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3A263" w14:textId="77777777" w:rsidR="00447039" w:rsidRPr="00350992" w:rsidRDefault="00447039" w:rsidP="00841BCD">
      <w:pPr>
        <w:tabs>
          <w:tab w:val="left" w:pos="2741"/>
        </w:tabs>
        <w:spacing w:before="8" w:line="140" w:lineRule="exact"/>
        <w:rPr>
          <w:rFonts w:asciiTheme="minorHAnsi" w:hAnsiTheme="minorHAnsi"/>
          <w:sz w:val="14"/>
          <w:szCs w:val="14"/>
        </w:rPr>
      </w:pPr>
    </w:p>
    <w:p w14:paraId="7C0990C5" w14:textId="77777777" w:rsidR="00447039" w:rsidRPr="00350992" w:rsidRDefault="00447039">
      <w:pPr>
        <w:spacing w:line="200" w:lineRule="exact"/>
        <w:rPr>
          <w:rFonts w:asciiTheme="minorHAnsi" w:hAnsiTheme="minorHAnsi"/>
        </w:rPr>
      </w:pPr>
    </w:p>
    <w:p w14:paraId="1603C97C" w14:textId="77777777" w:rsidR="00447039" w:rsidRPr="00350992" w:rsidRDefault="00447039">
      <w:pPr>
        <w:spacing w:line="200" w:lineRule="exact"/>
        <w:rPr>
          <w:rFonts w:asciiTheme="minorHAnsi" w:hAnsiTheme="minorHAnsi"/>
        </w:rPr>
      </w:pPr>
    </w:p>
    <w:p w14:paraId="2A554D86" w14:textId="77777777" w:rsidR="00447039" w:rsidRPr="00350992" w:rsidRDefault="00447039">
      <w:pPr>
        <w:spacing w:line="200" w:lineRule="exact"/>
        <w:rPr>
          <w:rFonts w:asciiTheme="minorHAnsi" w:hAnsiTheme="minorHAnsi"/>
        </w:rPr>
      </w:pPr>
    </w:p>
    <w:p w14:paraId="258BDF5A" w14:textId="77777777" w:rsidR="00447039" w:rsidRPr="00350992" w:rsidRDefault="00D12F42">
      <w:pPr>
        <w:ind w:left="7434"/>
        <w:rPr>
          <w:rFonts w:asciiTheme="minorHAnsi" w:hAnsiTheme="minorHAnsi"/>
        </w:rPr>
      </w:pPr>
      <w:r w:rsidRPr="00D12F42">
        <w:rPr>
          <w:rFonts w:asciiTheme="minorHAnsi" w:hAnsiTheme="minorHAnsi"/>
          <w:noProof/>
        </w:rPr>
        <w:drawing>
          <wp:inline distT="0" distB="0" distL="0" distR="0" wp14:anchorId="5E2C8DBF" wp14:editId="6E46C1A9">
            <wp:extent cx="882000" cy="1112400"/>
            <wp:effectExtent l="0" t="0" r="0" b="0"/>
            <wp:docPr id="1" name="Picture 1" descr="C:\Users\Ashneelk\Desktop\EFL\EFL-Logo-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hneelk\Desktop\EFL\EFL-Logo-Colou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2000" cy="1112400"/>
                    </a:xfrm>
                    <a:prstGeom prst="rect">
                      <a:avLst/>
                    </a:prstGeom>
                    <a:noFill/>
                    <a:ln>
                      <a:noFill/>
                    </a:ln>
                  </pic:spPr>
                </pic:pic>
              </a:graphicData>
            </a:graphic>
          </wp:inline>
        </w:drawing>
      </w:r>
    </w:p>
    <w:p w14:paraId="02045917" w14:textId="77777777" w:rsidR="00447039" w:rsidRPr="00350992" w:rsidRDefault="00447039">
      <w:pPr>
        <w:spacing w:before="7" w:line="100" w:lineRule="exact"/>
        <w:rPr>
          <w:rFonts w:asciiTheme="minorHAnsi" w:hAnsiTheme="minorHAnsi"/>
          <w:sz w:val="11"/>
          <w:szCs w:val="11"/>
        </w:rPr>
      </w:pPr>
    </w:p>
    <w:p w14:paraId="7BDA6F37" w14:textId="77777777" w:rsidR="00447039" w:rsidRPr="00350992" w:rsidRDefault="00D12F42">
      <w:pPr>
        <w:spacing w:before="14"/>
        <w:ind w:right="148"/>
        <w:jc w:val="right"/>
        <w:rPr>
          <w:rFonts w:asciiTheme="minorHAnsi" w:eastAsia="Arial Narrow" w:hAnsiTheme="minorHAnsi" w:cs="Arial Narrow"/>
          <w:sz w:val="40"/>
          <w:szCs w:val="40"/>
        </w:rPr>
      </w:pPr>
      <w:r>
        <w:rPr>
          <w:rFonts w:asciiTheme="minorHAnsi" w:eastAsia="Arial Narrow" w:hAnsiTheme="minorHAnsi" w:cs="Arial Narrow"/>
          <w:b/>
          <w:sz w:val="40"/>
          <w:szCs w:val="40"/>
        </w:rPr>
        <w:t>ENERGY FIJI LIMITED</w:t>
      </w:r>
    </w:p>
    <w:p w14:paraId="05E9831A" w14:textId="77777777" w:rsidR="00447039" w:rsidRPr="00350992" w:rsidRDefault="00447039">
      <w:pPr>
        <w:spacing w:line="200" w:lineRule="exact"/>
        <w:rPr>
          <w:rFonts w:asciiTheme="minorHAnsi" w:hAnsiTheme="minorHAnsi"/>
        </w:rPr>
      </w:pPr>
    </w:p>
    <w:p w14:paraId="6A57390F" w14:textId="77777777" w:rsidR="00447039" w:rsidRPr="00350992" w:rsidRDefault="00DB1C04" w:rsidP="00DB1C04">
      <w:pPr>
        <w:tabs>
          <w:tab w:val="left" w:pos="6763"/>
        </w:tabs>
        <w:spacing w:line="200" w:lineRule="exact"/>
        <w:rPr>
          <w:rFonts w:asciiTheme="minorHAnsi" w:hAnsiTheme="minorHAnsi"/>
        </w:rPr>
      </w:pPr>
      <w:r>
        <w:rPr>
          <w:rFonts w:asciiTheme="minorHAnsi" w:hAnsiTheme="minorHAnsi"/>
        </w:rPr>
        <w:tab/>
      </w:r>
    </w:p>
    <w:p w14:paraId="2F34F2A1" w14:textId="77777777" w:rsidR="00447039" w:rsidRPr="00350992" w:rsidRDefault="00447039">
      <w:pPr>
        <w:spacing w:line="200" w:lineRule="exact"/>
        <w:rPr>
          <w:rFonts w:asciiTheme="minorHAnsi" w:hAnsiTheme="minorHAnsi"/>
        </w:rPr>
      </w:pPr>
    </w:p>
    <w:p w14:paraId="1D4CDFD6" w14:textId="77777777" w:rsidR="00447039" w:rsidRPr="00350992" w:rsidRDefault="00447039">
      <w:pPr>
        <w:spacing w:line="200" w:lineRule="exact"/>
        <w:rPr>
          <w:rFonts w:asciiTheme="minorHAnsi" w:hAnsiTheme="minorHAnsi"/>
        </w:rPr>
      </w:pPr>
    </w:p>
    <w:p w14:paraId="2933C3F3" w14:textId="77777777" w:rsidR="00447039" w:rsidRPr="00350992" w:rsidRDefault="00447039">
      <w:pPr>
        <w:spacing w:line="200" w:lineRule="exact"/>
        <w:rPr>
          <w:rFonts w:asciiTheme="minorHAnsi" w:hAnsiTheme="minorHAnsi"/>
        </w:rPr>
      </w:pPr>
    </w:p>
    <w:p w14:paraId="41F10563" w14:textId="77777777" w:rsidR="00447039" w:rsidRPr="00350992" w:rsidRDefault="00447039">
      <w:pPr>
        <w:spacing w:line="200" w:lineRule="exact"/>
        <w:rPr>
          <w:rFonts w:asciiTheme="minorHAnsi" w:hAnsiTheme="minorHAnsi"/>
        </w:rPr>
      </w:pPr>
    </w:p>
    <w:p w14:paraId="56688513" w14:textId="77777777" w:rsidR="00447039" w:rsidRPr="00350992" w:rsidRDefault="00447039">
      <w:pPr>
        <w:spacing w:line="200" w:lineRule="exact"/>
        <w:rPr>
          <w:rFonts w:asciiTheme="minorHAnsi" w:hAnsiTheme="minorHAnsi"/>
        </w:rPr>
      </w:pPr>
    </w:p>
    <w:p w14:paraId="02C60924" w14:textId="77777777" w:rsidR="00447039" w:rsidRPr="00350992" w:rsidRDefault="00447039">
      <w:pPr>
        <w:spacing w:line="200" w:lineRule="exact"/>
        <w:rPr>
          <w:rFonts w:asciiTheme="minorHAnsi" w:hAnsiTheme="minorHAnsi"/>
        </w:rPr>
      </w:pPr>
    </w:p>
    <w:p w14:paraId="02595863" w14:textId="77777777" w:rsidR="00447039" w:rsidRPr="00350992" w:rsidRDefault="00447039">
      <w:pPr>
        <w:spacing w:line="200" w:lineRule="exact"/>
        <w:rPr>
          <w:rFonts w:asciiTheme="minorHAnsi" w:hAnsiTheme="minorHAnsi"/>
        </w:rPr>
      </w:pPr>
    </w:p>
    <w:p w14:paraId="38A08B2F" w14:textId="77777777" w:rsidR="00447039" w:rsidRPr="00350992" w:rsidRDefault="00447039">
      <w:pPr>
        <w:spacing w:line="200" w:lineRule="exact"/>
        <w:rPr>
          <w:rFonts w:asciiTheme="minorHAnsi" w:hAnsiTheme="minorHAnsi"/>
        </w:rPr>
      </w:pPr>
    </w:p>
    <w:p w14:paraId="020863EA" w14:textId="77777777" w:rsidR="00447039" w:rsidRPr="00350992" w:rsidRDefault="00447039">
      <w:pPr>
        <w:spacing w:line="200" w:lineRule="exact"/>
        <w:rPr>
          <w:rFonts w:asciiTheme="minorHAnsi" w:hAnsiTheme="minorHAnsi"/>
        </w:rPr>
      </w:pPr>
    </w:p>
    <w:p w14:paraId="16EDABAD" w14:textId="77777777" w:rsidR="00447039" w:rsidRPr="00350992" w:rsidRDefault="00447039">
      <w:pPr>
        <w:spacing w:line="200" w:lineRule="exact"/>
        <w:rPr>
          <w:rFonts w:asciiTheme="minorHAnsi" w:hAnsiTheme="minorHAnsi"/>
        </w:rPr>
      </w:pPr>
    </w:p>
    <w:p w14:paraId="36DFD102" w14:textId="77777777" w:rsidR="00447039" w:rsidRPr="00350992" w:rsidRDefault="00447039">
      <w:pPr>
        <w:spacing w:line="200" w:lineRule="exact"/>
        <w:rPr>
          <w:rFonts w:asciiTheme="minorHAnsi" w:hAnsiTheme="minorHAnsi"/>
        </w:rPr>
      </w:pPr>
    </w:p>
    <w:p w14:paraId="43621D4E" w14:textId="77777777" w:rsidR="00447039" w:rsidRPr="00350992" w:rsidRDefault="00447039">
      <w:pPr>
        <w:spacing w:line="200" w:lineRule="exact"/>
        <w:rPr>
          <w:rFonts w:asciiTheme="minorHAnsi" w:hAnsiTheme="minorHAnsi"/>
        </w:rPr>
      </w:pPr>
    </w:p>
    <w:p w14:paraId="260B228A" w14:textId="77777777" w:rsidR="00447039" w:rsidRPr="00350992" w:rsidRDefault="00447039">
      <w:pPr>
        <w:spacing w:before="7" w:line="200" w:lineRule="exact"/>
        <w:rPr>
          <w:rFonts w:asciiTheme="minorHAnsi" w:hAnsiTheme="minorHAnsi"/>
        </w:rPr>
      </w:pPr>
    </w:p>
    <w:p w14:paraId="1438BC83" w14:textId="77777777" w:rsidR="00447039" w:rsidRPr="00350992" w:rsidRDefault="00CC3843">
      <w:pPr>
        <w:ind w:right="141"/>
        <w:jc w:val="right"/>
        <w:rPr>
          <w:rFonts w:asciiTheme="minorHAnsi" w:eastAsia="Arial Narrow" w:hAnsiTheme="minorHAnsi" w:cs="Arial Narrow"/>
          <w:sz w:val="76"/>
          <w:szCs w:val="76"/>
        </w:rPr>
      </w:pPr>
      <w:r>
        <w:rPr>
          <w:rFonts w:asciiTheme="minorHAnsi" w:hAnsiTheme="minorHAnsi"/>
          <w:noProof/>
        </w:rPr>
        <w:pict w14:anchorId="575A23C2">
          <v:group id="Group 32" o:spid="_x0000_s1026" style="position:absolute;left:0;text-align:left;margin-left:75.3pt;margin-top:51.65pt;width:445.2pt;height:0;z-index:-3055;mso-position-horizontal-relative:page" coordorigin="1506,1033" coordsize="89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">
            <v:shape id="Freeform 33" o:spid="_x0000_s1027" style="position:absolute;left:1506;top:1033;width:8904;height:0;visibility:visible;mso-wrap-style:square;v-text-anchor:top" coordsize="89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Wp7sEA&#10;AADbAAAADwAAAGRycy9kb3ducmV2LnhtbESP0YrCMBRE3xf8h3AF39ZUUSnVKCoIviyo9QMuzbUt&#10;Njc1ibb795sFwcdhZs4wq01vGvEi52vLCibjBARxYXXNpYJrfvhOQfiArLGxTAp+ycNmPfhaYaZt&#10;x2d6XUIpIoR9hgqqENpMSl9UZNCPbUscvZt1BkOUrpTaYRfhppHTJFlIgzXHhQpb2ldU3C9Po0Cn&#10;P3ne766dP7X7x8w7U06OU6VGw367BBGoD5/wu33UCtI5/H+JP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3lqe7BAAAA2wAAAA8AAAAAAAAAAAAAAAAAmAIAAGRycy9kb3du&#10;cmV2LnhtbFBLBQYAAAAABAAEAPUAAACGAwAAAAA=&#10;" path="m,l8904,e" filled="f" strokeweight=".46pt">
              <v:path arrowok="t" o:connecttype="custom" o:connectlocs="0,0;8904,0" o:connectangles="0,0"/>
            </v:shape>
            <w10:wrap anchorx="page"/>
          </v:group>
        </w:pict>
      </w:r>
      <w:r w:rsidR="009B7D6F" w:rsidRPr="00350992">
        <w:rPr>
          <w:rFonts w:asciiTheme="minorHAnsi" w:eastAsia="Arial Narrow" w:hAnsiTheme="minorHAnsi" w:cs="Arial Narrow"/>
          <w:b/>
          <w:sz w:val="76"/>
          <w:szCs w:val="76"/>
        </w:rPr>
        <w:t>BI</w:t>
      </w:r>
      <w:r w:rsidR="009B7D6F" w:rsidRPr="00350992">
        <w:rPr>
          <w:rFonts w:asciiTheme="minorHAnsi" w:eastAsia="Arial Narrow" w:hAnsiTheme="minorHAnsi" w:cs="Arial Narrow"/>
          <w:b/>
          <w:spacing w:val="-4"/>
          <w:sz w:val="76"/>
          <w:szCs w:val="76"/>
        </w:rPr>
        <w:t>D</w:t>
      </w:r>
      <w:r w:rsidR="009B7D6F" w:rsidRPr="00350992">
        <w:rPr>
          <w:rFonts w:asciiTheme="minorHAnsi" w:eastAsia="Arial Narrow" w:hAnsiTheme="minorHAnsi" w:cs="Arial Narrow"/>
          <w:b/>
          <w:sz w:val="76"/>
          <w:szCs w:val="76"/>
        </w:rPr>
        <w:t>DI</w:t>
      </w:r>
      <w:r w:rsidR="009B7D6F" w:rsidRPr="00350992">
        <w:rPr>
          <w:rFonts w:asciiTheme="minorHAnsi" w:eastAsia="Arial Narrow" w:hAnsiTheme="minorHAnsi" w:cs="Arial Narrow"/>
          <w:b/>
          <w:spacing w:val="-4"/>
          <w:sz w:val="76"/>
          <w:szCs w:val="76"/>
        </w:rPr>
        <w:t>N</w:t>
      </w:r>
      <w:r w:rsidR="009B7D6F" w:rsidRPr="00350992">
        <w:rPr>
          <w:rFonts w:asciiTheme="minorHAnsi" w:eastAsia="Arial Narrow" w:hAnsiTheme="minorHAnsi" w:cs="Arial Narrow"/>
          <w:b/>
          <w:sz w:val="76"/>
          <w:szCs w:val="76"/>
        </w:rPr>
        <w:t>G</w:t>
      </w:r>
      <w:r w:rsidR="009B7D6F" w:rsidRPr="00350992">
        <w:rPr>
          <w:rFonts w:asciiTheme="minorHAnsi" w:eastAsia="Arial Narrow" w:hAnsiTheme="minorHAnsi" w:cs="Arial Narrow"/>
          <w:b/>
          <w:spacing w:val="3"/>
          <w:sz w:val="76"/>
          <w:szCs w:val="76"/>
        </w:rPr>
        <w:t xml:space="preserve"> </w:t>
      </w:r>
      <w:r w:rsidR="009B7D6F" w:rsidRPr="00350992">
        <w:rPr>
          <w:rFonts w:asciiTheme="minorHAnsi" w:eastAsia="Arial Narrow" w:hAnsiTheme="minorHAnsi" w:cs="Arial Narrow"/>
          <w:b/>
          <w:spacing w:val="-7"/>
          <w:sz w:val="76"/>
          <w:szCs w:val="76"/>
        </w:rPr>
        <w:t>D</w:t>
      </w:r>
      <w:r w:rsidR="009B7D6F" w:rsidRPr="00350992">
        <w:rPr>
          <w:rFonts w:asciiTheme="minorHAnsi" w:eastAsia="Arial Narrow" w:hAnsiTheme="minorHAnsi" w:cs="Arial Narrow"/>
          <w:b/>
          <w:spacing w:val="2"/>
          <w:sz w:val="76"/>
          <w:szCs w:val="76"/>
        </w:rPr>
        <w:t>O</w:t>
      </w:r>
      <w:r w:rsidR="009B7D6F" w:rsidRPr="00350992">
        <w:rPr>
          <w:rFonts w:asciiTheme="minorHAnsi" w:eastAsia="Arial Narrow" w:hAnsiTheme="minorHAnsi" w:cs="Arial Narrow"/>
          <w:b/>
          <w:spacing w:val="-5"/>
          <w:sz w:val="76"/>
          <w:szCs w:val="76"/>
        </w:rPr>
        <w:t>C</w:t>
      </w:r>
      <w:r w:rsidR="009B7D6F" w:rsidRPr="00350992">
        <w:rPr>
          <w:rFonts w:asciiTheme="minorHAnsi" w:eastAsia="Arial Narrow" w:hAnsiTheme="minorHAnsi" w:cs="Arial Narrow"/>
          <w:b/>
          <w:sz w:val="76"/>
          <w:szCs w:val="76"/>
        </w:rPr>
        <w:t>UM</w:t>
      </w:r>
      <w:r w:rsidR="009B7D6F" w:rsidRPr="00350992">
        <w:rPr>
          <w:rFonts w:asciiTheme="minorHAnsi" w:eastAsia="Arial Narrow" w:hAnsiTheme="minorHAnsi" w:cs="Arial Narrow"/>
          <w:b/>
          <w:spacing w:val="-7"/>
          <w:sz w:val="76"/>
          <w:szCs w:val="76"/>
        </w:rPr>
        <w:t>E</w:t>
      </w:r>
      <w:r w:rsidR="009B7D6F" w:rsidRPr="00350992">
        <w:rPr>
          <w:rFonts w:asciiTheme="minorHAnsi" w:eastAsia="Arial Narrow" w:hAnsiTheme="minorHAnsi" w:cs="Arial Narrow"/>
          <w:b/>
          <w:sz w:val="76"/>
          <w:szCs w:val="76"/>
        </w:rPr>
        <w:t>NT</w:t>
      </w:r>
    </w:p>
    <w:p w14:paraId="5FA49FCA" w14:textId="77777777" w:rsidR="00447039" w:rsidRPr="00350992" w:rsidRDefault="00447039">
      <w:pPr>
        <w:spacing w:line="200" w:lineRule="exact"/>
        <w:rPr>
          <w:rFonts w:asciiTheme="minorHAnsi" w:hAnsiTheme="minorHAnsi"/>
        </w:rPr>
      </w:pPr>
    </w:p>
    <w:p w14:paraId="4992FD0C" w14:textId="77777777" w:rsidR="00447039" w:rsidRPr="00350992" w:rsidRDefault="00447039">
      <w:pPr>
        <w:spacing w:line="200" w:lineRule="exact"/>
        <w:rPr>
          <w:rFonts w:asciiTheme="minorHAnsi" w:hAnsiTheme="minorHAnsi"/>
        </w:rPr>
      </w:pPr>
    </w:p>
    <w:p w14:paraId="27028815" w14:textId="77777777" w:rsidR="00447039" w:rsidRPr="00350992" w:rsidRDefault="00447039">
      <w:pPr>
        <w:spacing w:before="15" w:line="240" w:lineRule="exact"/>
        <w:rPr>
          <w:rFonts w:asciiTheme="minorHAnsi" w:hAnsiTheme="minorHAnsi"/>
          <w:sz w:val="24"/>
          <w:szCs w:val="24"/>
        </w:rPr>
      </w:pPr>
    </w:p>
    <w:p w14:paraId="272B557D" w14:textId="77777777" w:rsidR="000C7A5C" w:rsidRPr="00CD682E" w:rsidRDefault="000C6E7A" w:rsidP="00CD682E">
      <w:pPr>
        <w:jc w:val="center"/>
        <w:rPr>
          <w:rFonts w:eastAsia="Arial Narrow"/>
          <w:b/>
          <w:sz w:val="36"/>
        </w:rPr>
      </w:pPr>
      <w:r w:rsidRPr="00CD682E">
        <w:rPr>
          <w:rFonts w:eastAsia="Arial Narrow"/>
          <w:b/>
          <w:sz w:val="36"/>
        </w:rPr>
        <w:t>Design</w:t>
      </w:r>
      <w:r w:rsidR="00A90F81">
        <w:rPr>
          <w:rFonts w:eastAsia="Arial Narrow"/>
          <w:b/>
          <w:sz w:val="36"/>
        </w:rPr>
        <w:t xml:space="preserve"> &amp; Construct </w:t>
      </w:r>
      <w:r w:rsidRPr="00CD682E">
        <w:rPr>
          <w:rFonts w:eastAsia="Arial Narrow"/>
          <w:b/>
          <w:sz w:val="36"/>
        </w:rPr>
        <w:t>Transformer Foundation pad, Oil Separator Pit</w:t>
      </w:r>
      <w:r w:rsidR="00A90F81">
        <w:rPr>
          <w:rFonts w:eastAsia="Arial Narrow"/>
          <w:b/>
          <w:sz w:val="36"/>
        </w:rPr>
        <w:t>, carry out electrical and civil works at Cunningham Road Substation</w:t>
      </w:r>
    </w:p>
    <w:p w14:paraId="447B574E" w14:textId="77777777" w:rsidR="00447039" w:rsidRPr="00350992" w:rsidRDefault="00447039">
      <w:pPr>
        <w:spacing w:before="1" w:line="180" w:lineRule="exact"/>
        <w:rPr>
          <w:rFonts w:asciiTheme="minorHAnsi" w:hAnsiTheme="minorHAnsi"/>
          <w:sz w:val="19"/>
          <w:szCs w:val="19"/>
        </w:rPr>
      </w:pPr>
    </w:p>
    <w:p w14:paraId="4AD11C55" w14:textId="77777777" w:rsidR="00447039" w:rsidRPr="00350992" w:rsidRDefault="00447039">
      <w:pPr>
        <w:spacing w:line="200" w:lineRule="exact"/>
        <w:rPr>
          <w:rFonts w:asciiTheme="minorHAnsi" w:hAnsiTheme="minorHAnsi"/>
        </w:rPr>
      </w:pPr>
    </w:p>
    <w:p w14:paraId="5338D047" w14:textId="77777777" w:rsidR="00447039" w:rsidRPr="00350992" w:rsidRDefault="00447039">
      <w:pPr>
        <w:spacing w:line="200" w:lineRule="exact"/>
        <w:rPr>
          <w:rFonts w:asciiTheme="minorHAnsi" w:hAnsiTheme="minorHAnsi"/>
        </w:rPr>
      </w:pPr>
    </w:p>
    <w:p w14:paraId="459B271C" w14:textId="77777777" w:rsidR="00447039" w:rsidRPr="00350992" w:rsidRDefault="00447039">
      <w:pPr>
        <w:spacing w:line="200" w:lineRule="exact"/>
        <w:rPr>
          <w:rFonts w:asciiTheme="minorHAnsi" w:hAnsiTheme="minorHAnsi"/>
        </w:rPr>
      </w:pPr>
    </w:p>
    <w:p w14:paraId="6C38258D" w14:textId="77777777" w:rsidR="00447039" w:rsidRPr="00350992" w:rsidRDefault="00447039">
      <w:pPr>
        <w:spacing w:line="200" w:lineRule="exact"/>
        <w:rPr>
          <w:rFonts w:asciiTheme="minorHAnsi" w:hAnsiTheme="minorHAnsi"/>
        </w:rPr>
      </w:pPr>
    </w:p>
    <w:p w14:paraId="41057DE5" w14:textId="77777777" w:rsidR="00447039" w:rsidRPr="00350992" w:rsidRDefault="009B7D6F">
      <w:pPr>
        <w:ind w:right="149"/>
        <w:jc w:val="right"/>
        <w:rPr>
          <w:rFonts w:asciiTheme="minorHAnsi" w:eastAsia="Arial Narrow" w:hAnsiTheme="minorHAnsi" w:cs="Arial Narrow"/>
          <w:sz w:val="44"/>
          <w:szCs w:val="44"/>
        </w:rPr>
        <w:sectPr w:rsidR="00447039" w:rsidRPr="00350992">
          <w:headerReference w:type="default" r:id="rId9"/>
          <w:footerReference w:type="default" r:id="rId10"/>
          <w:pgSz w:w="11920" w:h="16860"/>
          <w:pgMar w:top="680" w:right="1380" w:bottom="280" w:left="1400" w:header="492" w:footer="514" w:gutter="0"/>
          <w:pgNumType w:start="1"/>
          <w:cols w:space="720"/>
        </w:sectPr>
      </w:pPr>
      <w:r w:rsidRPr="00350992">
        <w:rPr>
          <w:rFonts w:asciiTheme="minorHAnsi" w:eastAsia="Arial Narrow" w:hAnsiTheme="minorHAnsi" w:cs="Arial Narrow"/>
          <w:b/>
          <w:spacing w:val="3"/>
          <w:sz w:val="44"/>
          <w:szCs w:val="44"/>
        </w:rPr>
        <w:t>T</w:t>
      </w:r>
      <w:r w:rsidRPr="00350992">
        <w:rPr>
          <w:rFonts w:asciiTheme="minorHAnsi" w:eastAsia="Arial Narrow" w:hAnsiTheme="minorHAnsi" w:cs="Arial Narrow"/>
          <w:b/>
          <w:spacing w:val="-3"/>
          <w:sz w:val="44"/>
          <w:szCs w:val="44"/>
        </w:rPr>
        <w:t>E</w:t>
      </w:r>
      <w:r w:rsidRPr="00350992">
        <w:rPr>
          <w:rFonts w:asciiTheme="minorHAnsi" w:eastAsia="Arial Narrow" w:hAnsiTheme="minorHAnsi" w:cs="Arial Narrow"/>
          <w:b/>
          <w:sz w:val="44"/>
          <w:szCs w:val="44"/>
        </w:rPr>
        <w:t>N</w:t>
      </w:r>
      <w:r w:rsidRPr="00350992">
        <w:rPr>
          <w:rFonts w:asciiTheme="minorHAnsi" w:eastAsia="Arial Narrow" w:hAnsiTheme="minorHAnsi" w:cs="Arial Narrow"/>
          <w:b/>
          <w:spacing w:val="-2"/>
          <w:sz w:val="44"/>
          <w:szCs w:val="44"/>
        </w:rPr>
        <w:t>D</w:t>
      </w:r>
      <w:r w:rsidRPr="00350992">
        <w:rPr>
          <w:rFonts w:asciiTheme="minorHAnsi" w:eastAsia="Arial Narrow" w:hAnsiTheme="minorHAnsi" w:cs="Arial Narrow"/>
          <w:b/>
          <w:spacing w:val="-3"/>
          <w:sz w:val="44"/>
          <w:szCs w:val="44"/>
        </w:rPr>
        <w:t>E</w:t>
      </w:r>
      <w:r w:rsidRPr="00350992">
        <w:rPr>
          <w:rFonts w:asciiTheme="minorHAnsi" w:eastAsia="Arial Narrow" w:hAnsiTheme="minorHAnsi" w:cs="Arial Narrow"/>
          <w:b/>
          <w:sz w:val="44"/>
          <w:szCs w:val="44"/>
        </w:rPr>
        <w:t>R</w:t>
      </w:r>
      <w:r w:rsidRPr="00350992">
        <w:rPr>
          <w:rFonts w:asciiTheme="minorHAnsi" w:eastAsia="Arial Narrow" w:hAnsiTheme="minorHAnsi" w:cs="Arial Narrow"/>
          <w:b/>
          <w:spacing w:val="-13"/>
          <w:sz w:val="44"/>
          <w:szCs w:val="44"/>
        </w:rPr>
        <w:t xml:space="preserve"> </w:t>
      </w:r>
      <w:r w:rsidRPr="00350992">
        <w:rPr>
          <w:rFonts w:asciiTheme="minorHAnsi" w:eastAsia="Arial Narrow" w:hAnsiTheme="minorHAnsi" w:cs="Arial Narrow"/>
          <w:b/>
          <w:sz w:val="44"/>
          <w:szCs w:val="44"/>
        </w:rPr>
        <w:t>NO:</w:t>
      </w:r>
      <w:r w:rsidRPr="00350992">
        <w:rPr>
          <w:rFonts w:asciiTheme="minorHAnsi" w:eastAsia="Arial Narrow" w:hAnsiTheme="minorHAnsi" w:cs="Arial Narrow"/>
          <w:b/>
          <w:spacing w:val="-2"/>
          <w:sz w:val="44"/>
          <w:szCs w:val="44"/>
        </w:rPr>
        <w:t xml:space="preserve"> </w:t>
      </w:r>
      <w:r w:rsidRPr="00CC3843">
        <w:rPr>
          <w:rFonts w:asciiTheme="minorHAnsi" w:eastAsia="Arial Narrow" w:hAnsiTheme="minorHAnsi" w:cs="Arial Narrow"/>
          <w:b/>
          <w:spacing w:val="2"/>
          <w:sz w:val="44"/>
          <w:szCs w:val="44"/>
        </w:rPr>
        <w:t>M</w:t>
      </w:r>
      <w:r w:rsidRPr="00CC3843">
        <w:rPr>
          <w:rFonts w:asciiTheme="minorHAnsi" w:eastAsia="Arial Narrow" w:hAnsiTheme="minorHAnsi" w:cs="Arial Narrow"/>
          <w:b/>
          <w:sz w:val="44"/>
          <w:szCs w:val="44"/>
        </w:rPr>
        <w:t>R</w:t>
      </w:r>
      <w:r w:rsidRPr="00CC3843">
        <w:rPr>
          <w:rFonts w:asciiTheme="minorHAnsi" w:eastAsia="Arial Narrow" w:hAnsiTheme="minorHAnsi" w:cs="Arial Narrow"/>
          <w:b/>
          <w:spacing w:val="-6"/>
          <w:sz w:val="44"/>
          <w:szCs w:val="44"/>
        </w:rPr>
        <w:t xml:space="preserve"> </w:t>
      </w:r>
      <w:r w:rsidR="00A90F81" w:rsidRPr="00CC3843">
        <w:rPr>
          <w:rFonts w:asciiTheme="minorHAnsi" w:eastAsia="Arial Narrow" w:hAnsiTheme="minorHAnsi" w:cs="Arial Narrow"/>
          <w:b/>
          <w:spacing w:val="1"/>
          <w:w w:val="99"/>
          <w:sz w:val="44"/>
          <w:szCs w:val="44"/>
        </w:rPr>
        <w:t>277</w:t>
      </w:r>
      <w:r w:rsidRPr="00350992">
        <w:rPr>
          <w:rFonts w:asciiTheme="minorHAnsi" w:eastAsia="Arial Narrow" w:hAnsiTheme="minorHAnsi" w:cs="Arial Narrow"/>
          <w:b/>
          <w:w w:val="99"/>
          <w:sz w:val="44"/>
          <w:szCs w:val="44"/>
        </w:rPr>
        <w:t>/</w:t>
      </w:r>
      <w:r w:rsidRPr="00350992">
        <w:rPr>
          <w:rFonts w:asciiTheme="minorHAnsi" w:eastAsia="Arial Narrow" w:hAnsiTheme="minorHAnsi" w:cs="Arial Narrow"/>
          <w:b/>
          <w:spacing w:val="2"/>
          <w:w w:val="99"/>
          <w:sz w:val="44"/>
          <w:szCs w:val="44"/>
        </w:rPr>
        <w:t>2</w:t>
      </w:r>
      <w:r w:rsidRPr="00350992">
        <w:rPr>
          <w:rFonts w:asciiTheme="minorHAnsi" w:eastAsia="Arial Narrow" w:hAnsiTheme="minorHAnsi" w:cs="Arial Narrow"/>
          <w:b/>
          <w:spacing w:val="1"/>
          <w:w w:val="99"/>
          <w:sz w:val="44"/>
          <w:szCs w:val="44"/>
        </w:rPr>
        <w:t>0</w:t>
      </w:r>
      <w:r w:rsidRPr="00350992">
        <w:rPr>
          <w:rFonts w:asciiTheme="minorHAnsi" w:eastAsia="Arial Narrow" w:hAnsiTheme="minorHAnsi" w:cs="Arial Narrow"/>
          <w:b/>
          <w:spacing w:val="2"/>
          <w:w w:val="99"/>
          <w:sz w:val="44"/>
          <w:szCs w:val="44"/>
        </w:rPr>
        <w:t>1</w:t>
      </w:r>
      <w:r w:rsidR="00E12291">
        <w:rPr>
          <w:rFonts w:asciiTheme="minorHAnsi" w:eastAsia="Arial Narrow" w:hAnsiTheme="minorHAnsi" w:cs="Arial Narrow"/>
          <w:b/>
          <w:spacing w:val="2"/>
          <w:w w:val="99"/>
          <w:sz w:val="44"/>
          <w:szCs w:val="44"/>
        </w:rPr>
        <w:t>9</w:t>
      </w:r>
    </w:p>
    <w:p w14:paraId="0ABB94C9" w14:textId="77777777" w:rsidR="00447039" w:rsidRPr="00350992" w:rsidRDefault="00447039">
      <w:pPr>
        <w:spacing w:before="8" w:line="120" w:lineRule="exact"/>
        <w:rPr>
          <w:rFonts w:asciiTheme="minorHAnsi" w:hAnsiTheme="minorHAnsi"/>
          <w:sz w:val="12"/>
          <w:szCs w:val="12"/>
        </w:rPr>
      </w:pPr>
    </w:p>
    <w:p w14:paraId="59478749" w14:textId="77777777" w:rsidR="00447039" w:rsidRPr="00350992" w:rsidRDefault="00447039">
      <w:pPr>
        <w:spacing w:line="200" w:lineRule="exact"/>
        <w:rPr>
          <w:rFonts w:asciiTheme="minorHAnsi" w:hAnsiTheme="minorHAnsi"/>
        </w:rPr>
      </w:pPr>
    </w:p>
    <w:p w14:paraId="281DD210" w14:textId="77777777" w:rsidR="00447039" w:rsidRPr="00350992" w:rsidRDefault="00447039">
      <w:pPr>
        <w:spacing w:line="200" w:lineRule="exact"/>
        <w:rPr>
          <w:rFonts w:asciiTheme="minorHAnsi" w:hAnsiTheme="minorHAnsi"/>
        </w:rPr>
      </w:pPr>
    </w:p>
    <w:p w14:paraId="1B1081C9" w14:textId="77777777" w:rsidR="00447039" w:rsidRPr="00350992" w:rsidRDefault="00447039">
      <w:pPr>
        <w:spacing w:line="200" w:lineRule="exact"/>
        <w:rPr>
          <w:rFonts w:asciiTheme="minorHAnsi" w:hAnsiTheme="minorHAnsi"/>
        </w:rPr>
      </w:pPr>
    </w:p>
    <w:p w14:paraId="634FCAEB" w14:textId="77777777" w:rsidR="00447039" w:rsidRPr="00350992" w:rsidRDefault="00447039">
      <w:pPr>
        <w:spacing w:line="200" w:lineRule="exact"/>
        <w:rPr>
          <w:rFonts w:asciiTheme="minorHAnsi" w:hAnsiTheme="minorHAnsi"/>
        </w:rPr>
      </w:pPr>
    </w:p>
    <w:p w14:paraId="07287D7B" w14:textId="77777777" w:rsidR="00447039" w:rsidRPr="00350992" w:rsidRDefault="00447039">
      <w:pPr>
        <w:spacing w:line="200" w:lineRule="exact"/>
        <w:rPr>
          <w:rFonts w:asciiTheme="minorHAnsi" w:hAnsiTheme="minorHAnsi"/>
        </w:rPr>
      </w:pPr>
    </w:p>
    <w:p w14:paraId="37627E92" w14:textId="77777777" w:rsidR="00447039" w:rsidRPr="00350992" w:rsidRDefault="00447039">
      <w:pPr>
        <w:spacing w:line="200" w:lineRule="exact"/>
        <w:rPr>
          <w:rFonts w:asciiTheme="minorHAnsi" w:hAnsiTheme="minorHAnsi"/>
        </w:rPr>
      </w:pPr>
    </w:p>
    <w:p w14:paraId="589E8B4B" w14:textId="77777777" w:rsidR="00447039" w:rsidRPr="00350992" w:rsidRDefault="00447039">
      <w:pPr>
        <w:spacing w:line="200" w:lineRule="exact"/>
        <w:rPr>
          <w:rFonts w:asciiTheme="minorHAnsi" w:hAnsiTheme="minorHAnsi"/>
        </w:rPr>
      </w:pPr>
    </w:p>
    <w:p w14:paraId="5552976F" w14:textId="77777777" w:rsidR="00447039" w:rsidRPr="00350992" w:rsidRDefault="00447039">
      <w:pPr>
        <w:spacing w:line="200" w:lineRule="exact"/>
        <w:rPr>
          <w:rFonts w:asciiTheme="minorHAnsi" w:hAnsiTheme="minorHAnsi"/>
        </w:rPr>
      </w:pPr>
    </w:p>
    <w:p w14:paraId="5C885956" w14:textId="77777777" w:rsidR="00447039" w:rsidRPr="00350992" w:rsidRDefault="009B7D6F">
      <w:pPr>
        <w:spacing w:before="14"/>
        <w:ind w:left="2656" w:right="2856"/>
        <w:jc w:val="center"/>
        <w:rPr>
          <w:rFonts w:asciiTheme="minorHAnsi" w:eastAsia="Arial Narrow" w:hAnsiTheme="minorHAnsi" w:cs="Arial Narrow"/>
          <w:sz w:val="40"/>
          <w:szCs w:val="40"/>
        </w:rPr>
      </w:pPr>
      <w:r w:rsidRPr="00350992">
        <w:rPr>
          <w:rFonts w:asciiTheme="minorHAnsi" w:eastAsia="Arial Narrow" w:hAnsiTheme="minorHAnsi" w:cs="Arial Narrow"/>
          <w:b/>
          <w:spacing w:val="1"/>
          <w:sz w:val="40"/>
          <w:szCs w:val="40"/>
        </w:rPr>
        <w:t>I</w:t>
      </w:r>
      <w:r w:rsidRPr="00350992">
        <w:rPr>
          <w:rFonts w:asciiTheme="minorHAnsi" w:eastAsia="Arial Narrow" w:hAnsiTheme="minorHAnsi" w:cs="Arial Narrow"/>
          <w:b/>
          <w:sz w:val="40"/>
          <w:szCs w:val="40"/>
        </w:rPr>
        <w:t>N</w:t>
      </w:r>
      <w:r w:rsidRPr="00350992">
        <w:rPr>
          <w:rFonts w:asciiTheme="minorHAnsi" w:eastAsia="Arial Narrow" w:hAnsiTheme="minorHAnsi" w:cs="Arial Narrow"/>
          <w:b/>
          <w:spacing w:val="1"/>
          <w:sz w:val="40"/>
          <w:szCs w:val="40"/>
        </w:rPr>
        <w:t>V</w:t>
      </w:r>
      <w:r w:rsidRPr="00350992">
        <w:rPr>
          <w:rFonts w:asciiTheme="minorHAnsi" w:eastAsia="Arial Narrow" w:hAnsiTheme="minorHAnsi" w:cs="Arial Narrow"/>
          <w:b/>
          <w:spacing w:val="-6"/>
          <w:sz w:val="40"/>
          <w:szCs w:val="40"/>
        </w:rPr>
        <w:t>I</w:t>
      </w:r>
      <w:r w:rsidRPr="00350992">
        <w:rPr>
          <w:rFonts w:asciiTheme="minorHAnsi" w:eastAsia="Arial Narrow" w:hAnsiTheme="minorHAnsi" w:cs="Arial Narrow"/>
          <w:b/>
          <w:sz w:val="40"/>
          <w:szCs w:val="40"/>
        </w:rPr>
        <w:t>T</w:t>
      </w:r>
      <w:r w:rsidRPr="00350992">
        <w:rPr>
          <w:rFonts w:asciiTheme="minorHAnsi" w:eastAsia="Arial Narrow" w:hAnsiTheme="minorHAnsi" w:cs="Arial Narrow"/>
          <w:b/>
          <w:spacing w:val="-2"/>
          <w:sz w:val="40"/>
          <w:szCs w:val="40"/>
        </w:rPr>
        <w:t>A</w:t>
      </w:r>
      <w:r w:rsidRPr="00350992">
        <w:rPr>
          <w:rFonts w:asciiTheme="minorHAnsi" w:eastAsia="Arial Narrow" w:hAnsiTheme="minorHAnsi" w:cs="Arial Narrow"/>
          <w:b/>
          <w:sz w:val="40"/>
          <w:szCs w:val="40"/>
        </w:rPr>
        <w:t>T</w:t>
      </w:r>
      <w:r w:rsidRPr="00350992">
        <w:rPr>
          <w:rFonts w:asciiTheme="minorHAnsi" w:eastAsia="Arial Narrow" w:hAnsiTheme="minorHAnsi" w:cs="Arial Narrow"/>
          <w:b/>
          <w:spacing w:val="-6"/>
          <w:sz w:val="40"/>
          <w:szCs w:val="40"/>
        </w:rPr>
        <w:t>I</w:t>
      </w:r>
      <w:r w:rsidRPr="00350992">
        <w:rPr>
          <w:rFonts w:asciiTheme="minorHAnsi" w:eastAsia="Arial Narrow" w:hAnsiTheme="minorHAnsi" w:cs="Arial Narrow"/>
          <w:b/>
          <w:spacing w:val="2"/>
          <w:sz w:val="40"/>
          <w:szCs w:val="40"/>
        </w:rPr>
        <w:t>O</w:t>
      </w:r>
      <w:r w:rsidRPr="00350992">
        <w:rPr>
          <w:rFonts w:asciiTheme="minorHAnsi" w:eastAsia="Arial Narrow" w:hAnsiTheme="minorHAnsi" w:cs="Arial Narrow"/>
          <w:b/>
          <w:sz w:val="40"/>
          <w:szCs w:val="40"/>
        </w:rPr>
        <w:t xml:space="preserve">N </w:t>
      </w:r>
      <w:r w:rsidRPr="00350992">
        <w:rPr>
          <w:rFonts w:asciiTheme="minorHAnsi" w:eastAsia="Arial Narrow" w:hAnsiTheme="minorHAnsi" w:cs="Arial Narrow"/>
          <w:b/>
          <w:spacing w:val="-7"/>
          <w:sz w:val="40"/>
          <w:szCs w:val="40"/>
        </w:rPr>
        <w:t>F</w:t>
      </w:r>
      <w:r w:rsidRPr="00350992">
        <w:rPr>
          <w:rFonts w:asciiTheme="minorHAnsi" w:eastAsia="Arial Narrow" w:hAnsiTheme="minorHAnsi" w:cs="Arial Narrow"/>
          <w:b/>
          <w:spacing w:val="2"/>
          <w:sz w:val="40"/>
          <w:szCs w:val="40"/>
        </w:rPr>
        <w:t>O</w:t>
      </w:r>
      <w:r w:rsidRPr="00350992">
        <w:rPr>
          <w:rFonts w:asciiTheme="minorHAnsi" w:eastAsia="Arial Narrow" w:hAnsiTheme="minorHAnsi" w:cs="Arial Narrow"/>
          <w:b/>
          <w:sz w:val="40"/>
          <w:szCs w:val="40"/>
        </w:rPr>
        <w:t>R</w:t>
      </w:r>
      <w:r w:rsidRPr="00350992">
        <w:rPr>
          <w:rFonts w:asciiTheme="minorHAnsi" w:eastAsia="Arial Narrow" w:hAnsiTheme="minorHAnsi" w:cs="Arial Narrow"/>
          <w:b/>
          <w:spacing w:val="-6"/>
          <w:sz w:val="40"/>
          <w:szCs w:val="40"/>
        </w:rPr>
        <w:t xml:space="preserve"> </w:t>
      </w:r>
      <w:r w:rsidRPr="00350992">
        <w:rPr>
          <w:rFonts w:asciiTheme="minorHAnsi" w:eastAsia="Arial Narrow" w:hAnsiTheme="minorHAnsi" w:cs="Arial Narrow"/>
          <w:b/>
          <w:sz w:val="40"/>
          <w:szCs w:val="40"/>
        </w:rPr>
        <w:t>BI</w:t>
      </w:r>
      <w:r w:rsidRPr="00350992">
        <w:rPr>
          <w:rFonts w:asciiTheme="minorHAnsi" w:eastAsia="Arial Narrow" w:hAnsiTheme="minorHAnsi" w:cs="Arial Narrow"/>
          <w:b/>
          <w:spacing w:val="-8"/>
          <w:sz w:val="40"/>
          <w:szCs w:val="40"/>
        </w:rPr>
        <w:t>D</w:t>
      </w:r>
      <w:r w:rsidRPr="00350992">
        <w:rPr>
          <w:rFonts w:asciiTheme="minorHAnsi" w:eastAsia="Arial Narrow" w:hAnsiTheme="minorHAnsi" w:cs="Arial Narrow"/>
          <w:b/>
          <w:sz w:val="40"/>
          <w:szCs w:val="40"/>
        </w:rPr>
        <w:t>S</w:t>
      </w:r>
    </w:p>
    <w:p w14:paraId="75D8142D" w14:textId="77777777" w:rsidR="00447039" w:rsidRPr="00350992" w:rsidRDefault="00447039">
      <w:pPr>
        <w:spacing w:before="2" w:line="160" w:lineRule="exact"/>
        <w:rPr>
          <w:rFonts w:asciiTheme="minorHAnsi" w:hAnsiTheme="minorHAnsi"/>
          <w:sz w:val="17"/>
          <w:szCs w:val="17"/>
        </w:rPr>
      </w:pPr>
    </w:p>
    <w:p w14:paraId="7D8AFDAD" w14:textId="77777777" w:rsidR="00447039" w:rsidRPr="00350992" w:rsidRDefault="00447039">
      <w:pPr>
        <w:spacing w:line="200" w:lineRule="exact"/>
        <w:rPr>
          <w:rFonts w:asciiTheme="minorHAnsi" w:hAnsiTheme="minorHAnsi"/>
        </w:rPr>
      </w:pPr>
    </w:p>
    <w:p w14:paraId="5832D573" w14:textId="77777777" w:rsidR="00447039" w:rsidRPr="00350992" w:rsidRDefault="00447039">
      <w:pPr>
        <w:spacing w:before="19" w:line="200" w:lineRule="exact"/>
        <w:rPr>
          <w:rFonts w:asciiTheme="minorHAnsi" w:hAnsiTheme="minorHAnsi"/>
        </w:rPr>
      </w:pPr>
    </w:p>
    <w:p w14:paraId="31338381" w14:textId="77777777" w:rsidR="00447039" w:rsidRPr="00350992" w:rsidRDefault="009B7D6F">
      <w:pPr>
        <w:spacing w:line="277" w:lineRule="auto"/>
        <w:ind w:left="682" w:right="77"/>
        <w:jc w:val="both"/>
        <w:rPr>
          <w:rFonts w:asciiTheme="minorHAnsi" w:eastAsia="Arial Narrow" w:hAnsiTheme="minorHAnsi" w:cs="Arial Narrow"/>
          <w:sz w:val="22"/>
          <w:szCs w:val="22"/>
        </w:rPr>
      </w:pPr>
      <w:r w:rsidRPr="00350992">
        <w:rPr>
          <w:rFonts w:asciiTheme="minorHAnsi" w:eastAsia="Arial Narrow" w:hAnsiTheme="minorHAnsi" w:cs="Arial Narrow"/>
          <w:spacing w:val="-4"/>
          <w:sz w:val="22"/>
          <w:szCs w:val="22"/>
        </w:rPr>
        <w:t>T</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z w:val="22"/>
          <w:szCs w:val="22"/>
        </w:rPr>
        <w:t xml:space="preserve">e </w:t>
      </w:r>
      <w:r w:rsidR="00D12F42">
        <w:rPr>
          <w:rFonts w:asciiTheme="minorHAnsi" w:eastAsia="Arial Narrow" w:hAnsiTheme="minorHAnsi" w:cs="Arial Narrow"/>
          <w:spacing w:val="-4"/>
          <w:sz w:val="22"/>
          <w:szCs w:val="22"/>
        </w:rPr>
        <w:t xml:space="preserve">ENERGY FIJI </w:t>
      </w:r>
      <w:r w:rsidR="003A757D">
        <w:rPr>
          <w:rFonts w:asciiTheme="minorHAnsi" w:eastAsia="Arial Narrow" w:hAnsiTheme="minorHAnsi" w:cs="Arial Narrow"/>
          <w:spacing w:val="-4"/>
          <w:sz w:val="22"/>
          <w:szCs w:val="22"/>
        </w:rPr>
        <w:t>LIMITED</w:t>
      </w:r>
      <w:r w:rsidR="003A757D"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10"/>
          <w:sz w:val="22"/>
          <w:szCs w:val="22"/>
        </w:rPr>
        <w:t>“</w:t>
      </w:r>
      <w:r w:rsidRPr="00350992">
        <w:rPr>
          <w:rFonts w:asciiTheme="minorHAnsi" w:eastAsia="Arial Narrow" w:hAnsiTheme="minorHAnsi" w:cs="Arial Narrow"/>
          <w:spacing w:val="3"/>
          <w:sz w:val="22"/>
          <w:szCs w:val="22"/>
        </w:rPr>
        <w:t>T</w:t>
      </w:r>
      <w:r w:rsidRPr="00350992">
        <w:rPr>
          <w:rFonts w:asciiTheme="minorHAnsi" w:eastAsia="Arial Narrow" w:hAnsiTheme="minorHAnsi" w:cs="Arial Narrow"/>
          <w:spacing w:val="-8"/>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9"/>
          <w:sz w:val="22"/>
          <w:szCs w:val="22"/>
        </w:rPr>
        <w:t>m</w:t>
      </w:r>
      <w:r w:rsidRPr="00350992">
        <w:rPr>
          <w:rFonts w:asciiTheme="minorHAnsi" w:eastAsia="Arial Narrow" w:hAnsiTheme="minorHAnsi" w:cs="Arial Narrow"/>
          <w:spacing w:val="-8"/>
          <w:sz w:val="22"/>
          <w:szCs w:val="22"/>
        </w:rPr>
        <w:t>p</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8"/>
          <w:sz w:val="22"/>
          <w:szCs w:val="22"/>
        </w:rPr>
        <w:t>o</w:t>
      </w:r>
      <w:r w:rsidRPr="00350992">
        <w:rPr>
          <w:rFonts w:asciiTheme="minorHAnsi" w:eastAsia="Arial Narrow" w:hAnsiTheme="minorHAnsi" w:cs="Arial Narrow"/>
          <w:spacing w:val="-5"/>
          <w:sz w:val="22"/>
          <w:szCs w:val="22"/>
        </w:rPr>
        <w:t>y</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0"/>
          <w:sz w:val="22"/>
          <w:szCs w:val="22"/>
        </w:rPr>
        <w:t>”</w:t>
      </w:r>
      <w:r w:rsidRPr="00350992">
        <w:rPr>
          <w:rFonts w:asciiTheme="minorHAnsi" w:eastAsia="Arial Narrow" w:hAnsiTheme="minorHAnsi" w:cs="Arial Narrow"/>
          <w:sz w:val="22"/>
          <w:szCs w:val="22"/>
        </w:rPr>
        <w:t>)</w:t>
      </w:r>
      <w:r w:rsidRPr="00350992">
        <w:rPr>
          <w:rFonts w:asciiTheme="minorHAnsi" w:eastAsia="Arial Narrow" w:hAnsiTheme="minorHAnsi" w:cs="Arial Narrow"/>
          <w:spacing w:val="10"/>
          <w:sz w:val="22"/>
          <w:szCs w:val="22"/>
        </w:rPr>
        <w:t xml:space="preserve"> </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pacing w:val="-5"/>
          <w:sz w:val="22"/>
          <w:szCs w:val="22"/>
        </w:rPr>
        <w:t>vi</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9"/>
          <w:sz w:val="22"/>
          <w:szCs w:val="22"/>
        </w:rPr>
        <w:t>e</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6"/>
          <w:sz w:val="22"/>
          <w:szCs w:val="22"/>
        </w:rPr>
        <w:t>s</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5"/>
          <w:sz w:val="22"/>
          <w:szCs w:val="22"/>
        </w:rPr>
        <w:t>l</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8"/>
          <w:sz w:val="22"/>
          <w:szCs w:val="22"/>
        </w:rPr>
        <w:t>b</w:t>
      </w:r>
      <w:r w:rsidRPr="00350992">
        <w:rPr>
          <w:rFonts w:asciiTheme="minorHAnsi" w:eastAsia="Arial Narrow" w:hAnsiTheme="minorHAnsi" w:cs="Arial Narrow"/>
          <w:spacing w:val="7"/>
          <w:sz w:val="22"/>
          <w:szCs w:val="22"/>
        </w:rPr>
        <w:t>i</w:t>
      </w:r>
      <w:r w:rsidRPr="00350992">
        <w:rPr>
          <w:rFonts w:asciiTheme="minorHAnsi" w:eastAsia="Arial Narrow" w:hAnsiTheme="minorHAnsi" w:cs="Arial Narrow"/>
          <w:spacing w:val="-8"/>
          <w:sz w:val="22"/>
          <w:szCs w:val="22"/>
        </w:rPr>
        <w:t>d</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11"/>
          <w:sz w:val="22"/>
          <w:szCs w:val="22"/>
        </w:rPr>
        <w:t>r</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m</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pacing w:val="-1"/>
          <w:sz w:val="22"/>
          <w:szCs w:val="22"/>
        </w:rPr>
        <w:t>p</w:t>
      </w:r>
      <w:r w:rsidRPr="00350992">
        <w:rPr>
          <w:rFonts w:asciiTheme="minorHAnsi" w:eastAsia="Arial Narrow" w:hAnsiTheme="minorHAnsi" w:cs="Arial Narrow"/>
          <w:spacing w:val="-8"/>
          <w:sz w:val="22"/>
          <w:szCs w:val="22"/>
        </w:rPr>
        <w:t>u</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a</w:t>
      </w:r>
      <w:r w:rsidRPr="00350992">
        <w:rPr>
          <w:rFonts w:asciiTheme="minorHAnsi" w:eastAsia="Arial Narrow" w:hAnsiTheme="minorHAnsi" w:cs="Arial Narrow"/>
          <w:spacing w:val="-8"/>
          <w:sz w:val="22"/>
          <w:szCs w:val="22"/>
        </w:rPr>
        <w:t>b</w:t>
      </w:r>
      <w:r w:rsidRPr="00350992">
        <w:rPr>
          <w:rFonts w:asciiTheme="minorHAnsi" w:eastAsia="Arial Narrow" w:hAnsiTheme="minorHAnsi" w:cs="Arial Narrow"/>
          <w:spacing w:val="-5"/>
          <w:sz w:val="22"/>
          <w:szCs w:val="22"/>
        </w:rPr>
        <w:t>l</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4"/>
          <w:sz w:val="22"/>
          <w:szCs w:val="22"/>
        </w:rPr>
        <w:t xml:space="preserve"> </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z w:val="22"/>
          <w:szCs w:val="22"/>
        </w:rPr>
        <w:t xml:space="preserve">d </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8"/>
          <w:sz w:val="22"/>
          <w:szCs w:val="22"/>
        </w:rPr>
        <w:t>u</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9"/>
          <w:sz w:val="22"/>
          <w:szCs w:val="22"/>
        </w:rPr>
        <w:t>a</w:t>
      </w:r>
      <w:r w:rsidRPr="00350992">
        <w:rPr>
          <w:rFonts w:asciiTheme="minorHAnsi" w:eastAsia="Arial Narrow" w:hAnsiTheme="minorHAnsi" w:cs="Arial Narrow"/>
          <w:spacing w:val="-8"/>
          <w:sz w:val="22"/>
          <w:szCs w:val="22"/>
        </w:rPr>
        <w:t>b</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3"/>
          <w:sz w:val="22"/>
          <w:szCs w:val="22"/>
        </w:rPr>
        <w:t xml:space="preserve"> </w:t>
      </w:r>
      <w:r w:rsidR="00F64566" w:rsidRPr="00F64566">
        <w:rPr>
          <w:rFonts w:asciiTheme="minorHAnsi" w:eastAsia="Arial Narrow" w:hAnsiTheme="minorHAnsi" w:cs="Arial Narrow"/>
          <w:spacing w:val="-4"/>
          <w:sz w:val="22"/>
          <w:szCs w:val="22"/>
        </w:rPr>
        <w:t>Bidders</w:t>
      </w:r>
      <w:r w:rsidRPr="00F64566">
        <w:rPr>
          <w:rFonts w:asciiTheme="minorHAnsi" w:eastAsia="Arial Narrow" w:hAnsiTheme="minorHAnsi" w:cs="Arial Narrow"/>
          <w:spacing w:val="-4"/>
          <w:sz w:val="22"/>
          <w:szCs w:val="22"/>
        </w:rPr>
        <w:t xml:space="preserve"> for the </w:t>
      </w:r>
      <w:r w:rsidR="00A90F81">
        <w:rPr>
          <w:rFonts w:asciiTheme="minorHAnsi" w:eastAsia="Arial Narrow" w:hAnsiTheme="minorHAnsi" w:cs="Arial Narrow"/>
          <w:spacing w:val="-4"/>
          <w:sz w:val="22"/>
          <w:szCs w:val="22"/>
        </w:rPr>
        <w:t xml:space="preserve">design &amp; construction of transformer foundation pads, oil separator pit and carrying out electrical and civil works for the 2 x 132/33kV transformer replacement projects </w:t>
      </w:r>
      <w:r w:rsidR="00A439E1">
        <w:rPr>
          <w:rFonts w:asciiTheme="minorHAnsi" w:eastAsia="Arial Narrow" w:hAnsiTheme="minorHAnsi" w:cs="Arial Narrow"/>
          <w:spacing w:val="-4"/>
          <w:sz w:val="22"/>
          <w:szCs w:val="22"/>
        </w:rPr>
        <w:t xml:space="preserve">at EFL’s Cunningham Road Substation. </w:t>
      </w:r>
    </w:p>
    <w:p w14:paraId="2048C6D4" w14:textId="77777777" w:rsidR="00447039" w:rsidRPr="00350992" w:rsidRDefault="00447039">
      <w:pPr>
        <w:spacing w:before="2" w:line="280" w:lineRule="exact"/>
        <w:rPr>
          <w:rFonts w:asciiTheme="minorHAnsi" w:hAnsiTheme="minorHAnsi"/>
          <w:sz w:val="28"/>
          <w:szCs w:val="28"/>
        </w:rPr>
      </w:pPr>
    </w:p>
    <w:p w14:paraId="23007A20" w14:textId="77777777" w:rsidR="00447039" w:rsidRPr="00350992" w:rsidRDefault="009B7D6F">
      <w:pPr>
        <w:spacing w:line="277" w:lineRule="auto"/>
        <w:ind w:left="682" w:right="75"/>
        <w:jc w:val="both"/>
        <w:rPr>
          <w:rFonts w:asciiTheme="minorHAnsi" w:eastAsia="Arial Narrow" w:hAnsiTheme="minorHAnsi" w:cs="Arial Narrow"/>
          <w:sz w:val="22"/>
          <w:szCs w:val="22"/>
        </w:rPr>
      </w:pPr>
      <w:r w:rsidRPr="00350992">
        <w:rPr>
          <w:rFonts w:asciiTheme="minorHAnsi" w:eastAsia="Arial Narrow" w:hAnsiTheme="minorHAnsi" w:cs="Arial Narrow"/>
          <w:spacing w:val="-7"/>
          <w:sz w:val="22"/>
          <w:szCs w:val="22"/>
        </w:rPr>
        <w:t>A</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z w:val="22"/>
          <w:szCs w:val="22"/>
        </w:rPr>
        <w:t>l</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8"/>
          <w:sz w:val="22"/>
          <w:szCs w:val="22"/>
        </w:rPr>
        <w:t>b</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8"/>
          <w:sz w:val="22"/>
          <w:szCs w:val="22"/>
        </w:rPr>
        <w:t>d</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8"/>
          <w:sz w:val="22"/>
          <w:szCs w:val="22"/>
        </w:rPr>
        <w:t xml:space="preserve"> t</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12"/>
          <w:sz w:val="22"/>
          <w:szCs w:val="22"/>
        </w:rPr>
        <w:t xml:space="preserve"> </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8"/>
          <w:sz w:val="22"/>
          <w:szCs w:val="22"/>
        </w:rPr>
        <w:t>o</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11"/>
          <w:sz w:val="22"/>
          <w:szCs w:val="22"/>
        </w:rPr>
        <w:t>r</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8"/>
          <w:sz w:val="22"/>
          <w:szCs w:val="22"/>
        </w:rPr>
        <w:t>h</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5"/>
          <w:sz w:val="22"/>
          <w:szCs w:val="22"/>
        </w:rPr>
        <w:t>l</w:t>
      </w:r>
      <w:r w:rsidRPr="00350992">
        <w:rPr>
          <w:rFonts w:asciiTheme="minorHAnsi" w:eastAsia="Arial Narrow" w:hAnsiTheme="minorHAnsi" w:cs="Arial Narrow"/>
          <w:sz w:val="22"/>
          <w:szCs w:val="22"/>
        </w:rPr>
        <w:t xml:space="preserve">l </w:t>
      </w:r>
      <w:r w:rsidRPr="00350992">
        <w:rPr>
          <w:rFonts w:asciiTheme="minorHAnsi" w:eastAsia="Arial Narrow" w:hAnsiTheme="minorHAnsi" w:cs="Arial Narrow"/>
          <w:spacing w:val="-9"/>
          <w:sz w:val="22"/>
          <w:szCs w:val="22"/>
        </w:rPr>
        <w:t>b</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5"/>
          <w:sz w:val="22"/>
          <w:szCs w:val="22"/>
        </w:rPr>
        <w:t>s</w:t>
      </w:r>
      <w:r w:rsidRPr="00350992">
        <w:rPr>
          <w:rFonts w:asciiTheme="minorHAnsi" w:eastAsia="Arial Narrow" w:hAnsiTheme="minorHAnsi" w:cs="Arial Narrow"/>
          <w:spacing w:val="-1"/>
          <w:sz w:val="22"/>
          <w:szCs w:val="22"/>
        </w:rPr>
        <w:t>u</w:t>
      </w:r>
      <w:r w:rsidRPr="00350992">
        <w:rPr>
          <w:rFonts w:asciiTheme="minorHAnsi" w:eastAsia="Arial Narrow" w:hAnsiTheme="minorHAnsi" w:cs="Arial Narrow"/>
          <w:spacing w:val="-8"/>
          <w:sz w:val="22"/>
          <w:szCs w:val="22"/>
        </w:rPr>
        <w:t>b</w:t>
      </w:r>
      <w:r w:rsidRPr="00350992">
        <w:rPr>
          <w:rFonts w:asciiTheme="minorHAnsi" w:eastAsia="Arial Narrow" w:hAnsiTheme="minorHAnsi" w:cs="Arial Narrow"/>
          <w:spacing w:val="-9"/>
          <w:sz w:val="22"/>
          <w:szCs w:val="22"/>
        </w:rPr>
        <w:t>m</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9"/>
          <w:sz w:val="22"/>
          <w:szCs w:val="22"/>
        </w:rPr>
        <w:t>e</w:t>
      </w:r>
      <w:r w:rsidRPr="00350992">
        <w:rPr>
          <w:rFonts w:asciiTheme="minorHAnsi" w:eastAsia="Arial Narrow" w:hAnsiTheme="minorHAnsi" w:cs="Arial Narrow"/>
          <w:sz w:val="22"/>
          <w:szCs w:val="22"/>
        </w:rPr>
        <w:t xml:space="preserve">d </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9"/>
          <w:sz w:val="22"/>
          <w:szCs w:val="22"/>
        </w:rPr>
        <w:t>a</w:t>
      </w:r>
      <w:r w:rsidRPr="00350992">
        <w:rPr>
          <w:rFonts w:asciiTheme="minorHAnsi" w:eastAsia="Arial Narrow" w:hAnsiTheme="minorHAnsi" w:cs="Arial Narrow"/>
          <w:spacing w:val="-1"/>
          <w:sz w:val="22"/>
          <w:szCs w:val="22"/>
        </w:rPr>
        <w:t>pp</w:t>
      </w:r>
      <w:r w:rsidRPr="00350992">
        <w:rPr>
          <w:rFonts w:asciiTheme="minorHAnsi" w:eastAsia="Arial Narrow" w:hAnsiTheme="minorHAnsi" w:cs="Arial Narrow"/>
          <w:spacing w:val="-10"/>
          <w:sz w:val="22"/>
          <w:szCs w:val="22"/>
        </w:rPr>
        <w:t>r</w:t>
      </w:r>
      <w:r w:rsidRPr="00350992">
        <w:rPr>
          <w:rFonts w:asciiTheme="minorHAnsi" w:eastAsia="Arial Narrow" w:hAnsiTheme="minorHAnsi" w:cs="Arial Narrow"/>
          <w:spacing w:val="-1"/>
          <w:sz w:val="22"/>
          <w:szCs w:val="22"/>
        </w:rPr>
        <w:t>op</w:t>
      </w:r>
      <w:r w:rsidRPr="00350992">
        <w:rPr>
          <w:rFonts w:asciiTheme="minorHAnsi" w:eastAsia="Arial Narrow" w:hAnsiTheme="minorHAnsi" w:cs="Arial Narrow"/>
          <w:spacing w:val="-10"/>
          <w:sz w:val="22"/>
          <w:szCs w:val="22"/>
        </w:rPr>
        <w:t>r</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pacing w:val="-10"/>
          <w:sz w:val="22"/>
          <w:szCs w:val="22"/>
        </w:rPr>
        <w:t>r</w:t>
      </w:r>
      <w:r w:rsidRPr="00350992">
        <w:rPr>
          <w:rFonts w:asciiTheme="minorHAnsi" w:eastAsia="Arial Narrow" w:hAnsiTheme="minorHAnsi" w:cs="Arial Narrow"/>
          <w:spacing w:val="-5"/>
          <w:sz w:val="22"/>
          <w:szCs w:val="22"/>
        </w:rPr>
        <w:t>m</w:t>
      </w:r>
      <w:r w:rsidRPr="00350992">
        <w:rPr>
          <w:rFonts w:asciiTheme="minorHAnsi" w:eastAsia="Arial Narrow" w:hAnsiTheme="minorHAnsi" w:cs="Arial Narrow"/>
          <w:sz w:val="22"/>
          <w:szCs w:val="22"/>
        </w:rPr>
        <w:t xml:space="preserve">s </w:t>
      </w:r>
      <w:r w:rsidRPr="00350992">
        <w:rPr>
          <w:rFonts w:asciiTheme="minorHAnsi" w:eastAsia="Arial Narrow" w:hAnsiTheme="minorHAnsi" w:cs="Arial Narrow"/>
          <w:spacing w:val="-1"/>
          <w:sz w:val="22"/>
          <w:szCs w:val="22"/>
        </w:rPr>
        <w:t>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8"/>
          <w:sz w:val="22"/>
          <w:szCs w:val="22"/>
        </w:rPr>
        <w:t>o</w:t>
      </w:r>
      <w:r w:rsidRPr="00350992">
        <w:rPr>
          <w:rFonts w:asciiTheme="minorHAnsi" w:eastAsia="Arial Narrow" w:hAnsiTheme="minorHAnsi" w:cs="Arial Narrow"/>
          <w:spacing w:val="-5"/>
          <w:sz w:val="22"/>
          <w:szCs w:val="22"/>
        </w:rPr>
        <w:t>vi</w:t>
      </w:r>
      <w:r w:rsidRPr="00350992">
        <w:rPr>
          <w:rFonts w:asciiTheme="minorHAnsi" w:eastAsia="Arial Narrow" w:hAnsiTheme="minorHAnsi" w:cs="Arial Narrow"/>
          <w:spacing w:val="-1"/>
          <w:sz w:val="22"/>
          <w:szCs w:val="22"/>
        </w:rPr>
        <w:t>d</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1"/>
          <w:sz w:val="22"/>
          <w:szCs w:val="22"/>
        </w:rPr>
        <w:t xml:space="preserve"> a</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5"/>
          <w:sz w:val="22"/>
          <w:szCs w:val="22"/>
        </w:rPr>
        <w:t xml:space="preserve"> s</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5"/>
          <w:sz w:val="22"/>
          <w:szCs w:val="22"/>
        </w:rPr>
        <w:t>l</w:t>
      </w:r>
      <w:r w:rsidRPr="00350992">
        <w:rPr>
          <w:rFonts w:asciiTheme="minorHAnsi" w:eastAsia="Arial Narrow" w:hAnsiTheme="minorHAnsi" w:cs="Arial Narrow"/>
          <w:sz w:val="22"/>
          <w:szCs w:val="22"/>
        </w:rPr>
        <w:t xml:space="preserve">l </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5"/>
          <w:sz w:val="22"/>
          <w:szCs w:val="22"/>
        </w:rPr>
        <w:t>l</w:t>
      </w:r>
      <w:r w:rsidRPr="00350992">
        <w:rPr>
          <w:rFonts w:asciiTheme="minorHAnsi" w:eastAsia="Arial Narrow" w:hAnsiTheme="minorHAnsi" w:cs="Arial Narrow"/>
          <w:spacing w:val="-1"/>
          <w:sz w:val="22"/>
          <w:szCs w:val="22"/>
        </w:rPr>
        <w:t>u</w:t>
      </w:r>
      <w:r w:rsidRPr="00350992">
        <w:rPr>
          <w:rFonts w:asciiTheme="minorHAnsi" w:eastAsia="Arial Narrow" w:hAnsiTheme="minorHAnsi" w:cs="Arial Narrow"/>
          <w:spacing w:val="-8"/>
          <w:sz w:val="22"/>
          <w:szCs w:val="22"/>
        </w:rPr>
        <w:t>d</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6"/>
          <w:w w:val="101"/>
          <w:sz w:val="22"/>
          <w:szCs w:val="22"/>
        </w:rPr>
        <w:t>c</w:t>
      </w:r>
      <w:r w:rsidRPr="00350992">
        <w:rPr>
          <w:rFonts w:asciiTheme="minorHAnsi" w:eastAsia="Arial Narrow" w:hAnsiTheme="minorHAnsi" w:cs="Arial Narrow"/>
          <w:spacing w:val="-1"/>
          <w:w w:val="101"/>
          <w:sz w:val="22"/>
          <w:szCs w:val="22"/>
        </w:rPr>
        <w:t>o</w:t>
      </w:r>
      <w:r w:rsidRPr="00350992">
        <w:rPr>
          <w:rFonts w:asciiTheme="minorHAnsi" w:eastAsia="Arial Narrow" w:hAnsiTheme="minorHAnsi" w:cs="Arial Narrow"/>
          <w:spacing w:val="-9"/>
          <w:w w:val="101"/>
          <w:sz w:val="22"/>
          <w:szCs w:val="22"/>
        </w:rPr>
        <w:t>m</w:t>
      </w:r>
      <w:r w:rsidRPr="00350992">
        <w:rPr>
          <w:rFonts w:asciiTheme="minorHAnsi" w:eastAsia="Arial Narrow" w:hAnsiTheme="minorHAnsi" w:cs="Arial Narrow"/>
          <w:spacing w:val="-8"/>
          <w:w w:val="101"/>
          <w:sz w:val="22"/>
          <w:szCs w:val="22"/>
        </w:rPr>
        <w:t>p</w:t>
      </w:r>
      <w:r w:rsidRPr="00350992">
        <w:rPr>
          <w:rFonts w:asciiTheme="minorHAnsi" w:eastAsia="Arial Narrow" w:hAnsiTheme="minorHAnsi" w:cs="Arial Narrow"/>
          <w:spacing w:val="2"/>
          <w:w w:val="101"/>
          <w:sz w:val="22"/>
          <w:szCs w:val="22"/>
        </w:rPr>
        <w:t>l</w:t>
      </w:r>
      <w:r w:rsidRPr="00350992">
        <w:rPr>
          <w:rFonts w:asciiTheme="minorHAnsi" w:eastAsia="Arial Narrow" w:hAnsiTheme="minorHAnsi" w:cs="Arial Narrow"/>
          <w:spacing w:val="-8"/>
          <w:w w:val="101"/>
          <w:sz w:val="22"/>
          <w:szCs w:val="22"/>
        </w:rPr>
        <w:t>e</w:t>
      </w:r>
      <w:r w:rsidRPr="00350992">
        <w:rPr>
          <w:rFonts w:asciiTheme="minorHAnsi" w:eastAsia="Arial Narrow" w:hAnsiTheme="minorHAnsi" w:cs="Arial Narrow"/>
          <w:w w:val="101"/>
          <w:sz w:val="22"/>
          <w:szCs w:val="22"/>
        </w:rPr>
        <w:t>t</w:t>
      </w:r>
      <w:r w:rsidRPr="00350992">
        <w:rPr>
          <w:rFonts w:asciiTheme="minorHAnsi" w:eastAsia="Arial Narrow" w:hAnsiTheme="minorHAnsi" w:cs="Arial Narrow"/>
          <w:spacing w:val="-9"/>
          <w:w w:val="101"/>
          <w:sz w:val="22"/>
          <w:szCs w:val="22"/>
        </w:rPr>
        <w:t>e</w:t>
      </w:r>
      <w:r w:rsidRPr="00350992">
        <w:rPr>
          <w:rFonts w:asciiTheme="minorHAnsi" w:eastAsia="Arial Narrow" w:hAnsiTheme="minorHAnsi" w:cs="Arial Narrow"/>
          <w:w w:val="101"/>
          <w:sz w:val="22"/>
          <w:szCs w:val="22"/>
        </w:rPr>
        <w:t xml:space="preserve">d </w:t>
      </w:r>
      <w:r w:rsidRPr="00350992">
        <w:rPr>
          <w:rFonts w:asciiTheme="minorHAnsi" w:eastAsia="Arial Narrow" w:hAnsiTheme="minorHAnsi" w:cs="Arial Narrow"/>
          <w:spacing w:val="-1"/>
          <w:sz w:val="22"/>
          <w:szCs w:val="22"/>
        </w:rPr>
        <w:t>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5"/>
          <w:sz w:val="22"/>
          <w:szCs w:val="22"/>
        </w:rPr>
        <w:t>ic</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4"/>
          <w:sz w:val="22"/>
          <w:szCs w:val="22"/>
        </w:rPr>
        <w:t xml:space="preserve"> </w:t>
      </w:r>
      <w:r w:rsidRPr="00350992">
        <w:rPr>
          <w:rFonts w:asciiTheme="minorHAnsi" w:eastAsia="Arial Narrow" w:hAnsiTheme="minorHAnsi" w:cs="Arial Narrow"/>
          <w:spacing w:val="1"/>
          <w:sz w:val="22"/>
          <w:szCs w:val="22"/>
        </w:rPr>
        <w:t>s</w:t>
      </w:r>
      <w:r w:rsidRPr="00350992">
        <w:rPr>
          <w:rFonts w:asciiTheme="minorHAnsi" w:eastAsia="Arial Narrow" w:hAnsiTheme="minorHAnsi" w:cs="Arial Narrow"/>
          <w:spacing w:val="-5"/>
          <w:sz w:val="22"/>
          <w:szCs w:val="22"/>
        </w:rPr>
        <w:t>c</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pacing w:val="-1"/>
          <w:sz w:val="22"/>
          <w:szCs w:val="22"/>
        </w:rPr>
        <w:t>d</w:t>
      </w:r>
      <w:r w:rsidRPr="00350992">
        <w:rPr>
          <w:rFonts w:asciiTheme="minorHAnsi" w:eastAsia="Arial Narrow" w:hAnsiTheme="minorHAnsi" w:cs="Arial Narrow"/>
          <w:spacing w:val="-8"/>
          <w:sz w:val="22"/>
          <w:szCs w:val="22"/>
        </w:rPr>
        <w:t>u</w:t>
      </w:r>
      <w:r w:rsidRPr="00350992">
        <w:rPr>
          <w:rFonts w:asciiTheme="minorHAnsi" w:eastAsia="Arial Narrow" w:hAnsiTheme="minorHAnsi" w:cs="Arial Narrow"/>
          <w:spacing w:val="-5"/>
          <w:sz w:val="22"/>
          <w:szCs w:val="22"/>
        </w:rPr>
        <w:t>l</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1"/>
          <w:sz w:val="22"/>
          <w:szCs w:val="22"/>
        </w:rPr>
        <w:t>t</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8"/>
          <w:sz w:val="22"/>
          <w:szCs w:val="22"/>
        </w:rPr>
        <w:t>hn</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z w:val="22"/>
          <w:szCs w:val="22"/>
        </w:rPr>
        <w:t>l</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6"/>
          <w:sz w:val="22"/>
          <w:szCs w:val="22"/>
        </w:rPr>
        <w:t>s</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8"/>
          <w:sz w:val="22"/>
          <w:szCs w:val="22"/>
        </w:rPr>
        <w:t>h</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8"/>
          <w:sz w:val="22"/>
          <w:szCs w:val="22"/>
        </w:rPr>
        <w:t>d</w:t>
      </w:r>
      <w:r w:rsidRPr="00350992">
        <w:rPr>
          <w:rFonts w:asciiTheme="minorHAnsi" w:eastAsia="Arial Narrow" w:hAnsiTheme="minorHAnsi" w:cs="Arial Narrow"/>
          <w:spacing w:val="-1"/>
          <w:sz w:val="22"/>
          <w:szCs w:val="22"/>
        </w:rPr>
        <w:t>u</w:t>
      </w:r>
      <w:r w:rsidRPr="00350992">
        <w:rPr>
          <w:rFonts w:asciiTheme="minorHAnsi" w:eastAsia="Arial Narrow" w:hAnsiTheme="minorHAnsi" w:cs="Arial Narrow"/>
          <w:spacing w:val="-5"/>
          <w:sz w:val="22"/>
          <w:szCs w:val="22"/>
        </w:rPr>
        <w:t>l</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6"/>
          <w:sz w:val="22"/>
          <w:szCs w:val="22"/>
        </w:rPr>
        <w:t>s</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8"/>
          <w:sz w:val="22"/>
          <w:szCs w:val="22"/>
        </w:rPr>
        <w:t>h</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8"/>
          <w:sz w:val="22"/>
          <w:szCs w:val="22"/>
        </w:rPr>
        <w:t>du</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10"/>
          <w:sz w:val="22"/>
          <w:szCs w:val="22"/>
        </w:rPr>
        <w:t xml:space="preserve"> </w:t>
      </w:r>
      <w:r w:rsidRPr="00350992">
        <w:rPr>
          <w:rFonts w:asciiTheme="minorHAnsi" w:eastAsia="Arial Narrow" w:hAnsiTheme="minorHAnsi" w:cs="Arial Narrow"/>
          <w:spacing w:val="-8"/>
          <w:sz w:val="22"/>
          <w:szCs w:val="22"/>
        </w:rPr>
        <w:t>o</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pacing w:val="-5"/>
          <w:sz w:val="22"/>
          <w:szCs w:val="22"/>
        </w:rPr>
        <w:t>x</w:t>
      </w:r>
      <w:r w:rsidRPr="00350992">
        <w:rPr>
          <w:rFonts w:asciiTheme="minorHAnsi" w:eastAsia="Arial Narrow" w:hAnsiTheme="minorHAnsi" w:cs="Arial Narrow"/>
          <w:spacing w:val="-1"/>
          <w:sz w:val="22"/>
          <w:szCs w:val="22"/>
        </w:rPr>
        <w:t>pe</w:t>
      </w:r>
      <w:r w:rsidRPr="00350992">
        <w:rPr>
          <w:rFonts w:asciiTheme="minorHAnsi" w:eastAsia="Arial Narrow" w:hAnsiTheme="minorHAnsi" w:cs="Arial Narrow"/>
          <w:spacing w:val="-10"/>
          <w:sz w:val="22"/>
          <w:szCs w:val="22"/>
        </w:rPr>
        <w:t>r</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2"/>
          <w:sz w:val="22"/>
          <w:szCs w:val="22"/>
        </w:rPr>
        <w:t>e</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1"/>
          <w:sz w:val="22"/>
          <w:szCs w:val="22"/>
        </w:rPr>
        <w:t>c</w:t>
      </w:r>
      <w:r w:rsidRPr="00350992">
        <w:rPr>
          <w:rFonts w:asciiTheme="minorHAnsi" w:eastAsia="Arial Narrow" w:hAnsiTheme="minorHAnsi" w:cs="Arial Narrow"/>
          <w:sz w:val="22"/>
          <w:szCs w:val="22"/>
        </w:rPr>
        <w:t>.</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4"/>
          <w:sz w:val="22"/>
          <w:szCs w:val="22"/>
        </w:rPr>
        <w:t>T</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8"/>
          <w:sz w:val="22"/>
          <w:szCs w:val="22"/>
        </w:rPr>
        <w:t>b</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8"/>
          <w:sz w:val="22"/>
          <w:szCs w:val="22"/>
        </w:rPr>
        <w:t>ha</w:t>
      </w:r>
      <w:r w:rsidRPr="00350992">
        <w:rPr>
          <w:rFonts w:asciiTheme="minorHAnsi" w:eastAsia="Arial Narrow" w:hAnsiTheme="minorHAnsi" w:cs="Arial Narrow"/>
          <w:spacing w:val="-5"/>
          <w:sz w:val="22"/>
          <w:szCs w:val="22"/>
        </w:rPr>
        <w:t>l</w:t>
      </w:r>
      <w:r w:rsidRPr="00350992">
        <w:rPr>
          <w:rFonts w:asciiTheme="minorHAnsi" w:eastAsia="Arial Narrow" w:hAnsiTheme="minorHAnsi" w:cs="Arial Narrow"/>
          <w:sz w:val="22"/>
          <w:szCs w:val="22"/>
        </w:rPr>
        <w:t>l</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8"/>
          <w:sz w:val="22"/>
          <w:szCs w:val="22"/>
        </w:rPr>
        <w:t>b</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1"/>
          <w:sz w:val="22"/>
          <w:szCs w:val="22"/>
        </w:rPr>
        <w:t>t</w:t>
      </w:r>
      <w:r w:rsidRPr="00350992">
        <w:rPr>
          <w:rFonts w:asciiTheme="minorHAnsi" w:eastAsia="Arial Narrow" w:hAnsiTheme="minorHAnsi" w:cs="Arial Narrow"/>
          <w:spacing w:val="-8"/>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8"/>
          <w:sz w:val="22"/>
          <w:szCs w:val="22"/>
        </w:rPr>
        <w:t>ba</w:t>
      </w:r>
      <w:r w:rsidRPr="00350992">
        <w:rPr>
          <w:rFonts w:asciiTheme="minorHAnsi" w:eastAsia="Arial Narrow" w:hAnsiTheme="minorHAnsi" w:cs="Arial Narrow"/>
          <w:spacing w:val="-5"/>
          <w:sz w:val="22"/>
          <w:szCs w:val="22"/>
        </w:rPr>
        <w:t>si</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z w:val="22"/>
          <w:szCs w:val="22"/>
        </w:rPr>
        <w:t>a</w:t>
      </w:r>
      <w:r w:rsidRPr="00350992">
        <w:rPr>
          <w:rFonts w:asciiTheme="minorHAnsi" w:eastAsia="Arial Narrow" w:hAnsiTheme="minorHAnsi" w:cs="Arial Narrow"/>
          <w:spacing w:val="-7"/>
          <w:sz w:val="22"/>
          <w:szCs w:val="22"/>
        </w:rPr>
        <w:t xml:space="preserve"> </w:t>
      </w:r>
      <w:r w:rsidRPr="00350992">
        <w:rPr>
          <w:rFonts w:asciiTheme="minorHAnsi" w:eastAsia="Arial Narrow" w:hAnsiTheme="minorHAnsi" w:cs="Arial Narrow"/>
          <w:spacing w:val="2"/>
          <w:w w:val="101"/>
          <w:sz w:val="22"/>
          <w:szCs w:val="22"/>
        </w:rPr>
        <w:t>l</w:t>
      </w:r>
      <w:r w:rsidRPr="00350992">
        <w:rPr>
          <w:rFonts w:asciiTheme="minorHAnsi" w:eastAsia="Arial Narrow" w:hAnsiTheme="minorHAnsi" w:cs="Arial Narrow"/>
          <w:spacing w:val="-8"/>
          <w:w w:val="101"/>
          <w:sz w:val="22"/>
          <w:szCs w:val="22"/>
        </w:rPr>
        <w:t>u</w:t>
      </w:r>
      <w:r w:rsidRPr="00350992">
        <w:rPr>
          <w:rFonts w:asciiTheme="minorHAnsi" w:eastAsia="Arial Narrow" w:hAnsiTheme="minorHAnsi" w:cs="Arial Narrow"/>
          <w:spacing w:val="-1"/>
          <w:w w:val="101"/>
          <w:sz w:val="22"/>
          <w:szCs w:val="22"/>
        </w:rPr>
        <w:t>m</w:t>
      </w:r>
      <w:r w:rsidRPr="00350992">
        <w:rPr>
          <w:rFonts w:asciiTheme="minorHAnsi" w:eastAsia="Arial Narrow" w:hAnsiTheme="minorHAnsi" w:cs="Arial Narrow"/>
          <w:w w:val="101"/>
          <w:sz w:val="22"/>
          <w:szCs w:val="22"/>
        </w:rPr>
        <w:t xml:space="preserve">p </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8"/>
          <w:sz w:val="22"/>
          <w:szCs w:val="22"/>
        </w:rPr>
        <w:t>u</w:t>
      </w:r>
      <w:r w:rsidRPr="00350992">
        <w:rPr>
          <w:rFonts w:asciiTheme="minorHAnsi" w:eastAsia="Arial Narrow" w:hAnsiTheme="minorHAnsi" w:cs="Arial Narrow"/>
          <w:sz w:val="22"/>
          <w:szCs w:val="22"/>
        </w:rPr>
        <w:t>m</w:t>
      </w:r>
      <w:r w:rsidRPr="00350992">
        <w:rPr>
          <w:rFonts w:asciiTheme="minorHAnsi" w:eastAsia="Arial Narrow" w:hAnsiTheme="minorHAnsi" w:cs="Arial Narrow"/>
          <w:spacing w:val="-5"/>
          <w:sz w:val="22"/>
          <w:szCs w:val="22"/>
        </w:rPr>
        <w:t xml:space="preserve"> c</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4"/>
          <w:sz w:val="22"/>
          <w:szCs w:val="22"/>
        </w:rPr>
        <w:t>r</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5"/>
          <w:sz w:val="22"/>
          <w:szCs w:val="22"/>
        </w:rPr>
        <w:t>c</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8"/>
          <w:sz w:val="22"/>
          <w:szCs w:val="22"/>
        </w:rPr>
        <w:t>ba</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8"/>
          <w:sz w:val="22"/>
          <w:szCs w:val="22"/>
        </w:rPr>
        <w:t>f</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0"/>
          <w:sz w:val="22"/>
          <w:szCs w:val="22"/>
        </w:rPr>
        <w:t>r</w:t>
      </w:r>
      <w:r w:rsidRPr="00350992">
        <w:rPr>
          <w:rFonts w:asciiTheme="minorHAnsi" w:eastAsia="Arial Narrow" w:hAnsiTheme="minorHAnsi" w:cs="Arial Narrow"/>
          <w:sz w:val="22"/>
          <w:szCs w:val="22"/>
        </w:rPr>
        <w:t>m</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1"/>
          <w:w w:val="101"/>
          <w:sz w:val="22"/>
          <w:szCs w:val="22"/>
        </w:rPr>
        <w:t>p</w:t>
      </w:r>
      <w:r w:rsidRPr="00350992">
        <w:rPr>
          <w:rFonts w:asciiTheme="minorHAnsi" w:eastAsia="Arial Narrow" w:hAnsiTheme="minorHAnsi" w:cs="Arial Narrow"/>
          <w:spacing w:val="-3"/>
          <w:w w:val="101"/>
          <w:sz w:val="22"/>
          <w:szCs w:val="22"/>
        </w:rPr>
        <w:t>r</w:t>
      </w:r>
      <w:r w:rsidRPr="00350992">
        <w:rPr>
          <w:rFonts w:asciiTheme="minorHAnsi" w:eastAsia="Arial Narrow" w:hAnsiTheme="minorHAnsi" w:cs="Arial Narrow"/>
          <w:spacing w:val="-5"/>
          <w:w w:val="101"/>
          <w:sz w:val="22"/>
          <w:szCs w:val="22"/>
        </w:rPr>
        <w:t>ic</w:t>
      </w:r>
      <w:r w:rsidRPr="00350992">
        <w:rPr>
          <w:rFonts w:asciiTheme="minorHAnsi" w:eastAsia="Arial Narrow" w:hAnsiTheme="minorHAnsi" w:cs="Arial Narrow"/>
          <w:spacing w:val="-8"/>
          <w:w w:val="101"/>
          <w:sz w:val="22"/>
          <w:szCs w:val="22"/>
        </w:rPr>
        <w:t>e</w:t>
      </w:r>
      <w:r w:rsidRPr="00350992">
        <w:rPr>
          <w:rFonts w:asciiTheme="minorHAnsi" w:eastAsia="Arial Narrow" w:hAnsiTheme="minorHAnsi" w:cs="Arial Narrow"/>
          <w:spacing w:val="2"/>
          <w:w w:val="101"/>
          <w:sz w:val="22"/>
          <w:szCs w:val="22"/>
        </w:rPr>
        <w:t>s</w:t>
      </w:r>
      <w:r w:rsidRPr="00350992">
        <w:rPr>
          <w:rFonts w:asciiTheme="minorHAnsi" w:eastAsia="Arial Narrow" w:hAnsiTheme="minorHAnsi" w:cs="Arial Narrow"/>
          <w:w w:val="101"/>
          <w:sz w:val="22"/>
          <w:szCs w:val="22"/>
        </w:rPr>
        <w:t>.</w:t>
      </w:r>
    </w:p>
    <w:p w14:paraId="6459DF8F" w14:textId="77777777" w:rsidR="00447039" w:rsidRPr="00350992" w:rsidRDefault="00447039">
      <w:pPr>
        <w:spacing w:before="13" w:line="280" w:lineRule="exact"/>
        <w:rPr>
          <w:rFonts w:asciiTheme="minorHAnsi" w:hAnsiTheme="minorHAnsi"/>
          <w:sz w:val="28"/>
          <w:szCs w:val="28"/>
        </w:rPr>
      </w:pPr>
    </w:p>
    <w:p w14:paraId="66E26B28" w14:textId="77777777" w:rsidR="00447039" w:rsidRPr="00350992" w:rsidRDefault="009B7D6F">
      <w:pPr>
        <w:ind w:left="704" w:right="780"/>
        <w:jc w:val="both"/>
        <w:rPr>
          <w:rFonts w:asciiTheme="minorHAnsi" w:eastAsia="Arial Narrow" w:hAnsiTheme="minorHAnsi" w:cs="Arial Narrow"/>
          <w:sz w:val="22"/>
          <w:szCs w:val="22"/>
        </w:rPr>
      </w:pPr>
      <w:r w:rsidRPr="00350992">
        <w:rPr>
          <w:rFonts w:asciiTheme="minorHAnsi" w:eastAsia="Arial Narrow" w:hAnsiTheme="minorHAnsi" w:cs="Arial Narrow"/>
          <w:sz w:val="22"/>
          <w:szCs w:val="22"/>
        </w:rPr>
        <w:t>B</w:t>
      </w:r>
      <w:r w:rsidRPr="00350992">
        <w:rPr>
          <w:rFonts w:asciiTheme="minorHAnsi" w:eastAsia="Arial Narrow" w:hAnsiTheme="minorHAnsi" w:cs="Arial Narrow"/>
          <w:spacing w:val="3"/>
          <w:sz w:val="22"/>
          <w:szCs w:val="22"/>
        </w:rPr>
        <w:t>i</w:t>
      </w:r>
      <w:r w:rsidRPr="00350992">
        <w:rPr>
          <w:rFonts w:asciiTheme="minorHAnsi" w:eastAsia="Arial Narrow" w:hAnsiTheme="minorHAnsi" w:cs="Arial Narrow"/>
          <w:spacing w:val="-1"/>
          <w:sz w:val="22"/>
          <w:szCs w:val="22"/>
        </w:rPr>
        <w:t>dde</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2"/>
          <w:sz w:val="22"/>
          <w:szCs w:val="22"/>
        </w:rPr>
        <w:t>m</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z w:val="22"/>
          <w:szCs w:val="22"/>
        </w:rPr>
        <w:t>y</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pacing w:val="-1"/>
          <w:sz w:val="22"/>
          <w:szCs w:val="22"/>
        </w:rPr>
        <w:t>b</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a</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1"/>
          <w:sz w:val="22"/>
          <w:szCs w:val="22"/>
        </w:rPr>
        <w:t>fu</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h</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2"/>
          <w:sz w:val="22"/>
          <w:szCs w:val="22"/>
        </w:rPr>
        <w:t xml:space="preserve"> i</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ma</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9"/>
          <w:sz w:val="22"/>
          <w:szCs w:val="22"/>
        </w:rPr>
        <w:t xml:space="preserve"> </w:t>
      </w:r>
      <w:r w:rsidRPr="00350992">
        <w:rPr>
          <w:rFonts w:asciiTheme="minorHAnsi" w:eastAsia="Arial Narrow" w:hAnsiTheme="minorHAnsi" w:cs="Arial Narrow"/>
          <w:spacing w:val="-1"/>
          <w:sz w:val="22"/>
          <w:szCs w:val="22"/>
        </w:rPr>
        <w:t>f</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om</w:t>
      </w:r>
      <w:r w:rsidRPr="00350992">
        <w:rPr>
          <w:rFonts w:asciiTheme="minorHAnsi" w:eastAsia="Arial Narrow" w:hAnsiTheme="minorHAnsi" w:cs="Arial Narrow"/>
          <w:sz w:val="22"/>
          <w:szCs w:val="22"/>
        </w:rPr>
        <w:t>,</w:t>
      </w:r>
      <w:r w:rsidRPr="00350992">
        <w:rPr>
          <w:rFonts w:asciiTheme="minorHAnsi" w:eastAsia="Arial Narrow" w:hAnsiTheme="minorHAnsi" w:cs="Arial Narrow"/>
          <w:spacing w:val="4"/>
          <w:sz w:val="22"/>
          <w:szCs w:val="22"/>
        </w:rPr>
        <w:t xml:space="preserve"> </w:t>
      </w:r>
      <w:r w:rsidRPr="00350992">
        <w:rPr>
          <w:rFonts w:asciiTheme="minorHAnsi" w:eastAsia="Arial Narrow" w:hAnsiTheme="minorHAnsi" w:cs="Arial Narrow"/>
          <w:spacing w:val="-1"/>
          <w:sz w:val="22"/>
          <w:szCs w:val="22"/>
        </w:rPr>
        <w:t>an</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pacing w:val="-5"/>
          <w:sz w:val="22"/>
          <w:szCs w:val="22"/>
        </w:rPr>
        <w:t>s</w:t>
      </w:r>
      <w:r w:rsidRPr="00350992">
        <w:rPr>
          <w:rFonts w:asciiTheme="minorHAnsi" w:eastAsia="Arial Narrow" w:hAnsiTheme="minorHAnsi" w:cs="Arial Narrow"/>
          <w:spacing w:val="-1"/>
          <w:sz w:val="22"/>
          <w:szCs w:val="22"/>
        </w:rPr>
        <w:t>pe</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1"/>
          <w:sz w:val="22"/>
          <w:szCs w:val="22"/>
        </w:rPr>
        <w:t>an</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9"/>
          <w:sz w:val="22"/>
          <w:szCs w:val="22"/>
        </w:rPr>
        <w:t>a</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qu</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1"/>
          <w:sz w:val="22"/>
          <w:szCs w:val="22"/>
        </w:rPr>
        <w:t>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1"/>
          <w:sz w:val="22"/>
          <w:szCs w:val="22"/>
        </w:rPr>
        <w:t xml:space="preserve"> b</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d</w:t>
      </w:r>
      <w:r w:rsidRPr="00350992">
        <w:rPr>
          <w:rFonts w:asciiTheme="minorHAnsi" w:eastAsia="Arial Narrow" w:hAnsiTheme="minorHAnsi" w:cs="Arial Narrow"/>
          <w:spacing w:val="-8"/>
          <w:sz w:val="22"/>
          <w:szCs w:val="22"/>
        </w:rPr>
        <w:t>d</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g</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2"/>
          <w:sz w:val="22"/>
          <w:szCs w:val="22"/>
        </w:rPr>
        <w:t>d</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u</w:t>
      </w:r>
      <w:r w:rsidRPr="00350992">
        <w:rPr>
          <w:rFonts w:asciiTheme="minorHAnsi" w:eastAsia="Arial Narrow" w:hAnsiTheme="minorHAnsi" w:cs="Arial Narrow"/>
          <w:spacing w:val="-9"/>
          <w:sz w:val="22"/>
          <w:szCs w:val="22"/>
        </w:rPr>
        <w:t>m</w:t>
      </w:r>
      <w:r w:rsidRPr="00350992">
        <w:rPr>
          <w:rFonts w:asciiTheme="minorHAnsi" w:eastAsia="Arial Narrow" w:hAnsiTheme="minorHAnsi" w:cs="Arial Narrow"/>
          <w:spacing w:val="-1"/>
          <w:sz w:val="22"/>
          <w:szCs w:val="22"/>
        </w:rPr>
        <w:t>en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6"/>
          <w:sz w:val="22"/>
          <w:szCs w:val="22"/>
        </w:rPr>
        <w:t>s</w:t>
      </w:r>
      <w:r w:rsidRPr="00350992">
        <w:rPr>
          <w:rFonts w:asciiTheme="minorHAnsi" w:eastAsia="Arial Narrow" w:hAnsiTheme="minorHAnsi" w:cs="Arial Narrow"/>
          <w:sz w:val="22"/>
          <w:szCs w:val="22"/>
        </w:rPr>
        <w:t>,</w:t>
      </w:r>
      <w:r w:rsidRPr="00350992">
        <w:rPr>
          <w:rFonts w:asciiTheme="minorHAnsi" w:eastAsia="Arial Narrow" w:hAnsiTheme="minorHAnsi" w:cs="Arial Narrow"/>
          <w:spacing w:val="9"/>
          <w:sz w:val="22"/>
          <w:szCs w:val="22"/>
        </w:rPr>
        <w:t xml:space="preserve"> </w:t>
      </w:r>
      <w:r w:rsidRPr="00350992">
        <w:rPr>
          <w:rFonts w:asciiTheme="minorHAnsi" w:eastAsia="Arial Narrow" w:hAnsiTheme="minorHAnsi" w:cs="Arial Narrow"/>
          <w:spacing w:val="-1"/>
          <w:w w:val="101"/>
          <w:sz w:val="22"/>
          <w:szCs w:val="22"/>
        </w:rPr>
        <w:t>a</w:t>
      </w:r>
      <w:r w:rsidRPr="00350992">
        <w:rPr>
          <w:rFonts w:asciiTheme="minorHAnsi" w:eastAsia="Arial Narrow" w:hAnsiTheme="minorHAnsi" w:cs="Arial Narrow"/>
          <w:w w:val="101"/>
          <w:sz w:val="22"/>
          <w:szCs w:val="22"/>
        </w:rPr>
        <w:t>t</w:t>
      </w:r>
    </w:p>
    <w:p w14:paraId="1735C130" w14:textId="77777777" w:rsidR="00447039" w:rsidRPr="000B2491" w:rsidRDefault="00447039">
      <w:pPr>
        <w:spacing w:before="16" w:line="240" w:lineRule="exact"/>
        <w:rPr>
          <w:rFonts w:asciiTheme="minorHAnsi" w:eastAsia="Arial Narrow" w:hAnsiTheme="minorHAnsi" w:cs="Arial Narrow"/>
          <w:sz w:val="22"/>
          <w:szCs w:val="22"/>
        </w:rPr>
      </w:pPr>
    </w:p>
    <w:p w14:paraId="0441183F" w14:textId="77777777" w:rsidR="00447039" w:rsidRPr="00350992" w:rsidRDefault="00447039">
      <w:pPr>
        <w:spacing w:before="8" w:line="240" w:lineRule="exact"/>
        <w:rPr>
          <w:rFonts w:asciiTheme="minorHAnsi" w:hAnsiTheme="minorHAnsi"/>
          <w:sz w:val="24"/>
          <w:szCs w:val="24"/>
        </w:rPr>
      </w:pPr>
    </w:p>
    <w:p w14:paraId="504BD924" w14:textId="77777777" w:rsidR="00447039" w:rsidRPr="00350992" w:rsidRDefault="00D12F42">
      <w:pPr>
        <w:ind w:left="2260"/>
        <w:rPr>
          <w:rFonts w:asciiTheme="minorHAnsi" w:eastAsia="Arial Narrow" w:hAnsiTheme="minorHAnsi" w:cs="Arial Narrow"/>
          <w:sz w:val="22"/>
          <w:szCs w:val="22"/>
        </w:rPr>
      </w:pPr>
      <w:r>
        <w:rPr>
          <w:rFonts w:asciiTheme="minorHAnsi" w:eastAsia="Arial Narrow" w:hAnsiTheme="minorHAnsi" w:cs="Arial Narrow"/>
          <w:spacing w:val="3"/>
          <w:sz w:val="22"/>
          <w:szCs w:val="22"/>
        </w:rPr>
        <w:t>ENERGY FIJI LIMITED</w:t>
      </w:r>
    </w:p>
    <w:p w14:paraId="08D61306" w14:textId="77777777" w:rsidR="00447039" w:rsidRPr="00350992" w:rsidRDefault="009B7D6F">
      <w:pPr>
        <w:spacing w:line="240" w:lineRule="exact"/>
        <w:ind w:left="2260"/>
        <w:rPr>
          <w:rFonts w:asciiTheme="minorHAnsi" w:eastAsia="Arial Narrow" w:hAnsiTheme="minorHAnsi" w:cs="Arial Narrow"/>
          <w:sz w:val="22"/>
          <w:szCs w:val="22"/>
        </w:rPr>
      </w:pPr>
      <w:r w:rsidRPr="00350992">
        <w:rPr>
          <w:rFonts w:asciiTheme="minorHAnsi" w:eastAsia="Arial Narrow" w:hAnsiTheme="minorHAnsi" w:cs="Arial Narrow"/>
          <w:spacing w:val="3"/>
          <w:sz w:val="22"/>
          <w:szCs w:val="22"/>
        </w:rPr>
        <w:t>T</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a</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z w:val="22"/>
          <w:szCs w:val="22"/>
        </w:rPr>
        <w:t>y</w:t>
      </w:r>
      <w:r w:rsidRPr="00350992">
        <w:rPr>
          <w:rFonts w:asciiTheme="minorHAnsi" w:eastAsia="Arial Narrow" w:hAnsiTheme="minorHAnsi" w:cs="Arial Narrow"/>
          <w:spacing w:val="10"/>
          <w:sz w:val="22"/>
          <w:szCs w:val="22"/>
        </w:rPr>
        <w:t xml:space="preserve"> </w:t>
      </w:r>
      <w:r w:rsidRPr="00350992">
        <w:rPr>
          <w:rFonts w:asciiTheme="minorHAnsi" w:eastAsia="Arial Narrow" w:hAnsiTheme="minorHAnsi" w:cs="Arial Narrow"/>
          <w:spacing w:val="3"/>
          <w:sz w:val="22"/>
          <w:szCs w:val="22"/>
        </w:rPr>
        <w:t>T</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pacing w:val="-1"/>
          <w:sz w:val="22"/>
          <w:szCs w:val="22"/>
        </w:rPr>
        <w:t>nde</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3"/>
          <w:w w:val="101"/>
          <w:sz w:val="22"/>
          <w:szCs w:val="22"/>
        </w:rPr>
        <w:t>C</w:t>
      </w:r>
      <w:r w:rsidRPr="00350992">
        <w:rPr>
          <w:rFonts w:asciiTheme="minorHAnsi" w:eastAsia="Arial Narrow" w:hAnsiTheme="minorHAnsi" w:cs="Arial Narrow"/>
          <w:spacing w:val="-1"/>
          <w:w w:val="101"/>
          <w:sz w:val="22"/>
          <w:szCs w:val="22"/>
        </w:rPr>
        <w:t>omm</w:t>
      </w:r>
      <w:r w:rsidRPr="00350992">
        <w:rPr>
          <w:rFonts w:asciiTheme="minorHAnsi" w:eastAsia="Arial Narrow" w:hAnsiTheme="minorHAnsi" w:cs="Arial Narrow"/>
          <w:spacing w:val="2"/>
          <w:w w:val="101"/>
          <w:sz w:val="22"/>
          <w:szCs w:val="22"/>
        </w:rPr>
        <w:t>i</w:t>
      </w:r>
      <w:r w:rsidRPr="00350992">
        <w:rPr>
          <w:rFonts w:asciiTheme="minorHAnsi" w:eastAsia="Arial Narrow" w:hAnsiTheme="minorHAnsi" w:cs="Arial Narrow"/>
          <w:w w:val="101"/>
          <w:sz w:val="22"/>
          <w:szCs w:val="22"/>
        </w:rPr>
        <w:t>t</w:t>
      </w:r>
      <w:r w:rsidRPr="00350992">
        <w:rPr>
          <w:rFonts w:asciiTheme="minorHAnsi" w:eastAsia="Arial Narrow" w:hAnsiTheme="minorHAnsi" w:cs="Arial Narrow"/>
          <w:spacing w:val="-1"/>
          <w:w w:val="101"/>
          <w:sz w:val="22"/>
          <w:szCs w:val="22"/>
        </w:rPr>
        <w:t>te</w:t>
      </w:r>
      <w:r w:rsidRPr="00350992">
        <w:rPr>
          <w:rFonts w:asciiTheme="minorHAnsi" w:eastAsia="Arial Narrow" w:hAnsiTheme="minorHAnsi" w:cs="Arial Narrow"/>
          <w:w w:val="101"/>
          <w:sz w:val="22"/>
          <w:szCs w:val="22"/>
        </w:rPr>
        <w:t>e</w:t>
      </w:r>
    </w:p>
    <w:p w14:paraId="17A47199" w14:textId="77777777" w:rsidR="00447039" w:rsidRPr="00350992" w:rsidRDefault="009B7D6F">
      <w:pPr>
        <w:spacing w:line="240" w:lineRule="exact"/>
        <w:ind w:left="2296"/>
        <w:rPr>
          <w:rFonts w:asciiTheme="minorHAnsi" w:eastAsia="Arial Narrow" w:hAnsiTheme="minorHAnsi" w:cs="Arial Narrow"/>
          <w:sz w:val="22"/>
          <w:szCs w:val="22"/>
        </w:rPr>
      </w:pPr>
      <w:r w:rsidRPr="00350992">
        <w:rPr>
          <w:rFonts w:asciiTheme="minorHAnsi" w:eastAsia="Arial Narrow" w:hAnsiTheme="minorHAnsi" w:cs="Arial Narrow"/>
          <w:sz w:val="22"/>
          <w:szCs w:val="22"/>
        </w:rPr>
        <w:t>2</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2"/>
          <w:sz w:val="22"/>
          <w:szCs w:val="22"/>
        </w:rPr>
        <w:t>M</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10"/>
          <w:sz w:val="22"/>
          <w:szCs w:val="22"/>
        </w:rPr>
        <w:t>r</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8"/>
          <w:sz w:val="22"/>
          <w:szCs w:val="22"/>
        </w:rPr>
        <w:t>o</w:t>
      </w:r>
      <w:r w:rsidRPr="00350992">
        <w:rPr>
          <w:rFonts w:asciiTheme="minorHAnsi" w:eastAsia="Arial Narrow" w:hAnsiTheme="minorHAnsi" w:cs="Arial Narrow"/>
          <w:sz w:val="22"/>
          <w:szCs w:val="22"/>
        </w:rPr>
        <w:t>w</w:t>
      </w:r>
      <w:r w:rsidRPr="00350992">
        <w:rPr>
          <w:rFonts w:asciiTheme="minorHAnsi" w:eastAsia="Arial Narrow" w:hAnsiTheme="minorHAnsi" w:cs="Arial Narrow"/>
          <w:spacing w:val="4"/>
          <w:sz w:val="22"/>
          <w:szCs w:val="22"/>
        </w:rPr>
        <w:t xml:space="preserve"> </w:t>
      </w:r>
      <w:r w:rsidRPr="00350992">
        <w:rPr>
          <w:rFonts w:asciiTheme="minorHAnsi" w:eastAsia="Arial Narrow" w:hAnsiTheme="minorHAnsi" w:cs="Arial Narrow"/>
          <w:spacing w:val="-7"/>
          <w:sz w:val="22"/>
          <w:szCs w:val="22"/>
        </w:rPr>
        <w:t>S</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4"/>
          <w:sz w:val="22"/>
          <w:szCs w:val="22"/>
        </w:rPr>
        <w:t>r</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8"/>
          <w:sz w:val="22"/>
          <w:szCs w:val="22"/>
        </w:rPr>
        <w:t>u</w:t>
      </w:r>
      <w:r w:rsidRPr="00350992">
        <w:rPr>
          <w:rFonts w:asciiTheme="minorHAnsi" w:eastAsia="Arial Narrow" w:hAnsiTheme="minorHAnsi" w:cs="Arial Narrow"/>
          <w:spacing w:val="2"/>
          <w:sz w:val="22"/>
          <w:szCs w:val="22"/>
        </w:rPr>
        <w:t>v</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z w:val="22"/>
          <w:szCs w:val="22"/>
        </w:rPr>
        <w:t>,</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3"/>
          <w:w w:val="101"/>
          <w:sz w:val="22"/>
          <w:szCs w:val="22"/>
        </w:rPr>
        <w:t>F</w:t>
      </w:r>
      <w:r w:rsidRPr="00350992">
        <w:rPr>
          <w:rFonts w:asciiTheme="minorHAnsi" w:eastAsia="Arial Narrow" w:hAnsiTheme="minorHAnsi" w:cs="Arial Narrow"/>
          <w:spacing w:val="-8"/>
          <w:w w:val="101"/>
          <w:sz w:val="22"/>
          <w:szCs w:val="22"/>
        </w:rPr>
        <w:t>I</w:t>
      </w:r>
      <w:r w:rsidRPr="00350992">
        <w:rPr>
          <w:rFonts w:asciiTheme="minorHAnsi" w:eastAsia="Arial Narrow" w:hAnsiTheme="minorHAnsi" w:cs="Arial Narrow"/>
          <w:spacing w:val="2"/>
          <w:w w:val="101"/>
          <w:sz w:val="22"/>
          <w:szCs w:val="22"/>
        </w:rPr>
        <w:t>J</w:t>
      </w:r>
      <w:r w:rsidRPr="00350992">
        <w:rPr>
          <w:rFonts w:asciiTheme="minorHAnsi" w:eastAsia="Arial Narrow" w:hAnsiTheme="minorHAnsi" w:cs="Arial Narrow"/>
          <w:spacing w:val="-8"/>
          <w:w w:val="101"/>
          <w:sz w:val="22"/>
          <w:szCs w:val="22"/>
        </w:rPr>
        <w:t>I</w:t>
      </w:r>
      <w:r w:rsidRPr="00350992">
        <w:rPr>
          <w:rFonts w:asciiTheme="minorHAnsi" w:eastAsia="Arial Narrow" w:hAnsiTheme="minorHAnsi" w:cs="Arial Narrow"/>
          <w:w w:val="101"/>
          <w:sz w:val="22"/>
          <w:szCs w:val="22"/>
        </w:rPr>
        <w:t>.</w:t>
      </w:r>
    </w:p>
    <w:p w14:paraId="1AA6B8B3" w14:textId="77777777" w:rsidR="00447039" w:rsidRPr="00350992" w:rsidRDefault="009B7D6F">
      <w:pPr>
        <w:spacing w:before="36"/>
        <w:ind w:left="2296"/>
        <w:rPr>
          <w:rFonts w:asciiTheme="minorHAnsi" w:eastAsia="Arial Narrow" w:hAnsiTheme="minorHAnsi" w:cs="Arial Narrow"/>
          <w:sz w:val="22"/>
          <w:szCs w:val="22"/>
        </w:rPr>
      </w:pPr>
      <w:r w:rsidRPr="00350992">
        <w:rPr>
          <w:rFonts w:asciiTheme="minorHAnsi" w:eastAsia="Arial Narrow" w:hAnsiTheme="minorHAnsi" w:cs="Arial Narrow"/>
          <w:w w:val="101"/>
          <w:sz w:val="22"/>
          <w:szCs w:val="22"/>
        </w:rPr>
        <w:t>S</w:t>
      </w:r>
      <w:r w:rsidRPr="00350992">
        <w:rPr>
          <w:rFonts w:asciiTheme="minorHAnsi" w:eastAsia="Arial Narrow" w:hAnsiTheme="minorHAnsi" w:cs="Arial Narrow"/>
          <w:spacing w:val="-8"/>
          <w:w w:val="101"/>
          <w:sz w:val="22"/>
          <w:szCs w:val="22"/>
        </w:rPr>
        <w:t>u</w:t>
      </w:r>
      <w:r w:rsidRPr="00350992">
        <w:rPr>
          <w:rFonts w:asciiTheme="minorHAnsi" w:eastAsia="Arial Narrow" w:hAnsiTheme="minorHAnsi" w:cs="Arial Narrow"/>
          <w:spacing w:val="2"/>
          <w:w w:val="101"/>
          <w:sz w:val="22"/>
          <w:szCs w:val="22"/>
        </w:rPr>
        <w:t>v</w:t>
      </w:r>
      <w:r w:rsidRPr="00350992">
        <w:rPr>
          <w:rFonts w:asciiTheme="minorHAnsi" w:eastAsia="Arial Narrow" w:hAnsiTheme="minorHAnsi" w:cs="Arial Narrow"/>
          <w:w w:val="101"/>
          <w:sz w:val="22"/>
          <w:szCs w:val="22"/>
        </w:rPr>
        <w:t>a</w:t>
      </w:r>
    </w:p>
    <w:p w14:paraId="090874C3" w14:textId="77777777" w:rsidR="00447039" w:rsidRPr="00350992" w:rsidRDefault="00447039">
      <w:pPr>
        <w:spacing w:before="1" w:line="120" w:lineRule="exact"/>
        <w:rPr>
          <w:rFonts w:asciiTheme="minorHAnsi" w:hAnsiTheme="minorHAnsi"/>
          <w:sz w:val="13"/>
          <w:szCs w:val="13"/>
        </w:rPr>
      </w:pPr>
    </w:p>
    <w:p w14:paraId="24740621" w14:textId="77777777" w:rsidR="00447039" w:rsidRPr="00350992" w:rsidRDefault="00447039">
      <w:pPr>
        <w:spacing w:line="200" w:lineRule="exact"/>
        <w:rPr>
          <w:rFonts w:asciiTheme="minorHAnsi" w:hAnsiTheme="minorHAnsi"/>
        </w:rPr>
      </w:pPr>
    </w:p>
    <w:p w14:paraId="121BD6B0" w14:textId="54DB0D92" w:rsidR="00447039" w:rsidRPr="00350992" w:rsidRDefault="009B7D6F">
      <w:pPr>
        <w:ind w:left="682" w:right="491"/>
        <w:jc w:val="both"/>
        <w:rPr>
          <w:rFonts w:asciiTheme="minorHAnsi" w:eastAsia="Arial Narrow" w:hAnsiTheme="minorHAnsi" w:cs="Arial Narrow"/>
          <w:sz w:val="22"/>
          <w:szCs w:val="22"/>
        </w:rPr>
      </w:pPr>
      <w:r w:rsidRPr="00350992">
        <w:rPr>
          <w:rFonts w:asciiTheme="minorHAnsi" w:eastAsia="Arial Narrow" w:hAnsiTheme="minorHAnsi" w:cs="Arial Narrow"/>
          <w:spacing w:val="-4"/>
          <w:sz w:val="22"/>
          <w:szCs w:val="22"/>
        </w:rPr>
        <w:t>T</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2"/>
          <w:sz w:val="22"/>
          <w:szCs w:val="22"/>
        </w:rPr>
        <w:t>d</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8"/>
          <w:sz w:val="22"/>
          <w:szCs w:val="22"/>
        </w:rPr>
        <w:t>d</w:t>
      </w:r>
      <w:r w:rsidRPr="00350992">
        <w:rPr>
          <w:rFonts w:asciiTheme="minorHAnsi" w:eastAsia="Arial Narrow" w:hAnsiTheme="minorHAnsi" w:cs="Arial Narrow"/>
          <w:spacing w:val="-5"/>
          <w:sz w:val="22"/>
          <w:szCs w:val="22"/>
        </w:rPr>
        <w:t>li</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8"/>
          <w:sz w:val="22"/>
          <w:szCs w:val="22"/>
        </w:rPr>
        <w:t>f</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8"/>
          <w:sz w:val="22"/>
          <w:szCs w:val="22"/>
        </w:rPr>
        <w:t>u</w:t>
      </w:r>
      <w:r w:rsidRPr="00350992">
        <w:rPr>
          <w:rFonts w:asciiTheme="minorHAnsi" w:eastAsia="Arial Narrow" w:hAnsiTheme="minorHAnsi" w:cs="Arial Narrow"/>
          <w:spacing w:val="-1"/>
          <w:sz w:val="22"/>
          <w:szCs w:val="22"/>
        </w:rPr>
        <w:t>b</w:t>
      </w:r>
      <w:r w:rsidRPr="00350992">
        <w:rPr>
          <w:rFonts w:asciiTheme="minorHAnsi" w:eastAsia="Arial Narrow" w:hAnsiTheme="minorHAnsi" w:cs="Arial Narrow"/>
          <w:spacing w:val="-9"/>
          <w:sz w:val="22"/>
          <w:szCs w:val="22"/>
        </w:rPr>
        <w:t>m</w:t>
      </w:r>
      <w:r w:rsidRPr="00350992">
        <w:rPr>
          <w:rFonts w:asciiTheme="minorHAnsi" w:eastAsia="Arial Narrow" w:hAnsiTheme="minorHAnsi" w:cs="Arial Narrow"/>
          <w:spacing w:val="-5"/>
          <w:sz w:val="22"/>
          <w:szCs w:val="22"/>
        </w:rPr>
        <w:t>iss</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8"/>
          <w:sz w:val="22"/>
          <w:szCs w:val="22"/>
        </w:rPr>
        <w:t>o</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4"/>
          <w:sz w:val="22"/>
          <w:szCs w:val="22"/>
        </w:rPr>
        <w:t xml:space="preserve"> </w:t>
      </w:r>
      <w:r w:rsidRPr="00350992">
        <w:rPr>
          <w:rFonts w:asciiTheme="minorHAnsi" w:eastAsia="Arial Narrow" w:hAnsiTheme="minorHAnsi" w:cs="Arial Narrow"/>
          <w:spacing w:val="-8"/>
          <w:sz w:val="22"/>
          <w:szCs w:val="22"/>
        </w:rPr>
        <w:t>b</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1"/>
          <w:sz w:val="22"/>
          <w:szCs w:val="22"/>
        </w:rPr>
        <w:t>d</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9"/>
          <w:sz w:val="22"/>
          <w:szCs w:val="22"/>
        </w:rPr>
        <w:t xml:space="preserve"> </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8"/>
          <w:sz w:val="22"/>
          <w:szCs w:val="22"/>
        </w:rPr>
        <w:t>ha</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z w:val="22"/>
          <w:szCs w:val="22"/>
        </w:rPr>
        <w:t xml:space="preserve">l </w:t>
      </w:r>
      <w:r w:rsidRPr="00350992">
        <w:rPr>
          <w:rFonts w:asciiTheme="minorHAnsi" w:eastAsia="Arial Narrow" w:hAnsiTheme="minorHAnsi" w:cs="Arial Narrow"/>
          <w:spacing w:val="-8"/>
          <w:sz w:val="22"/>
          <w:szCs w:val="22"/>
        </w:rPr>
        <w:t>b</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5"/>
          <w:sz w:val="22"/>
          <w:szCs w:val="22"/>
        </w:rPr>
        <w:t xml:space="preserve"> </w:t>
      </w:r>
      <w:r w:rsidR="00201319">
        <w:rPr>
          <w:rFonts w:asciiTheme="minorHAnsi" w:eastAsia="Arial Narrow" w:hAnsiTheme="minorHAnsi" w:cs="Arial Narrow"/>
          <w:b/>
          <w:spacing w:val="-1"/>
          <w:sz w:val="22"/>
          <w:szCs w:val="22"/>
          <w:highlight w:val="yellow"/>
        </w:rPr>
        <w:t>16</w:t>
      </w:r>
      <w:r w:rsidRPr="00884554">
        <w:rPr>
          <w:rFonts w:asciiTheme="minorHAnsi" w:eastAsia="Arial Narrow" w:hAnsiTheme="minorHAnsi" w:cs="Arial Narrow"/>
          <w:b/>
          <w:spacing w:val="-1"/>
          <w:sz w:val="22"/>
          <w:szCs w:val="22"/>
          <w:highlight w:val="yellow"/>
        </w:rPr>
        <w:t>0</w:t>
      </w:r>
      <w:r w:rsidRPr="00884554">
        <w:rPr>
          <w:rFonts w:asciiTheme="minorHAnsi" w:eastAsia="Arial Narrow" w:hAnsiTheme="minorHAnsi" w:cs="Arial Narrow"/>
          <w:b/>
          <w:spacing w:val="-8"/>
          <w:sz w:val="22"/>
          <w:szCs w:val="22"/>
          <w:highlight w:val="yellow"/>
        </w:rPr>
        <w:t>0</w:t>
      </w:r>
      <w:r w:rsidRPr="00884554">
        <w:rPr>
          <w:rFonts w:asciiTheme="minorHAnsi" w:eastAsia="Arial Narrow" w:hAnsiTheme="minorHAnsi" w:cs="Arial Narrow"/>
          <w:b/>
          <w:spacing w:val="-4"/>
          <w:sz w:val="22"/>
          <w:szCs w:val="22"/>
          <w:highlight w:val="yellow"/>
        </w:rPr>
        <w:t>h</w:t>
      </w:r>
      <w:r w:rsidRPr="00884554">
        <w:rPr>
          <w:rFonts w:asciiTheme="minorHAnsi" w:eastAsia="Arial Narrow" w:hAnsiTheme="minorHAnsi" w:cs="Arial Narrow"/>
          <w:b/>
          <w:spacing w:val="-6"/>
          <w:sz w:val="22"/>
          <w:szCs w:val="22"/>
          <w:highlight w:val="yellow"/>
        </w:rPr>
        <w:t>r</w:t>
      </w:r>
      <w:r w:rsidRPr="00884554">
        <w:rPr>
          <w:rFonts w:asciiTheme="minorHAnsi" w:eastAsia="Arial Narrow" w:hAnsiTheme="minorHAnsi" w:cs="Arial Narrow"/>
          <w:b/>
          <w:sz w:val="22"/>
          <w:szCs w:val="22"/>
          <w:highlight w:val="yellow"/>
        </w:rPr>
        <w:t>s</w:t>
      </w:r>
      <w:r w:rsidRPr="00884554">
        <w:rPr>
          <w:rFonts w:asciiTheme="minorHAnsi" w:eastAsia="Arial Narrow" w:hAnsiTheme="minorHAnsi" w:cs="Arial Narrow"/>
          <w:b/>
          <w:spacing w:val="7"/>
          <w:sz w:val="22"/>
          <w:szCs w:val="22"/>
          <w:highlight w:val="yellow"/>
        </w:rPr>
        <w:t xml:space="preserve"> </w:t>
      </w:r>
      <w:r w:rsidRPr="00884554">
        <w:rPr>
          <w:rFonts w:asciiTheme="minorHAnsi" w:eastAsia="Arial Narrow" w:hAnsiTheme="minorHAnsi" w:cs="Arial Narrow"/>
          <w:b/>
          <w:spacing w:val="-4"/>
          <w:sz w:val="22"/>
          <w:szCs w:val="22"/>
          <w:highlight w:val="yellow"/>
        </w:rPr>
        <w:t>(</w:t>
      </w:r>
      <w:r w:rsidRPr="00884554">
        <w:rPr>
          <w:rFonts w:asciiTheme="minorHAnsi" w:eastAsia="Arial Narrow" w:hAnsiTheme="minorHAnsi" w:cs="Arial Narrow"/>
          <w:b/>
          <w:spacing w:val="-8"/>
          <w:sz w:val="22"/>
          <w:szCs w:val="22"/>
          <w:highlight w:val="yellow"/>
        </w:rPr>
        <w:t>l</w:t>
      </w:r>
      <w:r w:rsidRPr="00884554">
        <w:rPr>
          <w:rFonts w:asciiTheme="minorHAnsi" w:eastAsia="Arial Narrow" w:hAnsiTheme="minorHAnsi" w:cs="Arial Narrow"/>
          <w:b/>
          <w:spacing w:val="-4"/>
          <w:sz w:val="22"/>
          <w:szCs w:val="22"/>
          <w:highlight w:val="yellow"/>
        </w:rPr>
        <w:t>o</w:t>
      </w:r>
      <w:r w:rsidRPr="00884554">
        <w:rPr>
          <w:rFonts w:asciiTheme="minorHAnsi" w:eastAsia="Arial Narrow" w:hAnsiTheme="minorHAnsi" w:cs="Arial Narrow"/>
          <w:b/>
          <w:spacing w:val="-8"/>
          <w:sz w:val="22"/>
          <w:szCs w:val="22"/>
          <w:highlight w:val="yellow"/>
        </w:rPr>
        <w:t>c</w:t>
      </w:r>
      <w:r w:rsidRPr="00884554">
        <w:rPr>
          <w:rFonts w:asciiTheme="minorHAnsi" w:eastAsia="Arial Narrow" w:hAnsiTheme="minorHAnsi" w:cs="Arial Narrow"/>
          <w:b/>
          <w:spacing w:val="-1"/>
          <w:sz w:val="22"/>
          <w:szCs w:val="22"/>
          <w:highlight w:val="yellow"/>
        </w:rPr>
        <w:t>a</w:t>
      </w:r>
      <w:r w:rsidRPr="00884554">
        <w:rPr>
          <w:rFonts w:asciiTheme="minorHAnsi" w:eastAsia="Arial Narrow" w:hAnsiTheme="minorHAnsi" w:cs="Arial Narrow"/>
          <w:b/>
          <w:sz w:val="22"/>
          <w:szCs w:val="22"/>
          <w:highlight w:val="yellow"/>
        </w:rPr>
        <w:t>l</w:t>
      </w:r>
      <w:r w:rsidRPr="00884554">
        <w:rPr>
          <w:rFonts w:asciiTheme="minorHAnsi" w:eastAsia="Arial Narrow" w:hAnsiTheme="minorHAnsi" w:cs="Arial Narrow"/>
          <w:b/>
          <w:spacing w:val="-3"/>
          <w:sz w:val="22"/>
          <w:szCs w:val="22"/>
          <w:highlight w:val="yellow"/>
        </w:rPr>
        <w:t xml:space="preserve"> t</w:t>
      </w:r>
      <w:r w:rsidRPr="00884554">
        <w:rPr>
          <w:rFonts w:asciiTheme="minorHAnsi" w:eastAsia="Arial Narrow" w:hAnsiTheme="minorHAnsi" w:cs="Arial Narrow"/>
          <w:b/>
          <w:spacing w:val="-8"/>
          <w:sz w:val="22"/>
          <w:szCs w:val="22"/>
          <w:highlight w:val="yellow"/>
        </w:rPr>
        <w:t>i</w:t>
      </w:r>
      <w:r w:rsidRPr="00884554">
        <w:rPr>
          <w:rFonts w:asciiTheme="minorHAnsi" w:eastAsia="Arial Narrow" w:hAnsiTheme="minorHAnsi" w:cs="Arial Narrow"/>
          <w:b/>
          <w:spacing w:val="-4"/>
          <w:sz w:val="22"/>
          <w:szCs w:val="22"/>
          <w:highlight w:val="yellow"/>
        </w:rPr>
        <w:t>m</w:t>
      </w:r>
      <w:r w:rsidRPr="00884554">
        <w:rPr>
          <w:rFonts w:asciiTheme="minorHAnsi" w:eastAsia="Arial Narrow" w:hAnsiTheme="minorHAnsi" w:cs="Arial Narrow"/>
          <w:b/>
          <w:spacing w:val="-1"/>
          <w:sz w:val="22"/>
          <w:szCs w:val="22"/>
          <w:highlight w:val="yellow"/>
        </w:rPr>
        <w:t>e</w:t>
      </w:r>
      <w:r w:rsidRPr="00884554">
        <w:rPr>
          <w:rFonts w:asciiTheme="minorHAnsi" w:eastAsia="Arial Narrow" w:hAnsiTheme="minorHAnsi" w:cs="Arial Narrow"/>
          <w:b/>
          <w:sz w:val="22"/>
          <w:szCs w:val="22"/>
          <w:highlight w:val="yellow"/>
        </w:rPr>
        <w:t>)</w:t>
      </w:r>
      <w:r w:rsidRPr="00884554">
        <w:rPr>
          <w:rFonts w:asciiTheme="minorHAnsi" w:eastAsia="Arial Narrow" w:hAnsiTheme="minorHAnsi" w:cs="Arial Narrow"/>
          <w:b/>
          <w:spacing w:val="-6"/>
          <w:sz w:val="22"/>
          <w:szCs w:val="22"/>
          <w:highlight w:val="yellow"/>
        </w:rPr>
        <w:t xml:space="preserve"> </w:t>
      </w:r>
      <w:r w:rsidRPr="00884554">
        <w:rPr>
          <w:rFonts w:asciiTheme="minorHAnsi" w:eastAsia="Arial Narrow" w:hAnsiTheme="minorHAnsi" w:cs="Arial Narrow"/>
          <w:b/>
          <w:spacing w:val="-4"/>
          <w:sz w:val="22"/>
          <w:szCs w:val="22"/>
          <w:highlight w:val="yellow"/>
        </w:rPr>
        <w:t>o</w:t>
      </w:r>
      <w:r w:rsidRPr="00884554">
        <w:rPr>
          <w:rFonts w:asciiTheme="minorHAnsi" w:eastAsia="Arial Narrow" w:hAnsiTheme="minorHAnsi" w:cs="Arial Narrow"/>
          <w:b/>
          <w:sz w:val="22"/>
          <w:szCs w:val="22"/>
          <w:highlight w:val="yellow"/>
        </w:rPr>
        <w:t>n</w:t>
      </w:r>
      <w:r w:rsidRPr="00884554">
        <w:rPr>
          <w:rFonts w:asciiTheme="minorHAnsi" w:eastAsia="Arial Narrow" w:hAnsiTheme="minorHAnsi" w:cs="Arial Narrow"/>
          <w:b/>
          <w:spacing w:val="-9"/>
          <w:sz w:val="22"/>
          <w:szCs w:val="22"/>
          <w:highlight w:val="yellow"/>
        </w:rPr>
        <w:t xml:space="preserve"> </w:t>
      </w:r>
      <w:r w:rsidR="00E12291">
        <w:rPr>
          <w:rFonts w:asciiTheme="minorHAnsi" w:eastAsia="Arial Narrow" w:hAnsiTheme="minorHAnsi" w:cs="Arial Narrow"/>
          <w:b/>
          <w:sz w:val="22"/>
          <w:szCs w:val="22"/>
          <w:highlight w:val="yellow"/>
        </w:rPr>
        <w:t>Wednesday</w:t>
      </w:r>
      <w:r w:rsidRPr="00884554">
        <w:rPr>
          <w:rFonts w:asciiTheme="minorHAnsi" w:eastAsia="Arial Narrow" w:hAnsiTheme="minorHAnsi" w:cs="Arial Narrow"/>
          <w:b/>
          <w:sz w:val="22"/>
          <w:szCs w:val="22"/>
          <w:highlight w:val="yellow"/>
        </w:rPr>
        <w:t>,</w:t>
      </w:r>
      <w:r w:rsidRPr="00884554">
        <w:rPr>
          <w:rFonts w:asciiTheme="minorHAnsi" w:eastAsia="Arial Narrow" w:hAnsiTheme="minorHAnsi" w:cs="Arial Narrow"/>
          <w:b/>
          <w:spacing w:val="4"/>
          <w:sz w:val="22"/>
          <w:szCs w:val="22"/>
          <w:highlight w:val="yellow"/>
        </w:rPr>
        <w:t xml:space="preserve"> </w:t>
      </w:r>
      <w:r w:rsidR="00AE2638">
        <w:rPr>
          <w:rFonts w:asciiTheme="minorHAnsi" w:eastAsia="Arial Narrow" w:hAnsiTheme="minorHAnsi" w:cs="Arial Narrow"/>
          <w:b/>
          <w:spacing w:val="-1"/>
          <w:sz w:val="22"/>
          <w:szCs w:val="22"/>
          <w:highlight w:val="yellow"/>
        </w:rPr>
        <w:t>2</w:t>
      </w:r>
      <w:r w:rsidR="002F5198">
        <w:rPr>
          <w:rFonts w:asciiTheme="minorHAnsi" w:eastAsia="Arial Narrow" w:hAnsiTheme="minorHAnsi" w:cs="Arial Narrow"/>
          <w:b/>
          <w:spacing w:val="-1"/>
          <w:sz w:val="22"/>
          <w:szCs w:val="22"/>
          <w:highlight w:val="yellow"/>
          <w:vertAlign w:val="superscript"/>
        </w:rPr>
        <w:t xml:space="preserve">nd </w:t>
      </w:r>
      <w:r w:rsidR="00201319">
        <w:rPr>
          <w:rFonts w:asciiTheme="minorHAnsi" w:eastAsia="Arial Narrow" w:hAnsiTheme="minorHAnsi" w:cs="Arial Narrow"/>
          <w:b/>
          <w:spacing w:val="-1"/>
          <w:sz w:val="22"/>
          <w:szCs w:val="22"/>
          <w:highlight w:val="yellow"/>
        </w:rPr>
        <w:t>October</w:t>
      </w:r>
      <w:r w:rsidRPr="00884554">
        <w:rPr>
          <w:rFonts w:asciiTheme="minorHAnsi" w:eastAsia="Arial Narrow" w:hAnsiTheme="minorHAnsi" w:cs="Arial Narrow"/>
          <w:b/>
          <w:sz w:val="22"/>
          <w:szCs w:val="22"/>
          <w:highlight w:val="yellow"/>
        </w:rPr>
        <w:t>,</w:t>
      </w:r>
      <w:r w:rsidRPr="00884554">
        <w:rPr>
          <w:rFonts w:asciiTheme="minorHAnsi" w:eastAsia="Arial Narrow" w:hAnsiTheme="minorHAnsi" w:cs="Arial Narrow"/>
          <w:b/>
          <w:spacing w:val="7"/>
          <w:sz w:val="22"/>
          <w:szCs w:val="22"/>
          <w:highlight w:val="yellow"/>
        </w:rPr>
        <w:t xml:space="preserve"> </w:t>
      </w:r>
      <w:r w:rsidR="00E12291">
        <w:rPr>
          <w:rFonts w:asciiTheme="minorHAnsi" w:eastAsia="Arial Narrow" w:hAnsiTheme="minorHAnsi" w:cs="Arial Narrow"/>
          <w:b/>
          <w:spacing w:val="-8"/>
          <w:w w:val="101"/>
          <w:sz w:val="22"/>
          <w:szCs w:val="22"/>
          <w:highlight w:val="yellow"/>
        </w:rPr>
        <w:t>2019</w:t>
      </w:r>
      <w:r w:rsidRPr="00884554">
        <w:rPr>
          <w:rFonts w:asciiTheme="minorHAnsi" w:eastAsia="Arial Narrow" w:hAnsiTheme="minorHAnsi" w:cs="Arial Narrow"/>
          <w:b/>
          <w:w w:val="101"/>
          <w:sz w:val="22"/>
          <w:szCs w:val="22"/>
          <w:highlight w:val="yellow"/>
        </w:rPr>
        <w:t>.</w:t>
      </w:r>
    </w:p>
    <w:p w14:paraId="5107E857" w14:textId="77777777" w:rsidR="00447039" w:rsidRPr="00350992" w:rsidRDefault="00447039">
      <w:pPr>
        <w:spacing w:before="1" w:line="120" w:lineRule="exact"/>
        <w:rPr>
          <w:rFonts w:asciiTheme="minorHAnsi" w:hAnsiTheme="minorHAnsi"/>
          <w:sz w:val="13"/>
          <w:szCs w:val="13"/>
        </w:rPr>
      </w:pPr>
    </w:p>
    <w:p w14:paraId="3769399B" w14:textId="77777777" w:rsidR="00447039" w:rsidRPr="00350992" w:rsidRDefault="00447039">
      <w:pPr>
        <w:spacing w:line="200" w:lineRule="exact"/>
        <w:rPr>
          <w:rFonts w:asciiTheme="minorHAnsi" w:hAnsiTheme="minorHAnsi"/>
        </w:rPr>
      </w:pPr>
    </w:p>
    <w:p w14:paraId="5AD3CDA4" w14:textId="77777777" w:rsidR="00447039" w:rsidRPr="00350992" w:rsidRDefault="009B7D6F">
      <w:pPr>
        <w:spacing w:line="273" w:lineRule="auto"/>
        <w:ind w:left="675" w:right="105" w:firstLine="7"/>
        <w:jc w:val="both"/>
        <w:rPr>
          <w:rFonts w:asciiTheme="minorHAnsi" w:eastAsia="Arial Narrow" w:hAnsiTheme="minorHAnsi" w:cs="Arial Narrow"/>
          <w:sz w:val="22"/>
          <w:szCs w:val="22"/>
        </w:rPr>
        <w:sectPr w:rsidR="00447039" w:rsidRPr="00350992">
          <w:pgSz w:w="11920" w:h="16860"/>
          <w:pgMar w:top="680" w:right="1380" w:bottom="280" w:left="1400" w:header="492" w:footer="514" w:gutter="0"/>
          <w:cols w:space="720"/>
        </w:sectPr>
      </w:pPr>
      <w:r w:rsidRPr="00350992">
        <w:rPr>
          <w:rFonts w:asciiTheme="minorHAnsi" w:eastAsia="Arial Narrow" w:hAnsiTheme="minorHAnsi" w:cs="Arial Narrow"/>
          <w:spacing w:val="-2"/>
          <w:sz w:val="22"/>
          <w:szCs w:val="22"/>
        </w:rPr>
        <w:t>D</w:t>
      </w:r>
      <w:r w:rsidRPr="00350992">
        <w:rPr>
          <w:rFonts w:asciiTheme="minorHAnsi" w:eastAsia="Arial Narrow" w:hAnsiTheme="minorHAnsi" w:cs="Arial Narrow"/>
          <w:spacing w:val="-1"/>
          <w:sz w:val="22"/>
          <w:szCs w:val="22"/>
        </w:rPr>
        <w:t>u</w:t>
      </w:r>
      <w:r w:rsidRPr="00350992">
        <w:rPr>
          <w:rFonts w:asciiTheme="minorHAnsi" w:eastAsia="Arial Narrow" w:hAnsiTheme="minorHAnsi" w:cs="Arial Narrow"/>
          <w:spacing w:val="-10"/>
          <w:sz w:val="22"/>
          <w:szCs w:val="22"/>
        </w:rPr>
        <w:t>r</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z w:val="22"/>
          <w:szCs w:val="22"/>
        </w:rPr>
        <w:t>g</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9"/>
          <w:sz w:val="22"/>
          <w:szCs w:val="22"/>
        </w:rPr>
        <w:t>e</w:t>
      </w:r>
      <w:r w:rsidRPr="00350992">
        <w:rPr>
          <w:rFonts w:asciiTheme="minorHAnsi" w:eastAsia="Arial Narrow" w:hAnsiTheme="minorHAnsi" w:cs="Arial Narrow"/>
          <w:spacing w:val="-5"/>
          <w:sz w:val="22"/>
          <w:szCs w:val="22"/>
        </w:rPr>
        <w:t>v</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1"/>
          <w:sz w:val="22"/>
          <w:szCs w:val="22"/>
        </w:rPr>
        <w:t>u</w:t>
      </w:r>
      <w:r w:rsidRPr="00350992">
        <w:rPr>
          <w:rFonts w:asciiTheme="minorHAnsi" w:eastAsia="Arial Narrow" w:hAnsiTheme="minorHAnsi" w:cs="Arial Narrow"/>
          <w:spacing w:val="-8"/>
          <w:sz w:val="22"/>
          <w:szCs w:val="22"/>
        </w:rPr>
        <w:t>at</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8"/>
          <w:sz w:val="22"/>
          <w:szCs w:val="22"/>
        </w:rPr>
        <w:t>o</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9"/>
          <w:sz w:val="22"/>
          <w:szCs w:val="22"/>
        </w:rPr>
        <w:t>o</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8"/>
          <w:sz w:val="22"/>
          <w:szCs w:val="22"/>
        </w:rPr>
        <w:t>b</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8"/>
          <w:sz w:val="22"/>
          <w:szCs w:val="22"/>
        </w:rPr>
        <w:t>d</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z w:val="22"/>
          <w:szCs w:val="22"/>
        </w:rPr>
        <w:t>A</w:t>
      </w:r>
      <w:r w:rsidRPr="00350992">
        <w:rPr>
          <w:rFonts w:asciiTheme="minorHAnsi" w:eastAsia="Arial Narrow" w:hAnsiTheme="minorHAnsi" w:cs="Arial Narrow"/>
          <w:spacing w:val="-8"/>
          <w:sz w:val="22"/>
          <w:szCs w:val="22"/>
        </w:rPr>
        <w:t>u</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9"/>
          <w:sz w:val="22"/>
          <w:szCs w:val="22"/>
        </w:rPr>
        <w:t>h</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10"/>
          <w:sz w:val="22"/>
          <w:szCs w:val="22"/>
        </w:rPr>
        <w:t>r</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z w:val="22"/>
          <w:szCs w:val="22"/>
        </w:rPr>
        <w:t>y</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1"/>
          <w:sz w:val="22"/>
          <w:szCs w:val="22"/>
        </w:rPr>
        <w:t>m</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z w:val="22"/>
          <w:szCs w:val="22"/>
        </w:rPr>
        <w:t>y</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pacing w:val="-5"/>
          <w:sz w:val="22"/>
          <w:szCs w:val="22"/>
        </w:rPr>
        <w:t>vi</w:t>
      </w:r>
      <w:r w:rsidRPr="00350992">
        <w:rPr>
          <w:rFonts w:asciiTheme="minorHAnsi" w:eastAsia="Arial Narrow" w:hAnsiTheme="minorHAnsi" w:cs="Arial Narrow"/>
          <w:sz w:val="22"/>
          <w:szCs w:val="22"/>
        </w:rPr>
        <w:t>te</w:t>
      </w:r>
      <w:r w:rsidRPr="00350992">
        <w:rPr>
          <w:rFonts w:asciiTheme="minorHAnsi" w:eastAsia="Arial Narrow" w:hAnsiTheme="minorHAnsi" w:cs="Arial Narrow"/>
          <w:spacing w:val="-4"/>
          <w:sz w:val="22"/>
          <w:szCs w:val="22"/>
        </w:rPr>
        <w:t xml:space="preserve"> </w:t>
      </w:r>
      <w:r w:rsidRPr="00350992">
        <w:rPr>
          <w:rFonts w:asciiTheme="minorHAnsi" w:eastAsia="Arial Narrow" w:hAnsiTheme="minorHAnsi" w:cs="Arial Narrow"/>
          <w:sz w:val="22"/>
          <w:szCs w:val="22"/>
        </w:rPr>
        <w:t>a</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8"/>
          <w:sz w:val="22"/>
          <w:szCs w:val="22"/>
        </w:rPr>
        <w:t>b</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1"/>
          <w:sz w:val="22"/>
          <w:szCs w:val="22"/>
        </w:rPr>
        <w:t>d</w:t>
      </w:r>
      <w:r w:rsidRPr="00350992">
        <w:rPr>
          <w:rFonts w:asciiTheme="minorHAnsi" w:eastAsia="Arial Narrow" w:hAnsiTheme="minorHAnsi" w:cs="Arial Narrow"/>
          <w:spacing w:val="-8"/>
          <w:sz w:val="22"/>
          <w:szCs w:val="22"/>
        </w:rPr>
        <w:t>d</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8"/>
          <w:sz w:val="22"/>
          <w:szCs w:val="22"/>
        </w:rPr>
        <w:t xml:space="preserve"> b</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8"/>
          <w:sz w:val="22"/>
          <w:szCs w:val="22"/>
        </w:rPr>
        <w:t>d</w:t>
      </w:r>
      <w:r w:rsidRPr="00350992">
        <w:rPr>
          <w:rFonts w:asciiTheme="minorHAnsi" w:eastAsia="Arial Narrow" w:hAnsiTheme="minorHAnsi" w:cs="Arial Narrow"/>
          <w:spacing w:val="-1"/>
          <w:sz w:val="22"/>
          <w:szCs w:val="22"/>
        </w:rPr>
        <w:t>de</w:t>
      </w:r>
      <w:r w:rsidRPr="00350992">
        <w:rPr>
          <w:rFonts w:asciiTheme="minorHAnsi" w:eastAsia="Arial Narrow" w:hAnsiTheme="minorHAnsi" w:cs="Arial Narrow"/>
          <w:spacing w:val="-10"/>
          <w:sz w:val="22"/>
          <w:szCs w:val="22"/>
        </w:rPr>
        <w:t>r</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8"/>
          <w:sz w:val="22"/>
          <w:szCs w:val="22"/>
        </w:rPr>
        <w:t xml:space="preserve"> d</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5"/>
          <w:sz w:val="22"/>
          <w:szCs w:val="22"/>
        </w:rPr>
        <w:t>c</w:t>
      </w:r>
      <w:r w:rsidRPr="00350992">
        <w:rPr>
          <w:rFonts w:asciiTheme="minorHAnsi" w:eastAsia="Arial Narrow" w:hAnsiTheme="minorHAnsi" w:cs="Arial Narrow"/>
          <w:spacing w:val="-8"/>
          <w:sz w:val="22"/>
          <w:szCs w:val="22"/>
        </w:rPr>
        <w:t>u</w:t>
      </w:r>
      <w:r w:rsidRPr="00350992">
        <w:rPr>
          <w:rFonts w:asciiTheme="minorHAnsi" w:eastAsia="Arial Narrow" w:hAnsiTheme="minorHAnsi" w:cs="Arial Narrow"/>
          <w:spacing w:val="-5"/>
          <w:sz w:val="22"/>
          <w:szCs w:val="22"/>
        </w:rPr>
        <w:t>ss</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8"/>
          <w:sz w:val="22"/>
          <w:szCs w:val="22"/>
        </w:rPr>
        <w:t>o</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pacing w:val="-5"/>
          <w:sz w:val="22"/>
          <w:szCs w:val="22"/>
        </w:rPr>
        <w:t>s</w:t>
      </w:r>
      <w:r w:rsidRPr="00350992">
        <w:rPr>
          <w:rFonts w:asciiTheme="minorHAnsi" w:eastAsia="Arial Narrow" w:hAnsiTheme="minorHAnsi" w:cs="Arial Narrow"/>
          <w:sz w:val="22"/>
          <w:szCs w:val="22"/>
        </w:rPr>
        <w:t>,</w:t>
      </w:r>
      <w:r w:rsidRPr="00350992">
        <w:rPr>
          <w:rFonts w:asciiTheme="minorHAnsi" w:eastAsia="Arial Narrow" w:hAnsiTheme="minorHAnsi" w:cs="Arial Narrow"/>
          <w:spacing w:val="10"/>
          <w:sz w:val="22"/>
          <w:szCs w:val="22"/>
        </w:rPr>
        <w:t xml:space="preserve"> </w:t>
      </w:r>
      <w:r w:rsidRPr="00350992">
        <w:rPr>
          <w:rFonts w:asciiTheme="minorHAnsi" w:eastAsia="Arial Narrow" w:hAnsiTheme="minorHAnsi" w:cs="Arial Narrow"/>
          <w:spacing w:val="-1"/>
          <w:sz w:val="22"/>
          <w:szCs w:val="22"/>
        </w:rPr>
        <w:t>p</w:t>
      </w:r>
      <w:r w:rsidRPr="00350992">
        <w:rPr>
          <w:rFonts w:asciiTheme="minorHAnsi" w:eastAsia="Arial Narrow" w:hAnsiTheme="minorHAnsi" w:cs="Arial Narrow"/>
          <w:spacing w:val="-10"/>
          <w:sz w:val="22"/>
          <w:szCs w:val="22"/>
        </w:rPr>
        <w:t>r</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15"/>
          <w:sz w:val="22"/>
          <w:szCs w:val="22"/>
        </w:rPr>
        <w:t xml:space="preserve"> </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8"/>
          <w:w w:val="101"/>
          <w:sz w:val="22"/>
          <w:szCs w:val="22"/>
        </w:rPr>
        <w:t>an</w:t>
      </w:r>
      <w:r w:rsidRPr="00350992">
        <w:rPr>
          <w:rFonts w:asciiTheme="minorHAnsi" w:eastAsia="Arial Narrow" w:hAnsiTheme="minorHAnsi" w:cs="Arial Narrow"/>
          <w:w w:val="101"/>
          <w:sz w:val="22"/>
          <w:szCs w:val="22"/>
        </w:rPr>
        <w:t xml:space="preserve">y </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pacing w:val="-5"/>
          <w:sz w:val="22"/>
          <w:szCs w:val="22"/>
        </w:rPr>
        <w:t>ss</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10"/>
          <w:sz w:val="22"/>
          <w:szCs w:val="22"/>
        </w:rPr>
        <w:t>r</w:t>
      </w:r>
      <w:r w:rsidRPr="00350992">
        <w:rPr>
          <w:rFonts w:asciiTheme="minorHAnsi" w:eastAsia="Arial Narrow" w:hAnsiTheme="minorHAnsi" w:cs="Arial Narrow"/>
          <w:sz w:val="22"/>
          <w:szCs w:val="22"/>
        </w:rPr>
        <w:t>y</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5"/>
          <w:sz w:val="22"/>
          <w:szCs w:val="22"/>
        </w:rPr>
        <w:t>c</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10"/>
          <w:sz w:val="22"/>
          <w:szCs w:val="22"/>
        </w:rPr>
        <w:t>r</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5"/>
          <w:sz w:val="22"/>
          <w:szCs w:val="22"/>
        </w:rPr>
        <w:t>ic</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9"/>
          <w:sz w:val="22"/>
          <w:szCs w:val="22"/>
        </w:rPr>
        <w:t>b</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9"/>
          <w:sz w:val="22"/>
          <w:szCs w:val="22"/>
        </w:rPr>
        <w:t>o</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10"/>
          <w:sz w:val="22"/>
          <w:szCs w:val="22"/>
        </w:rPr>
        <w:t>w</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8"/>
          <w:sz w:val="22"/>
          <w:szCs w:val="22"/>
        </w:rPr>
        <w:t>d</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g</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5"/>
          <w:sz w:val="22"/>
          <w:szCs w:val="22"/>
        </w:rPr>
        <w:t xml:space="preserve"> c</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4"/>
          <w:sz w:val="22"/>
          <w:szCs w:val="22"/>
        </w:rPr>
        <w:t>r</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5"/>
          <w:sz w:val="22"/>
          <w:szCs w:val="22"/>
        </w:rPr>
        <w:t>c</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1"/>
          <w:sz w:val="22"/>
          <w:szCs w:val="22"/>
        </w:rPr>
        <w:t>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4"/>
          <w:sz w:val="22"/>
          <w:szCs w:val="22"/>
        </w:rPr>
        <w:t xml:space="preserve"> </w:t>
      </w:r>
      <w:r w:rsidRPr="00350992">
        <w:rPr>
          <w:rFonts w:asciiTheme="minorHAnsi" w:eastAsia="Arial Narrow" w:hAnsiTheme="minorHAnsi" w:cs="Arial Narrow"/>
          <w:spacing w:val="-2"/>
          <w:w w:val="101"/>
          <w:sz w:val="22"/>
          <w:szCs w:val="22"/>
        </w:rPr>
        <w:t>p</w:t>
      </w:r>
      <w:r w:rsidRPr="00350992">
        <w:rPr>
          <w:rFonts w:asciiTheme="minorHAnsi" w:eastAsia="Arial Narrow" w:hAnsiTheme="minorHAnsi" w:cs="Arial Narrow"/>
          <w:spacing w:val="-3"/>
          <w:w w:val="101"/>
          <w:sz w:val="22"/>
          <w:szCs w:val="22"/>
        </w:rPr>
        <w:t>r</w:t>
      </w:r>
      <w:r w:rsidRPr="00350992">
        <w:rPr>
          <w:rFonts w:asciiTheme="minorHAnsi" w:eastAsia="Arial Narrow" w:hAnsiTheme="minorHAnsi" w:cs="Arial Narrow"/>
          <w:spacing w:val="-1"/>
          <w:w w:val="101"/>
          <w:sz w:val="22"/>
          <w:szCs w:val="22"/>
        </w:rPr>
        <w:t>opo</w:t>
      </w:r>
      <w:r w:rsidRPr="00350992">
        <w:rPr>
          <w:rFonts w:asciiTheme="minorHAnsi" w:eastAsia="Arial Narrow" w:hAnsiTheme="minorHAnsi" w:cs="Arial Narrow"/>
          <w:spacing w:val="2"/>
          <w:w w:val="101"/>
          <w:sz w:val="22"/>
          <w:szCs w:val="22"/>
        </w:rPr>
        <w:t>s</w:t>
      </w:r>
      <w:r w:rsidRPr="00350992">
        <w:rPr>
          <w:rFonts w:asciiTheme="minorHAnsi" w:eastAsia="Arial Narrow" w:hAnsiTheme="minorHAnsi" w:cs="Arial Narrow"/>
          <w:spacing w:val="-8"/>
          <w:w w:val="101"/>
          <w:sz w:val="22"/>
          <w:szCs w:val="22"/>
        </w:rPr>
        <w:t>a</w:t>
      </w:r>
      <w:r w:rsidRPr="00350992">
        <w:rPr>
          <w:rFonts w:asciiTheme="minorHAnsi" w:eastAsia="Arial Narrow" w:hAnsiTheme="minorHAnsi" w:cs="Arial Narrow"/>
          <w:spacing w:val="2"/>
          <w:w w:val="101"/>
          <w:sz w:val="22"/>
          <w:szCs w:val="22"/>
        </w:rPr>
        <w:t>l</w:t>
      </w:r>
      <w:r w:rsidRPr="00350992">
        <w:rPr>
          <w:rFonts w:asciiTheme="minorHAnsi" w:eastAsia="Arial Narrow" w:hAnsiTheme="minorHAnsi" w:cs="Arial Narrow"/>
          <w:w w:val="101"/>
          <w:sz w:val="22"/>
          <w:szCs w:val="22"/>
        </w:rPr>
        <w:t>.</w:t>
      </w:r>
    </w:p>
    <w:p w14:paraId="0A8500B8" w14:textId="77777777" w:rsidR="00447039" w:rsidRPr="00350992" w:rsidRDefault="00447039">
      <w:pPr>
        <w:spacing w:line="200" w:lineRule="exact"/>
        <w:rPr>
          <w:rFonts w:asciiTheme="minorHAnsi" w:hAnsiTheme="minorHAnsi"/>
        </w:rPr>
      </w:pPr>
    </w:p>
    <w:p w14:paraId="2B795B27" w14:textId="77777777" w:rsidR="00447039" w:rsidRPr="00350992" w:rsidRDefault="00447039">
      <w:pPr>
        <w:spacing w:line="200" w:lineRule="exact"/>
        <w:rPr>
          <w:rFonts w:asciiTheme="minorHAnsi" w:hAnsiTheme="minorHAnsi"/>
        </w:rPr>
      </w:pPr>
    </w:p>
    <w:p w14:paraId="69AAA582" w14:textId="77777777" w:rsidR="00447039" w:rsidRPr="00350992" w:rsidRDefault="00447039">
      <w:pPr>
        <w:spacing w:line="200" w:lineRule="exact"/>
        <w:rPr>
          <w:rFonts w:asciiTheme="minorHAnsi" w:hAnsiTheme="minorHAnsi"/>
        </w:rPr>
      </w:pPr>
    </w:p>
    <w:p w14:paraId="529C4ADC" w14:textId="77777777" w:rsidR="00447039" w:rsidRPr="00350992" w:rsidRDefault="00447039">
      <w:pPr>
        <w:spacing w:line="200" w:lineRule="exact"/>
        <w:rPr>
          <w:rFonts w:asciiTheme="minorHAnsi" w:hAnsiTheme="minorHAnsi"/>
        </w:rPr>
      </w:pPr>
    </w:p>
    <w:p w14:paraId="50F0C392" w14:textId="77777777" w:rsidR="00447039" w:rsidRPr="00350992" w:rsidRDefault="00447039">
      <w:pPr>
        <w:spacing w:before="16" w:line="220" w:lineRule="exact"/>
        <w:rPr>
          <w:rFonts w:asciiTheme="minorHAnsi" w:hAnsiTheme="minorHAnsi"/>
          <w:sz w:val="22"/>
          <w:szCs w:val="22"/>
        </w:rPr>
      </w:pPr>
    </w:p>
    <w:p w14:paraId="3F8B9639" w14:textId="77777777" w:rsidR="00447039" w:rsidRDefault="009B7D6F" w:rsidP="00D07554">
      <w:pPr>
        <w:spacing w:before="26" w:line="300" w:lineRule="exact"/>
        <w:rPr>
          <w:rFonts w:asciiTheme="minorHAnsi" w:eastAsia="Arial Narrow" w:hAnsiTheme="minorHAnsi" w:cs="Arial Narrow"/>
          <w:b/>
          <w:position w:val="-1"/>
          <w:sz w:val="28"/>
          <w:szCs w:val="28"/>
        </w:rPr>
      </w:pPr>
      <w:r w:rsidRPr="00350992">
        <w:rPr>
          <w:rFonts w:asciiTheme="minorHAnsi" w:eastAsia="Arial Narrow" w:hAnsiTheme="minorHAnsi" w:cs="Arial Narrow"/>
          <w:b/>
          <w:spacing w:val="-2"/>
          <w:position w:val="-1"/>
          <w:sz w:val="28"/>
          <w:szCs w:val="28"/>
        </w:rPr>
        <w:t>S</w:t>
      </w:r>
      <w:r w:rsidRPr="00350992">
        <w:rPr>
          <w:rFonts w:asciiTheme="minorHAnsi" w:eastAsia="Arial Narrow" w:hAnsiTheme="minorHAnsi" w:cs="Arial Narrow"/>
          <w:b/>
          <w:spacing w:val="1"/>
          <w:position w:val="-1"/>
          <w:sz w:val="28"/>
          <w:szCs w:val="28"/>
        </w:rPr>
        <w:t>ec</w:t>
      </w:r>
      <w:r w:rsidRPr="00350992">
        <w:rPr>
          <w:rFonts w:asciiTheme="minorHAnsi" w:eastAsia="Arial Narrow" w:hAnsiTheme="minorHAnsi" w:cs="Arial Narrow"/>
          <w:b/>
          <w:spacing w:val="2"/>
          <w:position w:val="-1"/>
          <w:sz w:val="28"/>
          <w:szCs w:val="28"/>
        </w:rPr>
        <w:t>t</w:t>
      </w:r>
      <w:r w:rsidRPr="00350992">
        <w:rPr>
          <w:rFonts w:asciiTheme="minorHAnsi" w:eastAsia="Arial Narrow" w:hAnsiTheme="minorHAnsi" w:cs="Arial Narrow"/>
          <w:b/>
          <w:position w:val="-1"/>
          <w:sz w:val="28"/>
          <w:szCs w:val="28"/>
        </w:rPr>
        <w:t>i</w:t>
      </w:r>
      <w:r w:rsidRPr="00350992">
        <w:rPr>
          <w:rFonts w:asciiTheme="minorHAnsi" w:eastAsia="Arial Narrow" w:hAnsiTheme="minorHAnsi" w:cs="Arial Narrow"/>
          <w:b/>
          <w:spacing w:val="-3"/>
          <w:position w:val="-1"/>
          <w:sz w:val="28"/>
          <w:szCs w:val="28"/>
        </w:rPr>
        <w:t>o</w:t>
      </w:r>
      <w:r w:rsidRPr="00350992">
        <w:rPr>
          <w:rFonts w:asciiTheme="minorHAnsi" w:eastAsia="Arial Narrow" w:hAnsiTheme="minorHAnsi" w:cs="Arial Narrow"/>
          <w:b/>
          <w:position w:val="-1"/>
          <w:sz w:val="28"/>
          <w:szCs w:val="28"/>
        </w:rPr>
        <w:t>n</w:t>
      </w:r>
      <w:r w:rsidRPr="00350992">
        <w:rPr>
          <w:rFonts w:asciiTheme="minorHAnsi" w:eastAsia="Arial Narrow" w:hAnsiTheme="minorHAnsi" w:cs="Arial Narrow"/>
          <w:b/>
          <w:spacing w:val="3"/>
          <w:position w:val="-1"/>
          <w:sz w:val="28"/>
          <w:szCs w:val="28"/>
        </w:rPr>
        <w:t xml:space="preserve"> </w:t>
      </w:r>
      <w:r w:rsidRPr="00350992">
        <w:rPr>
          <w:rFonts w:asciiTheme="minorHAnsi" w:eastAsia="Arial Narrow" w:hAnsiTheme="minorHAnsi" w:cs="Arial Narrow"/>
          <w:b/>
          <w:position w:val="-1"/>
          <w:sz w:val="28"/>
          <w:szCs w:val="28"/>
        </w:rPr>
        <w:t>1</w:t>
      </w:r>
      <w:r w:rsidRPr="00350992">
        <w:rPr>
          <w:rFonts w:asciiTheme="minorHAnsi" w:eastAsia="Arial Narrow" w:hAnsiTheme="minorHAnsi" w:cs="Arial Narrow"/>
          <w:b/>
          <w:spacing w:val="-3"/>
          <w:position w:val="-1"/>
          <w:sz w:val="28"/>
          <w:szCs w:val="28"/>
        </w:rPr>
        <w:t xml:space="preserve"> </w:t>
      </w:r>
      <w:r w:rsidRPr="00350992">
        <w:rPr>
          <w:rFonts w:asciiTheme="minorHAnsi" w:eastAsia="Arial Narrow" w:hAnsiTheme="minorHAnsi" w:cs="Arial Narrow"/>
          <w:b/>
          <w:position w:val="-1"/>
          <w:sz w:val="28"/>
          <w:szCs w:val="28"/>
        </w:rPr>
        <w:t>-</w:t>
      </w:r>
      <w:r w:rsidRPr="00350992">
        <w:rPr>
          <w:rFonts w:asciiTheme="minorHAnsi" w:eastAsia="Arial Narrow" w:hAnsiTheme="minorHAnsi" w:cs="Arial Narrow"/>
          <w:b/>
          <w:spacing w:val="4"/>
          <w:position w:val="-1"/>
          <w:sz w:val="28"/>
          <w:szCs w:val="28"/>
        </w:rPr>
        <w:t xml:space="preserve"> </w:t>
      </w:r>
      <w:r w:rsidRPr="00350992">
        <w:rPr>
          <w:rFonts w:asciiTheme="minorHAnsi" w:eastAsia="Arial Narrow" w:hAnsiTheme="minorHAnsi" w:cs="Arial Narrow"/>
          <w:b/>
          <w:spacing w:val="-6"/>
          <w:position w:val="-1"/>
          <w:sz w:val="28"/>
          <w:szCs w:val="28"/>
        </w:rPr>
        <w:t>I</w:t>
      </w:r>
      <w:r w:rsidRPr="00350992">
        <w:rPr>
          <w:rFonts w:asciiTheme="minorHAnsi" w:eastAsia="Arial Narrow" w:hAnsiTheme="minorHAnsi" w:cs="Arial Narrow"/>
          <w:b/>
          <w:spacing w:val="3"/>
          <w:position w:val="-1"/>
          <w:sz w:val="28"/>
          <w:szCs w:val="28"/>
        </w:rPr>
        <w:t>n</w:t>
      </w:r>
      <w:r w:rsidRPr="00350992">
        <w:rPr>
          <w:rFonts w:asciiTheme="minorHAnsi" w:eastAsia="Arial Narrow" w:hAnsiTheme="minorHAnsi" w:cs="Arial Narrow"/>
          <w:b/>
          <w:spacing w:val="1"/>
          <w:position w:val="-1"/>
          <w:sz w:val="28"/>
          <w:szCs w:val="28"/>
        </w:rPr>
        <w:t>s</w:t>
      </w:r>
      <w:r w:rsidRPr="00350992">
        <w:rPr>
          <w:rFonts w:asciiTheme="minorHAnsi" w:eastAsia="Arial Narrow" w:hAnsiTheme="minorHAnsi" w:cs="Arial Narrow"/>
          <w:b/>
          <w:spacing w:val="2"/>
          <w:position w:val="-1"/>
          <w:sz w:val="28"/>
          <w:szCs w:val="28"/>
        </w:rPr>
        <w:t>t</w:t>
      </w:r>
      <w:r w:rsidRPr="00350992">
        <w:rPr>
          <w:rFonts w:asciiTheme="minorHAnsi" w:eastAsia="Arial Narrow" w:hAnsiTheme="minorHAnsi" w:cs="Arial Narrow"/>
          <w:b/>
          <w:spacing w:val="-3"/>
          <w:position w:val="-1"/>
          <w:sz w:val="28"/>
          <w:szCs w:val="28"/>
        </w:rPr>
        <w:t>r</w:t>
      </w:r>
      <w:r w:rsidRPr="00350992">
        <w:rPr>
          <w:rFonts w:asciiTheme="minorHAnsi" w:eastAsia="Arial Narrow" w:hAnsiTheme="minorHAnsi" w:cs="Arial Narrow"/>
          <w:b/>
          <w:spacing w:val="-4"/>
          <w:position w:val="-1"/>
          <w:sz w:val="28"/>
          <w:szCs w:val="28"/>
        </w:rPr>
        <w:t>u</w:t>
      </w:r>
      <w:r w:rsidRPr="00350992">
        <w:rPr>
          <w:rFonts w:asciiTheme="minorHAnsi" w:eastAsia="Arial Narrow" w:hAnsiTheme="minorHAnsi" w:cs="Arial Narrow"/>
          <w:b/>
          <w:spacing w:val="1"/>
          <w:position w:val="-1"/>
          <w:sz w:val="28"/>
          <w:szCs w:val="28"/>
        </w:rPr>
        <w:t>c</w:t>
      </w:r>
      <w:r w:rsidRPr="00350992">
        <w:rPr>
          <w:rFonts w:asciiTheme="minorHAnsi" w:eastAsia="Arial Narrow" w:hAnsiTheme="minorHAnsi" w:cs="Arial Narrow"/>
          <w:b/>
          <w:spacing w:val="2"/>
          <w:position w:val="-1"/>
          <w:sz w:val="28"/>
          <w:szCs w:val="28"/>
        </w:rPr>
        <w:t>t</w:t>
      </w:r>
      <w:r w:rsidRPr="00350992">
        <w:rPr>
          <w:rFonts w:asciiTheme="minorHAnsi" w:eastAsia="Arial Narrow" w:hAnsiTheme="minorHAnsi" w:cs="Arial Narrow"/>
          <w:b/>
          <w:spacing w:val="-6"/>
          <w:position w:val="-1"/>
          <w:sz w:val="28"/>
          <w:szCs w:val="28"/>
        </w:rPr>
        <w:t>i</w:t>
      </w:r>
      <w:r w:rsidRPr="00350992">
        <w:rPr>
          <w:rFonts w:asciiTheme="minorHAnsi" w:eastAsia="Arial Narrow" w:hAnsiTheme="minorHAnsi" w:cs="Arial Narrow"/>
          <w:b/>
          <w:spacing w:val="3"/>
          <w:position w:val="-1"/>
          <w:sz w:val="28"/>
          <w:szCs w:val="28"/>
        </w:rPr>
        <w:t>on</w:t>
      </w:r>
      <w:r w:rsidRPr="00350992">
        <w:rPr>
          <w:rFonts w:asciiTheme="minorHAnsi" w:eastAsia="Arial Narrow" w:hAnsiTheme="minorHAnsi" w:cs="Arial Narrow"/>
          <w:b/>
          <w:position w:val="-1"/>
          <w:sz w:val="28"/>
          <w:szCs w:val="28"/>
        </w:rPr>
        <w:t>s</w:t>
      </w:r>
      <w:r w:rsidRPr="00350992">
        <w:rPr>
          <w:rFonts w:asciiTheme="minorHAnsi" w:eastAsia="Arial Narrow" w:hAnsiTheme="minorHAnsi" w:cs="Arial Narrow"/>
          <w:b/>
          <w:spacing w:val="-5"/>
          <w:position w:val="-1"/>
          <w:sz w:val="28"/>
          <w:szCs w:val="28"/>
        </w:rPr>
        <w:t xml:space="preserve"> </w:t>
      </w:r>
      <w:r w:rsidRPr="00350992">
        <w:rPr>
          <w:rFonts w:asciiTheme="minorHAnsi" w:eastAsia="Arial Narrow" w:hAnsiTheme="minorHAnsi" w:cs="Arial Narrow"/>
          <w:b/>
          <w:spacing w:val="3"/>
          <w:position w:val="-1"/>
          <w:sz w:val="28"/>
          <w:szCs w:val="28"/>
        </w:rPr>
        <w:t>t</w:t>
      </w:r>
      <w:r w:rsidRPr="00350992">
        <w:rPr>
          <w:rFonts w:asciiTheme="minorHAnsi" w:eastAsia="Arial Narrow" w:hAnsiTheme="minorHAnsi" w:cs="Arial Narrow"/>
          <w:b/>
          <w:position w:val="-1"/>
          <w:sz w:val="28"/>
          <w:szCs w:val="28"/>
        </w:rPr>
        <w:t>o</w:t>
      </w:r>
      <w:r w:rsidRPr="00350992">
        <w:rPr>
          <w:rFonts w:asciiTheme="minorHAnsi" w:eastAsia="Arial Narrow" w:hAnsiTheme="minorHAnsi" w:cs="Arial Narrow"/>
          <w:b/>
          <w:spacing w:val="-4"/>
          <w:position w:val="-1"/>
          <w:sz w:val="28"/>
          <w:szCs w:val="28"/>
        </w:rPr>
        <w:t xml:space="preserve"> </w:t>
      </w:r>
      <w:r w:rsidRPr="00350992">
        <w:rPr>
          <w:rFonts w:asciiTheme="minorHAnsi" w:eastAsia="Arial Narrow" w:hAnsiTheme="minorHAnsi" w:cs="Arial Narrow"/>
          <w:b/>
          <w:position w:val="-1"/>
          <w:sz w:val="28"/>
          <w:szCs w:val="28"/>
        </w:rPr>
        <w:t>B</w:t>
      </w:r>
      <w:r w:rsidRPr="00350992">
        <w:rPr>
          <w:rFonts w:asciiTheme="minorHAnsi" w:eastAsia="Arial Narrow" w:hAnsiTheme="minorHAnsi" w:cs="Arial Narrow"/>
          <w:b/>
          <w:spacing w:val="1"/>
          <w:position w:val="-1"/>
          <w:sz w:val="28"/>
          <w:szCs w:val="28"/>
        </w:rPr>
        <w:t>i</w:t>
      </w:r>
      <w:r w:rsidRPr="00350992">
        <w:rPr>
          <w:rFonts w:asciiTheme="minorHAnsi" w:eastAsia="Arial Narrow" w:hAnsiTheme="minorHAnsi" w:cs="Arial Narrow"/>
          <w:b/>
          <w:spacing w:val="-4"/>
          <w:position w:val="-1"/>
          <w:sz w:val="28"/>
          <w:szCs w:val="28"/>
        </w:rPr>
        <w:t>d</w:t>
      </w:r>
      <w:r w:rsidRPr="00350992">
        <w:rPr>
          <w:rFonts w:asciiTheme="minorHAnsi" w:eastAsia="Arial Narrow" w:hAnsiTheme="minorHAnsi" w:cs="Arial Narrow"/>
          <w:b/>
          <w:spacing w:val="3"/>
          <w:position w:val="-1"/>
          <w:sz w:val="28"/>
          <w:szCs w:val="28"/>
        </w:rPr>
        <w:t>d</w:t>
      </w:r>
      <w:r w:rsidRPr="00350992">
        <w:rPr>
          <w:rFonts w:asciiTheme="minorHAnsi" w:eastAsia="Arial Narrow" w:hAnsiTheme="minorHAnsi" w:cs="Arial Narrow"/>
          <w:b/>
          <w:spacing w:val="1"/>
          <w:position w:val="-1"/>
          <w:sz w:val="28"/>
          <w:szCs w:val="28"/>
        </w:rPr>
        <w:t>e</w:t>
      </w:r>
      <w:r w:rsidRPr="00350992">
        <w:rPr>
          <w:rFonts w:asciiTheme="minorHAnsi" w:eastAsia="Arial Narrow" w:hAnsiTheme="minorHAnsi" w:cs="Arial Narrow"/>
          <w:b/>
          <w:spacing w:val="-3"/>
          <w:position w:val="-1"/>
          <w:sz w:val="28"/>
          <w:szCs w:val="28"/>
        </w:rPr>
        <w:t>r</w:t>
      </w:r>
      <w:r w:rsidRPr="00350992">
        <w:rPr>
          <w:rFonts w:asciiTheme="minorHAnsi" w:eastAsia="Arial Narrow" w:hAnsiTheme="minorHAnsi" w:cs="Arial Narrow"/>
          <w:b/>
          <w:position w:val="-1"/>
          <w:sz w:val="28"/>
          <w:szCs w:val="28"/>
        </w:rPr>
        <w:t>s</w:t>
      </w:r>
    </w:p>
    <w:p w14:paraId="690EEEE8" w14:textId="77777777" w:rsidR="009922E4" w:rsidRPr="00350992" w:rsidRDefault="009922E4" w:rsidP="00D07554">
      <w:pPr>
        <w:spacing w:before="26" w:line="300" w:lineRule="exact"/>
        <w:rPr>
          <w:rFonts w:asciiTheme="minorHAnsi" w:eastAsia="Arial Narrow" w:hAnsiTheme="minorHAnsi" w:cs="Arial Narrow"/>
          <w:sz w:val="28"/>
          <w:szCs w:val="28"/>
        </w:rPr>
      </w:pPr>
    </w:p>
    <w:tbl>
      <w:tblPr>
        <w:tblStyle w:val="TableGrid"/>
        <w:tblW w:w="993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6"/>
        <w:gridCol w:w="7433"/>
      </w:tblGrid>
      <w:tr w:rsidR="00D07554" w:rsidRPr="00832971" w14:paraId="1C20741C" w14:textId="77777777" w:rsidTr="00980E7F">
        <w:tc>
          <w:tcPr>
            <w:tcW w:w="2506" w:type="dxa"/>
          </w:tcPr>
          <w:p w14:paraId="7CF03130" w14:textId="77777777" w:rsidR="00D07554" w:rsidRPr="00832971" w:rsidRDefault="00D07554" w:rsidP="00D07554">
            <w:pPr>
              <w:pStyle w:val="Bodytext91"/>
              <w:shd w:val="clear" w:color="auto" w:fill="auto"/>
              <w:spacing w:before="0" w:after="0" w:line="276" w:lineRule="auto"/>
              <w:ind w:firstLine="0"/>
              <w:rPr>
                <w:rFonts w:asciiTheme="minorHAnsi" w:hAnsiTheme="minorHAnsi"/>
                <w:sz w:val="20"/>
                <w:szCs w:val="20"/>
              </w:rPr>
            </w:pPr>
            <w:r w:rsidRPr="00832971">
              <w:rPr>
                <w:rFonts w:asciiTheme="minorHAnsi" w:hAnsiTheme="minorHAnsi"/>
                <w:sz w:val="20"/>
                <w:szCs w:val="20"/>
              </w:rPr>
              <w:t>1. Scope of Bid</w:t>
            </w:r>
          </w:p>
        </w:tc>
        <w:tc>
          <w:tcPr>
            <w:tcW w:w="7433" w:type="dxa"/>
          </w:tcPr>
          <w:p w14:paraId="259C08C2" w14:textId="77777777" w:rsidR="00201319" w:rsidRPr="00CD682E" w:rsidRDefault="00D07554" w:rsidP="00201319">
            <w:pPr>
              <w:jc w:val="both"/>
              <w:rPr>
                <w:rFonts w:eastAsia="Arial Narrow"/>
                <w:b/>
                <w:sz w:val="36"/>
              </w:rPr>
            </w:pPr>
            <w:r w:rsidRPr="00E12291">
              <w:rPr>
                <w:rFonts w:asciiTheme="minorHAnsi" w:hAnsiTheme="minorHAnsi"/>
                <w:b/>
                <w:i/>
              </w:rPr>
              <w:t xml:space="preserve">The </w:t>
            </w:r>
            <w:r w:rsidR="00D12F42" w:rsidRPr="00E12291">
              <w:rPr>
                <w:rFonts w:asciiTheme="minorHAnsi" w:hAnsiTheme="minorHAnsi"/>
                <w:b/>
                <w:i/>
              </w:rPr>
              <w:t xml:space="preserve">ENERGY FIJI LIMITED </w:t>
            </w:r>
            <w:r w:rsidRPr="00E12291">
              <w:rPr>
                <w:rFonts w:asciiTheme="minorHAnsi" w:hAnsiTheme="minorHAnsi"/>
                <w:b/>
                <w:i/>
              </w:rPr>
              <w:t xml:space="preserve">(hereinafter referred to as "the Employer"), wishes to receive bids for </w:t>
            </w:r>
            <w:r w:rsidRPr="00E12291">
              <w:rPr>
                <w:rFonts w:asciiTheme="minorHAnsi" w:eastAsia="Arial Narrow" w:hAnsiTheme="minorHAnsi" w:cs="Arial Narrow"/>
                <w:b/>
                <w:i/>
                <w:spacing w:val="2"/>
              </w:rPr>
              <w:t xml:space="preserve">the </w:t>
            </w:r>
            <w:r w:rsidR="00201319" w:rsidRPr="00201319">
              <w:rPr>
                <w:rFonts w:asciiTheme="minorHAnsi" w:eastAsia="Arial Narrow" w:hAnsiTheme="minorHAnsi" w:cs="Arial Narrow"/>
                <w:spacing w:val="-1"/>
                <w:sz w:val="22"/>
                <w:szCs w:val="22"/>
              </w:rPr>
              <w:t>Design &amp; Construct</w:t>
            </w:r>
            <w:r w:rsidR="00201319">
              <w:rPr>
                <w:rFonts w:asciiTheme="minorHAnsi" w:eastAsia="Arial Narrow" w:hAnsiTheme="minorHAnsi" w:cs="Arial Narrow"/>
                <w:spacing w:val="-1"/>
                <w:sz w:val="22"/>
                <w:szCs w:val="22"/>
              </w:rPr>
              <w:t>ion of</w:t>
            </w:r>
            <w:r w:rsidR="00201319" w:rsidRPr="00201319">
              <w:rPr>
                <w:rFonts w:asciiTheme="minorHAnsi" w:eastAsia="Arial Narrow" w:hAnsiTheme="minorHAnsi" w:cs="Arial Narrow"/>
                <w:spacing w:val="-1"/>
                <w:sz w:val="22"/>
                <w:szCs w:val="22"/>
              </w:rPr>
              <w:t xml:space="preserve"> </w:t>
            </w:r>
            <w:r w:rsidR="00201319">
              <w:rPr>
                <w:rFonts w:asciiTheme="minorHAnsi" w:eastAsia="Arial Narrow" w:hAnsiTheme="minorHAnsi" w:cs="Arial Narrow"/>
                <w:spacing w:val="-1"/>
                <w:sz w:val="22"/>
                <w:szCs w:val="22"/>
              </w:rPr>
              <w:t>t</w:t>
            </w:r>
            <w:r w:rsidR="00201319" w:rsidRPr="00201319">
              <w:rPr>
                <w:rFonts w:asciiTheme="minorHAnsi" w:eastAsia="Arial Narrow" w:hAnsiTheme="minorHAnsi" w:cs="Arial Narrow"/>
                <w:spacing w:val="-1"/>
                <w:sz w:val="22"/>
                <w:szCs w:val="22"/>
              </w:rPr>
              <w:t xml:space="preserve">ransformer </w:t>
            </w:r>
            <w:r w:rsidR="00201319">
              <w:rPr>
                <w:rFonts w:asciiTheme="minorHAnsi" w:eastAsia="Arial Narrow" w:hAnsiTheme="minorHAnsi" w:cs="Arial Narrow"/>
                <w:spacing w:val="-1"/>
                <w:sz w:val="22"/>
                <w:szCs w:val="22"/>
              </w:rPr>
              <w:t>f</w:t>
            </w:r>
            <w:r w:rsidR="00201319" w:rsidRPr="00201319">
              <w:rPr>
                <w:rFonts w:asciiTheme="minorHAnsi" w:eastAsia="Arial Narrow" w:hAnsiTheme="minorHAnsi" w:cs="Arial Narrow"/>
                <w:spacing w:val="-1"/>
                <w:sz w:val="22"/>
                <w:szCs w:val="22"/>
              </w:rPr>
              <w:t>oundation pad</w:t>
            </w:r>
            <w:r w:rsidR="00201319">
              <w:rPr>
                <w:rFonts w:asciiTheme="minorHAnsi" w:eastAsia="Arial Narrow" w:hAnsiTheme="minorHAnsi" w:cs="Arial Narrow"/>
                <w:spacing w:val="-1"/>
                <w:sz w:val="22"/>
                <w:szCs w:val="22"/>
              </w:rPr>
              <w:t>s</w:t>
            </w:r>
            <w:r w:rsidR="00201319" w:rsidRPr="00201319">
              <w:rPr>
                <w:rFonts w:asciiTheme="minorHAnsi" w:eastAsia="Arial Narrow" w:hAnsiTheme="minorHAnsi" w:cs="Arial Narrow"/>
                <w:spacing w:val="-1"/>
                <w:sz w:val="22"/>
                <w:szCs w:val="22"/>
              </w:rPr>
              <w:t xml:space="preserve">, </w:t>
            </w:r>
            <w:r w:rsidR="00201319">
              <w:rPr>
                <w:rFonts w:asciiTheme="minorHAnsi" w:eastAsia="Arial Narrow" w:hAnsiTheme="minorHAnsi" w:cs="Arial Narrow"/>
                <w:spacing w:val="-1"/>
                <w:sz w:val="22"/>
                <w:szCs w:val="22"/>
              </w:rPr>
              <w:t>oil separator p</w:t>
            </w:r>
            <w:r w:rsidR="00201319" w:rsidRPr="00201319">
              <w:rPr>
                <w:rFonts w:asciiTheme="minorHAnsi" w:eastAsia="Arial Narrow" w:hAnsiTheme="minorHAnsi" w:cs="Arial Narrow"/>
                <w:spacing w:val="-1"/>
                <w:sz w:val="22"/>
                <w:szCs w:val="22"/>
              </w:rPr>
              <w:t>it</w:t>
            </w:r>
            <w:r w:rsidR="00201319">
              <w:rPr>
                <w:rFonts w:asciiTheme="minorHAnsi" w:eastAsia="Arial Narrow" w:hAnsiTheme="minorHAnsi" w:cs="Arial Narrow"/>
                <w:spacing w:val="-1"/>
                <w:sz w:val="22"/>
                <w:szCs w:val="22"/>
              </w:rPr>
              <w:t xml:space="preserve"> and</w:t>
            </w:r>
            <w:r w:rsidR="00201319" w:rsidRPr="00201319">
              <w:rPr>
                <w:rFonts w:asciiTheme="minorHAnsi" w:eastAsia="Arial Narrow" w:hAnsiTheme="minorHAnsi" w:cs="Arial Narrow"/>
                <w:spacing w:val="-1"/>
                <w:sz w:val="22"/>
                <w:szCs w:val="22"/>
              </w:rPr>
              <w:t xml:space="preserve"> carry out electrical and civil works at Cunningham Road Substation</w:t>
            </w:r>
            <w:r w:rsidR="00201319">
              <w:rPr>
                <w:rFonts w:asciiTheme="minorHAnsi" w:eastAsia="Arial Narrow" w:hAnsiTheme="minorHAnsi" w:cs="Arial Narrow"/>
                <w:spacing w:val="-1"/>
                <w:sz w:val="22"/>
                <w:szCs w:val="22"/>
              </w:rPr>
              <w:t xml:space="preserve"> for the</w:t>
            </w:r>
          </w:p>
          <w:p w14:paraId="6E08B9F0" w14:textId="77777777" w:rsidR="00D07554" w:rsidRPr="00884554" w:rsidRDefault="00E12291" w:rsidP="00201319">
            <w:pPr>
              <w:spacing w:line="277" w:lineRule="auto"/>
              <w:ind w:right="77"/>
              <w:jc w:val="both"/>
              <w:rPr>
                <w:rFonts w:asciiTheme="minorHAnsi" w:hAnsiTheme="minorHAnsi"/>
                <w:b/>
                <w:i/>
              </w:rPr>
            </w:pPr>
            <w:r>
              <w:rPr>
                <w:rFonts w:asciiTheme="minorHAnsi" w:eastAsia="Arial Narrow" w:hAnsiTheme="minorHAnsi" w:cs="Arial Narrow"/>
                <w:spacing w:val="-1"/>
                <w:sz w:val="22"/>
                <w:szCs w:val="22"/>
              </w:rPr>
              <w:t xml:space="preserve"> 132/33k Transformer Replacement</w:t>
            </w:r>
            <w:r w:rsidR="003A757D" w:rsidRPr="00E12291">
              <w:rPr>
                <w:rFonts w:asciiTheme="minorHAnsi" w:eastAsia="Arial Narrow" w:hAnsiTheme="minorHAnsi" w:cs="Arial Narrow"/>
                <w:spacing w:val="-6"/>
                <w:sz w:val="22"/>
                <w:szCs w:val="22"/>
              </w:rPr>
              <w:t xml:space="preserve"> </w:t>
            </w:r>
            <w:r w:rsidR="003A757D" w:rsidRPr="00E12291">
              <w:rPr>
                <w:rFonts w:asciiTheme="minorHAnsi" w:eastAsia="Arial Narrow" w:hAnsiTheme="minorHAnsi" w:cs="Arial Narrow"/>
                <w:w w:val="101"/>
                <w:sz w:val="22"/>
                <w:szCs w:val="22"/>
              </w:rPr>
              <w:t>P</w:t>
            </w:r>
            <w:r w:rsidR="003A757D" w:rsidRPr="00E12291">
              <w:rPr>
                <w:rFonts w:asciiTheme="minorHAnsi" w:eastAsia="Arial Narrow" w:hAnsiTheme="minorHAnsi" w:cs="Arial Narrow"/>
                <w:spacing w:val="-3"/>
                <w:w w:val="101"/>
                <w:sz w:val="22"/>
                <w:szCs w:val="22"/>
              </w:rPr>
              <w:t>r</w:t>
            </w:r>
            <w:r w:rsidR="003A757D" w:rsidRPr="00E12291">
              <w:rPr>
                <w:rFonts w:asciiTheme="minorHAnsi" w:eastAsia="Arial Narrow" w:hAnsiTheme="minorHAnsi" w:cs="Arial Narrow"/>
                <w:spacing w:val="-8"/>
                <w:w w:val="101"/>
                <w:sz w:val="22"/>
                <w:szCs w:val="22"/>
              </w:rPr>
              <w:t>o</w:t>
            </w:r>
            <w:r w:rsidR="003A757D" w:rsidRPr="00E12291">
              <w:rPr>
                <w:rFonts w:asciiTheme="minorHAnsi" w:eastAsia="Arial Narrow" w:hAnsiTheme="minorHAnsi" w:cs="Arial Narrow"/>
                <w:spacing w:val="-5"/>
                <w:w w:val="101"/>
                <w:sz w:val="22"/>
                <w:szCs w:val="22"/>
              </w:rPr>
              <w:t>j</w:t>
            </w:r>
            <w:r w:rsidR="003A757D" w:rsidRPr="00E12291">
              <w:rPr>
                <w:rFonts w:asciiTheme="minorHAnsi" w:eastAsia="Arial Narrow" w:hAnsiTheme="minorHAnsi" w:cs="Arial Narrow"/>
                <w:spacing w:val="-1"/>
                <w:w w:val="101"/>
                <w:sz w:val="22"/>
                <w:szCs w:val="22"/>
              </w:rPr>
              <w:t>e</w:t>
            </w:r>
            <w:r w:rsidR="003A757D" w:rsidRPr="00E12291">
              <w:rPr>
                <w:rFonts w:asciiTheme="minorHAnsi" w:eastAsia="Arial Narrow" w:hAnsiTheme="minorHAnsi" w:cs="Arial Narrow"/>
                <w:spacing w:val="-5"/>
                <w:w w:val="101"/>
                <w:sz w:val="22"/>
                <w:szCs w:val="22"/>
              </w:rPr>
              <w:t>c</w:t>
            </w:r>
            <w:r w:rsidR="003A757D" w:rsidRPr="00E12291">
              <w:rPr>
                <w:rFonts w:asciiTheme="minorHAnsi" w:eastAsia="Arial Narrow" w:hAnsiTheme="minorHAnsi" w:cs="Arial Narrow"/>
                <w:spacing w:val="2"/>
                <w:w w:val="101"/>
                <w:sz w:val="22"/>
                <w:szCs w:val="22"/>
              </w:rPr>
              <w:t>t</w:t>
            </w:r>
            <w:r w:rsidR="00D07554" w:rsidRPr="00E12291">
              <w:rPr>
                <w:rFonts w:asciiTheme="minorHAnsi" w:eastAsia="Arial Narrow" w:hAnsiTheme="minorHAnsi" w:cs="Arial Narrow"/>
                <w:b/>
                <w:i/>
              </w:rPr>
              <w:t>,</w:t>
            </w:r>
            <w:r w:rsidR="00D07554" w:rsidRPr="00E12291">
              <w:rPr>
                <w:rFonts w:asciiTheme="minorHAnsi" w:eastAsia="Arial Narrow" w:hAnsiTheme="minorHAnsi" w:cs="Arial Narrow"/>
                <w:b/>
                <w:i/>
                <w:spacing w:val="6"/>
              </w:rPr>
              <w:t xml:space="preserve"> </w:t>
            </w:r>
            <w:r w:rsidR="00D07554" w:rsidRPr="00E12291">
              <w:rPr>
                <w:rFonts w:asciiTheme="minorHAnsi" w:eastAsia="Arial Narrow" w:hAnsiTheme="minorHAnsi" w:cs="Arial Narrow"/>
                <w:b/>
                <w:i/>
                <w:spacing w:val="-8"/>
              </w:rPr>
              <w:t>a</w:t>
            </w:r>
            <w:r w:rsidR="00D07554" w:rsidRPr="00E12291">
              <w:rPr>
                <w:rFonts w:asciiTheme="minorHAnsi" w:eastAsia="Arial Narrow" w:hAnsiTheme="minorHAnsi" w:cs="Arial Narrow"/>
                <w:b/>
                <w:i/>
              </w:rPr>
              <w:t>s</w:t>
            </w:r>
            <w:r w:rsidR="00D07554" w:rsidRPr="00E12291">
              <w:rPr>
                <w:rFonts w:asciiTheme="minorHAnsi" w:eastAsia="Arial Narrow" w:hAnsiTheme="minorHAnsi" w:cs="Arial Narrow"/>
                <w:b/>
                <w:i/>
                <w:spacing w:val="3"/>
              </w:rPr>
              <w:t xml:space="preserve"> </w:t>
            </w:r>
            <w:r w:rsidR="00D07554" w:rsidRPr="00E12291">
              <w:rPr>
                <w:rFonts w:asciiTheme="minorHAnsi" w:eastAsia="Arial Narrow" w:hAnsiTheme="minorHAnsi" w:cs="Arial Narrow"/>
                <w:b/>
                <w:i/>
                <w:spacing w:val="-1"/>
              </w:rPr>
              <w:t>de</w:t>
            </w:r>
            <w:r w:rsidR="00D07554" w:rsidRPr="00E12291">
              <w:rPr>
                <w:rFonts w:asciiTheme="minorHAnsi" w:eastAsia="Arial Narrow" w:hAnsiTheme="minorHAnsi" w:cs="Arial Narrow"/>
                <w:b/>
                <w:i/>
                <w:spacing w:val="-8"/>
              </w:rPr>
              <w:t>f</w:t>
            </w:r>
            <w:r w:rsidR="00D07554" w:rsidRPr="00E12291">
              <w:rPr>
                <w:rFonts w:asciiTheme="minorHAnsi" w:eastAsia="Arial Narrow" w:hAnsiTheme="minorHAnsi" w:cs="Arial Narrow"/>
                <w:b/>
                <w:i/>
                <w:spacing w:val="2"/>
              </w:rPr>
              <w:t>i</w:t>
            </w:r>
            <w:r w:rsidR="00D07554" w:rsidRPr="00E12291">
              <w:rPr>
                <w:rFonts w:asciiTheme="minorHAnsi" w:eastAsia="Arial Narrow" w:hAnsiTheme="minorHAnsi" w:cs="Arial Narrow"/>
                <w:b/>
                <w:i/>
                <w:spacing w:val="-1"/>
              </w:rPr>
              <w:t>ne</w:t>
            </w:r>
            <w:r w:rsidR="00D07554" w:rsidRPr="00E12291">
              <w:rPr>
                <w:rFonts w:asciiTheme="minorHAnsi" w:eastAsia="Arial Narrow" w:hAnsiTheme="minorHAnsi" w:cs="Arial Narrow"/>
                <w:b/>
                <w:i/>
              </w:rPr>
              <w:t>d</w:t>
            </w:r>
            <w:r w:rsidR="00D07554" w:rsidRPr="00E12291">
              <w:rPr>
                <w:rFonts w:asciiTheme="minorHAnsi" w:eastAsia="Arial Narrow" w:hAnsiTheme="minorHAnsi" w:cs="Arial Narrow"/>
                <w:b/>
                <w:i/>
                <w:spacing w:val="5"/>
              </w:rPr>
              <w:t xml:space="preserve"> </w:t>
            </w:r>
            <w:r w:rsidR="00D07554" w:rsidRPr="00E12291">
              <w:rPr>
                <w:rFonts w:asciiTheme="minorHAnsi" w:eastAsia="Arial Narrow" w:hAnsiTheme="minorHAnsi" w:cs="Arial Narrow"/>
                <w:b/>
                <w:i/>
                <w:spacing w:val="-5"/>
              </w:rPr>
              <w:t>i</w:t>
            </w:r>
            <w:r w:rsidR="00D07554" w:rsidRPr="00E12291">
              <w:rPr>
                <w:rFonts w:asciiTheme="minorHAnsi" w:eastAsia="Arial Narrow" w:hAnsiTheme="minorHAnsi" w:cs="Arial Narrow"/>
                <w:b/>
                <w:i/>
              </w:rPr>
              <w:t>n t</w:t>
            </w:r>
            <w:r w:rsidR="00D07554" w:rsidRPr="00E12291">
              <w:rPr>
                <w:rFonts w:asciiTheme="minorHAnsi" w:eastAsia="Arial Narrow" w:hAnsiTheme="minorHAnsi" w:cs="Arial Narrow"/>
                <w:b/>
                <w:i/>
                <w:spacing w:val="-2"/>
              </w:rPr>
              <w:t>h</w:t>
            </w:r>
            <w:r w:rsidR="00D07554" w:rsidRPr="00E12291">
              <w:rPr>
                <w:rFonts w:asciiTheme="minorHAnsi" w:eastAsia="Arial Narrow" w:hAnsiTheme="minorHAnsi" w:cs="Arial Narrow"/>
                <w:b/>
                <w:i/>
                <w:spacing w:val="-1"/>
              </w:rPr>
              <w:t>e</w:t>
            </w:r>
            <w:r w:rsidR="00D07554" w:rsidRPr="00E12291">
              <w:rPr>
                <w:rFonts w:asciiTheme="minorHAnsi" w:eastAsia="Arial Narrow" w:hAnsiTheme="minorHAnsi" w:cs="Arial Narrow"/>
                <w:b/>
                <w:i/>
                <w:spacing w:val="-5"/>
              </w:rPr>
              <w:t>s</w:t>
            </w:r>
            <w:r w:rsidR="00D07554" w:rsidRPr="00E12291">
              <w:rPr>
                <w:rFonts w:asciiTheme="minorHAnsi" w:eastAsia="Arial Narrow" w:hAnsiTheme="minorHAnsi" w:cs="Arial Narrow"/>
                <w:b/>
                <w:i/>
              </w:rPr>
              <w:t>e</w:t>
            </w:r>
            <w:r w:rsidR="00D07554" w:rsidRPr="00E12291">
              <w:rPr>
                <w:rFonts w:asciiTheme="minorHAnsi" w:eastAsia="Arial Narrow" w:hAnsiTheme="minorHAnsi" w:cs="Arial Narrow"/>
                <w:b/>
                <w:i/>
                <w:spacing w:val="3"/>
              </w:rPr>
              <w:t xml:space="preserve"> </w:t>
            </w:r>
            <w:r w:rsidR="00D07554" w:rsidRPr="00E12291">
              <w:rPr>
                <w:rFonts w:asciiTheme="minorHAnsi" w:eastAsia="Arial Narrow" w:hAnsiTheme="minorHAnsi" w:cs="Arial Narrow"/>
                <w:b/>
                <w:i/>
                <w:spacing w:val="-1"/>
                <w:w w:val="101"/>
              </w:rPr>
              <w:t>b</w:t>
            </w:r>
            <w:r w:rsidR="00D07554" w:rsidRPr="00E12291">
              <w:rPr>
                <w:rFonts w:asciiTheme="minorHAnsi" w:eastAsia="Arial Narrow" w:hAnsiTheme="minorHAnsi" w:cs="Arial Narrow"/>
                <w:b/>
                <w:i/>
                <w:spacing w:val="2"/>
                <w:w w:val="101"/>
              </w:rPr>
              <w:t>i</w:t>
            </w:r>
            <w:r w:rsidR="00D07554" w:rsidRPr="00E12291">
              <w:rPr>
                <w:rFonts w:asciiTheme="minorHAnsi" w:eastAsia="Arial Narrow" w:hAnsiTheme="minorHAnsi" w:cs="Arial Narrow"/>
                <w:b/>
                <w:i/>
                <w:spacing w:val="-1"/>
                <w:w w:val="101"/>
              </w:rPr>
              <w:t>d</w:t>
            </w:r>
            <w:r w:rsidR="00D07554" w:rsidRPr="00E12291">
              <w:rPr>
                <w:rFonts w:asciiTheme="minorHAnsi" w:eastAsia="Arial Narrow" w:hAnsiTheme="minorHAnsi" w:cs="Arial Narrow"/>
                <w:b/>
                <w:i/>
                <w:spacing w:val="-8"/>
                <w:w w:val="101"/>
              </w:rPr>
              <w:t>d</w:t>
            </w:r>
            <w:r w:rsidR="00D07554" w:rsidRPr="00E12291">
              <w:rPr>
                <w:rFonts w:asciiTheme="minorHAnsi" w:eastAsia="Arial Narrow" w:hAnsiTheme="minorHAnsi" w:cs="Arial Narrow"/>
                <w:b/>
                <w:i/>
                <w:spacing w:val="2"/>
                <w:w w:val="101"/>
              </w:rPr>
              <w:t>i</w:t>
            </w:r>
            <w:r w:rsidR="00D07554" w:rsidRPr="00E12291">
              <w:rPr>
                <w:rFonts w:asciiTheme="minorHAnsi" w:eastAsia="Arial Narrow" w:hAnsiTheme="minorHAnsi" w:cs="Arial Narrow"/>
                <w:b/>
                <w:i/>
                <w:spacing w:val="-1"/>
                <w:w w:val="101"/>
              </w:rPr>
              <w:t>n</w:t>
            </w:r>
            <w:r w:rsidR="00D07554" w:rsidRPr="00E12291">
              <w:rPr>
                <w:rFonts w:asciiTheme="minorHAnsi" w:eastAsia="Arial Narrow" w:hAnsiTheme="minorHAnsi" w:cs="Arial Narrow"/>
                <w:b/>
                <w:i/>
                <w:w w:val="101"/>
              </w:rPr>
              <w:t xml:space="preserve">g </w:t>
            </w:r>
            <w:r w:rsidR="00D07554" w:rsidRPr="00E12291">
              <w:rPr>
                <w:rFonts w:asciiTheme="minorHAnsi" w:eastAsia="Arial Narrow" w:hAnsiTheme="minorHAnsi" w:cs="Arial Narrow"/>
                <w:b/>
                <w:i/>
                <w:spacing w:val="-1"/>
              </w:rPr>
              <w:t>do</w:t>
            </w:r>
            <w:r w:rsidR="00D07554" w:rsidRPr="00E12291">
              <w:rPr>
                <w:rFonts w:asciiTheme="minorHAnsi" w:eastAsia="Arial Narrow" w:hAnsiTheme="minorHAnsi" w:cs="Arial Narrow"/>
                <w:b/>
                <w:i/>
                <w:spacing w:val="2"/>
              </w:rPr>
              <w:t>c</w:t>
            </w:r>
            <w:r w:rsidR="00D07554" w:rsidRPr="00E12291">
              <w:rPr>
                <w:rFonts w:asciiTheme="minorHAnsi" w:eastAsia="Arial Narrow" w:hAnsiTheme="minorHAnsi" w:cs="Arial Narrow"/>
                <w:b/>
                <w:i/>
                <w:spacing w:val="-1"/>
              </w:rPr>
              <w:t>umen</w:t>
            </w:r>
            <w:r w:rsidR="00D07554" w:rsidRPr="00E12291">
              <w:rPr>
                <w:rFonts w:asciiTheme="minorHAnsi" w:eastAsia="Arial Narrow" w:hAnsiTheme="minorHAnsi" w:cs="Arial Narrow"/>
                <w:b/>
                <w:i/>
              </w:rPr>
              <w:t>ts</w:t>
            </w:r>
            <w:r w:rsidR="00D07554" w:rsidRPr="00E12291">
              <w:rPr>
                <w:rFonts w:asciiTheme="minorHAnsi" w:eastAsia="Arial Narrow" w:hAnsiTheme="minorHAnsi" w:cs="Arial Narrow"/>
                <w:b/>
                <w:i/>
                <w:spacing w:val="11"/>
              </w:rPr>
              <w:t xml:space="preserve"> </w:t>
            </w:r>
            <w:r w:rsidR="00D07554" w:rsidRPr="00E12291">
              <w:rPr>
                <w:rFonts w:asciiTheme="minorHAnsi" w:eastAsia="Arial Narrow" w:hAnsiTheme="minorHAnsi" w:cs="Arial Narrow"/>
                <w:b/>
                <w:i/>
                <w:spacing w:val="-4"/>
              </w:rPr>
              <w:t>(</w:t>
            </w:r>
            <w:r w:rsidR="00D07554" w:rsidRPr="00E12291">
              <w:rPr>
                <w:rFonts w:asciiTheme="minorHAnsi" w:eastAsia="Arial Narrow" w:hAnsiTheme="minorHAnsi" w:cs="Arial Narrow"/>
                <w:b/>
                <w:i/>
                <w:spacing w:val="-1"/>
              </w:rPr>
              <w:t>he</w:t>
            </w:r>
            <w:r w:rsidR="00D07554" w:rsidRPr="00E12291">
              <w:rPr>
                <w:rFonts w:asciiTheme="minorHAnsi" w:eastAsia="Arial Narrow" w:hAnsiTheme="minorHAnsi" w:cs="Arial Narrow"/>
                <w:b/>
                <w:i/>
                <w:spacing w:val="-3"/>
              </w:rPr>
              <w:t>r</w:t>
            </w:r>
            <w:r w:rsidR="00D07554" w:rsidRPr="00E12291">
              <w:rPr>
                <w:rFonts w:asciiTheme="minorHAnsi" w:eastAsia="Arial Narrow" w:hAnsiTheme="minorHAnsi" w:cs="Arial Narrow"/>
                <w:b/>
                <w:i/>
                <w:spacing w:val="-1"/>
              </w:rPr>
              <w:t>e</w:t>
            </w:r>
            <w:r w:rsidR="00D07554" w:rsidRPr="00E12291">
              <w:rPr>
                <w:rFonts w:asciiTheme="minorHAnsi" w:eastAsia="Arial Narrow" w:hAnsiTheme="minorHAnsi" w:cs="Arial Narrow"/>
                <w:b/>
                <w:i/>
                <w:spacing w:val="2"/>
              </w:rPr>
              <w:t>i</w:t>
            </w:r>
            <w:r w:rsidR="00D07554" w:rsidRPr="00E12291">
              <w:rPr>
                <w:rFonts w:asciiTheme="minorHAnsi" w:eastAsia="Arial Narrow" w:hAnsiTheme="minorHAnsi" w:cs="Arial Narrow"/>
                <w:b/>
                <w:i/>
                <w:spacing w:val="-8"/>
              </w:rPr>
              <w:t>n</w:t>
            </w:r>
            <w:r w:rsidR="00D07554" w:rsidRPr="00E12291">
              <w:rPr>
                <w:rFonts w:asciiTheme="minorHAnsi" w:eastAsia="Arial Narrow" w:hAnsiTheme="minorHAnsi" w:cs="Arial Narrow"/>
                <w:b/>
                <w:i/>
                <w:spacing w:val="-1"/>
              </w:rPr>
              <w:t>a</w:t>
            </w:r>
            <w:r w:rsidR="00D07554" w:rsidRPr="00E12291">
              <w:rPr>
                <w:rFonts w:asciiTheme="minorHAnsi" w:eastAsia="Arial Narrow" w:hAnsiTheme="minorHAnsi" w:cs="Arial Narrow"/>
                <w:b/>
                <w:i/>
              </w:rPr>
              <w:t>f</w:t>
            </w:r>
            <w:r w:rsidR="00D07554" w:rsidRPr="00E12291">
              <w:rPr>
                <w:rFonts w:asciiTheme="minorHAnsi" w:eastAsia="Arial Narrow" w:hAnsiTheme="minorHAnsi" w:cs="Arial Narrow"/>
                <w:b/>
                <w:i/>
                <w:spacing w:val="-1"/>
              </w:rPr>
              <w:t>te</w:t>
            </w:r>
            <w:r w:rsidR="00D07554" w:rsidRPr="00E12291">
              <w:rPr>
                <w:rFonts w:asciiTheme="minorHAnsi" w:eastAsia="Arial Narrow" w:hAnsiTheme="minorHAnsi" w:cs="Arial Narrow"/>
                <w:b/>
                <w:i/>
              </w:rPr>
              <w:t>r</w:t>
            </w:r>
            <w:r w:rsidR="00D07554" w:rsidRPr="00E12291">
              <w:rPr>
                <w:rFonts w:asciiTheme="minorHAnsi" w:eastAsia="Arial Narrow" w:hAnsiTheme="minorHAnsi" w:cs="Arial Narrow"/>
                <w:b/>
                <w:i/>
                <w:spacing w:val="6"/>
              </w:rPr>
              <w:t xml:space="preserve"> </w:t>
            </w:r>
            <w:r w:rsidR="00D07554" w:rsidRPr="00E12291">
              <w:rPr>
                <w:rFonts w:asciiTheme="minorHAnsi" w:eastAsia="Arial Narrow" w:hAnsiTheme="minorHAnsi" w:cs="Arial Narrow"/>
                <w:b/>
                <w:i/>
                <w:spacing w:val="-4"/>
              </w:rPr>
              <w:t>r</w:t>
            </w:r>
            <w:r w:rsidR="00D07554" w:rsidRPr="00E12291">
              <w:rPr>
                <w:rFonts w:asciiTheme="minorHAnsi" w:eastAsia="Arial Narrow" w:hAnsiTheme="minorHAnsi" w:cs="Arial Narrow"/>
                <w:b/>
                <w:i/>
              </w:rPr>
              <w:t>ef</w:t>
            </w:r>
            <w:r w:rsidR="00D07554" w:rsidRPr="00E12291">
              <w:rPr>
                <w:rFonts w:asciiTheme="minorHAnsi" w:eastAsia="Arial Narrow" w:hAnsiTheme="minorHAnsi" w:cs="Arial Narrow"/>
                <w:b/>
                <w:i/>
                <w:spacing w:val="-2"/>
              </w:rPr>
              <w:t>e</w:t>
            </w:r>
            <w:r w:rsidR="00D07554" w:rsidRPr="00E12291">
              <w:rPr>
                <w:rFonts w:asciiTheme="minorHAnsi" w:eastAsia="Arial Narrow" w:hAnsiTheme="minorHAnsi" w:cs="Arial Narrow"/>
                <w:b/>
                <w:i/>
                <w:spacing w:val="-3"/>
              </w:rPr>
              <w:t>rr</w:t>
            </w:r>
            <w:r w:rsidR="00D07554" w:rsidRPr="00E12291">
              <w:rPr>
                <w:rFonts w:asciiTheme="minorHAnsi" w:eastAsia="Arial Narrow" w:hAnsiTheme="minorHAnsi" w:cs="Arial Narrow"/>
                <w:b/>
                <w:i/>
                <w:spacing w:val="-1"/>
              </w:rPr>
              <w:t>e</w:t>
            </w:r>
            <w:r w:rsidR="00D07554" w:rsidRPr="00E12291">
              <w:rPr>
                <w:rFonts w:asciiTheme="minorHAnsi" w:eastAsia="Arial Narrow" w:hAnsiTheme="minorHAnsi" w:cs="Arial Narrow"/>
                <w:b/>
                <w:i/>
              </w:rPr>
              <w:t>d</w:t>
            </w:r>
            <w:r w:rsidR="00D07554" w:rsidRPr="00E12291">
              <w:rPr>
                <w:rFonts w:asciiTheme="minorHAnsi" w:eastAsia="Arial Narrow" w:hAnsiTheme="minorHAnsi" w:cs="Arial Narrow"/>
                <w:b/>
                <w:i/>
                <w:spacing w:val="6"/>
              </w:rPr>
              <w:t xml:space="preserve"> </w:t>
            </w:r>
            <w:r w:rsidR="00D07554" w:rsidRPr="00E12291">
              <w:rPr>
                <w:rFonts w:asciiTheme="minorHAnsi" w:eastAsia="Arial Narrow" w:hAnsiTheme="minorHAnsi" w:cs="Arial Narrow"/>
                <w:b/>
                <w:i/>
                <w:spacing w:val="-1"/>
              </w:rPr>
              <w:t>t</w:t>
            </w:r>
            <w:r w:rsidR="00D07554" w:rsidRPr="00E12291">
              <w:rPr>
                <w:rFonts w:asciiTheme="minorHAnsi" w:eastAsia="Arial Narrow" w:hAnsiTheme="minorHAnsi" w:cs="Arial Narrow"/>
                <w:b/>
                <w:i/>
              </w:rPr>
              <w:t>o</w:t>
            </w:r>
            <w:r w:rsidR="00D07554" w:rsidRPr="00E12291">
              <w:rPr>
                <w:rFonts w:asciiTheme="minorHAnsi" w:eastAsia="Arial Narrow" w:hAnsiTheme="minorHAnsi" w:cs="Arial Narrow"/>
                <w:b/>
                <w:i/>
                <w:spacing w:val="2"/>
              </w:rPr>
              <w:t xml:space="preserve"> </w:t>
            </w:r>
            <w:r w:rsidR="00D07554" w:rsidRPr="00E12291">
              <w:rPr>
                <w:rFonts w:asciiTheme="minorHAnsi" w:eastAsia="Arial Narrow" w:hAnsiTheme="minorHAnsi" w:cs="Arial Narrow"/>
                <w:b/>
                <w:i/>
                <w:spacing w:val="-2"/>
              </w:rPr>
              <w:t>a</w:t>
            </w:r>
            <w:r w:rsidR="00D07554" w:rsidRPr="00E12291">
              <w:rPr>
                <w:rFonts w:asciiTheme="minorHAnsi" w:eastAsia="Arial Narrow" w:hAnsiTheme="minorHAnsi" w:cs="Arial Narrow"/>
                <w:b/>
                <w:i/>
              </w:rPr>
              <w:t>s</w:t>
            </w:r>
            <w:r w:rsidR="00D07554" w:rsidRPr="00E12291">
              <w:rPr>
                <w:rFonts w:asciiTheme="minorHAnsi" w:eastAsia="Arial Narrow" w:hAnsiTheme="minorHAnsi" w:cs="Arial Narrow"/>
                <w:b/>
                <w:i/>
                <w:spacing w:val="4"/>
              </w:rPr>
              <w:t xml:space="preserve"> </w:t>
            </w:r>
            <w:r w:rsidR="00D07554" w:rsidRPr="00E12291">
              <w:rPr>
                <w:rFonts w:asciiTheme="minorHAnsi" w:eastAsia="Arial Narrow" w:hAnsiTheme="minorHAnsi" w:cs="Arial Narrow"/>
                <w:b/>
                <w:i/>
              </w:rPr>
              <w:t>"</w:t>
            </w:r>
            <w:r w:rsidR="00D07554" w:rsidRPr="00E12291">
              <w:rPr>
                <w:rFonts w:asciiTheme="minorHAnsi" w:eastAsia="Arial Narrow" w:hAnsiTheme="minorHAnsi" w:cs="Arial Narrow"/>
                <w:b/>
                <w:i/>
                <w:spacing w:val="-1"/>
              </w:rPr>
              <w:t>th</w:t>
            </w:r>
            <w:r w:rsidR="00D07554" w:rsidRPr="00E12291">
              <w:rPr>
                <w:rFonts w:asciiTheme="minorHAnsi" w:eastAsia="Arial Narrow" w:hAnsiTheme="minorHAnsi" w:cs="Arial Narrow"/>
                <w:b/>
                <w:i/>
              </w:rPr>
              <w:t>e</w:t>
            </w:r>
            <w:r w:rsidR="00D07554" w:rsidRPr="00E12291">
              <w:rPr>
                <w:rFonts w:asciiTheme="minorHAnsi" w:eastAsia="Arial Narrow" w:hAnsiTheme="minorHAnsi" w:cs="Arial Narrow"/>
                <w:b/>
                <w:i/>
                <w:spacing w:val="3"/>
              </w:rPr>
              <w:t xml:space="preserve"> </w:t>
            </w:r>
            <w:r w:rsidR="00D07554" w:rsidRPr="00E12291">
              <w:rPr>
                <w:rFonts w:asciiTheme="minorHAnsi" w:eastAsia="Arial Narrow" w:hAnsiTheme="minorHAnsi" w:cs="Arial Narrow"/>
                <w:b/>
                <w:i/>
                <w:w w:val="101"/>
              </w:rPr>
              <w:t>W</w:t>
            </w:r>
            <w:r w:rsidR="00D07554" w:rsidRPr="00E12291">
              <w:rPr>
                <w:rFonts w:asciiTheme="minorHAnsi" w:eastAsia="Arial Narrow" w:hAnsiTheme="minorHAnsi" w:cs="Arial Narrow"/>
                <w:b/>
                <w:i/>
                <w:spacing w:val="-1"/>
                <w:w w:val="101"/>
              </w:rPr>
              <w:t>o</w:t>
            </w:r>
            <w:r w:rsidR="00D07554" w:rsidRPr="00E12291">
              <w:rPr>
                <w:rFonts w:asciiTheme="minorHAnsi" w:eastAsia="Arial Narrow" w:hAnsiTheme="minorHAnsi" w:cs="Arial Narrow"/>
                <w:b/>
                <w:i/>
                <w:spacing w:val="-3"/>
                <w:w w:val="101"/>
              </w:rPr>
              <w:t>r</w:t>
            </w:r>
            <w:r w:rsidR="00D07554" w:rsidRPr="00E12291">
              <w:rPr>
                <w:rFonts w:asciiTheme="minorHAnsi" w:eastAsia="Arial Narrow" w:hAnsiTheme="minorHAnsi" w:cs="Arial Narrow"/>
                <w:b/>
                <w:i/>
                <w:spacing w:val="-5"/>
                <w:w w:val="101"/>
              </w:rPr>
              <w:t>k</w:t>
            </w:r>
            <w:r w:rsidR="00D07554" w:rsidRPr="00E12291">
              <w:rPr>
                <w:rFonts w:asciiTheme="minorHAnsi" w:eastAsia="Arial Narrow" w:hAnsiTheme="minorHAnsi" w:cs="Arial Narrow"/>
                <w:b/>
                <w:i/>
                <w:spacing w:val="2"/>
                <w:w w:val="101"/>
              </w:rPr>
              <w:t>s</w:t>
            </w:r>
            <w:r w:rsidR="00D07554" w:rsidRPr="00E12291">
              <w:rPr>
                <w:rFonts w:asciiTheme="minorHAnsi" w:eastAsia="Arial Narrow" w:hAnsiTheme="minorHAnsi" w:cs="Arial Narrow"/>
                <w:b/>
                <w:i/>
                <w:w w:val="101"/>
              </w:rPr>
              <w:t>"</w:t>
            </w:r>
            <w:r w:rsidR="00D07554" w:rsidRPr="00E12291">
              <w:rPr>
                <w:rFonts w:asciiTheme="minorHAnsi" w:eastAsia="Arial Narrow" w:hAnsiTheme="minorHAnsi" w:cs="Arial Narrow"/>
                <w:b/>
                <w:i/>
                <w:spacing w:val="-4"/>
                <w:w w:val="101"/>
              </w:rPr>
              <w:t>)</w:t>
            </w:r>
            <w:r w:rsidR="00D07554" w:rsidRPr="00E12291">
              <w:rPr>
                <w:rFonts w:asciiTheme="minorHAnsi" w:eastAsia="Arial Narrow" w:hAnsiTheme="minorHAnsi" w:cs="Arial Narrow"/>
                <w:b/>
                <w:i/>
                <w:w w:val="101"/>
              </w:rPr>
              <w:t>.</w:t>
            </w:r>
          </w:p>
          <w:p w14:paraId="5FD2269E" w14:textId="77777777" w:rsidR="00D07554" w:rsidRPr="00832971" w:rsidRDefault="00D07554" w:rsidP="00201319">
            <w:pPr>
              <w:pStyle w:val="BodyText"/>
              <w:shd w:val="clear" w:color="auto" w:fill="auto"/>
              <w:tabs>
                <w:tab w:val="left" w:pos="846"/>
              </w:tabs>
              <w:spacing w:before="0" w:after="240" w:line="276" w:lineRule="auto"/>
              <w:ind w:right="20" w:firstLine="0"/>
              <w:rPr>
                <w:rFonts w:asciiTheme="minorHAnsi" w:hAnsiTheme="minorHAnsi"/>
                <w:sz w:val="20"/>
                <w:szCs w:val="20"/>
              </w:rPr>
            </w:pPr>
            <w:r w:rsidRPr="00832971">
              <w:rPr>
                <w:rFonts w:asciiTheme="minorHAnsi" w:hAnsiTheme="minorHAnsi"/>
                <w:sz w:val="20"/>
                <w:szCs w:val="20"/>
              </w:rPr>
              <w:t>The success</w:t>
            </w:r>
            <w:r w:rsidRPr="00D07554">
              <w:rPr>
                <w:rFonts w:asciiTheme="minorHAnsi" w:hAnsiTheme="minorHAnsi"/>
                <w:sz w:val="20"/>
                <w:szCs w:val="20"/>
              </w:rPr>
              <w:t xml:space="preserve">ful bidder will be expected to complete the </w:t>
            </w:r>
            <w:r w:rsidRPr="00201319">
              <w:rPr>
                <w:rFonts w:asciiTheme="minorHAnsi" w:hAnsiTheme="minorHAnsi"/>
                <w:sz w:val="20"/>
                <w:szCs w:val="20"/>
              </w:rPr>
              <w:t xml:space="preserve">Works within </w:t>
            </w:r>
            <w:r w:rsidR="00201319">
              <w:rPr>
                <w:rFonts w:asciiTheme="minorHAnsi" w:hAnsiTheme="minorHAnsi"/>
                <w:sz w:val="20"/>
                <w:szCs w:val="20"/>
              </w:rPr>
              <w:t>5</w:t>
            </w:r>
            <w:r w:rsidRPr="00201319">
              <w:rPr>
                <w:rFonts w:asciiTheme="minorHAnsi" w:hAnsiTheme="minorHAnsi"/>
                <w:sz w:val="20"/>
                <w:szCs w:val="20"/>
              </w:rPr>
              <w:t xml:space="preserve"> months</w:t>
            </w:r>
            <w:r w:rsidRPr="00D07554">
              <w:rPr>
                <w:rFonts w:asciiTheme="minorHAnsi" w:hAnsiTheme="minorHAnsi"/>
                <w:sz w:val="20"/>
                <w:szCs w:val="20"/>
              </w:rPr>
              <w:t xml:space="preserve"> from</w:t>
            </w:r>
            <w:r w:rsidRPr="00832971">
              <w:rPr>
                <w:rFonts w:asciiTheme="minorHAnsi" w:hAnsiTheme="minorHAnsi"/>
                <w:sz w:val="20"/>
                <w:szCs w:val="20"/>
              </w:rPr>
              <w:t xml:space="preserve"> the date of </w:t>
            </w:r>
            <w:r w:rsidR="00201319">
              <w:rPr>
                <w:rFonts w:asciiTheme="minorHAnsi" w:hAnsiTheme="minorHAnsi"/>
                <w:sz w:val="20"/>
                <w:szCs w:val="20"/>
              </w:rPr>
              <w:t xml:space="preserve">issue of purchase order. </w:t>
            </w:r>
          </w:p>
        </w:tc>
      </w:tr>
      <w:tr w:rsidR="00D07554" w:rsidRPr="00832971" w14:paraId="16ED57EF" w14:textId="77777777" w:rsidTr="00980E7F">
        <w:tc>
          <w:tcPr>
            <w:tcW w:w="2506" w:type="dxa"/>
          </w:tcPr>
          <w:p w14:paraId="2413218D" w14:textId="77777777" w:rsidR="00D07554" w:rsidRPr="00832971" w:rsidRDefault="00D07554" w:rsidP="00D07554">
            <w:pPr>
              <w:pStyle w:val="Bodytext91"/>
              <w:shd w:val="clear" w:color="auto" w:fill="auto"/>
              <w:spacing w:before="0" w:after="0" w:line="276" w:lineRule="auto"/>
              <w:ind w:firstLine="0"/>
              <w:rPr>
                <w:rFonts w:asciiTheme="minorHAnsi" w:hAnsiTheme="minorHAnsi"/>
                <w:sz w:val="20"/>
                <w:szCs w:val="20"/>
              </w:rPr>
            </w:pPr>
            <w:r>
              <w:rPr>
                <w:rFonts w:asciiTheme="minorHAnsi" w:hAnsiTheme="minorHAnsi"/>
                <w:sz w:val="20"/>
                <w:szCs w:val="20"/>
              </w:rPr>
              <w:t>2</w:t>
            </w:r>
            <w:r w:rsidRPr="00832971">
              <w:rPr>
                <w:rFonts w:asciiTheme="minorHAnsi" w:hAnsiTheme="minorHAnsi"/>
                <w:sz w:val="20"/>
                <w:szCs w:val="20"/>
              </w:rPr>
              <w:t>. Eligible Bidders</w:t>
            </w:r>
          </w:p>
        </w:tc>
        <w:tc>
          <w:tcPr>
            <w:tcW w:w="7433" w:type="dxa"/>
          </w:tcPr>
          <w:p w14:paraId="0CFAEDBA" w14:textId="77777777" w:rsidR="00884554" w:rsidRDefault="00D07554" w:rsidP="00884554">
            <w:pPr>
              <w:pStyle w:val="BodyText"/>
              <w:shd w:val="clear" w:color="auto" w:fill="auto"/>
              <w:tabs>
                <w:tab w:val="left" w:pos="860"/>
              </w:tabs>
              <w:spacing w:before="0" w:after="240" w:line="276" w:lineRule="auto"/>
              <w:ind w:right="20" w:firstLine="0"/>
              <w:rPr>
                <w:rFonts w:asciiTheme="minorHAnsi" w:hAnsiTheme="minorHAnsi"/>
                <w:sz w:val="20"/>
                <w:szCs w:val="20"/>
              </w:rPr>
            </w:pPr>
            <w:r w:rsidRPr="00832971">
              <w:rPr>
                <w:rFonts w:asciiTheme="minorHAnsi" w:hAnsiTheme="minorHAnsi"/>
                <w:sz w:val="20"/>
                <w:szCs w:val="20"/>
              </w:rPr>
              <w:t>This Invitation to Bid is open to bidders who have sound financial background and have previous exp</w:t>
            </w:r>
            <w:r>
              <w:rPr>
                <w:rFonts w:asciiTheme="minorHAnsi" w:hAnsiTheme="minorHAnsi"/>
                <w:sz w:val="20"/>
                <w:szCs w:val="20"/>
              </w:rPr>
              <w:t>erience in handling such civil</w:t>
            </w:r>
            <w:r w:rsidRPr="00832971">
              <w:rPr>
                <w:rFonts w:asciiTheme="minorHAnsi" w:hAnsiTheme="minorHAnsi"/>
                <w:sz w:val="20"/>
                <w:szCs w:val="20"/>
              </w:rPr>
              <w:t xml:space="preserve"> projects.</w:t>
            </w:r>
            <w:r w:rsidR="00884554">
              <w:rPr>
                <w:rFonts w:asciiTheme="minorHAnsi" w:hAnsiTheme="minorHAnsi"/>
                <w:sz w:val="20"/>
                <w:szCs w:val="20"/>
              </w:rPr>
              <w:t xml:space="preserve"> </w:t>
            </w:r>
          </w:p>
          <w:p w14:paraId="117EA156" w14:textId="77777777" w:rsidR="00884554" w:rsidRDefault="00D07554" w:rsidP="00884554">
            <w:pPr>
              <w:pStyle w:val="BodyText"/>
              <w:shd w:val="clear" w:color="auto" w:fill="auto"/>
              <w:tabs>
                <w:tab w:val="left" w:pos="860"/>
              </w:tabs>
              <w:spacing w:before="0" w:after="240" w:line="276" w:lineRule="auto"/>
              <w:ind w:right="20" w:firstLine="0"/>
              <w:rPr>
                <w:rFonts w:asciiTheme="minorHAnsi" w:hAnsiTheme="minorHAnsi"/>
                <w:sz w:val="20"/>
                <w:szCs w:val="20"/>
              </w:rPr>
            </w:pPr>
            <w:r w:rsidRPr="00832971">
              <w:rPr>
                <w:rFonts w:asciiTheme="minorHAnsi" w:hAnsiTheme="minorHAnsi"/>
                <w:sz w:val="20"/>
                <w:szCs w:val="20"/>
              </w:rPr>
              <w:t>Bidders shall provide such evidence of their continued eligibility satisfactory to the Employer as the Employer shall reasonably request.</w:t>
            </w:r>
          </w:p>
          <w:p w14:paraId="42000C86" w14:textId="77777777" w:rsidR="00D07554" w:rsidRPr="00832971" w:rsidRDefault="00D07554" w:rsidP="00884554">
            <w:pPr>
              <w:pStyle w:val="BodyText"/>
              <w:shd w:val="clear" w:color="auto" w:fill="auto"/>
              <w:tabs>
                <w:tab w:val="left" w:pos="860"/>
              </w:tabs>
              <w:spacing w:before="0" w:after="240" w:line="276" w:lineRule="auto"/>
              <w:ind w:right="20" w:firstLine="0"/>
              <w:rPr>
                <w:rFonts w:asciiTheme="minorHAnsi" w:hAnsiTheme="minorHAnsi"/>
                <w:sz w:val="20"/>
                <w:szCs w:val="20"/>
              </w:rPr>
            </w:pPr>
            <w:r w:rsidRPr="00832971">
              <w:rPr>
                <w:rFonts w:asciiTheme="minorHAnsi" w:hAnsiTheme="minorHAnsi"/>
                <w:sz w:val="20"/>
                <w:szCs w:val="20"/>
              </w:rPr>
              <w:t>Bidders shall not be under a declaration of ineligibility for corrupt or fraudulent.</w:t>
            </w:r>
          </w:p>
        </w:tc>
      </w:tr>
      <w:tr w:rsidR="00D07554" w:rsidRPr="00832971" w14:paraId="2102AC7F" w14:textId="77777777" w:rsidTr="00980E7F">
        <w:tc>
          <w:tcPr>
            <w:tcW w:w="2506" w:type="dxa"/>
          </w:tcPr>
          <w:p w14:paraId="2A532AD7" w14:textId="77777777" w:rsidR="00D07554" w:rsidRPr="00832971" w:rsidRDefault="00D07554" w:rsidP="00D07554">
            <w:pPr>
              <w:pStyle w:val="Bodytext91"/>
              <w:shd w:val="clear" w:color="auto" w:fill="auto"/>
              <w:spacing w:before="0" w:after="0" w:line="276" w:lineRule="auto"/>
              <w:ind w:firstLine="0"/>
              <w:rPr>
                <w:rFonts w:asciiTheme="minorHAnsi" w:hAnsiTheme="minorHAnsi"/>
                <w:sz w:val="20"/>
                <w:szCs w:val="20"/>
              </w:rPr>
            </w:pPr>
            <w:r>
              <w:rPr>
                <w:rFonts w:asciiTheme="minorHAnsi" w:hAnsiTheme="minorHAnsi"/>
                <w:sz w:val="20"/>
                <w:szCs w:val="20"/>
              </w:rPr>
              <w:t>2</w:t>
            </w:r>
            <w:r w:rsidRPr="00832971">
              <w:rPr>
                <w:rFonts w:asciiTheme="minorHAnsi" w:hAnsiTheme="minorHAnsi"/>
                <w:sz w:val="20"/>
                <w:szCs w:val="20"/>
              </w:rPr>
              <w:t>. Eligible Materials, Equipment and Services</w:t>
            </w:r>
          </w:p>
        </w:tc>
        <w:tc>
          <w:tcPr>
            <w:tcW w:w="7433" w:type="dxa"/>
          </w:tcPr>
          <w:p w14:paraId="539F4ABA" w14:textId="77777777" w:rsidR="00D07554" w:rsidRPr="00832971" w:rsidRDefault="00D07554" w:rsidP="00D07554">
            <w:pPr>
              <w:pStyle w:val="BodyText"/>
              <w:shd w:val="clear" w:color="auto" w:fill="auto"/>
              <w:tabs>
                <w:tab w:val="left" w:pos="865"/>
              </w:tabs>
              <w:spacing w:before="0" w:after="240" w:line="276" w:lineRule="auto"/>
              <w:ind w:right="20" w:firstLine="0"/>
              <w:rPr>
                <w:rFonts w:asciiTheme="minorHAnsi" w:hAnsiTheme="minorHAnsi"/>
                <w:sz w:val="20"/>
                <w:szCs w:val="20"/>
              </w:rPr>
            </w:pPr>
            <w:r w:rsidRPr="00832971">
              <w:rPr>
                <w:rFonts w:asciiTheme="minorHAnsi" w:hAnsiTheme="minorHAnsi"/>
                <w:sz w:val="20"/>
                <w:szCs w:val="20"/>
              </w:rPr>
              <w:t xml:space="preserve">The materials, equipment, and services to be supplied under the Contract shall have their origin from reputable companies from various countries and all expenditures made under the Contract will be limited to such materials, equipment, and services. At the Employer's request, bidders may be required to provide evidence of the origin of materials, equipment, and services. </w:t>
            </w:r>
          </w:p>
        </w:tc>
      </w:tr>
      <w:tr w:rsidR="00D07554" w:rsidRPr="00832971" w14:paraId="7826BAF4" w14:textId="77777777" w:rsidTr="00980E7F">
        <w:tc>
          <w:tcPr>
            <w:tcW w:w="2506" w:type="dxa"/>
          </w:tcPr>
          <w:p w14:paraId="7EA03F54" w14:textId="77777777" w:rsidR="00D07554" w:rsidRPr="00832971" w:rsidRDefault="00D07554" w:rsidP="00D07554">
            <w:pPr>
              <w:pStyle w:val="Bodytext91"/>
              <w:shd w:val="clear" w:color="auto" w:fill="auto"/>
              <w:spacing w:before="0" w:after="0" w:line="276" w:lineRule="auto"/>
              <w:ind w:firstLine="0"/>
              <w:rPr>
                <w:rFonts w:asciiTheme="minorHAnsi" w:hAnsiTheme="minorHAnsi"/>
                <w:sz w:val="20"/>
                <w:szCs w:val="20"/>
              </w:rPr>
            </w:pPr>
            <w:r>
              <w:rPr>
                <w:rFonts w:asciiTheme="minorHAnsi" w:hAnsiTheme="minorHAnsi"/>
                <w:sz w:val="20"/>
                <w:szCs w:val="20"/>
              </w:rPr>
              <w:t xml:space="preserve">3. </w:t>
            </w:r>
            <w:r w:rsidRPr="00832971">
              <w:rPr>
                <w:rFonts w:asciiTheme="minorHAnsi" w:hAnsiTheme="minorHAnsi"/>
                <w:sz w:val="20"/>
                <w:szCs w:val="20"/>
              </w:rPr>
              <w:t>Qualification of the Bidder</w:t>
            </w:r>
          </w:p>
        </w:tc>
        <w:tc>
          <w:tcPr>
            <w:tcW w:w="7433" w:type="dxa"/>
          </w:tcPr>
          <w:p w14:paraId="64AA6662" w14:textId="77777777" w:rsidR="00D07554" w:rsidRPr="00832971" w:rsidRDefault="00D07554" w:rsidP="00D07554">
            <w:pPr>
              <w:pStyle w:val="BodyText"/>
              <w:shd w:val="clear" w:color="auto" w:fill="auto"/>
              <w:tabs>
                <w:tab w:val="left" w:pos="860"/>
              </w:tabs>
              <w:spacing w:before="0" w:after="214" w:line="276" w:lineRule="auto"/>
              <w:ind w:firstLine="0"/>
              <w:rPr>
                <w:rFonts w:asciiTheme="minorHAnsi" w:hAnsiTheme="minorHAnsi"/>
                <w:sz w:val="20"/>
                <w:szCs w:val="20"/>
              </w:rPr>
            </w:pPr>
            <w:r w:rsidRPr="00832971">
              <w:rPr>
                <w:rFonts w:asciiTheme="minorHAnsi" w:hAnsiTheme="minorHAnsi"/>
                <w:sz w:val="20"/>
                <w:szCs w:val="20"/>
              </w:rPr>
              <w:t>To be qualified for a</w:t>
            </w:r>
            <w:r>
              <w:rPr>
                <w:rFonts w:asciiTheme="minorHAnsi" w:hAnsiTheme="minorHAnsi"/>
                <w:sz w:val="20"/>
                <w:szCs w:val="20"/>
              </w:rPr>
              <w:t xml:space="preserve">ward of Contract, bidders shall </w:t>
            </w:r>
            <w:r w:rsidRPr="00832971">
              <w:rPr>
                <w:rFonts w:asciiTheme="minorHAnsi" w:hAnsiTheme="minorHAnsi"/>
                <w:sz w:val="20"/>
                <w:szCs w:val="20"/>
              </w:rPr>
              <w:t>submit proposals regarding work methods, scheduling and resourcing which shall be, provided in sufficient detail to confirm the bidder’s capability to complete the works in accordance with the specifications and the time for completion.</w:t>
            </w:r>
            <w:r>
              <w:rPr>
                <w:rFonts w:asciiTheme="minorHAnsi" w:hAnsiTheme="minorHAnsi"/>
                <w:sz w:val="20"/>
                <w:szCs w:val="20"/>
              </w:rPr>
              <w:t xml:space="preserve">    </w:t>
            </w:r>
          </w:p>
        </w:tc>
      </w:tr>
      <w:tr w:rsidR="00D07554" w:rsidRPr="00832971" w14:paraId="4333395B" w14:textId="77777777" w:rsidTr="00980E7F">
        <w:tc>
          <w:tcPr>
            <w:tcW w:w="2506" w:type="dxa"/>
          </w:tcPr>
          <w:p w14:paraId="00DF1E6D" w14:textId="77777777" w:rsidR="00D07554" w:rsidRPr="00832971" w:rsidRDefault="00D07554" w:rsidP="00D07554">
            <w:pPr>
              <w:pStyle w:val="Bodytext91"/>
              <w:shd w:val="clear" w:color="auto" w:fill="auto"/>
              <w:spacing w:before="0" w:after="0" w:line="276" w:lineRule="auto"/>
              <w:ind w:firstLine="0"/>
              <w:rPr>
                <w:rFonts w:asciiTheme="minorHAnsi" w:hAnsiTheme="minorHAnsi"/>
                <w:sz w:val="20"/>
                <w:szCs w:val="20"/>
              </w:rPr>
            </w:pPr>
            <w:r>
              <w:rPr>
                <w:rFonts w:asciiTheme="minorHAnsi" w:hAnsiTheme="minorHAnsi"/>
                <w:sz w:val="20"/>
                <w:szCs w:val="20"/>
              </w:rPr>
              <w:t>4</w:t>
            </w:r>
            <w:r w:rsidRPr="00832971">
              <w:rPr>
                <w:rFonts w:asciiTheme="minorHAnsi" w:hAnsiTheme="minorHAnsi"/>
                <w:sz w:val="20"/>
                <w:szCs w:val="20"/>
              </w:rPr>
              <w:t>. Cost of Bidding</w:t>
            </w:r>
          </w:p>
          <w:p w14:paraId="0A9EF1C6" w14:textId="77777777" w:rsidR="00D07554" w:rsidRPr="00832971" w:rsidRDefault="00D07554" w:rsidP="00D07554">
            <w:pPr>
              <w:pStyle w:val="Bodytext61"/>
              <w:shd w:val="clear" w:color="auto" w:fill="auto"/>
              <w:spacing w:before="0" w:line="276" w:lineRule="auto"/>
              <w:ind w:right="540" w:firstLine="0"/>
              <w:jc w:val="left"/>
              <w:rPr>
                <w:rFonts w:asciiTheme="minorHAnsi" w:hAnsiTheme="minorHAnsi" w:cs="Times New Roman"/>
                <w:sz w:val="20"/>
                <w:szCs w:val="20"/>
              </w:rPr>
            </w:pPr>
          </w:p>
        </w:tc>
        <w:tc>
          <w:tcPr>
            <w:tcW w:w="7433" w:type="dxa"/>
          </w:tcPr>
          <w:p w14:paraId="0EADF8EC" w14:textId="77777777" w:rsidR="00D07554" w:rsidRPr="00832971" w:rsidRDefault="00D07554" w:rsidP="00D07554">
            <w:pPr>
              <w:pStyle w:val="BodyText"/>
              <w:shd w:val="clear" w:color="auto" w:fill="auto"/>
              <w:spacing w:before="0" w:line="276" w:lineRule="auto"/>
              <w:ind w:left="20" w:right="20" w:firstLine="0"/>
              <w:rPr>
                <w:rFonts w:asciiTheme="minorHAnsi" w:hAnsiTheme="minorHAnsi"/>
                <w:sz w:val="20"/>
                <w:szCs w:val="20"/>
              </w:rPr>
            </w:pPr>
            <w:r w:rsidRPr="00832971">
              <w:rPr>
                <w:rFonts w:asciiTheme="minorHAnsi" w:hAnsiTheme="minorHAnsi"/>
                <w:sz w:val="20"/>
                <w:szCs w:val="20"/>
              </w:rPr>
              <w:t>The bidder shall bear all costs associated with the preparation and submission of its bid and the Employer will in no case be responsible or liable for those costs.</w:t>
            </w:r>
          </w:p>
        </w:tc>
      </w:tr>
      <w:tr w:rsidR="00D07554" w:rsidRPr="00832971" w14:paraId="41AFC4EF" w14:textId="77777777" w:rsidTr="00980E7F">
        <w:tc>
          <w:tcPr>
            <w:tcW w:w="2506" w:type="dxa"/>
          </w:tcPr>
          <w:p w14:paraId="1F2C426C" w14:textId="77777777" w:rsidR="00D07554" w:rsidRPr="00832971" w:rsidRDefault="00D07554" w:rsidP="00D07554">
            <w:pPr>
              <w:pStyle w:val="Bodytext91"/>
              <w:shd w:val="clear" w:color="auto" w:fill="auto"/>
              <w:spacing w:before="0" w:after="0" w:line="276" w:lineRule="auto"/>
              <w:ind w:firstLine="0"/>
              <w:rPr>
                <w:rFonts w:asciiTheme="minorHAnsi" w:hAnsiTheme="minorHAnsi"/>
                <w:sz w:val="20"/>
                <w:szCs w:val="20"/>
              </w:rPr>
            </w:pPr>
            <w:r>
              <w:rPr>
                <w:rFonts w:asciiTheme="minorHAnsi" w:hAnsiTheme="minorHAnsi"/>
                <w:sz w:val="20"/>
                <w:szCs w:val="20"/>
              </w:rPr>
              <w:t>5</w:t>
            </w:r>
            <w:r w:rsidRPr="00832971">
              <w:rPr>
                <w:rFonts w:asciiTheme="minorHAnsi" w:hAnsiTheme="minorHAnsi"/>
                <w:sz w:val="20"/>
                <w:szCs w:val="20"/>
              </w:rPr>
              <w:t>. Site Visit</w:t>
            </w:r>
          </w:p>
          <w:p w14:paraId="7FFCE9AB" w14:textId="77777777" w:rsidR="00D07554" w:rsidRPr="00832971" w:rsidRDefault="00D07554" w:rsidP="00D07554">
            <w:pPr>
              <w:pStyle w:val="Bodytext61"/>
              <w:shd w:val="clear" w:color="auto" w:fill="auto"/>
              <w:spacing w:before="0" w:line="276" w:lineRule="auto"/>
              <w:ind w:right="540" w:firstLine="0"/>
              <w:jc w:val="left"/>
              <w:rPr>
                <w:rFonts w:asciiTheme="minorHAnsi" w:hAnsiTheme="minorHAnsi" w:cs="Times New Roman"/>
                <w:sz w:val="20"/>
                <w:szCs w:val="20"/>
              </w:rPr>
            </w:pPr>
          </w:p>
        </w:tc>
        <w:tc>
          <w:tcPr>
            <w:tcW w:w="7433" w:type="dxa"/>
          </w:tcPr>
          <w:p w14:paraId="249D4D6B" w14:textId="77777777" w:rsidR="00D07554" w:rsidRPr="00AE2638" w:rsidRDefault="00D07554" w:rsidP="00201319">
            <w:pPr>
              <w:pStyle w:val="BodyText"/>
              <w:shd w:val="clear" w:color="auto" w:fill="auto"/>
              <w:tabs>
                <w:tab w:val="left" w:pos="855"/>
              </w:tabs>
              <w:spacing w:before="0" w:line="276" w:lineRule="auto"/>
              <w:ind w:right="20" w:firstLine="0"/>
              <w:rPr>
                <w:rFonts w:asciiTheme="minorHAnsi" w:hAnsiTheme="minorHAnsi"/>
                <w:sz w:val="20"/>
                <w:szCs w:val="20"/>
                <w:highlight w:val="yellow"/>
              </w:rPr>
            </w:pPr>
            <w:r w:rsidRPr="00832971">
              <w:rPr>
                <w:rFonts w:asciiTheme="minorHAnsi" w:hAnsiTheme="minorHAnsi"/>
                <w:sz w:val="20"/>
                <w:szCs w:val="20"/>
              </w:rPr>
              <w:t>The bidder is advised to visit and examine the Site of Works and its surroundings and obtain for itself on its own responsibility all information that may be necessary for preparing the bid and entering into a contract for the design-build and completion of the Works. The costs of visiting the Site shall be at the bidder's own expense.</w:t>
            </w:r>
            <w:r>
              <w:rPr>
                <w:rFonts w:asciiTheme="minorHAnsi" w:hAnsiTheme="minorHAnsi"/>
                <w:sz w:val="20"/>
                <w:szCs w:val="20"/>
              </w:rPr>
              <w:t xml:space="preserve"> The pre-bid meeting is scheduled on </w:t>
            </w:r>
            <w:r w:rsidR="00201319">
              <w:rPr>
                <w:rFonts w:asciiTheme="minorHAnsi" w:hAnsiTheme="minorHAnsi"/>
                <w:sz w:val="20"/>
                <w:szCs w:val="20"/>
                <w:highlight w:val="yellow"/>
              </w:rPr>
              <w:t>Friday</w:t>
            </w:r>
            <w:r w:rsidR="009C00EE">
              <w:rPr>
                <w:rFonts w:asciiTheme="minorHAnsi" w:hAnsiTheme="minorHAnsi"/>
                <w:sz w:val="20"/>
                <w:szCs w:val="20"/>
                <w:highlight w:val="yellow"/>
              </w:rPr>
              <w:t xml:space="preserve"> </w:t>
            </w:r>
            <w:r w:rsidR="00201319">
              <w:rPr>
                <w:rFonts w:asciiTheme="minorHAnsi" w:hAnsiTheme="minorHAnsi"/>
                <w:sz w:val="20"/>
                <w:szCs w:val="20"/>
                <w:highlight w:val="yellow"/>
              </w:rPr>
              <w:t>13</w:t>
            </w:r>
            <w:r w:rsidR="000C6E7A" w:rsidRPr="00CD682E">
              <w:rPr>
                <w:rFonts w:asciiTheme="minorHAnsi" w:hAnsiTheme="minorHAnsi"/>
                <w:sz w:val="20"/>
                <w:szCs w:val="20"/>
                <w:highlight w:val="yellow"/>
                <w:vertAlign w:val="superscript"/>
              </w:rPr>
              <w:t>th</w:t>
            </w:r>
            <w:r w:rsidR="00286045">
              <w:rPr>
                <w:rFonts w:asciiTheme="minorHAnsi" w:hAnsiTheme="minorHAnsi"/>
                <w:sz w:val="20"/>
                <w:szCs w:val="20"/>
                <w:highlight w:val="yellow"/>
              </w:rPr>
              <w:t xml:space="preserve"> September</w:t>
            </w:r>
            <w:r w:rsidR="009C00EE">
              <w:rPr>
                <w:rFonts w:asciiTheme="minorHAnsi" w:hAnsiTheme="minorHAnsi"/>
                <w:sz w:val="20"/>
                <w:szCs w:val="20"/>
                <w:highlight w:val="yellow"/>
              </w:rPr>
              <w:t>, 2019 at 10.00a.m at EFL’s Cunningham Road Substation Site.</w:t>
            </w:r>
          </w:p>
        </w:tc>
      </w:tr>
      <w:tr w:rsidR="00D07554" w:rsidRPr="00832971" w14:paraId="67C9D8F6" w14:textId="77777777" w:rsidTr="00980E7F">
        <w:tc>
          <w:tcPr>
            <w:tcW w:w="2506" w:type="dxa"/>
          </w:tcPr>
          <w:p w14:paraId="0F22CE1B" w14:textId="77777777" w:rsidR="00D07554" w:rsidRPr="00832971" w:rsidRDefault="00D07554" w:rsidP="00D07554">
            <w:pPr>
              <w:pStyle w:val="Bodytext91"/>
              <w:shd w:val="clear" w:color="auto" w:fill="auto"/>
              <w:spacing w:before="0" w:after="0" w:line="276" w:lineRule="auto"/>
              <w:ind w:left="34" w:right="20" w:hanging="34"/>
              <w:rPr>
                <w:rFonts w:asciiTheme="minorHAnsi" w:hAnsiTheme="minorHAnsi"/>
                <w:sz w:val="20"/>
                <w:szCs w:val="20"/>
              </w:rPr>
            </w:pPr>
            <w:r>
              <w:rPr>
                <w:rFonts w:asciiTheme="minorHAnsi" w:hAnsiTheme="minorHAnsi"/>
                <w:sz w:val="20"/>
                <w:szCs w:val="20"/>
              </w:rPr>
              <w:t>6</w:t>
            </w:r>
            <w:r w:rsidRPr="00832971">
              <w:rPr>
                <w:rFonts w:asciiTheme="minorHAnsi" w:hAnsiTheme="minorHAnsi"/>
                <w:sz w:val="20"/>
                <w:szCs w:val="20"/>
              </w:rPr>
              <w:t>. Sealing and Marking of Bids</w:t>
            </w:r>
          </w:p>
          <w:p w14:paraId="4549AE03" w14:textId="77777777" w:rsidR="00D07554" w:rsidRPr="00832971" w:rsidRDefault="00D07554" w:rsidP="00D07554">
            <w:pPr>
              <w:pStyle w:val="Bodytext61"/>
              <w:shd w:val="clear" w:color="auto" w:fill="auto"/>
              <w:spacing w:before="0" w:line="276" w:lineRule="auto"/>
              <w:ind w:right="540" w:firstLine="0"/>
              <w:jc w:val="left"/>
              <w:rPr>
                <w:rFonts w:asciiTheme="minorHAnsi" w:hAnsiTheme="minorHAnsi"/>
                <w:sz w:val="20"/>
                <w:szCs w:val="20"/>
              </w:rPr>
            </w:pPr>
          </w:p>
        </w:tc>
        <w:tc>
          <w:tcPr>
            <w:tcW w:w="7433" w:type="dxa"/>
          </w:tcPr>
          <w:p w14:paraId="36A57884" w14:textId="77777777" w:rsidR="00D07554" w:rsidRPr="00832971" w:rsidRDefault="00D07554" w:rsidP="00D07554">
            <w:pPr>
              <w:pStyle w:val="BodyText"/>
              <w:shd w:val="clear" w:color="auto" w:fill="auto"/>
              <w:tabs>
                <w:tab w:val="left" w:pos="860"/>
              </w:tabs>
              <w:spacing w:before="0" w:line="276" w:lineRule="auto"/>
              <w:ind w:right="40" w:firstLine="0"/>
              <w:rPr>
                <w:rFonts w:asciiTheme="minorHAnsi" w:hAnsiTheme="minorHAnsi"/>
                <w:sz w:val="20"/>
                <w:szCs w:val="20"/>
              </w:rPr>
            </w:pPr>
            <w:r w:rsidRPr="00832971">
              <w:rPr>
                <w:rFonts w:asciiTheme="minorHAnsi" w:hAnsiTheme="minorHAnsi"/>
                <w:sz w:val="20"/>
                <w:szCs w:val="20"/>
              </w:rPr>
              <w:t>The bidder shall seal the original copy of the technical proposal, the original copy of the price proposal and each copy of the technical proposal and each copy of the price proposal in separate envelopes clearly marking e</w:t>
            </w:r>
            <w:r>
              <w:rPr>
                <w:rFonts w:asciiTheme="minorHAnsi" w:hAnsiTheme="minorHAnsi"/>
                <w:sz w:val="20"/>
                <w:szCs w:val="20"/>
              </w:rPr>
              <w:t>ach one as: "ORIGINAL-</w:t>
            </w:r>
            <w:r w:rsidRPr="00832971">
              <w:rPr>
                <w:rFonts w:asciiTheme="minorHAnsi" w:hAnsiTheme="minorHAnsi"/>
                <w:sz w:val="20"/>
                <w:szCs w:val="20"/>
              </w:rPr>
              <w:t>PROPOSAL",</w:t>
            </w:r>
            <w:r>
              <w:rPr>
                <w:rFonts w:asciiTheme="minorHAnsi" w:hAnsiTheme="minorHAnsi"/>
                <w:sz w:val="20"/>
                <w:szCs w:val="20"/>
              </w:rPr>
              <w:t xml:space="preserve"> and </w:t>
            </w:r>
            <w:r w:rsidRPr="00832971">
              <w:rPr>
                <w:rFonts w:asciiTheme="minorHAnsi" w:hAnsiTheme="minorHAnsi"/>
                <w:sz w:val="20"/>
                <w:szCs w:val="20"/>
              </w:rPr>
              <w:t xml:space="preserve"> "COPY PROPOSAL", etc</w:t>
            </w:r>
            <w:r>
              <w:rPr>
                <w:rFonts w:asciiTheme="minorHAnsi" w:hAnsiTheme="minorHAnsi"/>
                <w:sz w:val="20"/>
                <w:szCs w:val="20"/>
              </w:rPr>
              <w:t>.</w:t>
            </w:r>
            <w:r w:rsidRPr="00832971">
              <w:rPr>
                <w:rFonts w:asciiTheme="minorHAnsi" w:hAnsiTheme="minorHAnsi"/>
                <w:sz w:val="20"/>
                <w:szCs w:val="20"/>
              </w:rPr>
              <w:t xml:space="preserve"> as appropriate.</w:t>
            </w:r>
          </w:p>
          <w:p w14:paraId="050D281D" w14:textId="77777777" w:rsidR="00884554" w:rsidRDefault="00884554" w:rsidP="00D07554">
            <w:pPr>
              <w:pStyle w:val="BodyText"/>
              <w:shd w:val="clear" w:color="auto" w:fill="auto"/>
              <w:tabs>
                <w:tab w:val="left" w:pos="860"/>
              </w:tabs>
              <w:spacing w:before="0" w:after="219" w:line="276" w:lineRule="auto"/>
              <w:ind w:right="40" w:firstLine="0"/>
              <w:rPr>
                <w:rFonts w:asciiTheme="minorHAnsi" w:hAnsiTheme="minorHAnsi"/>
                <w:sz w:val="20"/>
                <w:szCs w:val="20"/>
              </w:rPr>
            </w:pPr>
          </w:p>
          <w:p w14:paraId="7D6D2E10" w14:textId="2983A18D" w:rsidR="00A72EBB" w:rsidRDefault="00D07554" w:rsidP="00D07554">
            <w:pPr>
              <w:pStyle w:val="BodyText"/>
              <w:shd w:val="clear" w:color="auto" w:fill="auto"/>
              <w:tabs>
                <w:tab w:val="left" w:pos="860"/>
              </w:tabs>
              <w:spacing w:before="0" w:after="219" w:line="276" w:lineRule="auto"/>
              <w:ind w:right="40" w:firstLine="0"/>
              <w:rPr>
                <w:rFonts w:asciiTheme="minorHAnsi" w:hAnsiTheme="minorHAnsi"/>
                <w:sz w:val="20"/>
                <w:szCs w:val="20"/>
              </w:rPr>
            </w:pPr>
            <w:r w:rsidRPr="00832971">
              <w:rPr>
                <w:rFonts w:asciiTheme="minorHAnsi" w:hAnsiTheme="minorHAnsi"/>
                <w:sz w:val="20"/>
                <w:szCs w:val="20"/>
              </w:rPr>
              <w:t>The bidder shall seal the original bids and each copy of the bids in an inner and an outer envelope, duly marking the envelopes as "ORIGINAL" and "COPY".</w:t>
            </w:r>
          </w:p>
          <w:p w14:paraId="608D04B6" w14:textId="77777777" w:rsidR="00A72EBB" w:rsidRPr="00832971" w:rsidRDefault="00A72EBB" w:rsidP="00D07554">
            <w:pPr>
              <w:pStyle w:val="BodyText"/>
              <w:shd w:val="clear" w:color="auto" w:fill="auto"/>
              <w:tabs>
                <w:tab w:val="left" w:pos="860"/>
              </w:tabs>
              <w:spacing w:before="0" w:after="219" w:line="276" w:lineRule="auto"/>
              <w:ind w:right="40" w:firstLine="0"/>
              <w:rPr>
                <w:rFonts w:asciiTheme="minorHAnsi" w:hAnsiTheme="minorHAnsi"/>
                <w:sz w:val="20"/>
                <w:szCs w:val="20"/>
              </w:rPr>
            </w:pPr>
          </w:p>
          <w:p w14:paraId="1CFA9F59" w14:textId="77777777" w:rsidR="00D07554" w:rsidRPr="00832971" w:rsidRDefault="00D07554" w:rsidP="00884554">
            <w:pPr>
              <w:pStyle w:val="BodyText"/>
              <w:shd w:val="clear" w:color="auto" w:fill="auto"/>
              <w:tabs>
                <w:tab w:val="left" w:pos="860"/>
              </w:tabs>
              <w:spacing w:before="0" w:after="214" w:line="276" w:lineRule="auto"/>
              <w:ind w:firstLine="0"/>
              <w:rPr>
                <w:rFonts w:asciiTheme="minorHAnsi" w:hAnsiTheme="minorHAnsi"/>
                <w:sz w:val="20"/>
                <w:szCs w:val="20"/>
              </w:rPr>
            </w:pPr>
            <w:r w:rsidRPr="00832971">
              <w:rPr>
                <w:rFonts w:asciiTheme="minorHAnsi" w:hAnsiTheme="minorHAnsi"/>
                <w:sz w:val="20"/>
                <w:szCs w:val="20"/>
              </w:rPr>
              <w:t>The inner and outer envelopes shall</w:t>
            </w:r>
            <w:r w:rsidR="00884554">
              <w:rPr>
                <w:rFonts w:asciiTheme="minorHAnsi" w:hAnsiTheme="minorHAnsi"/>
                <w:sz w:val="20"/>
                <w:szCs w:val="20"/>
              </w:rPr>
              <w:t xml:space="preserve"> </w:t>
            </w:r>
            <w:r w:rsidRPr="00832971">
              <w:rPr>
                <w:rFonts w:asciiTheme="minorHAnsi" w:hAnsiTheme="minorHAnsi"/>
                <w:sz w:val="20"/>
                <w:szCs w:val="20"/>
              </w:rPr>
              <w:t>be addressed to the Employer at the following address: Tuvitu Delairewa</w:t>
            </w:r>
          </w:p>
          <w:p w14:paraId="55BFDC04" w14:textId="6CEFF4C7" w:rsidR="00D12F42" w:rsidRDefault="00D07554" w:rsidP="00D07554">
            <w:pPr>
              <w:pStyle w:val="BodyText"/>
              <w:shd w:val="clear" w:color="auto" w:fill="auto"/>
              <w:spacing w:before="0" w:after="0" w:line="276" w:lineRule="auto"/>
              <w:ind w:left="2320" w:right="380" w:firstLine="0"/>
              <w:jc w:val="left"/>
              <w:rPr>
                <w:rFonts w:asciiTheme="minorHAnsi" w:hAnsiTheme="minorHAnsi"/>
                <w:sz w:val="20"/>
                <w:szCs w:val="20"/>
              </w:rPr>
            </w:pPr>
            <w:r w:rsidRPr="00832971">
              <w:rPr>
                <w:rFonts w:asciiTheme="minorHAnsi" w:hAnsiTheme="minorHAnsi"/>
                <w:sz w:val="20"/>
                <w:szCs w:val="20"/>
              </w:rPr>
              <w:lastRenderedPageBreak/>
              <w:t>Ge</w:t>
            </w:r>
            <w:r w:rsidR="00CC3843">
              <w:rPr>
                <w:rFonts w:asciiTheme="minorHAnsi" w:hAnsiTheme="minorHAnsi"/>
                <w:sz w:val="20"/>
                <w:szCs w:val="20"/>
              </w:rPr>
              <w:t>neral Manager Commercial</w:t>
            </w:r>
            <w:r w:rsidRPr="00832971">
              <w:rPr>
                <w:rFonts w:asciiTheme="minorHAnsi" w:hAnsiTheme="minorHAnsi"/>
                <w:sz w:val="20"/>
                <w:szCs w:val="20"/>
              </w:rPr>
              <w:t xml:space="preserve"> </w:t>
            </w:r>
          </w:p>
          <w:p w14:paraId="3C68789E" w14:textId="77777777" w:rsidR="00D12F42" w:rsidRDefault="00D12F42" w:rsidP="00D07554">
            <w:pPr>
              <w:pStyle w:val="BodyText"/>
              <w:shd w:val="clear" w:color="auto" w:fill="auto"/>
              <w:spacing w:before="0" w:after="0" w:line="276" w:lineRule="auto"/>
              <w:ind w:left="2320" w:right="380" w:firstLine="0"/>
              <w:jc w:val="left"/>
              <w:rPr>
                <w:rFonts w:asciiTheme="minorHAnsi" w:hAnsiTheme="minorHAnsi"/>
                <w:sz w:val="20"/>
                <w:szCs w:val="20"/>
              </w:rPr>
            </w:pPr>
            <w:r>
              <w:rPr>
                <w:rFonts w:asciiTheme="minorHAnsi" w:hAnsiTheme="minorHAnsi"/>
                <w:sz w:val="20"/>
                <w:szCs w:val="20"/>
              </w:rPr>
              <w:t>Energy Fiji Limited,</w:t>
            </w:r>
          </w:p>
          <w:p w14:paraId="0EE82636" w14:textId="77777777" w:rsidR="00D12F42" w:rsidRDefault="00D07554" w:rsidP="00D07554">
            <w:pPr>
              <w:pStyle w:val="BodyText"/>
              <w:shd w:val="clear" w:color="auto" w:fill="auto"/>
              <w:spacing w:before="0" w:after="0" w:line="276" w:lineRule="auto"/>
              <w:ind w:left="2320" w:right="380" w:firstLine="0"/>
              <w:jc w:val="left"/>
              <w:rPr>
                <w:rFonts w:asciiTheme="minorHAnsi" w:hAnsiTheme="minorHAnsi"/>
                <w:sz w:val="20"/>
                <w:szCs w:val="20"/>
              </w:rPr>
            </w:pPr>
            <w:r w:rsidRPr="00832971">
              <w:rPr>
                <w:rFonts w:asciiTheme="minorHAnsi" w:hAnsiTheme="minorHAnsi"/>
                <w:sz w:val="20"/>
                <w:szCs w:val="20"/>
              </w:rPr>
              <w:t xml:space="preserve">2 Marlow Street, Suva, FIJI. </w:t>
            </w:r>
          </w:p>
          <w:p w14:paraId="7B0E8CCD" w14:textId="77777777" w:rsidR="00D12F42" w:rsidRDefault="00D07554" w:rsidP="00D07554">
            <w:pPr>
              <w:pStyle w:val="BodyText"/>
              <w:shd w:val="clear" w:color="auto" w:fill="auto"/>
              <w:spacing w:before="0" w:after="0" w:line="276" w:lineRule="auto"/>
              <w:ind w:left="2320" w:right="380" w:firstLine="0"/>
              <w:jc w:val="left"/>
              <w:rPr>
                <w:rFonts w:asciiTheme="minorHAnsi" w:hAnsiTheme="minorHAnsi"/>
                <w:sz w:val="20"/>
                <w:szCs w:val="20"/>
              </w:rPr>
            </w:pPr>
            <w:r w:rsidRPr="00832971">
              <w:rPr>
                <w:rFonts w:asciiTheme="minorHAnsi" w:hAnsiTheme="minorHAnsi"/>
                <w:sz w:val="20"/>
                <w:szCs w:val="20"/>
              </w:rPr>
              <w:t xml:space="preserve">Phone: 679 3224 185 </w:t>
            </w:r>
          </w:p>
          <w:p w14:paraId="783C9499" w14:textId="77777777" w:rsidR="00D12F42" w:rsidRDefault="00D07554" w:rsidP="00D07554">
            <w:pPr>
              <w:pStyle w:val="BodyText"/>
              <w:shd w:val="clear" w:color="auto" w:fill="auto"/>
              <w:spacing w:before="0" w:after="0" w:line="276" w:lineRule="auto"/>
              <w:ind w:left="2320" w:right="380" w:firstLine="0"/>
              <w:jc w:val="left"/>
              <w:rPr>
                <w:rFonts w:asciiTheme="minorHAnsi" w:hAnsiTheme="minorHAnsi"/>
                <w:sz w:val="20"/>
                <w:szCs w:val="20"/>
              </w:rPr>
            </w:pPr>
            <w:r w:rsidRPr="00832971">
              <w:rPr>
                <w:rFonts w:asciiTheme="minorHAnsi" w:hAnsiTheme="minorHAnsi"/>
                <w:sz w:val="20"/>
                <w:szCs w:val="20"/>
              </w:rPr>
              <w:t xml:space="preserve">Facsimile: 679 331 1882 </w:t>
            </w:r>
          </w:p>
          <w:p w14:paraId="471DA2CC" w14:textId="77777777" w:rsidR="00D07554" w:rsidRPr="00832971" w:rsidRDefault="00D07554" w:rsidP="00D07554">
            <w:pPr>
              <w:pStyle w:val="BodyText"/>
              <w:shd w:val="clear" w:color="auto" w:fill="auto"/>
              <w:spacing w:before="0" w:after="0" w:line="276" w:lineRule="auto"/>
              <w:ind w:left="2320" w:right="380" w:firstLine="0"/>
              <w:jc w:val="left"/>
              <w:rPr>
                <w:rFonts w:asciiTheme="minorHAnsi" w:hAnsiTheme="minorHAnsi"/>
                <w:sz w:val="20"/>
                <w:szCs w:val="20"/>
              </w:rPr>
            </w:pPr>
            <w:r w:rsidRPr="00832971">
              <w:rPr>
                <w:rFonts w:asciiTheme="minorHAnsi" w:hAnsiTheme="minorHAnsi"/>
                <w:sz w:val="20"/>
                <w:szCs w:val="20"/>
              </w:rPr>
              <w:t xml:space="preserve">Email: </w:t>
            </w:r>
            <w:hyperlink r:id="rId11" w:history="1">
              <w:r w:rsidRPr="00832971">
                <w:rPr>
                  <w:rStyle w:val="Hyperlink"/>
                  <w:rFonts w:asciiTheme="minorHAnsi" w:hAnsiTheme="minorHAnsi"/>
                  <w:sz w:val="20"/>
                  <w:szCs w:val="20"/>
                  <w:lang w:val="en-AU" w:eastAsia="en-AU"/>
                </w:rPr>
                <w:t>TuvituD@</w:t>
              </w:r>
              <w:r w:rsidR="00D12F42">
                <w:rPr>
                  <w:rStyle w:val="Hyperlink"/>
                  <w:rFonts w:asciiTheme="minorHAnsi" w:hAnsiTheme="minorHAnsi"/>
                  <w:sz w:val="20"/>
                  <w:szCs w:val="20"/>
                  <w:lang w:val="en-AU" w:eastAsia="en-AU"/>
                </w:rPr>
                <w:t>efl</w:t>
              </w:r>
              <w:r w:rsidRPr="00832971">
                <w:rPr>
                  <w:rStyle w:val="Hyperlink"/>
                  <w:rFonts w:asciiTheme="minorHAnsi" w:hAnsiTheme="minorHAnsi"/>
                  <w:sz w:val="20"/>
                  <w:szCs w:val="20"/>
                  <w:lang w:val="en-AU" w:eastAsia="en-AU"/>
                </w:rPr>
                <w:t>.com</w:t>
              </w:r>
            </w:hyperlink>
            <w:r>
              <w:rPr>
                <w:rStyle w:val="Hyperlink"/>
                <w:sz w:val="20"/>
                <w:szCs w:val="20"/>
                <w:lang w:val="en-AU" w:eastAsia="en-AU"/>
              </w:rPr>
              <w:t>.fj</w:t>
            </w:r>
          </w:p>
          <w:p w14:paraId="56FB57A1" w14:textId="77777777" w:rsidR="00D07554" w:rsidRPr="00832971" w:rsidRDefault="00D07554" w:rsidP="00D07554">
            <w:pPr>
              <w:pStyle w:val="BodyText"/>
              <w:shd w:val="clear" w:color="auto" w:fill="auto"/>
              <w:spacing w:before="0" w:after="0" w:line="276" w:lineRule="auto"/>
              <w:ind w:left="2320" w:right="380" w:firstLine="0"/>
              <w:jc w:val="left"/>
              <w:rPr>
                <w:rFonts w:asciiTheme="minorHAnsi" w:hAnsiTheme="minorHAnsi"/>
                <w:sz w:val="20"/>
                <w:szCs w:val="20"/>
              </w:rPr>
            </w:pPr>
            <w:r w:rsidRPr="00832971">
              <w:rPr>
                <w:rFonts w:asciiTheme="minorHAnsi" w:hAnsiTheme="minorHAnsi"/>
                <w:sz w:val="20"/>
                <w:szCs w:val="20"/>
              </w:rPr>
              <w:t xml:space="preserve">And </w:t>
            </w:r>
          </w:p>
          <w:p w14:paraId="035DAE6F" w14:textId="77777777" w:rsidR="00D07554" w:rsidRPr="00832971" w:rsidRDefault="00D07554" w:rsidP="00D07554">
            <w:pPr>
              <w:pStyle w:val="BodyText"/>
              <w:shd w:val="clear" w:color="auto" w:fill="auto"/>
              <w:spacing w:before="0" w:after="0" w:line="276" w:lineRule="auto"/>
              <w:ind w:right="380" w:firstLine="0"/>
              <w:jc w:val="left"/>
              <w:rPr>
                <w:rFonts w:asciiTheme="minorHAnsi" w:hAnsiTheme="minorHAnsi"/>
                <w:sz w:val="20"/>
                <w:szCs w:val="20"/>
              </w:rPr>
            </w:pPr>
            <w:r w:rsidRPr="00832971">
              <w:rPr>
                <w:rFonts w:asciiTheme="minorHAnsi" w:hAnsiTheme="minorHAnsi"/>
                <w:sz w:val="20"/>
                <w:szCs w:val="20"/>
              </w:rPr>
              <w:t>bear the following identification:</w:t>
            </w:r>
          </w:p>
          <w:p w14:paraId="3BF97DDD" w14:textId="77777777" w:rsidR="00D07554" w:rsidRPr="003A757D" w:rsidRDefault="00D076A9" w:rsidP="009B540D">
            <w:pPr>
              <w:pStyle w:val="BodyText"/>
              <w:numPr>
                <w:ilvl w:val="0"/>
                <w:numId w:val="3"/>
              </w:numPr>
              <w:tabs>
                <w:tab w:val="left" w:pos="2272"/>
              </w:tabs>
              <w:spacing w:after="8" w:line="276" w:lineRule="auto"/>
              <w:ind w:left="2300" w:hanging="700"/>
              <w:jc w:val="left"/>
              <w:rPr>
                <w:rFonts w:asciiTheme="minorHAnsi" w:eastAsia="Arial Narrow" w:hAnsiTheme="minorHAnsi" w:cs="Arial Narrow"/>
                <w:sz w:val="22"/>
                <w:szCs w:val="22"/>
              </w:rPr>
            </w:pPr>
            <w:r>
              <w:rPr>
                <w:rFonts w:asciiTheme="minorHAnsi" w:hAnsiTheme="minorHAnsi"/>
                <w:sz w:val="20"/>
                <w:szCs w:val="20"/>
              </w:rPr>
              <w:t>B</w:t>
            </w:r>
            <w:r w:rsidR="00D07554" w:rsidRPr="00832971">
              <w:rPr>
                <w:rFonts w:asciiTheme="minorHAnsi" w:hAnsiTheme="minorHAnsi"/>
                <w:sz w:val="20"/>
                <w:szCs w:val="20"/>
              </w:rPr>
              <w:t xml:space="preserve">id for: </w:t>
            </w:r>
            <w:r w:rsidRPr="00201319">
              <w:rPr>
                <w:rFonts w:asciiTheme="minorHAnsi" w:eastAsia="Arial Narrow" w:hAnsiTheme="minorHAnsi" w:cs="Arial Narrow"/>
                <w:spacing w:val="-1"/>
                <w:sz w:val="22"/>
                <w:szCs w:val="22"/>
              </w:rPr>
              <w:t>Design &amp; Construct</w:t>
            </w:r>
            <w:r>
              <w:rPr>
                <w:rFonts w:asciiTheme="minorHAnsi" w:eastAsia="Arial Narrow" w:hAnsiTheme="minorHAnsi" w:cs="Arial Narrow"/>
                <w:spacing w:val="-1"/>
                <w:sz w:val="22"/>
                <w:szCs w:val="22"/>
              </w:rPr>
              <w:t>ion of</w:t>
            </w:r>
            <w:r w:rsidRPr="00201319">
              <w:rPr>
                <w:rFonts w:asciiTheme="minorHAnsi" w:eastAsia="Arial Narrow" w:hAnsiTheme="minorHAnsi" w:cs="Arial Narrow"/>
                <w:spacing w:val="-1"/>
                <w:sz w:val="22"/>
                <w:szCs w:val="22"/>
              </w:rPr>
              <w:t xml:space="preserve"> </w:t>
            </w:r>
            <w:r>
              <w:rPr>
                <w:rFonts w:asciiTheme="minorHAnsi" w:eastAsia="Arial Narrow" w:hAnsiTheme="minorHAnsi" w:cs="Arial Narrow"/>
                <w:spacing w:val="-1"/>
                <w:sz w:val="22"/>
                <w:szCs w:val="22"/>
              </w:rPr>
              <w:t>t</w:t>
            </w:r>
            <w:r w:rsidRPr="00201319">
              <w:rPr>
                <w:rFonts w:asciiTheme="minorHAnsi" w:eastAsia="Arial Narrow" w:hAnsiTheme="minorHAnsi" w:cs="Arial Narrow"/>
                <w:spacing w:val="-1"/>
                <w:sz w:val="22"/>
                <w:szCs w:val="22"/>
              </w:rPr>
              <w:t xml:space="preserve">ransformer </w:t>
            </w:r>
            <w:r>
              <w:rPr>
                <w:rFonts w:asciiTheme="minorHAnsi" w:eastAsia="Arial Narrow" w:hAnsiTheme="minorHAnsi" w:cs="Arial Narrow"/>
                <w:spacing w:val="-1"/>
                <w:sz w:val="22"/>
                <w:szCs w:val="22"/>
              </w:rPr>
              <w:t>f</w:t>
            </w:r>
            <w:r w:rsidRPr="00201319">
              <w:rPr>
                <w:rFonts w:asciiTheme="minorHAnsi" w:eastAsia="Arial Narrow" w:hAnsiTheme="minorHAnsi" w:cs="Arial Narrow"/>
                <w:spacing w:val="-1"/>
                <w:sz w:val="22"/>
                <w:szCs w:val="22"/>
              </w:rPr>
              <w:t>oundation pad</w:t>
            </w:r>
            <w:r>
              <w:rPr>
                <w:rFonts w:asciiTheme="minorHAnsi" w:eastAsia="Arial Narrow" w:hAnsiTheme="minorHAnsi" w:cs="Arial Narrow"/>
                <w:spacing w:val="-1"/>
                <w:sz w:val="22"/>
                <w:szCs w:val="22"/>
              </w:rPr>
              <w:t>s</w:t>
            </w:r>
            <w:r w:rsidRPr="00201319">
              <w:rPr>
                <w:rFonts w:asciiTheme="minorHAnsi" w:eastAsia="Arial Narrow" w:hAnsiTheme="minorHAnsi" w:cs="Arial Narrow"/>
                <w:spacing w:val="-1"/>
                <w:sz w:val="22"/>
                <w:szCs w:val="22"/>
              </w:rPr>
              <w:t xml:space="preserve">, </w:t>
            </w:r>
            <w:r>
              <w:rPr>
                <w:rFonts w:asciiTheme="minorHAnsi" w:eastAsia="Arial Narrow" w:hAnsiTheme="minorHAnsi" w:cs="Arial Narrow"/>
                <w:spacing w:val="-1"/>
                <w:sz w:val="22"/>
                <w:szCs w:val="22"/>
              </w:rPr>
              <w:t>oil separator p</w:t>
            </w:r>
            <w:r w:rsidRPr="00201319">
              <w:rPr>
                <w:rFonts w:asciiTheme="minorHAnsi" w:eastAsia="Arial Narrow" w:hAnsiTheme="minorHAnsi" w:cs="Arial Narrow"/>
                <w:spacing w:val="-1"/>
                <w:sz w:val="22"/>
                <w:szCs w:val="22"/>
              </w:rPr>
              <w:t>it</w:t>
            </w:r>
            <w:r>
              <w:rPr>
                <w:rFonts w:asciiTheme="minorHAnsi" w:eastAsia="Arial Narrow" w:hAnsiTheme="minorHAnsi" w:cs="Arial Narrow"/>
                <w:spacing w:val="-1"/>
                <w:sz w:val="22"/>
                <w:szCs w:val="22"/>
              </w:rPr>
              <w:t xml:space="preserve">, </w:t>
            </w:r>
            <w:r w:rsidRPr="00201319">
              <w:rPr>
                <w:rFonts w:asciiTheme="minorHAnsi" w:eastAsia="Arial Narrow" w:hAnsiTheme="minorHAnsi" w:cs="Arial Narrow"/>
                <w:spacing w:val="-1"/>
                <w:sz w:val="22"/>
                <w:szCs w:val="22"/>
              </w:rPr>
              <w:t>carry out electrical and civil works at Cunningham Road Substation</w:t>
            </w:r>
          </w:p>
          <w:p w14:paraId="6D5E6132" w14:textId="77777777" w:rsidR="00D07554" w:rsidRPr="00832971" w:rsidRDefault="00D07554" w:rsidP="009B540D">
            <w:pPr>
              <w:pStyle w:val="BodyText"/>
              <w:numPr>
                <w:ilvl w:val="0"/>
                <w:numId w:val="3"/>
              </w:numPr>
              <w:shd w:val="clear" w:color="auto" w:fill="auto"/>
              <w:tabs>
                <w:tab w:val="left" w:pos="2272"/>
              </w:tabs>
              <w:spacing w:before="0" w:after="0" w:line="276" w:lineRule="auto"/>
              <w:ind w:left="2300" w:hanging="700"/>
              <w:jc w:val="left"/>
              <w:rPr>
                <w:rFonts w:asciiTheme="minorHAnsi" w:hAnsiTheme="minorHAnsi"/>
                <w:sz w:val="20"/>
                <w:szCs w:val="20"/>
              </w:rPr>
            </w:pPr>
            <w:r w:rsidRPr="00832971">
              <w:rPr>
                <w:rFonts w:asciiTheme="minorHAnsi" w:hAnsiTheme="minorHAnsi"/>
                <w:sz w:val="20"/>
                <w:szCs w:val="20"/>
              </w:rPr>
              <w:t xml:space="preserve">Bid Tender Number: </w:t>
            </w:r>
            <w:r w:rsidR="00D076A9">
              <w:rPr>
                <w:rFonts w:asciiTheme="minorHAnsi" w:hAnsiTheme="minorHAnsi"/>
                <w:sz w:val="20"/>
                <w:szCs w:val="20"/>
                <w:highlight w:val="yellow"/>
              </w:rPr>
              <w:t>MR277</w:t>
            </w:r>
            <w:r w:rsidRPr="00884554">
              <w:rPr>
                <w:rFonts w:asciiTheme="minorHAnsi" w:hAnsiTheme="minorHAnsi"/>
                <w:sz w:val="20"/>
                <w:szCs w:val="20"/>
                <w:highlight w:val="yellow"/>
              </w:rPr>
              <w:t>/</w:t>
            </w:r>
            <w:r w:rsidR="009C00EE">
              <w:rPr>
                <w:rFonts w:asciiTheme="minorHAnsi" w:hAnsiTheme="minorHAnsi"/>
                <w:sz w:val="20"/>
                <w:szCs w:val="20"/>
                <w:highlight w:val="yellow"/>
              </w:rPr>
              <w:t>2019</w:t>
            </w:r>
          </w:p>
          <w:p w14:paraId="58C3BA2B" w14:textId="2DB8B0F0" w:rsidR="00D07554" w:rsidRPr="00AA4925" w:rsidRDefault="00D07554" w:rsidP="009B540D">
            <w:pPr>
              <w:pStyle w:val="BodyText"/>
              <w:numPr>
                <w:ilvl w:val="0"/>
                <w:numId w:val="3"/>
              </w:numPr>
              <w:shd w:val="clear" w:color="auto" w:fill="auto"/>
              <w:tabs>
                <w:tab w:val="left" w:pos="2272"/>
              </w:tabs>
              <w:spacing w:before="0" w:line="276" w:lineRule="auto"/>
              <w:ind w:left="2300" w:right="20" w:hanging="700"/>
              <w:jc w:val="left"/>
              <w:rPr>
                <w:rFonts w:asciiTheme="minorHAnsi" w:hAnsiTheme="minorHAnsi"/>
                <w:sz w:val="20"/>
                <w:szCs w:val="20"/>
              </w:rPr>
            </w:pPr>
            <w:r w:rsidRPr="00832971">
              <w:rPr>
                <w:rFonts w:asciiTheme="minorHAnsi" w:hAnsiTheme="minorHAnsi"/>
                <w:sz w:val="20"/>
                <w:szCs w:val="20"/>
              </w:rPr>
              <w:t xml:space="preserve">DO NOT OPEN BEFORE </w:t>
            </w:r>
            <w:r w:rsidRPr="00884554">
              <w:rPr>
                <w:rFonts w:asciiTheme="minorHAnsi" w:hAnsiTheme="minorHAnsi"/>
                <w:sz w:val="20"/>
                <w:szCs w:val="20"/>
                <w:highlight w:val="yellow"/>
              </w:rPr>
              <w:t xml:space="preserve">Wednesday, </w:t>
            </w:r>
            <w:r w:rsidR="002F5198">
              <w:rPr>
                <w:rFonts w:asciiTheme="minorHAnsi" w:hAnsiTheme="minorHAnsi"/>
                <w:sz w:val="20"/>
                <w:szCs w:val="20"/>
                <w:shd w:val="clear" w:color="auto" w:fill="FFFF00"/>
              </w:rPr>
              <w:t>2</w:t>
            </w:r>
            <w:r w:rsidR="002F5198" w:rsidRPr="002F5198">
              <w:rPr>
                <w:rFonts w:asciiTheme="minorHAnsi" w:hAnsiTheme="minorHAnsi"/>
                <w:sz w:val="20"/>
                <w:szCs w:val="20"/>
                <w:shd w:val="clear" w:color="auto" w:fill="FFFF00"/>
                <w:vertAlign w:val="superscript"/>
              </w:rPr>
              <w:t>nd</w:t>
            </w:r>
            <w:r w:rsidR="002F5198">
              <w:rPr>
                <w:rFonts w:asciiTheme="minorHAnsi" w:hAnsiTheme="minorHAnsi"/>
                <w:sz w:val="20"/>
                <w:szCs w:val="20"/>
                <w:shd w:val="clear" w:color="auto" w:fill="FFFF00"/>
              </w:rPr>
              <w:t xml:space="preserve"> </w:t>
            </w:r>
            <w:r w:rsidR="00D076A9">
              <w:rPr>
                <w:rFonts w:asciiTheme="minorHAnsi" w:hAnsiTheme="minorHAnsi"/>
                <w:sz w:val="20"/>
                <w:szCs w:val="20"/>
                <w:shd w:val="clear" w:color="auto" w:fill="FFFF00"/>
              </w:rPr>
              <w:t xml:space="preserve">  October</w:t>
            </w:r>
            <w:r w:rsidR="009C00EE" w:rsidRPr="009C00EE">
              <w:rPr>
                <w:rFonts w:asciiTheme="minorHAnsi" w:hAnsiTheme="minorHAnsi"/>
                <w:sz w:val="20"/>
                <w:szCs w:val="20"/>
                <w:shd w:val="clear" w:color="auto" w:fill="FFFF00"/>
              </w:rPr>
              <w:t xml:space="preserve"> 2019.</w:t>
            </w:r>
          </w:p>
        </w:tc>
      </w:tr>
      <w:tr w:rsidR="00D07554" w:rsidRPr="00832971" w14:paraId="0FEA7F82" w14:textId="77777777" w:rsidTr="00980E7F">
        <w:tc>
          <w:tcPr>
            <w:tcW w:w="2506" w:type="dxa"/>
          </w:tcPr>
          <w:p w14:paraId="4595514C" w14:textId="77777777" w:rsidR="00D07554" w:rsidRPr="00832971" w:rsidRDefault="00D07554" w:rsidP="00D07554">
            <w:pPr>
              <w:pStyle w:val="Bodytext91"/>
              <w:shd w:val="clear" w:color="auto" w:fill="auto"/>
              <w:spacing w:before="0" w:after="0" w:line="276" w:lineRule="auto"/>
              <w:ind w:left="340" w:right="100" w:hanging="340"/>
              <w:rPr>
                <w:rFonts w:asciiTheme="minorHAnsi" w:hAnsiTheme="minorHAnsi"/>
                <w:sz w:val="20"/>
                <w:szCs w:val="20"/>
              </w:rPr>
            </w:pPr>
            <w:r>
              <w:rPr>
                <w:rFonts w:asciiTheme="minorHAnsi" w:hAnsiTheme="minorHAnsi"/>
                <w:sz w:val="20"/>
                <w:szCs w:val="20"/>
              </w:rPr>
              <w:lastRenderedPageBreak/>
              <w:t>7</w:t>
            </w:r>
            <w:r w:rsidRPr="00832971">
              <w:rPr>
                <w:rFonts w:asciiTheme="minorHAnsi" w:hAnsiTheme="minorHAnsi"/>
                <w:sz w:val="20"/>
                <w:szCs w:val="20"/>
              </w:rPr>
              <w:t>. Deadline for Submission of Bids</w:t>
            </w:r>
          </w:p>
          <w:p w14:paraId="0C5CBB16" w14:textId="77777777" w:rsidR="00D07554" w:rsidRPr="00832971" w:rsidRDefault="00D07554" w:rsidP="00D07554">
            <w:pPr>
              <w:pStyle w:val="Bodytext61"/>
              <w:shd w:val="clear" w:color="auto" w:fill="auto"/>
              <w:spacing w:before="0" w:line="276" w:lineRule="auto"/>
              <w:ind w:right="540" w:firstLine="0"/>
              <w:jc w:val="left"/>
              <w:rPr>
                <w:rFonts w:asciiTheme="minorHAnsi" w:hAnsiTheme="minorHAnsi"/>
                <w:sz w:val="20"/>
                <w:szCs w:val="20"/>
              </w:rPr>
            </w:pPr>
          </w:p>
        </w:tc>
        <w:tc>
          <w:tcPr>
            <w:tcW w:w="7433" w:type="dxa"/>
          </w:tcPr>
          <w:p w14:paraId="5C81F2BD" w14:textId="4B6E7374" w:rsidR="00D07554" w:rsidRPr="00832971" w:rsidRDefault="00D07554" w:rsidP="00D07554">
            <w:pPr>
              <w:pStyle w:val="BodyText"/>
              <w:shd w:val="clear" w:color="auto" w:fill="auto"/>
              <w:tabs>
                <w:tab w:val="left" w:pos="865"/>
              </w:tabs>
              <w:spacing w:before="0" w:line="276" w:lineRule="auto"/>
              <w:ind w:right="20" w:firstLine="0"/>
              <w:rPr>
                <w:rFonts w:asciiTheme="minorHAnsi" w:hAnsiTheme="minorHAnsi"/>
                <w:sz w:val="20"/>
                <w:szCs w:val="20"/>
              </w:rPr>
            </w:pPr>
            <w:r w:rsidRPr="00832971">
              <w:rPr>
                <w:rFonts w:asciiTheme="minorHAnsi" w:hAnsiTheme="minorHAnsi"/>
                <w:sz w:val="20"/>
                <w:szCs w:val="20"/>
              </w:rPr>
              <w:t xml:space="preserve">Bids must be received by the </w:t>
            </w:r>
            <w:r w:rsidRPr="000B2491">
              <w:rPr>
                <w:rFonts w:asciiTheme="minorHAnsi" w:hAnsiTheme="minorHAnsi"/>
                <w:sz w:val="20"/>
                <w:szCs w:val="20"/>
              </w:rPr>
              <w:t xml:space="preserve">Employer at the address specified above no later than 1600 hours (Fiji Time) </w:t>
            </w:r>
            <w:r w:rsidR="00D076A9">
              <w:rPr>
                <w:rFonts w:asciiTheme="minorHAnsi" w:hAnsiTheme="minorHAnsi"/>
                <w:sz w:val="20"/>
                <w:szCs w:val="20"/>
                <w:highlight w:val="yellow"/>
              </w:rPr>
              <w:t>2</w:t>
            </w:r>
            <w:r w:rsidR="002F5198">
              <w:rPr>
                <w:rFonts w:asciiTheme="minorHAnsi" w:hAnsiTheme="minorHAnsi"/>
                <w:sz w:val="20"/>
                <w:szCs w:val="20"/>
                <w:highlight w:val="yellow"/>
                <w:vertAlign w:val="superscript"/>
              </w:rPr>
              <w:t>nd</w:t>
            </w:r>
            <w:r w:rsidR="00D076A9">
              <w:rPr>
                <w:rFonts w:asciiTheme="minorHAnsi" w:hAnsiTheme="minorHAnsi"/>
                <w:sz w:val="20"/>
                <w:szCs w:val="20"/>
                <w:highlight w:val="yellow"/>
              </w:rPr>
              <w:t xml:space="preserve"> October</w:t>
            </w:r>
            <w:r w:rsidR="009C00EE">
              <w:rPr>
                <w:rFonts w:asciiTheme="minorHAnsi" w:hAnsiTheme="minorHAnsi"/>
                <w:sz w:val="20"/>
                <w:szCs w:val="20"/>
                <w:highlight w:val="yellow"/>
              </w:rPr>
              <w:t>, 2019</w:t>
            </w:r>
            <w:r w:rsidRPr="00884554">
              <w:rPr>
                <w:rFonts w:asciiTheme="minorHAnsi" w:hAnsiTheme="minorHAnsi"/>
                <w:sz w:val="20"/>
                <w:szCs w:val="20"/>
                <w:highlight w:val="yellow"/>
              </w:rPr>
              <w:t>.</w:t>
            </w:r>
          </w:p>
          <w:p w14:paraId="004A1BE6" w14:textId="77777777" w:rsidR="00D07554" w:rsidRPr="00832971" w:rsidRDefault="00D07554" w:rsidP="00D07554">
            <w:pPr>
              <w:pStyle w:val="BodyText"/>
              <w:shd w:val="clear" w:color="auto" w:fill="auto"/>
              <w:tabs>
                <w:tab w:val="left" w:pos="865"/>
              </w:tabs>
              <w:spacing w:before="0" w:line="276" w:lineRule="auto"/>
              <w:ind w:right="20" w:firstLine="0"/>
              <w:rPr>
                <w:rFonts w:asciiTheme="minorHAnsi" w:hAnsiTheme="minorHAnsi"/>
                <w:sz w:val="20"/>
                <w:szCs w:val="20"/>
              </w:rPr>
            </w:pPr>
            <w:r w:rsidRPr="00832971">
              <w:rPr>
                <w:rFonts w:asciiTheme="minorHAnsi" w:hAnsiTheme="minorHAnsi"/>
                <w:sz w:val="20"/>
                <w:szCs w:val="20"/>
              </w:rPr>
              <w:t>The Employer may, at its discretion, extend the deadline for submission of bids by issuing an addendum, in which case all rights and obligations of the Employer and the bidders previously subject to the original deadline will thereafter be subject to the deadlines extended.</w:t>
            </w:r>
          </w:p>
          <w:p w14:paraId="361CF4DC" w14:textId="77777777" w:rsidR="00D07554" w:rsidRPr="00832971" w:rsidRDefault="00D07554" w:rsidP="00D07554">
            <w:pPr>
              <w:pStyle w:val="Bodytext61"/>
              <w:shd w:val="clear" w:color="auto" w:fill="auto"/>
              <w:spacing w:before="0" w:line="276" w:lineRule="auto"/>
              <w:ind w:right="540" w:firstLine="0"/>
              <w:jc w:val="left"/>
              <w:rPr>
                <w:rFonts w:asciiTheme="minorHAnsi" w:hAnsiTheme="minorHAnsi"/>
                <w:sz w:val="20"/>
                <w:szCs w:val="20"/>
              </w:rPr>
            </w:pPr>
          </w:p>
        </w:tc>
      </w:tr>
      <w:tr w:rsidR="00D07554" w:rsidRPr="00832971" w14:paraId="2CE96CCD" w14:textId="77777777" w:rsidTr="00980E7F">
        <w:tc>
          <w:tcPr>
            <w:tcW w:w="2506" w:type="dxa"/>
          </w:tcPr>
          <w:p w14:paraId="322A4916" w14:textId="77777777" w:rsidR="00D07554" w:rsidRPr="00832971" w:rsidRDefault="00D07554" w:rsidP="00D07554">
            <w:pPr>
              <w:pStyle w:val="Bodytext91"/>
              <w:shd w:val="clear" w:color="auto" w:fill="auto"/>
              <w:spacing w:before="0" w:after="745" w:line="276" w:lineRule="auto"/>
              <w:ind w:firstLine="0"/>
              <w:rPr>
                <w:rFonts w:asciiTheme="minorHAnsi" w:hAnsiTheme="minorHAnsi"/>
                <w:sz w:val="20"/>
                <w:szCs w:val="20"/>
              </w:rPr>
            </w:pPr>
            <w:r>
              <w:rPr>
                <w:rFonts w:asciiTheme="minorHAnsi" w:hAnsiTheme="minorHAnsi"/>
                <w:sz w:val="20"/>
                <w:szCs w:val="20"/>
              </w:rPr>
              <w:t>8</w:t>
            </w:r>
            <w:r w:rsidRPr="00832971">
              <w:rPr>
                <w:rFonts w:asciiTheme="minorHAnsi" w:hAnsiTheme="minorHAnsi"/>
                <w:sz w:val="20"/>
                <w:szCs w:val="20"/>
              </w:rPr>
              <w:t>. Late Bids</w:t>
            </w:r>
          </w:p>
        </w:tc>
        <w:tc>
          <w:tcPr>
            <w:tcW w:w="7433" w:type="dxa"/>
          </w:tcPr>
          <w:p w14:paraId="1B42A6F0" w14:textId="77777777" w:rsidR="00D07554" w:rsidRPr="00832971" w:rsidRDefault="00D07554" w:rsidP="00D07554">
            <w:pPr>
              <w:pStyle w:val="BodyText"/>
              <w:shd w:val="clear" w:color="auto" w:fill="auto"/>
              <w:spacing w:before="0" w:line="276" w:lineRule="auto"/>
              <w:ind w:left="20" w:right="20" w:firstLine="0"/>
              <w:rPr>
                <w:rFonts w:asciiTheme="minorHAnsi" w:hAnsiTheme="minorHAnsi"/>
                <w:sz w:val="20"/>
                <w:szCs w:val="20"/>
              </w:rPr>
            </w:pPr>
            <w:r>
              <w:rPr>
                <w:rFonts w:asciiTheme="minorHAnsi" w:hAnsiTheme="minorHAnsi"/>
                <w:sz w:val="20"/>
                <w:szCs w:val="20"/>
              </w:rPr>
              <w:t xml:space="preserve"> </w:t>
            </w:r>
            <w:r w:rsidRPr="00832971">
              <w:rPr>
                <w:rFonts w:asciiTheme="minorHAnsi" w:hAnsiTheme="minorHAnsi"/>
                <w:sz w:val="20"/>
                <w:szCs w:val="20"/>
              </w:rPr>
              <w:t>Any bid received by the Employer after the deadline for submission of bids prescribed in Clause 23 will be rejected and returned unopened to the bidder.</w:t>
            </w:r>
          </w:p>
          <w:p w14:paraId="670B05C6" w14:textId="77777777" w:rsidR="00D07554" w:rsidRPr="00832971" w:rsidRDefault="00D07554" w:rsidP="00D07554">
            <w:pPr>
              <w:pStyle w:val="Bodytext61"/>
              <w:shd w:val="clear" w:color="auto" w:fill="auto"/>
              <w:spacing w:before="0" w:line="276" w:lineRule="auto"/>
              <w:ind w:right="540" w:firstLine="0"/>
              <w:jc w:val="left"/>
              <w:rPr>
                <w:rFonts w:asciiTheme="minorHAnsi" w:hAnsiTheme="minorHAnsi"/>
                <w:sz w:val="20"/>
                <w:szCs w:val="20"/>
              </w:rPr>
            </w:pPr>
          </w:p>
        </w:tc>
      </w:tr>
      <w:tr w:rsidR="00D07554" w:rsidRPr="00832971" w14:paraId="25F168A6" w14:textId="77777777" w:rsidTr="00980E7F">
        <w:tc>
          <w:tcPr>
            <w:tcW w:w="2506" w:type="dxa"/>
          </w:tcPr>
          <w:p w14:paraId="11FFAF38" w14:textId="77777777" w:rsidR="00D07554" w:rsidRPr="00832971" w:rsidRDefault="00D07554" w:rsidP="00D07554">
            <w:pPr>
              <w:pStyle w:val="Bodytext91"/>
              <w:shd w:val="clear" w:color="auto" w:fill="auto"/>
              <w:spacing w:before="0" w:after="0" w:line="276" w:lineRule="auto"/>
              <w:ind w:firstLine="0"/>
              <w:rPr>
                <w:rFonts w:asciiTheme="minorHAnsi" w:hAnsiTheme="minorHAnsi"/>
                <w:sz w:val="20"/>
                <w:szCs w:val="20"/>
              </w:rPr>
            </w:pPr>
            <w:r>
              <w:rPr>
                <w:rFonts w:asciiTheme="minorHAnsi" w:hAnsiTheme="minorHAnsi"/>
                <w:sz w:val="20"/>
                <w:szCs w:val="20"/>
              </w:rPr>
              <w:t>9</w:t>
            </w:r>
            <w:r w:rsidRPr="00832971">
              <w:rPr>
                <w:rFonts w:asciiTheme="minorHAnsi" w:hAnsiTheme="minorHAnsi"/>
                <w:sz w:val="20"/>
                <w:szCs w:val="20"/>
              </w:rPr>
              <w:t>. Modification and</w:t>
            </w:r>
          </w:p>
          <w:p w14:paraId="18F1BA68" w14:textId="77777777" w:rsidR="00D07554" w:rsidRPr="00832971" w:rsidRDefault="00D07554" w:rsidP="00D07554">
            <w:pPr>
              <w:pStyle w:val="Bodytext91"/>
              <w:shd w:val="clear" w:color="auto" w:fill="auto"/>
              <w:spacing w:before="0" w:after="0" w:line="276" w:lineRule="auto"/>
              <w:ind w:left="340" w:right="200" w:firstLine="0"/>
              <w:rPr>
                <w:rFonts w:asciiTheme="minorHAnsi" w:hAnsiTheme="minorHAnsi"/>
                <w:sz w:val="20"/>
                <w:szCs w:val="20"/>
              </w:rPr>
            </w:pPr>
            <w:r w:rsidRPr="00832971">
              <w:rPr>
                <w:rFonts w:asciiTheme="minorHAnsi" w:hAnsiTheme="minorHAnsi"/>
                <w:sz w:val="20"/>
                <w:szCs w:val="20"/>
              </w:rPr>
              <w:t>Withdrawal of Bids</w:t>
            </w:r>
          </w:p>
          <w:p w14:paraId="0C88F111" w14:textId="77777777" w:rsidR="00D07554" w:rsidRPr="00832971" w:rsidRDefault="00D07554" w:rsidP="00D07554">
            <w:pPr>
              <w:pStyle w:val="Bodytext61"/>
              <w:shd w:val="clear" w:color="auto" w:fill="auto"/>
              <w:spacing w:before="0" w:line="276" w:lineRule="auto"/>
              <w:ind w:right="540" w:firstLine="0"/>
              <w:jc w:val="left"/>
              <w:rPr>
                <w:rFonts w:asciiTheme="minorHAnsi" w:hAnsiTheme="minorHAnsi"/>
                <w:sz w:val="20"/>
                <w:szCs w:val="20"/>
              </w:rPr>
            </w:pPr>
          </w:p>
        </w:tc>
        <w:tc>
          <w:tcPr>
            <w:tcW w:w="7433" w:type="dxa"/>
          </w:tcPr>
          <w:p w14:paraId="7C94BF03" w14:textId="77777777" w:rsidR="00D07554" w:rsidRPr="00832971" w:rsidRDefault="00D07554" w:rsidP="00D07554">
            <w:pPr>
              <w:pStyle w:val="BodyText"/>
              <w:shd w:val="clear" w:color="auto" w:fill="auto"/>
              <w:tabs>
                <w:tab w:val="left" w:pos="865"/>
              </w:tabs>
              <w:spacing w:before="0" w:line="276" w:lineRule="auto"/>
              <w:ind w:right="20" w:firstLine="0"/>
              <w:rPr>
                <w:rFonts w:asciiTheme="minorHAnsi" w:hAnsiTheme="minorHAnsi"/>
                <w:sz w:val="20"/>
                <w:szCs w:val="20"/>
              </w:rPr>
            </w:pPr>
            <w:r w:rsidRPr="00832971">
              <w:rPr>
                <w:rFonts w:asciiTheme="minorHAnsi" w:hAnsiTheme="minorHAnsi"/>
                <w:sz w:val="20"/>
                <w:szCs w:val="20"/>
              </w:rPr>
              <w:t>The bidder may modify or withdraw its bid after bid submission, provided that written notice of the modification or withdrawal is received by the Employer prior to the deadline for submission of bids.</w:t>
            </w:r>
          </w:p>
          <w:p w14:paraId="7170CBE0" w14:textId="77777777" w:rsidR="00D07554" w:rsidRDefault="00D07554" w:rsidP="00D07554">
            <w:pPr>
              <w:pStyle w:val="BodyText"/>
              <w:shd w:val="clear" w:color="auto" w:fill="auto"/>
              <w:tabs>
                <w:tab w:val="left" w:pos="865"/>
              </w:tabs>
              <w:spacing w:before="0" w:line="276" w:lineRule="auto"/>
              <w:ind w:right="20" w:firstLine="0"/>
              <w:rPr>
                <w:rFonts w:asciiTheme="minorHAnsi" w:hAnsiTheme="minorHAnsi"/>
                <w:sz w:val="20"/>
                <w:szCs w:val="20"/>
              </w:rPr>
            </w:pPr>
            <w:r w:rsidRPr="00832971">
              <w:rPr>
                <w:rFonts w:asciiTheme="minorHAnsi" w:hAnsiTheme="minorHAnsi"/>
                <w:sz w:val="20"/>
                <w:szCs w:val="20"/>
              </w:rPr>
              <w:t>The bidder's modification or withdrawal notice shall be prepared, sealed, marked and delivered in accordance with the provisions of Clause 22, with the outer and inner envelopes additionally marked "MODIFICATION" or "WITHDRAWAL", as appropriate. A withdrawal notice may also be sent by fax but must be followed by a signed confirmation copy.</w:t>
            </w:r>
          </w:p>
          <w:p w14:paraId="0F4A3EE6" w14:textId="77777777" w:rsidR="00D07554" w:rsidRDefault="00D07554" w:rsidP="00D07554">
            <w:pPr>
              <w:pStyle w:val="BodyText"/>
              <w:shd w:val="clear" w:color="auto" w:fill="auto"/>
              <w:tabs>
                <w:tab w:val="left" w:pos="865"/>
              </w:tabs>
              <w:spacing w:before="0" w:line="276" w:lineRule="auto"/>
              <w:ind w:right="20" w:firstLine="0"/>
              <w:rPr>
                <w:rFonts w:asciiTheme="minorHAnsi" w:hAnsiTheme="minorHAnsi"/>
                <w:sz w:val="20"/>
                <w:szCs w:val="20"/>
              </w:rPr>
            </w:pPr>
            <w:r w:rsidRPr="00832971">
              <w:rPr>
                <w:rFonts w:asciiTheme="minorHAnsi" w:hAnsiTheme="minorHAnsi"/>
                <w:sz w:val="20"/>
                <w:szCs w:val="20"/>
              </w:rPr>
              <w:t>No bid may be modified by the bidder after the d</w:t>
            </w:r>
            <w:r>
              <w:rPr>
                <w:rFonts w:asciiTheme="minorHAnsi" w:hAnsiTheme="minorHAnsi"/>
                <w:sz w:val="20"/>
                <w:szCs w:val="20"/>
              </w:rPr>
              <w:t>eadline for submission of bids.</w:t>
            </w:r>
          </w:p>
          <w:p w14:paraId="2E5BAE09" w14:textId="77777777" w:rsidR="007172AB" w:rsidRDefault="007172AB" w:rsidP="00D07554">
            <w:pPr>
              <w:pStyle w:val="BodyText"/>
              <w:shd w:val="clear" w:color="auto" w:fill="auto"/>
              <w:tabs>
                <w:tab w:val="left" w:pos="865"/>
              </w:tabs>
              <w:spacing w:before="0" w:line="276" w:lineRule="auto"/>
              <w:ind w:right="20" w:firstLine="0"/>
              <w:rPr>
                <w:rFonts w:asciiTheme="minorHAnsi" w:hAnsiTheme="minorHAnsi"/>
                <w:sz w:val="20"/>
                <w:szCs w:val="20"/>
              </w:rPr>
            </w:pPr>
          </w:p>
          <w:p w14:paraId="0E3056C1" w14:textId="77777777" w:rsidR="007172AB" w:rsidRDefault="007172AB" w:rsidP="00D07554">
            <w:pPr>
              <w:pStyle w:val="BodyText"/>
              <w:shd w:val="clear" w:color="auto" w:fill="auto"/>
              <w:tabs>
                <w:tab w:val="left" w:pos="865"/>
              </w:tabs>
              <w:spacing w:before="0" w:line="276" w:lineRule="auto"/>
              <w:ind w:right="20" w:firstLine="0"/>
              <w:rPr>
                <w:rFonts w:asciiTheme="minorHAnsi" w:hAnsiTheme="minorHAnsi"/>
                <w:sz w:val="20"/>
                <w:szCs w:val="20"/>
              </w:rPr>
            </w:pPr>
          </w:p>
          <w:p w14:paraId="6F7CE887" w14:textId="77777777" w:rsidR="007172AB" w:rsidRPr="00AA4925" w:rsidRDefault="007172AB" w:rsidP="00D07554">
            <w:pPr>
              <w:pStyle w:val="BodyText"/>
              <w:shd w:val="clear" w:color="auto" w:fill="auto"/>
              <w:tabs>
                <w:tab w:val="left" w:pos="865"/>
              </w:tabs>
              <w:spacing w:before="0" w:line="276" w:lineRule="auto"/>
              <w:ind w:right="20" w:firstLine="0"/>
              <w:rPr>
                <w:rFonts w:asciiTheme="minorHAnsi" w:hAnsiTheme="minorHAnsi"/>
                <w:sz w:val="20"/>
                <w:szCs w:val="20"/>
              </w:rPr>
            </w:pPr>
          </w:p>
        </w:tc>
      </w:tr>
      <w:tr w:rsidR="00D07554" w:rsidRPr="00832971" w14:paraId="51009291" w14:textId="77777777" w:rsidTr="00980E7F">
        <w:tc>
          <w:tcPr>
            <w:tcW w:w="2506" w:type="dxa"/>
          </w:tcPr>
          <w:p w14:paraId="39486778" w14:textId="77777777" w:rsidR="00D07554" w:rsidRDefault="00D07554" w:rsidP="00D07554">
            <w:pPr>
              <w:pStyle w:val="Bodytext91"/>
              <w:shd w:val="clear" w:color="auto" w:fill="auto"/>
              <w:spacing w:before="0" w:after="0" w:line="276" w:lineRule="auto"/>
              <w:ind w:left="340" w:right="160" w:hanging="340"/>
              <w:rPr>
                <w:rFonts w:asciiTheme="minorHAnsi" w:hAnsiTheme="minorHAnsi"/>
                <w:sz w:val="20"/>
                <w:szCs w:val="20"/>
              </w:rPr>
            </w:pPr>
            <w:r>
              <w:rPr>
                <w:rFonts w:asciiTheme="minorHAnsi" w:hAnsiTheme="minorHAnsi"/>
                <w:sz w:val="20"/>
                <w:szCs w:val="20"/>
              </w:rPr>
              <w:t>10</w:t>
            </w:r>
            <w:r w:rsidRPr="00832971">
              <w:rPr>
                <w:rFonts w:asciiTheme="minorHAnsi" w:hAnsiTheme="minorHAnsi"/>
                <w:sz w:val="20"/>
                <w:szCs w:val="20"/>
              </w:rPr>
              <w:t>. Employer's Right to Accept any Bid and to Reject any or all Bids</w:t>
            </w:r>
          </w:p>
          <w:p w14:paraId="29B64528" w14:textId="77777777" w:rsidR="00D07554" w:rsidRPr="00832971" w:rsidRDefault="00D07554" w:rsidP="00D07554">
            <w:pPr>
              <w:pStyle w:val="Bodytext91"/>
              <w:shd w:val="clear" w:color="auto" w:fill="auto"/>
              <w:spacing w:before="0" w:after="0" w:line="276" w:lineRule="auto"/>
              <w:ind w:left="340" w:right="160" w:hanging="340"/>
              <w:rPr>
                <w:rFonts w:asciiTheme="minorHAnsi" w:hAnsiTheme="minorHAnsi"/>
                <w:sz w:val="20"/>
                <w:szCs w:val="20"/>
              </w:rPr>
            </w:pPr>
          </w:p>
        </w:tc>
        <w:tc>
          <w:tcPr>
            <w:tcW w:w="7433" w:type="dxa"/>
          </w:tcPr>
          <w:p w14:paraId="5087CBD9" w14:textId="77777777" w:rsidR="00D07554" w:rsidRDefault="00D07554" w:rsidP="00D07554">
            <w:pPr>
              <w:pStyle w:val="BodyText"/>
              <w:shd w:val="clear" w:color="auto" w:fill="auto"/>
              <w:spacing w:before="0" w:after="0" w:line="276" w:lineRule="auto"/>
              <w:ind w:right="40" w:firstLine="0"/>
              <w:rPr>
                <w:rFonts w:asciiTheme="minorHAnsi" w:hAnsiTheme="minorHAnsi"/>
                <w:sz w:val="20"/>
                <w:szCs w:val="20"/>
              </w:rPr>
            </w:pPr>
            <w:r w:rsidRPr="00832971">
              <w:rPr>
                <w:rFonts w:asciiTheme="minorHAnsi" w:hAnsiTheme="minorHAnsi"/>
                <w:sz w:val="20"/>
                <w:szCs w:val="20"/>
              </w:rPr>
              <w:t>Notwithstanding Clause 34, the Employer reserves the right to accept or reject any bid, and to annul the bidding process and reject all bids, at any time prior to award of Contract, without thereby incurring any liability to the affected bidder or bidders or any obligation to inform the affected bidder or bidders of the grounds for the Employer's action.</w:t>
            </w:r>
          </w:p>
          <w:p w14:paraId="04A42624" w14:textId="77777777" w:rsidR="003A757D" w:rsidRDefault="003A757D" w:rsidP="00D07554">
            <w:pPr>
              <w:pStyle w:val="BodyText"/>
              <w:shd w:val="clear" w:color="auto" w:fill="auto"/>
              <w:spacing w:before="0" w:after="0" w:line="276" w:lineRule="auto"/>
              <w:ind w:right="40" w:firstLine="0"/>
              <w:rPr>
                <w:rFonts w:asciiTheme="minorHAnsi" w:hAnsiTheme="minorHAnsi"/>
                <w:sz w:val="20"/>
                <w:szCs w:val="20"/>
              </w:rPr>
            </w:pPr>
          </w:p>
          <w:p w14:paraId="2857F28B" w14:textId="77777777" w:rsidR="00884554" w:rsidRPr="00832971" w:rsidRDefault="00884554" w:rsidP="00D07554">
            <w:pPr>
              <w:pStyle w:val="BodyText"/>
              <w:shd w:val="clear" w:color="auto" w:fill="auto"/>
              <w:spacing w:before="0" w:after="0" w:line="276" w:lineRule="auto"/>
              <w:ind w:right="40" w:firstLine="0"/>
              <w:rPr>
                <w:rFonts w:asciiTheme="minorHAnsi" w:hAnsiTheme="minorHAnsi"/>
                <w:sz w:val="20"/>
                <w:szCs w:val="20"/>
              </w:rPr>
            </w:pPr>
          </w:p>
        </w:tc>
      </w:tr>
      <w:tr w:rsidR="00D07554" w:rsidRPr="00832971" w14:paraId="381DBC7E" w14:textId="77777777" w:rsidTr="00980E7F">
        <w:tc>
          <w:tcPr>
            <w:tcW w:w="2506" w:type="dxa"/>
          </w:tcPr>
          <w:p w14:paraId="1E0396E0" w14:textId="77777777" w:rsidR="00D07554" w:rsidRPr="00832971" w:rsidRDefault="00D07554" w:rsidP="00D07554">
            <w:pPr>
              <w:pStyle w:val="Bodytext91"/>
              <w:shd w:val="clear" w:color="auto" w:fill="auto"/>
              <w:spacing w:before="0" w:after="0" w:line="276" w:lineRule="auto"/>
              <w:ind w:left="340" w:right="160" w:hanging="340"/>
              <w:rPr>
                <w:rFonts w:asciiTheme="minorHAnsi" w:hAnsiTheme="minorHAnsi"/>
                <w:sz w:val="20"/>
                <w:szCs w:val="20"/>
              </w:rPr>
            </w:pPr>
            <w:r>
              <w:rPr>
                <w:rFonts w:asciiTheme="minorHAnsi" w:hAnsiTheme="minorHAnsi"/>
                <w:sz w:val="20"/>
                <w:szCs w:val="20"/>
              </w:rPr>
              <w:t>11</w:t>
            </w:r>
            <w:r w:rsidRPr="00832971">
              <w:rPr>
                <w:rFonts w:asciiTheme="minorHAnsi" w:hAnsiTheme="minorHAnsi"/>
                <w:sz w:val="20"/>
                <w:szCs w:val="20"/>
              </w:rPr>
              <w:t>. Notification of Award</w:t>
            </w:r>
          </w:p>
          <w:p w14:paraId="0ABFCCD2" w14:textId="77777777" w:rsidR="00D07554" w:rsidRPr="00832971" w:rsidRDefault="00D07554" w:rsidP="00D07554">
            <w:pPr>
              <w:pStyle w:val="Bodytext61"/>
              <w:shd w:val="clear" w:color="auto" w:fill="auto"/>
              <w:spacing w:before="0" w:line="276" w:lineRule="auto"/>
              <w:ind w:right="540" w:firstLine="0"/>
              <w:jc w:val="left"/>
              <w:rPr>
                <w:rFonts w:asciiTheme="minorHAnsi" w:hAnsiTheme="minorHAnsi"/>
                <w:sz w:val="20"/>
                <w:szCs w:val="20"/>
              </w:rPr>
            </w:pPr>
          </w:p>
        </w:tc>
        <w:tc>
          <w:tcPr>
            <w:tcW w:w="7433" w:type="dxa"/>
          </w:tcPr>
          <w:p w14:paraId="7B2145AA" w14:textId="77777777" w:rsidR="00841BCD" w:rsidRDefault="00D07554" w:rsidP="00D07554">
            <w:pPr>
              <w:pStyle w:val="BodyText"/>
              <w:shd w:val="clear" w:color="auto" w:fill="auto"/>
              <w:tabs>
                <w:tab w:val="left" w:pos="840"/>
              </w:tabs>
              <w:spacing w:before="0" w:after="240" w:line="276" w:lineRule="auto"/>
              <w:ind w:right="40" w:firstLine="0"/>
              <w:rPr>
                <w:rFonts w:asciiTheme="minorHAnsi" w:hAnsiTheme="minorHAnsi"/>
                <w:sz w:val="20"/>
                <w:szCs w:val="20"/>
              </w:rPr>
            </w:pPr>
            <w:r w:rsidRPr="00832971">
              <w:rPr>
                <w:rFonts w:asciiTheme="minorHAnsi" w:hAnsiTheme="minorHAnsi"/>
                <w:sz w:val="20"/>
                <w:szCs w:val="20"/>
              </w:rPr>
              <w:t xml:space="preserve">Prior to expiration of the period of bid validity prescribed by the Employer, the Employer will notify the successful bidder by fax, confirmed by registered letter, that its bid has been accepted. This letter (hereinafter and in the Conditions of Contract called </w:t>
            </w:r>
            <w:r w:rsidRPr="00832971">
              <w:rPr>
                <w:rFonts w:asciiTheme="minorHAnsi" w:hAnsiTheme="minorHAnsi"/>
                <w:sz w:val="20"/>
                <w:szCs w:val="20"/>
              </w:rPr>
              <w:lastRenderedPageBreak/>
              <w:t xml:space="preserve">the "Letter of Acceptance") shall name the sum which the </w:t>
            </w:r>
          </w:p>
          <w:p w14:paraId="467A7F7F" w14:textId="77777777" w:rsidR="00D07554" w:rsidRPr="00832971" w:rsidRDefault="00D07554" w:rsidP="00D07554">
            <w:pPr>
              <w:pStyle w:val="BodyText"/>
              <w:shd w:val="clear" w:color="auto" w:fill="auto"/>
              <w:tabs>
                <w:tab w:val="left" w:pos="840"/>
              </w:tabs>
              <w:spacing w:before="0" w:after="240" w:line="276" w:lineRule="auto"/>
              <w:ind w:right="40" w:firstLine="0"/>
              <w:rPr>
                <w:rFonts w:asciiTheme="minorHAnsi" w:hAnsiTheme="minorHAnsi"/>
                <w:sz w:val="20"/>
                <w:szCs w:val="20"/>
              </w:rPr>
            </w:pPr>
            <w:r w:rsidRPr="00832971">
              <w:rPr>
                <w:rFonts w:asciiTheme="minorHAnsi" w:hAnsiTheme="minorHAnsi"/>
                <w:sz w:val="20"/>
                <w:szCs w:val="20"/>
              </w:rPr>
              <w:t>Employer will pay the Contractor in consideration of the execution, completion and maintenance of the Works by the Contractor as prescribed by the Contract (hereinafter and in the Conditions of Contract called "the Contract Price").</w:t>
            </w:r>
          </w:p>
          <w:p w14:paraId="647A04F9" w14:textId="77777777" w:rsidR="00D07554" w:rsidRPr="007C36AE" w:rsidRDefault="00D07554" w:rsidP="00D07554">
            <w:pPr>
              <w:pStyle w:val="BodyText"/>
              <w:shd w:val="clear" w:color="auto" w:fill="auto"/>
              <w:tabs>
                <w:tab w:val="left" w:pos="840"/>
              </w:tabs>
              <w:spacing w:before="0" w:after="240" w:line="276" w:lineRule="auto"/>
              <w:ind w:right="40" w:firstLine="0"/>
              <w:rPr>
                <w:rFonts w:asciiTheme="minorHAnsi" w:hAnsiTheme="minorHAnsi"/>
                <w:sz w:val="20"/>
                <w:szCs w:val="20"/>
              </w:rPr>
            </w:pPr>
            <w:r w:rsidRPr="00832971">
              <w:rPr>
                <w:rFonts w:asciiTheme="minorHAnsi" w:hAnsiTheme="minorHAnsi"/>
                <w:sz w:val="20"/>
                <w:szCs w:val="20"/>
              </w:rPr>
              <w:t>The notification of award will constitute the formation of the Contract.</w:t>
            </w:r>
            <w:r w:rsidR="000354EE">
              <w:rPr>
                <w:rFonts w:asciiTheme="minorHAnsi" w:hAnsiTheme="minorHAnsi"/>
                <w:sz w:val="20"/>
                <w:szCs w:val="20"/>
              </w:rPr>
              <w:t xml:space="preserve"> </w:t>
            </w:r>
            <w:r w:rsidRPr="00832971">
              <w:rPr>
                <w:rFonts w:asciiTheme="minorHAnsi" w:hAnsiTheme="minorHAnsi"/>
                <w:sz w:val="20"/>
                <w:szCs w:val="20"/>
              </w:rPr>
              <w:t>Upon the furnishing by the successful bidder of a performance security, the Employer will promptly notify the other bidders that their bids have been unsuccessful</w:t>
            </w:r>
          </w:p>
        </w:tc>
      </w:tr>
      <w:tr w:rsidR="00D07554" w:rsidRPr="00832971" w14:paraId="6DAD8487" w14:textId="77777777" w:rsidTr="00980E7F">
        <w:tc>
          <w:tcPr>
            <w:tcW w:w="2506" w:type="dxa"/>
          </w:tcPr>
          <w:p w14:paraId="67D50729" w14:textId="77777777" w:rsidR="00D07554" w:rsidRPr="00832971" w:rsidRDefault="00D07554" w:rsidP="00D07554">
            <w:pPr>
              <w:pStyle w:val="Bodytext91"/>
              <w:shd w:val="clear" w:color="auto" w:fill="auto"/>
              <w:spacing w:before="0" w:after="0" w:line="276" w:lineRule="auto"/>
              <w:ind w:left="340" w:right="200" w:hanging="340"/>
              <w:rPr>
                <w:rFonts w:asciiTheme="minorHAnsi" w:hAnsiTheme="minorHAnsi"/>
                <w:sz w:val="20"/>
                <w:szCs w:val="20"/>
              </w:rPr>
            </w:pPr>
            <w:r>
              <w:rPr>
                <w:rFonts w:asciiTheme="minorHAnsi" w:hAnsiTheme="minorHAnsi"/>
                <w:sz w:val="20"/>
                <w:szCs w:val="20"/>
              </w:rPr>
              <w:lastRenderedPageBreak/>
              <w:t>12</w:t>
            </w:r>
            <w:r w:rsidRPr="00832971">
              <w:rPr>
                <w:rFonts w:asciiTheme="minorHAnsi" w:hAnsiTheme="minorHAnsi"/>
                <w:sz w:val="20"/>
                <w:szCs w:val="20"/>
              </w:rPr>
              <w:t>. Signing of Contract Agreement</w:t>
            </w:r>
          </w:p>
          <w:p w14:paraId="7280A47B" w14:textId="77777777" w:rsidR="00D07554" w:rsidRPr="00832971" w:rsidRDefault="00D07554" w:rsidP="00D07554">
            <w:pPr>
              <w:pStyle w:val="Bodytext61"/>
              <w:shd w:val="clear" w:color="auto" w:fill="auto"/>
              <w:spacing w:before="0" w:line="276" w:lineRule="auto"/>
              <w:ind w:right="540" w:firstLine="0"/>
              <w:jc w:val="left"/>
              <w:rPr>
                <w:rFonts w:asciiTheme="minorHAnsi" w:hAnsiTheme="minorHAnsi"/>
                <w:sz w:val="20"/>
                <w:szCs w:val="20"/>
              </w:rPr>
            </w:pPr>
          </w:p>
        </w:tc>
        <w:tc>
          <w:tcPr>
            <w:tcW w:w="7433" w:type="dxa"/>
          </w:tcPr>
          <w:p w14:paraId="4C32F4CD" w14:textId="77777777" w:rsidR="00D07554" w:rsidRPr="00832971" w:rsidRDefault="00D07554" w:rsidP="00D07554">
            <w:pPr>
              <w:pStyle w:val="BodyText"/>
              <w:shd w:val="clear" w:color="auto" w:fill="auto"/>
              <w:tabs>
                <w:tab w:val="left" w:pos="840"/>
              </w:tabs>
              <w:spacing w:before="0" w:after="240" w:line="276" w:lineRule="auto"/>
              <w:ind w:right="40" w:firstLine="0"/>
              <w:rPr>
                <w:rFonts w:asciiTheme="minorHAnsi" w:hAnsiTheme="minorHAnsi"/>
                <w:sz w:val="20"/>
                <w:szCs w:val="20"/>
              </w:rPr>
            </w:pPr>
            <w:r w:rsidRPr="00832971">
              <w:rPr>
                <w:rFonts w:asciiTheme="minorHAnsi" w:hAnsiTheme="minorHAnsi"/>
                <w:sz w:val="20"/>
                <w:szCs w:val="20"/>
              </w:rPr>
              <w:t>At the same time that he notifies the successful bidder that its bid has been accepted, the Employer will send the bidder the Form of Contract Agreement provided in the bidding documents, incorporating all agreements between the parties.</w:t>
            </w:r>
          </w:p>
          <w:p w14:paraId="59E62886" w14:textId="77777777" w:rsidR="00D07554" w:rsidRPr="007C36AE" w:rsidRDefault="00D07554" w:rsidP="00D07554">
            <w:pPr>
              <w:pStyle w:val="BodyText"/>
              <w:shd w:val="clear" w:color="auto" w:fill="auto"/>
              <w:tabs>
                <w:tab w:val="left" w:pos="835"/>
              </w:tabs>
              <w:spacing w:before="0" w:after="240" w:line="276" w:lineRule="auto"/>
              <w:ind w:right="40" w:firstLine="0"/>
              <w:rPr>
                <w:rFonts w:asciiTheme="minorHAnsi" w:hAnsiTheme="minorHAnsi"/>
                <w:sz w:val="20"/>
                <w:szCs w:val="20"/>
              </w:rPr>
            </w:pPr>
            <w:r>
              <w:rPr>
                <w:rFonts w:asciiTheme="minorHAnsi" w:hAnsiTheme="minorHAnsi"/>
                <w:sz w:val="20"/>
                <w:szCs w:val="20"/>
              </w:rPr>
              <w:t>Within 7</w:t>
            </w:r>
            <w:r w:rsidRPr="00832971">
              <w:rPr>
                <w:rFonts w:asciiTheme="minorHAnsi" w:hAnsiTheme="minorHAnsi"/>
                <w:sz w:val="20"/>
                <w:szCs w:val="20"/>
              </w:rPr>
              <w:t xml:space="preserve"> days of receipt of the Form of Agreement, the successful bidder shall sign the Form and return it to the Employer.</w:t>
            </w:r>
          </w:p>
        </w:tc>
      </w:tr>
      <w:tr w:rsidR="00D07554" w:rsidRPr="00832971" w14:paraId="5388E9FC" w14:textId="77777777" w:rsidTr="00980E7F">
        <w:tc>
          <w:tcPr>
            <w:tcW w:w="2506" w:type="dxa"/>
          </w:tcPr>
          <w:p w14:paraId="34C225CE" w14:textId="77777777" w:rsidR="00D07554" w:rsidRPr="00832971" w:rsidRDefault="00D07554" w:rsidP="00D07554">
            <w:pPr>
              <w:pStyle w:val="Bodytext61"/>
              <w:shd w:val="clear" w:color="auto" w:fill="auto"/>
              <w:spacing w:before="0" w:line="276" w:lineRule="auto"/>
              <w:ind w:right="540" w:firstLine="0"/>
              <w:jc w:val="left"/>
              <w:rPr>
                <w:rFonts w:asciiTheme="minorHAnsi" w:hAnsiTheme="minorHAnsi"/>
                <w:sz w:val="20"/>
                <w:szCs w:val="20"/>
              </w:rPr>
            </w:pPr>
          </w:p>
        </w:tc>
        <w:tc>
          <w:tcPr>
            <w:tcW w:w="7433" w:type="dxa"/>
          </w:tcPr>
          <w:p w14:paraId="173125EE" w14:textId="77777777" w:rsidR="00D07554" w:rsidRPr="00832971" w:rsidRDefault="00D07554" w:rsidP="00D07554">
            <w:pPr>
              <w:pStyle w:val="BodyText"/>
              <w:shd w:val="clear" w:color="auto" w:fill="auto"/>
              <w:spacing w:before="0" w:after="240" w:line="276" w:lineRule="auto"/>
              <w:ind w:left="840" w:right="20" w:hanging="840"/>
              <w:rPr>
                <w:rFonts w:asciiTheme="minorHAnsi" w:hAnsiTheme="minorHAnsi"/>
                <w:sz w:val="20"/>
                <w:szCs w:val="20"/>
              </w:rPr>
            </w:pPr>
          </w:p>
        </w:tc>
      </w:tr>
      <w:tr w:rsidR="00D07554" w:rsidRPr="00832971" w14:paraId="4C0D377C" w14:textId="77777777" w:rsidTr="00980E7F">
        <w:tc>
          <w:tcPr>
            <w:tcW w:w="2506" w:type="dxa"/>
          </w:tcPr>
          <w:p w14:paraId="4685502C" w14:textId="77777777" w:rsidR="00D07554" w:rsidRPr="00832971" w:rsidRDefault="00D07554" w:rsidP="00D07554">
            <w:pPr>
              <w:pStyle w:val="Bodytext91"/>
              <w:shd w:val="clear" w:color="auto" w:fill="auto"/>
              <w:spacing w:before="0" w:after="0" w:line="276" w:lineRule="auto"/>
              <w:ind w:left="460" w:right="620" w:hanging="340"/>
              <w:rPr>
                <w:rFonts w:asciiTheme="minorHAnsi" w:hAnsiTheme="minorHAnsi"/>
                <w:sz w:val="20"/>
                <w:szCs w:val="20"/>
              </w:rPr>
            </w:pPr>
            <w:r>
              <w:rPr>
                <w:rFonts w:asciiTheme="minorHAnsi" w:hAnsiTheme="minorHAnsi"/>
                <w:sz w:val="20"/>
                <w:szCs w:val="20"/>
              </w:rPr>
              <w:t xml:space="preserve">13. Corruptor </w:t>
            </w:r>
            <w:r w:rsidR="000B2491">
              <w:rPr>
                <w:rFonts w:asciiTheme="minorHAnsi" w:hAnsiTheme="minorHAnsi"/>
                <w:sz w:val="20"/>
                <w:szCs w:val="20"/>
              </w:rPr>
              <w:t>Fraudul</w:t>
            </w:r>
            <w:r w:rsidR="000B2491" w:rsidRPr="00832971">
              <w:rPr>
                <w:rFonts w:asciiTheme="minorHAnsi" w:hAnsiTheme="minorHAnsi"/>
                <w:sz w:val="20"/>
                <w:szCs w:val="20"/>
              </w:rPr>
              <w:t>ent</w:t>
            </w:r>
            <w:r w:rsidRPr="00832971">
              <w:rPr>
                <w:rFonts w:asciiTheme="minorHAnsi" w:hAnsiTheme="minorHAnsi"/>
                <w:sz w:val="20"/>
                <w:szCs w:val="20"/>
              </w:rPr>
              <w:t xml:space="preserve"> Practices</w:t>
            </w:r>
          </w:p>
          <w:p w14:paraId="036189D8" w14:textId="77777777" w:rsidR="00D07554" w:rsidRPr="00832971" w:rsidRDefault="00D07554" w:rsidP="00D07554">
            <w:pPr>
              <w:pStyle w:val="Bodytext61"/>
              <w:shd w:val="clear" w:color="auto" w:fill="auto"/>
              <w:spacing w:before="0" w:line="276" w:lineRule="auto"/>
              <w:ind w:right="540" w:firstLine="0"/>
              <w:jc w:val="left"/>
              <w:rPr>
                <w:rFonts w:asciiTheme="minorHAnsi" w:hAnsiTheme="minorHAnsi"/>
                <w:sz w:val="20"/>
                <w:szCs w:val="20"/>
              </w:rPr>
            </w:pPr>
          </w:p>
        </w:tc>
        <w:tc>
          <w:tcPr>
            <w:tcW w:w="7433" w:type="dxa"/>
          </w:tcPr>
          <w:p w14:paraId="4FF1DF7C" w14:textId="77777777" w:rsidR="00D07554" w:rsidRPr="00832971" w:rsidRDefault="00D07554" w:rsidP="00D07554">
            <w:pPr>
              <w:pStyle w:val="BodyText"/>
              <w:shd w:val="clear" w:color="auto" w:fill="auto"/>
              <w:tabs>
                <w:tab w:val="left" w:pos="840"/>
              </w:tabs>
              <w:spacing w:before="0" w:after="240" w:line="276" w:lineRule="auto"/>
              <w:ind w:right="20" w:firstLine="0"/>
              <w:rPr>
                <w:rFonts w:asciiTheme="minorHAnsi" w:hAnsiTheme="minorHAnsi"/>
                <w:sz w:val="20"/>
                <w:szCs w:val="20"/>
              </w:rPr>
            </w:pPr>
            <w:r w:rsidRPr="00832971">
              <w:rPr>
                <w:rFonts w:asciiTheme="minorHAnsi" w:hAnsiTheme="minorHAnsi"/>
                <w:sz w:val="20"/>
                <w:szCs w:val="20"/>
              </w:rPr>
              <w:t>The Employer requires that the Contractor observe the highest standard of ethics during the procurement and execution of such contracts. In Pursuance of this policy, the Employer:</w:t>
            </w:r>
          </w:p>
          <w:p w14:paraId="0D1784D9" w14:textId="77777777" w:rsidR="00D07554" w:rsidRPr="00832971" w:rsidRDefault="00D07554" w:rsidP="009B540D">
            <w:pPr>
              <w:pStyle w:val="BodyText"/>
              <w:numPr>
                <w:ilvl w:val="1"/>
                <w:numId w:val="4"/>
              </w:numPr>
              <w:shd w:val="clear" w:color="auto" w:fill="auto"/>
              <w:tabs>
                <w:tab w:val="left" w:pos="473"/>
              </w:tabs>
              <w:spacing w:before="0" w:after="240" w:line="276" w:lineRule="auto"/>
              <w:ind w:left="473" w:right="20" w:hanging="473"/>
              <w:rPr>
                <w:rFonts w:asciiTheme="minorHAnsi" w:hAnsiTheme="minorHAnsi"/>
                <w:sz w:val="20"/>
                <w:szCs w:val="20"/>
              </w:rPr>
            </w:pPr>
            <w:r w:rsidRPr="00832971">
              <w:rPr>
                <w:rFonts w:asciiTheme="minorHAnsi" w:hAnsiTheme="minorHAnsi"/>
                <w:sz w:val="20"/>
                <w:szCs w:val="20"/>
              </w:rPr>
              <w:t>defines, for the purposes of this provision, the terms set forth below as follows:</w:t>
            </w:r>
          </w:p>
          <w:p w14:paraId="5A50226A" w14:textId="77777777" w:rsidR="00D07554" w:rsidRPr="00832971" w:rsidRDefault="00D07554" w:rsidP="009B540D">
            <w:pPr>
              <w:pStyle w:val="BodyText"/>
              <w:numPr>
                <w:ilvl w:val="2"/>
                <w:numId w:val="4"/>
              </w:numPr>
              <w:shd w:val="clear" w:color="auto" w:fill="auto"/>
              <w:tabs>
                <w:tab w:val="left" w:pos="1040"/>
              </w:tabs>
              <w:spacing w:before="0" w:after="240" w:line="276" w:lineRule="auto"/>
              <w:ind w:left="1040" w:right="20" w:hanging="283"/>
              <w:rPr>
                <w:rFonts w:asciiTheme="minorHAnsi" w:hAnsiTheme="minorHAnsi"/>
                <w:sz w:val="20"/>
                <w:szCs w:val="20"/>
              </w:rPr>
            </w:pPr>
            <w:r w:rsidRPr="00832971">
              <w:rPr>
                <w:rFonts w:asciiTheme="minorHAnsi" w:hAnsiTheme="minorHAnsi"/>
                <w:sz w:val="20"/>
                <w:szCs w:val="20"/>
              </w:rPr>
              <w:t>"corrupt practice" means behavior on the part of officials in the public or private sectors by which they improperly and unlawfully enrich themselves and/or those close to them, or induce others to do so, by misusing the position in which they are placed, and it includes the offering, giving, receiving or soliciting of anything of value to influence the action of any such official in the procurement process or in contract execution; and</w:t>
            </w:r>
          </w:p>
          <w:p w14:paraId="4F453571" w14:textId="77777777" w:rsidR="00D07554" w:rsidRPr="00832971" w:rsidRDefault="00D07554" w:rsidP="009B540D">
            <w:pPr>
              <w:pStyle w:val="BodyText"/>
              <w:numPr>
                <w:ilvl w:val="2"/>
                <w:numId w:val="4"/>
              </w:numPr>
              <w:shd w:val="clear" w:color="auto" w:fill="auto"/>
              <w:tabs>
                <w:tab w:val="left" w:pos="1040"/>
              </w:tabs>
              <w:spacing w:before="0" w:after="240" w:line="276" w:lineRule="auto"/>
              <w:ind w:left="1040" w:right="20" w:hanging="425"/>
              <w:rPr>
                <w:rFonts w:asciiTheme="minorHAnsi" w:hAnsiTheme="minorHAnsi"/>
                <w:sz w:val="20"/>
                <w:szCs w:val="20"/>
              </w:rPr>
            </w:pPr>
            <w:r w:rsidRPr="00832971">
              <w:rPr>
                <w:rFonts w:asciiTheme="minorHAnsi" w:hAnsiTheme="minorHAnsi"/>
                <w:sz w:val="20"/>
                <w:szCs w:val="20"/>
              </w:rPr>
              <w:t>"fraudulent practice" means a misrepresentation of facts in order to influence a procurement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14:paraId="2D201056" w14:textId="77777777" w:rsidR="00D07554" w:rsidRDefault="00D07554" w:rsidP="009B540D">
            <w:pPr>
              <w:pStyle w:val="BodyText"/>
              <w:numPr>
                <w:ilvl w:val="1"/>
                <w:numId w:val="4"/>
              </w:numPr>
              <w:shd w:val="clear" w:color="auto" w:fill="auto"/>
              <w:tabs>
                <w:tab w:val="left" w:pos="473"/>
              </w:tabs>
              <w:spacing w:before="0" w:after="240" w:line="276" w:lineRule="auto"/>
              <w:ind w:left="473" w:right="20" w:hanging="473"/>
              <w:rPr>
                <w:rFonts w:asciiTheme="minorHAnsi" w:hAnsiTheme="minorHAnsi"/>
                <w:sz w:val="20"/>
                <w:szCs w:val="20"/>
              </w:rPr>
            </w:pPr>
            <w:r w:rsidRPr="00832971">
              <w:rPr>
                <w:rFonts w:asciiTheme="minorHAnsi" w:hAnsiTheme="minorHAnsi"/>
                <w:sz w:val="20"/>
                <w:szCs w:val="20"/>
              </w:rPr>
              <w:t>will reject a proposal for award if it determines that the bidder recommended for award has engaged in corrupt or fraudulent practices in competing for the contract in question;</w:t>
            </w:r>
          </w:p>
          <w:p w14:paraId="38D09AE9" w14:textId="77777777" w:rsidR="00D07554" w:rsidRDefault="00D07554" w:rsidP="00D07554">
            <w:pPr>
              <w:pStyle w:val="BodyText"/>
              <w:shd w:val="clear" w:color="auto" w:fill="auto"/>
              <w:tabs>
                <w:tab w:val="left" w:pos="473"/>
              </w:tabs>
              <w:spacing w:before="0" w:after="240" w:line="276" w:lineRule="auto"/>
              <w:ind w:right="20" w:firstLine="0"/>
              <w:rPr>
                <w:rFonts w:asciiTheme="minorHAnsi" w:hAnsiTheme="minorHAnsi"/>
                <w:sz w:val="20"/>
                <w:szCs w:val="20"/>
              </w:rPr>
            </w:pPr>
            <w:r w:rsidRPr="00AA4925">
              <w:rPr>
                <w:rFonts w:asciiTheme="minorHAnsi" w:hAnsiTheme="minorHAnsi"/>
                <w:sz w:val="20"/>
                <w:szCs w:val="20"/>
              </w:rPr>
              <w:t>Furthermore, bidders shall be aware of the provision stated in Sub-Clause 1.16 and Sub-Clause 15.5 of the Conditions of Contract, Part II - Conditions of Particular Application.</w:t>
            </w:r>
          </w:p>
          <w:p w14:paraId="421F7661" w14:textId="77777777" w:rsidR="00980E7F" w:rsidRPr="00AA4925" w:rsidRDefault="00980E7F" w:rsidP="00D07554">
            <w:pPr>
              <w:pStyle w:val="BodyText"/>
              <w:shd w:val="clear" w:color="auto" w:fill="auto"/>
              <w:tabs>
                <w:tab w:val="left" w:pos="473"/>
              </w:tabs>
              <w:spacing w:before="0" w:after="240" w:line="276" w:lineRule="auto"/>
              <w:ind w:right="20" w:firstLine="0"/>
              <w:rPr>
                <w:rFonts w:asciiTheme="minorHAnsi" w:hAnsiTheme="minorHAnsi"/>
                <w:sz w:val="20"/>
                <w:szCs w:val="20"/>
              </w:rPr>
            </w:pPr>
          </w:p>
        </w:tc>
      </w:tr>
    </w:tbl>
    <w:p w14:paraId="32167E7E" w14:textId="2FB483AF" w:rsidR="00447039" w:rsidRPr="00350992" w:rsidRDefault="00447039">
      <w:pPr>
        <w:spacing w:line="200" w:lineRule="exact"/>
        <w:rPr>
          <w:rFonts w:asciiTheme="minorHAnsi" w:hAnsiTheme="minorHAnsi"/>
        </w:rPr>
      </w:pPr>
    </w:p>
    <w:p w14:paraId="23FF7793" w14:textId="77777777" w:rsidR="00447039" w:rsidRPr="00350992" w:rsidRDefault="00447039">
      <w:pPr>
        <w:spacing w:before="17" w:line="220" w:lineRule="exact"/>
        <w:rPr>
          <w:rFonts w:asciiTheme="minorHAnsi" w:hAnsiTheme="minorHAnsi"/>
          <w:sz w:val="22"/>
          <w:szCs w:val="22"/>
        </w:rPr>
      </w:pPr>
    </w:p>
    <w:p w14:paraId="1A9B070A" w14:textId="77777777" w:rsidR="00447039" w:rsidRPr="00350992" w:rsidRDefault="00447039">
      <w:pPr>
        <w:spacing w:before="19" w:line="200" w:lineRule="exact"/>
        <w:rPr>
          <w:rFonts w:asciiTheme="minorHAnsi" w:hAnsiTheme="minorHAnsi"/>
        </w:rPr>
        <w:sectPr w:rsidR="00447039" w:rsidRPr="00350992">
          <w:pgSz w:w="11920" w:h="16860"/>
          <w:pgMar w:top="680" w:right="1380" w:bottom="280" w:left="1400" w:header="492" w:footer="514" w:gutter="0"/>
          <w:cols w:space="720"/>
        </w:sectPr>
      </w:pPr>
    </w:p>
    <w:p w14:paraId="4869CCCB" w14:textId="77777777" w:rsidR="00447039" w:rsidRPr="00350992" w:rsidRDefault="00447039">
      <w:pPr>
        <w:spacing w:before="1" w:line="120" w:lineRule="exact"/>
        <w:rPr>
          <w:rFonts w:asciiTheme="minorHAnsi" w:hAnsiTheme="minorHAnsi"/>
          <w:sz w:val="12"/>
          <w:szCs w:val="12"/>
        </w:rPr>
      </w:pPr>
    </w:p>
    <w:p w14:paraId="1DE27080" w14:textId="77777777" w:rsidR="00447039" w:rsidRPr="00350992" w:rsidRDefault="00447039">
      <w:pPr>
        <w:spacing w:line="200" w:lineRule="exact"/>
        <w:rPr>
          <w:rFonts w:asciiTheme="minorHAnsi" w:hAnsiTheme="minorHAnsi"/>
        </w:rPr>
      </w:pPr>
    </w:p>
    <w:p w14:paraId="13028F6E" w14:textId="77777777" w:rsidR="00447039" w:rsidRPr="00350992" w:rsidRDefault="00447039">
      <w:pPr>
        <w:spacing w:before="8" w:line="220" w:lineRule="exact"/>
        <w:rPr>
          <w:rFonts w:asciiTheme="minorHAnsi" w:hAnsiTheme="minorHAnsi"/>
          <w:sz w:val="22"/>
          <w:szCs w:val="22"/>
        </w:rPr>
      </w:pPr>
    </w:p>
    <w:p w14:paraId="644539E3" w14:textId="77777777" w:rsidR="00447039" w:rsidRPr="00350992" w:rsidRDefault="00447039">
      <w:pPr>
        <w:spacing w:line="200" w:lineRule="exact"/>
        <w:rPr>
          <w:rFonts w:asciiTheme="minorHAnsi" w:hAnsiTheme="minorHAnsi"/>
        </w:rPr>
      </w:pPr>
    </w:p>
    <w:p w14:paraId="4ECAABE1" w14:textId="77777777" w:rsidR="00447039" w:rsidRPr="00350992" w:rsidRDefault="00447039">
      <w:pPr>
        <w:spacing w:line="200" w:lineRule="exact"/>
        <w:rPr>
          <w:rFonts w:asciiTheme="minorHAnsi" w:hAnsiTheme="minorHAnsi"/>
        </w:rPr>
      </w:pPr>
    </w:p>
    <w:p w14:paraId="5030BE97" w14:textId="77777777" w:rsidR="00447039" w:rsidRPr="00350992" w:rsidRDefault="00447039">
      <w:pPr>
        <w:spacing w:line="200" w:lineRule="exact"/>
        <w:rPr>
          <w:rFonts w:asciiTheme="minorHAnsi" w:hAnsiTheme="minorHAnsi"/>
        </w:rPr>
      </w:pPr>
    </w:p>
    <w:p w14:paraId="790C7740" w14:textId="77777777" w:rsidR="00447039" w:rsidRPr="00350992" w:rsidRDefault="00447039">
      <w:pPr>
        <w:spacing w:line="200" w:lineRule="exact"/>
        <w:rPr>
          <w:rFonts w:asciiTheme="minorHAnsi" w:hAnsiTheme="minorHAnsi"/>
        </w:rPr>
      </w:pPr>
    </w:p>
    <w:p w14:paraId="6E47CEA1" w14:textId="77777777" w:rsidR="00447039" w:rsidRPr="00350992" w:rsidRDefault="00447039">
      <w:pPr>
        <w:spacing w:line="200" w:lineRule="exact"/>
        <w:rPr>
          <w:rFonts w:asciiTheme="minorHAnsi" w:hAnsiTheme="minorHAnsi"/>
        </w:rPr>
      </w:pPr>
    </w:p>
    <w:p w14:paraId="53CEE468" w14:textId="77777777" w:rsidR="00447039" w:rsidRPr="00350992" w:rsidRDefault="00447039">
      <w:pPr>
        <w:spacing w:line="200" w:lineRule="exact"/>
        <w:rPr>
          <w:rFonts w:asciiTheme="minorHAnsi" w:hAnsiTheme="minorHAnsi"/>
        </w:rPr>
      </w:pPr>
    </w:p>
    <w:p w14:paraId="431D559A" w14:textId="77777777" w:rsidR="00447039" w:rsidRPr="00350992" w:rsidRDefault="00447039">
      <w:pPr>
        <w:spacing w:line="200" w:lineRule="exact"/>
        <w:rPr>
          <w:rFonts w:asciiTheme="minorHAnsi" w:hAnsiTheme="minorHAnsi"/>
        </w:rPr>
      </w:pPr>
    </w:p>
    <w:p w14:paraId="5769DD65" w14:textId="77777777" w:rsidR="00447039" w:rsidRPr="00350992" w:rsidRDefault="00447039">
      <w:pPr>
        <w:spacing w:line="200" w:lineRule="exact"/>
        <w:rPr>
          <w:rFonts w:asciiTheme="minorHAnsi" w:hAnsiTheme="minorHAnsi"/>
        </w:rPr>
      </w:pPr>
    </w:p>
    <w:p w14:paraId="135F4D7A" w14:textId="77777777" w:rsidR="00447039" w:rsidRPr="00350992" w:rsidRDefault="00447039">
      <w:pPr>
        <w:spacing w:line="200" w:lineRule="exact"/>
        <w:rPr>
          <w:rFonts w:asciiTheme="minorHAnsi" w:hAnsiTheme="minorHAnsi"/>
        </w:rPr>
      </w:pPr>
    </w:p>
    <w:p w14:paraId="4A2BF65F" w14:textId="77777777" w:rsidR="00447039" w:rsidRPr="00350992" w:rsidRDefault="00447039">
      <w:pPr>
        <w:spacing w:line="200" w:lineRule="exact"/>
        <w:rPr>
          <w:rFonts w:asciiTheme="minorHAnsi" w:hAnsiTheme="minorHAnsi"/>
        </w:rPr>
      </w:pPr>
    </w:p>
    <w:p w14:paraId="13976512" w14:textId="77777777" w:rsidR="00447039" w:rsidRPr="00350992" w:rsidRDefault="00447039">
      <w:pPr>
        <w:spacing w:line="200" w:lineRule="exact"/>
        <w:rPr>
          <w:rFonts w:asciiTheme="minorHAnsi" w:hAnsiTheme="minorHAnsi"/>
        </w:rPr>
      </w:pPr>
    </w:p>
    <w:p w14:paraId="320D0CC0" w14:textId="77777777" w:rsidR="00447039" w:rsidRPr="00350992" w:rsidRDefault="00447039">
      <w:pPr>
        <w:spacing w:line="200" w:lineRule="exact"/>
        <w:rPr>
          <w:rFonts w:asciiTheme="minorHAnsi" w:hAnsiTheme="minorHAnsi"/>
        </w:rPr>
      </w:pPr>
    </w:p>
    <w:p w14:paraId="39AEF7D8" w14:textId="77777777" w:rsidR="00447039" w:rsidRPr="00350992" w:rsidRDefault="00447039">
      <w:pPr>
        <w:spacing w:line="200" w:lineRule="exact"/>
        <w:rPr>
          <w:rFonts w:asciiTheme="minorHAnsi" w:hAnsiTheme="minorHAnsi"/>
        </w:rPr>
      </w:pPr>
    </w:p>
    <w:p w14:paraId="0866E7FF" w14:textId="77777777" w:rsidR="00447039" w:rsidRPr="00350992" w:rsidRDefault="00447039">
      <w:pPr>
        <w:spacing w:line="200" w:lineRule="exact"/>
        <w:rPr>
          <w:rFonts w:asciiTheme="minorHAnsi" w:hAnsiTheme="minorHAnsi"/>
        </w:rPr>
      </w:pPr>
    </w:p>
    <w:p w14:paraId="6EDEE2E6" w14:textId="77777777" w:rsidR="00447039" w:rsidRPr="00350992" w:rsidRDefault="00447039">
      <w:pPr>
        <w:spacing w:line="200" w:lineRule="exact"/>
        <w:rPr>
          <w:rFonts w:asciiTheme="minorHAnsi" w:hAnsiTheme="minorHAnsi"/>
        </w:rPr>
      </w:pPr>
    </w:p>
    <w:p w14:paraId="77B37368" w14:textId="77777777" w:rsidR="00447039" w:rsidRPr="00350992" w:rsidRDefault="00447039">
      <w:pPr>
        <w:spacing w:line="200" w:lineRule="exact"/>
        <w:rPr>
          <w:rFonts w:asciiTheme="minorHAnsi" w:hAnsiTheme="minorHAnsi"/>
        </w:rPr>
      </w:pPr>
    </w:p>
    <w:p w14:paraId="3A5F65AD" w14:textId="77777777" w:rsidR="00447039" w:rsidRPr="00350992" w:rsidRDefault="00447039">
      <w:pPr>
        <w:spacing w:line="200" w:lineRule="exact"/>
        <w:rPr>
          <w:rFonts w:asciiTheme="minorHAnsi" w:hAnsiTheme="minorHAnsi"/>
        </w:rPr>
      </w:pPr>
    </w:p>
    <w:p w14:paraId="78CC724A" w14:textId="77777777" w:rsidR="00447039" w:rsidRPr="00350992" w:rsidRDefault="00447039">
      <w:pPr>
        <w:spacing w:line="200" w:lineRule="exact"/>
        <w:rPr>
          <w:rFonts w:asciiTheme="minorHAnsi" w:hAnsiTheme="minorHAnsi"/>
        </w:rPr>
      </w:pPr>
    </w:p>
    <w:p w14:paraId="564975EB" w14:textId="77777777" w:rsidR="00447039" w:rsidRPr="00350992" w:rsidRDefault="00447039">
      <w:pPr>
        <w:spacing w:line="200" w:lineRule="exact"/>
        <w:rPr>
          <w:rFonts w:asciiTheme="minorHAnsi" w:hAnsiTheme="minorHAnsi"/>
        </w:rPr>
      </w:pPr>
    </w:p>
    <w:p w14:paraId="5B3DAE15" w14:textId="77777777" w:rsidR="00447039" w:rsidRPr="00350992" w:rsidRDefault="00447039">
      <w:pPr>
        <w:spacing w:line="200" w:lineRule="exact"/>
        <w:rPr>
          <w:rFonts w:asciiTheme="minorHAnsi" w:hAnsiTheme="minorHAnsi"/>
        </w:rPr>
      </w:pPr>
    </w:p>
    <w:p w14:paraId="684C432D" w14:textId="77777777" w:rsidR="00447039" w:rsidRPr="00350992" w:rsidRDefault="00447039">
      <w:pPr>
        <w:spacing w:line="200" w:lineRule="exact"/>
        <w:rPr>
          <w:rFonts w:asciiTheme="minorHAnsi" w:hAnsiTheme="minorHAnsi"/>
        </w:rPr>
      </w:pPr>
    </w:p>
    <w:p w14:paraId="50BA1699" w14:textId="77777777" w:rsidR="00447039" w:rsidRPr="00350992" w:rsidRDefault="00447039">
      <w:pPr>
        <w:spacing w:line="200" w:lineRule="exact"/>
        <w:rPr>
          <w:rFonts w:asciiTheme="minorHAnsi" w:hAnsiTheme="minorHAnsi"/>
        </w:rPr>
      </w:pPr>
    </w:p>
    <w:p w14:paraId="0E01D216" w14:textId="77777777" w:rsidR="00447039" w:rsidRPr="00350992" w:rsidRDefault="00447039">
      <w:pPr>
        <w:spacing w:line="200" w:lineRule="exact"/>
        <w:rPr>
          <w:rFonts w:asciiTheme="minorHAnsi" w:hAnsiTheme="minorHAnsi"/>
        </w:rPr>
      </w:pPr>
    </w:p>
    <w:p w14:paraId="76E55C0C" w14:textId="77777777" w:rsidR="00447039" w:rsidRPr="00350992" w:rsidRDefault="00447039">
      <w:pPr>
        <w:spacing w:line="200" w:lineRule="exact"/>
        <w:rPr>
          <w:rFonts w:asciiTheme="minorHAnsi" w:hAnsiTheme="minorHAnsi"/>
        </w:rPr>
      </w:pPr>
    </w:p>
    <w:p w14:paraId="58093231" w14:textId="77777777" w:rsidR="00447039" w:rsidRPr="00350992" w:rsidRDefault="00447039">
      <w:pPr>
        <w:spacing w:line="200" w:lineRule="exact"/>
        <w:rPr>
          <w:rFonts w:asciiTheme="minorHAnsi" w:hAnsiTheme="minorHAnsi"/>
        </w:rPr>
      </w:pPr>
    </w:p>
    <w:p w14:paraId="73D76920" w14:textId="77777777" w:rsidR="00447039" w:rsidRPr="00350992" w:rsidRDefault="00447039">
      <w:pPr>
        <w:spacing w:line="200" w:lineRule="exact"/>
        <w:rPr>
          <w:rFonts w:asciiTheme="minorHAnsi" w:hAnsiTheme="minorHAnsi"/>
        </w:rPr>
      </w:pPr>
    </w:p>
    <w:p w14:paraId="29E8DCF9" w14:textId="77777777" w:rsidR="00447039" w:rsidRPr="00350992" w:rsidRDefault="00447039">
      <w:pPr>
        <w:spacing w:line="200" w:lineRule="exact"/>
        <w:rPr>
          <w:rFonts w:asciiTheme="minorHAnsi" w:hAnsiTheme="minorHAnsi"/>
        </w:rPr>
      </w:pPr>
    </w:p>
    <w:p w14:paraId="6572091B" w14:textId="77777777" w:rsidR="00447039" w:rsidRPr="00350992" w:rsidRDefault="00447039">
      <w:pPr>
        <w:spacing w:line="200" w:lineRule="exact"/>
        <w:rPr>
          <w:rFonts w:asciiTheme="minorHAnsi" w:hAnsiTheme="minorHAnsi"/>
        </w:rPr>
      </w:pPr>
    </w:p>
    <w:p w14:paraId="62D44A0A" w14:textId="77777777" w:rsidR="00447039" w:rsidRPr="00350992" w:rsidRDefault="00447039">
      <w:pPr>
        <w:spacing w:before="15" w:line="280" w:lineRule="exact"/>
        <w:rPr>
          <w:rFonts w:asciiTheme="minorHAnsi" w:hAnsiTheme="minorHAnsi"/>
          <w:sz w:val="28"/>
          <w:szCs w:val="28"/>
        </w:rPr>
      </w:pPr>
    </w:p>
    <w:p w14:paraId="05295DCB" w14:textId="458229EB" w:rsidR="00447039" w:rsidRPr="00350992" w:rsidRDefault="009B7D6F">
      <w:pPr>
        <w:spacing w:line="1040" w:lineRule="exact"/>
        <w:ind w:right="155"/>
        <w:jc w:val="right"/>
        <w:rPr>
          <w:rFonts w:asciiTheme="minorHAnsi" w:eastAsia="Arial Narrow" w:hAnsiTheme="minorHAnsi" w:cs="Arial Narrow"/>
          <w:sz w:val="96"/>
          <w:szCs w:val="96"/>
        </w:rPr>
      </w:pPr>
      <w:r w:rsidRPr="00350992">
        <w:rPr>
          <w:rFonts w:asciiTheme="minorHAnsi" w:eastAsia="Arial Narrow" w:hAnsiTheme="minorHAnsi" w:cs="Arial Narrow"/>
          <w:b/>
          <w:position w:val="-1"/>
          <w:sz w:val="96"/>
          <w:szCs w:val="96"/>
        </w:rPr>
        <w:t>S</w:t>
      </w:r>
      <w:r w:rsidRPr="00350992">
        <w:rPr>
          <w:rFonts w:asciiTheme="minorHAnsi" w:eastAsia="Arial Narrow" w:hAnsiTheme="minorHAnsi" w:cs="Arial Narrow"/>
          <w:b/>
          <w:spacing w:val="4"/>
          <w:position w:val="-1"/>
          <w:sz w:val="96"/>
          <w:szCs w:val="96"/>
        </w:rPr>
        <w:t>e</w:t>
      </w:r>
      <w:r w:rsidRPr="00350992">
        <w:rPr>
          <w:rFonts w:asciiTheme="minorHAnsi" w:eastAsia="Arial Narrow" w:hAnsiTheme="minorHAnsi" w:cs="Arial Narrow"/>
          <w:b/>
          <w:position w:val="-1"/>
          <w:sz w:val="96"/>
          <w:szCs w:val="96"/>
        </w:rPr>
        <w:t>ction</w:t>
      </w:r>
      <w:r w:rsidRPr="00350992">
        <w:rPr>
          <w:rFonts w:asciiTheme="minorHAnsi" w:eastAsia="Arial Narrow" w:hAnsiTheme="minorHAnsi" w:cs="Arial Narrow"/>
          <w:b/>
          <w:spacing w:val="-28"/>
          <w:position w:val="-1"/>
          <w:sz w:val="96"/>
          <w:szCs w:val="96"/>
        </w:rPr>
        <w:t xml:space="preserve"> </w:t>
      </w:r>
      <w:r w:rsidRPr="00350992">
        <w:rPr>
          <w:rFonts w:asciiTheme="minorHAnsi" w:eastAsia="Arial Narrow" w:hAnsiTheme="minorHAnsi" w:cs="Arial Narrow"/>
          <w:b/>
          <w:w w:val="99"/>
          <w:position w:val="-1"/>
          <w:sz w:val="96"/>
          <w:szCs w:val="96"/>
        </w:rPr>
        <w:t>2</w:t>
      </w:r>
    </w:p>
    <w:p w14:paraId="1EFFE766" w14:textId="77777777" w:rsidR="000B2491" w:rsidRDefault="009B7D6F">
      <w:pPr>
        <w:spacing w:before="20" w:line="237" w:lineRule="auto"/>
        <w:ind w:left="4884" w:right="147" w:hanging="2630"/>
        <w:jc w:val="right"/>
        <w:rPr>
          <w:rFonts w:asciiTheme="minorHAnsi" w:eastAsia="Arial Narrow" w:hAnsiTheme="minorHAnsi" w:cs="Arial Narrow"/>
          <w:sz w:val="56"/>
          <w:szCs w:val="56"/>
        </w:rPr>
      </w:pPr>
      <w:r w:rsidRPr="00350992">
        <w:rPr>
          <w:rFonts w:asciiTheme="minorHAnsi" w:eastAsia="Arial Narrow" w:hAnsiTheme="minorHAnsi" w:cs="Arial Narrow"/>
          <w:spacing w:val="2"/>
          <w:sz w:val="56"/>
          <w:szCs w:val="56"/>
        </w:rPr>
        <w:t>E</w:t>
      </w:r>
      <w:r w:rsidRPr="00350992">
        <w:rPr>
          <w:rFonts w:asciiTheme="minorHAnsi" w:eastAsia="Arial Narrow" w:hAnsiTheme="minorHAnsi" w:cs="Arial Narrow"/>
          <w:spacing w:val="-2"/>
          <w:sz w:val="56"/>
          <w:szCs w:val="56"/>
        </w:rPr>
        <w:t>m</w:t>
      </w:r>
      <w:r w:rsidRPr="00350992">
        <w:rPr>
          <w:rFonts w:asciiTheme="minorHAnsi" w:eastAsia="Arial Narrow" w:hAnsiTheme="minorHAnsi" w:cs="Arial Narrow"/>
          <w:spacing w:val="3"/>
          <w:sz w:val="56"/>
          <w:szCs w:val="56"/>
        </w:rPr>
        <w:t>p</w:t>
      </w:r>
      <w:r w:rsidRPr="00350992">
        <w:rPr>
          <w:rFonts w:asciiTheme="minorHAnsi" w:eastAsia="Arial Narrow" w:hAnsiTheme="minorHAnsi" w:cs="Arial Narrow"/>
          <w:sz w:val="56"/>
          <w:szCs w:val="56"/>
        </w:rPr>
        <w:t>l</w:t>
      </w:r>
      <w:r w:rsidRPr="00350992">
        <w:rPr>
          <w:rFonts w:asciiTheme="minorHAnsi" w:eastAsia="Arial Narrow" w:hAnsiTheme="minorHAnsi" w:cs="Arial Narrow"/>
          <w:spacing w:val="1"/>
          <w:sz w:val="56"/>
          <w:szCs w:val="56"/>
        </w:rPr>
        <w:t>o</w:t>
      </w:r>
      <w:r w:rsidRPr="00350992">
        <w:rPr>
          <w:rFonts w:asciiTheme="minorHAnsi" w:eastAsia="Arial Narrow" w:hAnsiTheme="minorHAnsi" w:cs="Arial Narrow"/>
          <w:spacing w:val="-7"/>
          <w:sz w:val="56"/>
          <w:szCs w:val="56"/>
        </w:rPr>
        <w:t>y</w:t>
      </w:r>
      <w:r w:rsidRPr="00350992">
        <w:rPr>
          <w:rFonts w:asciiTheme="minorHAnsi" w:eastAsia="Arial Narrow" w:hAnsiTheme="minorHAnsi" w:cs="Arial Narrow"/>
          <w:spacing w:val="3"/>
          <w:sz w:val="56"/>
          <w:szCs w:val="56"/>
        </w:rPr>
        <w:t>e</w:t>
      </w:r>
      <w:r w:rsidRPr="00350992">
        <w:rPr>
          <w:rFonts w:asciiTheme="minorHAnsi" w:eastAsia="Arial Narrow" w:hAnsiTheme="minorHAnsi" w:cs="Arial Narrow"/>
          <w:spacing w:val="2"/>
          <w:sz w:val="56"/>
          <w:szCs w:val="56"/>
        </w:rPr>
        <w:t>r</w:t>
      </w:r>
      <w:r w:rsidRPr="00350992">
        <w:rPr>
          <w:rFonts w:asciiTheme="minorHAnsi" w:eastAsia="Arial Narrow" w:hAnsiTheme="minorHAnsi" w:cs="Arial Narrow"/>
          <w:sz w:val="56"/>
          <w:szCs w:val="56"/>
        </w:rPr>
        <w:t>’s R</w:t>
      </w:r>
      <w:r w:rsidRPr="00350992">
        <w:rPr>
          <w:rFonts w:asciiTheme="minorHAnsi" w:eastAsia="Arial Narrow" w:hAnsiTheme="minorHAnsi" w:cs="Arial Narrow"/>
          <w:spacing w:val="-5"/>
          <w:sz w:val="56"/>
          <w:szCs w:val="56"/>
        </w:rPr>
        <w:t>e</w:t>
      </w:r>
      <w:r w:rsidRPr="00350992">
        <w:rPr>
          <w:rFonts w:asciiTheme="minorHAnsi" w:eastAsia="Arial Narrow" w:hAnsiTheme="minorHAnsi" w:cs="Arial Narrow"/>
          <w:spacing w:val="3"/>
          <w:sz w:val="56"/>
          <w:szCs w:val="56"/>
        </w:rPr>
        <w:t>qu</w:t>
      </w:r>
      <w:r w:rsidRPr="00350992">
        <w:rPr>
          <w:rFonts w:asciiTheme="minorHAnsi" w:eastAsia="Arial Narrow" w:hAnsiTheme="minorHAnsi" w:cs="Arial Narrow"/>
          <w:sz w:val="56"/>
          <w:szCs w:val="56"/>
        </w:rPr>
        <w:t>i</w:t>
      </w:r>
      <w:r w:rsidRPr="00350992">
        <w:rPr>
          <w:rFonts w:asciiTheme="minorHAnsi" w:eastAsia="Arial Narrow" w:hAnsiTheme="minorHAnsi" w:cs="Arial Narrow"/>
          <w:spacing w:val="-11"/>
          <w:sz w:val="56"/>
          <w:szCs w:val="56"/>
        </w:rPr>
        <w:t>r</w:t>
      </w:r>
      <w:r w:rsidRPr="00350992">
        <w:rPr>
          <w:rFonts w:asciiTheme="minorHAnsi" w:eastAsia="Arial Narrow" w:hAnsiTheme="minorHAnsi" w:cs="Arial Narrow"/>
          <w:spacing w:val="3"/>
          <w:sz w:val="56"/>
          <w:szCs w:val="56"/>
        </w:rPr>
        <w:t>e</w:t>
      </w:r>
      <w:r w:rsidRPr="00350992">
        <w:rPr>
          <w:rFonts w:asciiTheme="minorHAnsi" w:eastAsia="Arial Narrow" w:hAnsiTheme="minorHAnsi" w:cs="Arial Narrow"/>
          <w:spacing w:val="-2"/>
          <w:sz w:val="56"/>
          <w:szCs w:val="56"/>
        </w:rPr>
        <w:t>m</w:t>
      </w:r>
      <w:r w:rsidRPr="00350992">
        <w:rPr>
          <w:rFonts w:asciiTheme="minorHAnsi" w:eastAsia="Arial Narrow" w:hAnsiTheme="minorHAnsi" w:cs="Arial Narrow"/>
          <w:spacing w:val="-4"/>
          <w:sz w:val="56"/>
          <w:szCs w:val="56"/>
        </w:rPr>
        <w:t>e</w:t>
      </w:r>
      <w:r w:rsidRPr="00350992">
        <w:rPr>
          <w:rFonts w:asciiTheme="minorHAnsi" w:eastAsia="Arial Narrow" w:hAnsiTheme="minorHAnsi" w:cs="Arial Narrow"/>
          <w:spacing w:val="3"/>
          <w:sz w:val="56"/>
          <w:szCs w:val="56"/>
        </w:rPr>
        <w:t>n</w:t>
      </w:r>
      <w:r w:rsidR="000B2491">
        <w:rPr>
          <w:rFonts w:asciiTheme="minorHAnsi" w:eastAsia="Arial Narrow" w:hAnsiTheme="minorHAnsi" w:cs="Arial Narrow"/>
          <w:sz w:val="56"/>
          <w:szCs w:val="56"/>
        </w:rPr>
        <w:t xml:space="preserve">ts </w:t>
      </w:r>
    </w:p>
    <w:p w14:paraId="5A5D05CD" w14:textId="77777777" w:rsidR="000B2491" w:rsidRDefault="009B7D6F">
      <w:pPr>
        <w:spacing w:before="20" w:line="237" w:lineRule="auto"/>
        <w:ind w:left="4884" w:right="147" w:hanging="2630"/>
        <w:jc w:val="right"/>
        <w:rPr>
          <w:rFonts w:asciiTheme="minorHAnsi" w:eastAsia="Arial Narrow" w:hAnsiTheme="minorHAnsi" w:cs="Arial Narrow"/>
          <w:sz w:val="56"/>
          <w:szCs w:val="56"/>
        </w:rPr>
      </w:pPr>
      <w:r w:rsidRPr="00350992">
        <w:rPr>
          <w:rFonts w:asciiTheme="minorHAnsi" w:eastAsia="Arial Narrow" w:hAnsiTheme="minorHAnsi" w:cs="Arial Narrow"/>
          <w:spacing w:val="2"/>
          <w:sz w:val="56"/>
          <w:szCs w:val="56"/>
        </w:rPr>
        <w:t>S</w:t>
      </w:r>
      <w:r w:rsidRPr="00350992">
        <w:rPr>
          <w:rFonts w:asciiTheme="minorHAnsi" w:eastAsia="Arial Narrow" w:hAnsiTheme="minorHAnsi" w:cs="Arial Narrow"/>
          <w:sz w:val="56"/>
          <w:szCs w:val="56"/>
        </w:rPr>
        <w:t>c</w:t>
      </w:r>
      <w:r w:rsidRPr="00350992">
        <w:rPr>
          <w:rFonts w:asciiTheme="minorHAnsi" w:eastAsia="Arial Narrow" w:hAnsiTheme="minorHAnsi" w:cs="Arial Narrow"/>
          <w:spacing w:val="-4"/>
          <w:sz w:val="56"/>
          <w:szCs w:val="56"/>
        </w:rPr>
        <w:t>o</w:t>
      </w:r>
      <w:r w:rsidRPr="00350992">
        <w:rPr>
          <w:rFonts w:asciiTheme="minorHAnsi" w:eastAsia="Arial Narrow" w:hAnsiTheme="minorHAnsi" w:cs="Arial Narrow"/>
          <w:spacing w:val="3"/>
          <w:sz w:val="56"/>
          <w:szCs w:val="56"/>
        </w:rPr>
        <w:t>p</w:t>
      </w:r>
      <w:r w:rsidRPr="00350992">
        <w:rPr>
          <w:rFonts w:asciiTheme="minorHAnsi" w:eastAsia="Arial Narrow" w:hAnsiTheme="minorHAnsi" w:cs="Arial Narrow"/>
          <w:sz w:val="56"/>
          <w:szCs w:val="56"/>
        </w:rPr>
        <w:t>e</w:t>
      </w:r>
      <w:r w:rsidRPr="00350992">
        <w:rPr>
          <w:rFonts w:asciiTheme="minorHAnsi" w:eastAsia="Arial Narrow" w:hAnsiTheme="minorHAnsi" w:cs="Arial Narrow"/>
          <w:spacing w:val="-2"/>
          <w:sz w:val="56"/>
          <w:szCs w:val="56"/>
        </w:rPr>
        <w:t xml:space="preserve"> </w:t>
      </w:r>
      <w:r w:rsidRPr="00350992">
        <w:rPr>
          <w:rFonts w:asciiTheme="minorHAnsi" w:eastAsia="Arial Narrow" w:hAnsiTheme="minorHAnsi" w:cs="Arial Narrow"/>
          <w:spacing w:val="3"/>
          <w:sz w:val="56"/>
          <w:szCs w:val="56"/>
        </w:rPr>
        <w:t>o</w:t>
      </w:r>
      <w:r w:rsidRPr="00350992">
        <w:rPr>
          <w:rFonts w:asciiTheme="minorHAnsi" w:eastAsia="Arial Narrow" w:hAnsiTheme="minorHAnsi" w:cs="Arial Narrow"/>
          <w:sz w:val="56"/>
          <w:szCs w:val="56"/>
        </w:rPr>
        <w:t>f</w:t>
      </w:r>
      <w:r w:rsidRPr="00350992">
        <w:rPr>
          <w:rFonts w:asciiTheme="minorHAnsi" w:eastAsia="Arial Narrow" w:hAnsiTheme="minorHAnsi" w:cs="Arial Narrow"/>
          <w:spacing w:val="-5"/>
          <w:sz w:val="56"/>
          <w:szCs w:val="56"/>
        </w:rPr>
        <w:t xml:space="preserve"> </w:t>
      </w:r>
      <w:r w:rsidRPr="00350992">
        <w:rPr>
          <w:rFonts w:asciiTheme="minorHAnsi" w:eastAsia="Arial Narrow" w:hAnsiTheme="minorHAnsi" w:cs="Arial Narrow"/>
          <w:sz w:val="56"/>
          <w:szCs w:val="56"/>
        </w:rPr>
        <w:t>W</w:t>
      </w:r>
      <w:r w:rsidRPr="00350992">
        <w:rPr>
          <w:rFonts w:asciiTheme="minorHAnsi" w:eastAsia="Arial Narrow" w:hAnsiTheme="minorHAnsi" w:cs="Arial Narrow"/>
          <w:spacing w:val="2"/>
          <w:sz w:val="56"/>
          <w:szCs w:val="56"/>
        </w:rPr>
        <w:t>o</w:t>
      </w:r>
      <w:r w:rsidRPr="00350992">
        <w:rPr>
          <w:rFonts w:asciiTheme="minorHAnsi" w:eastAsia="Arial Narrow" w:hAnsiTheme="minorHAnsi" w:cs="Arial Narrow"/>
          <w:spacing w:val="-2"/>
          <w:sz w:val="56"/>
          <w:szCs w:val="56"/>
        </w:rPr>
        <w:t>r</w:t>
      </w:r>
      <w:r w:rsidRPr="00350992">
        <w:rPr>
          <w:rFonts w:asciiTheme="minorHAnsi" w:eastAsia="Arial Narrow" w:hAnsiTheme="minorHAnsi" w:cs="Arial Narrow"/>
          <w:sz w:val="56"/>
          <w:szCs w:val="56"/>
        </w:rPr>
        <w:t xml:space="preserve">ks </w:t>
      </w:r>
    </w:p>
    <w:p w14:paraId="3DB469D5" w14:textId="77777777" w:rsidR="009C00EE" w:rsidRPr="009C00EE" w:rsidRDefault="009C00EE" w:rsidP="009C00EE">
      <w:pPr>
        <w:spacing w:line="275" w:lineRule="auto"/>
        <w:ind w:left="995" w:right="151" w:firstLine="1607"/>
        <w:jc w:val="right"/>
        <w:rPr>
          <w:rFonts w:asciiTheme="minorHAnsi" w:eastAsia="Arial Narrow" w:hAnsiTheme="minorHAnsi" w:cs="Arial Narrow"/>
          <w:sz w:val="40"/>
          <w:szCs w:val="44"/>
        </w:rPr>
      </w:pPr>
      <w:r w:rsidRPr="009C00EE">
        <w:rPr>
          <w:rFonts w:asciiTheme="minorHAnsi" w:eastAsia="Arial Narrow" w:hAnsiTheme="minorHAnsi" w:cs="Arial Narrow"/>
          <w:b/>
          <w:spacing w:val="-3"/>
          <w:sz w:val="40"/>
          <w:szCs w:val="44"/>
        </w:rPr>
        <w:t xml:space="preserve"> </w:t>
      </w:r>
    </w:p>
    <w:p w14:paraId="4D4CDA7C" w14:textId="77777777" w:rsidR="000B2491" w:rsidRPr="00350992" w:rsidRDefault="000B2491" w:rsidP="00F827DF">
      <w:pPr>
        <w:spacing w:line="274" w:lineRule="auto"/>
        <w:ind w:left="1713" w:right="158" w:hanging="1585"/>
        <w:jc w:val="center"/>
        <w:rPr>
          <w:rFonts w:asciiTheme="minorHAnsi" w:eastAsia="Arial Narrow" w:hAnsiTheme="minorHAnsi" w:cs="Arial Narrow"/>
          <w:sz w:val="44"/>
          <w:szCs w:val="44"/>
        </w:rPr>
        <w:sectPr w:rsidR="000B2491" w:rsidRPr="00350992">
          <w:footerReference w:type="default" r:id="rId12"/>
          <w:pgSz w:w="11920" w:h="16860"/>
          <w:pgMar w:top="680" w:right="1260" w:bottom="280" w:left="1280" w:header="492" w:footer="514" w:gutter="0"/>
          <w:pgNumType w:start="1"/>
          <w:cols w:space="720"/>
        </w:sectPr>
      </w:pPr>
    </w:p>
    <w:p w14:paraId="6ABC900B" w14:textId="77777777" w:rsidR="00F827DF" w:rsidRDefault="00F827DF" w:rsidP="00F827DF">
      <w:pPr>
        <w:pStyle w:val="Heading1"/>
        <w:numPr>
          <w:ilvl w:val="0"/>
          <w:numId w:val="0"/>
        </w:numPr>
        <w:ind w:left="360" w:hanging="360"/>
      </w:pPr>
    </w:p>
    <w:sdt>
      <w:sdtPr>
        <w:rPr>
          <w:rFonts w:ascii="Times New Roman" w:eastAsia="Times New Roman" w:hAnsi="Times New Roman" w:cs="Times New Roman"/>
          <w:color w:val="auto"/>
          <w:sz w:val="20"/>
          <w:szCs w:val="20"/>
        </w:rPr>
        <w:id w:val="2105298541"/>
        <w:docPartObj>
          <w:docPartGallery w:val="Table of Contents"/>
          <w:docPartUnique/>
        </w:docPartObj>
      </w:sdtPr>
      <w:sdtEndPr>
        <w:rPr>
          <w:b/>
          <w:bCs/>
          <w:noProof/>
        </w:rPr>
      </w:sdtEndPr>
      <w:sdtContent>
        <w:p w14:paraId="383791F2" w14:textId="77F64B94" w:rsidR="00F827DF" w:rsidRDefault="00F827DF">
          <w:pPr>
            <w:pStyle w:val="TOCHeading"/>
          </w:pPr>
          <w:r>
            <w:t>Contents</w:t>
          </w:r>
        </w:p>
        <w:p w14:paraId="7F9A91BB" w14:textId="77777777" w:rsidR="003D3F91" w:rsidRDefault="00F827DF">
          <w:pPr>
            <w:pStyle w:val="TOC1"/>
            <w:tabs>
              <w:tab w:val="left" w:pos="440"/>
              <w:tab w:val="right" w:leader="dot" w:pos="10590"/>
            </w:tabs>
            <w:rPr>
              <w:rFonts w:cstheme="minorBidi"/>
              <w:noProof/>
            </w:rPr>
          </w:pPr>
          <w:r>
            <w:fldChar w:fldCharType="begin"/>
          </w:r>
          <w:r>
            <w:instrText xml:space="preserve"> TOC \o "1-3" \h \z \u </w:instrText>
          </w:r>
          <w:r>
            <w:fldChar w:fldCharType="separate"/>
          </w:r>
          <w:hyperlink w:anchor="_Toc18667341" w:history="1">
            <w:r w:rsidR="003D3F91" w:rsidRPr="00D37C54">
              <w:rPr>
                <w:rStyle w:val="Hyperlink"/>
                <w:noProof/>
              </w:rPr>
              <w:t>1.</w:t>
            </w:r>
            <w:r w:rsidR="003D3F91">
              <w:rPr>
                <w:rFonts w:cstheme="minorBidi"/>
                <w:noProof/>
              </w:rPr>
              <w:tab/>
            </w:r>
            <w:r w:rsidR="003D3F91" w:rsidRPr="00D37C54">
              <w:rPr>
                <w:rStyle w:val="Hyperlink"/>
                <w:noProof/>
              </w:rPr>
              <w:t>Scope of Works</w:t>
            </w:r>
            <w:r w:rsidR="003D3F91">
              <w:rPr>
                <w:noProof/>
                <w:webHidden/>
              </w:rPr>
              <w:tab/>
            </w:r>
            <w:r w:rsidR="003D3F91">
              <w:rPr>
                <w:noProof/>
                <w:webHidden/>
              </w:rPr>
              <w:fldChar w:fldCharType="begin"/>
            </w:r>
            <w:r w:rsidR="003D3F91">
              <w:rPr>
                <w:noProof/>
                <w:webHidden/>
              </w:rPr>
              <w:instrText xml:space="preserve"> PAGEREF _Toc18667341 \h </w:instrText>
            </w:r>
            <w:r w:rsidR="003D3F91">
              <w:rPr>
                <w:noProof/>
                <w:webHidden/>
              </w:rPr>
            </w:r>
            <w:r w:rsidR="003D3F91">
              <w:rPr>
                <w:noProof/>
                <w:webHidden/>
              </w:rPr>
              <w:fldChar w:fldCharType="separate"/>
            </w:r>
            <w:r w:rsidR="0091395E">
              <w:rPr>
                <w:noProof/>
                <w:webHidden/>
              </w:rPr>
              <w:t>4</w:t>
            </w:r>
            <w:r w:rsidR="003D3F91">
              <w:rPr>
                <w:noProof/>
                <w:webHidden/>
              </w:rPr>
              <w:fldChar w:fldCharType="end"/>
            </w:r>
          </w:hyperlink>
        </w:p>
        <w:p w14:paraId="67D5B48F" w14:textId="77777777" w:rsidR="003D3F91" w:rsidRDefault="00CC3843">
          <w:pPr>
            <w:pStyle w:val="TOC2"/>
            <w:tabs>
              <w:tab w:val="left" w:pos="880"/>
              <w:tab w:val="right" w:leader="dot" w:pos="10590"/>
            </w:tabs>
            <w:rPr>
              <w:rFonts w:cstheme="minorBidi"/>
              <w:noProof/>
            </w:rPr>
          </w:pPr>
          <w:hyperlink w:anchor="_Toc18667342" w:history="1">
            <w:r w:rsidR="003D3F91" w:rsidRPr="00D37C54">
              <w:rPr>
                <w:rStyle w:val="Hyperlink"/>
                <w:noProof/>
              </w:rPr>
              <w:t>1.1.</w:t>
            </w:r>
            <w:r w:rsidR="003D3F91">
              <w:rPr>
                <w:rFonts w:cstheme="minorBidi"/>
                <w:noProof/>
              </w:rPr>
              <w:tab/>
            </w:r>
            <w:r w:rsidR="003D3F91" w:rsidRPr="00D37C54">
              <w:rPr>
                <w:rStyle w:val="Hyperlink"/>
                <w:noProof/>
              </w:rPr>
              <w:t>GENERAL DESCRIPTION</w:t>
            </w:r>
            <w:r w:rsidR="003D3F91">
              <w:rPr>
                <w:noProof/>
                <w:webHidden/>
              </w:rPr>
              <w:tab/>
            </w:r>
            <w:r w:rsidR="003D3F91">
              <w:rPr>
                <w:noProof/>
                <w:webHidden/>
              </w:rPr>
              <w:fldChar w:fldCharType="begin"/>
            </w:r>
            <w:r w:rsidR="003D3F91">
              <w:rPr>
                <w:noProof/>
                <w:webHidden/>
              </w:rPr>
              <w:instrText xml:space="preserve"> PAGEREF _Toc18667342 \h </w:instrText>
            </w:r>
            <w:r w:rsidR="003D3F91">
              <w:rPr>
                <w:noProof/>
                <w:webHidden/>
              </w:rPr>
            </w:r>
            <w:r w:rsidR="003D3F91">
              <w:rPr>
                <w:noProof/>
                <w:webHidden/>
              </w:rPr>
              <w:fldChar w:fldCharType="separate"/>
            </w:r>
            <w:r w:rsidR="0091395E">
              <w:rPr>
                <w:noProof/>
                <w:webHidden/>
              </w:rPr>
              <w:t>5</w:t>
            </w:r>
            <w:r w:rsidR="003D3F91">
              <w:rPr>
                <w:noProof/>
                <w:webHidden/>
              </w:rPr>
              <w:fldChar w:fldCharType="end"/>
            </w:r>
          </w:hyperlink>
        </w:p>
        <w:p w14:paraId="0C7CB515" w14:textId="77777777" w:rsidR="003D3F91" w:rsidRDefault="00CC3843">
          <w:pPr>
            <w:pStyle w:val="TOC3"/>
            <w:tabs>
              <w:tab w:val="right" w:leader="dot" w:pos="10590"/>
            </w:tabs>
            <w:rPr>
              <w:rFonts w:cstheme="minorBidi"/>
              <w:noProof/>
            </w:rPr>
          </w:pPr>
          <w:hyperlink w:anchor="_Toc18667343" w:history="1">
            <w:r w:rsidR="003D3F91" w:rsidRPr="00D37C54">
              <w:rPr>
                <w:rStyle w:val="Hyperlink"/>
                <w:noProof/>
              </w:rPr>
              <w:t>1.1.1 Section 1 – Transformer pads, oil pit, concrete cable trench, electrical works and access road</w:t>
            </w:r>
            <w:r w:rsidR="003D3F91">
              <w:rPr>
                <w:noProof/>
                <w:webHidden/>
              </w:rPr>
              <w:tab/>
            </w:r>
            <w:r w:rsidR="003D3F91">
              <w:rPr>
                <w:noProof/>
                <w:webHidden/>
              </w:rPr>
              <w:fldChar w:fldCharType="begin"/>
            </w:r>
            <w:r w:rsidR="003D3F91">
              <w:rPr>
                <w:noProof/>
                <w:webHidden/>
              </w:rPr>
              <w:instrText xml:space="preserve"> PAGEREF _Toc18667343 \h </w:instrText>
            </w:r>
            <w:r w:rsidR="003D3F91">
              <w:rPr>
                <w:noProof/>
                <w:webHidden/>
              </w:rPr>
            </w:r>
            <w:r w:rsidR="003D3F91">
              <w:rPr>
                <w:noProof/>
                <w:webHidden/>
              </w:rPr>
              <w:fldChar w:fldCharType="separate"/>
            </w:r>
            <w:r w:rsidR="0091395E">
              <w:rPr>
                <w:noProof/>
                <w:webHidden/>
              </w:rPr>
              <w:t>5</w:t>
            </w:r>
            <w:r w:rsidR="003D3F91">
              <w:rPr>
                <w:noProof/>
                <w:webHidden/>
              </w:rPr>
              <w:fldChar w:fldCharType="end"/>
            </w:r>
          </w:hyperlink>
        </w:p>
        <w:p w14:paraId="273BA605" w14:textId="77777777" w:rsidR="003D3F91" w:rsidRDefault="00CC3843">
          <w:pPr>
            <w:pStyle w:val="TOC3"/>
            <w:tabs>
              <w:tab w:val="right" w:leader="dot" w:pos="10590"/>
            </w:tabs>
            <w:rPr>
              <w:rFonts w:cstheme="minorBidi"/>
              <w:noProof/>
            </w:rPr>
          </w:pPr>
          <w:hyperlink w:anchor="_Toc18667344" w:history="1">
            <w:r w:rsidR="003D3F91" w:rsidRPr="00D37C54">
              <w:rPr>
                <w:rStyle w:val="Hyperlink"/>
                <w:noProof/>
              </w:rPr>
              <w:t>1.1.2 Section 2 - Boundary fence extension</w:t>
            </w:r>
            <w:r w:rsidR="003D3F91">
              <w:rPr>
                <w:noProof/>
                <w:webHidden/>
              </w:rPr>
              <w:tab/>
            </w:r>
            <w:r w:rsidR="003D3F91">
              <w:rPr>
                <w:noProof/>
                <w:webHidden/>
              </w:rPr>
              <w:fldChar w:fldCharType="begin"/>
            </w:r>
            <w:r w:rsidR="003D3F91">
              <w:rPr>
                <w:noProof/>
                <w:webHidden/>
              </w:rPr>
              <w:instrText xml:space="preserve"> PAGEREF _Toc18667344 \h </w:instrText>
            </w:r>
            <w:r w:rsidR="003D3F91">
              <w:rPr>
                <w:noProof/>
                <w:webHidden/>
              </w:rPr>
            </w:r>
            <w:r w:rsidR="003D3F91">
              <w:rPr>
                <w:noProof/>
                <w:webHidden/>
              </w:rPr>
              <w:fldChar w:fldCharType="separate"/>
            </w:r>
            <w:r w:rsidR="0091395E">
              <w:rPr>
                <w:noProof/>
                <w:webHidden/>
              </w:rPr>
              <w:t>7</w:t>
            </w:r>
            <w:r w:rsidR="003D3F91">
              <w:rPr>
                <w:noProof/>
                <w:webHidden/>
              </w:rPr>
              <w:fldChar w:fldCharType="end"/>
            </w:r>
          </w:hyperlink>
        </w:p>
        <w:p w14:paraId="365CDAEB" w14:textId="77777777" w:rsidR="003D3F91" w:rsidRDefault="00CC3843">
          <w:pPr>
            <w:pStyle w:val="TOC2"/>
            <w:tabs>
              <w:tab w:val="left" w:pos="880"/>
              <w:tab w:val="right" w:leader="dot" w:pos="10590"/>
            </w:tabs>
            <w:rPr>
              <w:rFonts w:cstheme="minorBidi"/>
              <w:noProof/>
            </w:rPr>
          </w:pPr>
          <w:hyperlink w:anchor="_Toc18667345" w:history="1">
            <w:r w:rsidR="003D3F91" w:rsidRPr="00D37C54">
              <w:rPr>
                <w:rStyle w:val="Hyperlink"/>
                <w:noProof/>
                <w:lang w:val="en-AU"/>
              </w:rPr>
              <w:t>1.2</w:t>
            </w:r>
            <w:r w:rsidR="003D3F91">
              <w:rPr>
                <w:rFonts w:cstheme="minorBidi"/>
                <w:noProof/>
              </w:rPr>
              <w:tab/>
            </w:r>
            <w:r w:rsidR="003D3F91" w:rsidRPr="00D37C54">
              <w:rPr>
                <w:rStyle w:val="Hyperlink"/>
                <w:noProof/>
                <w:lang w:val="en-AU"/>
              </w:rPr>
              <w:t>ELECTRICITY, WATER, GAS AND OTHER SERVICES</w:t>
            </w:r>
            <w:r w:rsidR="003D3F91">
              <w:rPr>
                <w:noProof/>
                <w:webHidden/>
              </w:rPr>
              <w:tab/>
            </w:r>
            <w:r w:rsidR="003D3F91">
              <w:rPr>
                <w:noProof/>
                <w:webHidden/>
              </w:rPr>
              <w:fldChar w:fldCharType="begin"/>
            </w:r>
            <w:r w:rsidR="003D3F91">
              <w:rPr>
                <w:noProof/>
                <w:webHidden/>
              </w:rPr>
              <w:instrText xml:space="preserve"> PAGEREF _Toc18667345 \h </w:instrText>
            </w:r>
            <w:r w:rsidR="003D3F91">
              <w:rPr>
                <w:noProof/>
                <w:webHidden/>
              </w:rPr>
            </w:r>
            <w:r w:rsidR="003D3F91">
              <w:rPr>
                <w:noProof/>
                <w:webHidden/>
              </w:rPr>
              <w:fldChar w:fldCharType="separate"/>
            </w:r>
            <w:r w:rsidR="0091395E">
              <w:rPr>
                <w:noProof/>
                <w:webHidden/>
              </w:rPr>
              <w:t>7</w:t>
            </w:r>
            <w:r w:rsidR="003D3F91">
              <w:rPr>
                <w:noProof/>
                <w:webHidden/>
              </w:rPr>
              <w:fldChar w:fldCharType="end"/>
            </w:r>
          </w:hyperlink>
        </w:p>
        <w:p w14:paraId="23473FB1" w14:textId="77777777" w:rsidR="003D3F91" w:rsidRDefault="00CC3843">
          <w:pPr>
            <w:pStyle w:val="TOC2"/>
            <w:tabs>
              <w:tab w:val="left" w:pos="880"/>
              <w:tab w:val="right" w:leader="dot" w:pos="10590"/>
            </w:tabs>
            <w:rPr>
              <w:rFonts w:cstheme="minorBidi"/>
              <w:noProof/>
            </w:rPr>
          </w:pPr>
          <w:hyperlink w:anchor="_Toc18667346" w:history="1">
            <w:r w:rsidR="003D3F91" w:rsidRPr="00D37C54">
              <w:rPr>
                <w:rStyle w:val="Hyperlink"/>
                <w:noProof/>
                <w:lang w:val="en-AU"/>
              </w:rPr>
              <w:t>1.3</w:t>
            </w:r>
            <w:r w:rsidR="003D3F91">
              <w:rPr>
                <w:rFonts w:cstheme="minorBidi"/>
                <w:noProof/>
              </w:rPr>
              <w:tab/>
            </w:r>
            <w:r w:rsidR="003D3F91" w:rsidRPr="00D37C54">
              <w:rPr>
                <w:rStyle w:val="Hyperlink"/>
                <w:noProof/>
                <w:kern w:val="32"/>
                <w:lang w:val="en-AU"/>
              </w:rPr>
              <w:t>S</w:t>
            </w:r>
            <w:r w:rsidR="003D3F91" w:rsidRPr="00D37C54">
              <w:rPr>
                <w:rStyle w:val="Hyperlink"/>
                <w:noProof/>
                <w:lang w:val="en-AU"/>
              </w:rPr>
              <w:t>TANDARDS</w:t>
            </w:r>
            <w:r w:rsidR="003D3F91">
              <w:rPr>
                <w:noProof/>
                <w:webHidden/>
              </w:rPr>
              <w:tab/>
            </w:r>
            <w:r w:rsidR="003D3F91">
              <w:rPr>
                <w:noProof/>
                <w:webHidden/>
              </w:rPr>
              <w:fldChar w:fldCharType="begin"/>
            </w:r>
            <w:r w:rsidR="003D3F91">
              <w:rPr>
                <w:noProof/>
                <w:webHidden/>
              </w:rPr>
              <w:instrText xml:space="preserve"> PAGEREF _Toc18667346 \h </w:instrText>
            </w:r>
            <w:r w:rsidR="003D3F91">
              <w:rPr>
                <w:noProof/>
                <w:webHidden/>
              </w:rPr>
            </w:r>
            <w:r w:rsidR="003D3F91">
              <w:rPr>
                <w:noProof/>
                <w:webHidden/>
              </w:rPr>
              <w:fldChar w:fldCharType="separate"/>
            </w:r>
            <w:r w:rsidR="0091395E">
              <w:rPr>
                <w:noProof/>
                <w:webHidden/>
              </w:rPr>
              <w:t>7</w:t>
            </w:r>
            <w:r w:rsidR="003D3F91">
              <w:rPr>
                <w:noProof/>
                <w:webHidden/>
              </w:rPr>
              <w:fldChar w:fldCharType="end"/>
            </w:r>
          </w:hyperlink>
        </w:p>
        <w:p w14:paraId="7F63265D" w14:textId="77777777" w:rsidR="003D3F91" w:rsidRDefault="00CC3843">
          <w:pPr>
            <w:pStyle w:val="TOC2"/>
            <w:tabs>
              <w:tab w:val="left" w:pos="880"/>
              <w:tab w:val="right" w:leader="dot" w:pos="10590"/>
            </w:tabs>
            <w:rPr>
              <w:rFonts w:cstheme="minorBidi"/>
              <w:noProof/>
            </w:rPr>
          </w:pPr>
          <w:hyperlink w:anchor="_Toc18667347" w:history="1">
            <w:r w:rsidR="003D3F91" w:rsidRPr="00D37C54">
              <w:rPr>
                <w:rStyle w:val="Hyperlink"/>
                <w:noProof/>
              </w:rPr>
              <w:t>1.4</w:t>
            </w:r>
            <w:r w:rsidR="003D3F91">
              <w:rPr>
                <w:rFonts w:cstheme="minorBidi"/>
                <w:noProof/>
              </w:rPr>
              <w:tab/>
            </w:r>
            <w:r w:rsidR="003D3F91" w:rsidRPr="00D37C54">
              <w:rPr>
                <w:rStyle w:val="Hyperlink"/>
                <w:noProof/>
              </w:rPr>
              <w:t>PR</w:t>
            </w:r>
            <w:r w:rsidR="003D3F91" w:rsidRPr="00D37C54">
              <w:rPr>
                <w:rStyle w:val="Hyperlink"/>
                <w:noProof/>
                <w:spacing w:val="-1"/>
              </w:rPr>
              <w:t>E</w:t>
            </w:r>
            <w:r w:rsidR="003D3F91" w:rsidRPr="00D37C54">
              <w:rPr>
                <w:rStyle w:val="Hyperlink"/>
                <w:noProof/>
              </w:rPr>
              <w:t>LI</w:t>
            </w:r>
            <w:r w:rsidR="003D3F91" w:rsidRPr="00D37C54">
              <w:rPr>
                <w:rStyle w:val="Hyperlink"/>
                <w:noProof/>
                <w:spacing w:val="1"/>
              </w:rPr>
              <w:t>M</w:t>
            </w:r>
            <w:r w:rsidR="003D3F91" w:rsidRPr="00D37C54">
              <w:rPr>
                <w:rStyle w:val="Hyperlink"/>
                <w:noProof/>
              </w:rPr>
              <w:t>I</w:t>
            </w:r>
            <w:r w:rsidR="003D3F91" w:rsidRPr="00D37C54">
              <w:rPr>
                <w:rStyle w:val="Hyperlink"/>
                <w:noProof/>
                <w:spacing w:val="3"/>
              </w:rPr>
              <w:t>N</w:t>
            </w:r>
            <w:r w:rsidR="003D3F91" w:rsidRPr="00D37C54">
              <w:rPr>
                <w:rStyle w:val="Hyperlink"/>
                <w:noProof/>
                <w:spacing w:val="-1"/>
              </w:rPr>
              <w:t>A</w:t>
            </w:r>
            <w:r w:rsidR="003D3F91" w:rsidRPr="00D37C54">
              <w:rPr>
                <w:rStyle w:val="Hyperlink"/>
                <w:noProof/>
              </w:rPr>
              <w:t>RY</w:t>
            </w:r>
            <w:r w:rsidR="003D3F91" w:rsidRPr="00D37C54">
              <w:rPr>
                <w:rStyle w:val="Hyperlink"/>
                <w:noProof/>
                <w:spacing w:val="-12"/>
              </w:rPr>
              <w:t xml:space="preserve"> </w:t>
            </w:r>
            <w:r w:rsidR="003D3F91" w:rsidRPr="00D37C54">
              <w:rPr>
                <w:rStyle w:val="Hyperlink"/>
                <w:noProof/>
                <w:spacing w:val="2"/>
              </w:rPr>
              <w:t>W</w:t>
            </w:r>
            <w:r w:rsidR="003D3F91" w:rsidRPr="00D37C54">
              <w:rPr>
                <w:rStyle w:val="Hyperlink"/>
                <w:noProof/>
              </w:rPr>
              <w:t>OR</w:t>
            </w:r>
            <w:r w:rsidR="003D3F91" w:rsidRPr="00D37C54">
              <w:rPr>
                <w:rStyle w:val="Hyperlink"/>
                <w:noProof/>
                <w:spacing w:val="2"/>
              </w:rPr>
              <w:t>K</w:t>
            </w:r>
            <w:r w:rsidR="003D3F91" w:rsidRPr="00D37C54">
              <w:rPr>
                <w:rStyle w:val="Hyperlink"/>
                <w:noProof/>
                <w:spacing w:val="-1"/>
              </w:rPr>
              <w:t>S</w:t>
            </w:r>
            <w:r w:rsidR="003D3F91" w:rsidRPr="00D37C54">
              <w:rPr>
                <w:rStyle w:val="Hyperlink"/>
                <w:noProof/>
              </w:rPr>
              <w:t>:</w:t>
            </w:r>
            <w:r w:rsidR="003D3F91">
              <w:rPr>
                <w:noProof/>
                <w:webHidden/>
              </w:rPr>
              <w:tab/>
            </w:r>
            <w:r w:rsidR="003D3F91">
              <w:rPr>
                <w:noProof/>
                <w:webHidden/>
              </w:rPr>
              <w:fldChar w:fldCharType="begin"/>
            </w:r>
            <w:r w:rsidR="003D3F91">
              <w:rPr>
                <w:noProof/>
                <w:webHidden/>
              </w:rPr>
              <w:instrText xml:space="preserve"> PAGEREF _Toc18667347 \h </w:instrText>
            </w:r>
            <w:r w:rsidR="003D3F91">
              <w:rPr>
                <w:noProof/>
                <w:webHidden/>
              </w:rPr>
            </w:r>
            <w:r w:rsidR="003D3F91">
              <w:rPr>
                <w:noProof/>
                <w:webHidden/>
              </w:rPr>
              <w:fldChar w:fldCharType="separate"/>
            </w:r>
            <w:r w:rsidR="0091395E">
              <w:rPr>
                <w:noProof/>
                <w:webHidden/>
              </w:rPr>
              <w:t>7</w:t>
            </w:r>
            <w:r w:rsidR="003D3F91">
              <w:rPr>
                <w:noProof/>
                <w:webHidden/>
              </w:rPr>
              <w:fldChar w:fldCharType="end"/>
            </w:r>
          </w:hyperlink>
        </w:p>
        <w:p w14:paraId="19C3BF6A" w14:textId="77777777" w:rsidR="003D3F91" w:rsidRDefault="00CC3843">
          <w:pPr>
            <w:pStyle w:val="TOC2"/>
            <w:tabs>
              <w:tab w:val="left" w:pos="880"/>
              <w:tab w:val="right" w:leader="dot" w:pos="10590"/>
            </w:tabs>
            <w:rPr>
              <w:rFonts w:cstheme="minorBidi"/>
              <w:noProof/>
            </w:rPr>
          </w:pPr>
          <w:hyperlink w:anchor="_Toc18667348" w:history="1">
            <w:r w:rsidR="003D3F91" w:rsidRPr="00D37C54">
              <w:rPr>
                <w:rStyle w:val="Hyperlink"/>
                <w:noProof/>
              </w:rPr>
              <w:t>1.5</w:t>
            </w:r>
            <w:r w:rsidR="003D3F91">
              <w:rPr>
                <w:rFonts w:cstheme="minorBidi"/>
                <w:noProof/>
              </w:rPr>
              <w:tab/>
            </w:r>
            <w:r w:rsidR="003D3F91" w:rsidRPr="00D37C54">
              <w:rPr>
                <w:rStyle w:val="Hyperlink"/>
                <w:noProof/>
                <w:spacing w:val="-1"/>
              </w:rPr>
              <w:t>E</w:t>
            </w:r>
            <w:r w:rsidR="003D3F91" w:rsidRPr="00D37C54">
              <w:rPr>
                <w:rStyle w:val="Hyperlink"/>
                <w:noProof/>
              </w:rPr>
              <w:t>XCA</w:t>
            </w:r>
            <w:r w:rsidR="003D3F91" w:rsidRPr="00D37C54">
              <w:rPr>
                <w:rStyle w:val="Hyperlink"/>
                <w:noProof/>
                <w:spacing w:val="1"/>
              </w:rPr>
              <w:t>V</w:t>
            </w:r>
            <w:r w:rsidR="003D3F91" w:rsidRPr="00D37C54">
              <w:rPr>
                <w:rStyle w:val="Hyperlink"/>
                <w:noProof/>
                <w:spacing w:val="-1"/>
              </w:rPr>
              <w:t>A</w:t>
            </w:r>
            <w:r w:rsidR="003D3F91" w:rsidRPr="00D37C54">
              <w:rPr>
                <w:rStyle w:val="Hyperlink"/>
                <w:noProof/>
              </w:rPr>
              <w:t>T</w:t>
            </w:r>
            <w:r w:rsidR="003D3F91" w:rsidRPr="00D37C54">
              <w:rPr>
                <w:rStyle w:val="Hyperlink"/>
                <w:noProof/>
                <w:spacing w:val="2"/>
              </w:rPr>
              <w:t>I</w:t>
            </w:r>
            <w:r w:rsidR="003D3F91" w:rsidRPr="00D37C54">
              <w:rPr>
                <w:rStyle w:val="Hyperlink"/>
                <w:noProof/>
              </w:rPr>
              <w:t>ON:</w:t>
            </w:r>
            <w:r w:rsidR="003D3F91">
              <w:rPr>
                <w:noProof/>
                <w:webHidden/>
              </w:rPr>
              <w:tab/>
            </w:r>
            <w:r w:rsidR="003D3F91">
              <w:rPr>
                <w:noProof/>
                <w:webHidden/>
              </w:rPr>
              <w:fldChar w:fldCharType="begin"/>
            </w:r>
            <w:r w:rsidR="003D3F91">
              <w:rPr>
                <w:noProof/>
                <w:webHidden/>
              </w:rPr>
              <w:instrText xml:space="preserve"> PAGEREF _Toc18667348 \h </w:instrText>
            </w:r>
            <w:r w:rsidR="003D3F91">
              <w:rPr>
                <w:noProof/>
                <w:webHidden/>
              </w:rPr>
            </w:r>
            <w:r w:rsidR="003D3F91">
              <w:rPr>
                <w:noProof/>
                <w:webHidden/>
              </w:rPr>
              <w:fldChar w:fldCharType="separate"/>
            </w:r>
            <w:r w:rsidR="0091395E">
              <w:rPr>
                <w:noProof/>
                <w:webHidden/>
              </w:rPr>
              <w:t>8</w:t>
            </w:r>
            <w:r w:rsidR="003D3F91">
              <w:rPr>
                <w:noProof/>
                <w:webHidden/>
              </w:rPr>
              <w:fldChar w:fldCharType="end"/>
            </w:r>
          </w:hyperlink>
        </w:p>
        <w:p w14:paraId="05930247" w14:textId="77777777" w:rsidR="003D3F91" w:rsidRDefault="00CC3843">
          <w:pPr>
            <w:pStyle w:val="TOC2"/>
            <w:tabs>
              <w:tab w:val="left" w:pos="880"/>
              <w:tab w:val="right" w:leader="dot" w:pos="10590"/>
            </w:tabs>
            <w:rPr>
              <w:rFonts w:cstheme="minorBidi"/>
              <w:noProof/>
            </w:rPr>
          </w:pPr>
          <w:hyperlink w:anchor="_Toc18667349" w:history="1">
            <w:r w:rsidR="003D3F91" w:rsidRPr="00D37C54">
              <w:rPr>
                <w:rStyle w:val="Hyperlink"/>
                <w:rFonts w:eastAsia="Calibri"/>
                <w:noProof/>
              </w:rPr>
              <w:t>1.6</w:t>
            </w:r>
            <w:r w:rsidR="003D3F91">
              <w:rPr>
                <w:rFonts w:cstheme="minorBidi"/>
                <w:noProof/>
              </w:rPr>
              <w:tab/>
            </w:r>
            <w:r w:rsidR="003D3F91" w:rsidRPr="00D37C54">
              <w:rPr>
                <w:rStyle w:val="Hyperlink"/>
                <w:rFonts w:eastAsia="Calibri"/>
                <w:noProof/>
              </w:rPr>
              <w:t>CABLE</w:t>
            </w:r>
            <w:r w:rsidR="003D3F91" w:rsidRPr="00D37C54">
              <w:rPr>
                <w:rStyle w:val="Hyperlink"/>
                <w:rFonts w:eastAsia="Calibri"/>
                <w:noProof/>
                <w:spacing w:val="-6"/>
              </w:rPr>
              <w:t xml:space="preserve"> </w:t>
            </w:r>
            <w:r w:rsidR="003D3F91" w:rsidRPr="00D37C54">
              <w:rPr>
                <w:rStyle w:val="Hyperlink"/>
                <w:rFonts w:eastAsia="Calibri"/>
                <w:noProof/>
                <w:spacing w:val="3"/>
              </w:rPr>
              <w:t>C</w:t>
            </w:r>
            <w:r w:rsidR="003D3F91" w:rsidRPr="00D37C54">
              <w:rPr>
                <w:rStyle w:val="Hyperlink"/>
                <w:rFonts w:eastAsia="Calibri"/>
                <w:noProof/>
              </w:rPr>
              <w:t>OND</w:t>
            </w:r>
            <w:r w:rsidR="003D3F91" w:rsidRPr="00D37C54">
              <w:rPr>
                <w:rStyle w:val="Hyperlink"/>
                <w:rFonts w:eastAsia="Calibri"/>
                <w:noProof/>
                <w:spacing w:val="2"/>
              </w:rPr>
              <w:t>U</w:t>
            </w:r>
            <w:r w:rsidR="003D3F91" w:rsidRPr="00D37C54">
              <w:rPr>
                <w:rStyle w:val="Hyperlink"/>
                <w:rFonts w:eastAsia="Calibri"/>
                <w:noProof/>
              </w:rPr>
              <w:t>ITS/BENDS</w:t>
            </w:r>
            <w:r w:rsidR="003D3F91" w:rsidRPr="00D37C54">
              <w:rPr>
                <w:rStyle w:val="Hyperlink"/>
                <w:rFonts w:eastAsia="Calibri"/>
                <w:noProof/>
                <w:spacing w:val="-9"/>
              </w:rPr>
              <w:t xml:space="preserve"> </w:t>
            </w:r>
            <w:r w:rsidR="003D3F91" w:rsidRPr="00D37C54">
              <w:rPr>
                <w:rStyle w:val="Hyperlink"/>
                <w:rFonts w:eastAsia="Calibri"/>
                <w:noProof/>
                <w:spacing w:val="2"/>
              </w:rPr>
              <w:t>AND CONCRETE CABLE TRENCH</w:t>
            </w:r>
            <w:r w:rsidR="003D3F91" w:rsidRPr="00D37C54">
              <w:rPr>
                <w:rStyle w:val="Hyperlink"/>
                <w:rFonts w:eastAsia="Calibri"/>
                <w:noProof/>
              </w:rPr>
              <w:t>:</w:t>
            </w:r>
            <w:r w:rsidR="003D3F91">
              <w:rPr>
                <w:noProof/>
                <w:webHidden/>
              </w:rPr>
              <w:tab/>
            </w:r>
            <w:r w:rsidR="003D3F91">
              <w:rPr>
                <w:noProof/>
                <w:webHidden/>
              </w:rPr>
              <w:fldChar w:fldCharType="begin"/>
            </w:r>
            <w:r w:rsidR="003D3F91">
              <w:rPr>
                <w:noProof/>
                <w:webHidden/>
              </w:rPr>
              <w:instrText xml:space="preserve"> PAGEREF _Toc18667349 \h </w:instrText>
            </w:r>
            <w:r w:rsidR="003D3F91">
              <w:rPr>
                <w:noProof/>
                <w:webHidden/>
              </w:rPr>
            </w:r>
            <w:r w:rsidR="003D3F91">
              <w:rPr>
                <w:noProof/>
                <w:webHidden/>
              </w:rPr>
              <w:fldChar w:fldCharType="separate"/>
            </w:r>
            <w:r w:rsidR="0091395E">
              <w:rPr>
                <w:noProof/>
                <w:webHidden/>
              </w:rPr>
              <w:t>8</w:t>
            </w:r>
            <w:r w:rsidR="003D3F91">
              <w:rPr>
                <w:noProof/>
                <w:webHidden/>
              </w:rPr>
              <w:fldChar w:fldCharType="end"/>
            </w:r>
          </w:hyperlink>
        </w:p>
        <w:p w14:paraId="73CB1D2E" w14:textId="77777777" w:rsidR="003D3F91" w:rsidRDefault="00CC3843">
          <w:pPr>
            <w:pStyle w:val="TOC2"/>
            <w:tabs>
              <w:tab w:val="left" w:pos="880"/>
              <w:tab w:val="right" w:leader="dot" w:pos="10590"/>
            </w:tabs>
            <w:rPr>
              <w:rFonts w:cstheme="minorBidi"/>
              <w:noProof/>
            </w:rPr>
          </w:pPr>
          <w:hyperlink w:anchor="_Toc18667350" w:history="1">
            <w:r w:rsidR="003D3F91" w:rsidRPr="00D37C54">
              <w:rPr>
                <w:rStyle w:val="Hyperlink"/>
                <w:rFonts w:eastAsia="Calibri"/>
                <w:noProof/>
              </w:rPr>
              <w:t>1.7</w:t>
            </w:r>
            <w:r w:rsidR="003D3F91">
              <w:rPr>
                <w:rFonts w:cstheme="minorBidi"/>
                <w:noProof/>
              </w:rPr>
              <w:tab/>
            </w:r>
            <w:r w:rsidR="003D3F91" w:rsidRPr="00D37C54">
              <w:rPr>
                <w:rStyle w:val="Hyperlink"/>
                <w:rFonts w:eastAsia="Calibri"/>
                <w:noProof/>
              </w:rPr>
              <w:t>FO</w:t>
            </w:r>
            <w:r w:rsidR="003D3F91" w:rsidRPr="00D37C54">
              <w:rPr>
                <w:rStyle w:val="Hyperlink"/>
                <w:rFonts w:eastAsia="Calibri"/>
                <w:noProof/>
                <w:spacing w:val="-1"/>
              </w:rPr>
              <w:t>U</w:t>
            </w:r>
            <w:r w:rsidR="003D3F91" w:rsidRPr="00D37C54">
              <w:rPr>
                <w:rStyle w:val="Hyperlink"/>
                <w:rFonts w:eastAsia="Calibri"/>
                <w:noProof/>
                <w:spacing w:val="1"/>
              </w:rPr>
              <w:t>N</w:t>
            </w:r>
            <w:r w:rsidR="003D3F91" w:rsidRPr="00D37C54">
              <w:rPr>
                <w:rStyle w:val="Hyperlink"/>
                <w:rFonts w:eastAsia="Calibri"/>
                <w:noProof/>
                <w:spacing w:val="2"/>
              </w:rPr>
              <w:t>D</w:t>
            </w:r>
            <w:r w:rsidR="003D3F91" w:rsidRPr="00D37C54">
              <w:rPr>
                <w:rStyle w:val="Hyperlink"/>
                <w:rFonts w:eastAsia="Calibri"/>
                <w:noProof/>
                <w:spacing w:val="-1"/>
              </w:rPr>
              <w:t>A</w:t>
            </w:r>
            <w:r w:rsidR="003D3F91" w:rsidRPr="00D37C54">
              <w:rPr>
                <w:rStyle w:val="Hyperlink"/>
                <w:rFonts w:eastAsia="Calibri"/>
                <w:noProof/>
              </w:rPr>
              <w:t>T</w:t>
            </w:r>
            <w:r w:rsidR="003D3F91" w:rsidRPr="00D37C54">
              <w:rPr>
                <w:rStyle w:val="Hyperlink"/>
                <w:rFonts w:eastAsia="Calibri"/>
                <w:noProof/>
                <w:spacing w:val="2"/>
              </w:rPr>
              <w:t>I</w:t>
            </w:r>
            <w:r w:rsidR="003D3F91" w:rsidRPr="00D37C54">
              <w:rPr>
                <w:rStyle w:val="Hyperlink"/>
                <w:rFonts w:eastAsia="Calibri"/>
                <w:noProof/>
              </w:rPr>
              <w:t>ONS:</w:t>
            </w:r>
            <w:r w:rsidR="003D3F91">
              <w:rPr>
                <w:noProof/>
                <w:webHidden/>
              </w:rPr>
              <w:tab/>
            </w:r>
            <w:r w:rsidR="003D3F91">
              <w:rPr>
                <w:noProof/>
                <w:webHidden/>
              </w:rPr>
              <w:fldChar w:fldCharType="begin"/>
            </w:r>
            <w:r w:rsidR="003D3F91">
              <w:rPr>
                <w:noProof/>
                <w:webHidden/>
              </w:rPr>
              <w:instrText xml:space="preserve"> PAGEREF _Toc18667350 \h </w:instrText>
            </w:r>
            <w:r w:rsidR="003D3F91">
              <w:rPr>
                <w:noProof/>
                <w:webHidden/>
              </w:rPr>
            </w:r>
            <w:r w:rsidR="003D3F91">
              <w:rPr>
                <w:noProof/>
                <w:webHidden/>
              </w:rPr>
              <w:fldChar w:fldCharType="separate"/>
            </w:r>
            <w:r w:rsidR="0091395E">
              <w:rPr>
                <w:noProof/>
                <w:webHidden/>
              </w:rPr>
              <w:t>8</w:t>
            </w:r>
            <w:r w:rsidR="003D3F91">
              <w:rPr>
                <w:noProof/>
                <w:webHidden/>
              </w:rPr>
              <w:fldChar w:fldCharType="end"/>
            </w:r>
          </w:hyperlink>
        </w:p>
        <w:p w14:paraId="522B612D" w14:textId="77777777" w:rsidR="003D3F91" w:rsidRDefault="00CC3843">
          <w:pPr>
            <w:pStyle w:val="TOC2"/>
            <w:tabs>
              <w:tab w:val="left" w:pos="880"/>
              <w:tab w:val="right" w:leader="dot" w:pos="10590"/>
            </w:tabs>
            <w:rPr>
              <w:rFonts w:cstheme="minorBidi"/>
              <w:noProof/>
            </w:rPr>
          </w:pPr>
          <w:hyperlink w:anchor="_Toc18667351" w:history="1">
            <w:r w:rsidR="003D3F91" w:rsidRPr="00D37C54">
              <w:rPr>
                <w:rStyle w:val="Hyperlink"/>
                <w:rFonts w:eastAsia="Calibri"/>
                <w:noProof/>
              </w:rPr>
              <w:t>1.8</w:t>
            </w:r>
            <w:r w:rsidR="003D3F91">
              <w:rPr>
                <w:rFonts w:cstheme="minorBidi"/>
                <w:noProof/>
              </w:rPr>
              <w:tab/>
            </w:r>
            <w:r w:rsidR="003D3F91" w:rsidRPr="00D37C54">
              <w:rPr>
                <w:rStyle w:val="Hyperlink"/>
                <w:rFonts w:eastAsia="Calibri"/>
                <w:noProof/>
              </w:rPr>
              <w:t>W</w:t>
            </w:r>
            <w:r w:rsidR="003D3F91" w:rsidRPr="00D37C54">
              <w:rPr>
                <w:rStyle w:val="Hyperlink"/>
                <w:rFonts w:eastAsia="Calibri"/>
                <w:noProof/>
                <w:spacing w:val="-1"/>
              </w:rPr>
              <w:t>A</w:t>
            </w:r>
            <w:r w:rsidR="003D3F91" w:rsidRPr="00D37C54">
              <w:rPr>
                <w:rStyle w:val="Hyperlink"/>
                <w:rFonts w:eastAsia="Calibri"/>
                <w:noProof/>
                <w:spacing w:val="2"/>
              </w:rPr>
              <w:t>T</w:t>
            </w:r>
            <w:r w:rsidR="003D3F91" w:rsidRPr="00D37C54">
              <w:rPr>
                <w:rStyle w:val="Hyperlink"/>
                <w:rFonts w:eastAsia="Calibri"/>
                <w:noProof/>
                <w:spacing w:val="-1"/>
              </w:rPr>
              <w:t>E</w:t>
            </w:r>
            <w:r w:rsidR="003D3F91" w:rsidRPr="00D37C54">
              <w:rPr>
                <w:rStyle w:val="Hyperlink"/>
                <w:rFonts w:eastAsia="Calibri"/>
                <w:noProof/>
              </w:rPr>
              <w:t>R</w:t>
            </w:r>
            <w:r w:rsidR="003D3F91" w:rsidRPr="00D37C54">
              <w:rPr>
                <w:rStyle w:val="Hyperlink"/>
                <w:rFonts w:eastAsia="Calibri"/>
                <w:noProof/>
                <w:spacing w:val="-6"/>
              </w:rPr>
              <w:t xml:space="preserve"> </w:t>
            </w:r>
            <w:r w:rsidR="003D3F91" w:rsidRPr="00D37C54">
              <w:rPr>
                <w:rStyle w:val="Hyperlink"/>
                <w:rFonts w:eastAsia="Calibri"/>
                <w:noProof/>
              </w:rPr>
              <w:t>D</w:t>
            </w:r>
            <w:r w:rsidR="003D3F91" w:rsidRPr="00D37C54">
              <w:rPr>
                <w:rStyle w:val="Hyperlink"/>
                <w:rFonts w:eastAsia="Calibri"/>
                <w:noProof/>
                <w:spacing w:val="3"/>
              </w:rPr>
              <w:t>R</w:t>
            </w:r>
            <w:r w:rsidR="003D3F91" w:rsidRPr="00D37C54">
              <w:rPr>
                <w:rStyle w:val="Hyperlink"/>
                <w:rFonts w:eastAsia="Calibri"/>
                <w:noProof/>
                <w:spacing w:val="-1"/>
              </w:rPr>
              <w:t>A</w:t>
            </w:r>
            <w:r w:rsidR="003D3F91" w:rsidRPr="00D37C54">
              <w:rPr>
                <w:rStyle w:val="Hyperlink"/>
                <w:rFonts w:eastAsia="Calibri"/>
                <w:noProof/>
              </w:rPr>
              <w:t>INA</w:t>
            </w:r>
            <w:r w:rsidR="003D3F91" w:rsidRPr="00D37C54">
              <w:rPr>
                <w:rStyle w:val="Hyperlink"/>
                <w:rFonts w:eastAsia="Calibri"/>
                <w:noProof/>
                <w:spacing w:val="2"/>
              </w:rPr>
              <w:t>G</w:t>
            </w:r>
            <w:r w:rsidR="003D3F91" w:rsidRPr="00D37C54">
              <w:rPr>
                <w:rStyle w:val="Hyperlink"/>
                <w:rFonts w:eastAsia="Calibri"/>
                <w:noProof/>
              </w:rPr>
              <w:t>E</w:t>
            </w:r>
            <w:r w:rsidR="003D3F91" w:rsidRPr="00D37C54">
              <w:rPr>
                <w:rStyle w:val="Hyperlink"/>
                <w:rFonts w:eastAsia="Calibri"/>
                <w:noProof/>
                <w:spacing w:val="-10"/>
              </w:rPr>
              <w:t xml:space="preserve"> </w:t>
            </w:r>
            <w:r w:rsidR="003D3F91" w:rsidRPr="00D37C54">
              <w:rPr>
                <w:rStyle w:val="Hyperlink"/>
                <w:rFonts w:eastAsia="Calibri"/>
                <w:noProof/>
                <w:spacing w:val="2"/>
              </w:rPr>
              <w:t>S</w:t>
            </w:r>
            <w:r w:rsidR="003D3F91" w:rsidRPr="00D37C54">
              <w:rPr>
                <w:rStyle w:val="Hyperlink"/>
                <w:rFonts w:eastAsia="Calibri"/>
                <w:noProof/>
              </w:rPr>
              <w:t>Y</w:t>
            </w:r>
            <w:r w:rsidR="003D3F91" w:rsidRPr="00D37C54">
              <w:rPr>
                <w:rStyle w:val="Hyperlink"/>
                <w:rFonts w:eastAsia="Calibri"/>
                <w:noProof/>
                <w:spacing w:val="-1"/>
              </w:rPr>
              <w:t>S</w:t>
            </w:r>
            <w:r w:rsidR="003D3F91" w:rsidRPr="00D37C54">
              <w:rPr>
                <w:rStyle w:val="Hyperlink"/>
                <w:rFonts w:eastAsia="Calibri"/>
                <w:noProof/>
                <w:spacing w:val="2"/>
              </w:rPr>
              <w:t>T</w:t>
            </w:r>
            <w:r w:rsidR="003D3F91" w:rsidRPr="00D37C54">
              <w:rPr>
                <w:rStyle w:val="Hyperlink"/>
                <w:rFonts w:eastAsia="Calibri"/>
                <w:noProof/>
                <w:spacing w:val="-1"/>
              </w:rPr>
              <w:t>E</w:t>
            </w:r>
            <w:r w:rsidR="003D3F91" w:rsidRPr="00D37C54">
              <w:rPr>
                <w:rStyle w:val="Hyperlink"/>
                <w:rFonts w:eastAsia="Calibri"/>
                <w:noProof/>
                <w:spacing w:val="1"/>
              </w:rPr>
              <w:t>M</w:t>
            </w:r>
            <w:r w:rsidR="003D3F91" w:rsidRPr="00D37C54">
              <w:rPr>
                <w:rStyle w:val="Hyperlink"/>
                <w:rFonts w:eastAsia="Calibri"/>
                <w:noProof/>
              </w:rPr>
              <w:t>:</w:t>
            </w:r>
            <w:r w:rsidR="003D3F91">
              <w:rPr>
                <w:noProof/>
                <w:webHidden/>
              </w:rPr>
              <w:tab/>
            </w:r>
            <w:r w:rsidR="003D3F91">
              <w:rPr>
                <w:noProof/>
                <w:webHidden/>
              </w:rPr>
              <w:fldChar w:fldCharType="begin"/>
            </w:r>
            <w:r w:rsidR="003D3F91">
              <w:rPr>
                <w:noProof/>
                <w:webHidden/>
              </w:rPr>
              <w:instrText xml:space="preserve"> PAGEREF _Toc18667351 \h </w:instrText>
            </w:r>
            <w:r w:rsidR="003D3F91">
              <w:rPr>
                <w:noProof/>
                <w:webHidden/>
              </w:rPr>
            </w:r>
            <w:r w:rsidR="003D3F91">
              <w:rPr>
                <w:noProof/>
                <w:webHidden/>
              </w:rPr>
              <w:fldChar w:fldCharType="separate"/>
            </w:r>
            <w:r w:rsidR="0091395E">
              <w:rPr>
                <w:noProof/>
                <w:webHidden/>
              </w:rPr>
              <w:t>8</w:t>
            </w:r>
            <w:r w:rsidR="003D3F91">
              <w:rPr>
                <w:noProof/>
                <w:webHidden/>
              </w:rPr>
              <w:fldChar w:fldCharType="end"/>
            </w:r>
          </w:hyperlink>
        </w:p>
        <w:p w14:paraId="653BD1BD" w14:textId="77777777" w:rsidR="003D3F91" w:rsidRDefault="00CC3843">
          <w:pPr>
            <w:pStyle w:val="TOC2"/>
            <w:tabs>
              <w:tab w:val="left" w:pos="880"/>
              <w:tab w:val="right" w:leader="dot" w:pos="10590"/>
            </w:tabs>
            <w:rPr>
              <w:rFonts w:cstheme="minorBidi"/>
              <w:noProof/>
            </w:rPr>
          </w:pPr>
          <w:hyperlink w:anchor="_Toc18667352" w:history="1">
            <w:r w:rsidR="003D3F91" w:rsidRPr="00D37C54">
              <w:rPr>
                <w:rStyle w:val="Hyperlink"/>
                <w:noProof/>
              </w:rPr>
              <w:t>1.9</w:t>
            </w:r>
            <w:r w:rsidR="003D3F91">
              <w:rPr>
                <w:rFonts w:cstheme="minorBidi"/>
                <w:noProof/>
              </w:rPr>
              <w:tab/>
            </w:r>
            <w:r w:rsidR="003D3F91" w:rsidRPr="00D37C54">
              <w:rPr>
                <w:rStyle w:val="Hyperlink"/>
                <w:noProof/>
              </w:rPr>
              <w:t>CABLE TERMINATIONS AND CABLE PULLING WORKS</w:t>
            </w:r>
            <w:r w:rsidR="003D3F91">
              <w:rPr>
                <w:noProof/>
                <w:webHidden/>
              </w:rPr>
              <w:tab/>
            </w:r>
            <w:r w:rsidR="003D3F91">
              <w:rPr>
                <w:noProof/>
                <w:webHidden/>
              </w:rPr>
              <w:fldChar w:fldCharType="begin"/>
            </w:r>
            <w:r w:rsidR="003D3F91">
              <w:rPr>
                <w:noProof/>
                <w:webHidden/>
              </w:rPr>
              <w:instrText xml:space="preserve"> PAGEREF _Toc18667352 \h </w:instrText>
            </w:r>
            <w:r w:rsidR="003D3F91">
              <w:rPr>
                <w:noProof/>
                <w:webHidden/>
              </w:rPr>
            </w:r>
            <w:r w:rsidR="003D3F91">
              <w:rPr>
                <w:noProof/>
                <w:webHidden/>
              </w:rPr>
              <w:fldChar w:fldCharType="separate"/>
            </w:r>
            <w:r w:rsidR="0091395E">
              <w:rPr>
                <w:noProof/>
                <w:webHidden/>
              </w:rPr>
              <w:t>8</w:t>
            </w:r>
            <w:r w:rsidR="003D3F91">
              <w:rPr>
                <w:noProof/>
                <w:webHidden/>
              </w:rPr>
              <w:fldChar w:fldCharType="end"/>
            </w:r>
          </w:hyperlink>
        </w:p>
        <w:p w14:paraId="42EA2A0F" w14:textId="77777777" w:rsidR="003D3F91" w:rsidRDefault="00CC3843">
          <w:pPr>
            <w:pStyle w:val="TOC3"/>
            <w:tabs>
              <w:tab w:val="left" w:pos="1320"/>
              <w:tab w:val="right" w:leader="dot" w:pos="10590"/>
            </w:tabs>
            <w:rPr>
              <w:rFonts w:cstheme="minorBidi"/>
              <w:noProof/>
            </w:rPr>
          </w:pPr>
          <w:hyperlink w:anchor="_Toc18667353" w:history="1">
            <w:r w:rsidR="003D3F91" w:rsidRPr="00D37C54">
              <w:rPr>
                <w:rStyle w:val="Hyperlink"/>
                <w:noProof/>
              </w:rPr>
              <w:t>1.9.1</w:t>
            </w:r>
            <w:r w:rsidR="003D3F91">
              <w:rPr>
                <w:rFonts w:cstheme="minorBidi"/>
                <w:noProof/>
              </w:rPr>
              <w:tab/>
            </w:r>
            <w:r w:rsidR="003D3F91" w:rsidRPr="00D37C54">
              <w:rPr>
                <w:rStyle w:val="Hyperlink"/>
                <w:noProof/>
              </w:rPr>
              <w:t>Cable pulling works:</w:t>
            </w:r>
            <w:r w:rsidR="003D3F91">
              <w:rPr>
                <w:noProof/>
                <w:webHidden/>
              </w:rPr>
              <w:tab/>
            </w:r>
            <w:r w:rsidR="003D3F91">
              <w:rPr>
                <w:noProof/>
                <w:webHidden/>
              </w:rPr>
              <w:fldChar w:fldCharType="begin"/>
            </w:r>
            <w:r w:rsidR="003D3F91">
              <w:rPr>
                <w:noProof/>
                <w:webHidden/>
              </w:rPr>
              <w:instrText xml:space="preserve"> PAGEREF _Toc18667353 \h </w:instrText>
            </w:r>
            <w:r w:rsidR="003D3F91">
              <w:rPr>
                <w:noProof/>
                <w:webHidden/>
              </w:rPr>
            </w:r>
            <w:r w:rsidR="003D3F91">
              <w:rPr>
                <w:noProof/>
                <w:webHidden/>
              </w:rPr>
              <w:fldChar w:fldCharType="separate"/>
            </w:r>
            <w:r w:rsidR="0091395E">
              <w:rPr>
                <w:noProof/>
                <w:webHidden/>
              </w:rPr>
              <w:t>8</w:t>
            </w:r>
            <w:r w:rsidR="003D3F91">
              <w:rPr>
                <w:noProof/>
                <w:webHidden/>
              </w:rPr>
              <w:fldChar w:fldCharType="end"/>
            </w:r>
          </w:hyperlink>
        </w:p>
        <w:p w14:paraId="2C5C5898" w14:textId="77777777" w:rsidR="003D3F91" w:rsidRDefault="00CC3843">
          <w:pPr>
            <w:pStyle w:val="TOC3"/>
            <w:tabs>
              <w:tab w:val="left" w:pos="1320"/>
              <w:tab w:val="right" w:leader="dot" w:pos="10590"/>
            </w:tabs>
            <w:rPr>
              <w:rFonts w:cstheme="minorBidi"/>
              <w:noProof/>
            </w:rPr>
          </w:pPr>
          <w:hyperlink w:anchor="_Toc18667354" w:history="1">
            <w:r w:rsidR="003D3F91" w:rsidRPr="00D37C54">
              <w:rPr>
                <w:rStyle w:val="Hyperlink"/>
                <w:noProof/>
              </w:rPr>
              <w:t>1.9.2</w:t>
            </w:r>
            <w:r w:rsidR="003D3F91">
              <w:rPr>
                <w:rFonts w:cstheme="minorBidi"/>
                <w:noProof/>
              </w:rPr>
              <w:tab/>
            </w:r>
            <w:r w:rsidR="003D3F91" w:rsidRPr="00D37C54">
              <w:rPr>
                <w:rStyle w:val="Hyperlink"/>
                <w:rFonts w:eastAsia="Calibri"/>
                <w:noProof/>
              </w:rPr>
              <w:t>Carry out cable termination works as follows:</w:t>
            </w:r>
            <w:r w:rsidR="003D3F91">
              <w:rPr>
                <w:noProof/>
                <w:webHidden/>
              </w:rPr>
              <w:tab/>
            </w:r>
            <w:r w:rsidR="003D3F91">
              <w:rPr>
                <w:noProof/>
                <w:webHidden/>
              </w:rPr>
              <w:fldChar w:fldCharType="begin"/>
            </w:r>
            <w:r w:rsidR="003D3F91">
              <w:rPr>
                <w:noProof/>
                <w:webHidden/>
              </w:rPr>
              <w:instrText xml:space="preserve"> PAGEREF _Toc18667354 \h </w:instrText>
            </w:r>
            <w:r w:rsidR="003D3F91">
              <w:rPr>
                <w:noProof/>
                <w:webHidden/>
              </w:rPr>
            </w:r>
            <w:r w:rsidR="003D3F91">
              <w:rPr>
                <w:noProof/>
                <w:webHidden/>
              </w:rPr>
              <w:fldChar w:fldCharType="separate"/>
            </w:r>
            <w:r w:rsidR="0091395E">
              <w:rPr>
                <w:noProof/>
                <w:webHidden/>
              </w:rPr>
              <w:t>9</w:t>
            </w:r>
            <w:r w:rsidR="003D3F91">
              <w:rPr>
                <w:noProof/>
                <w:webHidden/>
              </w:rPr>
              <w:fldChar w:fldCharType="end"/>
            </w:r>
          </w:hyperlink>
        </w:p>
        <w:p w14:paraId="6DBF7C35" w14:textId="77777777" w:rsidR="003D3F91" w:rsidRDefault="00CC3843">
          <w:pPr>
            <w:pStyle w:val="TOC2"/>
            <w:tabs>
              <w:tab w:val="left" w:pos="880"/>
              <w:tab w:val="right" w:leader="dot" w:pos="10590"/>
            </w:tabs>
            <w:rPr>
              <w:rFonts w:cstheme="minorBidi"/>
              <w:noProof/>
            </w:rPr>
          </w:pPr>
          <w:hyperlink w:anchor="_Toc18667355" w:history="1">
            <w:r w:rsidR="003D3F91" w:rsidRPr="00D37C54">
              <w:rPr>
                <w:rStyle w:val="Hyperlink"/>
                <w:noProof/>
              </w:rPr>
              <w:t>1.10</w:t>
            </w:r>
            <w:r w:rsidR="003D3F91">
              <w:rPr>
                <w:rFonts w:cstheme="minorBidi"/>
                <w:noProof/>
              </w:rPr>
              <w:tab/>
            </w:r>
            <w:r w:rsidR="003D3F91" w:rsidRPr="00D37C54">
              <w:rPr>
                <w:rStyle w:val="Hyperlink"/>
                <w:noProof/>
              </w:rPr>
              <w:t>ROAD WORKS</w:t>
            </w:r>
            <w:r w:rsidR="003D3F91">
              <w:rPr>
                <w:noProof/>
                <w:webHidden/>
              </w:rPr>
              <w:tab/>
            </w:r>
            <w:r w:rsidR="003D3F91">
              <w:rPr>
                <w:noProof/>
                <w:webHidden/>
              </w:rPr>
              <w:fldChar w:fldCharType="begin"/>
            </w:r>
            <w:r w:rsidR="003D3F91">
              <w:rPr>
                <w:noProof/>
                <w:webHidden/>
              </w:rPr>
              <w:instrText xml:space="preserve"> PAGEREF _Toc18667355 \h </w:instrText>
            </w:r>
            <w:r w:rsidR="003D3F91">
              <w:rPr>
                <w:noProof/>
                <w:webHidden/>
              </w:rPr>
            </w:r>
            <w:r w:rsidR="003D3F91">
              <w:rPr>
                <w:noProof/>
                <w:webHidden/>
              </w:rPr>
              <w:fldChar w:fldCharType="separate"/>
            </w:r>
            <w:r w:rsidR="0091395E">
              <w:rPr>
                <w:noProof/>
                <w:webHidden/>
              </w:rPr>
              <w:t>9</w:t>
            </w:r>
            <w:r w:rsidR="003D3F91">
              <w:rPr>
                <w:noProof/>
                <w:webHidden/>
              </w:rPr>
              <w:fldChar w:fldCharType="end"/>
            </w:r>
          </w:hyperlink>
        </w:p>
        <w:p w14:paraId="660CF7E9" w14:textId="77777777" w:rsidR="003D3F91" w:rsidRDefault="00CC3843">
          <w:pPr>
            <w:pStyle w:val="TOC2"/>
            <w:tabs>
              <w:tab w:val="left" w:pos="880"/>
              <w:tab w:val="right" w:leader="dot" w:pos="10590"/>
            </w:tabs>
            <w:rPr>
              <w:rFonts w:cstheme="minorBidi"/>
              <w:noProof/>
            </w:rPr>
          </w:pPr>
          <w:hyperlink w:anchor="_Toc18667356" w:history="1">
            <w:r w:rsidR="003D3F91" w:rsidRPr="00D37C54">
              <w:rPr>
                <w:rStyle w:val="Hyperlink"/>
                <w:noProof/>
              </w:rPr>
              <w:t>1.11</w:t>
            </w:r>
            <w:r w:rsidR="003D3F91">
              <w:rPr>
                <w:rFonts w:cstheme="minorBidi"/>
                <w:noProof/>
              </w:rPr>
              <w:tab/>
            </w:r>
            <w:r w:rsidR="003D3F91" w:rsidRPr="00D37C54">
              <w:rPr>
                <w:rStyle w:val="Hyperlink"/>
                <w:noProof/>
              </w:rPr>
              <w:t>BOUNDARY FENCE EXTENSION</w:t>
            </w:r>
            <w:r w:rsidR="003D3F91">
              <w:rPr>
                <w:noProof/>
                <w:webHidden/>
              </w:rPr>
              <w:tab/>
            </w:r>
            <w:r w:rsidR="003D3F91">
              <w:rPr>
                <w:noProof/>
                <w:webHidden/>
              </w:rPr>
              <w:fldChar w:fldCharType="begin"/>
            </w:r>
            <w:r w:rsidR="003D3F91">
              <w:rPr>
                <w:noProof/>
                <w:webHidden/>
              </w:rPr>
              <w:instrText xml:space="preserve"> PAGEREF _Toc18667356 \h </w:instrText>
            </w:r>
            <w:r w:rsidR="003D3F91">
              <w:rPr>
                <w:noProof/>
                <w:webHidden/>
              </w:rPr>
            </w:r>
            <w:r w:rsidR="003D3F91">
              <w:rPr>
                <w:noProof/>
                <w:webHidden/>
              </w:rPr>
              <w:fldChar w:fldCharType="separate"/>
            </w:r>
            <w:r w:rsidR="0091395E">
              <w:rPr>
                <w:noProof/>
                <w:webHidden/>
              </w:rPr>
              <w:t>10</w:t>
            </w:r>
            <w:r w:rsidR="003D3F91">
              <w:rPr>
                <w:noProof/>
                <w:webHidden/>
              </w:rPr>
              <w:fldChar w:fldCharType="end"/>
            </w:r>
          </w:hyperlink>
        </w:p>
        <w:p w14:paraId="1A8F8CD3" w14:textId="77777777" w:rsidR="003D3F91" w:rsidRDefault="00CC3843">
          <w:pPr>
            <w:pStyle w:val="TOC1"/>
            <w:tabs>
              <w:tab w:val="left" w:pos="440"/>
              <w:tab w:val="right" w:leader="dot" w:pos="10590"/>
            </w:tabs>
            <w:rPr>
              <w:rFonts w:cstheme="minorBidi"/>
              <w:noProof/>
            </w:rPr>
          </w:pPr>
          <w:hyperlink w:anchor="_Toc18667357" w:history="1">
            <w:r w:rsidR="003D3F91" w:rsidRPr="00D37C54">
              <w:rPr>
                <w:rStyle w:val="Hyperlink"/>
                <w:rFonts w:eastAsia="Calibri"/>
                <w:noProof/>
              </w:rPr>
              <w:t>2.</w:t>
            </w:r>
            <w:r w:rsidR="003D3F91">
              <w:rPr>
                <w:rFonts w:cstheme="minorBidi"/>
                <w:noProof/>
              </w:rPr>
              <w:tab/>
            </w:r>
            <w:r w:rsidR="003D3F91" w:rsidRPr="00D37C54">
              <w:rPr>
                <w:rStyle w:val="Hyperlink"/>
                <w:rFonts w:eastAsia="Calibri"/>
                <w:noProof/>
                <w:spacing w:val="1"/>
              </w:rPr>
              <w:t>T</w:t>
            </w:r>
            <w:r w:rsidR="003D3F91" w:rsidRPr="00D37C54">
              <w:rPr>
                <w:rStyle w:val="Hyperlink"/>
                <w:rFonts w:eastAsia="Calibri"/>
                <w:noProof/>
              </w:rPr>
              <w:t>ECHN</w:t>
            </w:r>
            <w:r w:rsidR="003D3F91" w:rsidRPr="00D37C54">
              <w:rPr>
                <w:rStyle w:val="Hyperlink"/>
                <w:rFonts w:eastAsia="Calibri"/>
                <w:noProof/>
                <w:spacing w:val="1"/>
              </w:rPr>
              <w:t>I</w:t>
            </w:r>
            <w:r w:rsidR="003D3F91" w:rsidRPr="00D37C54">
              <w:rPr>
                <w:rStyle w:val="Hyperlink"/>
                <w:rFonts w:eastAsia="Calibri"/>
                <w:noProof/>
                <w:spacing w:val="-2"/>
              </w:rPr>
              <w:t>C</w:t>
            </w:r>
            <w:r w:rsidR="003D3F91" w:rsidRPr="00D37C54">
              <w:rPr>
                <w:rStyle w:val="Hyperlink"/>
                <w:rFonts w:eastAsia="Calibri"/>
                <w:noProof/>
                <w:spacing w:val="1"/>
              </w:rPr>
              <w:t>A</w:t>
            </w:r>
            <w:r w:rsidR="003D3F91" w:rsidRPr="00D37C54">
              <w:rPr>
                <w:rStyle w:val="Hyperlink"/>
                <w:rFonts w:eastAsia="Calibri"/>
                <w:noProof/>
              </w:rPr>
              <w:t>L S</w:t>
            </w:r>
            <w:r w:rsidR="003D3F91" w:rsidRPr="00D37C54">
              <w:rPr>
                <w:rStyle w:val="Hyperlink"/>
                <w:rFonts w:eastAsia="Calibri"/>
                <w:noProof/>
                <w:spacing w:val="-1"/>
              </w:rPr>
              <w:t>P</w:t>
            </w:r>
            <w:r w:rsidR="003D3F91" w:rsidRPr="00D37C54">
              <w:rPr>
                <w:rStyle w:val="Hyperlink"/>
                <w:rFonts w:eastAsia="Calibri"/>
                <w:noProof/>
              </w:rPr>
              <w:t>EC</w:t>
            </w:r>
            <w:r w:rsidR="003D3F91" w:rsidRPr="00D37C54">
              <w:rPr>
                <w:rStyle w:val="Hyperlink"/>
                <w:rFonts w:eastAsia="Calibri"/>
                <w:noProof/>
                <w:spacing w:val="1"/>
              </w:rPr>
              <w:t>I</w:t>
            </w:r>
            <w:r w:rsidR="003D3F91" w:rsidRPr="00D37C54">
              <w:rPr>
                <w:rStyle w:val="Hyperlink"/>
                <w:rFonts w:eastAsia="Calibri"/>
                <w:noProof/>
              </w:rPr>
              <w:t>F</w:t>
            </w:r>
            <w:r w:rsidR="003D3F91" w:rsidRPr="00D37C54">
              <w:rPr>
                <w:rStyle w:val="Hyperlink"/>
                <w:rFonts w:eastAsia="Calibri"/>
                <w:noProof/>
                <w:spacing w:val="1"/>
              </w:rPr>
              <w:t>I</w:t>
            </w:r>
            <w:r w:rsidR="003D3F91" w:rsidRPr="00D37C54">
              <w:rPr>
                <w:rStyle w:val="Hyperlink"/>
                <w:rFonts w:eastAsia="Calibri"/>
                <w:noProof/>
                <w:spacing w:val="-2"/>
              </w:rPr>
              <w:t>C</w:t>
            </w:r>
            <w:r w:rsidR="003D3F91" w:rsidRPr="00D37C54">
              <w:rPr>
                <w:rStyle w:val="Hyperlink"/>
                <w:rFonts w:eastAsia="Calibri"/>
                <w:noProof/>
                <w:spacing w:val="1"/>
              </w:rPr>
              <w:t>A</w:t>
            </w:r>
            <w:r w:rsidR="003D3F91" w:rsidRPr="00D37C54">
              <w:rPr>
                <w:rStyle w:val="Hyperlink"/>
                <w:rFonts w:eastAsia="Calibri"/>
                <w:noProof/>
                <w:spacing w:val="-1"/>
              </w:rPr>
              <w:t>T</w:t>
            </w:r>
            <w:r w:rsidR="003D3F91" w:rsidRPr="00D37C54">
              <w:rPr>
                <w:rStyle w:val="Hyperlink"/>
                <w:rFonts w:eastAsia="Calibri"/>
                <w:noProof/>
                <w:spacing w:val="-2"/>
              </w:rPr>
              <w:t>I</w:t>
            </w:r>
            <w:r w:rsidR="003D3F91" w:rsidRPr="00D37C54">
              <w:rPr>
                <w:rStyle w:val="Hyperlink"/>
                <w:rFonts w:eastAsia="Calibri"/>
                <w:noProof/>
                <w:spacing w:val="1"/>
              </w:rPr>
              <w:t>O</w:t>
            </w:r>
            <w:r w:rsidR="003D3F91" w:rsidRPr="00D37C54">
              <w:rPr>
                <w:rStyle w:val="Hyperlink"/>
                <w:rFonts w:eastAsia="Calibri"/>
                <w:noProof/>
              </w:rPr>
              <w:t>NS</w:t>
            </w:r>
            <w:r w:rsidR="003D3F91">
              <w:rPr>
                <w:noProof/>
                <w:webHidden/>
              </w:rPr>
              <w:tab/>
            </w:r>
            <w:r w:rsidR="003D3F91">
              <w:rPr>
                <w:noProof/>
                <w:webHidden/>
              </w:rPr>
              <w:fldChar w:fldCharType="begin"/>
            </w:r>
            <w:r w:rsidR="003D3F91">
              <w:rPr>
                <w:noProof/>
                <w:webHidden/>
              </w:rPr>
              <w:instrText xml:space="preserve"> PAGEREF _Toc18667357 \h </w:instrText>
            </w:r>
            <w:r w:rsidR="003D3F91">
              <w:rPr>
                <w:noProof/>
                <w:webHidden/>
              </w:rPr>
            </w:r>
            <w:r w:rsidR="003D3F91">
              <w:rPr>
                <w:noProof/>
                <w:webHidden/>
              </w:rPr>
              <w:fldChar w:fldCharType="separate"/>
            </w:r>
            <w:r w:rsidR="0091395E">
              <w:rPr>
                <w:noProof/>
                <w:webHidden/>
              </w:rPr>
              <w:t>11</w:t>
            </w:r>
            <w:r w:rsidR="003D3F91">
              <w:rPr>
                <w:noProof/>
                <w:webHidden/>
              </w:rPr>
              <w:fldChar w:fldCharType="end"/>
            </w:r>
          </w:hyperlink>
        </w:p>
        <w:p w14:paraId="101A32B4" w14:textId="77777777" w:rsidR="003D3F91" w:rsidRDefault="00CC3843">
          <w:pPr>
            <w:pStyle w:val="TOC2"/>
            <w:tabs>
              <w:tab w:val="left" w:pos="880"/>
              <w:tab w:val="right" w:leader="dot" w:pos="10590"/>
            </w:tabs>
            <w:rPr>
              <w:rFonts w:cstheme="minorBidi"/>
              <w:noProof/>
            </w:rPr>
          </w:pPr>
          <w:hyperlink w:anchor="_Toc18667358" w:history="1">
            <w:r w:rsidR="003D3F91" w:rsidRPr="00D37C54">
              <w:rPr>
                <w:rStyle w:val="Hyperlink"/>
                <w:rFonts w:eastAsia="Calibri"/>
                <w:noProof/>
              </w:rPr>
              <w:t>2.2.</w:t>
            </w:r>
            <w:r w:rsidR="003D3F91">
              <w:rPr>
                <w:rFonts w:cstheme="minorBidi"/>
                <w:noProof/>
              </w:rPr>
              <w:tab/>
            </w:r>
            <w:r w:rsidR="003D3F91" w:rsidRPr="00D37C54">
              <w:rPr>
                <w:rStyle w:val="Hyperlink"/>
                <w:rFonts w:eastAsia="Calibri"/>
                <w:noProof/>
                <w:spacing w:val="1"/>
              </w:rPr>
              <w:t>G</w:t>
            </w:r>
            <w:r w:rsidR="003D3F91" w:rsidRPr="00D37C54">
              <w:rPr>
                <w:rStyle w:val="Hyperlink"/>
                <w:rFonts w:eastAsia="Calibri"/>
                <w:noProof/>
              </w:rPr>
              <w:t>EO</w:t>
            </w:r>
            <w:r w:rsidR="003D3F91" w:rsidRPr="00D37C54">
              <w:rPr>
                <w:rStyle w:val="Hyperlink"/>
                <w:rFonts w:eastAsia="Calibri"/>
                <w:noProof/>
                <w:spacing w:val="-1"/>
              </w:rPr>
              <w:t>T</w:t>
            </w:r>
            <w:r w:rsidR="003D3F91" w:rsidRPr="00D37C54">
              <w:rPr>
                <w:rStyle w:val="Hyperlink"/>
                <w:rFonts w:eastAsia="Calibri"/>
                <w:noProof/>
              </w:rPr>
              <w:t>E</w:t>
            </w:r>
            <w:r w:rsidR="003D3F91" w:rsidRPr="00D37C54">
              <w:rPr>
                <w:rStyle w:val="Hyperlink"/>
                <w:rFonts w:eastAsia="Calibri"/>
                <w:noProof/>
                <w:spacing w:val="1"/>
              </w:rPr>
              <w:t>C</w:t>
            </w:r>
            <w:r w:rsidR="003D3F91" w:rsidRPr="00D37C54">
              <w:rPr>
                <w:rStyle w:val="Hyperlink"/>
                <w:rFonts w:eastAsia="Calibri"/>
                <w:noProof/>
                <w:spacing w:val="-2"/>
              </w:rPr>
              <w:t>H</w:t>
            </w:r>
            <w:r w:rsidR="003D3F91" w:rsidRPr="00D37C54">
              <w:rPr>
                <w:rStyle w:val="Hyperlink"/>
                <w:rFonts w:eastAsia="Calibri"/>
                <w:noProof/>
                <w:spacing w:val="-1"/>
              </w:rPr>
              <w:t>N</w:t>
            </w:r>
            <w:r w:rsidR="003D3F91" w:rsidRPr="00D37C54">
              <w:rPr>
                <w:rStyle w:val="Hyperlink"/>
                <w:rFonts w:eastAsia="Calibri"/>
                <w:noProof/>
                <w:spacing w:val="1"/>
              </w:rPr>
              <w:t>I</w:t>
            </w:r>
            <w:r w:rsidR="003D3F91" w:rsidRPr="00D37C54">
              <w:rPr>
                <w:rStyle w:val="Hyperlink"/>
                <w:rFonts w:eastAsia="Calibri"/>
                <w:noProof/>
                <w:spacing w:val="-2"/>
              </w:rPr>
              <w:t>C</w:t>
            </w:r>
            <w:r w:rsidR="003D3F91" w:rsidRPr="00D37C54">
              <w:rPr>
                <w:rStyle w:val="Hyperlink"/>
                <w:rFonts w:eastAsia="Calibri"/>
                <w:noProof/>
              </w:rPr>
              <w:t>AL</w:t>
            </w:r>
            <w:r w:rsidR="003D3F91" w:rsidRPr="00D37C54">
              <w:rPr>
                <w:rStyle w:val="Hyperlink"/>
                <w:rFonts w:eastAsia="Calibri"/>
                <w:noProof/>
                <w:spacing w:val="13"/>
              </w:rPr>
              <w:t xml:space="preserve"> </w:t>
            </w:r>
            <w:r w:rsidR="003D3F91" w:rsidRPr="00D37C54">
              <w:rPr>
                <w:rStyle w:val="Hyperlink"/>
                <w:rFonts w:eastAsia="Calibri"/>
                <w:noProof/>
                <w:spacing w:val="-1"/>
              </w:rPr>
              <w:t>S</w:t>
            </w:r>
            <w:r w:rsidR="003D3F91" w:rsidRPr="00D37C54">
              <w:rPr>
                <w:rStyle w:val="Hyperlink"/>
                <w:rFonts w:eastAsia="Calibri"/>
                <w:noProof/>
                <w:spacing w:val="1"/>
              </w:rPr>
              <w:t>T</w:t>
            </w:r>
            <w:r w:rsidR="003D3F91" w:rsidRPr="00D37C54">
              <w:rPr>
                <w:rStyle w:val="Hyperlink"/>
                <w:rFonts w:eastAsia="Calibri"/>
                <w:noProof/>
              </w:rPr>
              <w:t>UDY</w:t>
            </w:r>
            <w:r w:rsidR="003D3F91">
              <w:rPr>
                <w:noProof/>
                <w:webHidden/>
              </w:rPr>
              <w:tab/>
            </w:r>
            <w:r w:rsidR="003D3F91">
              <w:rPr>
                <w:noProof/>
                <w:webHidden/>
              </w:rPr>
              <w:fldChar w:fldCharType="begin"/>
            </w:r>
            <w:r w:rsidR="003D3F91">
              <w:rPr>
                <w:noProof/>
                <w:webHidden/>
              </w:rPr>
              <w:instrText xml:space="preserve"> PAGEREF _Toc18667358 \h </w:instrText>
            </w:r>
            <w:r w:rsidR="003D3F91">
              <w:rPr>
                <w:noProof/>
                <w:webHidden/>
              </w:rPr>
            </w:r>
            <w:r w:rsidR="003D3F91">
              <w:rPr>
                <w:noProof/>
                <w:webHidden/>
              </w:rPr>
              <w:fldChar w:fldCharType="separate"/>
            </w:r>
            <w:r w:rsidR="0091395E">
              <w:rPr>
                <w:noProof/>
                <w:webHidden/>
              </w:rPr>
              <w:t>11</w:t>
            </w:r>
            <w:r w:rsidR="003D3F91">
              <w:rPr>
                <w:noProof/>
                <w:webHidden/>
              </w:rPr>
              <w:fldChar w:fldCharType="end"/>
            </w:r>
          </w:hyperlink>
        </w:p>
        <w:p w14:paraId="5817D1C5" w14:textId="77777777" w:rsidR="003D3F91" w:rsidRDefault="00CC3843">
          <w:pPr>
            <w:pStyle w:val="TOC2"/>
            <w:tabs>
              <w:tab w:val="left" w:pos="880"/>
              <w:tab w:val="right" w:leader="dot" w:pos="10590"/>
            </w:tabs>
            <w:rPr>
              <w:rFonts w:cstheme="minorBidi"/>
              <w:noProof/>
            </w:rPr>
          </w:pPr>
          <w:hyperlink w:anchor="_Toc18667359" w:history="1">
            <w:r w:rsidR="003D3F91" w:rsidRPr="00D37C54">
              <w:rPr>
                <w:rStyle w:val="Hyperlink"/>
                <w:rFonts w:eastAsia="Calibri"/>
                <w:noProof/>
              </w:rPr>
              <w:t>2.3.</w:t>
            </w:r>
            <w:r w:rsidR="003D3F91">
              <w:rPr>
                <w:rFonts w:cstheme="minorBidi"/>
                <w:noProof/>
              </w:rPr>
              <w:tab/>
            </w:r>
            <w:r w:rsidR="003D3F91" w:rsidRPr="00D37C54">
              <w:rPr>
                <w:rStyle w:val="Hyperlink"/>
                <w:rFonts w:eastAsia="Calibri"/>
                <w:noProof/>
              </w:rPr>
              <w:t>R</w:t>
            </w:r>
            <w:r w:rsidR="003D3F91" w:rsidRPr="00D37C54">
              <w:rPr>
                <w:rStyle w:val="Hyperlink"/>
                <w:rFonts w:eastAsia="Calibri"/>
                <w:noProof/>
                <w:spacing w:val="-1"/>
              </w:rPr>
              <w:t>E</w:t>
            </w:r>
            <w:r w:rsidR="003D3F91" w:rsidRPr="00D37C54">
              <w:rPr>
                <w:rStyle w:val="Hyperlink"/>
                <w:rFonts w:eastAsia="Calibri"/>
                <w:noProof/>
                <w:spacing w:val="1"/>
              </w:rPr>
              <w:t>M</w:t>
            </w:r>
            <w:r w:rsidR="003D3F91" w:rsidRPr="00D37C54">
              <w:rPr>
                <w:rStyle w:val="Hyperlink"/>
                <w:rFonts w:eastAsia="Calibri"/>
                <w:noProof/>
              </w:rPr>
              <w:t>OV</w:t>
            </w:r>
            <w:r w:rsidR="003D3F91" w:rsidRPr="00D37C54">
              <w:rPr>
                <w:rStyle w:val="Hyperlink"/>
                <w:rFonts w:eastAsia="Calibri"/>
                <w:noProof/>
                <w:spacing w:val="-1"/>
              </w:rPr>
              <w:t>I</w:t>
            </w:r>
            <w:r w:rsidR="003D3F91" w:rsidRPr="00D37C54">
              <w:rPr>
                <w:rStyle w:val="Hyperlink"/>
                <w:rFonts w:eastAsia="Calibri"/>
                <w:noProof/>
                <w:spacing w:val="1"/>
              </w:rPr>
              <w:t>N</w:t>
            </w:r>
            <w:r w:rsidR="003D3F91" w:rsidRPr="00D37C54">
              <w:rPr>
                <w:rStyle w:val="Hyperlink"/>
                <w:rFonts w:eastAsia="Calibri"/>
                <w:noProof/>
              </w:rPr>
              <w:t>G</w:t>
            </w:r>
            <w:r w:rsidR="003D3F91" w:rsidRPr="00D37C54">
              <w:rPr>
                <w:rStyle w:val="Hyperlink"/>
                <w:rFonts w:eastAsia="Calibri"/>
                <w:noProof/>
                <w:spacing w:val="6"/>
              </w:rPr>
              <w:t xml:space="preserve"> </w:t>
            </w:r>
            <w:r w:rsidR="003D3F91" w:rsidRPr="00D37C54">
              <w:rPr>
                <w:rStyle w:val="Hyperlink"/>
                <w:rFonts w:eastAsia="Calibri"/>
                <w:noProof/>
              </w:rPr>
              <w:t>OF</w:t>
            </w:r>
            <w:r w:rsidR="003D3F91" w:rsidRPr="00D37C54">
              <w:rPr>
                <w:rStyle w:val="Hyperlink"/>
                <w:rFonts w:eastAsia="Calibri"/>
                <w:noProof/>
                <w:spacing w:val="12"/>
              </w:rPr>
              <w:t xml:space="preserve"> </w:t>
            </w:r>
            <w:r w:rsidR="003D3F91" w:rsidRPr="00D37C54">
              <w:rPr>
                <w:rStyle w:val="Hyperlink"/>
                <w:rFonts w:eastAsia="Calibri"/>
                <w:noProof/>
                <w:spacing w:val="-1"/>
              </w:rPr>
              <w:t>E</w:t>
            </w:r>
            <w:r w:rsidR="003D3F91" w:rsidRPr="00D37C54">
              <w:rPr>
                <w:rStyle w:val="Hyperlink"/>
                <w:rFonts w:eastAsia="Calibri"/>
                <w:noProof/>
              </w:rPr>
              <w:t>X</w:t>
            </w:r>
            <w:r w:rsidR="003D3F91" w:rsidRPr="00D37C54">
              <w:rPr>
                <w:rStyle w:val="Hyperlink"/>
                <w:rFonts w:eastAsia="Calibri"/>
                <w:noProof/>
                <w:spacing w:val="2"/>
              </w:rPr>
              <w:t>I</w:t>
            </w:r>
            <w:r w:rsidR="003D3F91" w:rsidRPr="00D37C54">
              <w:rPr>
                <w:rStyle w:val="Hyperlink"/>
                <w:rFonts w:eastAsia="Calibri"/>
                <w:noProof/>
                <w:spacing w:val="-1"/>
              </w:rPr>
              <w:t>S</w:t>
            </w:r>
            <w:r w:rsidR="003D3F91" w:rsidRPr="00D37C54">
              <w:rPr>
                <w:rStyle w:val="Hyperlink"/>
                <w:rFonts w:eastAsia="Calibri"/>
                <w:noProof/>
              </w:rPr>
              <w:t>TING</w:t>
            </w:r>
            <w:r w:rsidR="003D3F91" w:rsidRPr="00D37C54">
              <w:rPr>
                <w:rStyle w:val="Hyperlink"/>
                <w:rFonts w:eastAsia="Calibri"/>
                <w:noProof/>
                <w:spacing w:val="8"/>
              </w:rPr>
              <w:t xml:space="preserve"> </w:t>
            </w:r>
            <w:r w:rsidR="003D3F91" w:rsidRPr="00D37C54">
              <w:rPr>
                <w:rStyle w:val="Hyperlink"/>
                <w:rFonts w:eastAsia="Calibri"/>
                <w:noProof/>
                <w:spacing w:val="3"/>
              </w:rPr>
              <w:t>M</w:t>
            </w:r>
            <w:r w:rsidR="003D3F91" w:rsidRPr="00D37C54">
              <w:rPr>
                <w:rStyle w:val="Hyperlink"/>
                <w:rFonts w:eastAsia="Calibri"/>
                <w:noProof/>
                <w:spacing w:val="-1"/>
              </w:rPr>
              <w:t>AS</w:t>
            </w:r>
            <w:r w:rsidR="003D3F91" w:rsidRPr="00D37C54">
              <w:rPr>
                <w:rStyle w:val="Hyperlink"/>
                <w:rFonts w:eastAsia="Calibri"/>
                <w:noProof/>
              </w:rPr>
              <w:t>ON</w:t>
            </w:r>
            <w:r w:rsidR="003D3F91" w:rsidRPr="00D37C54">
              <w:rPr>
                <w:rStyle w:val="Hyperlink"/>
                <w:rFonts w:eastAsia="Calibri"/>
                <w:noProof/>
                <w:spacing w:val="1"/>
              </w:rPr>
              <w:t>R</w:t>
            </w:r>
            <w:r w:rsidR="003D3F91" w:rsidRPr="00D37C54">
              <w:rPr>
                <w:rStyle w:val="Hyperlink"/>
                <w:rFonts w:eastAsia="Calibri"/>
                <w:noProof/>
              </w:rPr>
              <w:t>Y/</w:t>
            </w:r>
            <w:r w:rsidR="003D3F91" w:rsidRPr="00D37C54">
              <w:rPr>
                <w:rStyle w:val="Hyperlink"/>
                <w:rFonts w:eastAsia="Calibri"/>
                <w:noProof/>
                <w:spacing w:val="3"/>
              </w:rPr>
              <w:t>C</w:t>
            </w:r>
            <w:r w:rsidR="003D3F91" w:rsidRPr="00D37C54">
              <w:rPr>
                <w:rStyle w:val="Hyperlink"/>
                <w:rFonts w:eastAsia="Calibri"/>
                <w:noProof/>
              </w:rPr>
              <w:t>ONCR</w:t>
            </w:r>
            <w:r w:rsidR="003D3F91" w:rsidRPr="00D37C54">
              <w:rPr>
                <w:rStyle w:val="Hyperlink"/>
                <w:rFonts w:eastAsia="Calibri"/>
                <w:noProof/>
                <w:spacing w:val="-1"/>
              </w:rPr>
              <w:t>E</w:t>
            </w:r>
            <w:r w:rsidR="003D3F91" w:rsidRPr="00D37C54">
              <w:rPr>
                <w:rStyle w:val="Hyperlink"/>
                <w:rFonts w:eastAsia="Calibri"/>
                <w:noProof/>
                <w:spacing w:val="2"/>
              </w:rPr>
              <w:t>T</w:t>
            </w:r>
            <w:r w:rsidR="003D3F91" w:rsidRPr="00D37C54">
              <w:rPr>
                <w:rStyle w:val="Hyperlink"/>
                <w:rFonts w:eastAsia="Calibri"/>
                <w:noProof/>
              </w:rPr>
              <w:t>E</w:t>
            </w:r>
            <w:r w:rsidR="003D3F91">
              <w:rPr>
                <w:noProof/>
                <w:webHidden/>
              </w:rPr>
              <w:tab/>
            </w:r>
            <w:r w:rsidR="003D3F91">
              <w:rPr>
                <w:noProof/>
                <w:webHidden/>
              </w:rPr>
              <w:fldChar w:fldCharType="begin"/>
            </w:r>
            <w:r w:rsidR="003D3F91">
              <w:rPr>
                <w:noProof/>
                <w:webHidden/>
              </w:rPr>
              <w:instrText xml:space="preserve"> PAGEREF _Toc18667359 \h </w:instrText>
            </w:r>
            <w:r w:rsidR="003D3F91">
              <w:rPr>
                <w:noProof/>
                <w:webHidden/>
              </w:rPr>
            </w:r>
            <w:r w:rsidR="003D3F91">
              <w:rPr>
                <w:noProof/>
                <w:webHidden/>
              </w:rPr>
              <w:fldChar w:fldCharType="separate"/>
            </w:r>
            <w:r w:rsidR="0091395E">
              <w:rPr>
                <w:noProof/>
                <w:webHidden/>
              </w:rPr>
              <w:t>12</w:t>
            </w:r>
            <w:r w:rsidR="003D3F91">
              <w:rPr>
                <w:noProof/>
                <w:webHidden/>
              </w:rPr>
              <w:fldChar w:fldCharType="end"/>
            </w:r>
          </w:hyperlink>
        </w:p>
        <w:p w14:paraId="24D75D1E" w14:textId="77777777" w:rsidR="003D3F91" w:rsidRDefault="00CC3843">
          <w:pPr>
            <w:pStyle w:val="TOC2"/>
            <w:tabs>
              <w:tab w:val="left" w:pos="880"/>
              <w:tab w:val="right" w:leader="dot" w:pos="10590"/>
            </w:tabs>
            <w:rPr>
              <w:rFonts w:cstheme="minorBidi"/>
              <w:noProof/>
            </w:rPr>
          </w:pPr>
          <w:hyperlink w:anchor="_Toc18667360" w:history="1">
            <w:r w:rsidR="003D3F91" w:rsidRPr="00D37C54">
              <w:rPr>
                <w:rStyle w:val="Hyperlink"/>
                <w:rFonts w:eastAsia="Calibri"/>
                <w:noProof/>
              </w:rPr>
              <w:t>2.4.</w:t>
            </w:r>
            <w:r w:rsidR="003D3F91">
              <w:rPr>
                <w:rFonts w:cstheme="minorBidi"/>
                <w:noProof/>
              </w:rPr>
              <w:tab/>
            </w:r>
            <w:r w:rsidR="003D3F91" w:rsidRPr="00D37C54">
              <w:rPr>
                <w:rStyle w:val="Hyperlink"/>
                <w:rFonts w:eastAsia="Calibri"/>
                <w:noProof/>
                <w:spacing w:val="-1"/>
              </w:rPr>
              <w:t>E</w:t>
            </w:r>
            <w:r w:rsidR="003D3F91" w:rsidRPr="00D37C54">
              <w:rPr>
                <w:rStyle w:val="Hyperlink"/>
                <w:rFonts w:eastAsia="Calibri"/>
                <w:noProof/>
              </w:rPr>
              <w:t>XCA</w:t>
            </w:r>
            <w:r w:rsidR="003D3F91" w:rsidRPr="00D37C54">
              <w:rPr>
                <w:rStyle w:val="Hyperlink"/>
                <w:rFonts w:eastAsia="Calibri"/>
                <w:noProof/>
                <w:spacing w:val="-1"/>
              </w:rPr>
              <w:t>V</w:t>
            </w:r>
            <w:r w:rsidR="003D3F91" w:rsidRPr="00D37C54">
              <w:rPr>
                <w:rStyle w:val="Hyperlink"/>
                <w:rFonts w:eastAsia="Calibri"/>
                <w:noProof/>
                <w:spacing w:val="1"/>
              </w:rPr>
              <w:t>A</w:t>
            </w:r>
            <w:r w:rsidR="003D3F91" w:rsidRPr="00D37C54">
              <w:rPr>
                <w:rStyle w:val="Hyperlink"/>
                <w:rFonts w:eastAsia="Calibri"/>
                <w:noProof/>
              </w:rPr>
              <w:t>TI</w:t>
            </w:r>
            <w:r w:rsidR="003D3F91" w:rsidRPr="00D37C54">
              <w:rPr>
                <w:rStyle w:val="Hyperlink"/>
                <w:rFonts w:eastAsia="Calibri"/>
                <w:noProof/>
                <w:spacing w:val="-1"/>
              </w:rPr>
              <w:t>O</w:t>
            </w:r>
            <w:r w:rsidR="003D3F91" w:rsidRPr="00D37C54">
              <w:rPr>
                <w:rStyle w:val="Hyperlink"/>
                <w:rFonts w:eastAsia="Calibri"/>
                <w:noProof/>
              </w:rPr>
              <w:t>N</w:t>
            </w:r>
            <w:r w:rsidR="003D3F91" w:rsidRPr="00D37C54">
              <w:rPr>
                <w:rStyle w:val="Hyperlink"/>
                <w:rFonts w:eastAsia="Calibri"/>
                <w:noProof/>
                <w:spacing w:val="-1"/>
              </w:rPr>
              <w:t xml:space="preserve"> </w:t>
            </w:r>
            <w:r w:rsidR="003D3F91" w:rsidRPr="00D37C54">
              <w:rPr>
                <w:rStyle w:val="Hyperlink"/>
                <w:rFonts w:eastAsia="Calibri"/>
                <w:noProof/>
              </w:rPr>
              <w:t>OF</w:t>
            </w:r>
            <w:r w:rsidR="003D3F91" w:rsidRPr="00D37C54">
              <w:rPr>
                <w:rStyle w:val="Hyperlink"/>
                <w:rFonts w:eastAsia="Calibri"/>
                <w:noProof/>
                <w:spacing w:val="5"/>
              </w:rPr>
              <w:t xml:space="preserve"> </w:t>
            </w:r>
            <w:r w:rsidR="003D3F91" w:rsidRPr="00D37C54">
              <w:rPr>
                <w:rStyle w:val="Hyperlink"/>
                <w:rFonts w:eastAsia="Calibri"/>
                <w:noProof/>
                <w:spacing w:val="2"/>
              </w:rPr>
              <w:t>C</w:t>
            </w:r>
            <w:r w:rsidR="003D3F91" w:rsidRPr="00D37C54">
              <w:rPr>
                <w:rStyle w:val="Hyperlink"/>
                <w:rFonts w:eastAsia="Calibri"/>
                <w:noProof/>
                <w:spacing w:val="-1"/>
              </w:rPr>
              <w:t>A</w:t>
            </w:r>
            <w:r w:rsidR="003D3F91" w:rsidRPr="00D37C54">
              <w:rPr>
                <w:rStyle w:val="Hyperlink"/>
                <w:rFonts w:eastAsia="Calibri"/>
                <w:noProof/>
                <w:spacing w:val="1"/>
              </w:rPr>
              <w:t>B</w:t>
            </w:r>
            <w:r w:rsidR="003D3F91" w:rsidRPr="00D37C54">
              <w:rPr>
                <w:rStyle w:val="Hyperlink"/>
                <w:rFonts w:eastAsia="Calibri"/>
                <w:noProof/>
              </w:rPr>
              <w:t>LE</w:t>
            </w:r>
            <w:r w:rsidR="003D3F91" w:rsidRPr="00D37C54">
              <w:rPr>
                <w:rStyle w:val="Hyperlink"/>
                <w:rFonts w:eastAsia="Calibri"/>
                <w:noProof/>
                <w:spacing w:val="3"/>
              </w:rPr>
              <w:t xml:space="preserve"> </w:t>
            </w:r>
            <w:r w:rsidR="003D3F91" w:rsidRPr="00D37C54">
              <w:rPr>
                <w:rStyle w:val="Hyperlink"/>
                <w:rFonts w:eastAsia="Calibri"/>
                <w:noProof/>
              </w:rPr>
              <w:t>TR</w:t>
            </w:r>
            <w:r w:rsidR="003D3F91" w:rsidRPr="00D37C54">
              <w:rPr>
                <w:rStyle w:val="Hyperlink"/>
                <w:rFonts w:eastAsia="Calibri"/>
                <w:noProof/>
                <w:spacing w:val="1"/>
              </w:rPr>
              <w:t>EN</w:t>
            </w:r>
            <w:r w:rsidR="003D3F91" w:rsidRPr="00D37C54">
              <w:rPr>
                <w:rStyle w:val="Hyperlink"/>
                <w:rFonts w:eastAsia="Calibri"/>
                <w:noProof/>
              </w:rPr>
              <w:t>CH</w:t>
            </w:r>
            <w:r w:rsidR="003D3F91">
              <w:rPr>
                <w:noProof/>
                <w:webHidden/>
              </w:rPr>
              <w:tab/>
            </w:r>
            <w:r w:rsidR="003D3F91">
              <w:rPr>
                <w:noProof/>
                <w:webHidden/>
              </w:rPr>
              <w:fldChar w:fldCharType="begin"/>
            </w:r>
            <w:r w:rsidR="003D3F91">
              <w:rPr>
                <w:noProof/>
                <w:webHidden/>
              </w:rPr>
              <w:instrText xml:space="preserve"> PAGEREF _Toc18667360 \h </w:instrText>
            </w:r>
            <w:r w:rsidR="003D3F91">
              <w:rPr>
                <w:noProof/>
                <w:webHidden/>
              </w:rPr>
            </w:r>
            <w:r w:rsidR="003D3F91">
              <w:rPr>
                <w:noProof/>
                <w:webHidden/>
              </w:rPr>
              <w:fldChar w:fldCharType="separate"/>
            </w:r>
            <w:r w:rsidR="0091395E">
              <w:rPr>
                <w:noProof/>
                <w:webHidden/>
              </w:rPr>
              <w:t>12</w:t>
            </w:r>
            <w:r w:rsidR="003D3F91">
              <w:rPr>
                <w:noProof/>
                <w:webHidden/>
              </w:rPr>
              <w:fldChar w:fldCharType="end"/>
            </w:r>
          </w:hyperlink>
        </w:p>
        <w:p w14:paraId="751C069C" w14:textId="77777777" w:rsidR="003D3F91" w:rsidRDefault="00CC3843">
          <w:pPr>
            <w:pStyle w:val="TOC2"/>
            <w:tabs>
              <w:tab w:val="left" w:pos="880"/>
              <w:tab w:val="right" w:leader="dot" w:pos="10590"/>
            </w:tabs>
            <w:rPr>
              <w:rFonts w:cstheme="minorBidi"/>
              <w:noProof/>
            </w:rPr>
          </w:pPr>
          <w:hyperlink w:anchor="_Toc18667361" w:history="1">
            <w:r w:rsidR="003D3F91" w:rsidRPr="00D37C54">
              <w:rPr>
                <w:rStyle w:val="Hyperlink"/>
                <w:rFonts w:eastAsia="Calibri"/>
                <w:noProof/>
              </w:rPr>
              <w:t>2.5.</w:t>
            </w:r>
            <w:r w:rsidR="003D3F91">
              <w:rPr>
                <w:rFonts w:cstheme="minorBidi"/>
                <w:noProof/>
              </w:rPr>
              <w:tab/>
            </w:r>
            <w:r w:rsidR="003D3F91" w:rsidRPr="00D37C54">
              <w:rPr>
                <w:rStyle w:val="Hyperlink"/>
                <w:rFonts w:eastAsia="Calibri"/>
                <w:noProof/>
                <w:spacing w:val="-1"/>
              </w:rPr>
              <w:t>DE</w:t>
            </w:r>
            <w:r w:rsidR="003D3F91" w:rsidRPr="00D37C54">
              <w:rPr>
                <w:rStyle w:val="Hyperlink"/>
                <w:rFonts w:eastAsia="Calibri"/>
                <w:noProof/>
                <w:spacing w:val="1"/>
              </w:rPr>
              <w:t>-</w:t>
            </w:r>
            <w:r w:rsidR="003D3F91" w:rsidRPr="00D37C54">
              <w:rPr>
                <w:rStyle w:val="Hyperlink"/>
                <w:rFonts w:eastAsia="Calibri"/>
                <w:noProof/>
              </w:rPr>
              <w:t>W</w:t>
            </w:r>
            <w:r w:rsidR="003D3F91" w:rsidRPr="00D37C54">
              <w:rPr>
                <w:rStyle w:val="Hyperlink"/>
                <w:rFonts w:eastAsia="Calibri"/>
                <w:noProof/>
                <w:spacing w:val="1"/>
              </w:rPr>
              <w:t>A</w:t>
            </w:r>
            <w:r w:rsidR="003D3F91" w:rsidRPr="00D37C54">
              <w:rPr>
                <w:rStyle w:val="Hyperlink"/>
                <w:rFonts w:eastAsia="Calibri"/>
                <w:noProof/>
              </w:rPr>
              <w:t>T</w:t>
            </w:r>
            <w:r w:rsidR="003D3F91" w:rsidRPr="00D37C54">
              <w:rPr>
                <w:rStyle w:val="Hyperlink"/>
                <w:rFonts w:eastAsia="Calibri"/>
                <w:noProof/>
                <w:spacing w:val="-1"/>
              </w:rPr>
              <w:t>E</w:t>
            </w:r>
            <w:r w:rsidR="003D3F91" w:rsidRPr="00D37C54">
              <w:rPr>
                <w:rStyle w:val="Hyperlink"/>
                <w:rFonts w:eastAsia="Calibri"/>
                <w:noProof/>
              </w:rPr>
              <w:t>RING</w:t>
            </w:r>
            <w:r w:rsidR="003D3F91">
              <w:rPr>
                <w:noProof/>
                <w:webHidden/>
              </w:rPr>
              <w:tab/>
            </w:r>
            <w:r w:rsidR="003D3F91">
              <w:rPr>
                <w:noProof/>
                <w:webHidden/>
              </w:rPr>
              <w:fldChar w:fldCharType="begin"/>
            </w:r>
            <w:r w:rsidR="003D3F91">
              <w:rPr>
                <w:noProof/>
                <w:webHidden/>
              </w:rPr>
              <w:instrText xml:space="preserve"> PAGEREF _Toc18667361 \h </w:instrText>
            </w:r>
            <w:r w:rsidR="003D3F91">
              <w:rPr>
                <w:noProof/>
                <w:webHidden/>
              </w:rPr>
            </w:r>
            <w:r w:rsidR="003D3F91">
              <w:rPr>
                <w:noProof/>
                <w:webHidden/>
              </w:rPr>
              <w:fldChar w:fldCharType="separate"/>
            </w:r>
            <w:r w:rsidR="0091395E">
              <w:rPr>
                <w:noProof/>
                <w:webHidden/>
              </w:rPr>
              <w:t>12</w:t>
            </w:r>
            <w:r w:rsidR="003D3F91">
              <w:rPr>
                <w:noProof/>
                <w:webHidden/>
              </w:rPr>
              <w:fldChar w:fldCharType="end"/>
            </w:r>
          </w:hyperlink>
        </w:p>
        <w:p w14:paraId="4F369026" w14:textId="77777777" w:rsidR="003D3F91" w:rsidRDefault="00CC3843">
          <w:pPr>
            <w:pStyle w:val="TOC2"/>
            <w:tabs>
              <w:tab w:val="left" w:pos="1100"/>
              <w:tab w:val="right" w:leader="dot" w:pos="10590"/>
            </w:tabs>
            <w:rPr>
              <w:rFonts w:cstheme="minorBidi"/>
              <w:noProof/>
            </w:rPr>
          </w:pPr>
          <w:hyperlink w:anchor="_Toc18667362" w:history="1">
            <w:r w:rsidR="003D3F91" w:rsidRPr="00D37C54">
              <w:rPr>
                <w:rStyle w:val="Hyperlink"/>
                <w:rFonts w:eastAsia="Calibri"/>
                <w:noProof/>
                <w:spacing w:val="45"/>
              </w:rPr>
              <w:t>2.6.</w:t>
            </w:r>
            <w:r w:rsidR="003D3F91">
              <w:rPr>
                <w:rFonts w:cstheme="minorBidi"/>
                <w:noProof/>
              </w:rPr>
              <w:tab/>
            </w:r>
            <w:r w:rsidR="003D3F91" w:rsidRPr="00D37C54">
              <w:rPr>
                <w:rStyle w:val="Hyperlink"/>
                <w:rFonts w:eastAsia="Calibri"/>
                <w:noProof/>
              </w:rPr>
              <w:t>CONTROL</w:t>
            </w:r>
            <w:r w:rsidR="003D3F91" w:rsidRPr="00D37C54">
              <w:rPr>
                <w:rStyle w:val="Hyperlink"/>
                <w:rFonts w:eastAsia="Calibri"/>
                <w:noProof/>
                <w:spacing w:val="37"/>
              </w:rPr>
              <w:t xml:space="preserve"> </w:t>
            </w:r>
            <w:r w:rsidR="003D3F91" w:rsidRPr="00D37C54">
              <w:rPr>
                <w:rStyle w:val="Hyperlink"/>
                <w:rFonts w:eastAsia="Calibri"/>
                <w:noProof/>
              </w:rPr>
              <w:t>&amp;</w:t>
            </w:r>
            <w:r w:rsidR="003D3F91" w:rsidRPr="00D37C54">
              <w:rPr>
                <w:rStyle w:val="Hyperlink"/>
                <w:rFonts w:eastAsia="Calibri"/>
                <w:noProof/>
                <w:spacing w:val="44"/>
              </w:rPr>
              <w:t xml:space="preserve"> </w:t>
            </w:r>
            <w:r w:rsidR="003D3F91" w:rsidRPr="00D37C54">
              <w:rPr>
                <w:rStyle w:val="Hyperlink"/>
                <w:rFonts w:eastAsia="Calibri"/>
                <w:noProof/>
                <w:spacing w:val="2"/>
              </w:rPr>
              <w:t>P</w:t>
            </w:r>
            <w:r w:rsidR="003D3F91" w:rsidRPr="00D37C54">
              <w:rPr>
                <w:rStyle w:val="Hyperlink"/>
                <w:rFonts w:eastAsia="Calibri"/>
                <w:noProof/>
              </w:rPr>
              <w:t>O</w:t>
            </w:r>
            <w:r w:rsidR="003D3F91" w:rsidRPr="00D37C54">
              <w:rPr>
                <w:rStyle w:val="Hyperlink"/>
                <w:rFonts w:eastAsia="Calibri"/>
                <w:noProof/>
                <w:spacing w:val="1"/>
              </w:rPr>
              <w:t>W</w:t>
            </w:r>
            <w:r w:rsidR="003D3F91" w:rsidRPr="00D37C54">
              <w:rPr>
                <w:rStyle w:val="Hyperlink"/>
                <w:rFonts w:eastAsia="Calibri"/>
                <w:noProof/>
                <w:spacing w:val="-1"/>
              </w:rPr>
              <w:t>E</w:t>
            </w:r>
            <w:r w:rsidR="003D3F91" w:rsidRPr="00D37C54">
              <w:rPr>
                <w:rStyle w:val="Hyperlink"/>
                <w:rFonts w:eastAsia="Calibri"/>
                <w:noProof/>
              </w:rPr>
              <w:t>R</w:t>
            </w:r>
            <w:r w:rsidR="003D3F91" w:rsidRPr="00D37C54">
              <w:rPr>
                <w:rStyle w:val="Hyperlink"/>
                <w:rFonts w:eastAsia="Calibri"/>
                <w:noProof/>
                <w:spacing w:val="40"/>
              </w:rPr>
              <w:t xml:space="preserve"> </w:t>
            </w:r>
            <w:r w:rsidR="003D3F91" w:rsidRPr="00D37C54">
              <w:rPr>
                <w:rStyle w:val="Hyperlink"/>
                <w:rFonts w:eastAsia="Calibri"/>
                <w:noProof/>
              </w:rPr>
              <w:t>CAB</w:t>
            </w:r>
            <w:r w:rsidR="003D3F91" w:rsidRPr="00D37C54">
              <w:rPr>
                <w:rStyle w:val="Hyperlink"/>
                <w:rFonts w:eastAsia="Calibri"/>
                <w:noProof/>
                <w:spacing w:val="3"/>
              </w:rPr>
              <w:t>L</w:t>
            </w:r>
            <w:r w:rsidR="003D3F91" w:rsidRPr="00D37C54">
              <w:rPr>
                <w:rStyle w:val="Hyperlink"/>
                <w:rFonts w:eastAsia="Calibri"/>
                <w:noProof/>
              </w:rPr>
              <w:t>E</w:t>
            </w:r>
            <w:r w:rsidR="003D3F91" w:rsidRPr="00D37C54">
              <w:rPr>
                <w:rStyle w:val="Hyperlink"/>
                <w:rFonts w:eastAsia="Calibri"/>
                <w:noProof/>
                <w:spacing w:val="39"/>
              </w:rPr>
              <w:t xml:space="preserve"> </w:t>
            </w:r>
            <w:r w:rsidR="003D3F91" w:rsidRPr="00D37C54">
              <w:rPr>
                <w:rStyle w:val="Hyperlink"/>
                <w:rFonts w:eastAsia="Calibri"/>
                <w:noProof/>
              </w:rPr>
              <w:t>CON</w:t>
            </w:r>
            <w:r w:rsidR="003D3F91" w:rsidRPr="00D37C54">
              <w:rPr>
                <w:rStyle w:val="Hyperlink"/>
                <w:rFonts w:eastAsia="Calibri"/>
                <w:noProof/>
                <w:spacing w:val="2"/>
              </w:rPr>
              <w:t>D</w:t>
            </w:r>
            <w:r w:rsidR="003D3F91" w:rsidRPr="00D37C54">
              <w:rPr>
                <w:rStyle w:val="Hyperlink"/>
                <w:rFonts w:eastAsia="Calibri"/>
                <w:noProof/>
              </w:rPr>
              <w:t>U</w:t>
            </w:r>
            <w:r w:rsidR="003D3F91" w:rsidRPr="00D37C54">
              <w:rPr>
                <w:rStyle w:val="Hyperlink"/>
                <w:rFonts w:eastAsia="Calibri"/>
                <w:noProof/>
                <w:spacing w:val="-1"/>
              </w:rPr>
              <w:t>I</w:t>
            </w:r>
            <w:r w:rsidR="003D3F91" w:rsidRPr="00D37C54">
              <w:rPr>
                <w:rStyle w:val="Hyperlink"/>
                <w:rFonts w:eastAsia="Calibri"/>
                <w:noProof/>
              </w:rPr>
              <w:t>T</w:t>
            </w:r>
            <w:r w:rsidR="003D3F91" w:rsidRPr="00D37C54">
              <w:rPr>
                <w:rStyle w:val="Hyperlink"/>
                <w:rFonts w:eastAsia="Calibri"/>
                <w:noProof/>
                <w:spacing w:val="40"/>
              </w:rPr>
              <w:t xml:space="preserve"> </w:t>
            </w:r>
            <w:r w:rsidR="003D3F91" w:rsidRPr="00D37C54">
              <w:rPr>
                <w:rStyle w:val="Hyperlink"/>
                <w:rFonts w:eastAsia="Calibri"/>
                <w:noProof/>
              </w:rPr>
              <w:t>a</w:t>
            </w:r>
            <w:r w:rsidR="003D3F91" w:rsidRPr="00D37C54">
              <w:rPr>
                <w:rStyle w:val="Hyperlink"/>
                <w:rFonts w:eastAsia="Calibri"/>
                <w:noProof/>
                <w:spacing w:val="1"/>
              </w:rPr>
              <w:t>n</w:t>
            </w:r>
            <w:r w:rsidR="003D3F91" w:rsidRPr="00D37C54">
              <w:rPr>
                <w:rStyle w:val="Hyperlink"/>
                <w:rFonts w:eastAsia="Calibri"/>
                <w:noProof/>
              </w:rPr>
              <w:t>d</w:t>
            </w:r>
            <w:r w:rsidR="003D3F91" w:rsidRPr="00D37C54">
              <w:rPr>
                <w:rStyle w:val="Hyperlink"/>
                <w:rFonts w:eastAsia="Calibri"/>
                <w:noProof/>
                <w:spacing w:val="44"/>
              </w:rPr>
              <w:t xml:space="preserve"> </w:t>
            </w:r>
            <w:r w:rsidR="003D3F91" w:rsidRPr="00D37C54">
              <w:rPr>
                <w:rStyle w:val="Hyperlink"/>
                <w:rFonts w:eastAsia="Calibri"/>
                <w:noProof/>
              </w:rPr>
              <w:t>CAB</w:t>
            </w:r>
            <w:r w:rsidR="003D3F91" w:rsidRPr="00D37C54">
              <w:rPr>
                <w:rStyle w:val="Hyperlink"/>
                <w:rFonts w:eastAsia="Calibri"/>
                <w:noProof/>
                <w:spacing w:val="3"/>
              </w:rPr>
              <w:t>L</w:t>
            </w:r>
            <w:r w:rsidR="003D3F91" w:rsidRPr="00D37C54">
              <w:rPr>
                <w:rStyle w:val="Hyperlink"/>
                <w:rFonts w:eastAsia="Calibri"/>
                <w:noProof/>
              </w:rPr>
              <w:t>E</w:t>
            </w:r>
            <w:r w:rsidR="003D3F91" w:rsidRPr="00D37C54">
              <w:rPr>
                <w:rStyle w:val="Hyperlink"/>
                <w:rFonts w:eastAsia="Calibri"/>
                <w:noProof/>
                <w:spacing w:val="39"/>
              </w:rPr>
              <w:t xml:space="preserve"> </w:t>
            </w:r>
            <w:r w:rsidR="003D3F91" w:rsidRPr="00D37C54">
              <w:rPr>
                <w:rStyle w:val="Hyperlink"/>
                <w:rFonts w:eastAsia="Calibri"/>
                <w:noProof/>
              </w:rPr>
              <w:t>L</w:t>
            </w:r>
            <w:r w:rsidR="003D3F91" w:rsidRPr="00D37C54">
              <w:rPr>
                <w:rStyle w:val="Hyperlink"/>
                <w:rFonts w:eastAsia="Calibri"/>
                <w:noProof/>
                <w:spacing w:val="1"/>
              </w:rPr>
              <w:t>A</w:t>
            </w:r>
            <w:r w:rsidR="003D3F91" w:rsidRPr="00D37C54">
              <w:rPr>
                <w:rStyle w:val="Hyperlink"/>
                <w:rFonts w:eastAsia="Calibri"/>
                <w:noProof/>
                <w:spacing w:val="2"/>
              </w:rPr>
              <w:t>D</w:t>
            </w:r>
            <w:r w:rsidR="003D3F91" w:rsidRPr="00D37C54">
              <w:rPr>
                <w:rStyle w:val="Hyperlink"/>
                <w:rFonts w:eastAsia="Calibri"/>
                <w:noProof/>
                <w:spacing w:val="-1"/>
              </w:rPr>
              <w:t>DE</w:t>
            </w:r>
            <w:r w:rsidR="003D3F91" w:rsidRPr="00D37C54">
              <w:rPr>
                <w:rStyle w:val="Hyperlink"/>
                <w:rFonts w:eastAsia="Calibri"/>
                <w:noProof/>
              </w:rPr>
              <w:t>RS</w:t>
            </w:r>
            <w:r w:rsidR="003D3F91">
              <w:rPr>
                <w:noProof/>
                <w:webHidden/>
              </w:rPr>
              <w:tab/>
            </w:r>
            <w:r w:rsidR="003D3F91">
              <w:rPr>
                <w:noProof/>
                <w:webHidden/>
              </w:rPr>
              <w:fldChar w:fldCharType="begin"/>
            </w:r>
            <w:r w:rsidR="003D3F91">
              <w:rPr>
                <w:noProof/>
                <w:webHidden/>
              </w:rPr>
              <w:instrText xml:space="preserve"> PAGEREF _Toc18667362 \h </w:instrText>
            </w:r>
            <w:r w:rsidR="003D3F91">
              <w:rPr>
                <w:noProof/>
                <w:webHidden/>
              </w:rPr>
            </w:r>
            <w:r w:rsidR="003D3F91">
              <w:rPr>
                <w:noProof/>
                <w:webHidden/>
              </w:rPr>
              <w:fldChar w:fldCharType="separate"/>
            </w:r>
            <w:r w:rsidR="0091395E">
              <w:rPr>
                <w:noProof/>
                <w:webHidden/>
              </w:rPr>
              <w:t>13</w:t>
            </w:r>
            <w:r w:rsidR="003D3F91">
              <w:rPr>
                <w:noProof/>
                <w:webHidden/>
              </w:rPr>
              <w:fldChar w:fldCharType="end"/>
            </w:r>
          </w:hyperlink>
        </w:p>
        <w:p w14:paraId="7B44D6D8" w14:textId="77777777" w:rsidR="003D3F91" w:rsidRDefault="00CC3843">
          <w:pPr>
            <w:pStyle w:val="TOC2"/>
            <w:tabs>
              <w:tab w:val="left" w:pos="880"/>
              <w:tab w:val="right" w:leader="dot" w:pos="10590"/>
            </w:tabs>
            <w:rPr>
              <w:rFonts w:cstheme="minorBidi"/>
              <w:noProof/>
            </w:rPr>
          </w:pPr>
          <w:hyperlink w:anchor="_Toc18667363" w:history="1">
            <w:r w:rsidR="003D3F91" w:rsidRPr="00D37C54">
              <w:rPr>
                <w:rStyle w:val="Hyperlink"/>
                <w:rFonts w:ascii="Calibri" w:eastAsia="Calibri" w:hAnsi="Calibri" w:cs="Calibri"/>
                <w:noProof/>
                <w:lang w:val="en-AU" w:eastAsia="en-AU"/>
              </w:rPr>
              <w:t>2.7.</w:t>
            </w:r>
            <w:r w:rsidR="003D3F91">
              <w:rPr>
                <w:rFonts w:cstheme="minorBidi"/>
                <w:noProof/>
              </w:rPr>
              <w:tab/>
            </w:r>
            <w:r w:rsidR="003D3F91" w:rsidRPr="00D37C54">
              <w:rPr>
                <w:rStyle w:val="Hyperlink"/>
                <w:noProof/>
                <w:lang w:val="en-AU" w:eastAsia="en-AU"/>
              </w:rPr>
              <w:t>OIL CONTAINMENT/DRAINAGE SYSTEM</w:t>
            </w:r>
            <w:r w:rsidR="003D3F91">
              <w:rPr>
                <w:noProof/>
                <w:webHidden/>
              </w:rPr>
              <w:tab/>
            </w:r>
            <w:r w:rsidR="003D3F91">
              <w:rPr>
                <w:noProof/>
                <w:webHidden/>
              </w:rPr>
              <w:fldChar w:fldCharType="begin"/>
            </w:r>
            <w:r w:rsidR="003D3F91">
              <w:rPr>
                <w:noProof/>
                <w:webHidden/>
              </w:rPr>
              <w:instrText xml:space="preserve"> PAGEREF _Toc18667363 \h </w:instrText>
            </w:r>
            <w:r w:rsidR="003D3F91">
              <w:rPr>
                <w:noProof/>
                <w:webHidden/>
              </w:rPr>
            </w:r>
            <w:r w:rsidR="003D3F91">
              <w:rPr>
                <w:noProof/>
                <w:webHidden/>
              </w:rPr>
              <w:fldChar w:fldCharType="separate"/>
            </w:r>
            <w:r w:rsidR="0091395E">
              <w:rPr>
                <w:noProof/>
                <w:webHidden/>
              </w:rPr>
              <w:t>13</w:t>
            </w:r>
            <w:r w:rsidR="003D3F91">
              <w:rPr>
                <w:noProof/>
                <w:webHidden/>
              </w:rPr>
              <w:fldChar w:fldCharType="end"/>
            </w:r>
          </w:hyperlink>
        </w:p>
        <w:p w14:paraId="1AF322E5" w14:textId="77777777" w:rsidR="003D3F91" w:rsidRDefault="00CC3843">
          <w:pPr>
            <w:pStyle w:val="TOC2"/>
            <w:tabs>
              <w:tab w:val="left" w:pos="880"/>
              <w:tab w:val="right" w:leader="dot" w:pos="10590"/>
            </w:tabs>
            <w:rPr>
              <w:rFonts w:cstheme="minorBidi"/>
              <w:noProof/>
            </w:rPr>
          </w:pPr>
          <w:hyperlink w:anchor="_Toc18667364" w:history="1">
            <w:r w:rsidR="003D3F91" w:rsidRPr="00D37C54">
              <w:rPr>
                <w:rStyle w:val="Hyperlink"/>
                <w:rFonts w:eastAsia="Calibri"/>
                <w:noProof/>
              </w:rPr>
              <w:t>2.8.</w:t>
            </w:r>
            <w:r w:rsidR="003D3F91">
              <w:rPr>
                <w:rFonts w:cstheme="minorBidi"/>
                <w:noProof/>
              </w:rPr>
              <w:tab/>
            </w:r>
            <w:r w:rsidR="003D3F91" w:rsidRPr="00D37C54">
              <w:rPr>
                <w:rStyle w:val="Hyperlink"/>
                <w:rFonts w:eastAsia="Calibri"/>
                <w:noProof/>
              </w:rPr>
              <w:t>TRANSF</w:t>
            </w:r>
            <w:r w:rsidR="003D3F91" w:rsidRPr="00D37C54">
              <w:rPr>
                <w:rStyle w:val="Hyperlink"/>
                <w:rFonts w:eastAsia="Calibri"/>
                <w:noProof/>
                <w:spacing w:val="-1"/>
              </w:rPr>
              <w:t>O</w:t>
            </w:r>
            <w:r w:rsidR="003D3F91" w:rsidRPr="00D37C54">
              <w:rPr>
                <w:rStyle w:val="Hyperlink"/>
                <w:rFonts w:eastAsia="Calibri"/>
                <w:noProof/>
              </w:rPr>
              <w:t>R</w:t>
            </w:r>
            <w:r w:rsidR="003D3F91" w:rsidRPr="00D37C54">
              <w:rPr>
                <w:rStyle w:val="Hyperlink"/>
                <w:rFonts w:eastAsia="Calibri"/>
                <w:noProof/>
                <w:spacing w:val="3"/>
              </w:rPr>
              <w:t>M</w:t>
            </w:r>
            <w:r w:rsidR="003D3F91" w:rsidRPr="00D37C54">
              <w:rPr>
                <w:rStyle w:val="Hyperlink"/>
                <w:rFonts w:eastAsia="Calibri"/>
                <w:noProof/>
                <w:spacing w:val="-1"/>
              </w:rPr>
              <w:t>E</w:t>
            </w:r>
            <w:r w:rsidR="003D3F91" w:rsidRPr="00D37C54">
              <w:rPr>
                <w:rStyle w:val="Hyperlink"/>
                <w:rFonts w:eastAsia="Calibri"/>
                <w:noProof/>
              </w:rPr>
              <w:t>R</w:t>
            </w:r>
            <w:r w:rsidR="003D3F91" w:rsidRPr="00D37C54">
              <w:rPr>
                <w:rStyle w:val="Hyperlink"/>
                <w:rFonts w:eastAsia="Calibri"/>
                <w:noProof/>
                <w:spacing w:val="-8"/>
              </w:rPr>
              <w:t xml:space="preserve"> </w:t>
            </w:r>
            <w:r w:rsidR="003D3F91" w:rsidRPr="00D37C54">
              <w:rPr>
                <w:rStyle w:val="Hyperlink"/>
                <w:rFonts w:eastAsia="Calibri"/>
                <w:noProof/>
              </w:rPr>
              <w:t>P</w:t>
            </w:r>
            <w:r w:rsidR="003D3F91" w:rsidRPr="00D37C54">
              <w:rPr>
                <w:rStyle w:val="Hyperlink"/>
                <w:rFonts w:eastAsia="Calibri"/>
                <w:noProof/>
                <w:spacing w:val="1"/>
              </w:rPr>
              <w:t>A</w:t>
            </w:r>
            <w:r w:rsidR="003D3F91" w:rsidRPr="00D37C54">
              <w:rPr>
                <w:rStyle w:val="Hyperlink"/>
                <w:rFonts w:eastAsia="Calibri"/>
                <w:noProof/>
                <w:spacing w:val="-1"/>
              </w:rPr>
              <w:t>D</w:t>
            </w:r>
            <w:r w:rsidR="003D3F91" w:rsidRPr="00D37C54">
              <w:rPr>
                <w:rStyle w:val="Hyperlink"/>
                <w:rFonts w:eastAsia="Calibri"/>
                <w:noProof/>
              </w:rPr>
              <w:t>S</w:t>
            </w:r>
            <w:r w:rsidR="003D3F91">
              <w:rPr>
                <w:noProof/>
                <w:webHidden/>
              </w:rPr>
              <w:tab/>
            </w:r>
            <w:r w:rsidR="003D3F91">
              <w:rPr>
                <w:noProof/>
                <w:webHidden/>
              </w:rPr>
              <w:fldChar w:fldCharType="begin"/>
            </w:r>
            <w:r w:rsidR="003D3F91">
              <w:rPr>
                <w:noProof/>
                <w:webHidden/>
              </w:rPr>
              <w:instrText xml:space="preserve"> PAGEREF _Toc18667364 \h </w:instrText>
            </w:r>
            <w:r w:rsidR="003D3F91">
              <w:rPr>
                <w:noProof/>
                <w:webHidden/>
              </w:rPr>
            </w:r>
            <w:r w:rsidR="003D3F91">
              <w:rPr>
                <w:noProof/>
                <w:webHidden/>
              </w:rPr>
              <w:fldChar w:fldCharType="separate"/>
            </w:r>
            <w:r w:rsidR="0091395E">
              <w:rPr>
                <w:noProof/>
                <w:webHidden/>
              </w:rPr>
              <w:t>15</w:t>
            </w:r>
            <w:r w:rsidR="003D3F91">
              <w:rPr>
                <w:noProof/>
                <w:webHidden/>
              </w:rPr>
              <w:fldChar w:fldCharType="end"/>
            </w:r>
          </w:hyperlink>
        </w:p>
        <w:p w14:paraId="7C8E5992" w14:textId="77777777" w:rsidR="003D3F91" w:rsidRDefault="00CC3843">
          <w:pPr>
            <w:pStyle w:val="TOC2"/>
            <w:tabs>
              <w:tab w:val="left" w:pos="880"/>
              <w:tab w:val="right" w:leader="dot" w:pos="10590"/>
            </w:tabs>
            <w:rPr>
              <w:rFonts w:cstheme="minorBidi"/>
              <w:noProof/>
            </w:rPr>
          </w:pPr>
          <w:hyperlink w:anchor="_Toc18667365" w:history="1">
            <w:r w:rsidR="003D3F91" w:rsidRPr="00D37C54">
              <w:rPr>
                <w:rStyle w:val="Hyperlink"/>
                <w:rFonts w:eastAsia="Calibri"/>
                <w:noProof/>
              </w:rPr>
              <w:t>2.9.</w:t>
            </w:r>
            <w:r w:rsidR="003D3F91">
              <w:rPr>
                <w:rFonts w:cstheme="minorBidi"/>
                <w:noProof/>
              </w:rPr>
              <w:tab/>
            </w:r>
            <w:r w:rsidR="003D3F91" w:rsidRPr="00D37C54">
              <w:rPr>
                <w:rStyle w:val="Hyperlink"/>
                <w:rFonts w:eastAsia="Calibri"/>
                <w:noProof/>
              </w:rPr>
              <w:t>PAD</w:t>
            </w:r>
            <w:r w:rsidR="003D3F91" w:rsidRPr="00D37C54">
              <w:rPr>
                <w:rStyle w:val="Hyperlink"/>
                <w:rFonts w:eastAsia="Calibri"/>
                <w:noProof/>
                <w:spacing w:val="-3"/>
              </w:rPr>
              <w:t xml:space="preserve"> </w:t>
            </w:r>
            <w:r w:rsidR="003D3F91" w:rsidRPr="00D37C54">
              <w:rPr>
                <w:rStyle w:val="Hyperlink"/>
                <w:rFonts w:eastAsia="Calibri"/>
                <w:noProof/>
              </w:rPr>
              <w:t>F</w:t>
            </w:r>
            <w:r w:rsidR="003D3F91" w:rsidRPr="00D37C54">
              <w:rPr>
                <w:rStyle w:val="Hyperlink"/>
                <w:rFonts w:eastAsia="Calibri"/>
                <w:noProof/>
                <w:spacing w:val="2"/>
              </w:rPr>
              <w:t>O</w:t>
            </w:r>
            <w:r w:rsidR="003D3F91" w:rsidRPr="00D37C54">
              <w:rPr>
                <w:rStyle w:val="Hyperlink"/>
                <w:rFonts w:eastAsia="Calibri"/>
                <w:noProof/>
              </w:rPr>
              <w:t>UN</w:t>
            </w:r>
            <w:r w:rsidR="003D3F91" w:rsidRPr="00D37C54">
              <w:rPr>
                <w:rStyle w:val="Hyperlink"/>
                <w:rFonts w:eastAsia="Calibri"/>
                <w:noProof/>
                <w:spacing w:val="2"/>
              </w:rPr>
              <w:t>D</w:t>
            </w:r>
            <w:r w:rsidR="003D3F91" w:rsidRPr="00D37C54">
              <w:rPr>
                <w:rStyle w:val="Hyperlink"/>
                <w:rFonts w:eastAsia="Calibri"/>
                <w:noProof/>
                <w:spacing w:val="-1"/>
              </w:rPr>
              <w:t>A</w:t>
            </w:r>
            <w:r w:rsidR="003D3F91" w:rsidRPr="00D37C54">
              <w:rPr>
                <w:rStyle w:val="Hyperlink"/>
                <w:rFonts w:eastAsia="Calibri"/>
                <w:noProof/>
              </w:rPr>
              <w:t>T</w:t>
            </w:r>
            <w:r w:rsidR="003D3F91" w:rsidRPr="00D37C54">
              <w:rPr>
                <w:rStyle w:val="Hyperlink"/>
                <w:rFonts w:eastAsia="Calibri"/>
                <w:noProof/>
                <w:spacing w:val="2"/>
              </w:rPr>
              <w:t>I</w:t>
            </w:r>
            <w:r w:rsidR="003D3F91" w:rsidRPr="00D37C54">
              <w:rPr>
                <w:rStyle w:val="Hyperlink"/>
                <w:rFonts w:eastAsia="Calibri"/>
                <w:noProof/>
              </w:rPr>
              <w:t>ON</w:t>
            </w:r>
            <w:r w:rsidR="003D3F91">
              <w:rPr>
                <w:noProof/>
                <w:webHidden/>
              </w:rPr>
              <w:tab/>
            </w:r>
            <w:r w:rsidR="003D3F91">
              <w:rPr>
                <w:noProof/>
                <w:webHidden/>
              </w:rPr>
              <w:fldChar w:fldCharType="begin"/>
            </w:r>
            <w:r w:rsidR="003D3F91">
              <w:rPr>
                <w:noProof/>
                <w:webHidden/>
              </w:rPr>
              <w:instrText xml:space="preserve"> PAGEREF _Toc18667365 \h </w:instrText>
            </w:r>
            <w:r w:rsidR="003D3F91">
              <w:rPr>
                <w:noProof/>
                <w:webHidden/>
              </w:rPr>
            </w:r>
            <w:r w:rsidR="003D3F91">
              <w:rPr>
                <w:noProof/>
                <w:webHidden/>
              </w:rPr>
              <w:fldChar w:fldCharType="separate"/>
            </w:r>
            <w:r w:rsidR="0091395E">
              <w:rPr>
                <w:noProof/>
                <w:webHidden/>
              </w:rPr>
              <w:t>15</w:t>
            </w:r>
            <w:r w:rsidR="003D3F91">
              <w:rPr>
                <w:noProof/>
                <w:webHidden/>
              </w:rPr>
              <w:fldChar w:fldCharType="end"/>
            </w:r>
          </w:hyperlink>
        </w:p>
        <w:p w14:paraId="7C0F2095" w14:textId="77777777" w:rsidR="003D3F91" w:rsidRDefault="00CC3843">
          <w:pPr>
            <w:pStyle w:val="TOC2"/>
            <w:tabs>
              <w:tab w:val="left" w:pos="880"/>
              <w:tab w:val="right" w:leader="dot" w:pos="10590"/>
            </w:tabs>
            <w:rPr>
              <w:rFonts w:cstheme="minorBidi"/>
              <w:noProof/>
            </w:rPr>
          </w:pPr>
          <w:hyperlink w:anchor="_Toc18667366" w:history="1">
            <w:r w:rsidR="003D3F91" w:rsidRPr="00D37C54">
              <w:rPr>
                <w:rStyle w:val="Hyperlink"/>
                <w:rFonts w:eastAsia="Calibri"/>
                <w:noProof/>
                <w:spacing w:val="-5"/>
              </w:rPr>
              <w:t>2.10.</w:t>
            </w:r>
            <w:r w:rsidR="003D3F91">
              <w:rPr>
                <w:rFonts w:cstheme="minorBidi"/>
                <w:noProof/>
              </w:rPr>
              <w:tab/>
            </w:r>
            <w:r w:rsidR="003D3F91" w:rsidRPr="00D37C54">
              <w:rPr>
                <w:rStyle w:val="Hyperlink"/>
                <w:rFonts w:eastAsia="Calibri"/>
                <w:noProof/>
              </w:rPr>
              <w:t>F</w:t>
            </w:r>
            <w:r w:rsidR="003D3F91" w:rsidRPr="00D37C54">
              <w:rPr>
                <w:rStyle w:val="Hyperlink"/>
                <w:rFonts w:eastAsia="Calibri"/>
                <w:noProof/>
                <w:spacing w:val="-1"/>
              </w:rPr>
              <w:t>I</w:t>
            </w:r>
            <w:r w:rsidR="003D3F91" w:rsidRPr="00D37C54">
              <w:rPr>
                <w:rStyle w:val="Hyperlink"/>
                <w:rFonts w:eastAsia="Calibri"/>
                <w:noProof/>
              </w:rPr>
              <w:t>LL</w:t>
            </w:r>
            <w:r w:rsidR="003D3F91" w:rsidRPr="00D37C54">
              <w:rPr>
                <w:rStyle w:val="Hyperlink"/>
                <w:rFonts w:eastAsia="Calibri"/>
                <w:noProof/>
                <w:spacing w:val="-1"/>
              </w:rPr>
              <w:t>I</w:t>
            </w:r>
            <w:r w:rsidR="003D3F91" w:rsidRPr="00D37C54">
              <w:rPr>
                <w:rStyle w:val="Hyperlink"/>
                <w:rFonts w:eastAsia="Calibri"/>
                <w:noProof/>
                <w:spacing w:val="1"/>
              </w:rPr>
              <w:t>N</w:t>
            </w:r>
            <w:r w:rsidR="003D3F91" w:rsidRPr="00D37C54">
              <w:rPr>
                <w:rStyle w:val="Hyperlink"/>
                <w:rFonts w:eastAsia="Calibri"/>
                <w:noProof/>
              </w:rPr>
              <w:t>G</w:t>
            </w:r>
            <w:r w:rsidR="003D3F91" w:rsidRPr="00D37C54">
              <w:rPr>
                <w:rStyle w:val="Hyperlink"/>
                <w:rFonts w:eastAsia="Calibri"/>
                <w:noProof/>
                <w:spacing w:val="-1"/>
              </w:rPr>
              <w:t xml:space="preserve"> </w:t>
            </w:r>
            <w:r w:rsidR="003D3F91" w:rsidRPr="00D37C54">
              <w:rPr>
                <w:rStyle w:val="Hyperlink"/>
                <w:rFonts w:eastAsia="Calibri"/>
                <w:noProof/>
              </w:rPr>
              <w:t>&amp;</w:t>
            </w:r>
            <w:r w:rsidR="003D3F91" w:rsidRPr="00D37C54">
              <w:rPr>
                <w:rStyle w:val="Hyperlink"/>
                <w:rFonts w:eastAsia="Calibri"/>
                <w:noProof/>
                <w:spacing w:val="3"/>
              </w:rPr>
              <w:t xml:space="preserve"> R</w:t>
            </w:r>
            <w:r w:rsidR="003D3F91" w:rsidRPr="00D37C54">
              <w:rPr>
                <w:rStyle w:val="Hyperlink"/>
                <w:rFonts w:eastAsia="Calibri"/>
                <w:noProof/>
                <w:spacing w:val="-1"/>
              </w:rPr>
              <w:t>E</w:t>
            </w:r>
            <w:r w:rsidR="003D3F91" w:rsidRPr="00D37C54">
              <w:rPr>
                <w:rStyle w:val="Hyperlink"/>
                <w:rFonts w:eastAsia="Calibri"/>
                <w:noProof/>
              </w:rPr>
              <w:t>INS</w:t>
            </w:r>
            <w:r w:rsidR="003D3F91" w:rsidRPr="00D37C54">
              <w:rPr>
                <w:rStyle w:val="Hyperlink"/>
                <w:rFonts w:eastAsia="Calibri"/>
                <w:noProof/>
                <w:spacing w:val="2"/>
              </w:rPr>
              <w:t>T</w:t>
            </w:r>
            <w:r w:rsidR="003D3F91" w:rsidRPr="00D37C54">
              <w:rPr>
                <w:rStyle w:val="Hyperlink"/>
                <w:rFonts w:eastAsia="Calibri"/>
                <w:noProof/>
                <w:spacing w:val="-1"/>
              </w:rPr>
              <w:t>A</w:t>
            </w:r>
            <w:r w:rsidR="003D3F91" w:rsidRPr="00D37C54">
              <w:rPr>
                <w:rStyle w:val="Hyperlink"/>
                <w:rFonts w:eastAsia="Calibri"/>
                <w:noProof/>
                <w:spacing w:val="2"/>
              </w:rPr>
              <w:t>T</w:t>
            </w:r>
            <w:r w:rsidR="003D3F91" w:rsidRPr="00D37C54">
              <w:rPr>
                <w:rStyle w:val="Hyperlink"/>
                <w:rFonts w:eastAsia="Calibri"/>
                <w:noProof/>
                <w:spacing w:val="-1"/>
              </w:rPr>
              <w:t>E</w:t>
            </w:r>
            <w:r w:rsidR="003D3F91" w:rsidRPr="00D37C54">
              <w:rPr>
                <w:rStyle w:val="Hyperlink"/>
                <w:rFonts w:eastAsia="Calibri"/>
                <w:noProof/>
                <w:spacing w:val="1"/>
              </w:rPr>
              <w:t>M</w:t>
            </w:r>
            <w:r w:rsidR="003D3F91" w:rsidRPr="00D37C54">
              <w:rPr>
                <w:rStyle w:val="Hyperlink"/>
                <w:rFonts w:eastAsia="Calibri"/>
                <w:noProof/>
                <w:spacing w:val="-1"/>
              </w:rPr>
              <w:t>E</w:t>
            </w:r>
            <w:r w:rsidR="003D3F91" w:rsidRPr="00D37C54">
              <w:rPr>
                <w:rStyle w:val="Hyperlink"/>
                <w:rFonts w:eastAsia="Calibri"/>
                <w:noProof/>
                <w:spacing w:val="3"/>
              </w:rPr>
              <w:t>N</w:t>
            </w:r>
            <w:r w:rsidR="003D3F91" w:rsidRPr="00D37C54">
              <w:rPr>
                <w:rStyle w:val="Hyperlink"/>
                <w:rFonts w:eastAsia="Calibri"/>
                <w:noProof/>
              </w:rPr>
              <w:t>T</w:t>
            </w:r>
            <w:r w:rsidR="003D3F91">
              <w:rPr>
                <w:noProof/>
                <w:webHidden/>
              </w:rPr>
              <w:tab/>
            </w:r>
            <w:r w:rsidR="003D3F91">
              <w:rPr>
                <w:noProof/>
                <w:webHidden/>
              </w:rPr>
              <w:fldChar w:fldCharType="begin"/>
            </w:r>
            <w:r w:rsidR="003D3F91">
              <w:rPr>
                <w:noProof/>
                <w:webHidden/>
              </w:rPr>
              <w:instrText xml:space="preserve"> PAGEREF _Toc18667366 \h </w:instrText>
            </w:r>
            <w:r w:rsidR="003D3F91">
              <w:rPr>
                <w:noProof/>
                <w:webHidden/>
              </w:rPr>
            </w:r>
            <w:r w:rsidR="003D3F91">
              <w:rPr>
                <w:noProof/>
                <w:webHidden/>
              </w:rPr>
              <w:fldChar w:fldCharType="separate"/>
            </w:r>
            <w:r w:rsidR="0091395E">
              <w:rPr>
                <w:noProof/>
                <w:webHidden/>
              </w:rPr>
              <w:t>15</w:t>
            </w:r>
            <w:r w:rsidR="003D3F91">
              <w:rPr>
                <w:noProof/>
                <w:webHidden/>
              </w:rPr>
              <w:fldChar w:fldCharType="end"/>
            </w:r>
          </w:hyperlink>
        </w:p>
        <w:p w14:paraId="6B61FFB8" w14:textId="77777777" w:rsidR="003D3F91" w:rsidRDefault="00CC3843">
          <w:pPr>
            <w:pStyle w:val="TOC2"/>
            <w:tabs>
              <w:tab w:val="left" w:pos="1100"/>
              <w:tab w:val="right" w:leader="dot" w:pos="10590"/>
            </w:tabs>
            <w:rPr>
              <w:rFonts w:cstheme="minorBidi"/>
              <w:noProof/>
            </w:rPr>
          </w:pPr>
          <w:hyperlink w:anchor="_Toc18667367" w:history="1">
            <w:r w:rsidR="003D3F91" w:rsidRPr="00D37C54">
              <w:rPr>
                <w:rStyle w:val="Hyperlink"/>
                <w:rFonts w:eastAsia="Calibri"/>
                <w:noProof/>
                <w:spacing w:val="25"/>
              </w:rPr>
              <w:t>2.11.</w:t>
            </w:r>
            <w:r w:rsidR="003D3F91">
              <w:rPr>
                <w:rFonts w:cstheme="minorBidi"/>
                <w:noProof/>
              </w:rPr>
              <w:tab/>
            </w:r>
            <w:r w:rsidR="003D3F91" w:rsidRPr="00D37C54">
              <w:rPr>
                <w:rStyle w:val="Hyperlink"/>
                <w:rFonts w:eastAsia="Calibri"/>
                <w:noProof/>
                <w:spacing w:val="-1"/>
              </w:rPr>
              <w:t>S</w:t>
            </w:r>
            <w:r w:rsidR="003D3F91" w:rsidRPr="00D37C54">
              <w:rPr>
                <w:rStyle w:val="Hyperlink"/>
                <w:rFonts w:eastAsia="Calibri"/>
                <w:noProof/>
              </w:rPr>
              <w:t>T</w:t>
            </w:r>
            <w:r w:rsidR="003D3F91" w:rsidRPr="00D37C54">
              <w:rPr>
                <w:rStyle w:val="Hyperlink"/>
                <w:rFonts w:eastAsia="Calibri"/>
                <w:noProof/>
                <w:spacing w:val="-1"/>
              </w:rPr>
              <w:t>A</w:t>
            </w:r>
            <w:r w:rsidR="003D3F91" w:rsidRPr="00D37C54">
              <w:rPr>
                <w:rStyle w:val="Hyperlink"/>
                <w:rFonts w:eastAsia="Calibri"/>
                <w:noProof/>
                <w:spacing w:val="1"/>
              </w:rPr>
              <w:t>B</w:t>
            </w:r>
            <w:r w:rsidR="003D3F91" w:rsidRPr="00D37C54">
              <w:rPr>
                <w:rStyle w:val="Hyperlink"/>
                <w:rFonts w:eastAsia="Calibri"/>
                <w:noProof/>
              </w:rPr>
              <w:t>I</w:t>
            </w:r>
            <w:r w:rsidR="003D3F91" w:rsidRPr="00D37C54">
              <w:rPr>
                <w:rStyle w:val="Hyperlink"/>
                <w:rFonts w:eastAsia="Calibri"/>
                <w:noProof/>
                <w:spacing w:val="2"/>
              </w:rPr>
              <w:t>L</w:t>
            </w:r>
            <w:r w:rsidR="003D3F91" w:rsidRPr="00D37C54">
              <w:rPr>
                <w:rStyle w:val="Hyperlink"/>
                <w:rFonts w:eastAsia="Calibri"/>
                <w:noProof/>
              </w:rPr>
              <w:t>ITY</w:t>
            </w:r>
            <w:r w:rsidR="003D3F91" w:rsidRPr="00D37C54">
              <w:rPr>
                <w:rStyle w:val="Hyperlink"/>
                <w:rFonts w:eastAsia="Calibri"/>
                <w:noProof/>
                <w:spacing w:val="25"/>
              </w:rPr>
              <w:t xml:space="preserve"> </w:t>
            </w:r>
            <w:r w:rsidR="003D3F91" w:rsidRPr="00D37C54">
              <w:rPr>
                <w:rStyle w:val="Hyperlink"/>
                <w:rFonts w:eastAsia="Calibri"/>
                <w:noProof/>
                <w:spacing w:val="2"/>
              </w:rPr>
              <w:t>O</w:t>
            </w:r>
            <w:r w:rsidR="003D3F91" w:rsidRPr="00D37C54">
              <w:rPr>
                <w:rStyle w:val="Hyperlink"/>
                <w:rFonts w:eastAsia="Calibri"/>
                <w:noProof/>
              </w:rPr>
              <w:t>F</w:t>
            </w:r>
            <w:r w:rsidR="003D3F91" w:rsidRPr="00D37C54">
              <w:rPr>
                <w:rStyle w:val="Hyperlink"/>
                <w:rFonts w:eastAsia="Calibri"/>
                <w:noProof/>
                <w:spacing w:val="31"/>
              </w:rPr>
              <w:t xml:space="preserve"> </w:t>
            </w:r>
            <w:r w:rsidR="003D3F91" w:rsidRPr="00D37C54">
              <w:rPr>
                <w:rStyle w:val="Hyperlink"/>
                <w:rFonts w:eastAsia="Calibri"/>
                <w:noProof/>
              </w:rPr>
              <w:t>F</w:t>
            </w:r>
            <w:r w:rsidR="003D3F91" w:rsidRPr="00D37C54">
              <w:rPr>
                <w:rStyle w:val="Hyperlink"/>
                <w:rFonts w:eastAsia="Calibri"/>
                <w:noProof/>
                <w:spacing w:val="-1"/>
              </w:rPr>
              <w:t>I</w:t>
            </w:r>
            <w:r w:rsidR="003D3F91" w:rsidRPr="00D37C54">
              <w:rPr>
                <w:rStyle w:val="Hyperlink"/>
                <w:rFonts w:eastAsia="Calibri"/>
                <w:noProof/>
                <w:spacing w:val="2"/>
              </w:rPr>
              <w:t>L</w:t>
            </w:r>
            <w:r w:rsidR="003D3F91" w:rsidRPr="00D37C54">
              <w:rPr>
                <w:rStyle w:val="Hyperlink"/>
                <w:rFonts w:eastAsia="Calibri"/>
                <w:noProof/>
              </w:rPr>
              <w:t>L</w:t>
            </w:r>
            <w:r w:rsidR="003D3F91" w:rsidRPr="00D37C54">
              <w:rPr>
                <w:rStyle w:val="Hyperlink"/>
                <w:rFonts w:eastAsia="Calibri"/>
                <w:noProof/>
                <w:spacing w:val="30"/>
              </w:rPr>
              <w:t xml:space="preserve"> </w:t>
            </w:r>
            <w:r w:rsidR="003D3F91" w:rsidRPr="00D37C54">
              <w:rPr>
                <w:rStyle w:val="Hyperlink"/>
                <w:rFonts w:eastAsia="Calibri"/>
                <w:noProof/>
                <w:spacing w:val="-1"/>
              </w:rPr>
              <w:t>A</w:t>
            </w:r>
            <w:r w:rsidR="003D3F91" w:rsidRPr="00D37C54">
              <w:rPr>
                <w:rStyle w:val="Hyperlink"/>
                <w:rFonts w:eastAsia="Calibri"/>
                <w:noProof/>
                <w:spacing w:val="1"/>
              </w:rPr>
              <w:t>N</w:t>
            </w:r>
            <w:r w:rsidR="003D3F91" w:rsidRPr="00D37C54">
              <w:rPr>
                <w:rStyle w:val="Hyperlink"/>
                <w:rFonts w:eastAsia="Calibri"/>
                <w:noProof/>
              </w:rPr>
              <w:t>D</w:t>
            </w:r>
            <w:r w:rsidR="003D3F91" w:rsidRPr="00D37C54">
              <w:rPr>
                <w:rStyle w:val="Hyperlink"/>
                <w:rFonts w:eastAsia="Calibri"/>
                <w:noProof/>
                <w:spacing w:val="31"/>
              </w:rPr>
              <w:t xml:space="preserve"> </w:t>
            </w:r>
            <w:r w:rsidR="003D3F91" w:rsidRPr="00D37C54">
              <w:rPr>
                <w:rStyle w:val="Hyperlink"/>
                <w:rFonts w:eastAsia="Calibri"/>
                <w:noProof/>
                <w:spacing w:val="-1"/>
              </w:rPr>
              <w:t>E</w:t>
            </w:r>
            <w:r w:rsidR="003D3F91" w:rsidRPr="00D37C54">
              <w:rPr>
                <w:rStyle w:val="Hyperlink"/>
                <w:rFonts w:eastAsia="Calibri"/>
                <w:noProof/>
                <w:spacing w:val="1"/>
              </w:rPr>
              <w:t>M</w:t>
            </w:r>
            <w:r w:rsidR="003D3F91" w:rsidRPr="00D37C54">
              <w:rPr>
                <w:rStyle w:val="Hyperlink"/>
                <w:rFonts w:eastAsia="Calibri"/>
                <w:noProof/>
                <w:spacing w:val="3"/>
              </w:rPr>
              <w:t>B</w:t>
            </w:r>
            <w:r w:rsidR="003D3F91" w:rsidRPr="00D37C54">
              <w:rPr>
                <w:rStyle w:val="Hyperlink"/>
                <w:rFonts w:eastAsia="Calibri"/>
                <w:noProof/>
                <w:spacing w:val="-1"/>
              </w:rPr>
              <w:t>A</w:t>
            </w:r>
            <w:r w:rsidR="003D3F91" w:rsidRPr="00D37C54">
              <w:rPr>
                <w:rStyle w:val="Hyperlink"/>
                <w:rFonts w:eastAsia="Calibri"/>
                <w:noProof/>
                <w:spacing w:val="1"/>
              </w:rPr>
              <w:t>N</w:t>
            </w:r>
            <w:r w:rsidR="003D3F91" w:rsidRPr="00D37C54">
              <w:rPr>
                <w:rStyle w:val="Hyperlink"/>
                <w:rFonts w:eastAsia="Calibri"/>
                <w:noProof/>
                <w:spacing w:val="-1"/>
              </w:rPr>
              <w:t>K</w:t>
            </w:r>
            <w:r w:rsidR="003D3F91" w:rsidRPr="00D37C54">
              <w:rPr>
                <w:rStyle w:val="Hyperlink"/>
                <w:rFonts w:eastAsia="Calibri"/>
                <w:noProof/>
                <w:spacing w:val="1"/>
              </w:rPr>
              <w:t>M</w:t>
            </w:r>
            <w:r w:rsidR="003D3F91" w:rsidRPr="00D37C54">
              <w:rPr>
                <w:rStyle w:val="Hyperlink"/>
                <w:rFonts w:eastAsia="Calibri"/>
                <w:noProof/>
                <w:spacing w:val="-1"/>
              </w:rPr>
              <w:t>E</w:t>
            </w:r>
            <w:r w:rsidR="003D3F91" w:rsidRPr="00D37C54">
              <w:rPr>
                <w:rStyle w:val="Hyperlink"/>
                <w:rFonts w:eastAsia="Calibri"/>
                <w:noProof/>
                <w:spacing w:val="3"/>
              </w:rPr>
              <w:t>N</w:t>
            </w:r>
            <w:r w:rsidR="003D3F91" w:rsidRPr="00D37C54">
              <w:rPr>
                <w:rStyle w:val="Hyperlink"/>
                <w:rFonts w:eastAsia="Calibri"/>
                <w:noProof/>
              </w:rPr>
              <w:t>T</w:t>
            </w:r>
            <w:r w:rsidR="003D3F91">
              <w:rPr>
                <w:noProof/>
                <w:webHidden/>
              </w:rPr>
              <w:tab/>
            </w:r>
            <w:r w:rsidR="003D3F91">
              <w:rPr>
                <w:noProof/>
                <w:webHidden/>
              </w:rPr>
              <w:fldChar w:fldCharType="begin"/>
            </w:r>
            <w:r w:rsidR="003D3F91">
              <w:rPr>
                <w:noProof/>
                <w:webHidden/>
              </w:rPr>
              <w:instrText xml:space="preserve"> PAGEREF _Toc18667367 \h </w:instrText>
            </w:r>
            <w:r w:rsidR="003D3F91">
              <w:rPr>
                <w:noProof/>
                <w:webHidden/>
              </w:rPr>
            </w:r>
            <w:r w:rsidR="003D3F91">
              <w:rPr>
                <w:noProof/>
                <w:webHidden/>
              </w:rPr>
              <w:fldChar w:fldCharType="separate"/>
            </w:r>
            <w:r w:rsidR="0091395E">
              <w:rPr>
                <w:noProof/>
                <w:webHidden/>
              </w:rPr>
              <w:t>16</w:t>
            </w:r>
            <w:r w:rsidR="003D3F91">
              <w:rPr>
                <w:noProof/>
                <w:webHidden/>
              </w:rPr>
              <w:fldChar w:fldCharType="end"/>
            </w:r>
          </w:hyperlink>
        </w:p>
        <w:p w14:paraId="299C1EF8" w14:textId="77777777" w:rsidR="003D3F91" w:rsidRDefault="00CC3843">
          <w:pPr>
            <w:pStyle w:val="TOC2"/>
            <w:tabs>
              <w:tab w:val="left" w:pos="880"/>
              <w:tab w:val="right" w:leader="dot" w:pos="10590"/>
            </w:tabs>
            <w:rPr>
              <w:rFonts w:cstheme="minorBidi"/>
              <w:noProof/>
            </w:rPr>
          </w:pPr>
          <w:hyperlink w:anchor="_Toc18667368" w:history="1">
            <w:r w:rsidR="003D3F91" w:rsidRPr="00D37C54">
              <w:rPr>
                <w:rStyle w:val="Hyperlink"/>
                <w:rFonts w:eastAsia="Calibri"/>
                <w:noProof/>
                <w:spacing w:val="-4"/>
              </w:rPr>
              <w:t>2.12.</w:t>
            </w:r>
            <w:r w:rsidR="003D3F91">
              <w:rPr>
                <w:rFonts w:cstheme="minorBidi"/>
                <w:noProof/>
              </w:rPr>
              <w:tab/>
            </w:r>
            <w:r w:rsidR="003D3F91" w:rsidRPr="00D37C54">
              <w:rPr>
                <w:rStyle w:val="Hyperlink"/>
                <w:rFonts w:eastAsia="Calibri"/>
                <w:noProof/>
              </w:rPr>
              <w:t>R</w:t>
            </w:r>
            <w:r w:rsidR="003D3F91" w:rsidRPr="00D37C54">
              <w:rPr>
                <w:rStyle w:val="Hyperlink"/>
                <w:rFonts w:eastAsia="Calibri"/>
                <w:noProof/>
                <w:spacing w:val="-1"/>
              </w:rPr>
              <w:t>EAD</w:t>
            </w:r>
            <w:r w:rsidR="003D3F91" w:rsidRPr="00D37C54">
              <w:rPr>
                <w:rStyle w:val="Hyperlink"/>
                <w:rFonts w:eastAsia="Calibri"/>
                <w:noProof/>
              </w:rPr>
              <w:t>Y</w:t>
            </w:r>
            <w:r w:rsidR="003D3F91" w:rsidRPr="00D37C54">
              <w:rPr>
                <w:rStyle w:val="Hyperlink"/>
                <w:rFonts w:eastAsia="Calibri"/>
                <w:noProof/>
                <w:spacing w:val="-1"/>
              </w:rPr>
              <w:t xml:space="preserve"> </w:t>
            </w:r>
            <w:r w:rsidR="003D3F91" w:rsidRPr="00D37C54">
              <w:rPr>
                <w:rStyle w:val="Hyperlink"/>
                <w:rFonts w:eastAsia="Calibri"/>
                <w:noProof/>
                <w:spacing w:val="3"/>
              </w:rPr>
              <w:t>M</w:t>
            </w:r>
            <w:r w:rsidR="003D3F91" w:rsidRPr="00D37C54">
              <w:rPr>
                <w:rStyle w:val="Hyperlink"/>
                <w:rFonts w:eastAsia="Calibri"/>
                <w:noProof/>
              </w:rPr>
              <w:t>IX</w:t>
            </w:r>
            <w:r w:rsidR="003D3F91" w:rsidRPr="00D37C54">
              <w:rPr>
                <w:rStyle w:val="Hyperlink"/>
                <w:rFonts w:eastAsia="Calibri"/>
                <w:noProof/>
                <w:spacing w:val="1"/>
              </w:rPr>
              <w:t>E</w:t>
            </w:r>
            <w:r w:rsidR="003D3F91" w:rsidRPr="00D37C54">
              <w:rPr>
                <w:rStyle w:val="Hyperlink"/>
                <w:rFonts w:eastAsia="Calibri"/>
                <w:noProof/>
              </w:rPr>
              <w:t>D</w:t>
            </w:r>
            <w:r w:rsidR="003D3F91" w:rsidRPr="00D37C54">
              <w:rPr>
                <w:rStyle w:val="Hyperlink"/>
                <w:rFonts w:eastAsia="Calibri"/>
                <w:noProof/>
                <w:spacing w:val="-2"/>
              </w:rPr>
              <w:t xml:space="preserve"> </w:t>
            </w:r>
            <w:r w:rsidR="003D3F91" w:rsidRPr="00D37C54">
              <w:rPr>
                <w:rStyle w:val="Hyperlink"/>
                <w:rFonts w:eastAsia="Calibri"/>
                <w:noProof/>
              </w:rPr>
              <w:t>C</w:t>
            </w:r>
            <w:r w:rsidR="003D3F91" w:rsidRPr="00D37C54">
              <w:rPr>
                <w:rStyle w:val="Hyperlink"/>
                <w:rFonts w:eastAsia="Calibri"/>
                <w:noProof/>
                <w:spacing w:val="1"/>
              </w:rPr>
              <w:t>ON</w:t>
            </w:r>
            <w:r w:rsidR="003D3F91" w:rsidRPr="00D37C54">
              <w:rPr>
                <w:rStyle w:val="Hyperlink"/>
                <w:rFonts w:eastAsia="Calibri"/>
                <w:noProof/>
              </w:rPr>
              <w:t>C</w:t>
            </w:r>
            <w:r w:rsidR="003D3F91" w:rsidRPr="00D37C54">
              <w:rPr>
                <w:rStyle w:val="Hyperlink"/>
                <w:rFonts w:eastAsia="Calibri"/>
                <w:noProof/>
                <w:spacing w:val="3"/>
              </w:rPr>
              <w:t>R</w:t>
            </w:r>
            <w:r w:rsidR="003D3F91" w:rsidRPr="00D37C54">
              <w:rPr>
                <w:rStyle w:val="Hyperlink"/>
                <w:rFonts w:eastAsia="Calibri"/>
                <w:noProof/>
                <w:spacing w:val="-1"/>
              </w:rPr>
              <w:t>E</w:t>
            </w:r>
            <w:r w:rsidR="003D3F91" w:rsidRPr="00D37C54">
              <w:rPr>
                <w:rStyle w:val="Hyperlink"/>
                <w:rFonts w:eastAsia="Calibri"/>
                <w:noProof/>
                <w:spacing w:val="2"/>
              </w:rPr>
              <w:t>T</w:t>
            </w:r>
            <w:r w:rsidR="003D3F91" w:rsidRPr="00D37C54">
              <w:rPr>
                <w:rStyle w:val="Hyperlink"/>
                <w:rFonts w:eastAsia="Calibri"/>
                <w:noProof/>
              </w:rPr>
              <w:t>E</w:t>
            </w:r>
            <w:r w:rsidR="003D3F91">
              <w:rPr>
                <w:noProof/>
                <w:webHidden/>
              </w:rPr>
              <w:tab/>
            </w:r>
            <w:r w:rsidR="003D3F91">
              <w:rPr>
                <w:noProof/>
                <w:webHidden/>
              </w:rPr>
              <w:fldChar w:fldCharType="begin"/>
            </w:r>
            <w:r w:rsidR="003D3F91">
              <w:rPr>
                <w:noProof/>
                <w:webHidden/>
              </w:rPr>
              <w:instrText xml:space="preserve"> PAGEREF _Toc18667368 \h </w:instrText>
            </w:r>
            <w:r w:rsidR="003D3F91">
              <w:rPr>
                <w:noProof/>
                <w:webHidden/>
              </w:rPr>
            </w:r>
            <w:r w:rsidR="003D3F91">
              <w:rPr>
                <w:noProof/>
                <w:webHidden/>
              </w:rPr>
              <w:fldChar w:fldCharType="separate"/>
            </w:r>
            <w:r w:rsidR="0091395E">
              <w:rPr>
                <w:noProof/>
                <w:webHidden/>
              </w:rPr>
              <w:t>16</w:t>
            </w:r>
            <w:r w:rsidR="003D3F91">
              <w:rPr>
                <w:noProof/>
                <w:webHidden/>
              </w:rPr>
              <w:fldChar w:fldCharType="end"/>
            </w:r>
          </w:hyperlink>
        </w:p>
        <w:p w14:paraId="655CE3F0" w14:textId="77777777" w:rsidR="003D3F91" w:rsidRDefault="00CC3843">
          <w:pPr>
            <w:pStyle w:val="TOC2"/>
            <w:tabs>
              <w:tab w:val="left" w:pos="1100"/>
              <w:tab w:val="right" w:leader="dot" w:pos="10590"/>
            </w:tabs>
            <w:rPr>
              <w:rFonts w:cstheme="minorBidi"/>
              <w:noProof/>
            </w:rPr>
          </w:pPr>
          <w:hyperlink w:anchor="_Toc18667369" w:history="1">
            <w:r w:rsidR="003D3F91" w:rsidRPr="00D37C54">
              <w:rPr>
                <w:rStyle w:val="Hyperlink"/>
                <w:rFonts w:eastAsia="Calibri"/>
                <w:noProof/>
              </w:rPr>
              <w:t>2.13.</w:t>
            </w:r>
            <w:r w:rsidR="003D3F91">
              <w:rPr>
                <w:rFonts w:cstheme="minorBidi"/>
                <w:noProof/>
              </w:rPr>
              <w:tab/>
            </w:r>
            <w:r w:rsidR="003D3F91" w:rsidRPr="00D37C54">
              <w:rPr>
                <w:rStyle w:val="Hyperlink"/>
                <w:rFonts w:eastAsia="Calibri"/>
                <w:noProof/>
                <w:spacing w:val="1"/>
              </w:rPr>
              <w:t>B</w:t>
            </w:r>
            <w:r w:rsidR="003D3F91" w:rsidRPr="00D37C54">
              <w:rPr>
                <w:rStyle w:val="Hyperlink"/>
                <w:rFonts w:eastAsia="Calibri"/>
                <w:noProof/>
              </w:rPr>
              <w:t>UND</w:t>
            </w:r>
            <w:r w:rsidR="003D3F91" w:rsidRPr="00D37C54">
              <w:rPr>
                <w:rStyle w:val="Hyperlink"/>
                <w:rFonts w:eastAsia="Calibri"/>
                <w:noProof/>
                <w:spacing w:val="21"/>
              </w:rPr>
              <w:t xml:space="preserve"> </w:t>
            </w:r>
            <w:r w:rsidR="003D3F91" w:rsidRPr="00D37C54">
              <w:rPr>
                <w:rStyle w:val="Hyperlink"/>
                <w:rFonts w:eastAsia="Calibri"/>
                <w:noProof/>
              </w:rPr>
              <w:t>W</w:t>
            </w:r>
            <w:r w:rsidR="003D3F91" w:rsidRPr="00D37C54">
              <w:rPr>
                <w:rStyle w:val="Hyperlink"/>
                <w:rFonts w:eastAsia="Calibri"/>
                <w:noProof/>
                <w:spacing w:val="1"/>
              </w:rPr>
              <w:t>A</w:t>
            </w:r>
            <w:r w:rsidR="003D3F91" w:rsidRPr="00D37C54">
              <w:rPr>
                <w:rStyle w:val="Hyperlink"/>
                <w:rFonts w:eastAsia="Calibri"/>
                <w:noProof/>
              </w:rPr>
              <w:t>LL</w:t>
            </w:r>
            <w:r w:rsidR="003D3F91">
              <w:rPr>
                <w:noProof/>
                <w:webHidden/>
              </w:rPr>
              <w:tab/>
            </w:r>
            <w:r w:rsidR="003D3F91">
              <w:rPr>
                <w:noProof/>
                <w:webHidden/>
              </w:rPr>
              <w:fldChar w:fldCharType="begin"/>
            </w:r>
            <w:r w:rsidR="003D3F91">
              <w:rPr>
                <w:noProof/>
                <w:webHidden/>
              </w:rPr>
              <w:instrText xml:space="preserve"> PAGEREF _Toc18667369 \h </w:instrText>
            </w:r>
            <w:r w:rsidR="003D3F91">
              <w:rPr>
                <w:noProof/>
                <w:webHidden/>
              </w:rPr>
            </w:r>
            <w:r w:rsidR="003D3F91">
              <w:rPr>
                <w:noProof/>
                <w:webHidden/>
              </w:rPr>
              <w:fldChar w:fldCharType="separate"/>
            </w:r>
            <w:r w:rsidR="0091395E">
              <w:rPr>
                <w:noProof/>
                <w:webHidden/>
              </w:rPr>
              <w:t>16</w:t>
            </w:r>
            <w:r w:rsidR="003D3F91">
              <w:rPr>
                <w:noProof/>
                <w:webHidden/>
              </w:rPr>
              <w:fldChar w:fldCharType="end"/>
            </w:r>
          </w:hyperlink>
        </w:p>
        <w:p w14:paraId="37A151D8" w14:textId="77777777" w:rsidR="003D3F91" w:rsidRDefault="00CC3843">
          <w:pPr>
            <w:pStyle w:val="TOC2"/>
            <w:tabs>
              <w:tab w:val="left" w:pos="1100"/>
              <w:tab w:val="right" w:leader="dot" w:pos="10590"/>
            </w:tabs>
            <w:rPr>
              <w:rFonts w:cstheme="minorBidi"/>
              <w:noProof/>
            </w:rPr>
          </w:pPr>
          <w:hyperlink w:anchor="_Toc18667370" w:history="1">
            <w:r w:rsidR="003D3F91" w:rsidRPr="00D37C54">
              <w:rPr>
                <w:rStyle w:val="Hyperlink"/>
                <w:rFonts w:eastAsia="Calibri"/>
                <w:noProof/>
              </w:rPr>
              <w:t>2.14.</w:t>
            </w:r>
            <w:r w:rsidR="003D3F91">
              <w:rPr>
                <w:rFonts w:cstheme="minorBidi"/>
                <w:noProof/>
              </w:rPr>
              <w:tab/>
            </w:r>
            <w:r w:rsidR="003D3F91" w:rsidRPr="00D37C54">
              <w:rPr>
                <w:rStyle w:val="Hyperlink"/>
                <w:rFonts w:eastAsia="Calibri"/>
                <w:noProof/>
                <w:spacing w:val="-1"/>
              </w:rPr>
              <w:t>S</w:t>
            </w:r>
            <w:r w:rsidR="003D3F91" w:rsidRPr="00D37C54">
              <w:rPr>
                <w:rStyle w:val="Hyperlink"/>
                <w:rFonts w:eastAsia="Calibri"/>
                <w:noProof/>
              </w:rPr>
              <w:t>TONE</w:t>
            </w:r>
            <w:r w:rsidR="003D3F91" w:rsidRPr="00D37C54">
              <w:rPr>
                <w:rStyle w:val="Hyperlink"/>
                <w:rFonts w:eastAsia="Calibri"/>
                <w:noProof/>
                <w:spacing w:val="5"/>
              </w:rPr>
              <w:t xml:space="preserve"> </w:t>
            </w:r>
            <w:r w:rsidR="003D3F91" w:rsidRPr="00D37C54">
              <w:rPr>
                <w:rStyle w:val="Hyperlink"/>
                <w:rFonts w:eastAsia="Calibri"/>
                <w:noProof/>
                <w:spacing w:val="2"/>
              </w:rPr>
              <w:t>C</w:t>
            </w:r>
            <w:r w:rsidR="003D3F91" w:rsidRPr="00D37C54">
              <w:rPr>
                <w:rStyle w:val="Hyperlink"/>
                <w:rFonts w:eastAsia="Calibri"/>
                <w:noProof/>
                <w:spacing w:val="-1"/>
              </w:rPr>
              <w:t>H</w:t>
            </w:r>
            <w:r w:rsidR="003D3F91" w:rsidRPr="00D37C54">
              <w:rPr>
                <w:rStyle w:val="Hyperlink"/>
                <w:rFonts w:eastAsia="Calibri"/>
                <w:noProof/>
              </w:rPr>
              <w:t>I</w:t>
            </w:r>
            <w:r w:rsidR="003D3F91" w:rsidRPr="00D37C54">
              <w:rPr>
                <w:rStyle w:val="Hyperlink"/>
                <w:rFonts w:eastAsia="Calibri"/>
                <w:noProof/>
                <w:spacing w:val="1"/>
              </w:rPr>
              <w:t>P</w:t>
            </w:r>
            <w:r w:rsidR="003D3F91" w:rsidRPr="00D37C54">
              <w:rPr>
                <w:rStyle w:val="Hyperlink"/>
                <w:rFonts w:eastAsia="Calibri"/>
                <w:noProof/>
              </w:rPr>
              <w:t>P</w:t>
            </w:r>
            <w:r w:rsidR="003D3F91" w:rsidRPr="00D37C54">
              <w:rPr>
                <w:rStyle w:val="Hyperlink"/>
                <w:rFonts w:eastAsia="Calibri"/>
                <w:noProof/>
                <w:spacing w:val="-1"/>
              </w:rPr>
              <w:t>I</w:t>
            </w:r>
            <w:r w:rsidR="003D3F91" w:rsidRPr="00D37C54">
              <w:rPr>
                <w:rStyle w:val="Hyperlink"/>
                <w:rFonts w:eastAsia="Calibri"/>
                <w:noProof/>
                <w:spacing w:val="1"/>
              </w:rPr>
              <w:t>N</w:t>
            </w:r>
            <w:r w:rsidR="003D3F91" w:rsidRPr="00D37C54">
              <w:rPr>
                <w:rStyle w:val="Hyperlink"/>
                <w:rFonts w:eastAsia="Calibri"/>
                <w:noProof/>
              </w:rPr>
              <w:t>G</w:t>
            </w:r>
            <w:r w:rsidR="003D3F91" w:rsidRPr="00D37C54">
              <w:rPr>
                <w:rStyle w:val="Hyperlink"/>
                <w:rFonts w:eastAsia="Calibri"/>
                <w:noProof/>
                <w:spacing w:val="4"/>
              </w:rPr>
              <w:t xml:space="preserve"> </w:t>
            </w:r>
            <w:r w:rsidR="003D3F91" w:rsidRPr="00D37C54">
              <w:rPr>
                <w:rStyle w:val="Hyperlink"/>
                <w:rFonts w:eastAsia="Calibri"/>
                <w:noProof/>
                <w:spacing w:val="-1"/>
              </w:rPr>
              <w:t>A</w:t>
            </w:r>
            <w:r w:rsidR="003D3F91" w:rsidRPr="00D37C54">
              <w:rPr>
                <w:rStyle w:val="Hyperlink"/>
                <w:rFonts w:eastAsia="Calibri"/>
                <w:noProof/>
                <w:spacing w:val="3"/>
              </w:rPr>
              <w:t>N</w:t>
            </w:r>
            <w:r w:rsidR="003D3F91" w:rsidRPr="00D37C54">
              <w:rPr>
                <w:rStyle w:val="Hyperlink"/>
                <w:rFonts w:eastAsia="Calibri"/>
                <w:noProof/>
              </w:rPr>
              <w:t>D</w:t>
            </w:r>
            <w:r w:rsidR="003D3F91" w:rsidRPr="00D37C54">
              <w:rPr>
                <w:rStyle w:val="Hyperlink"/>
                <w:rFonts w:eastAsia="Calibri"/>
                <w:noProof/>
                <w:spacing w:val="7"/>
              </w:rPr>
              <w:t xml:space="preserve"> </w:t>
            </w:r>
            <w:r w:rsidR="003D3F91" w:rsidRPr="00D37C54">
              <w:rPr>
                <w:rStyle w:val="Hyperlink"/>
                <w:rFonts w:eastAsia="Calibri"/>
                <w:noProof/>
                <w:spacing w:val="-1"/>
              </w:rPr>
              <w:t>A</w:t>
            </w:r>
            <w:r w:rsidR="003D3F91" w:rsidRPr="00D37C54">
              <w:rPr>
                <w:rStyle w:val="Hyperlink"/>
                <w:rFonts w:eastAsia="Calibri"/>
                <w:noProof/>
                <w:spacing w:val="2"/>
              </w:rPr>
              <w:t>CC</w:t>
            </w:r>
            <w:r w:rsidR="003D3F91" w:rsidRPr="00D37C54">
              <w:rPr>
                <w:rStyle w:val="Hyperlink"/>
                <w:rFonts w:eastAsia="Calibri"/>
                <w:noProof/>
                <w:spacing w:val="-1"/>
              </w:rPr>
              <w:t>ES</w:t>
            </w:r>
            <w:r w:rsidR="003D3F91" w:rsidRPr="00D37C54">
              <w:rPr>
                <w:rStyle w:val="Hyperlink"/>
                <w:rFonts w:eastAsia="Calibri"/>
                <w:noProof/>
              </w:rPr>
              <w:t>S</w:t>
            </w:r>
            <w:r w:rsidR="003D3F91" w:rsidRPr="00D37C54">
              <w:rPr>
                <w:rStyle w:val="Hyperlink"/>
                <w:rFonts w:eastAsia="Calibri"/>
                <w:noProof/>
                <w:spacing w:val="4"/>
              </w:rPr>
              <w:t xml:space="preserve"> </w:t>
            </w:r>
            <w:r w:rsidR="003D3F91" w:rsidRPr="00D37C54">
              <w:rPr>
                <w:rStyle w:val="Hyperlink"/>
                <w:rFonts w:eastAsia="Calibri"/>
                <w:noProof/>
                <w:spacing w:val="3"/>
              </w:rPr>
              <w:t>R</w:t>
            </w:r>
            <w:r w:rsidR="003D3F91" w:rsidRPr="00D37C54">
              <w:rPr>
                <w:rStyle w:val="Hyperlink"/>
                <w:rFonts w:eastAsia="Calibri"/>
                <w:noProof/>
              </w:rPr>
              <w:t>O</w:t>
            </w:r>
            <w:r w:rsidR="003D3F91" w:rsidRPr="00D37C54">
              <w:rPr>
                <w:rStyle w:val="Hyperlink"/>
                <w:rFonts w:eastAsia="Calibri"/>
                <w:noProof/>
                <w:spacing w:val="1"/>
              </w:rPr>
              <w:t>A</w:t>
            </w:r>
            <w:r w:rsidR="003D3F91" w:rsidRPr="00D37C54">
              <w:rPr>
                <w:rStyle w:val="Hyperlink"/>
                <w:rFonts w:eastAsia="Calibri"/>
                <w:noProof/>
              </w:rPr>
              <w:t>D</w:t>
            </w:r>
            <w:r w:rsidR="003D3F91">
              <w:rPr>
                <w:noProof/>
                <w:webHidden/>
              </w:rPr>
              <w:tab/>
            </w:r>
            <w:r w:rsidR="003D3F91">
              <w:rPr>
                <w:noProof/>
                <w:webHidden/>
              </w:rPr>
              <w:fldChar w:fldCharType="begin"/>
            </w:r>
            <w:r w:rsidR="003D3F91">
              <w:rPr>
                <w:noProof/>
                <w:webHidden/>
              </w:rPr>
              <w:instrText xml:space="preserve"> PAGEREF _Toc18667370 \h </w:instrText>
            </w:r>
            <w:r w:rsidR="003D3F91">
              <w:rPr>
                <w:noProof/>
                <w:webHidden/>
              </w:rPr>
            </w:r>
            <w:r w:rsidR="003D3F91">
              <w:rPr>
                <w:noProof/>
                <w:webHidden/>
              </w:rPr>
              <w:fldChar w:fldCharType="separate"/>
            </w:r>
            <w:r w:rsidR="0091395E">
              <w:rPr>
                <w:noProof/>
                <w:webHidden/>
              </w:rPr>
              <w:t>17</w:t>
            </w:r>
            <w:r w:rsidR="003D3F91">
              <w:rPr>
                <w:noProof/>
                <w:webHidden/>
              </w:rPr>
              <w:fldChar w:fldCharType="end"/>
            </w:r>
          </w:hyperlink>
        </w:p>
        <w:p w14:paraId="42CD9546" w14:textId="77777777" w:rsidR="003D3F91" w:rsidRDefault="00CC3843">
          <w:pPr>
            <w:pStyle w:val="TOC2"/>
            <w:tabs>
              <w:tab w:val="left" w:pos="1100"/>
              <w:tab w:val="right" w:leader="dot" w:pos="10590"/>
            </w:tabs>
            <w:rPr>
              <w:rFonts w:cstheme="minorBidi"/>
              <w:noProof/>
            </w:rPr>
          </w:pPr>
          <w:hyperlink w:anchor="_Toc18667371" w:history="1">
            <w:r w:rsidR="003D3F91" w:rsidRPr="00D37C54">
              <w:rPr>
                <w:rStyle w:val="Hyperlink"/>
                <w:rFonts w:eastAsia="Calibri"/>
                <w:noProof/>
              </w:rPr>
              <w:t>2.15.</w:t>
            </w:r>
            <w:r w:rsidR="003D3F91">
              <w:rPr>
                <w:rFonts w:cstheme="minorBidi"/>
                <w:noProof/>
              </w:rPr>
              <w:tab/>
            </w:r>
            <w:r w:rsidR="003D3F91" w:rsidRPr="00D37C54">
              <w:rPr>
                <w:rStyle w:val="Hyperlink"/>
                <w:rFonts w:eastAsia="Calibri"/>
                <w:noProof/>
              </w:rPr>
              <w:t>CRUSH</w:t>
            </w:r>
            <w:r w:rsidR="003D3F91" w:rsidRPr="00D37C54">
              <w:rPr>
                <w:rStyle w:val="Hyperlink"/>
                <w:rFonts w:eastAsia="Calibri"/>
                <w:noProof/>
                <w:spacing w:val="-5"/>
              </w:rPr>
              <w:t xml:space="preserve"> </w:t>
            </w:r>
            <w:r w:rsidR="003D3F91" w:rsidRPr="00D37C54">
              <w:rPr>
                <w:rStyle w:val="Hyperlink"/>
                <w:rFonts w:eastAsia="Calibri"/>
                <w:noProof/>
              </w:rPr>
              <w:t>MET</w:t>
            </w:r>
            <w:r w:rsidR="003D3F91" w:rsidRPr="00D37C54">
              <w:rPr>
                <w:rStyle w:val="Hyperlink"/>
                <w:rFonts w:eastAsia="Calibri"/>
                <w:noProof/>
                <w:spacing w:val="-1"/>
              </w:rPr>
              <w:t>A</w:t>
            </w:r>
            <w:r w:rsidR="003D3F91" w:rsidRPr="00D37C54">
              <w:rPr>
                <w:rStyle w:val="Hyperlink"/>
                <w:rFonts w:eastAsia="Calibri"/>
                <w:noProof/>
              </w:rPr>
              <w:t>L</w:t>
            </w:r>
            <w:r w:rsidR="003D3F91">
              <w:rPr>
                <w:noProof/>
                <w:webHidden/>
              </w:rPr>
              <w:tab/>
            </w:r>
            <w:r w:rsidR="003D3F91">
              <w:rPr>
                <w:noProof/>
                <w:webHidden/>
              </w:rPr>
              <w:fldChar w:fldCharType="begin"/>
            </w:r>
            <w:r w:rsidR="003D3F91">
              <w:rPr>
                <w:noProof/>
                <w:webHidden/>
              </w:rPr>
              <w:instrText xml:space="preserve"> PAGEREF _Toc18667371 \h </w:instrText>
            </w:r>
            <w:r w:rsidR="003D3F91">
              <w:rPr>
                <w:noProof/>
                <w:webHidden/>
              </w:rPr>
            </w:r>
            <w:r w:rsidR="003D3F91">
              <w:rPr>
                <w:noProof/>
                <w:webHidden/>
              </w:rPr>
              <w:fldChar w:fldCharType="separate"/>
            </w:r>
            <w:r w:rsidR="0091395E">
              <w:rPr>
                <w:noProof/>
                <w:webHidden/>
              </w:rPr>
              <w:t>17</w:t>
            </w:r>
            <w:r w:rsidR="003D3F91">
              <w:rPr>
                <w:noProof/>
                <w:webHidden/>
              </w:rPr>
              <w:fldChar w:fldCharType="end"/>
            </w:r>
          </w:hyperlink>
        </w:p>
        <w:p w14:paraId="63E4750C" w14:textId="77777777" w:rsidR="003D3F91" w:rsidRDefault="00CC3843">
          <w:pPr>
            <w:pStyle w:val="TOC2"/>
            <w:tabs>
              <w:tab w:val="left" w:pos="1100"/>
              <w:tab w:val="right" w:leader="dot" w:pos="10590"/>
            </w:tabs>
            <w:rPr>
              <w:rFonts w:cstheme="minorBidi"/>
              <w:noProof/>
            </w:rPr>
          </w:pPr>
          <w:hyperlink w:anchor="_Toc18667372" w:history="1">
            <w:r w:rsidR="003D3F91" w:rsidRPr="00D37C54">
              <w:rPr>
                <w:rStyle w:val="Hyperlink"/>
                <w:rFonts w:eastAsia="Calibri"/>
                <w:noProof/>
              </w:rPr>
              <w:t>2.16.</w:t>
            </w:r>
            <w:r w:rsidR="003D3F91">
              <w:rPr>
                <w:rFonts w:cstheme="minorBidi"/>
                <w:noProof/>
              </w:rPr>
              <w:tab/>
            </w:r>
            <w:r w:rsidR="003D3F91" w:rsidRPr="00D37C54">
              <w:rPr>
                <w:rStyle w:val="Hyperlink"/>
                <w:rFonts w:eastAsia="Calibri"/>
                <w:noProof/>
              </w:rPr>
              <w:t>Support Insulators with Steel Structure</w:t>
            </w:r>
            <w:r w:rsidR="003D3F91">
              <w:rPr>
                <w:noProof/>
                <w:webHidden/>
              </w:rPr>
              <w:tab/>
            </w:r>
            <w:r w:rsidR="003D3F91">
              <w:rPr>
                <w:noProof/>
                <w:webHidden/>
              </w:rPr>
              <w:fldChar w:fldCharType="begin"/>
            </w:r>
            <w:r w:rsidR="003D3F91">
              <w:rPr>
                <w:noProof/>
                <w:webHidden/>
              </w:rPr>
              <w:instrText xml:space="preserve"> PAGEREF _Toc18667372 \h </w:instrText>
            </w:r>
            <w:r w:rsidR="003D3F91">
              <w:rPr>
                <w:noProof/>
                <w:webHidden/>
              </w:rPr>
            </w:r>
            <w:r w:rsidR="003D3F91">
              <w:rPr>
                <w:noProof/>
                <w:webHidden/>
              </w:rPr>
              <w:fldChar w:fldCharType="separate"/>
            </w:r>
            <w:r w:rsidR="0091395E">
              <w:rPr>
                <w:noProof/>
                <w:webHidden/>
              </w:rPr>
              <w:t>17</w:t>
            </w:r>
            <w:r w:rsidR="003D3F91">
              <w:rPr>
                <w:noProof/>
                <w:webHidden/>
              </w:rPr>
              <w:fldChar w:fldCharType="end"/>
            </w:r>
          </w:hyperlink>
        </w:p>
        <w:p w14:paraId="4E6B264C" w14:textId="77777777" w:rsidR="003D3F91" w:rsidRDefault="00CC3843">
          <w:pPr>
            <w:pStyle w:val="TOC3"/>
            <w:tabs>
              <w:tab w:val="left" w:pos="1320"/>
              <w:tab w:val="right" w:leader="dot" w:pos="10590"/>
            </w:tabs>
            <w:rPr>
              <w:rFonts w:cstheme="minorBidi"/>
              <w:noProof/>
            </w:rPr>
          </w:pPr>
          <w:hyperlink w:anchor="_Toc18667373" w:history="1">
            <w:r w:rsidR="003D3F91" w:rsidRPr="00D37C54">
              <w:rPr>
                <w:rStyle w:val="Hyperlink"/>
                <w:rFonts w:eastAsia="Calibri"/>
                <w:noProof/>
              </w:rPr>
              <w:t>2.16.1.</w:t>
            </w:r>
            <w:r w:rsidR="003D3F91">
              <w:rPr>
                <w:rFonts w:cstheme="minorBidi"/>
                <w:noProof/>
              </w:rPr>
              <w:tab/>
            </w:r>
            <w:r w:rsidR="003D3F91" w:rsidRPr="00D37C54">
              <w:rPr>
                <w:rStyle w:val="Hyperlink"/>
                <w:rFonts w:eastAsia="Calibri"/>
                <w:noProof/>
              </w:rPr>
              <w:t>General Specification</w:t>
            </w:r>
            <w:r w:rsidR="003D3F91">
              <w:rPr>
                <w:noProof/>
                <w:webHidden/>
              </w:rPr>
              <w:tab/>
            </w:r>
            <w:r w:rsidR="003D3F91">
              <w:rPr>
                <w:noProof/>
                <w:webHidden/>
              </w:rPr>
              <w:fldChar w:fldCharType="begin"/>
            </w:r>
            <w:r w:rsidR="003D3F91">
              <w:rPr>
                <w:noProof/>
                <w:webHidden/>
              </w:rPr>
              <w:instrText xml:space="preserve"> PAGEREF _Toc18667373 \h </w:instrText>
            </w:r>
            <w:r w:rsidR="003D3F91">
              <w:rPr>
                <w:noProof/>
                <w:webHidden/>
              </w:rPr>
            </w:r>
            <w:r w:rsidR="003D3F91">
              <w:rPr>
                <w:noProof/>
                <w:webHidden/>
              </w:rPr>
              <w:fldChar w:fldCharType="separate"/>
            </w:r>
            <w:r w:rsidR="0091395E">
              <w:rPr>
                <w:noProof/>
                <w:webHidden/>
              </w:rPr>
              <w:t>17</w:t>
            </w:r>
            <w:r w:rsidR="003D3F91">
              <w:rPr>
                <w:noProof/>
                <w:webHidden/>
              </w:rPr>
              <w:fldChar w:fldCharType="end"/>
            </w:r>
          </w:hyperlink>
        </w:p>
        <w:p w14:paraId="7FA922BF" w14:textId="77777777" w:rsidR="003D3F91" w:rsidRDefault="00CC3843">
          <w:pPr>
            <w:pStyle w:val="TOC3"/>
            <w:tabs>
              <w:tab w:val="left" w:pos="1320"/>
              <w:tab w:val="right" w:leader="dot" w:pos="10590"/>
            </w:tabs>
            <w:rPr>
              <w:rFonts w:cstheme="minorBidi"/>
              <w:noProof/>
            </w:rPr>
          </w:pPr>
          <w:hyperlink w:anchor="_Toc18667374" w:history="1">
            <w:r w:rsidR="003D3F91" w:rsidRPr="00D37C54">
              <w:rPr>
                <w:rStyle w:val="Hyperlink"/>
                <w:rFonts w:eastAsia="Calibri"/>
                <w:noProof/>
              </w:rPr>
              <w:t>2.16.2.</w:t>
            </w:r>
            <w:r w:rsidR="003D3F91">
              <w:rPr>
                <w:rFonts w:cstheme="minorBidi"/>
                <w:noProof/>
              </w:rPr>
              <w:tab/>
            </w:r>
            <w:r w:rsidR="003D3F91" w:rsidRPr="00D37C54">
              <w:rPr>
                <w:rStyle w:val="Hyperlink"/>
                <w:rFonts w:eastAsia="Calibri"/>
                <w:noProof/>
              </w:rPr>
              <w:t>Service Condition:</w:t>
            </w:r>
            <w:r w:rsidR="003D3F91">
              <w:rPr>
                <w:noProof/>
                <w:webHidden/>
              </w:rPr>
              <w:tab/>
            </w:r>
            <w:r w:rsidR="003D3F91">
              <w:rPr>
                <w:noProof/>
                <w:webHidden/>
              </w:rPr>
              <w:fldChar w:fldCharType="begin"/>
            </w:r>
            <w:r w:rsidR="003D3F91">
              <w:rPr>
                <w:noProof/>
                <w:webHidden/>
              </w:rPr>
              <w:instrText xml:space="preserve"> PAGEREF _Toc18667374 \h </w:instrText>
            </w:r>
            <w:r w:rsidR="003D3F91">
              <w:rPr>
                <w:noProof/>
                <w:webHidden/>
              </w:rPr>
            </w:r>
            <w:r w:rsidR="003D3F91">
              <w:rPr>
                <w:noProof/>
                <w:webHidden/>
              </w:rPr>
              <w:fldChar w:fldCharType="separate"/>
            </w:r>
            <w:r w:rsidR="0091395E">
              <w:rPr>
                <w:noProof/>
                <w:webHidden/>
              </w:rPr>
              <w:t>17</w:t>
            </w:r>
            <w:r w:rsidR="003D3F91">
              <w:rPr>
                <w:noProof/>
                <w:webHidden/>
              </w:rPr>
              <w:fldChar w:fldCharType="end"/>
            </w:r>
          </w:hyperlink>
        </w:p>
        <w:p w14:paraId="16A7043B" w14:textId="77777777" w:rsidR="003D3F91" w:rsidRDefault="00CC3843">
          <w:pPr>
            <w:pStyle w:val="TOC2"/>
            <w:tabs>
              <w:tab w:val="left" w:pos="1100"/>
              <w:tab w:val="right" w:leader="dot" w:pos="10590"/>
            </w:tabs>
            <w:rPr>
              <w:rFonts w:cstheme="minorBidi"/>
              <w:noProof/>
            </w:rPr>
          </w:pPr>
          <w:hyperlink w:anchor="_Toc18667375" w:history="1">
            <w:r w:rsidR="003D3F91" w:rsidRPr="00D37C54">
              <w:rPr>
                <w:rStyle w:val="Hyperlink"/>
                <w:rFonts w:eastAsia="Calibri"/>
                <w:noProof/>
              </w:rPr>
              <w:t>2.17.</w:t>
            </w:r>
            <w:r w:rsidR="003D3F91">
              <w:rPr>
                <w:rFonts w:cstheme="minorBidi"/>
                <w:noProof/>
              </w:rPr>
              <w:tab/>
            </w:r>
            <w:r w:rsidR="003D3F91" w:rsidRPr="00D37C54">
              <w:rPr>
                <w:rStyle w:val="Hyperlink"/>
                <w:rFonts w:eastAsia="Calibri"/>
                <w:noProof/>
                <w:spacing w:val="1"/>
              </w:rPr>
              <w:t>M</w:t>
            </w:r>
            <w:r w:rsidR="003D3F91" w:rsidRPr="00D37C54">
              <w:rPr>
                <w:rStyle w:val="Hyperlink"/>
                <w:rFonts w:eastAsia="Calibri"/>
                <w:noProof/>
              </w:rPr>
              <w:t>I</w:t>
            </w:r>
            <w:r w:rsidR="003D3F91" w:rsidRPr="00D37C54">
              <w:rPr>
                <w:rStyle w:val="Hyperlink"/>
                <w:rFonts w:eastAsia="Calibri"/>
                <w:noProof/>
                <w:spacing w:val="-1"/>
              </w:rPr>
              <w:t>S</w:t>
            </w:r>
            <w:r w:rsidR="003D3F91" w:rsidRPr="00D37C54">
              <w:rPr>
                <w:rStyle w:val="Hyperlink"/>
                <w:rFonts w:eastAsia="Calibri"/>
                <w:noProof/>
              </w:rPr>
              <w:t>C</w:t>
            </w:r>
            <w:r w:rsidR="003D3F91" w:rsidRPr="00D37C54">
              <w:rPr>
                <w:rStyle w:val="Hyperlink"/>
                <w:rFonts w:eastAsia="Calibri"/>
                <w:noProof/>
                <w:spacing w:val="-1"/>
              </w:rPr>
              <w:t>E</w:t>
            </w:r>
            <w:r w:rsidR="003D3F91" w:rsidRPr="00D37C54">
              <w:rPr>
                <w:rStyle w:val="Hyperlink"/>
                <w:rFonts w:eastAsia="Calibri"/>
                <w:noProof/>
                <w:spacing w:val="2"/>
              </w:rPr>
              <w:t>L</w:t>
            </w:r>
            <w:r w:rsidR="003D3F91" w:rsidRPr="00D37C54">
              <w:rPr>
                <w:rStyle w:val="Hyperlink"/>
                <w:rFonts w:eastAsia="Calibri"/>
                <w:noProof/>
              </w:rPr>
              <w:t>L</w:t>
            </w:r>
            <w:r w:rsidR="003D3F91" w:rsidRPr="00D37C54">
              <w:rPr>
                <w:rStyle w:val="Hyperlink"/>
                <w:rFonts w:eastAsia="Calibri"/>
                <w:noProof/>
                <w:spacing w:val="-1"/>
              </w:rPr>
              <w:t>A</w:t>
            </w:r>
            <w:r w:rsidR="003D3F91" w:rsidRPr="00D37C54">
              <w:rPr>
                <w:rStyle w:val="Hyperlink"/>
                <w:rFonts w:eastAsia="Calibri"/>
                <w:noProof/>
                <w:spacing w:val="3"/>
              </w:rPr>
              <w:t>N</w:t>
            </w:r>
            <w:r w:rsidR="003D3F91" w:rsidRPr="00D37C54">
              <w:rPr>
                <w:rStyle w:val="Hyperlink"/>
                <w:rFonts w:eastAsia="Calibri"/>
                <w:noProof/>
                <w:spacing w:val="-1"/>
              </w:rPr>
              <w:t>E</w:t>
            </w:r>
            <w:r w:rsidR="003D3F91" w:rsidRPr="00D37C54">
              <w:rPr>
                <w:rStyle w:val="Hyperlink"/>
                <w:rFonts w:eastAsia="Calibri"/>
                <w:noProof/>
                <w:spacing w:val="2"/>
              </w:rPr>
              <w:t>O</w:t>
            </w:r>
            <w:r w:rsidR="003D3F91" w:rsidRPr="00D37C54">
              <w:rPr>
                <w:rStyle w:val="Hyperlink"/>
                <w:rFonts w:eastAsia="Calibri"/>
                <w:noProof/>
              </w:rPr>
              <w:t>US</w:t>
            </w:r>
            <w:r w:rsidR="003D3F91" w:rsidRPr="00D37C54">
              <w:rPr>
                <w:rStyle w:val="Hyperlink"/>
                <w:rFonts w:eastAsia="Calibri"/>
                <w:noProof/>
                <w:spacing w:val="-18"/>
              </w:rPr>
              <w:t xml:space="preserve"> </w:t>
            </w:r>
            <w:r w:rsidR="003D3F91" w:rsidRPr="00D37C54">
              <w:rPr>
                <w:rStyle w:val="Hyperlink"/>
                <w:rFonts w:eastAsia="Calibri"/>
                <w:noProof/>
                <w:spacing w:val="2"/>
              </w:rPr>
              <w:t>W</w:t>
            </w:r>
            <w:r w:rsidR="003D3F91" w:rsidRPr="00D37C54">
              <w:rPr>
                <w:rStyle w:val="Hyperlink"/>
                <w:rFonts w:eastAsia="Calibri"/>
                <w:noProof/>
              </w:rPr>
              <w:t>ORK</w:t>
            </w:r>
            <w:r w:rsidR="003D3F91">
              <w:rPr>
                <w:noProof/>
                <w:webHidden/>
              </w:rPr>
              <w:tab/>
            </w:r>
            <w:r w:rsidR="003D3F91">
              <w:rPr>
                <w:noProof/>
                <w:webHidden/>
              </w:rPr>
              <w:fldChar w:fldCharType="begin"/>
            </w:r>
            <w:r w:rsidR="003D3F91">
              <w:rPr>
                <w:noProof/>
                <w:webHidden/>
              </w:rPr>
              <w:instrText xml:space="preserve"> PAGEREF _Toc18667375 \h </w:instrText>
            </w:r>
            <w:r w:rsidR="003D3F91">
              <w:rPr>
                <w:noProof/>
                <w:webHidden/>
              </w:rPr>
            </w:r>
            <w:r w:rsidR="003D3F91">
              <w:rPr>
                <w:noProof/>
                <w:webHidden/>
              </w:rPr>
              <w:fldChar w:fldCharType="separate"/>
            </w:r>
            <w:r w:rsidR="0091395E">
              <w:rPr>
                <w:noProof/>
                <w:webHidden/>
              </w:rPr>
              <w:t>18</w:t>
            </w:r>
            <w:r w:rsidR="003D3F91">
              <w:rPr>
                <w:noProof/>
                <w:webHidden/>
              </w:rPr>
              <w:fldChar w:fldCharType="end"/>
            </w:r>
          </w:hyperlink>
        </w:p>
        <w:p w14:paraId="205A153D" w14:textId="77777777" w:rsidR="003D3F91" w:rsidRDefault="00CC3843">
          <w:pPr>
            <w:pStyle w:val="TOC2"/>
            <w:tabs>
              <w:tab w:val="left" w:pos="1100"/>
              <w:tab w:val="right" w:leader="dot" w:pos="10590"/>
            </w:tabs>
            <w:rPr>
              <w:rFonts w:cstheme="minorBidi"/>
              <w:noProof/>
            </w:rPr>
          </w:pPr>
          <w:hyperlink w:anchor="_Toc18667376" w:history="1">
            <w:r w:rsidR="003D3F91" w:rsidRPr="00D37C54">
              <w:rPr>
                <w:rStyle w:val="Hyperlink"/>
                <w:rFonts w:eastAsia="Calibri"/>
                <w:noProof/>
              </w:rPr>
              <w:t>2.18.</w:t>
            </w:r>
            <w:r w:rsidR="003D3F91">
              <w:rPr>
                <w:rFonts w:cstheme="minorBidi"/>
                <w:noProof/>
              </w:rPr>
              <w:tab/>
            </w:r>
            <w:r w:rsidR="003D3F91" w:rsidRPr="00D37C54">
              <w:rPr>
                <w:rStyle w:val="Hyperlink"/>
                <w:rFonts w:eastAsia="Calibri"/>
                <w:noProof/>
              </w:rPr>
              <w:t>E</w:t>
            </w:r>
            <w:r w:rsidR="003D3F91" w:rsidRPr="00D37C54">
              <w:rPr>
                <w:rStyle w:val="Hyperlink"/>
                <w:rFonts w:eastAsia="Calibri"/>
                <w:noProof/>
                <w:spacing w:val="1"/>
              </w:rPr>
              <w:t>A</w:t>
            </w:r>
            <w:r w:rsidR="003D3F91" w:rsidRPr="00D37C54">
              <w:rPr>
                <w:rStyle w:val="Hyperlink"/>
                <w:rFonts w:eastAsia="Calibri"/>
                <w:noProof/>
                <w:spacing w:val="-1"/>
              </w:rPr>
              <w:t>R</w:t>
            </w:r>
            <w:r w:rsidR="003D3F91" w:rsidRPr="00D37C54">
              <w:rPr>
                <w:rStyle w:val="Hyperlink"/>
                <w:rFonts w:eastAsia="Calibri"/>
                <w:noProof/>
                <w:spacing w:val="1"/>
              </w:rPr>
              <w:t>T</w:t>
            </w:r>
            <w:r w:rsidR="003D3F91" w:rsidRPr="00D37C54">
              <w:rPr>
                <w:rStyle w:val="Hyperlink"/>
                <w:rFonts w:eastAsia="Calibri"/>
                <w:noProof/>
              </w:rPr>
              <w:t>HI</w:t>
            </w:r>
            <w:r w:rsidR="003D3F91" w:rsidRPr="00D37C54">
              <w:rPr>
                <w:rStyle w:val="Hyperlink"/>
                <w:rFonts w:eastAsia="Calibri"/>
                <w:noProof/>
                <w:spacing w:val="1"/>
              </w:rPr>
              <w:t>N</w:t>
            </w:r>
            <w:r w:rsidR="003D3F91" w:rsidRPr="00D37C54">
              <w:rPr>
                <w:rStyle w:val="Hyperlink"/>
                <w:rFonts w:eastAsia="Calibri"/>
                <w:noProof/>
              </w:rPr>
              <w:t>G</w:t>
            </w:r>
            <w:r w:rsidR="003D3F91" w:rsidRPr="00D37C54">
              <w:rPr>
                <w:rStyle w:val="Hyperlink"/>
                <w:rFonts w:eastAsia="Calibri"/>
                <w:noProof/>
                <w:spacing w:val="-1"/>
              </w:rPr>
              <w:t xml:space="preserve"> </w:t>
            </w:r>
            <w:r w:rsidR="003D3F91" w:rsidRPr="00D37C54">
              <w:rPr>
                <w:rStyle w:val="Hyperlink"/>
                <w:rFonts w:eastAsia="Calibri"/>
                <w:noProof/>
              </w:rPr>
              <w:t>SY</w:t>
            </w:r>
            <w:r w:rsidR="003D3F91" w:rsidRPr="00D37C54">
              <w:rPr>
                <w:rStyle w:val="Hyperlink"/>
                <w:rFonts w:eastAsia="Calibri"/>
                <w:noProof/>
                <w:spacing w:val="-1"/>
              </w:rPr>
              <w:t>S</w:t>
            </w:r>
            <w:r w:rsidR="003D3F91" w:rsidRPr="00D37C54">
              <w:rPr>
                <w:rStyle w:val="Hyperlink"/>
                <w:rFonts w:eastAsia="Calibri"/>
                <w:noProof/>
                <w:spacing w:val="1"/>
              </w:rPr>
              <w:t>T</w:t>
            </w:r>
            <w:r w:rsidR="003D3F91" w:rsidRPr="00D37C54">
              <w:rPr>
                <w:rStyle w:val="Hyperlink"/>
                <w:rFonts w:eastAsia="Calibri"/>
                <w:noProof/>
              </w:rPr>
              <w:t>EMS</w:t>
            </w:r>
            <w:r w:rsidR="003D3F91">
              <w:rPr>
                <w:noProof/>
                <w:webHidden/>
              </w:rPr>
              <w:tab/>
            </w:r>
            <w:r w:rsidR="003D3F91">
              <w:rPr>
                <w:noProof/>
                <w:webHidden/>
              </w:rPr>
              <w:fldChar w:fldCharType="begin"/>
            </w:r>
            <w:r w:rsidR="003D3F91">
              <w:rPr>
                <w:noProof/>
                <w:webHidden/>
              </w:rPr>
              <w:instrText xml:space="preserve"> PAGEREF _Toc18667376 \h </w:instrText>
            </w:r>
            <w:r w:rsidR="003D3F91">
              <w:rPr>
                <w:noProof/>
                <w:webHidden/>
              </w:rPr>
            </w:r>
            <w:r w:rsidR="003D3F91">
              <w:rPr>
                <w:noProof/>
                <w:webHidden/>
              </w:rPr>
              <w:fldChar w:fldCharType="separate"/>
            </w:r>
            <w:r w:rsidR="0091395E">
              <w:rPr>
                <w:noProof/>
                <w:webHidden/>
              </w:rPr>
              <w:t>18</w:t>
            </w:r>
            <w:r w:rsidR="003D3F91">
              <w:rPr>
                <w:noProof/>
                <w:webHidden/>
              </w:rPr>
              <w:fldChar w:fldCharType="end"/>
            </w:r>
          </w:hyperlink>
        </w:p>
        <w:p w14:paraId="3AED9BC7" w14:textId="77777777" w:rsidR="003D3F91" w:rsidRDefault="00CC3843">
          <w:pPr>
            <w:pStyle w:val="TOC3"/>
            <w:tabs>
              <w:tab w:val="left" w:pos="1320"/>
              <w:tab w:val="right" w:leader="dot" w:pos="10590"/>
            </w:tabs>
            <w:rPr>
              <w:rFonts w:cstheme="minorBidi"/>
              <w:noProof/>
            </w:rPr>
          </w:pPr>
          <w:hyperlink w:anchor="_Toc18667377" w:history="1">
            <w:r w:rsidR="003D3F91" w:rsidRPr="00D37C54">
              <w:rPr>
                <w:rStyle w:val="Hyperlink"/>
                <w:rFonts w:eastAsia="Calibri"/>
                <w:noProof/>
              </w:rPr>
              <w:t>2.18.1.</w:t>
            </w:r>
            <w:r w:rsidR="003D3F91">
              <w:rPr>
                <w:rFonts w:cstheme="minorBidi"/>
                <w:noProof/>
              </w:rPr>
              <w:tab/>
            </w:r>
            <w:r w:rsidR="003D3F91" w:rsidRPr="00D37C54">
              <w:rPr>
                <w:rStyle w:val="Hyperlink"/>
                <w:rFonts w:eastAsia="Calibri"/>
                <w:noProof/>
              </w:rPr>
              <w:t>GENERAL</w:t>
            </w:r>
            <w:r w:rsidR="003D3F91">
              <w:rPr>
                <w:noProof/>
                <w:webHidden/>
              </w:rPr>
              <w:tab/>
            </w:r>
            <w:r w:rsidR="003D3F91">
              <w:rPr>
                <w:noProof/>
                <w:webHidden/>
              </w:rPr>
              <w:fldChar w:fldCharType="begin"/>
            </w:r>
            <w:r w:rsidR="003D3F91">
              <w:rPr>
                <w:noProof/>
                <w:webHidden/>
              </w:rPr>
              <w:instrText xml:space="preserve"> PAGEREF _Toc18667377 \h </w:instrText>
            </w:r>
            <w:r w:rsidR="003D3F91">
              <w:rPr>
                <w:noProof/>
                <w:webHidden/>
              </w:rPr>
            </w:r>
            <w:r w:rsidR="003D3F91">
              <w:rPr>
                <w:noProof/>
                <w:webHidden/>
              </w:rPr>
              <w:fldChar w:fldCharType="separate"/>
            </w:r>
            <w:r w:rsidR="0091395E">
              <w:rPr>
                <w:noProof/>
                <w:webHidden/>
              </w:rPr>
              <w:t>18</w:t>
            </w:r>
            <w:r w:rsidR="003D3F91">
              <w:rPr>
                <w:noProof/>
                <w:webHidden/>
              </w:rPr>
              <w:fldChar w:fldCharType="end"/>
            </w:r>
          </w:hyperlink>
        </w:p>
        <w:p w14:paraId="487DFA3C" w14:textId="77777777" w:rsidR="003D3F91" w:rsidRDefault="00CC3843">
          <w:pPr>
            <w:pStyle w:val="TOC3"/>
            <w:tabs>
              <w:tab w:val="left" w:pos="1320"/>
              <w:tab w:val="right" w:leader="dot" w:pos="10590"/>
            </w:tabs>
            <w:rPr>
              <w:rFonts w:cstheme="minorBidi"/>
              <w:noProof/>
            </w:rPr>
          </w:pPr>
          <w:hyperlink w:anchor="_Toc18667378" w:history="1">
            <w:r w:rsidR="003D3F91" w:rsidRPr="00D37C54">
              <w:rPr>
                <w:rStyle w:val="Hyperlink"/>
                <w:rFonts w:eastAsia="Calibri"/>
                <w:noProof/>
              </w:rPr>
              <w:t>2.18.2.</w:t>
            </w:r>
            <w:r w:rsidR="003D3F91">
              <w:rPr>
                <w:rFonts w:cstheme="minorBidi"/>
                <w:noProof/>
              </w:rPr>
              <w:tab/>
            </w:r>
            <w:r w:rsidR="003D3F91" w:rsidRPr="00D37C54">
              <w:rPr>
                <w:rStyle w:val="Hyperlink"/>
                <w:rFonts w:eastAsia="Calibri"/>
                <w:noProof/>
                <w:spacing w:val="-1"/>
              </w:rPr>
              <w:t>EA</w:t>
            </w:r>
            <w:r w:rsidR="003D3F91" w:rsidRPr="00D37C54">
              <w:rPr>
                <w:rStyle w:val="Hyperlink"/>
                <w:rFonts w:eastAsia="Calibri"/>
                <w:noProof/>
              </w:rPr>
              <w:t>R</w:t>
            </w:r>
            <w:r w:rsidR="003D3F91" w:rsidRPr="00D37C54">
              <w:rPr>
                <w:rStyle w:val="Hyperlink"/>
                <w:rFonts w:eastAsia="Calibri"/>
                <w:noProof/>
                <w:spacing w:val="2"/>
              </w:rPr>
              <w:t>T</w:t>
            </w:r>
            <w:r w:rsidR="003D3F91" w:rsidRPr="00D37C54">
              <w:rPr>
                <w:rStyle w:val="Hyperlink"/>
                <w:rFonts w:eastAsia="Calibri"/>
                <w:noProof/>
                <w:spacing w:val="-1"/>
              </w:rPr>
              <w:t>H</w:t>
            </w:r>
            <w:r w:rsidR="003D3F91" w:rsidRPr="00D37C54">
              <w:rPr>
                <w:rStyle w:val="Hyperlink"/>
                <w:rFonts w:eastAsia="Calibri"/>
                <w:noProof/>
              </w:rPr>
              <w:t>ING</w:t>
            </w:r>
            <w:r w:rsidR="003D3F91" w:rsidRPr="00D37C54">
              <w:rPr>
                <w:rStyle w:val="Hyperlink"/>
                <w:rFonts w:eastAsia="Calibri"/>
                <w:noProof/>
                <w:spacing w:val="-9"/>
              </w:rPr>
              <w:t xml:space="preserve"> </w:t>
            </w:r>
            <w:r w:rsidR="003D3F91" w:rsidRPr="00D37C54">
              <w:rPr>
                <w:rStyle w:val="Hyperlink"/>
                <w:noProof/>
              </w:rPr>
              <w:t>EQUIPMENT</w:t>
            </w:r>
            <w:r w:rsidR="003D3F91">
              <w:rPr>
                <w:noProof/>
                <w:webHidden/>
              </w:rPr>
              <w:tab/>
            </w:r>
            <w:r w:rsidR="003D3F91">
              <w:rPr>
                <w:noProof/>
                <w:webHidden/>
              </w:rPr>
              <w:fldChar w:fldCharType="begin"/>
            </w:r>
            <w:r w:rsidR="003D3F91">
              <w:rPr>
                <w:noProof/>
                <w:webHidden/>
              </w:rPr>
              <w:instrText xml:space="preserve"> PAGEREF _Toc18667378 \h </w:instrText>
            </w:r>
            <w:r w:rsidR="003D3F91">
              <w:rPr>
                <w:noProof/>
                <w:webHidden/>
              </w:rPr>
            </w:r>
            <w:r w:rsidR="003D3F91">
              <w:rPr>
                <w:noProof/>
                <w:webHidden/>
              </w:rPr>
              <w:fldChar w:fldCharType="separate"/>
            </w:r>
            <w:r w:rsidR="0091395E">
              <w:rPr>
                <w:noProof/>
                <w:webHidden/>
              </w:rPr>
              <w:t>18</w:t>
            </w:r>
            <w:r w:rsidR="003D3F91">
              <w:rPr>
                <w:noProof/>
                <w:webHidden/>
              </w:rPr>
              <w:fldChar w:fldCharType="end"/>
            </w:r>
          </w:hyperlink>
        </w:p>
        <w:p w14:paraId="23F59A94" w14:textId="77777777" w:rsidR="003D3F91" w:rsidRDefault="00CC3843">
          <w:pPr>
            <w:pStyle w:val="TOC3"/>
            <w:tabs>
              <w:tab w:val="left" w:pos="1320"/>
              <w:tab w:val="right" w:leader="dot" w:pos="10590"/>
            </w:tabs>
            <w:rPr>
              <w:rFonts w:cstheme="minorBidi"/>
              <w:noProof/>
            </w:rPr>
          </w:pPr>
          <w:hyperlink w:anchor="_Toc18667379" w:history="1">
            <w:r w:rsidR="003D3F91" w:rsidRPr="00D37C54">
              <w:rPr>
                <w:rStyle w:val="Hyperlink"/>
                <w:rFonts w:eastAsia="Calibri"/>
                <w:noProof/>
              </w:rPr>
              <w:t>2.18.3.</w:t>
            </w:r>
            <w:r w:rsidR="003D3F91">
              <w:rPr>
                <w:rFonts w:cstheme="minorBidi"/>
                <w:noProof/>
              </w:rPr>
              <w:tab/>
            </w:r>
            <w:r w:rsidR="003D3F91" w:rsidRPr="00D37C54">
              <w:rPr>
                <w:rStyle w:val="Hyperlink"/>
                <w:rFonts w:eastAsia="Calibri"/>
                <w:noProof/>
                <w:spacing w:val="-1"/>
              </w:rPr>
              <w:t>J</w:t>
            </w:r>
            <w:r w:rsidR="003D3F91" w:rsidRPr="00D37C54">
              <w:rPr>
                <w:rStyle w:val="Hyperlink"/>
                <w:rFonts w:eastAsia="Calibri"/>
                <w:noProof/>
              </w:rPr>
              <w:t>O</w:t>
            </w:r>
            <w:r w:rsidR="003D3F91" w:rsidRPr="00D37C54">
              <w:rPr>
                <w:rStyle w:val="Hyperlink"/>
                <w:rFonts w:eastAsia="Calibri"/>
                <w:noProof/>
                <w:spacing w:val="-1"/>
              </w:rPr>
              <w:t>I</w:t>
            </w:r>
            <w:r w:rsidR="003D3F91" w:rsidRPr="00D37C54">
              <w:rPr>
                <w:rStyle w:val="Hyperlink"/>
                <w:rFonts w:eastAsia="Calibri"/>
                <w:noProof/>
                <w:spacing w:val="1"/>
              </w:rPr>
              <w:t>N</w:t>
            </w:r>
            <w:r w:rsidR="003D3F91" w:rsidRPr="00D37C54">
              <w:rPr>
                <w:rStyle w:val="Hyperlink"/>
                <w:rFonts w:eastAsia="Calibri"/>
                <w:noProof/>
              </w:rPr>
              <w:t>TING</w:t>
            </w:r>
            <w:r w:rsidR="003D3F91" w:rsidRPr="00D37C54">
              <w:rPr>
                <w:rStyle w:val="Hyperlink"/>
                <w:rFonts w:eastAsia="Calibri"/>
                <w:noProof/>
                <w:spacing w:val="-5"/>
              </w:rPr>
              <w:t xml:space="preserve"> </w:t>
            </w:r>
            <w:r w:rsidR="003D3F91" w:rsidRPr="00D37C54">
              <w:rPr>
                <w:rStyle w:val="Hyperlink"/>
                <w:rFonts w:eastAsia="Calibri"/>
                <w:noProof/>
                <w:spacing w:val="-1"/>
              </w:rPr>
              <w:t>A</w:t>
            </w:r>
            <w:r w:rsidR="003D3F91" w:rsidRPr="00D37C54">
              <w:rPr>
                <w:rStyle w:val="Hyperlink"/>
                <w:rFonts w:eastAsia="Calibri"/>
                <w:noProof/>
                <w:spacing w:val="1"/>
              </w:rPr>
              <w:t>N</w:t>
            </w:r>
            <w:r w:rsidR="003D3F91" w:rsidRPr="00D37C54">
              <w:rPr>
                <w:rStyle w:val="Hyperlink"/>
                <w:rFonts w:eastAsia="Calibri"/>
                <w:noProof/>
              </w:rPr>
              <w:t>D</w:t>
            </w:r>
            <w:r w:rsidR="003D3F91" w:rsidRPr="00D37C54">
              <w:rPr>
                <w:rStyle w:val="Hyperlink"/>
                <w:rFonts w:eastAsia="Calibri"/>
                <w:noProof/>
                <w:spacing w:val="-5"/>
              </w:rPr>
              <w:t xml:space="preserve"> </w:t>
            </w:r>
            <w:r w:rsidR="003D3F91" w:rsidRPr="00D37C54">
              <w:rPr>
                <w:rStyle w:val="Hyperlink"/>
                <w:rFonts w:eastAsia="Calibri"/>
                <w:noProof/>
                <w:spacing w:val="1"/>
              </w:rPr>
              <w:t>B</w:t>
            </w:r>
            <w:r w:rsidR="003D3F91" w:rsidRPr="00D37C54">
              <w:rPr>
                <w:rStyle w:val="Hyperlink"/>
                <w:rFonts w:eastAsia="Calibri"/>
                <w:noProof/>
              </w:rPr>
              <w:t>ON</w:t>
            </w:r>
            <w:r w:rsidR="003D3F91" w:rsidRPr="00D37C54">
              <w:rPr>
                <w:rStyle w:val="Hyperlink"/>
                <w:rFonts w:eastAsia="Calibri"/>
                <w:noProof/>
                <w:spacing w:val="2"/>
              </w:rPr>
              <w:t>D</w:t>
            </w:r>
            <w:r w:rsidR="003D3F91" w:rsidRPr="00D37C54">
              <w:rPr>
                <w:rStyle w:val="Hyperlink"/>
                <w:rFonts w:eastAsia="Calibri"/>
                <w:noProof/>
              </w:rPr>
              <w:t>ING</w:t>
            </w:r>
            <w:r w:rsidR="003D3F91">
              <w:rPr>
                <w:noProof/>
                <w:webHidden/>
              </w:rPr>
              <w:tab/>
            </w:r>
            <w:r w:rsidR="003D3F91">
              <w:rPr>
                <w:noProof/>
                <w:webHidden/>
              </w:rPr>
              <w:fldChar w:fldCharType="begin"/>
            </w:r>
            <w:r w:rsidR="003D3F91">
              <w:rPr>
                <w:noProof/>
                <w:webHidden/>
              </w:rPr>
              <w:instrText xml:space="preserve"> PAGEREF _Toc18667379 \h </w:instrText>
            </w:r>
            <w:r w:rsidR="003D3F91">
              <w:rPr>
                <w:noProof/>
                <w:webHidden/>
              </w:rPr>
            </w:r>
            <w:r w:rsidR="003D3F91">
              <w:rPr>
                <w:noProof/>
                <w:webHidden/>
              </w:rPr>
              <w:fldChar w:fldCharType="separate"/>
            </w:r>
            <w:r w:rsidR="0091395E">
              <w:rPr>
                <w:noProof/>
                <w:webHidden/>
              </w:rPr>
              <w:t>19</w:t>
            </w:r>
            <w:r w:rsidR="003D3F91">
              <w:rPr>
                <w:noProof/>
                <w:webHidden/>
              </w:rPr>
              <w:fldChar w:fldCharType="end"/>
            </w:r>
          </w:hyperlink>
        </w:p>
        <w:p w14:paraId="2037DDE2" w14:textId="77777777" w:rsidR="003D3F91" w:rsidRDefault="00CC3843">
          <w:pPr>
            <w:pStyle w:val="TOC1"/>
            <w:tabs>
              <w:tab w:val="left" w:pos="440"/>
              <w:tab w:val="right" w:leader="dot" w:pos="10590"/>
            </w:tabs>
            <w:rPr>
              <w:rFonts w:cstheme="minorBidi"/>
              <w:noProof/>
            </w:rPr>
          </w:pPr>
          <w:hyperlink w:anchor="_Toc18667380" w:history="1">
            <w:r w:rsidR="003D3F91" w:rsidRPr="00D37C54">
              <w:rPr>
                <w:rStyle w:val="Hyperlink"/>
                <w:rFonts w:ascii="Calibri" w:eastAsia="Calibri" w:hAnsi="Calibri" w:cs="Calibri"/>
                <w:noProof/>
              </w:rPr>
              <w:t>3.</w:t>
            </w:r>
            <w:r w:rsidR="003D3F91">
              <w:rPr>
                <w:rFonts w:cstheme="minorBidi"/>
                <w:noProof/>
              </w:rPr>
              <w:tab/>
            </w:r>
            <w:r w:rsidR="003D3F91" w:rsidRPr="00D37C54">
              <w:rPr>
                <w:rStyle w:val="Hyperlink"/>
                <w:rFonts w:eastAsia="Calibri"/>
                <w:noProof/>
                <w:spacing w:val="1"/>
              </w:rPr>
              <w:t>I</w:t>
            </w:r>
            <w:r w:rsidR="003D3F91" w:rsidRPr="00D37C54">
              <w:rPr>
                <w:rStyle w:val="Hyperlink"/>
                <w:rFonts w:eastAsia="Calibri"/>
                <w:noProof/>
              </w:rPr>
              <w:t>NS</w:t>
            </w:r>
            <w:r w:rsidR="003D3F91" w:rsidRPr="00D37C54">
              <w:rPr>
                <w:rStyle w:val="Hyperlink"/>
                <w:rFonts w:eastAsia="Calibri"/>
                <w:noProof/>
                <w:spacing w:val="-1"/>
              </w:rPr>
              <w:t>P</w:t>
            </w:r>
            <w:r w:rsidR="003D3F91" w:rsidRPr="00D37C54">
              <w:rPr>
                <w:rStyle w:val="Hyperlink"/>
                <w:rFonts w:eastAsia="Calibri"/>
                <w:noProof/>
              </w:rPr>
              <w:t>EC</w:t>
            </w:r>
            <w:r w:rsidR="003D3F91" w:rsidRPr="00D37C54">
              <w:rPr>
                <w:rStyle w:val="Hyperlink"/>
                <w:rFonts w:eastAsia="Calibri"/>
                <w:noProof/>
                <w:spacing w:val="1"/>
              </w:rPr>
              <w:t>TI</w:t>
            </w:r>
            <w:r w:rsidR="003D3F91" w:rsidRPr="00D37C54">
              <w:rPr>
                <w:rStyle w:val="Hyperlink"/>
                <w:rFonts w:eastAsia="Calibri"/>
                <w:noProof/>
                <w:spacing w:val="-2"/>
              </w:rPr>
              <w:t>O</w:t>
            </w:r>
            <w:r w:rsidR="003D3F91" w:rsidRPr="00D37C54">
              <w:rPr>
                <w:rStyle w:val="Hyperlink"/>
                <w:rFonts w:eastAsia="Calibri"/>
                <w:noProof/>
              </w:rPr>
              <w:t>N</w:t>
            </w:r>
            <w:r w:rsidR="003D3F91" w:rsidRPr="00D37C54">
              <w:rPr>
                <w:rStyle w:val="Hyperlink"/>
                <w:rFonts w:eastAsia="Calibri"/>
                <w:noProof/>
                <w:spacing w:val="1"/>
              </w:rPr>
              <w:t xml:space="preserve"> A</w:t>
            </w:r>
            <w:r w:rsidR="003D3F91" w:rsidRPr="00D37C54">
              <w:rPr>
                <w:rStyle w:val="Hyperlink"/>
                <w:rFonts w:eastAsia="Calibri"/>
                <w:noProof/>
              </w:rPr>
              <w:t>ND</w:t>
            </w:r>
            <w:r w:rsidR="003D3F91" w:rsidRPr="00D37C54">
              <w:rPr>
                <w:rStyle w:val="Hyperlink"/>
                <w:rFonts w:eastAsia="Calibri"/>
                <w:noProof/>
                <w:spacing w:val="-1"/>
              </w:rPr>
              <w:t xml:space="preserve"> T</w:t>
            </w:r>
            <w:r w:rsidR="003D3F91" w:rsidRPr="00D37C54">
              <w:rPr>
                <w:rStyle w:val="Hyperlink"/>
                <w:rFonts w:eastAsia="Calibri"/>
                <w:noProof/>
              </w:rPr>
              <w:t>ES</w:t>
            </w:r>
            <w:r w:rsidR="003D3F91" w:rsidRPr="00D37C54">
              <w:rPr>
                <w:rStyle w:val="Hyperlink"/>
                <w:rFonts w:eastAsia="Calibri"/>
                <w:noProof/>
                <w:spacing w:val="1"/>
              </w:rPr>
              <w:t>T</w:t>
            </w:r>
            <w:r w:rsidR="003D3F91" w:rsidRPr="00D37C54">
              <w:rPr>
                <w:rStyle w:val="Hyperlink"/>
                <w:rFonts w:eastAsia="Calibri"/>
                <w:noProof/>
              </w:rPr>
              <w:t>S</w:t>
            </w:r>
            <w:r w:rsidR="003D3F91">
              <w:rPr>
                <w:noProof/>
                <w:webHidden/>
              </w:rPr>
              <w:tab/>
            </w:r>
            <w:r w:rsidR="003D3F91">
              <w:rPr>
                <w:noProof/>
                <w:webHidden/>
              </w:rPr>
              <w:fldChar w:fldCharType="begin"/>
            </w:r>
            <w:r w:rsidR="003D3F91">
              <w:rPr>
                <w:noProof/>
                <w:webHidden/>
              </w:rPr>
              <w:instrText xml:space="preserve"> PAGEREF _Toc18667380 \h </w:instrText>
            </w:r>
            <w:r w:rsidR="003D3F91">
              <w:rPr>
                <w:noProof/>
                <w:webHidden/>
              </w:rPr>
            </w:r>
            <w:r w:rsidR="003D3F91">
              <w:rPr>
                <w:noProof/>
                <w:webHidden/>
              </w:rPr>
              <w:fldChar w:fldCharType="separate"/>
            </w:r>
            <w:r w:rsidR="0091395E">
              <w:rPr>
                <w:noProof/>
                <w:webHidden/>
              </w:rPr>
              <w:t>19</w:t>
            </w:r>
            <w:r w:rsidR="003D3F91">
              <w:rPr>
                <w:noProof/>
                <w:webHidden/>
              </w:rPr>
              <w:fldChar w:fldCharType="end"/>
            </w:r>
          </w:hyperlink>
        </w:p>
        <w:p w14:paraId="1A47F0D5" w14:textId="77777777" w:rsidR="003D3F91" w:rsidRDefault="00CC3843">
          <w:pPr>
            <w:pStyle w:val="TOC1"/>
            <w:tabs>
              <w:tab w:val="left" w:pos="440"/>
              <w:tab w:val="right" w:leader="dot" w:pos="10590"/>
            </w:tabs>
            <w:rPr>
              <w:rFonts w:cstheme="minorBidi"/>
              <w:noProof/>
            </w:rPr>
          </w:pPr>
          <w:hyperlink w:anchor="_Toc18667381" w:history="1">
            <w:r w:rsidR="003D3F91" w:rsidRPr="00D37C54">
              <w:rPr>
                <w:rStyle w:val="Hyperlink"/>
                <w:rFonts w:eastAsia="Calibri"/>
                <w:noProof/>
              </w:rPr>
              <w:t>4.</w:t>
            </w:r>
            <w:r w:rsidR="003D3F91">
              <w:rPr>
                <w:rFonts w:cstheme="minorBidi"/>
                <w:noProof/>
              </w:rPr>
              <w:tab/>
            </w:r>
            <w:r w:rsidR="003D3F91" w:rsidRPr="00D37C54">
              <w:rPr>
                <w:rStyle w:val="Hyperlink"/>
                <w:rFonts w:eastAsia="Calibri"/>
                <w:noProof/>
              </w:rPr>
              <w:t>SI</w:t>
            </w:r>
            <w:r w:rsidR="003D3F91" w:rsidRPr="00D37C54">
              <w:rPr>
                <w:rStyle w:val="Hyperlink"/>
                <w:rFonts w:eastAsia="Calibri"/>
                <w:noProof/>
                <w:spacing w:val="1"/>
              </w:rPr>
              <w:t>T</w:t>
            </w:r>
            <w:r w:rsidR="003D3F91" w:rsidRPr="00D37C54">
              <w:rPr>
                <w:rStyle w:val="Hyperlink"/>
                <w:rFonts w:eastAsia="Calibri"/>
                <w:noProof/>
              </w:rPr>
              <w:t>E</w:t>
            </w:r>
            <w:r w:rsidR="003D3F91" w:rsidRPr="00D37C54">
              <w:rPr>
                <w:rStyle w:val="Hyperlink"/>
                <w:rFonts w:eastAsia="Calibri"/>
                <w:noProof/>
                <w:spacing w:val="2"/>
              </w:rPr>
              <w:t xml:space="preserve"> </w:t>
            </w:r>
            <w:r w:rsidR="003D3F91" w:rsidRPr="00D37C54">
              <w:rPr>
                <w:rStyle w:val="Hyperlink"/>
                <w:rFonts w:eastAsia="Calibri"/>
                <w:noProof/>
                <w:spacing w:val="-2"/>
              </w:rPr>
              <w:t>C</w:t>
            </w:r>
            <w:r w:rsidR="003D3F91" w:rsidRPr="00D37C54">
              <w:rPr>
                <w:rStyle w:val="Hyperlink"/>
                <w:rFonts w:eastAsia="Calibri"/>
                <w:noProof/>
                <w:spacing w:val="1"/>
              </w:rPr>
              <w:t>O</w:t>
            </w:r>
            <w:r w:rsidR="003D3F91" w:rsidRPr="00D37C54">
              <w:rPr>
                <w:rStyle w:val="Hyperlink"/>
                <w:rFonts w:eastAsia="Calibri"/>
                <w:noProof/>
              </w:rPr>
              <w:t>ND</w:t>
            </w:r>
            <w:r w:rsidR="003D3F91" w:rsidRPr="00D37C54">
              <w:rPr>
                <w:rStyle w:val="Hyperlink"/>
                <w:rFonts w:eastAsia="Calibri"/>
                <w:noProof/>
                <w:spacing w:val="-1"/>
              </w:rPr>
              <w:t>I</w:t>
            </w:r>
            <w:r w:rsidR="003D3F91" w:rsidRPr="00D37C54">
              <w:rPr>
                <w:rStyle w:val="Hyperlink"/>
                <w:rFonts w:eastAsia="Calibri"/>
                <w:noProof/>
                <w:spacing w:val="1"/>
              </w:rPr>
              <w:t>TIO</w:t>
            </w:r>
            <w:r w:rsidR="003D3F91" w:rsidRPr="00D37C54">
              <w:rPr>
                <w:rStyle w:val="Hyperlink"/>
                <w:rFonts w:eastAsia="Calibri"/>
                <w:noProof/>
              </w:rPr>
              <w:t>NS</w:t>
            </w:r>
            <w:r w:rsidR="003D3F91">
              <w:rPr>
                <w:noProof/>
                <w:webHidden/>
              </w:rPr>
              <w:tab/>
            </w:r>
            <w:r w:rsidR="003D3F91">
              <w:rPr>
                <w:noProof/>
                <w:webHidden/>
              </w:rPr>
              <w:fldChar w:fldCharType="begin"/>
            </w:r>
            <w:r w:rsidR="003D3F91">
              <w:rPr>
                <w:noProof/>
                <w:webHidden/>
              </w:rPr>
              <w:instrText xml:space="preserve"> PAGEREF _Toc18667381 \h </w:instrText>
            </w:r>
            <w:r w:rsidR="003D3F91">
              <w:rPr>
                <w:noProof/>
                <w:webHidden/>
              </w:rPr>
            </w:r>
            <w:r w:rsidR="003D3F91">
              <w:rPr>
                <w:noProof/>
                <w:webHidden/>
              </w:rPr>
              <w:fldChar w:fldCharType="separate"/>
            </w:r>
            <w:r w:rsidR="0091395E">
              <w:rPr>
                <w:noProof/>
                <w:webHidden/>
              </w:rPr>
              <w:t>19</w:t>
            </w:r>
            <w:r w:rsidR="003D3F91">
              <w:rPr>
                <w:noProof/>
                <w:webHidden/>
              </w:rPr>
              <w:fldChar w:fldCharType="end"/>
            </w:r>
          </w:hyperlink>
        </w:p>
        <w:p w14:paraId="54EEEB07" w14:textId="77777777" w:rsidR="003D3F91" w:rsidRDefault="00CC3843">
          <w:pPr>
            <w:pStyle w:val="TOC1"/>
            <w:tabs>
              <w:tab w:val="left" w:pos="440"/>
              <w:tab w:val="right" w:leader="dot" w:pos="10590"/>
            </w:tabs>
            <w:rPr>
              <w:rFonts w:cstheme="minorBidi"/>
              <w:noProof/>
            </w:rPr>
          </w:pPr>
          <w:hyperlink w:anchor="_Toc18667382" w:history="1">
            <w:r w:rsidR="003D3F91" w:rsidRPr="00D37C54">
              <w:rPr>
                <w:rStyle w:val="Hyperlink"/>
                <w:rFonts w:eastAsia="Calibri"/>
                <w:noProof/>
              </w:rPr>
              <w:t>5.</w:t>
            </w:r>
            <w:r w:rsidR="003D3F91">
              <w:rPr>
                <w:rFonts w:cstheme="minorBidi"/>
                <w:noProof/>
              </w:rPr>
              <w:tab/>
            </w:r>
            <w:r w:rsidR="003D3F91" w:rsidRPr="00D37C54">
              <w:rPr>
                <w:rStyle w:val="Hyperlink"/>
                <w:rFonts w:eastAsia="Calibri"/>
                <w:noProof/>
              </w:rPr>
              <w:t>SE</w:t>
            </w:r>
            <w:r w:rsidR="003D3F91" w:rsidRPr="00D37C54">
              <w:rPr>
                <w:rStyle w:val="Hyperlink"/>
                <w:rFonts w:eastAsia="Calibri"/>
                <w:noProof/>
                <w:spacing w:val="1"/>
              </w:rPr>
              <w:t>TTI</w:t>
            </w:r>
            <w:r w:rsidR="003D3F91" w:rsidRPr="00D37C54">
              <w:rPr>
                <w:rStyle w:val="Hyperlink"/>
                <w:rFonts w:eastAsia="Calibri"/>
                <w:noProof/>
                <w:spacing w:val="-2"/>
              </w:rPr>
              <w:t>N</w:t>
            </w:r>
            <w:r w:rsidR="003D3F91" w:rsidRPr="00D37C54">
              <w:rPr>
                <w:rStyle w:val="Hyperlink"/>
                <w:rFonts w:eastAsia="Calibri"/>
                <w:noProof/>
              </w:rPr>
              <w:t>G</w:t>
            </w:r>
            <w:r w:rsidR="003D3F91" w:rsidRPr="00D37C54">
              <w:rPr>
                <w:rStyle w:val="Hyperlink"/>
                <w:rFonts w:eastAsia="Calibri"/>
                <w:noProof/>
                <w:spacing w:val="2"/>
              </w:rPr>
              <w:t xml:space="preserve"> </w:t>
            </w:r>
            <w:r w:rsidR="003D3F91" w:rsidRPr="00D37C54">
              <w:rPr>
                <w:rStyle w:val="Hyperlink"/>
                <w:rFonts w:eastAsia="Calibri"/>
                <w:noProof/>
                <w:spacing w:val="1"/>
              </w:rPr>
              <w:t>O</w:t>
            </w:r>
            <w:r w:rsidR="003D3F91" w:rsidRPr="00D37C54">
              <w:rPr>
                <w:rStyle w:val="Hyperlink"/>
                <w:rFonts w:eastAsia="Calibri"/>
                <w:noProof/>
                <w:spacing w:val="-3"/>
              </w:rPr>
              <w:t>U</w:t>
            </w:r>
            <w:r w:rsidR="003D3F91" w:rsidRPr="00D37C54">
              <w:rPr>
                <w:rStyle w:val="Hyperlink"/>
                <w:rFonts w:eastAsia="Calibri"/>
                <w:noProof/>
              </w:rPr>
              <w:t>T</w:t>
            </w:r>
            <w:r w:rsidR="003D3F91">
              <w:rPr>
                <w:noProof/>
                <w:webHidden/>
              </w:rPr>
              <w:tab/>
            </w:r>
            <w:r w:rsidR="003D3F91">
              <w:rPr>
                <w:noProof/>
                <w:webHidden/>
              </w:rPr>
              <w:fldChar w:fldCharType="begin"/>
            </w:r>
            <w:r w:rsidR="003D3F91">
              <w:rPr>
                <w:noProof/>
                <w:webHidden/>
              </w:rPr>
              <w:instrText xml:space="preserve"> PAGEREF _Toc18667382 \h </w:instrText>
            </w:r>
            <w:r w:rsidR="003D3F91">
              <w:rPr>
                <w:noProof/>
                <w:webHidden/>
              </w:rPr>
            </w:r>
            <w:r w:rsidR="003D3F91">
              <w:rPr>
                <w:noProof/>
                <w:webHidden/>
              </w:rPr>
              <w:fldChar w:fldCharType="separate"/>
            </w:r>
            <w:r w:rsidR="0091395E">
              <w:rPr>
                <w:noProof/>
                <w:webHidden/>
              </w:rPr>
              <w:t>19</w:t>
            </w:r>
            <w:r w:rsidR="003D3F91">
              <w:rPr>
                <w:noProof/>
                <w:webHidden/>
              </w:rPr>
              <w:fldChar w:fldCharType="end"/>
            </w:r>
          </w:hyperlink>
        </w:p>
        <w:p w14:paraId="6CBB489A" w14:textId="77777777" w:rsidR="003D3F91" w:rsidRDefault="00CC3843">
          <w:pPr>
            <w:pStyle w:val="TOC1"/>
            <w:tabs>
              <w:tab w:val="left" w:pos="440"/>
              <w:tab w:val="right" w:leader="dot" w:pos="10590"/>
            </w:tabs>
            <w:rPr>
              <w:rFonts w:cstheme="minorBidi"/>
              <w:noProof/>
            </w:rPr>
          </w:pPr>
          <w:hyperlink w:anchor="_Toc18667383" w:history="1">
            <w:r w:rsidR="003D3F91" w:rsidRPr="00D37C54">
              <w:rPr>
                <w:rStyle w:val="Hyperlink"/>
                <w:rFonts w:eastAsia="Calibri"/>
                <w:noProof/>
              </w:rPr>
              <w:t>6.</w:t>
            </w:r>
            <w:r w:rsidR="003D3F91">
              <w:rPr>
                <w:rFonts w:cstheme="minorBidi"/>
                <w:noProof/>
              </w:rPr>
              <w:tab/>
            </w:r>
            <w:r w:rsidR="003D3F91" w:rsidRPr="00D37C54">
              <w:rPr>
                <w:rStyle w:val="Hyperlink"/>
                <w:rFonts w:eastAsia="Calibri"/>
                <w:noProof/>
                <w:spacing w:val="-1"/>
              </w:rPr>
              <w:t>M</w:t>
            </w:r>
            <w:r w:rsidR="003D3F91" w:rsidRPr="00D37C54">
              <w:rPr>
                <w:rStyle w:val="Hyperlink"/>
                <w:rFonts w:eastAsia="Calibri"/>
                <w:noProof/>
                <w:spacing w:val="1"/>
              </w:rPr>
              <w:t>AT</w:t>
            </w:r>
            <w:r w:rsidR="003D3F91" w:rsidRPr="00D37C54">
              <w:rPr>
                <w:rStyle w:val="Hyperlink"/>
                <w:rFonts w:eastAsia="Calibri"/>
                <w:noProof/>
              </w:rPr>
              <w:t>ERI</w:t>
            </w:r>
            <w:r w:rsidR="003D3F91" w:rsidRPr="00D37C54">
              <w:rPr>
                <w:rStyle w:val="Hyperlink"/>
                <w:rFonts w:eastAsia="Calibri"/>
                <w:noProof/>
                <w:spacing w:val="1"/>
              </w:rPr>
              <w:t>A</w:t>
            </w:r>
            <w:r w:rsidR="003D3F91" w:rsidRPr="00D37C54">
              <w:rPr>
                <w:rStyle w:val="Hyperlink"/>
                <w:rFonts w:eastAsia="Calibri"/>
                <w:noProof/>
                <w:spacing w:val="-1"/>
              </w:rPr>
              <w:t>L</w:t>
            </w:r>
            <w:r w:rsidR="003D3F91" w:rsidRPr="00D37C54">
              <w:rPr>
                <w:rStyle w:val="Hyperlink"/>
                <w:rFonts w:eastAsia="Calibri"/>
                <w:noProof/>
              </w:rPr>
              <w:t>S,</w:t>
            </w:r>
            <w:r w:rsidR="003D3F91" w:rsidRPr="00D37C54">
              <w:rPr>
                <w:rStyle w:val="Hyperlink"/>
                <w:rFonts w:eastAsia="Calibri"/>
                <w:noProof/>
                <w:spacing w:val="-2"/>
              </w:rPr>
              <w:t xml:space="preserve"> </w:t>
            </w:r>
            <w:r w:rsidR="003D3F91" w:rsidRPr="00D37C54">
              <w:rPr>
                <w:rStyle w:val="Hyperlink"/>
                <w:rFonts w:eastAsia="Calibri"/>
                <w:noProof/>
                <w:spacing w:val="1"/>
              </w:rPr>
              <w:t>WO</w:t>
            </w:r>
            <w:r w:rsidR="003D3F91" w:rsidRPr="00D37C54">
              <w:rPr>
                <w:rStyle w:val="Hyperlink"/>
                <w:rFonts w:eastAsia="Calibri"/>
                <w:noProof/>
                <w:spacing w:val="-1"/>
              </w:rPr>
              <w:t>R</w:t>
            </w:r>
            <w:r w:rsidR="003D3F91" w:rsidRPr="00D37C54">
              <w:rPr>
                <w:rStyle w:val="Hyperlink"/>
                <w:rFonts w:eastAsia="Calibri"/>
                <w:noProof/>
                <w:spacing w:val="1"/>
              </w:rPr>
              <w:t>K</w:t>
            </w:r>
            <w:r w:rsidR="003D3F91" w:rsidRPr="00D37C54">
              <w:rPr>
                <w:rStyle w:val="Hyperlink"/>
                <w:rFonts w:eastAsia="Calibri"/>
                <w:noProof/>
                <w:spacing w:val="-1"/>
              </w:rPr>
              <w:t>M</w:t>
            </w:r>
            <w:r w:rsidR="003D3F91" w:rsidRPr="00D37C54">
              <w:rPr>
                <w:rStyle w:val="Hyperlink"/>
                <w:rFonts w:eastAsia="Calibri"/>
                <w:noProof/>
                <w:spacing w:val="1"/>
              </w:rPr>
              <w:t>A</w:t>
            </w:r>
            <w:r w:rsidR="003D3F91" w:rsidRPr="00D37C54">
              <w:rPr>
                <w:rStyle w:val="Hyperlink"/>
                <w:rFonts w:eastAsia="Calibri"/>
                <w:noProof/>
                <w:spacing w:val="-2"/>
              </w:rPr>
              <w:t>N</w:t>
            </w:r>
            <w:r w:rsidR="003D3F91" w:rsidRPr="00D37C54">
              <w:rPr>
                <w:rStyle w:val="Hyperlink"/>
                <w:rFonts w:eastAsia="Calibri"/>
                <w:noProof/>
              </w:rPr>
              <w:t>S</w:t>
            </w:r>
            <w:r w:rsidR="003D3F91" w:rsidRPr="00D37C54">
              <w:rPr>
                <w:rStyle w:val="Hyperlink"/>
                <w:rFonts w:eastAsia="Calibri"/>
                <w:noProof/>
                <w:spacing w:val="-1"/>
              </w:rPr>
              <w:t>H</w:t>
            </w:r>
            <w:r w:rsidR="003D3F91" w:rsidRPr="00D37C54">
              <w:rPr>
                <w:rStyle w:val="Hyperlink"/>
                <w:rFonts w:eastAsia="Calibri"/>
                <w:noProof/>
                <w:spacing w:val="1"/>
              </w:rPr>
              <w:t>I</w:t>
            </w:r>
            <w:r w:rsidR="003D3F91" w:rsidRPr="00D37C54">
              <w:rPr>
                <w:rStyle w:val="Hyperlink"/>
                <w:rFonts w:eastAsia="Calibri"/>
                <w:noProof/>
              </w:rPr>
              <w:t>P</w:t>
            </w:r>
            <w:r w:rsidR="003D3F91" w:rsidRPr="00D37C54">
              <w:rPr>
                <w:rStyle w:val="Hyperlink"/>
                <w:rFonts w:eastAsia="Calibri"/>
                <w:noProof/>
                <w:spacing w:val="3"/>
              </w:rPr>
              <w:t xml:space="preserve"> </w:t>
            </w:r>
            <w:r w:rsidR="003D3F91" w:rsidRPr="00D37C54">
              <w:rPr>
                <w:rStyle w:val="Hyperlink"/>
                <w:rFonts w:eastAsia="Calibri"/>
                <w:noProof/>
                <w:spacing w:val="1"/>
              </w:rPr>
              <w:t>A</w:t>
            </w:r>
            <w:r w:rsidR="003D3F91" w:rsidRPr="00D37C54">
              <w:rPr>
                <w:rStyle w:val="Hyperlink"/>
                <w:rFonts w:eastAsia="Calibri"/>
                <w:noProof/>
              </w:rPr>
              <w:t>ND</w:t>
            </w:r>
            <w:r w:rsidR="003D3F91" w:rsidRPr="00D37C54">
              <w:rPr>
                <w:rStyle w:val="Hyperlink"/>
                <w:rFonts w:eastAsia="Calibri"/>
                <w:noProof/>
                <w:spacing w:val="1"/>
              </w:rPr>
              <w:t xml:space="preserve"> </w:t>
            </w:r>
            <w:r w:rsidR="003D3F91" w:rsidRPr="00D37C54">
              <w:rPr>
                <w:rStyle w:val="Hyperlink"/>
                <w:rFonts w:eastAsia="Calibri"/>
                <w:noProof/>
              </w:rPr>
              <w:t>P</w:t>
            </w:r>
            <w:r w:rsidR="003D3F91" w:rsidRPr="00D37C54">
              <w:rPr>
                <w:rStyle w:val="Hyperlink"/>
                <w:rFonts w:eastAsia="Calibri"/>
                <w:noProof/>
                <w:spacing w:val="-1"/>
              </w:rPr>
              <w:t>L</w:t>
            </w:r>
            <w:r w:rsidR="003D3F91" w:rsidRPr="00D37C54">
              <w:rPr>
                <w:rStyle w:val="Hyperlink"/>
                <w:rFonts w:eastAsia="Calibri"/>
                <w:noProof/>
                <w:spacing w:val="1"/>
              </w:rPr>
              <w:t>A</w:t>
            </w:r>
            <w:r w:rsidR="003D3F91" w:rsidRPr="00D37C54">
              <w:rPr>
                <w:rStyle w:val="Hyperlink"/>
                <w:rFonts w:eastAsia="Calibri"/>
                <w:noProof/>
                <w:spacing w:val="-2"/>
              </w:rPr>
              <w:t>N</w:t>
            </w:r>
            <w:r w:rsidR="003D3F91" w:rsidRPr="00D37C54">
              <w:rPr>
                <w:rStyle w:val="Hyperlink"/>
                <w:rFonts w:eastAsia="Calibri"/>
                <w:noProof/>
              </w:rPr>
              <w:t>T</w:t>
            </w:r>
            <w:r w:rsidR="003D3F91">
              <w:rPr>
                <w:noProof/>
                <w:webHidden/>
              </w:rPr>
              <w:tab/>
            </w:r>
            <w:r w:rsidR="003D3F91">
              <w:rPr>
                <w:noProof/>
                <w:webHidden/>
              </w:rPr>
              <w:fldChar w:fldCharType="begin"/>
            </w:r>
            <w:r w:rsidR="003D3F91">
              <w:rPr>
                <w:noProof/>
                <w:webHidden/>
              </w:rPr>
              <w:instrText xml:space="preserve"> PAGEREF _Toc18667383 \h </w:instrText>
            </w:r>
            <w:r w:rsidR="003D3F91">
              <w:rPr>
                <w:noProof/>
                <w:webHidden/>
              </w:rPr>
            </w:r>
            <w:r w:rsidR="003D3F91">
              <w:rPr>
                <w:noProof/>
                <w:webHidden/>
              </w:rPr>
              <w:fldChar w:fldCharType="separate"/>
            </w:r>
            <w:r w:rsidR="0091395E">
              <w:rPr>
                <w:noProof/>
                <w:webHidden/>
              </w:rPr>
              <w:t>20</w:t>
            </w:r>
            <w:r w:rsidR="003D3F91">
              <w:rPr>
                <w:noProof/>
                <w:webHidden/>
              </w:rPr>
              <w:fldChar w:fldCharType="end"/>
            </w:r>
          </w:hyperlink>
        </w:p>
        <w:p w14:paraId="67DD2CB6" w14:textId="77777777" w:rsidR="003D3F91" w:rsidRDefault="00CC3843">
          <w:pPr>
            <w:pStyle w:val="TOC1"/>
            <w:tabs>
              <w:tab w:val="left" w:pos="440"/>
              <w:tab w:val="right" w:leader="dot" w:pos="10590"/>
            </w:tabs>
            <w:rPr>
              <w:rFonts w:cstheme="minorBidi"/>
              <w:noProof/>
            </w:rPr>
          </w:pPr>
          <w:hyperlink w:anchor="_Toc18667384" w:history="1">
            <w:r w:rsidR="003D3F91" w:rsidRPr="00D37C54">
              <w:rPr>
                <w:rStyle w:val="Hyperlink"/>
                <w:rFonts w:eastAsia="Calibri"/>
                <w:noProof/>
              </w:rPr>
              <w:t>7.</w:t>
            </w:r>
            <w:r w:rsidR="003D3F91">
              <w:rPr>
                <w:rFonts w:cstheme="minorBidi"/>
                <w:noProof/>
              </w:rPr>
              <w:tab/>
            </w:r>
            <w:r w:rsidR="003D3F91" w:rsidRPr="00D37C54">
              <w:rPr>
                <w:rStyle w:val="Hyperlink"/>
                <w:rFonts w:eastAsia="Calibri"/>
                <w:noProof/>
                <w:spacing w:val="1"/>
              </w:rPr>
              <w:t>O</w:t>
            </w:r>
            <w:r w:rsidR="003D3F91" w:rsidRPr="00D37C54">
              <w:rPr>
                <w:rStyle w:val="Hyperlink"/>
                <w:rFonts w:eastAsia="Calibri"/>
                <w:noProof/>
              </w:rPr>
              <w:t>CCU</w:t>
            </w:r>
            <w:r w:rsidR="003D3F91" w:rsidRPr="00D37C54">
              <w:rPr>
                <w:rStyle w:val="Hyperlink"/>
                <w:rFonts w:eastAsia="Calibri"/>
                <w:noProof/>
                <w:spacing w:val="-1"/>
              </w:rPr>
              <w:t>P</w:t>
            </w:r>
            <w:r w:rsidR="003D3F91" w:rsidRPr="00D37C54">
              <w:rPr>
                <w:rStyle w:val="Hyperlink"/>
                <w:rFonts w:eastAsia="Calibri"/>
                <w:noProof/>
                <w:spacing w:val="1"/>
              </w:rPr>
              <w:t>AT</w:t>
            </w:r>
            <w:r w:rsidR="003D3F91" w:rsidRPr="00D37C54">
              <w:rPr>
                <w:rStyle w:val="Hyperlink"/>
                <w:rFonts w:eastAsia="Calibri"/>
                <w:noProof/>
                <w:spacing w:val="-2"/>
              </w:rPr>
              <w:t>I</w:t>
            </w:r>
            <w:r w:rsidR="003D3F91" w:rsidRPr="00D37C54">
              <w:rPr>
                <w:rStyle w:val="Hyperlink"/>
                <w:rFonts w:eastAsia="Calibri"/>
                <w:noProof/>
                <w:spacing w:val="1"/>
              </w:rPr>
              <w:t>O</w:t>
            </w:r>
            <w:r w:rsidR="003D3F91" w:rsidRPr="00D37C54">
              <w:rPr>
                <w:rStyle w:val="Hyperlink"/>
                <w:rFonts w:eastAsia="Calibri"/>
                <w:noProof/>
              </w:rPr>
              <w:t>N</w:t>
            </w:r>
            <w:r w:rsidR="003D3F91" w:rsidRPr="00D37C54">
              <w:rPr>
                <w:rStyle w:val="Hyperlink"/>
                <w:rFonts w:eastAsia="Calibri"/>
                <w:noProof/>
                <w:spacing w:val="1"/>
              </w:rPr>
              <w:t>A</w:t>
            </w:r>
            <w:r w:rsidR="003D3F91" w:rsidRPr="00D37C54">
              <w:rPr>
                <w:rStyle w:val="Hyperlink"/>
                <w:rFonts w:eastAsia="Calibri"/>
                <w:noProof/>
              </w:rPr>
              <w:t>L H</w:t>
            </w:r>
            <w:r w:rsidR="003D3F91" w:rsidRPr="00D37C54">
              <w:rPr>
                <w:rStyle w:val="Hyperlink"/>
                <w:rFonts w:eastAsia="Calibri"/>
                <w:noProof/>
                <w:spacing w:val="-2"/>
              </w:rPr>
              <w:t>E</w:t>
            </w:r>
            <w:r w:rsidR="003D3F91" w:rsidRPr="00D37C54">
              <w:rPr>
                <w:rStyle w:val="Hyperlink"/>
                <w:rFonts w:eastAsia="Calibri"/>
                <w:noProof/>
                <w:spacing w:val="1"/>
              </w:rPr>
              <w:t>A</w:t>
            </w:r>
            <w:r w:rsidR="003D3F91" w:rsidRPr="00D37C54">
              <w:rPr>
                <w:rStyle w:val="Hyperlink"/>
                <w:rFonts w:eastAsia="Calibri"/>
                <w:noProof/>
                <w:spacing w:val="-1"/>
              </w:rPr>
              <w:t>L</w:t>
            </w:r>
            <w:r w:rsidR="003D3F91" w:rsidRPr="00D37C54">
              <w:rPr>
                <w:rStyle w:val="Hyperlink"/>
                <w:rFonts w:eastAsia="Calibri"/>
                <w:noProof/>
                <w:spacing w:val="1"/>
              </w:rPr>
              <w:t>T</w:t>
            </w:r>
            <w:r w:rsidR="003D3F91" w:rsidRPr="00D37C54">
              <w:rPr>
                <w:rStyle w:val="Hyperlink"/>
                <w:rFonts w:eastAsia="Calibri"/>
                <w:noProof/>
              </w:rPr>
              <w:t>H</w:t>
            </w:r>
            <w:r w:rsidR="003D3F91" w:rsidRPr="00D37C54">
              <w:rPr>
                <w:rStyle w:val="Hyperlink"/>
                <w:rFonts w:eastAsia="Calibri"/>
                <w:noProof/>
                <w:spacing w:val="-2"/>
              </w:rPr>
              <w:t xml:space="preserve"> </w:t>
            </w:r>
            <w:r w:rsidR="003D3F91" w:rsidRPr="00D37C54">
              <w:rPr>
                <w:rStyle w:val="Hyperlink"/>
                <w:rFonts w:eastAsia="Calibri"/>
                <w:noProof/>
                <w:spacing w:val="1"/>
              </w:rPr>
              <w:t>A</w:t>
            </w:r>
            <w:r w:rsidR="003D3F91" w:rsidRPr="00D37C54">
              <w:rPr>
                <w:rStyle w:val="Hyperlink"/>
                <w:rFonts w:eastAsia="Calibri"/>
                <w:noProof/>
              </w:rPr>
              <w:t>ND</w:t>
            </w:r>
            <w:r w:rsidR="003D3F91" w:rsidRPr="00D37C54">
              <w:rPr>
                <w:rStyle w:val="Hyperlink"/>
                <w:rFonts w:eastAsia="Calibri"/>
                <w:noProof/>
                <w:spacing w:val="1"/>
              </w:rPr>
              <w:t xml:space="preserve"> </w:t>
            </w:r>
            <w:r w:rsidR="003D3F91" w:rsidRPr="00D37C54">
              <w:rPr>
                <w:rStyle w:val="Hyperlink"/>
                <w:rFonts w:eastAsia="Calibri"/>
                <w:noProof/>
              </w:rPr>
              <w:t>SA</w:t>
            </w:r>
            <w:r w:rsidR="003D3F91" w:rsidRPr="00D37C54">
              <w:rPr>
                <w:rStyle w:val="Hyperlink"/>
                <w:rFonts w:eastAsia="Calibri"/>
                <w:noProof/>
                <w:spacing w:val="-2"/>
              </w:rPr>
              <w:t>F</w:t>
            </w:r>
            <w:r w:rsidR="003D3F91" w:rsidRPr="00D37C54">
              <w:rPr>
                <w:rStyle w:val="Hyperlink"/>
                <w:rFonts w:eastAsia="Calibri"/>
                <w:noProof/>
              </w:rPr>
              <w:t>E</w:t>
            </w:r>
            <w:r w:rsidR="003D3F91" w:rsidRPr="00D37C54">
              <w:rPr>
                <w:rStyle w:val="Hyperlink"/>
                <w:rFonts w:eastAsia="Calibri"/>
                <w:noProof/>
                <w:spacing w:val="1"/>
              </w:rPr>
              <w:t>T</w:t>
            </w:r>
            <w:r w:rsidR="003D3F91" w:rsidRPr="00D37C54">
              <w:rPr>
                <w:rStyle w:val="Hyperlink"/>
                <w:rFonts w:eastAsia="Calibri"/>
                <w:noProof/>
              </w:rPr>
              <w:t>Y</w:t>
            </w:r>
            <w:r w:rsidR="003D3F91">
              <w:rPr>
                <w:noProof/>
                <w:webHidden/>
              </w:rPr>
              <w:tab/>
            </w:r>
            <w:r w:rsidR="003D3F91">
              <w:rPr>
                <w:noProof/>
                <w:webHidden/>
              </w:rPr>
              <w:fldChar w:fldCharType="begin"/>
            </w:r>
            <w:r w:rsidR="003D3F91">
              <w:rPr>
                <w:noProof/>
                <w:webHidden/>
              </w:rPr>
              <w:instrText xml:space="preserve"> PAGEREF _Toc18667384 \h </w:instrText>
            </w:r>
            <w:r w:rsidR="003D3F91">
              <w:rPr>
                <w:noProof/>
                <w:webHidden/>
              </w:rPr>
            </w:r>
            <w:r w:rsidR="003D3F91">
              <w:rPr>
                <w:noProof/>
                <w:webHidden/>
              </w:rPr>
              <w:fldChar w:fldCharType="separate"/>
            </w:r>
            <w:r w:rsidR="0091395E">
              <w:rPr>
                <w:noProof/>
                <w:webHidden/>
              </w:rPr>
              <w:t>20</w:t>
            </w:r>
            <w:r w:rsidR="003D3F91">
              <w:rPr>
                <w:noProof/>
                <w:webHidden/>
              </w:rPr>
              <w:fldChar w:fldCharType="end"/>
            </w:r>
          </w:hyperlink>
        </w:p>
        <w:p w14:paraId="2B092A32" w14:textId="77777777" w:rsidR="003D3F91" w:rsidRDefault="00CC3843">
          <w:pPr>
            <w:pStyle w:val="TOC1"/>
            <w:tabs>
              <w:tab w:val="left" w:pos="440"/>
              <w:tab w:val="right" w:leader="dot" w:pos="10590"/>
            </w:tabs>
            <w:rPr>
              <w:rFonts w:cstheme="minorBidi"/>
              <w:noProof/>
            </w:rPr>
          </w:pPr>
          <w:hyperlink w:anchor="_Toc18667385" w:history="1">
            <w:r w:rsidR="003D3F91" w:rsidRPr="00D37C54">
              <w:rPr>
                <w:rStyle w:val="Hyperlink"/>
                <w:rFonts w:eastAsia="Calibri"/>
                <w:noProof/>
              </w:rPr>
              <w:t>8.</w:t>
            </w:r>
            <w:r w:rsidR="003D3F91">
              <w:rPr>
                <w:rFonts w:cstheme="minorBidi"/>
                <w:noProof/>
              </w:rPr>
              <w:tab/>
            </w:r>
            <w:r w:rsidR="003D3F91" w:rsidRPr="00D37C54">
              <w:rPr>
                <w:rStyle w:val="Hyperlink"/>
                <w:rFonts w:eastAsia="Calibri"/>
                <w:noProof/>
              </w:rPr>
              <w:t>GE</w:t>
            </w:r>
            <w:r w:rsidR="003D3F91" w:rsidRPr="00D37C54">
              <w:rPr>
                <w:rStyle w:val="Hyperlink"/>
                <w:rFonts w:eastAsia="Calibri"/>
                <w:noProof/>
                <w:spacing w:val="1"/>
              </w:rPr>
              <w:t>N</w:t>
            </w:r>
            <w:r w:rsidR="003D3F91" w:rsidRPr="00D37C54">
              <w:rPr>
                <w:rStyle w:val="Hyperlink"/>
                <w:rFonts w:eastAsia="Calibri"/>
                <w:noProof/>
              </w:rPr>
              <w:t>ERAL</w:t>
            </w:r>
            <w:r w:rsidR="003D3F91" w:rsidRPr="00D37C54">
              <w:rPr>
                <w:rStyle w:val="Hyperlink"/>
                <w:rFonts w:eastAsia="Calibri"/>
                <w:noProof/>
                <w:spacing w:val="1"/>
              </w:rPr>
              <w:t xml:space="preserve"> </w:t>
            </w:r>
            <w:r w:rsidR="003D3F91" w:rsidRPr="00D37C54">
              <w:rPr>
                <w:rStyle w:val="Hyperlink"/>
                <w:rFonts w:eastAsia="Calibri"/>
                <w:noProof/>
              </w:rPr>
              <w:t>F</w:t>
            </w:r>
            <w:r w:rsidR="003D3F91" w:rsidRPr="00D37C54">
              <w:rPr>
                <w:rStyle w:val="Hyperlink"/>
                <w:rFonts w:eastAsia="Calibri"/>
                <w:noProof/>
                <w:spacing w:val="1"/>
              </w:rPr>
              <w:t>O</w:t>
            </w:r>
            <w:r w:rsidR="003D3F91" w:rsidRPr="00D37C54">
              <w:rPr>
                <w:rStyle w:val="Hyperlink"/>
                <w:rFonts w:eastAsia="Calibri"/>
                <w:noProof/>
                <w:spacing w:val="-1"/>
              </w:rPr>
              <w:t>R</w:t>
            </w:r>
            <w:r w:rsidR="003D3F91" w:rsidRPr="00D37C54">
              <w:rPr>
                <w:rStyle w:val="Hyperlink"/>
                <w:rFonts w:eastAsia="Calibri"/>
                <w:noProof/>
              </w:rPr>
              <w:t>EM</w:t>
            </w:r>
            <w:r w:rsidR="003D3F91" w:rsidRPr="00D37C54">
              <w:rPr>
                <w:rStyle w:val="Hyperlink"/>
                <w:rFonts w:eastAsia="Calibri"/>
                <w:noProof/>
                <w:spacing w:val="-2"/>
              </w:rPr>
              <w:t>A</w:t>
            </w:r>
            <w:r w:rsidR="003D3F91" w:rsidRPr="00D37C54">
              <w:rPr>
                <w:rStyle w:val="Hyperlink"/>
                <w:rFonts w:eastAsia="Calibri"/>
                <w:noProof/>
              </w:rPr>
              <w:t>N</w:t>
            </w:r>
            <w:r w:rsidR="003D3F91">
              <w:rPr>
                <w:noProof/>
                <w:webHidden/>
              </w:rPr>
              <w:tab/>
            </w:r>
            <w:r w:rsidR="003D3F91">
              <w:rPr>
                <w:noProof/>
                <w:webHidden/>
              </w:rPr>
              <w:fldChar w:fldCharType="begin"/>
            </w:r>
            <w:r w:rsidR="003D3F91">
              <w:rPr>
                <w:noProof/>
                <w:webHidden/>
              </w:rPr>
              <w:instrText xml:space="preserve"> PAGEREF _Toc18667385 \h </w:instrText>
            </w:r>
            <w:r w:rsidR="003D3F91">
              <w:rPr>
                <w:noProof/>
                <w:webHidden/>
              </w:rPr>
            </w:r>
            <w:r w:rsidR="003D3F91">
              <w:rPr>
                <w:noProof/>
                <w:webHidden/>
              </w:rPr>
              <w:fldChar w:fldCharType="separate"/>
            </w:r>
            <w:r w:rsidR="0091395E">
              <w:rPr>
                <w:noProof/>
                <w:webHidden/>
              </w:rPr>
              <w:t>20</w:t>
            </w:r>
            <w:r w:rsidR="003D3F91">
              <w:rPr>
                <w:noProof/>
                <w:webHidden/>
              </w:rPr>
              <w:fldChar w:fldCharType="end"/>
            </w:r>
          </w:hyperlink>
        </w:p>
        <w:p w14:paraId="19A47F1B" w14:textId="77777777" w:rsidR="003D3F91" w:rsidRDefault="00CC3843">
          <w:pPr>
            <w:pStyle w:val="TOC1"/>
            <w:tabs>
              <w:tab w:val="left" w:pos="440"/>
              <w:tab w:val="right" w:leader="dot" w:pos="10590"/>
            </w:tabs>
            <w:rPr>
              <w:rFonts w:cstheme="minorBidi"/>
              <w:noProof/>
            </w:rPr>
          </w:pPr>
          <w:hyperlink w:anchor="_Toc18667386" w:history="1">
            <w:r w:rsidR="003D3F91" w:rsidRPr="00D37C54">
              <w:rPr>
                <w:rStyle w:val="Hyperlink"/>
                <w:rFonts w:eastAsia="Calibri"/>
                <w:noProof/>
              </w:rPr>
              <w:t>9.</w:t>
            </w:r>
            <w:r w:rsidR="003D3F91">
              <w:rPr>
                <w:rFonts w:cstheme="minorBidi"/>
                <w:noProof/>
              </w:rPr>
              <w:tab/>
            </w:r>
            <w:r w:rsidR="003D3F91" w:rsidRPr="00D37C54">
              <w:rPr>
                <w:rStyle w:val="Hyperlink"/>
                <w:rFonts w:eastAsia="Calibri"/>
                <w:noProof/>
                <w:spacing w:val="-1"/>
              </w:rPr>
              <w:t>M</w:t>
            </w:r>
            <w:r w:rsidR="003D3F91" w:rsidRPr="00D37C54">
              <w:rPr>
                <w:rStyle w:val="Hyperlink"/>
                <w:rFonts w:eastAsia="Calibri"/>
                <w:noProof/>
                <w:spacing w:val="1"/>
              </w:rPr>
              <w:t>AI</w:t>
            </w:r>
            <w:r w:rsidR="003D3F91" w:rsidRPr="00D37C54">
              <w:rPr>
                <w:rStyle w:val="Hyperlink"/>
                <w:rFonts w:eastAsia="Calibri"/>
                <w:noProof/>
              </w:rPr>
              <w:t>N</w:t>
            </w:r>
            <w:r w:rsidR="003D3F91" w:rsidRPr="00D37C54">
              <w:rPr>
                <w:rStyle w:val="Hyperlink"/>
                <w:rFonts w:eastAsia="Calibri"/>
                <w:noProof/>
                <w:spacing w:val="1"/>
              </w:rPr>
              <w:t>T</w:t>
            </w:r>
            <w:r w:rsidR="003D3F91" w:rsidRPr="00D37C54">
              <w:rPr>
                <w:rStyle w:val="Hyperlink"/>
                <w:rFonts w:eastAsia="Calibri"/>
                <w:noProof/>
              </w:rPr>
              <w:t>E</w:t>
            </w:r>
            <w:r w:rsidR="003D3F91" w:rsidRPr="00D37C54">
              <w:rPr>
                <w:rStyle w:val="Hyperlink"/>
                <w:rFonts w:eastAsia="Calibri"/>
                <w:noProof/>
                <w:spacing w:val="-2"/>
              </w:rPr>
              <w:t>N</w:t>
            </w:r>
            <w:r w:rsidR="003D3F91" w:rsidRPr="00D37C54">
              <w:rPr>
                <w:rStyle w:val="Hyperlink"/>
                <w:rFonts w:eastAsia="Calibri"/>
                <w:noProof/>
                <w:spacing w:val="1"/>
              </w:rPr>
              <w:t>A</w:t>
            </w:r>
            <w:r w:rsidR="003D3F91" w:rsidRPr="00D37C54">
              <w:rPr>
                <w:rStyle w:val="Hyperlink"/>
                <w:rFonts w:eastAsia="Calibri"/>
                <w:noProof/>
              </w:rPr>
              <w:t>NCE</w:t>
            </w:r>
            <w:r w:rsidR="003D3F91" w:rsidRPr="00D37C54">
              <w:rPr>
                <w:rStyle w:val="Hyperlink"/>
                <w:rFonts w:eastAsia="Calibri"/>
                <w:noProof/>
                <w:spacing w:val="-1"/>
              </w:rPr>
              <w:t xml:space="preserve"> </w:t>
            </w:r>
            <w:r w:rsidR="003D3F91" w:rsidRPr="00D37C54">
              <w:rPr>
                <w:rStyle w:val="Hyperlink"/>
                <w:rFonts w:eastAsia="Calibri"/>
                <w:noProof/>
                <w:spacing w:val="1"/>
              </w:rPr>
              <w:t>A</w:t>
            </w:r>
            <w:r w:rsidR="003D3F91" w:rsidRPr="00D37C54">
              <w:rPr>
                <w:rStyle w:val="Hyperlink"/>
                <w:rFonts w:eastAsia="Calibri"/>
                <w:noProof/>
              </w:rPr>
              <w:t>ND</w:t>
            </w:r>
            <w:r w:rsidR="003D3F91" w:rsidRPr="00D37C54">
              <w:rPr>
                <w:rStyle w:val="Hyperlink"/>
                <w:rFonts w:eastAsia="Calibri"/>
                <w:noProof/>
                <w:spacing w:val="1"/>
              </w:rPr>
              <w:t xml:space="preserve"> </w:t>
            </w:r>
            <w:r w:rsidR="003D3F91" w:rsidRPr="00D37C54">
              <w:rPr>
                <w:rStyle w:val="Hyperlink"/>
                <w:rFonts w:eastAsia="Calibri"/>
                <w:noProof/>
                <w:spacing w:val="-2"/>
              </w:rPr>
              <w:t>DE</w:t>
            </w:r>
            <w:r w:rsidR="003D3F91" w:rsidRPr="00D37C54">
              <w:rPr>
                <w:rStyle w:val="Hyperlink"/>
                <w:rFonts w:eastAsia="Calibri"/>
                <w:noProof/>
              </w:rPr>
              <w:t>FE</w:t>
            </w:r>
            <w:r w:rsidR="003D3F91" w:rsidRPr="00D37C54">
              <w:rPr>
                <w:rStyle w:val="Hyperlink"/>
                <w:rFonts w:eastAsia="Calibri"/>
                <w:noProof/>
                <w:spacing w:val="1"/>
              </w:rPr>
              <w:t>CT</w:t>
            </w:r>
            <w:r w:rsidR="003D3F91" w:rsidRPr="00D37C54">
              <w:rPr>
                <w:rStyle w:val="Hyperlink"/>
                <w:rFonts w:eastAsia="Calibri"/>
                <w:noProof/>
              </w:rPr>
              <w:t>S</w:t>
            </w:r>
            <w:r w:rsidR="003D3F91">
              <w:rPr>
                <w:noProof/>
                <w:webHidden/>
              </w:rPr>
              <w:tab/>
            </w:r>
            <w:r w:rsidR="003D3F91">
              <w:rPr>
                <w:noProof/>
                <w:webHidden/>
              </w:rPr>
              <w:fldChar w:fldCharType="begin"/>
            </w:r>
            <w:r w:rsidR="003D3F91">
              <w:rPr>
                <w:noProof/>
                <w:webHidden/>
              </w:rPr>
              <w:instrText xml:space="preserve"> PAGEREF _Toc18667386 \h </w:instrText>
            </w:r>
            <w:r w:rsidR="003D3F91">
              <w:rPr>
                <w:noProof/>
                <w:webHidden/>
              </w:rPr>
            </w:r>
            <w:r w:rsidR="003D3F91">
              <w:rPr>
                <w:noProof/>
                <w:webHidden/>
              </w:rPr>
              <w:fldChar w:fldCharType="separate"/>
            </w:r>
            <w:r w:rsidR="0091395E">
              <w:rPr>
                <w:noProof/>
                <w:webHidden/>
              </w:rPr>
              <w:t>20</w:t>
            </w:r>
            <w:r w:rsidR="003D3F91">
              <w:rPr>
                <w:noProof/>
                <w:webHidden/>
              </w:rPr>
              <w:fldChar w:fldCharType="end"/>
            </w:r>
          </w:hyperlink>
        </w:p>
        <w:p w14:paraId="56ACF876" w14:textId="77777777" w:rsidR="003D3F91" w:rsidRDefault="00CC3843">
          <w:pPr>
            <w:pStyle w:val="TOC1"/>
            <w:tabs>
              <w:tab w:val="left" w:pos="660"/>
              <w:tab w:val="right" w:leader="dot" w:pos="10590"/>
            </w:tabs>
            <w:rPr>
              <w:rFonts w:cstheme="minorBidi"/>
              <w:noProof/>
            </w:rPr>
          </w:pPr>
          <w:hyperlink w:anchor="_Toc18667387" w:history="1">
            <w:r w:rsidR="003D3F91" w:rsidRPr="00D37C54">
              <w:rPr>
                <w:rStyle w:val="Hyperlink"/>
                <w:rFonts w:eastAsia="Calibri"/>
                <w:noProof/>
              </w:rPr>
              <w:t>10.</w:t>
            </w:r>
            <w:r w:rsidR="003D3F91">
              <w:rPr>
                <w:rFonts w:cstheme="minorBidi"/>
                <w:noProof/>
              </w:rPr>
              <w:tab/>
            </w:r>
            <w:r w:rsidR="003D3F91" w:rsidRPr="00D37C54">
              <w:rPr>
                <w:rStyle w:val="Hyperlink"/>
                <w:rFonts w:eastAsia="Calibri"/>
                <w:noProof/>
              </w:rPr>
              <w:t>CLE</w:t>
            </w:r>
            <w:r w:rsidR="003D3F91" w:rsidRPr="00D37C54">
              <w:rPr>
                <w:rStyle w:val="Hyperlink"/>
                <w:rFonts w:eastAsia="Calibri"/>
                <w:noProof/>
                <w:spacing w:val="1"/>
              </w:rPr>
              <w:t>A</w:t>
            </w:r>
            <w:r w:rsidR="003D3F91" w:rsidRPr="00D37C54">
              <w:rPr>
                <w:rStyle w:val="Hyperlink"/>
                <w:rFonts w:eastAsia="Calibri"/>
                <w:noProof/>
              </w:rPr>
              <w:t>N</w:t>
            </w:r>
            <w:r w:rsidR="003D3F91" w:rsidRPr="00D37C54">
              <w:rPr>
                <w:rStyle w:val="Hyperlink"/>
                <w:rFonts w:eastAsia="Calibri"/>
                <w:noProof/>
                <w:spacing w:val="1"/>
              </w:rPr>
              <w:t>I</w:t>
            </w:r>
            <w:r w:rsidR="003D3F91" w:rsidRPr="00D37C54">
              <w:rPr>
                <w:rStyle w:val="Hyperlink"/>
                <w:rFonts w:eastAsia="Calibri"/>
                <w:noProof/>
              </w:rPr>
              <w:t>NG</w:t>
            </w:r>
            <w:r w:rsidR="003D3F91" w:rsidRPr="00D37C54">
              <w:rPr>
                <w:rStyle w:val="Hyperlink"/>
                <w:rFonts w:eastAsia="Calibri"/>
                <w:noProof/>
                <w:spacing w:val="-1"/>
              </w:rPr>
              <w:t xml:space="preserve"> </w:t>
            </w:r>
            <w:r w:rsidR="003D3F91" w:rsidRPr="00D37C54">
              <w:rPr>
                <w:rStyle w:val="Hyperlink"/>
                <w:rFonts w:eastAsia="Calibri"/>
                <w:noProof/>
              </w:rPr>
              <w:t>UP</w:t>
            </w:r>
            <w:r w:rsidR="003D3F91">
              <w:rPr>
                <w:noProof/>
                <w:webHidden/>
              </w:rPr>
              <w:tab/>
            </w:r>
            <w:r w:rsidR="003D3F91">
              <w:rPr>
                <w:noProof/>
                <w:webHidden/>
              </w:rPr>
              <w:fldChar w:fldCharType="begin"/>
            </w:r>
            <w:r w:rsidR="003D3F91">
              <w:rPr>
                <w:noProof/>
                <w:webHidden/>
              </w:rPr>
              <w:instrText xml:space="preserve"> PAGEREF _Toc18667387 \h </w:instrText>
            </w:r>
            <w:r w:rsidR="003D3F91">
              <w:rPr>
                <w:noProof/>
                <w:webHidden/>
              </w:rPr>
            </w:r>
            <w:r w:rsidR="003D3F91">
              <w:rPr>
                <w:noProof/>
                <w:webHidden/>
              </w:rPr>
              <w:fldChar w:fldCharType="separate"/>
            </w:r>
            <w:r w:rsidR="0091395E">
              <w:rPr>
                <w:noProof/>
                <w:webHidden/>
              </w:rPr>
              <w:t>20</w:t>
            </w:r>
            <w:r w:rsidR="003D3F91">
              <w:rPr>
                <w:noProof/>
                <w:webHidden/>
              </w:rPr>
              <w:fldChar w:fldCharType="end"/>
            </w:r>
          </w:hyperlink>
        </w:p>
        <w:p w14:paraId="44C4B5E9" w14:textId="77777777" w:rsidR="003D3F91" w:rsidRDefault="00CC3843">
          <w:pPr>
            <w:pStyle w:val="TOC1"/>
            <w:tabs>
              <w:tab w:val="left" w:pos="660"/>
              <w:tab w:val="right" w:leader="dot" w:pos="10590"/>
            </w:tabs>
            <w:rPr>
              <w:rFonts w:cstheme="minorBidi"/>
              <w:noProof/>
            </w:rPr>
          </w:pPr>
          <w:hyperlink w:anchor="_Toc18667388" w:history="1">
            <w:r w:rsidR="003D3F91" w:rsidRPr="00D37C54">
              <w:rPr>
                <w:rStyle w:val="Hyperlink"/>
                <w:rFonts w:eastAsia="Arial"/>
                <w:noProof/>
              </w:rPr>
              <w:t>11.</w:t>
            </w:r>
            <w:r w:rsidR="003D3F91">
              <w:rPr>
                <w:rFonts w:cstheme="minorBidi"/>
                <w:noProof/>
              </w:rPr>
              <w:tab/>
            </w:r>
            <w:r w:rsidR="003D3F91" w:rsidRPr="00D37C54">
              <w:rPr>
                <w:rStyle w:val="Hyperlink"/>
                <w:rFonts w:eastAsia="Arial"/>
                <w:noProof/>
              </w:rPr>
              <w:t>Warranty on equipment supplied.</w:t>
            </w:r>
            <w:r w:rsidR="003D3F91">
              <w:rPr>
                <w:noProof/>
                <w:webHidden/>
              </w:rPr>
              <w:tab/>
            </w:r>
            <w:r w:rsidR="003D3F91">
              <w:rPr>
                <w:noProof/>
                <w:webHidden/>
              </w:rPr>
              <w:fldChar w:fldCharType="begin"/>
            </w:r>
            <w:r w:rsidR="003D3F91">
              <w:rPr>
                <w:noProof/>
                <w:webHidden/>
              </w:rPr>
              <w:instrText xml:space="preserve"> PAGEREF _Toc18667388 \h </w:instrText>
            </w:r>
            <w:r w:rsidR="003D3F91">
              <w:rPr>
                <w:noProof/>
                <w:webHidden/>
              </w:rPr>
            </w:r>
            <w:r w:rsidR="003D3F91">
              <w:rPr>
                <w:noProof/>
                <w:webHidden/>
              </w:rPr>
              <w:fldChar w:fldCharType="separate"/>
            </w:r>
            <w:r w:rsidR="0091395E">
              <w:rPr>
                <w:noProof/>
                <w:webHidden/>
              </w:rPr>
              <w:t>21</w:t>
            </w:r>
            <w:r w:rsidR="003D3F91">
              <w:rPr>
                <w:noProof/>
                <w:webHidden/>
              </w:rPr>
              <w:fldChar w:fldCharType="end"/>
            </w:r>
          </w:hyperlink>
        </w:p>
        <w:p w14:paraId="49838CD4" w14:textId="77777777" w:rsidR="003D3F91" w:rsidRDefault="00CC3843">
          <w:pPr>
            <w:pStyle w:val="TOC1"/>
            <w:tabs>
              <w:tab w:val="left" w:pos="660"/>
              <w:tab w:val="right" w:leader="dot" w:pos="10590"/>
            </w:tabs>
            <w:rPr>
              <w:rFonts w:cstheme="minorBidi"/>
              <w:noProof/>
            </w:rPr>
          </w:pPr>
          <w:hyperlink w:anchor="_Toc18667389" w:history="1">
            <w:r w:rsidR="003D3F91" w:rsidRPr="00D37C54">
              <w:rPr>
                <w:rStyle w:val="Hyperlink"/>
                <w:rFonts w:eastAsia="Calibri"/>
                <w:noProof/>
              </w:rPr>
              <w:t>12.</w:t>
            </w:r>
            <w:r w:rsidR="003D3F91">
              <w:rPr>
                <w:rFonts w:cstheme="minorBidi"/>
                <w:noProof/>
              </w:rPr>
              <w:tab/>
            </w:r>
            <w:r w:rsidR="003D3F91" w:rsidRPr="00D37C54">
              <w:rPr>
                <w:rStyle w:val="Hyperlink"/>
                <w:rFonts w:eastAsia="Calibri"/>
                <w:noProof/>
              </w:rPr>
              <w:t>P</w:t>
            </w:r>
            <w:r w:rsidR="003D3F91" w:rsidRPr="00D37C54">
              <w:rPr>
                <w:rStyle w:val="Hyperlink"/>
                <w:rFonts w:eastAsia="Calibri"/>
                <w:noProof/>
                <w:spacing w:val="-1"/>
              </w:rPr>
              <w:t>R</w:t>
            </w:r>
            <w:r w:rsidR="003D3F91" w:rsidRPr="00D37C54">
              <w:rPr>
                <w:rStyle w:val="Hyperlink"/>
                <w:rFonts w:eastAsia="Calibri"/>
                <w:noProof/>
                <w:spacing w:val="1"/>
              </w:rPr>
              <w:t>O</w:t>
            </w:r>
            <w:r w:rsidR="003D3F91" w:rsidRPr="00D37C54">
              <w:rPr>
                <w:rStyle w:val="Hyperlink"/>
                <w:rFonts w:eastAsia="Calibri"/>
                <w:noProof/>
              </w:rPr>
              <w:t>G</w:t>
            </w:r>
            <w:r w:rsidR="003D3F91" w:rsidRPr="00D37C54">
              <w:rPr>
                <w:rStyle w:val="Hyperlink"/>
                <w:rFonts w:eastAsia="Calibri"/>
                <w:noProof/>
                <w:spacing w:val="-1"/>
              </w:rPr>
              <w:t>R</w:t>
            </w:r>
            <w:r w:rsidR="003D3F91" w:rsidRPr="00D37C54">
              <w:rPr>
                <w:rStyle w:val="Hyperlink"/>
                <w:rFonts w:eastAsia="Calibri"/>
                <w:noProof/>
                <w:spacing w:val="1"/>
              </w:rPr>
              <w:t>A</w:t>
            </w:r>
            <w:r w:rsidR="003D3F91" w:rsidRPr="00D37C54">
              <w:rPr>
                <w:rStyle w:val="Hyperlink"/>
                <w:rFonts w:eastAsia="Calibri"/>
                <w:noProof/>
              </w:rPr>
              <w:t>M</w:t>
            </w:r>
            <w:r w:rsidR="003D3F91">
              <w:rPr>
                <w:noProof/>
                <w:webHidden/>
              </w:rPr>
              <w:tab/>
            </w:r>
            <w:r w:rsidR="003D3F91">
              <w:rPr>
                <w:noProof/>
                <w:webHidden/>
              </w:rPr>
              <w:fldChar w:fldCharType="begin"/>
            </w:r>
            <w:r w:rsidR="003D3F91">
              <w:rPr>
                <w:noProof/>
                <w:webHidden/>
              </w:rPr>
              <w:instrText xml:space="preserve"> PAGEREF _Toc18667389 \h </w:instrText>
            </w:r>
            <w:r w:rsidR="003D3F91">
              <w:rPr>
                <w:noProof/>
                <w:webHidden/>
              </w:rPr>
            </w:r>
            <w:r w:rsidR="003D3F91">
              <w:rPr>
                <w:noProof/>
                <w:webHidden/>
              </w:rPr>
              <w:fldChar w:fldCharType="separate"/>
            </w:r>
            <w:r w:rsidR="0091395E">
              <w:rPr>
                <w:noProof/>
                <w:webHidden/>
              </w:rPr>
              <w:t>21</w:t>
            </w:r>
            <w:r w:rsidR="003D3F91">
              <w:rPr>
                <w:noProof/>
                <w:webHidden/>
              </w:rPr>
              <w:fldChar w:fldCharType="end"/>
            </w:r>
          </w:hyperlink>
        </w:p>
        <w:p w14:paraId="56BE6B0B" w14:textId="77777777" w:rsidR="003D3F91" w:rsidRDefault="00CC3843">
          <w:pPr>
            <w:pStyle w:val="TOC1"/>
            <w:tabs>
              <w:tab w:val="left" w:pos="660"/>
              <w:tab w:val="right" w:leader="dot" w:pos="10590"/>
            </w:tabs>
            <w:rPr>
              <w:rFonts w:cstheme="minorBidi"/>
              <w:noProof/>
            </w:rPr>
          </w:pPr>
          <w:hyperlink w:anchor="_Toc18667390" w:history="1">
            <w:r w:rsidR="003D3F91" w:rsidRPr="00D37C54">
              <w:rPr>
                <w:rStyle w:val="Hyperlink"/>
                <w:rFonts w:eastAsia="Calibri"/>
                <w:noProof/>
              </w:rPr>
              <w:t>13.</w:t>
            </w:r>
            <w:r w:rsidR="003D3F91">
              <w:rPr>
                <w:rFonts w:cstheme="minorBidi"/>
                <w:noProof/>
              </w:rPr>
              <w:tab/>
            </w:r>
            <w:r w:rsidR="003D3F91" w:rsidRPr="00D37C54">
              <w:rPr>
                <w:rStyle w:val="Hyperlink"/>
                <w:rFonts w:eastAsia="Calibri"/>
                <w:noProof/>
                <w:spacing w:val="1"/>
              </w:rPr>
              <w:t>I</w:t>
            </w:r>
            <w:r w:rsidR="003D3F91" w:rsidRPr="00D37C54">
              <w:rPr>
                <w:rStyle w:val="Hyperlink"/>
                <w:rFonts w:eastAsia="Calibri"/>
                <w:noProof/>
              </w:rPr>
              <w:t>NS</w:t>
            </w:r>
            <w:r w:rsidR="003D3F91" w:rsidRPr="00D37C54">
              <w:rPr>
                <w:rStyle w:val="Hyperlink"/>
                <w:rFonts w:eastAsia="Calibri"/>
                <w:noProof/>
                <w:spacing w:val="-1"/>
              </w:rPr>
              <w:t>UR</w:t>
            </w:r>
            <w:r w:rsidR="003D3F91" w:rsidRPr="00D37C54">
              <w:rPr>
                <w:rStyle w:val="Hyperlink"/>
                <w:rFonts w:eastAsia="Calibri"/>
                <w:noProof/>
                <w:spacing w:val="1"/>
              </w:rPr>
              <w:t>A</w:t>
            </w:r>
            <w:r w:rsidR="003D3F91" w:rsidRPr="00D37C54">
              <w:rPr>
                <w:rStyle w:val="Hyperlink"/>
                <w:rFonts w:eastAsia="Calibri"/>
                <w:noProof/>
              </w:rPr>
              <w:t>NCE</w:t>
            </w:r>
            <w:r w:rsidR="003D3F91">
              <w:rPr>
                <w:noProof/>
                <w:webHidden/>
              </w:rPr>
              <w:tab/>
            </w:r>
            <w:r w:rsidR="003D3F91">
              <w:rPr>
                <w:noProof/>
                <w:webHidden/>
              </w:rPr>
              <w:fldChar w:fldCharType="begin"/>
            </w:r>
            <w:r w:rsidR="003D3F91">
              <w:rPr>
                <w:noProof/>
                <w:webHidden/>
              </w:rPr>
              <w:instrText xml:space="preserve"> PAGEREF _Toc18667390 \h </w:instrText>
            </w:r>
            <w:r w:rsidR="003D3F91">
              <w:rPr>
                <w:noProof/>
                <w:webHidden/>
              </w:rPr>
            </w:r>
            <w:r w:rsidR="003D3F91">
              <w:rPr>
                <w:noProof/>
                <w:webHidden/>
              </w:rPr>
              <w:fldChar w:fldCharType="separate"/>
            </w:r>
            <w:r w:rsidR="0091395E">
              <w:rPr>
                <w:noProof/>
                <w:webHidden/>
              </w:rPr>
              <w:t>22</w:t>
            </w:r>
            <w:r w:rsidR="003D3F91">
              <w:rPr>
                <w:noProof/>
                <w:webHidden/>
              </w:rPr>
              <w:fldChar w:fldCharType="end"/>
            </w:r>
          </w:hyperlink>
        </w:p>
        <w:p w14:paraId="46E6D53E" w14:textId="7AED2D78" w:rsidR="00F827DF" w:rsidRDefault="00F827DF">
          <w:r>
            <w:rPr>
              <w:b/>
              <w:bCs/>
              <w:noProof/>
            </w:rPr>
            <w:fldChar w:fldCharType="end"/>
          </w:r>
        </w:p>
      </w:sdtContent>
    </w:sdt>
    <w:p w14:paraId="5EEED7DA" w14:textId="77777777" w:rsidR="00F827DF" w:rsidRDefault="00F827DF" w:rsidP="00F827DF"/>
    <w:p w14:paraId="0BDBA894" w14:textId="77777777" w:rsidR="00F827DF" w:rsidRDefault="00F827DF" w:rsidP="00F827DF"/>
    <w:p w14:paraId="15B9AFA9" w14:textId="77777777" w:rsidR="003D3F91" w:rsidRDefault="003D3F91" w:rsidP="00F827DF"/>
    <w:p w14:paraId="16407FE3" w14:textId="77777777" w:rsidR="003D3F91" w:rsidRDefault="003D3F91" w:rsidP="00F827DF"/>
    <w:p w14:paraId="4376D7DE" w14:textId="77777777" w:rsidR="003D3F91" w:rsidRDefault="003D3F91" w:rsidP="00F827DF"/>
    <w:p w14:paraId="41444686" w14:textId="77777777" w:rsidR="003D3F91" w:rsidRDefault="003D3F91" w:rsidP="00F827DF"/>
    <w:p w14:paraId="73526B94" w14:textId="77777777" w:rsidR="003D3F91" w:rsidRDefault="003D3F91" w:rsidP="00F827DF"/>
    <w:p w14:paraId="3BF5F1FF" w14:textId="77777777" w:rsidR="003D3F91" w:rsidRDefault="003D3F91" w:rsidP="00F827DF"/>
    <w:p w14:paraId="65518665" w14:textId="77777777" w:rsidR="003D3F91" w:rsidRDefault="003D3F91" w:rsidP="00F827DF"/>
    <w:p w14:paraId="039DCAD4" w14:textId="77777777" w:rsidR="003D3F91" w:rsidRDefault="003D3F91" w:rsidP="00F827DF"/>
    <w:p w14:paraId="577ADD56" w14:textId="77777777" w:rsidR="003D3F91" w:rsidRDefault="003D3F91" w:rsidP="00F827DF"/>
    <w:p w14:paraId="1F8A2088" w14:textId="77777777" w:rsidR="003D3F91" w:rsidRDefault="003D3F91" w:rsidP="00F827DF"/>
    <w:p w14:paraId="110ED7A7" w14:textId="77777777" w:rsidR="003D3F91" w:rsidRDefault="003D3F91" w:rsidP="00F827DF"/>
    <w:p w14:paraId="0173D7C5" w14:textId="77777777" w:rsidR="003D3F91" w:rsidRDefault="003D3F91" w:rsidP="00F827DF"/>
    <w:p w14:paraId="38E34FE2" w14:textId="77777777" w:rsidR="003D3F91" w:rsidRDefault="003D3F91" w:rsidP="00F827DF"/>
    <w:p w14:paraId="037C7309" w14:textId="77777777" w:rsidR="003D3F91" w:rsidRDefault="003D3F91" w:rsidP="00F827DF"/>
    <w:p w14:paraId="5855E341" w14:textId="77777777" w:rsidR="003D3F91" w:rsidRDefault="003D3F91" w:rsidP="00F827DF"/>
    <w:p w14:paraId="71FC1D49" w14:textId="77777777" w:rsidR="003D3F91" w:rsidRDefault="003D3F91" w:rsidP="00F827DF"/>
    <w:p w14:paraId="6FFC7034" w14:textId="77777777" w:rsidR="003D3F91" w:rsidRDefault="003D3F91" w:rsidP="00F827DF"/>
    <w:p w14:paraId="4269704E" w14:textId="77777777" w:rsidR="003D3F91" w:rsidRDefault="003D3F91" w:rsidP="00F827DF"/>
    <w:p w14:paraId="62062C16" w14:textId="77777777" w:rsidR="003D3F91" w:rsidRDefault="003D3F91" w:rsidP="00F827DF"/>
    <w:p w14:paraId="21D63A56" w14:textId="77777777" w:rsidR="003D3F91" w:rsidRPr="00F827DF" w:rsidRDefault="003D3F91" w:rsidP="00F827DF"/>
    <w:p w14:paraId="1866932D" w14:textId="212D7DAE" w:rsidR="00DB1C04" w:rsidRPr="002144CE" w:rsidRDefault="00DB1C04" w:rsidP="000C140F">
      <w:pPr>
        <w:pStyle w:val="Heading1"/>
        <w:numPr>
          <w:ilvl w:val="0"/>
          <w:numId w:val="28"/>
        </w:numPr>
      </w:pPr>
      <w:bookmarkStart w:id="0" w:name="_Toc18667341"/>
      <w:r w:rsidRPr="002144CE">
        <w:lastRenderedPageBreak/>
        <w:t>Scope of Works</w:t>
      </w:r>
      <w:bookmarkEnd w:id="0"/>
    </w:p>
    <w:p w14:paraId="3228EDCE" w14:textId="77777777" w:rsidR="0031012A" w:rsidRPr="00000D31" w:rsidRDefault="0031012A" w:rsidP="00AC4ABE">
      <w:pPr>
        <w:spacing w:after="120"/>
        <w:jc w:val="both"/>
        <w:rPr>
          <w:rFonts w:asciiTheme="minorHAnsi" w:hAnsiTheme="minorHAnsi"/>
          <w:sz w:val="22"/>
        </w:rPr>
      </w:pPr>
      <w:r w:rsidRPr="00000D31">
        <w:rPr>
          <w:rFonts w:asciiTheme="minorHAnsi" w:hAnsiTheme="minorHAnsi"/>
          <w:sz w:val="22"/>
        </w:rPr>
        <w:t xml:space="preserve">This section covers the civil and electrical scope of work required to be carried for preparation of the transformer bay prior to and following the installation of two new 80MVA 132/33kV Transformers at the Fiji Electricity Authority’s Cunningham Substation. The proposed area for the pad works is: </w:t>
      </w:r>
    </w:p>
    <w:p w14:paraId="6737C41C" w14:textId="77777777" w:rsidR="0031012A" w:rsidRPr="00000D31" w:rsidRDefault="0031012A" w:rsidP="009B540D">
      <w:pPr>
        <w:numPr>
          <w:ilvl w:val="4"/>
          <w:numId w:val="10"/>
        </w:numPr>
        <w:spacing w:after="120" w:line="276" w:lineRule="auto"/>
        <w:ind w:left="0"/>
        <w:jc w:val="both"/>
        <w:rPr>
          <w:rFonts w:asciiTheme="minorHAnsi" w:hAnsiTheme="minorHAnsi"/>
          <w:sz w:val="22"/>
        </w:rPr>
      </w:pPr>
      <w:r w:rsidRPr="00000D31">
        <w:rPr>
          <w:rFonts w:asciiTheme="minorHAnsi" w:hAnsiTheme="minorHAnsi"/>
          <w:sz w:val="22"/>
        </w:rPr>
        <w:t xml:space="preserve"> Currently lies as a crush metal covered ground between the gentry structures and existing g 132/33kV transformer as shown in red in the attached concept drawings under appendix.</w:t>
      </w:r>
    </w:p>
    <w:p w14:paraId="616B62ED" w14:textId="77777777" w:rsidR="0031012A" w:rsidRPr="00000D31" w:rsidRDefault="0031012A" w:rsidP="00AC4ABE">
      <w:pPr>
        <w:jc w:val="both"/>
        <w:rPr>
          <w:rFonts w:asciiTheme="minorHAnsi" w:hAnsiTheme="minorHAnsi"/>
          <w:sz w:val="22"/>
        </w:rPr>
      </w:pPr>
      <w:r w:rsidRPr="00000D31">
        <w:rPr>
          <w:rFonts w:asciiTheme="minorHAnsi" w:hAnsiTheme="minorHAnsi"/>
          <w:sz w:val="22"/>
        </w:rPr>
        <w:t>The civil work scopes of this tender shall be to design and construct 2 x 180tonne transformer pad in this allocated space complete with all concrete cable trench ( control and HV cable) with associated oil separator pit and respective NER and auxiliary transformer pads . Construction of access road works from the main road to the transformer pads are also part of this tender</w:t>
      </w:r>
      <w:r w:rsidR="00AC4ABE" w:rsidRPr="00000D31">
        <w:rPr>
          <w:rFonts w:asciiTheme="minorHAnsi" w:hAnsiTheme="minorHAnsi"/>
          <w:sz w:val="22"/>
        </w:rPr>
        <w:t>.</w:t>
      </w:r>
      <w:r w:rsidRPr="00000D31">
        <w:rPr>
          <w:rFonts w:asciiTheme="minorHAnsi" w:hAnsiTheme="minorHAnsi"/>
          <w:sz w:val="22"/>
        </w:rPr>
        <w:t xml:space="preserve"> Design details of the two (2) new transformers are as listed in the table below:</w:t>
      </w:r>
    </w:p>
    <w:p w14:paraId="6FBF087E" w14:textId="77777777" w:rsidR="0031012A" w:rsidRDefault="0031012A" w:rsidP="0031012A">
      <w:pPr>
        <w:ind w:left="426"/>
        <w:jc w:val="both"/>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05"/>
        <w:gridCol w:w="4938"/>
      </w:tblGrid>
      <w:tr w:rsidR="0031012A" w:rsidRPr="00F939A6" w14:paraId="6EAAD238" w14:textId="77777777" w:rsidTr="00A167B0">
        <w:tc>
          <w:tcPr>
            <w:tcW w:w="9343" w:type="dxa"/>
            <w:gridSpan w:val="2"/>
            <w:shd w:val="clear" w:color="auto" w:fill="auto"/>
          </w:tcPr>
          <w:p w14:paraId="0EB5C748" w14:textId="77777777" w:rsidR="0031012A" w:rsidRPr="002144CE" w:rsidRDefault="0031012A" w:rsidP="00A167B0">
            <w:pPr>
              <w:rPr>
                <w:rFonts w:asciiTheme="minorHAnsi" w:hAnsiTheme="minorHAnsi"/>
                <w:b/>
                <w:sz w:val="24"/>
              </w:rPr>
            </w:pPr>
            <w:r w:rsidRPr="002144CE">
              <w:rPr>
                <w:rFonts w:asciiTheme="minorHAnsi" w:hAnsiTheme="minorHAnsi"/>
                <w:b/>
                <w:sz w:val="24"/>
              </w:rPr>
              <w:t>One (1) TRANSFORMER ELECTRICAL SPECIFICATIONS</w:t>
            </w:r>
          </w:p>
        </w:tc>
      </w:tr>
      <w:tr w:rsidR="0031012A" w:rsidRPr="00F939A6" w14:paraId="07F59077" w14:textId="77777777" w:rsidTr="00A167B0">
        <w:trPr>
          <w:trHeight w:val="197"/>
        </w:trPr>
        <w:tc>
          <w:tcPr>
            <w:tcW w:w="4405" w:type="dxa"/>
            <w:shd w:val="clear" w:color="auto" w:fill="D9D9D9"/>
          </w:tcPr>
          <w:p w14:paraId="2A4FAFF9" w14:textId="77777777" w:rsidR="0031012A" w:rsidRPr="002144CE" w:rsidRDefault="0031012A" w:rsidP="00A167B0">
            <w:pPr>
              <w:jc w:val="both"/>
              <w:rPr>
                <w:rFonts w:asciiTheme="minorHAnsi" w:hAnsiTheme="minorHAnsi"/>
              </w:rPr>
            </w:pPr>
            <w:r w:rsidRPr="002144CE">
              <w:rPr>
                <w:rFonts w:asciiTheme="minorHAnsi" w:hAnsiTheme="minorHAnsi"/>
              </w:rPr>
              <w:t>RATING</w:t>
            </w:r>
          </w:p>
        </w:tc>
        <w:tc>
          <w:tcPr>
            <w:tcW w:w="4938" w:type="dxa"/>
            <w:shd w:val="clear" w:color="auto" w:fill="auto"/>
          </w:tcPr>
          <w:p w14:paraId="4E1EA039" w14:textId="77777777" w:rsidR="0031012A" w:rsidRPr="002144CE" w:rsidRDefault="0031012A" w:rsidP="00A167B0">
            <w:pPr>
              <w:jc w:val="both"/>
              <w:rPr>
                <w:rFonts w:asciiTheme="minorHAnsi" w:hAnsiTheme="minorHAnsi"/>
              </w:rPr>
            </w:pPr>
            <w:r w:rsidRPr="002144CE">
              <w:rPr>
                <w:rFonts w:asciiTheme="minorHAnsi" w:hAnsiTheme="minorHAnsi"/>
              </w:rPr>
              <w:t>80 MVA</w:t>
            </w:r>
          </w:p>
        </w:tc>
      </w:tr>
      <w:tr w:rsidR="0031012A" w:rsidRPr="00F939A6" w14:paraId="29500293" w14:textId="77777777" w:rsidTr="00A167B0">
        <w:tc>
          <w:tcPr>
            <w:tcW w:w="4405" w:type="dxa"/>
            <w:shd w:val="clear" w:color="auto" w:fill="D9D9D9"/>
          </w:tcPr>
          <w:p w14:paraId="72B3CBF7" w14:textId="77777777" w:rsidR="0031012A" w:rsidRPr="002144CE" w:rsidRDefault="0031012A" w:rsidP="00A167B0">
            <w:pPr>
              <w:jc w:val="both"/>
              <w:rPr>
                <w:rFonts w:asciiTheme="minorHAnsi" w:hAnsiTheme="minorHAnsi"/>
              </w:rPr>
            </w:pPr>
            <w:r w:rsidRPr="002144CE">
              <w:rPr>
                <w:rFonts w:asciiTheme="minorHAnsi" w:hAnsiTheme="minorHAnsi"/>
              </w:rPr>
              <w:t>TOTAL TRANSFORMER MASS</w:t>
            </w:r>
          </w:p>
        </w:tc>
        <w:tc>
          <w:tcPr>
            <w:tcW w:w="4938" w:type="dxa"/>
            <w:shd w:val="clear" w:color="auto" w:fill="auto"/>
          </w:tcPr>
          <w:p w14:paraId="76A4BF68" w14:textId="77777777" w:rsidR="0031012A" w:rsidRPr="002144CE" w:rsidRDefault="0031012A" w:rsidP="00A167B0">
            <w:pPr>
              <w:jc w:val="both"/>
              <w:rPr>
                <w:rFonts w:asciiTheme="minorHAnsi" w:hAnsiTheme="minorHAnsi"/>
              </w:rPr>
            </w:pPr>
            <w:r w:rsidRPr="002144CE">
              <w:rPr>
                <w:rFonts w:asciiTheme="minorHAnsi" w:hAnsiTheme="minorHAnsi"/>
              </w:rPr>
              <w:t>143,500 kg</w:t>
            </w:r>
          </w:p>
        </w:tc>
      </w:tr>
      <w:tr w:rsidR="0031012A" w:rsidRPr="00F939A6" w14:paraId="3B647C84" w14:textId="77777777" w:rsidTr="00A167B0">
        <w:tc>
          <w:tcPr>
            <w:tcW w:w="4405" w:type="dxa"/>
            <w:shd w:val="clear" w:color="auto" w:fill="D9D9D9"/>
          </w:tcPr>
          <w:p w14:paraId="7D7F9CBD" w14:textId="77777777" w:rsidR="0031012A" w:rsidRPr="002144CE" w:rsidRDefault="0031012A" w:rsidP="00A167B0">
            <w:pPr>
              <w:jc w:val="both"/>
              <w:rPr>
                <w:rFonts w:asciiTheme="minorHAnsi" w:hAnsiTheme="minorHAnsi"/>
              </w:rPr>
            </w:pPr>
            <w:r w:rsidRPr="002144CE">
              <w:rPr>
                <w:rFonts w:asciiTheme="minorHAnsi" w:hAnsiTheme="minorHAnsi"/>
              </w:rPr>
              <w:t>OIL VOLUME</w:t>
            </w:r>
          </w:p>
        </w:tc>
        <w:tc>
          <w:tcPr>
            <w:tcW w:w="4938" w:type="dxa"/>
            <w:shd w:val="clear" w:color="auto" w:fill="auto"/>
          </w:tcPr>
          <w:p w14:paraId="23ACE89C" w14:textId="77777777" w:rsidR="0031012A" w:rsidRPr="002144CE" w:rsidRDefault="0031012A" w:rsidP="00A167B0">
            <w:pPr>
              <w:jc w:val="both"/>
              <w:rPr>
                <w:rFonts w:asciiTheme="minorHAnsi" w:hAnsiTheme="minorHAnsi"/>
              </w:rPr>
            </w:pPr>
            <w:r w:rsidRPr="002144CE">
              <w:rPr>
                <w:rFonts w:asciiTheme="minorHAnsi" w:hAnsiTheme="minorHAnsi"/>
              </w:rPr>
              <w:t xml:space="preserve">33,800 liter each </w:t>
            </w:r>
          </w:p>
        </w:tc>
      </w:tr>
    </w:tbl>
    <w:p w14:paraId="1909B79C" w14:textId="77777777" w:rsidR="000C7A5C" w:rsidRDefault="000C7A5C" w:rsidP="00CD682E"/>
    <w:p w14:paraId="24D5A57A" w14:textId="77777777" w:rsidR="0031012A" w:rsidRPr="00000D31" w:rsidRDefault="0031012A" w:rsidP="00CD682E">
      <w:pPr>
        <w:rPr>
          <w:rFonts w:asciiTheme="minorHAnsi" w:hAnsiTheme="minorHAnsi"/>
          <w:sz w:val="22"/>
        </w:rPr>
      </w:pPr>
      <w:r w:rsidRPr="00000D31">
        <w:rPr>
          <w:rFonts w:asciiTheme="minorHAnsi" w:hAnsiTheme="minorHAnsi"/>
          <w:sz w:val="22"/>
        </w:rPr>
        <w:t xml:space="preserve">The </w:t>
      </w:r>
      <w:r w:rsidR="00AC4ABE" w:rsidRPr="00000D31">
        <w:rPr>
          <w:rFonts w:asciiTheme="minorHAnsi" w:hAnsiTheme="minorHAnsi"/>
          <w:sz w:val="22"/>
        </w:rPr>
        <w:t xml:space="preserve">electrical scope of works covers the supply and installation of 145kV support insulators with steel structures, HV cable and control cable pulling works, 132kV OH conductor jumper connection and all HV cable termination works. </w:t>
      </w:r>
      <w:r w:rsidRPr="00000D31">
        <w:rPr>
          <w:rFonts w:asciiTheme="minorHAnsi" w:hAnsiTheme="minorHAnsi"/>
          <w:sz w:val="22"/>
        </w:rPr>
        <w:t xml:space="preserve"> </w:t>
      </w:r>
    </w:p>
    <w:p w14:paraId="333A0FF0" w14:textId="77777777" w:rsidR="000C7A5C" w:rsidRDefault="000C7A5C" w:rsidP="00CD682E"/>
    <w:p w14:paraId="5E412AAE" w14:textId="77777777" w:rsidR="000C7A5C" w:rsidRDefault="000C7A5C" w:rsidP="00CD682E"/>
    <w:p w14:paraId="050F454F" w14:textId="77777777" w:rsidR="000C7A5C" w:rsidRDefault="000C7A5C" w:rsidP="00CD682E"/>
    <w:p w14:paraId="35E29C73" w14:textId="77777777" w:rsidR="000C7A5C" w:rsidRDefault="000C7A5C" w:rsidP="00CD682E"/>
    <w:p w14:paraId="5198BCD2" w14:textId="77777777" w:rsidR="000C7A5C" w:rsidRDefault="000C7A5C" w:rsidP="00CD682E"/>
    <w:p w14:paraId="6B90A458" w14:textId="77777777" w:rsidR="000C7A5C" w:rsidRDefault="000C7A5C" w:rsidP="00CD682E"/>
    <w:p w14:paraId="26FDBEEE" w14:textId="77777777" w:rsidR="000C7A5C" w:rsidRDefault="000C7A5C" w:rsidP="00CD682E"/>
    <w:p w14:paraId="6F9266C8" w14:textId="77777777" w:rsidR="000C7A5C" w:rsidRDefault="000C7A5C" w:rsidP="00CD682E"/>
    <w:p w14:paraId="5E7DFAF2" w14:textId="77777777" w:rsidR="000C7A5C" w:rsidRDefault="000C7A5C" w:rsidP="00CD682E"/>
    <w:p w14:paraId="2210EC29" w14:textId="77777777" w:rsidR="000C7A5C" w:rsidRDefault="000C7A5C" w:rsidP="00CD682E"/>
    <w:p w14:paraId="7E4096FD" w14:textId="77777777" w:rsidR="000C7A5C" w:rsidRDefault="000C7A5C" w:rsidP="00CD682E"/>
    <w:p w14:paraId="0EED6DA9" w14:textId="77777777" w:rsidR="000C7A5C" w:rsidRDefault="000C7A5C" w:rsidP="00CD682E"/>
    <w:p w14:paraId="4594A8B6" w14:textId="77777777" w:rsidR="000C7A5C" w:rsidRDefault="000C7A5C" w:rsidP="00CD682E"/>
    <w:p w14:paraId="7319306C" w14:textId="77777777" w:rsidR="000C7A5C" w:rsidRDefault="000C7A5C" w:rsidP="00CD682E"/>
    <w:p w14:paraId="28638510" w14:textId="77777777" w:rsidR="000C7A5C" w:rsidRDefault="000C7A5C" w:rsidP="00CD682E"/>
    <w:p w14:paraId="0CF48AF6" w14:textId="77777777" w:rsidR="000C7A5C" w:rsidRDefault="000C7A5C" w:rsidP="00CD682E"/>
    <w:p w14:paraId="1C83B22C" w14:textId="77777777" w:rsidR="000C7A5C" w:rsidRDefault="000C7A5C" w:rsidP="00CD682E"/>
    <w:p w14:paraId="0356FB4F" w14:textId="77777777" w:rsidR="000C7A5C" w:rsidRDefault="000C7A5C" w:rsidP="00CD682E"/>
    <w:p w14:paraId="3AF3B774" w14:textId="77777777" w:rsidR="000C7A5C" w:rsidRDefault="000C7A5C" w:rsidP="00CD682E"/>
    <w:p w14:paraId="32D1A7FF" w14:textId="77777777" w:rsidR="000C7A5C" w:rsidRDefault="000C7A5C" w:rsidP="00CD682E"/>
    <w:p w14:paraId="3026A6B9" w14:textId="77777777" w:rsidR="000C7A5C" w:rsidRDefault="000C7A5C" w:rsidP="00CD682E"/>
    <w:p w14:paraId="55D6CCD0" w14:textId="77777777" w:rsidR="000C7A5C" w:rsidRDefault="000C7A5C" w:rsidP="00CD682E"/>
    <w:p w14:paraId="2C7C3DF3" w14:textId="77777777" w:rsidR="000C7A5C" w:rsidRDefault="000C7A5C" w:rsidP="00CD682E"/>
    <w:p w14:paraId="35616CD1" w14:textId="77777777" w:rsidR="000C7A5C" w:rsidRDefault="000C7A5C" w:rsidP="00CD682E"/>
    <w:p w14:paraId="75986A16" w14:textId="77777777" w:rsidR="00AC4ABE" w:rsidRDefault="00AC4ABE" w:rsidP="00CD682E"/>
    <w:p w14:paraId="732AB7DD" w14:textId="77777777" w:rsidR="00AC4ABE" w:rsidRDefault="00AC4ABE" w:rsidP="00CD682E"/>
    <w:p w14:paraId="58A2FDBA" w14:textId="77777777" w:rsidR="00E54045" w:rsidRDefault="00E54045" w:rsidP="00CD682E"/>
    <w:p w14:paraId="7FECAC39" w14:textId="77777777" w:rsidR="00E54045" w:rsidRDefault="00E54045" w:rsidP="00CD682E"/>
    <w:p w14:paraId="48DC8C73" w14:textId="77777777" w:rsidR="00AC4ABE" w:rsidRDefault="00AC4ABE" w:rsidP="00CD682E"/>
    <w:p w14:paraId="5004F8A9" w14:textId="77777777" w:rsidR="00AC4ABE" w:rsidRDefault="00AC4ABE" w:rsidP="00CD682E"/>
    <w:p w14:paraId="69C43FE9" w14:textId="77777777" w:rsidR="00AC4ABE" w:rsidRDefault="00AC4ABE" w:rsidP="00CD682E"/>
    <w:p w14:paraId="28D4C9A7" w14:textId="77777777" w:rsidR="00AC4ABE" w:rsidRDefault="00AC4ABE" w:rsidP="00CD682E"/>
    <w:p w14:paraId="0648D6C0" w14:textId="77777777" w:rsidR="00AC4ABE" w:rsidRDefault="00AC4ABE" w:rsidP="00CD682E"/>
    <w:p w14:paraId="33633760" w14:textId="77777777" w:rsidR="009C00EE" w:rsidRPr="00362611" w:rsidRDefault="009C00EE" w:rsidP="009C00EE">
      <w:pPr>
        <w:pStyle w:val="ListParagraph"/>
      </w:pPr>
    </w:p>
    <w:p w14:paraId="00503D7D" w14:textId="174022AB" w:rsidR="007E75E6" w:rsidRPr="00803083" w:rsidRDefault="00803083" w:rsidP="00AC4ABE">
      <w:pPr>
        <w:pStyle w:val="Heading2"/>
        <w:numPr>
          <w:ilvl w:val="1"/>
          <w:numId w:val="1"/>
        </w:numPr>
      </w:pPr>
      <w:bookmarkStart w:id="1" w:name="_Toc18667342"/>
      <w:r w:rsidRPr="00803083">
        <w:lastRenderedPageBreak/>
        <w:t>GENERAL DESCRIPTION</w:t>
      </w:r>
      <w:bookmarkEnd w:id="1"/>
      <w:r w:rsidRPr="00803083">
        <w:t xml:space="preserve"> </w:t>
      </w:r>
    </w:p>
    <w:p w14:paraId="21538F32" w14:textId="77777777" w:rsidR="007E75E6" w:rsidRPr="00350992" w:rsidRDefault="007E75E6" w:rsidP="007E75E6">
      <w:pPr>
        <w:rPr>
          <w:rFonts w:asciiTheme="minorHAnsi" w:hAnsiTheme="minorHAnsi" w:cs="Tahoma"/>
          <w:color w:val="1F497D"/>
        </w:rPr>
      </w:pPr>
    </w:p>
    <w:p w14:paraId="2639C43D" w14:textId="6D0204C9" w:rsidR="00172616" w:rsidRDefault="007E75E6" w:rsidP="00172616">
      <w:pPr>
        <w:jc w:val="both"/>
        <w:rPr>
          <w:rFonts w:asciiTheme="minorHAnsi" w:hAnsiTheme="minorHAnsi"/>
          <w:sz w:val="22"/>
        </w:rPr>
      </w:pPr>
      <w:r w:rsidRPr="00353FBA">
        <w:rPr>
          <w:rFonts w:asciiTheme="minorHAnsi" w:hAnsiTheme="minorHAnsi"/>
          <w:sz w:val="22"/>
        </w:rPr>
        <w:t>This section covers the work</w:t>
      </w:r>
      <w:r w:rsidR="004D1557">
        <w:rPr>
          <w:rFonts w:asciiTheme="minorHAnsi" w:hAnsiTheme="minorHAnsi"/>
          <w:sz w:val="22"/>
        </w:rPr>
        <w:t>s</w:t>
      </w:r>
      <w:r w:rsidRPr="00353FBA">
        <w:rPr>
          <w:rFonts w:asciiTheme="minorHAnsi" w:hAnsiTheme="minorHAnsi"/>
          <w:sz w:val="22"/>
        </w:rPr>
        <w:t xml:space="preserve"> required to be carried</w:t>
      </w:r>
      <w:r w:rsidR="004D1557">
        <w:rPr>
          <w:rFonts w:asciiTheme="minorHAnsi" w:hAnsiTheme="minorHAnsi"/>
          <w:sz w:val="22"/>
        </w:rPr>
        <w:t xml:space="preserve"> out</w:t>
      </w:r>
      <w:r w:rsidRPr="00353FBA">
        <w:rPr>
          <w:rFonts w:asciiTheme="minorHAnsi" w:hAnsiTheme="minorHAnsi"/>
          <w:sz w:val="22"/>
        </w:rPr>
        <w:t xml:space="preserve"> for preparation of the transformer bay prior to installation of </w:t>
      </w:r>
      <w:r w:rsidRPr="00AC4ABE">
        <w:rPr>
          <w:rFonts w:asciiTheme="minorHAnsi" w:hAnsiTheme="minorHAnsi"/>
          <w:sz w:val="22"/>
        </w:rPr>
        <w:t xml:space="preserve">the </w:t>
      </w:r>
      <w:r w:rsidR="000C6E7A" w:rsidRPr="00AC4ABE">
        <w:rPr>
          <w:rFonts w:asciiTheme="minorHAnsi" w:hAnsiTheme="minorHAnsi"/>
          <w:sz w:val="22"/>
        </w:rPr>
        <w:t>new 2 x 132/33kV Transformer at Cunningham Road Substation.</w:t>
      </w:r>
    </w:p>
    <w:p w14:paraId="017E7C4C" w14:textId="2218021D" w:rsidR="00172616" w:rsidRPr="002144CE" w:rsidRDefault="00172616" w:rsidP="00803083">
      <w:pPr>
        <w:pStyle w:val="Heading3"/>
        <w:ind w:left="450"/>
        <w:rPr>
          <w:sz w:val="22"/>
        </w:rPr>
      </w:pPr>
      <w:bookmarkStart w:id="2" w:name="_Toc18667343"/>
      <w:r w:rsidRPr="002144CE">
        <w:rPr>
          <w:sz w:val="22"/>
        </w:rPr>
        <w:t xml:space="preserve">1.1.1 Section 1 </w:t>
      </w:r>
      <w:r w:rsidR="005A0E06" w:rsidRPr="002144CE">
        <w:rPr>
          <w:sz w:val="22"/>
        </w:rPr>
        <w:t>– Transformer pads, oil pit, concrete cable trench, electrical works and access road</w:t>
      </w:r>
      <w:bookmarkEnd w:id="2"/>
    </w:p>
    <w:p w14:paraId="010E782E" w14:textId="77777777" w:rsidR="00186BBF" w:rsidRPr="00000D31" w:rsidRDefault="00186BBF" w:rsidP="007738D0">
      <w:pPr>
        <w:pStyle w:val="ListParagraph"/>
        <w:numPr>
          <w:ilvl w:val="0"/>
          <w:numId w:val="7"/>
        </w:numPr>
        <w:autoSpaceDE w:val="0"/>
        <w:autoSpaceDN w:val="0"/>
        <w:adjustRightInd w:val="0"/>
        <w:spacing w:after="51"/>
        <w:jc w:val="both"/>
        <w:rPr>
          <w:rFonts w:ascii="Calibri" w:hAnsi="Calibri" w:cs="Calibri"/>
          <w:color w:val="000000"/>
          <w:sz w:val="22"/>
          <w:szCs w:val="22"/>
        </w:rPr>
      </w:pPr>
      <w:r w:rsidRPr="00000D31">
        <w:rPr>
          <w:rFonts w:ascii="Calibri" w:hAnsi="Calibri" w:cs="Calibri"/>
          <w:color w:val="000000"/>
          <w:sz w:val="22"/>
          <w:szCs w:val="22"/>
        </w:rPr>
        <w:t xml:space="preserve">Carry out GEO Tech study on areas where transformer pads are to be constructed and on the access road inside the switch yard. </w:t>
      </w:r>
    </w:p>
    <w:p w14:paraId="23251AAF" w14:textId="65479DE7" w:rsidR="00AC4ABE" w:rsidRPr="00000D31" w:rsidRDefault="00AC4ABE"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t xml:space="preserve">Carry out complete civil design and layout works for 2 x 132kV/33kV transformer </w:t>
      </w:r>
      <w:r w:rsidR="00135BA5" w:rsidRPr="00000D31">
        <w:rPr>
          <w:rFonts w:ascii="Calibri" w:hAnsi="Calibri" w:cs="Calibri"/>
          <w:color w:val="000000"/>
          <w:sz w:val="22"/>
          <w:szCs w:val="22"/>
        </w:rPr>
        <w:t xml:space="preserve">concrete </w:t>
      </w:r>
      <w:r w:rsidRPr="00000D31">
        <w:rPr>
          <w:rFonts w:ascii="Calibri" w:hAnsi="Calibri" w:cs="Calibri"/>
          <w:color w:val="000000"/>
          <w:sz w:val="22"/>
          <w:szCs w:val="22"/>
        </w:rPr>
        <w:t xml:space="preserve">pad, bud wall, 1 x common oil separator pit, 2 x auxiliary transformer pad and bund, 2 x </w:t>
      </w:r>
      <w:r w:rsidR="00A167B0" w:rsidRPr="00000D31">
        <w:rPr>
          <w:rFonts w:ascii="Calibri" w:hAnsi="Calibri" w:cs="Calibri"/>
          <w:color w:val="000000"/>
          <w:sz w:val="22"/>
          <w:szCs w:val="22"/>
        </w:rPr>
        <w:t>Neutral Earthing Resistor (</w:t>
      </w:r>
      <w:r w:rsidRPr="00000D31">
        <w:rPr>
          <w:rFonts w:ascii="Calibri" w:hAnsi="Calibri" w:cs="Calibri"/>
          <w:color w:val="000000"/>
          <w:sz w:val="22"/>
          <w:szCs w:val="22"/>
        </w:rPr>
        <w:t>NER</w:t>
      </w:r>
      <w:r w:rsidR="00A167B0" w:rsidRPr="00000D31">
        <w:rPr>
          <w:rFonts w:ascii="Calibri" w:hAnsi="Calibri" w:cs="Calibri"/>
          <w:color w:val="000000"/>
          <w:sz w:val="22"/>
          <w:szCs w:val="22"/>
        </w:rPr>
        <w:t>)</w:t>
      </w:r>
      <w:r w:rsidRPr="00000D31">
        <w:rPr>
          <w:rFonts w:ascii="Calibri" w:hAnsi="Calibri" w:cs="Calibri"/>
          <w:color w:val="000000"/>
          <w:sz w:val="22"/>
          <w:szCs w:val="22"/>
        </w:rPr>
        <w:t xml:space="preserve"> pads, HV and LV cable concrete trench from the transformer pads to the 33kV control building.</w:t>
      </w:r>
      <w:r w:rsidR="001D28BC" w:rsidRPr="00000D31">
        <w:rPr>
          <w:rFonts w:ascii="Calibri" w:hAnsi="Calibri" w:cs="Calibri"/>
          <w:color w:val="000000"/>
          <w:sz w:val="22"/>
          <w:szCs w:val="22"/>
        </w:rPr>
        <w:t xml:space="preserve"> Note, when designed, a space of a 6 m </w:t>
      </w:r>
      <w:r w:rsidR="002025DA" w:rsidRPr="00000D31">
        <w:rPr>
          <w:rFonts w:ascii="Calibri" w:hAnsi="Calibri" w:cs="Calibri"/>
          <w:color w:val="000000"/>
          <w:sz w:val="22"/>
          <w:szCs w:val="22"/>
        </w:rPr>
        <w:t>pad to</w:t>
      </w:r>
      <w:r w:rsidR="001D28BC" w:rsidRPr="00000D31">
        <w:rPr>
          <w:rFonts w:ascii="Calibri" w:hAnsi="Calibri" w:cs="Calibri"/>
          <w:color w:val="000000"/>
          <w:sz w:val="22"/>
          <w:szCs w:val="22"/>
        </w:rPr>
        <w:t xml:space="preserve"> be allowed for future </w:t>
      </w:r>
      <w:r w:rsidR="00E54045" w:rsidRPr="00000D31">
        <w:rPr>
          <w:rFonts w:ascii="Calibri" w:hAnsi="Calibri" w:cs="Calibri"/>
          <w:color w:val="000000"/>
          <w:sz w:val="22"/>
          <w:szCs w:val="22"/>
        </w:rPr>
        <w:t xml:space="preserve">132kV transformer </w:t>
      </w:r>
      <w:r w:rsidR="001D28BC" w:rsidRPr="00000D31">
        <w:rPr>
          <w:rFonts w:ascii="Calibri" w:hAnsi="Calibri" w:cs="Calibri"/>
          <w:color w:val="000000"/>
          <w:sz w:val="22"/>
          <w:szCs w:val="22"/>
        </w:rPr>
        <w:t xml:space="preserve">circuit breaker. This location </w:t>
      </w:r>
      <w:r w:rsidR="002025DA" w:rsidRPr="00000D31">
        <w:rPr>
          <w:rFonts w:ascii="Calibri" w:hAnsi="Calibri" w:cs="Calibri"/>
          <w:color w:val="000000"/>
          <w:sz w:val="22"/>
          <w:szCs w:val="22"/>
        </w:rPr>
        <w:t xml:space="preserve">is shown in the concept drawing under appendix. </w:t>
      </w:r>
      <w:r w:rsidR="001D28BC" w:rsidRPr="00000D31">
        <w:rPr>
          <w:rFonts w:ascii="Calibri" w:hAnsi="Calibri" w:cs="Calibri"/>
          <w:color w:val="000000"/>
          <w:sz w:val="22"/>
          <w:szCs w:val="22"/>
        </w:rPr>
        <w:t xml:space="preserve"> </w:t>
      </w:r>
    </w:p>
    <w:p w14:paraId="617D783A" w14:textId="499C19FC" w:rsidR="00186BBF" w:rsidRPr="00000D31" w:rsidRDefault="000B7F06"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t xml:space="preserve">Design and </w:t>
      </w:r>
      <w:r w:rsidR="00AC4ABE" w:rsidRPr="00000D31">
        <w:rPr>
          <w:rFonts w:ascii="Calibri" w:hAnsi="Calibri" w:cs="Calibri"/>
          <w:color w:val="000000"/>
          <w:sz w:val="22"/>
          <w:szCs w:val="22"/>
        </w:rPr>
        <w:t xml:space="preserve">Construct 2 x 132kV/33kV transformer </w:t>
      </w:r>
      <w:r w:rsidR="00135BA5" w:rsidRPr="00000D31">
        <w:rPr>
          <w:rFonts w:ascii="Calibri" w:hAnsi="Calibri" w:cs="Calibri"/>
          <w:color w:val="000000"/>
          <w:sz w:val="22"/>
          <w:szCs w:val="22"/>
        </w:rPr>
        <w:t xml:space="preserve">concrete </w:t>
      </w:r>
      <w:r w:rsidR="00AC4ABE" w:rsidRPr="00000D31">
        <w:rPr>
          <w:rFonts w:ascii="Calibri" w:hAnsi="Calibri" w:cs="Calibri"/>
          <w:color w:val="000000"/>
          <w:sz w:val="22"/>
          <w:szCs w:val="22"/>
        </w:rPr>
        <w:t xml:space="preserve">pads of dimension 8m x 5m  </w:t>
      </w:r>
      <w:r w:rsidR="00186BBF" w:rsidRPr="00000D31">
        <w:rPr>
          <w:rFonts w:ascii="Calibri" w:hAnsi="Calibri" w:cs="Calibri"/>
          <w:color w:val="000000"/>
          <w:sz w:val="22"/>
          <w:szCs w:val="22"/>
        </w:rPr>
        <w:t xml:space="preserve">suited </w:t>
      </w:r>
      <w:r w:rsidR="00AC4ABE" w:rsidRPr="00000D31">
        <w:rPr>
          <w:rFonts w:ascii="Calibri" w:hAnsi="Calibri" w:cs="Calibri"/>
          <w:color w:val="000000"/>
          <w:sz w:val="22"/>
          <w:szCs w:val="22"/>
        </w:rPr>
        <w:t xml:space="preserve">for 175tonne load </w:t>
      </w:r>
      <w:r w:rsidR="00186BBF" w:rsidRPr="00000D31">
        <w:rPr>
          <w:rFonts w:ascii="Calibri" w:hAnsi="Calibri" w:cs="Calibri"/>
          <w:color w:val="000000"/>
          <w:sz w:val="22"/>
          <w:szCs w:val="22"/>
        </w:rPr>
        <w:t xml:space="preserve">each complete with </w:t>
      </w:r>
      <w:r w:rsidR="00AC4ABE" w:rsidRPr="00000D31">
        <w:rPr>
          <w:rFonts w:ascii="Calibri" w:hAnsi="Calibri" w:cs="Calibri"/>
          <w:color w:val="000000"/>
          <w:sz w:val="22"/>
          <w:szCs w:val="22"/>
        </w:rPr>
        <w:t xml:space="preserve"> bund</w:t>
      </w:r>
      <w:r w:rsidR="00186BBF" w:rsidRPr="00000D31">
        <w:rPr>
          <w:rFonts w:ascii="Calibri" w:hAnsi="Calibri" w:cs="Calibri"/>
          <w:color w:val="000000"/>
          <w:sz w:val="22"/>
          <w:szCs w:val="22"/>
        </w:rPr>
        <w:t xml:space="preserve"> of 800mm high x 200mm thick wall</w:t>
      </w:r>
      <w:r w:rsidR="00135BA5" w:rsidRPr="00000D31">
        <w:rPr>
          <w:rFonts w:ascii="Calibri" w:hAnsi="Calibri" w:cs="Calibri"/>
          <w:color w:val="000000"/>
          <w:sz w:val="22"/>
          <w:szCs w:val="22"/>
        </w:rPr>
        <w:t>. The transform</w:t>
      </w:r>
      <w:r w:rsidR="0097604F">
        <w:rPr>
          <w:rFonts w:ascii="Calibri" w:hAnsi="Calibri" w:cs="Calibri"/>
          <w:color w:val="000000"/>
          <w:sz w:val="22"/>
          <w:szCs w:val="22"/>
        </w:rPr>
        <w:t>er pads to be at a height of 0.5</w:t>
      </w:r>
      <w:r w:rsidR="00135BA5" w:rsidRPr="00000D31">
        <w:rPr>
          <w:rFonts w:ascii="Calibri" w:hAnsi="Calibri" w:cs="Calibri"/>
          <w:color w:val="000000"/>
          <w:sz w:val="22"/>
          <w:szCs w:val="22"/>
        </w:rPr>
        <w:t xml:space="preserve">m from the bund floor. </w:t>
      </w:r>
    </w:p>
    <w:p w14:paraId="257A2772" w14:textId="7B3331A9" w:rsidR="000B7F06" w:rsidRPr="00000D31" w:rsidRDefault="000B7F06" w:rsidP="007738D0">
      <w:pPr>
        <w:pStyle w:val="ListParagraph"/>
        <w:numPr>
          <w:ilvl w:val="0"/>
          <w:numId w:val="7"/>
        </w:numPr>
        <w:autoSpaceDE w:val="0"/>
        <w:autoSpaceDN w:val="0"/>
        <w:adjustRightInd w:val="0"/>
        <w:spacing w:after="51"/>
        <w:jc w:val="both"/>
        <w:rPr>
          <w:rFonts w:ascii="Calibri" w:hAnsi="Calibri" w:cs="Calibri"/>
          <w:color w:val="000000"/>
          <w:sz w:val="22"/>
          <w:szCs w:val="22"/>
        </w:rPr>
      </w:pPr>
      <w:r w:rsidRPr="00000D31">
        <w:rPr>
          <w:rFonts w:ascii="Calibri" w:hAnsi="Calibri" w:cs="Calibri"/>
          <w:color w:val="000000"/>
          <w:sz w:val="22"/>
          <w:szCs w:val="22"/>
        </w:rPr>
        <w:t xml:space="preserve">Design and </w:t>
      </w:r>
      <w:r w:rsidR="00186BBF" w:rsidRPr="00000D31">
        <w:rPr>
          <w:rFonts w:ascii="Calibri" w:hAnsi="Calibri" w:cs="Calibri"/>
          <w:color w:val="000000"/>
          <w:sz w:val="22"/>
          <w:szCs w:val="22"/>
        </w:rPr>
        <w:t>Construct 2 x 33kV/415V auxiliary transformer pad of dimension 3m</w:t>
      </w:r>
      <w:r w:rsidR="00135BA5" w:rsidRPr="00000D31">
        <w:rPr>
          <w:rFonts w:ascii="Calibri" w:hAnsi="Calibri" w:cs="Calibri"/>
          <w:color w:val="000000"/>
          <w:sz w:val="22"/>
          <w:szCs w:val="22"/>
        </w:rPr>
        <w:t xml:space="preserve"> </w:t>
      </w:r>
      <w:r w:rsidR="00186BBF" w:rsidRPr="00000D31">
        <w:rPr>
          <w:rFonts w:ascii="Calibri" w:hAnsi="Calibri" w:cs="Calibri"/>
          <w:color w:val="000000"/>
          <w:sz w:val="22"/>
          <w:szCs w:val="22"/>
        </w:rPr>
        <w:t>x 2m</w:t>
      </w:r>
      <w:r w:rsidR="00135BA5" w:rsidRPr="00000D31">
        <w:rPr>
          <w:rFonts w:ascii="Calibri" w:hAnsi="Calibri" w:cs="Calibri"/>
          <w:color w:val="000000"/>
          <w:sz w:val="22"/>
          <w:szCs w:val="22"/>
        </w:rPr>
        <w:t xml:space="preserve"> x 0.5m concrete pad suited for </w:t>
      </w:r>
      <w:r w:rsidR="00186BBF" w:rsidRPr="00000D31">
        <w:rPr>
          <w:rFonts w:ascii="Calibri" w:hAnsi="Calibri" w:cs="Calibri"/>
          <w:color w:val="000000"/>
          <w:sz w:val="22"/>
          <w:szCs w:val="22"/>
        </w:rPr>
        <w:t>9 tonne</w:t>
      </w:r>
      <w:r w:rsidRPr="00000D31">
        <w:rPr>
          <w:rFonts w:ascii="Calibri" w:hAnsi="Calibri" w:cs="Calibri"/>
          <w:color w:val="000000"/>
          <w:sz w:val="22"/>
          <w:szCs w:val="22"/>
        </w:rPr>
        <w:t xml:space="preserve"> with bund wall of thickness 200mm.</w:t>
      </w:r>
      <w:r w:rsidR="00186BBF" w:rsidRPr="00000D31">
        <w:rPr>
          <w:rFonts w:ascii="Calibri" w:hAnsi="Calibri" w:cs="Calibri"/>
          <w:color w:val="000000"/>
          <w:sz w:val="22"/>
          <w:szCs w:val="22"/>
        </w:rPr>
        <w:t xml:space="preserve"> It is bidders’ responsibility to transport auxiliary transformer from EFL yard to the site</w:t>
      </w:r>
    </w:p>
    <w:p w14:paraId="5A47FE74" w14:textId="5ACC0D1A" w:rsidR="000B7F06" w:rsidRPr="00000D31" w:rsidRDefault="000B7F06" w:rsidP="007738D0">
      <w:pPr>
        <w:pStyle w:val="ListParagraph"/>
        <w:numPr>
          <w:ilvl w:val="0"/>
          <w:numId w:val="7"/>
        </w:numPr>
        <w:autoSpaceDE w:val="0"/>
        <w:autoSpaceDN w:val="0"/>
        <w:adjustRightInd w:val="0"/>
        <w:spacing w:after="51"/>
        <w:jc w:val="both"/>
        <w:rPr>
          <w:rFonts w:ascii="Calibri" w:hAnsi="Calibri" w:cs="Calibri"/>
          <w:color w:val="000000"/>
          <w:sz w:val="22"/>
          <w:szCs w:val="22"/>
        </w:rPr>
      </w:pPr>
      <w:r w:rsidRPr="00000D31">
        <w:rPr>
          <w:rFonts w:ascii="Calibri" w:hAnsi="Calibri" w:cs="Calibri"/>
          <w:color w:val="000000"/>
          <w:sz w:val="22"/>
          <w:szCs w:val="22"/>
        </w:rPr>
        <w:t>Design and construct 3000mm x 300</w:t>
      </w:r>
      <w:r w:rsidR="002103F3">
        <w:rPr>
          <w:rFonts w:ascii="Calibri" w:hAnsi="Calibri" w:cs="Calibri"/>
          <w:color w:val="000000"/>
          <w:sz w:val="22"/>
          <w:szCs w:val="22"/>
        </w:rPr>
        <w:t>0mm x 3</w:t>
      </w:r>
      <w:r w:rsidR="00A167B0" w:rsidRPr="00000D31">
        <w:rPr>
          <w:rFonts w:ascii="Calibri" w:hAnsi="Calibri" w:cs="Calibri"/>
          <w:color w:val="000000"/>
          <w:sz w:val="22"/>
          <w:szCs w:val="22"/>
        </w:rPr>
        <w:t>00mm concrete pad for Neutral Earthing Resistor (NER)</w:t>
      </w:r>
      <w:r w:rsidRPr="00000D31">
        <w:rPr>
          <w:rFonts w:ascii="Calibri" w:hAnsi="Calibri" w:cs="Calibri"/>
          <w:color w:val="000000"/>
          <w:sz w:val="22"/>
          <w:szCs w:val="22"/>
        </w:rPr>
        <w:t xml:space="preserve"> to support weight of 3 tonne. It is bidders’ responsibility to transport NER from EFL </w:t>
      </w:r>
      <w:r w:rsidR="00701E06" w:rsidRPr="00000D31">
        <w:rPr>
          <w:rFonts w:ascii="Calibri" w:hAnsi="Calibri" w:cs="Calibri"/>
          <w:color w:val="000000"/>
          <w:sz w:val="22"/>
          <w:szCs w:val="22"/>
        </w:rPr>
        <w:t>Kinoya depot</w:t>
      </w:r>
      <w:r w:rsidRPr="00000D31">
        <w:rPr>
          <w:rFonts w:ascii="Calibri" w:hAnsi="Calibri" w:cs="Calibri"/>
          <w:color w:val="000000"/>
          <w:sz w:val="22"/>
          <w:szCs w:val="22"/>
        </w:rPr>
        <w:t xml:space="preserve"> to the site, install on pad and carry out electrical connection (HV cable termination works). </w:t>
      </w:r>
    </w:p>
    <w:p w14:paraId="16F99145" w14:textId="77777777" w:rsidR="000B7F06" w:rsidRPr="00000D31" w:rsidRDefault="000B7F06" w:rsidP="007738D0">
      <w:pPr>
        <w:pStyle w:val="ListParagraph"/>
        <w:numPr>
          <w:ilvl w:val="0"/>
          <w:numId w:val="7"/>
        </w:numPr>
        <w:autoSpaceDE w:val="0"/>
        <w:autoSpaceDN w:val="0"/>
        <w:adjustRightInd w:val="0"/>
        <w:spacing w:after="51"/>
        <w:jc w:val="both"/>
        <w:rPr>
          <w:rFonts w:ascii="Calibri" w:hAnsi="Calibri" w:cs="Calibri"/>
          <w:color w:val="000000"/>
          <w:sz w:val="22"/>
          <w:szCs w:val="22"/>
        </w:rPr>
      </w:pPr>
      <w:r w:rsidRPr="00000D31">
        <w:rPr>
          <w:rFonts w:ascii="Calibri" w:hAnsi="Calibri" w:cs="Calibri"/>
          <w:color w:val="000000"/>
          <w:sz w:val="22"/>
          <w:szCs w:val="22"/>
        </w:rPr>
        <w:t xml:space="preserve">Design and construct of oil/water drainage system and common oil separator pits. </w:t>
      </w:r>
    </w:p>
    <w:p w14:paraId="7F46B178" w14:textId="77777777" w:rsidR="00186BBF" w:rsidRPr="00000D31" w:rsidRDefault="000B7F06" w:rsidP="007738D0">
      <w:pPr>
        <w:pStyle w:val="ListParagraph"/>
        <w:numPr>
          <w:ilvl w:val="0"/>
          <w:numId w:val="7"/>
        </w:numPr>
        <w:autoSpaceDE w:val="0"/>
        <w:autoSpaceDN w:val="0"/>
        <w:adjustRightInd w:val="0"/>
        <w:spacing w:after="51"/>
        <w:jc w:val="both"/>
        <w:rPr>
          <w:rFonts w:ascii="Calibri" w:hAnsi="Calibri" w:cs="Calibri"/>
          <w:color w:val="000000"/>
          <w:sz w:val="22"/>
          <w:szCs w:val="22"/>
        </w:rPr>
      </w:pPr>
      <w:r w:rsidRPr="00000D31">
        <w:rPr>
          <w:rFonts w:ascii="Calibri" w:hAnsi="Calibri" w:cs="Calibri"/>
          <w:color w:val="000000"/>
          <w:sz w:val="22"/>
          <w:szCs w:val="22"/>
        </w:rPr>
        <w:t>Earth grid design shall be carried out by reputable earth grid design engineer.</w:t>
      </w:r>
      <w:r w:rsidR="00895B47" w:rsidRPr="00000D31">
        <w:rPr>
          <w:rFonts w:ascii="Calibri" w:hAnsi="Calibri" w:cs="Calibri"/>
          <w:color w:val="000000"/>
          <w:sz w:val="22"/>
          <w:szCs w:val="22"/>
        </w:rPr>
        <w:t xml:space="preserve"> Design to be carried out at 31.5kA fault level.</w:t>
      </w:r>
      <w:r w:rsidRPr="00000D31">
        <w:rPr>
          <w:rFonts w:ascii="Calibri" w:hAnsi="Calibri" w:cs="Calibri"/>
          <w:color w:val="000000"/>
          <w:sz w:val="22"/>
          <w:szCs w:val="22"/>
        </w:rPr>
        <w:t xml:space="preserve"> Supply and install all earthing that would be placed under the transformer pads.</w:t>
      </w:r>
      <w:r w:rsidR="002025DA" w:rsidRPr="00000D31">
        <w:rPr>
          <w:rFonts w:ascii="Calibri" w:hAnsi="Calibri" w:cs="Calibri"/>
          <w:color w:val="000000"/>
          <w:sz w:val="22"/>
          <w:szCs w:val="22"/>
        </w:rPr>
        <w:t xml:space="preserve"> All earthing of  2 x NER, 2  x Auxiliary transformer,  2 x power transformers and 6 x conductor support insulators and cable trench to be carried out by the contractor. Supply all material. </w:t>
      </w:r>
    </w:p>
    <w:p w14:paraId="56134BA4" w14:textId="77777777" w:rsidR="005D657D" w:rsidRPr="00000D31" w:rsidRDefault="000B7F06" w:rsidP="007738D0">
      <w:pPr>
        <w:pStyle w:val="ListParagraph"/>
        <w:numPr>
          <w:ilvl w:val="0"/>
          <w:numId w:val="7"/>
        </w:numPr>
        <w:autoSpaceDE w:val="0"/>
        <w:autoSpaceDN w:val="0"/>
        <w:adjustRightInd w:val="0"/>
        <w:jc w:val="both"/>
        <w:rPr>
          <w:rFonts w:asciiTheme="minorHAnsi" w:hAnsiTheme="minorHAnsi" w:cstheme="minorHAnsi"/>
          <w:sz w:val="22"/>
          <w:szCs w:val="22"/>
        </w:rPr>
      </w:pPr>
      <w:r w:rsidRPr="00000D31">
        <w:rPr>
          <w:rFonts w:asciiTheme="minorHAnsi" w:hAnsiTheme="minorHAnsi" w:cstheme="minorHAnsi"/>
          <w:sz w:val="22"/>
          <w:szCs w:val="22"/>
        </w:rPr>
        <w:t>S</w:t>
      </w:r>
      <w:r w:rsidR="00666811" w:rsidRPr="00000D31">
        <w:rPr>
          <w:rFonts w:asciiTheme="minorHAnsi" w:hAnsiTheme="minorHAnsi" w:cstheme="minorHAnsi"/>
          <w:sz w:val="22"/>
          <w:szCs w:val="22"/>
        </w:rPr>
        <w:t>upply and install 9</w:t>
      </w:r>
      <w:r w:rsidRPr="00000D31">
        <w:rPr>
          <w:rFonts w:asciiTheme="minorHAnsi" w:hAnsiTheme="minorHAnsi" w:cstheme="minorHAnsi"/>
          <w:sz w:val="22"/>
          <w:szCs w:val="22"/>
        </w:rPr>
        <w:t xml:space="preserve"> x support insulators with steel structure complete with concrete padding and earthing. Steel structure height shall be of minimum 2100mm. Support insulator – porcelain type shall be 145kV rated and shall be accordance to IEC60071 and IEC60273 standards. It shall have a one minute withstand voltage of 230kV and lightening impulse withstand voltage of 550kV. Pollution level should be in accordance to IEC 60815 and IEC 60273 standard. It shall have a Mechanical Load – Bending capacity of at least 16kN and Mechanical Load – Torsion capacity of at least 4kN.m.</w:t>
      </w:r>
    </w:p>
    <w:p w14:paraId="3D49C6F1" w14:textId="77777777" w:rsidR="00AC4ABE" w:rsidRPr="00000D31" w:rsidRDefault="002D1C1B" w:rsidP="007738D0">
      <w:pPr>
        <w:pStyle w:val="ListParagraph"/>
        <w:numPr>
          <w:ilvl w:val="0"/>
          <w:numId w:val="7"/>
        </w:numPr>
        <w:autoSpaceDE w:val="0"/>
        <w:autoSpaceDN w:val="0"/>
        <w:adjustRightInd w:val="0"/>
        <w:jc w:val="both"/>
        <w:rPr>
          <w:rFonts w:asciiTheme="minorHAnsi" w:hAnsiTheme="minorHAnsi" w:cstheme="minorHAnsi"/>
          <w:sz w:val="22"/>
          <w:szCs w:val="22"/>
        </w:rPr>
      </w:pPr>
      <w:r w:rsidRPr="00000D31">
        <w:rPr>
          <w:rFonts w:asciiTheme="minorHAnsi" w:hAnsiTheme="minorHAnsi" w:cstheme="minorHAnsi"/>
          <w:sz w:val="22"/>
          <w:szCs w:val="22"/>
        </w:rPr>
        <w:t>Supply 5</w:t>
      </w:r>
      <w:r w:rsidR="005D657D" w:rsidRPr="00000D31">
        <w:rPr>
          <w:rFonts w:asciiTheme="minorHAnsi" w:hAnsiTheme="minorHAnsi" w:cstheme="minorHAnsi"/>
          <w:sz w:val="22"/>
          <w:szCs w:val="22"/>
        </w:rPr>
        <w:t>0 units of</w:t>
      </w:r>
      <w:r w:rsidR="007E3BF2" w:rsidRPr="00000D31">
        <w:rPr>
          <w:rFonts w:asciiTheme="minorHAnsi" w:hAnsiTheme="minorHAnsi" w:cstheme="minorHAnsi"/>
          <w:sz w:val="22"/>
          <w:szCs w:val="22"/>
        </w:rPr>
        <w:t xml:space="preserve"> Lorunser</w:t>
      </w:r>
      <w:r w:rsidR="005D657D" w:rsidRPr="00000D31">
        <w:rPr>
          <w:rFonts w:asciiTheme="minorHAnsi" w:hAnsiTheme="minorHAnsi" w:cstheme="minorHAnsi"/>
          <w:sz w:val="22"/>
          <w:szCs w:val="22"/>
        </w:rPr>
        <w:t xml:space="preserve"> Palm </w:t>
      </w:r>
      <w:r w:rsidR="007E3BF2" w:rsidRPr="00000D31">
        <w:rPr>
          <w:rFonts w:asciiTheme="minorHAnsi" w:hAnsiTheme="minorHAnsi" w:cstheme="minorHAnsi"/>
          <w:sz w:val="22"/>
          <w:szCs w:val="22"/>
        </w:rPr>
        <w:t xml:space="preserve">lugs for 132kV rated,  </w:t>
      </w:r>
      <w:r w:rsidR="005D657D" w:rsidRPr="00000D31">
        <w:rPr>
          <w:rFonts w:asciiTheme="minorHAnsi" w:hAnsiTheme="minorHAnsi" w:cstheme="minorHAnsi"/>
          <w:sz w:val="22"/>
          <w:szCs w:val="22"/>
        </w:rPr>
        <w:t xml:space="preserve"> </w:t>
      </w:r>
      <w:r w:rsidR="007E3BF2" w:rsidRPr="00000D31">
        <w:rPr>
          <w:rFonts w:asciiTheme="minorHAnsi" w:hAnsiTheme="minorHAnsi" w:cstheme="minorHAnsi"/>
          <w:sz w:val="22"/>
          <w:szCs w:val="22"/>
        </w:rPr>
        <w:t>95mm X 100mm x 10mm</w:t>
      </w:r>
      <m:oMath>
        <m:r>
          <m:rPr>
            <m:sty m:val="p"/>
          </m:rPr>
          <w:rPr>
            <w:rFonts w:ascii="Cambria Math" w:hAnsi="Cambria Math" w:cstheme="minorHAnsi"/>
            <w:sz w:val="22"/>
            <w:szCs w:val="22"/>
          </w:rPr>
          <m:t xml:space="preserve">, </m:t>
        </m:r>
      </m:oMath>
      <w:r w:rsidR="005D657D" w:rsidRPr="00000D31">
        <w:rPr>
          <w:rFonts w:asciiTheme="minorHAnsi" w:hAnsiTheme="minorHAnsi" w:cstheme="minorHAnsi"/>
          <w:sz w:val="22"/>
          <w:szCs w:val="22"/>
        </w:rPr>
        <w:t>hole center 50mmX50mm</w:t>
      </w:r>
      <w:r w:rsidR="007E3BF2" w:rsidRPr="00000D31">
        <w:rPr>
          <w:rFonts w:asciiTheme="minorHAnsi" w:hAnsiTheme="minorHAnsi" w:cstheme="minorHAnsi"/>
          <w:sz w:val="22"/>
          <w:szCs w:val="22"/>
        </w:rPr>
        <w:t xml:space="preserve">, 1600A, 31,5kA for Ursula </w:t>
      </w:r>
      <w:r w:rsidR="005D657D" w:rsidRPr="00000D31">
        <w:rPr>
          <w:rFonts w:asciiTheme="minorHAnsi" w:hAnsiTheme="minorHAnsi" w:cstheme="minorHAnsi"/>
          <w:sz w:val="22"/>
          <w:szCs w:val="22"/>
        </w:rPr>
        <w:t>Conductor, bidder to provide specification and drawings.</w:t>
      </w:r>
    </w:p>
    <w:p w14:paraId="112B592F" w14:textId="312D3C44" w:rsidR="00401ED4" w:rsidRPr="00000D31" w:rsidRDefault="007E3BF2" w:rsidP="007738D0">
      <w:pPr>
        <w:pStyle w:val="ListParagraph"/>
        <w:numPr>
          <w:ilvl w:val="0"/>
          <w:numId w:val="7"/>
        </w:numPr>
        <w:autoSpaceDE w:val="0"/>
        <w:autoSpaceDN w:val="0"/>
        <w:adjustRightInd w:val="0"/>
        <w:jc w:val="both"/>
        <w:rPr>
          <w:rFonts w:asciiTheme="minorHAnsi" w:hAnsiTheme="minorHAnsi" w:cstheme="minorHAnsi"/>
          <w:sz w:val="22"/>
          <w:szCs w:val="22"/>
        </w:rPr>
      </w:pPr>
      <w:r w:rsidRPr="00000D31">
        <w:rPr>
          <w:rFonts w:asciiTheme="minorHAnsi" w:hAnsiTheme="minorHAnsi" w:cstheme="minorHAnsi"/>
          <w:sz w:val="22"/>
          <w:szCs w:val="22"/>
        </w:rPr>
        <w:t xml:space="preserve">Supply 1000 pieces of M12 x 75 full thread bolts, stainless steel grade 316 corona free complete with bolts and washers. </w:t>
      </w:r>
    </w:p>
    <w:p w14:paraId="47091978" w14:textId="77777777" w:rsidR="001D28BC" w:rsidRPr="00000D31" w:rsidRDefault="001D28BC" w:rsidP="007738D0">
      <w:pPr>
        <w:pStyle w:val="ListParagraph"/>
        <w:numPr>
          <w:ilvl w:val="0"/>
          <w:numId w:val="7"/>
        </w:numPr>
        <w:autoSpaceDE w:val="0"/>
        <w:autoSpaceDN w:val="0"/>
        <w:adjustRightInd w:val="0"/>
        <w:jc w:val="both"/>
        <w:rPr>
          <w:rFonts w:asciiTheme="minorHAnsi" w:hAnsiTheme="minorHAnsi" w:cstheme="minorHAnsi"/>
          <w:sz w:val="22"/>
          <w:szCs w:val="22"/>
        </w:rPr>
      </w:pPr>
      <w:r w:rsidRPr="00000D31">
        <w:rPr>
          <w:rFonts w:asciiTheme="minorHAnsi" w:hAnsiTheme="minorHAnsi" w:cstheme="minorHAnsi"/>
          <w:sz w:val="22"/>
          <w:szCs w:val="22"/>
        </w:rPr>
        <w:t xml:space="preserve">Design and construct concrete cable trench from the transformer pads to the 33kV switch room. Trench to have cable ladders and concert cable trench covers. Additional reinforcements to be provided on road crossing. Trench to be designed as such that no water collects inside the trench. </w:t>
      </w:r>
    </w:p>
    <w:p w14:paraId="4322EFAE" w14:textId="52142BED" w:rsidR="001D28BC" w:rsidRPr="00000D31" w:rsidRDefault="001D28BC" w:rsidP="007738D0">
      <w:pPr>
        <w:pStyle w:val="ListParagraph"/>
        <w:numPr>
          <w:ilvl w:val="0"/>
          <w:numId w:val="7"/>
        </w:numPr>
        <w:autoSpaceDE w:val="0"/>
        <w:autoSpaceDN w:val="0"/>
        <w:adjustRightInd w:val="0"/>
        <w:jc w:val="both"/>
        <w:rPr>
          <w:rFonts w:asciiTheme="minorHAnsi" w:hAnsiTheme="minorHAnsi" w:cstheme="minorHAnsi"/>
          <w:sz w:val="22"/>
          <w:szCs w:val="22"/>
        </w:rPr>
      </w:pPr>
      <w:r w:rsidRPr="00000D31">
        <w:rPr>
          <w:rFonts w:asciiTheme="minorHAnsi" w:hAnsiTheme="minorHAnsi" w:cstheme="minorHAnsi"/>
          <w:sz w:val="22"/>
          <w:szCs w:val="22"/>
        </w:rPr>
        <w:t>Carry out all OH 132kV jumper connections works from the existing 132kV transformer isolators to the new transformers. Provide detailed drawings of t</w:t>
      </w:r>
      <w:r w:rsidR="00E54045" w:rsidRPr="00000D31">
        <w:rPr>
          <w:rFonts w:asciiTheme="minorHAnsi" w:hAnsiTheme="minorHAnsi" w:cstheme="minorHAnsi"/>
          <w:sz w:val="22"/>
          <w:szCs w:val="22"/>
        </w:rPr>
        <w:t>hese depicting the conductor</w:t>
      </w:r>
      <w:r w:rsidRPr="00000D31">
        <w:rPr>
          <w:rFonts w:asciiTheme="minorHAnsi" w:hAnsiTheme="minorHAnsi" w:cstheme="minorHAnsi"/>
          <w:sz w:val="22"/>
          <w:szCs w:val="22"/>
        </w:rPr>
        <w:t xml:space="preserve"> elevation, sag</w:t>
      </w:r>
      <w:r w:rsidR="00E54045" w:rsidRPr="00000D31">
        <w:rPr>
          <w:rFonts w:asciiTheme="minorHAnsi" w:hAnsiTheme="minorHAnsi" w:cstheme="minorHAnsi"/>
          <w:sz w:val="22"/>
          <w:szCs w:val="22"/>
        </w:rPr>
        <w:t>, tension</w:t>
      </w:r>
      <w:r w:rsidRPr="00000D31">
        <w:rPr>
          <w:rFonts w:asciiTheme="minorHAnsi" w:hAnsiTheme="minorHAnsi" w:cstheme="minorHAnsi"/>
          <w:sz w:val="22"/>
          <w:szCs w:val="22"/>
        </w:rPr>
        <w:t xml:space="preserve"> etc.</w:t>
      </w:r>
      <w:r w:rsidR="002025DA" w:rsidRPr="00000D31">
        <w:rPr>
          <w:rFonts w:asciiTheme="minorHAnsi" w:hAnsiTheme="minorHAnsi" w:cstheme="minorHAnsi"/>
          <w:sz w:val="22"/>
          <w:szCs w:val="22"/>
        </w:rPr>
        <w:t xml:space="preserve"> Ursula conductor will be supplied by EFL on site.</w:t>
      </w:r>
    </w:p>
    <w:p w14:paraId="2E51ACF2" w14:textId="30942ABD" w:rsidR="002025DA" w:rsidRPr="00000D31" w:rsidRDefault="002025DA" w:rsidP="007738D0">
      <w:pPr>
        <w:pStyle w:val="ListParagraph"/>
        <w:numPr>
          <w:ilvl w:val="0"/>
          <w:numId w:val="7"/>
        </w:numPr>
        <w:autoSpaceDE w:val="0"/>
        <w:autoSpaceDN w:val="0"/>
        <w:adjustRightInd w:val="0"/>
        <w:jc w:val="both"/>
        <w:rPr>
          <w:rFonts w:asciiTheme="minorHAnsi" w:hAnsiTheme="minorHAnsi" w:cstheme="minorHAnsi"/>
          <w:sz w:val="22"/>
          <w:szCs w:val="22"/>
        </w:rPr>
      </w:pPr>
      <w:r w:rsidRPr="00000D31">
        <w:rPr>
          <w:rFonts w:asciiTheme="minorHAnsi" w:hAnsiTheme="minorHAnsi" w:cstheme="minorHAnsi"/>
          <w:sz w:val="22"/>
          <w:szCs w:val="22"/>
        </w:rPr>
        <w:t xml:space="preserve">Remove the present gantry </w:t>
      </w:r>
      <w:r w:rsidR="00E54045" w:rsidRPr="00000D31">
        <w:rPr>
          <w:rFonts w:asciiTheme="minorHAnsi" w:hAnsiTheme="minorHAnsi" w:cstheme="minorHAnsi"/>
          <w:sz w:val="22"/>
          <w:szCs w:val="22"/>
        </w:rPr>
        <w:t>(1 x</w:t>
      </w:r>
      <w:r w:rsidR="00895B47" w:rsidRPr="00000D31">
        <w:rPr>
          <w:rFonts w:asciiTheme="minorHAnsi" w:hAnsiTheme="minorHAnsi" w:cstheme="minorHAnsi"/>
          <w:sz w:val="22"/>
          <w:szCs w:val="22"/>
        </w:rPr>
        <w:t xml:space="preserve"> gantry on top of the proposed location for new T1A pad) </w:t>
      </w:r>
      <w:r w:rsidRPr="00000D31">
        <w:rPr>
          <w:rFonts w:asciiTheme="minorHAnsi" w:hAnsiTheme="minorHAnsi" w:cstheme="minorHAnsi"/>
          <w:sz w:val="22"/>
          <w:szCs w:val="22"/>
        </w:rPr>
        <w:t xml:space="preserve">marked in the concept drawing and store neatly at Cunningham Substation. The storage area is next to the 33kV switch room. The </w:t>
      </w:r>
      <w:r w:rsidR="00895B47" w:rsidRPr="00000D31">
        <w:rPr>
          <w:rFonts w:asciiTheme="minorHAnsi" w:hAnsiTheme="minorHAnsi" w:cstheme="minorHAnsi"/>
          <w:sz w:val="22"/>
          <w:szCs w:val="22"/>
        </w:rPr>
        <w:t>gantry</w:t>
      </w:r>
      <w:r w:rsidRPr="00000D31">
        <w:rPr>
          <w:rFonts w:asciiTheme="minorHAnsi" w:hAnsiTheme="minorHAnsi" w:cstheme="minorHAnsi"/>
          <w:sz w:val="22"/>
          <w:szCs w:val="22"/>
        </w:rPr>
        <w:t xml:space="preserve"> to be stored on top of crush </w:t>
      </w:r>
      <w:r w:rsidR="00895B47" w:rsidRPr="00000D31">
        <w:rPr>
          <w:rFonts w:asciiTheme="minorHAnsi" w:hAnsiTheme="minorHAnsi" w:cstheme="minorHAnsi"/>
          <w:sz w:val="22"/>
          <w:szCs w:val="22"/>
        </w:rPr>
        <w:t>metal</w:t>
      </w:r>
      <w:r w:rsidRPr="00000D31">
        <w:rPr>
          <w:rFonts w:asciiTheme="minorHAnsi" w:hAnsiTheme="minorHAnsi" w:cstheme="minorHAnsi"/>
          <w:sz w:val="22"/>
          <w:szCs w:val="22"/>
        </w:rPr>
        <w:t xml:space="preserve"> </w:t>
      </w:r>
      <w:r w:rsidR="00895B47" w:rsidRPr="00000D31">
        <w:rPr>
          <w:rFonts w:asciiTheme="minorHAnsi" w:hAnsiTheme="minorHAnsi" w:cstheme="minorHAnsi"/>
          <w:sz w:val="22"/>
          <w:szCs w:val="22"/>
        </w:rPr>
        <w:t>of 200mm depth with weed mat. Only the area of storage to be covered with crush metal. Supply required crush metal</w:t>
      </w:r>
      <w:r w:rsidR="0036397A" w:rsidRPr="00000D31">
        <w:rPr>
          <w:rFonts w:asciiTheme="minorHAnsi" w:hAnsiTheme="minorHAnsi" w:cstheme="minorHAnsi"/>
          <w:sz w:val="22"/>
          <w:szCs w:val="22"/>
        </w:rPr>
        <w:t xml:space="preserve"> (40mm)</w:t>
      </w:r>
      <w:r w:rsidR="00895B47" w:rsidRPr="00000D31">
        <w:rPr>
          <w:rFonts w:asciiTheme="minorHAnsi" w:hAnsiTheme="minorHAnsi" w:cstheme="minorHAnsi"/>
          <w:sz w:val="22"/>
          <w:szCs w:val="22"/>
        </w:rPr>
        <w:t xml:space="preserve"> and weed mat. </w:t>
      </w:r>
    </w:p>
    <w:p w14:paraId="0E648560" w14:textId="77777777" w:rsidR="00353FBA" w:rsidRPr="00000D31" w:rsidRDefault="00353FBA"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lastRenderedPageBreak/>
        <w:t xml:space="preserve">It shall be contractor’s responsibility to remove </w:t>
      </w:r>
      <w:r w:rsidR="007172AB" w:rsidRPr="00000D31">
        <w:rPr>
          <w:rFonts w:ascii="Calibri" w:hAnsi="Calibri" w:cs="Calibri"/>
          <w:color w:val="000000"/>
          <w:sz w:val="22"/>
          <w:szCs w:val="22"/>
        </w:rPr>
        <w:t>previous</w:t>
      </w:r>
      <w:r w:rsidR="000C6E7A" w:rsidRPr="00000D31">
        <w:rPr>
          <w:rFonts w:ascii="Calibri" w:hAnsi="Calibri" w:cs="Calibri"/>
          <w:color w:val="000000"/>
          <w:sz w:val="22"/>
          <w:szCs w:val="22"/>
        </w:rPr>
        <w:t xml:space="preserve"> existing electrical accessories from the substation and transport and unload it in the scrap yard in Kinoya Depot. This includes 1 </w:t>
      </w:r>
      <w:r w:rsidR="002025DA" w:rsidRPr="00000D31">
        <w:rPr>
          <w:rFonts w:ascii="Calibri" w:hAnsi="Calibri" w:cs="Calibri"/>
          <w:color w:val="000000"/>
          <w:sz w:val="22"/>
          <w:szCs w:val="22"/>
        </w:rPr>
        <w:t>x the</w:t>
      </w:r>
      <w:r w:rsidR="000C6E7A" w:rsidRPr="00000D31">
        <w:rPr>
          <w:rFonts w:ascii="Calibri" w:hAnsi="Calibri" w:cs="Calibri"/>
          <w:color w:val="000000"/>
          <w:sz w:val="22"/>
          <w:szCs w:val="22"/>
        </w:rPr>
        <w:t xml:space="preserve"> 132/33kV transformer</w:t>
      </w:r>
      <w:r w:rsidR="004D1557" w:rsidRPr="00000D31">
        <w:rPr>
          <w:rFonts w:ascii="Calibri" w:hAnsi="Calibri" w:cs="Calibri"/>
          <w:color w:val="000000"/>
          <w:sz w:val="22"/>
          <w:szCs w:val="22"/>
        </w:rPr>
        <w:t>, 2x aux transformers, 2x NER</w:t>
      </w:r>
      <w:r w:rsidR="002025DA" w:rsidRPr="00000D31">
        <w:rPr>
          <w:rFonts w:ascii="Calibri" w:hAnsi="Calibri" w:cs="Calibri"/>
          <w:color w:val="000000"/>
          <w:sz w:val="22"/>
          <w:szCs w:val="22"/>
        </w:rPr>
        <w:t xml:space="preserve">.  All de- tanking o oil and disposal will be contractor responsibility. </w:t>
      </w:r>
    </w:p>
    <w:p w14:paraId="415D75F6" w14:textId="77777777" w:rsidR="006E2DEA" w:rsidRPr="00000D31" w:rsidRDefault="006E2DEA"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t xml:space="preserve">It will be contractor’s responsibility to replace all </w:t>
      </w:r>
      <w:r w:rsidR="00C75D05" w:rsidRPr="00000D31">
        <w:rPr>
          <w:rFonts w:ascii="Calibri" w:hAnsi="Calibri" w:cs="Calibri"/>
          <w:color w:val="000000"/>
          <w:sz w:val="22"/>
          <w:szCs w:val="22"/>
        </w:rPr>
        <w:t>contaminated</w:t>
      </w:r>
      <w:r w:rsidRPr="00000D31">
        <w:rPr>
          <w:rFonts w:ascii="Calibri" w:hAnsi="Calibri" w:cs="Calibri"/>
          <w:color w:val="000000"/>
          <w:sz w:val="22"/>
          <w:szCs w:val="22"/>
        </w:rPr>
        <w:t xml:space="preserve"> crushed metal at the switchyard with proper weed mat and </w:t>
      </w:r>
      <w:r w:rsidR="00EC3483" w:rsidRPr="00000D31">
        <w:rPr>
          <w:rFonts w:ascii="Calibri" w:hAnsi="Calibri" w:cs="Calibri"/>
          <w:color w:val="000000"/>
          <w:sz w:val="22"/>
          <w:szCs w:val="22"/>
        </w:rPr>
        <w:t xml:space="preserve">cover with </w:t>
      </w:r>
      <w:r w:rsidRPr="00000D31">
        <w:rPr>
          <w:rFonts w:ascii="Calibri" w:hAnsi="Calibri" w:cs="Calibri"/>
          <w:color w:val="000000"/>
          <w:sz w:val="22"/>
          <w:szCs w:val="22"/>
        </w:rPr>
        <w:t xml:space="preserve">200mm thick  </w:t>
      </w:r>
      <w:r w:rsidR="00C75D05" w:rsidRPr="00000D31">
        <w:rPr>
          <w:rFonts w:ascii="Calibri" w:hAnsi="Calibri" w:cs="Calibri"/>
          <w:color w:val="000000"/>
          <w:sz w:val="22"/>
          <w:szCs w:val="22"/>
        </w:rPr>
        <w:t xml:space="preserve">screened </w:t>
      </w:r>
      <w:r w:rsidRPr="00000D31">
        <w:rPr>
          <w:rFonts w:ascii="Calibri" w:hAnsi="Calibri" w:cs="Calibri"/>
          <w:color w:val="000000"/>
          <w:sz w:val="22"/>
          <w:szCs w:val="22"/>
        </w:rPr>
        <w:t xml:space="preserve">40mm crushed metal. </w:t>
      </w:r>
      <w:r w:rsidR="008517A1" w:rsidRPr="00000D31">
        <w:rPr>
          <w:rFonts w:ascii="Calibri" w:hAnsi="Calibri" w:cs="Calibri"/>
          <w:color w:val="000000"/>
          <w:sz w:val="22"/>
          <w:szCs w:val="22"/>
        </w:rPr>
        <w:t>During the works, entire switch yard would be subject to crush metal contamination. The contractor must reinst</w:t>
      </w:r>
      <w:r w:rsidR="00EC3483" w:rsidRPr="00000D31">
        <w:rPr>
          <w:rFonts w:ascii="Calibri" w:hAnsi="Calibri" w:cs="Calibri"/>
          <w:color w:val="000000"/>
          <w:sz w:val="22"/>
          <w:szCs w:val="22"/>
        </w:rPr>
        <w:t xml:space="preserve">ate all crush metal that is disturbed. </w:t>
      </w:r>
      <w:r w:rsidR="00895B47" w:rsidRPr="00000D31">
        <w:rPr>
          <w:rFonts w:ascii="Calibri" w:hAnsi="Calibri" w:cs="Calibri"/>
          <w:color w:val="000000"/>
          <w:sz w:val="22"/>
          <w:szCs w:val="22"/>
        </w:rPr>
        <w:t xml:space="preserve">This includes covering of any access road works after deliver of transformer. </w:t>
      </w:r>
    </w:p>
    <w:p w14:paraId="39834026" w14:textId="77777777" w:rsidR="00E71546" w:rsidRPr="00000D31" w:rsidRDefault="00E71546"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t xml:space="preserve">The contractor must ensure that a gradual fall is provided for flow of water in the switch yard. The existing fall toward the switch room must be maintained. </w:t>
      </w:r>
    </w:p>
    <w:p w14:paraId="26EEF235" w14:textId="35477DE7" w:rsidR="00895B47" w:rsidRPr="00000D31" w:rsidRDefault="00855DB9"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t xml:space="preserve">The contractor </w:t>
      </w:r>
      <w:r w:rsidR="0036397A" w:rsidRPr="00000D31">
        <w:rPr>
          <w:rFonts w:ascii="Calibri" w:hAnsi="Calibri" w:cs="Calibri"/>
          <w:color w:val="000000"/>
          <w:sz w:val="22"/>
          <w:szCs w:val="22"/>
        </w:rPr>
        <w:t>to carry out geo tech study on access road inside the 132kV switch yard. C</w:t>
      </w:r>
      <w:r w:rsidRPr="00000D31">
        <w:rPr>
          <w:rFonts w:ascii="Calibri" w:hAnsi="Calibri" w:cs="Calibri"/>
          <w:color w:val="000000"/>
          <w:sz w:val="22"/>
          <w:szCs w:val="22"/>
        </w:rPr>
        <w:t>onstruct access road inside the s</w:t>
      </w:r>
      <w:r w:rsidR="00A007DB" w:rsidRPr="00000D31">
        <w:rPr>
          <w:rFonts w:ascii="Calibri" w:hAnsi="Calibri" w:cs="Calibri"/>
          <w:color w:val="000000"/>
          <w:sz w:val="22"/>
          <w:szCs w:val="22"/>
        </w:rPr>
        <w:t>witchyard</w:t>
      </w:r>
      <w:r w:rsidRPr="00000D31">
        <w:rPr>
          <w:rFonts w:ascii="Calibri" w:hAnsi="Calibri" w:cs="Calibri"/>
          <w:color w:val="000000"/>
          <w:sz w:val="22"/>
          <w:szCs w:val="22"/>
        </w:rPr>
        <w:t xml:space="preserve"> </w:t>
      </w:r>
      <w:r w:rsidR="0036397A" w:rsidRPr="00000D31">
        <w:rPr>
          <w:rFonts w:ascii="Calibri" w:hAnsi="Calibri" w:cs="Calibri"/>
          <w:color w:val="000000"/>
          <w:sz w:val="22"/>
          <w:szCs w:val="22"/>
        </w:rPr>
        <w:t>with compaction to support load of 140 tone</w:t>
      </w:r>
      <w:r w:rsidR="007738D0" w:rsidRPr="00000D31">
        <w:rPr>
          <w:rFonts w:ascii="Calibri" w:hAnsi="Calibri" w:cs="Calibri"/>
          <w:color w:val="000000"/>
          <w:sz w:val="22"/>
          <w:szCs w:val="22"/>
        </w:rPr>
        <w:t>.  C</w:t>
      </w:r>
      <w:r w:rsidRPr="00000D31">
        <w:rPr>
          <w:rFonts w:ascii="Calibri" w:hAnsi="Calibri" w:cs="Calibri"/>
          <w:color w:val="000000"/>
          <w:sz w:val="22"/>
          <w:szCs w:val="22"/>
        </w:rPr>
        <w:t>ompaction with AP65. Supply all mat</w:t>
      </w:r>
      <w:r w:rsidR="007738D0" w:rsidRPr="00000D31">
        <w:rPr>
          <w:rFonts w:ascii="Calibri" w:hAnsi="Calibri" w:cs="Calibri"/>
          <w:color w:val="000000"/>
          <w:sz w:val="22"/>
          <w:szCs w:val="22"/>
        </w:rPr>
        <w:t>erial</w:t>
      </w:r>
      <w:r w:rsidR="0036397A" w:rsidRPr="00000D31">
        <w:rPr>
          <w:rFonts w:ascii="Calibri" w:hAnsi="Calibri" w:cs="Calibri"/>
          <w:color w:val="000000"/>
          <w:sz w:val="22"/>
          <w:szCs w:val="22"/>
        </w:rPr>
        <w:t xml:space="preserve">. </w:t>
      </w:r>
      <w:r w:rsidR="00F5364A" w:rsidRPr="00000D31">
        <w:rPr>
          <w:rFonts w:ascii="Calibri" w:hAnsi="Calibri" w:cs="Calibri"/>
          <w:color w:val="000000"/>
          <w:sz w:val="22"/>
          <w:szCs w:val="22"/>
        </w:rPr>
        <w:t>Provide drawings on the proposed excess road</w:t>
      </w:r>
      <w:r w:rsidR="00895B47" w:rsidRPr="00000D31">
        <w:rPr>
          <w:rFonts w:ascii="Calibri" w:hAnsi="Calibri" w:cs="Calibri"/>
          <w:color w:val="000000"/>
          <w:sz w:val="22"/>
          <w:szCs w:val="22"/>
        </w:rPr>
        <w:t xml:space="preserve"> based on the concept drawings attached under appendix.</w:t>
      </w:r>
      <w:r w:rsidR="00F5364A" w:rsidRPr="00000D31">
        <w:rPr>
          <w:rFonts w:ascii="Calibri" w:hAnsi="Calibri" w:cs="Calibri"/>
          <w:color w:val="000000"/>
          <w:sz w:val="22"/>
          <w:szCs w:val="22"/>
        </w:rPr>
        <w:t xml:space="preserve"> </w:t>
      </w:r>
      <w:r w:rsidR="007738D0" w:rsidRPr="00000D31">
        <w:rPr>
          <w:rFonts w:ascii="Calibri" w:hAnsi="Calibri" w:cs="Calibri"/>
          <w:color w:val="000000"/>
          <w:sz w:val="22"/>
          <w:szCs w:val="22"/>
        </w:rPr>
        <w:t xml:space="preserve">Supply and install one roller gate as per concept drawing under appendix. </w:t>
      </w:r>
    </w:p>
    <w:p w14:paraId="37CE91F4" w14:textId="68D5D664" w:rsidR="00401ED4" w:rsidRPr="00000D31" w:rsidRDefault="00A007DB"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t xml:space="preserve">Pull all </w:t>
      </w:r>
      <w:r w:rsidR="002330A5" w:rsidRPr="00000D31">
        <w:rPr>
          <w:rFonts w:ascii="Calibri" w:hAnsi="Calibri" w:cs="Calibri"/>
          <w:color w:val="000000"/>
          <w:sz w:val="22"/>
          <w:szCs w:val="22"/>
        </w:rPr>
        <w:t>power and</w:t>
      </w:r>
      <w:r w:rsidR="00522431" w:rsidRPr="00000D31">
        <w:rPr>
          <w:rFonts w:ascii="Calibri" w:hAnsi="Calibri" w:cs="Calibri"/>
          <w:color w:val="000000"/>
          <w:sz w:val="22"/>
          <w:szCs w:val="22"/>
        </w:rPr>
        <w:t xml:space="preserve"> control </w:t>
      </w:r>
      <w:r w:rsidR="002330A5" w:rsidRPr="00000D31">
        <w:rPr>
          <w:rFonts w:ascii="Calibri" w:hAnsi="Calibri" w:cs="Calibri"/>
          <w:color w:val="000000"/>
          <w:sz w:val="22"/>
          <w:szCs w:val="22"/>
        </w:rPr>
        <w:t xml:space="preserve">cables from control building to new transformer pad and also any cable pulling works within the switch yard. </w:t>
      </w:r>
    </w:p>
    <w:p w14:paraId="557E714B" w14:textId="35AEB5F9" w:rsidR="002330A5" w:rsidRPr="00000D31" w:rsidRDefault="007738D0"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t>Supply 8 set</w:t>
      </w:r>
      <w:r w:rsidR="002330A5" w:rsidRPr="00000D31">
        <w:rPr>
          <w:rFonts w:ascii="Calibri" w:hAnsi="Calibri" w:cs="Calibri"/>
          <w:color w:val="000000"/>
          <w:sz w:val="22"/>
          <w:szCs w:val="22"/>
        </w:rPr>
        <w:t xml:space="preserve"> of Pfisterer Connex cable connectors Size 3 (3-S) XL without voltage ta</w:t>
      </w:r>
      <w:r w:rsidRPr="00000D31">
        <w:rPr>
          <w:rFonts w:ascii="Calibri" w:hAnsi="Calibri" w:cs="Calibri"/>
          <w:color w:val="000000"/>
          <w:sz w:val="22"/>
          <w:szCs w:val="22"/>
        </w:rPr>
        <w:t xml:space="preserve">p for 630mm XLPE cable. One set </w:t>
      </w:r>
      <w:r w:rsidR="002330A5" w:rsidRPr="00000D31">
        <w:rPr>
          <w:rFonts w:ascii="Calibri" w:hAnsi="Calibri" w:cs="Calibri"/>
          <w:color w:val="000000"/>
          <w:sz w:val="22"/>
          <w:szCs w:val="22"/>
        </w:rPr>
        <w:t>contains 3 connectors.</w:t>
      </w:r>
    </w:p>
    <w:p w14:paraId="434DC032" w14:textId="41C68A61" w:rsidR="00522431" w:rsidRPr="00000D31" w:rsidRDefault="002330A5"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t xml:space="preserve">Carry out all associated HV cable termination works at 2 x 33kV ABB switch gears, 2 x 132/33kV power transformers and their respective NER and Auxiliary transformers. </w:t>
      </w:r>
    </w:p>
    <w:p w14:paraId="789CDCDF" w14:textId="77777777" w:rsidR="000B7F06" w:rsidRPr="00000D31" w:rsidRDefault="002124D4"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t xml:space="preserve">All drawings and design to be submitted by the contractor to EFL project manager for approval before commencing any works. </w:t>
      </w:r>
    </w:p>
    <w:p w14:paraId="34D25232" w14:textId="77777777" w:rsidR="000C7A5C" w:rsidRPr="00000D31" w:rsidRDefault="00906DE7"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t>Upon completion of works submit</w:t>
      </w:r>
      <w:r w:rsidR="000C6E7A" w:rsidRPr="00000D31">
        <w:rPr>
          <w:rFonts w:ascii="Calibri" w:hAnsi="Calibri" w:cs="Calibri"/>
          <w:color w:val="000000"/>
          <w:sz w:val="22"/>
          <w:szCs w:val="22"/>
        </w:rPr>
        <w:t xml:space="preserve"> </w:t>
      </w:r>
      <w:r w:rsidRPr="00000D31">
        <w:rPr>
          <w:rFonts w:ascii="Calibri" w:hAnsi="Calibri" w:cs="Calibri"/>
          <w:color w:val="000000"/>
          <w:sz w:val="22"/>
          <w:szCs w:val="22"/>
        </w:rPr>
        <w:t>a completion report containing all relevant drawings of the works and e</w:t>
      </w:r>
      <w:r w:rsidR="002124D4" w:rsidRPr="00000D31">
        <w:rPr>
          <w:rFonts w:ascii="Calibri" w:hAnsi="Calibri" w:cs="Calibri"/>
          <w:color w:val="000000"/>
          <w:sz w:val="22"/>
          <w:szCs w:val="22"/>
        </w:rPr>
        <w:t>ngineering certificates of all G</w:t>
      </w:r>
      <w:r w:rsidRPr="00000D31">
        <w:rPr>
          <w:rFonts w:ascii="Calibri" w:hAnsi="Calibri" w:cs="Calibri"/>
          <w:color w:val="000000"/>
          <w:sz w:val="22"/>
          <w:szCs w:val="22"/>
        </w:rPr>
        <w:t>eotech studies undertaken as well as engineering certificates for the transformer pads.</w:t>
      </w:r>
    </w:p>
    <w:p w14:paraId="03A81352" w14:textId="77777777" w:rsidR="002124D4" w:rsidRPr="00000D31" w:rsidRDefault="002124D4" w:rsidP="007738D0">
      <w:pPr>
        <w:pStyle w:val="ListParagraph"/>
        <w:numPr>
          <w:ilvl w:val="0"/>
          <w:numId w:val="7"/>
        </w:numPr>
        <w:autoSpaceDE w:val="0"/>
        <w:autoSpaceDN w:val="0"/>
        <w:adjustRightInd w:val="0"/>
        <w:jc w:val="both"/>
        <w:rPr>
          <w:rFonts w:ascii="Calibri" w:hAnsi="Calibri" w:cs="Calibri"/>
          <w:sz w:val="22"/>
          <w:szCs w:val="22"/>
        </w:rPr>
      </w:pPr>
      <w:r w:rsidRPr="00000D31">
        <w:rPr>
          <w:rFonts w:ascii="Calibri" w:hAnsi="Calibri" w:cs="Calibri"/>
          <w:sz w:val="22"/>
          <w:szCs w:val="22"/>
        </w:rPr>
        <w:t>Contractor must supply certificate stating concrete pad is ready for required loading and all concrete delivered to site must be tested for MPA rating and results to be supplied to EFL before pad pouring.</w:t>
      </w:r>
    </w:p>
    <w:p w14:paraId="61F9EB62" w14:textId="2E2AA6A3" w:rsidR="002124D4" w:rsidRPr="00000D31" w:rsidRDefault="002124D4"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t xml:space="preserve">All surplus earth material that would be removed is to be </w:t>
      </w:r>
      <w:r w:rsidR="007738D0" w:rsidRPr="00000D31">
        <w:rPr>
          <w:rFonts w:ascii="Calibri" w:hAnsi="Calibri" w:cs="Calibri"/>
          <w:color w:val="000000"/>
          <w:sz w:val="22"/>
          <w:szCs w:val="22"/>
        </w:rPr>
        <w:t>transported and</w:t>
      </w:r>
      <w:r w:rsidRPr="00000D31">
        <w:rPr>
          <w:rFonts w:ascii="Calibri" w:hAnsi="Calibri" w:cs="Calibri"/>
          <w:color w:val="000000"/>
          <w:sz w:val="22"/>
          <w:szCs w:val="22"/>
        </w:rPr>
        <w:t xml:space="preserve"> off loaded at Kinoya depot. </w:t>
      </w:r>
    </w:p>
    <w:p w14:paraId="4BC7EA17" w14:textId="77777777" w:rsidR="002124D4" w:rsidRPr="00000D31" w:rsidRDefault="002124D4"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t>Carry o</w:t>
      </w:r>
      <w:r w:rsidR="00401ED4" w:rsidRPr="00000D31">
        <w:rPr>
          <w:rFonts w:ascii="Calibri" w:hAnsi="Calibri" w:cs="Calibri"/>
          <w:color w:val="000000"/>
          <w:sz w:val="22"/>
          <w:szCs w:val="22"/>
        </w:rPr>
        <w:t>ut lightning protection study/design for the areas where the transformers is installed, supply and</w:t>
      </w:r>
      <w:r w:rsidRPr="00000D31">
        <w:rPr>
          <w:rFonts w:ascii="Calibri" w:hAnsi="Calibri" w:cs="Calibri"/>
          <w:color w:val="000000"/>
          <w:sz w:val="22"/>
          <w:szCs w:val="22"/>
        </w:rPr>
        <w:t xml:space="preserve"> install lighting mast</w:t>
      </w:r>
      <w:r w:rsidR="00401ED4" w:rsidRPr="00000D31">
        <w:rPr>
          <w:rFonts w:ascii="Calibri" w:hAnsi="Calibri" w:cs="Calibri"/>
          <w:color w:val="000000"/>
          <w:sz w:val="22"/>
          <w:szCs w:val="22"/>
        </w:rPr>
        <w:t xml:space="preserve"> as per design. </w:t>
      </w:r>
    </w:p>
    <w:p w14:paraId="4020BE48" w14:textId="77777777" w:rsidR="005A0E06" w:rsidRPr="00000D31" w:rsidRDefault="005A0E06"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t xml:space="preserve">Construction of access road from the Cunningham road to new transformer pad. A concept drawings is provided under appendix for bidding purposes. Once awarded, the contractor to provide a detailed drawing showing the works that will be carried out in terms the access road inside the zone substation. Note: All cable trench and that will fall under the access road to be reinforced with concrete slabs. The heavy haulage contractor will be putting their own steel plates or ramps on top of the cable trenches which fall within the access road, the contractor carrying out access road works must allow for this. </w:t>
      </w:r>
    </w:p>
    <w:p w14:paraId="311D3254" w14:textId="77777777" w:rsidR="00DE7A9D" w:rsidRPr="00000D31" w:rsidRDefault="00DE7A9D" w:rsidP="007738D0">
      <w:pPr>
        <w:pStyle w:val="ListParagraph"/>
        <w:ind w:left="1080"/>
        <w:jc w:val="both"/>
        <w:rPr>
          <w:rFonts w:ascii="Calibri" w:hAnsi="Calibri" w:cs="Calibri"/>
          <w:color w:val="000000"/>
          <w:sz w:val="22"/>
          <w:szCs w:val="22"/>
        </w:rPr>
      </w:pPr>
    </w:p>
    <w:p w14:paraId="48207D82" w14:textId="77777777" w:rsidR="00DE7A9D" w:rsidRPr="00000D31" w:rsidRDefault="00DE7A9D" w:rsidP="007738D0">
      <w:pPr>
        <w:pStyle w:val="ListParagraph"/>
        <w:ind w:left="1080"/>
        <w:jc w:val="both"/>
        <w:rPr>
          <w:rFonts w:ascii="Calibri" w:hAnsi="Calibri" w:cs="Calibri"/>
          <w:color w:val="000000"/>
          <w:sz w:val="22"/>
          <w:szCs w:val="22"/>
          <w:highlight w:val="green"/>
        </w:rPr>
      </w:pPr>
    </w:p>
    <w:p w14:paraId="217BB886" w14:textId="77777777" w:rsidR="00DE7A9D" w:rsidRPr="00000D31" w:rsidRDefault="00DE7A9D" w:rsidP="007738D0">
      <w:pPr>
        <w:pStyle w:val="ListParagraph"/>
        <w:ind w:left="1080"/>
        <w:jc w:val="both"/>
        <w:rPr>
          <w:rFonts w:ascii="Calibri" w:hAnsi="Calibri" w:cs="Calibri"/>
          <w:color w:val="000000"/>
          <w:sz w:val="22"/>
          <w:szCs w:val="22"/>
          <w:highlight w:val="green"/>
        </w:rPr>
      </w:pPr>
    </w:p>
    <w:p w14:paraId="2262AD6B" w14:textId="77777777" w:rsidR="00DE7A9D" w:rsidRPr="00000D31" w:rsidRDefault="00DE7A9D" w:rsidP="007738D0">
      <w:pPr>
        <w:pStyle w:val="ListParagraph"/>
        <w:ind w:left="1080"/>
        <w:jc w:val="both"/>
        <w:rPr>
          <w:rFonts w:ascii="Calibri" w:hAnsi="Calibri" w:cs="Calibri"/>
          <w:color w:val="000000"/>
          <w:sz w:val="22"/>
          <w:szCs w:val="22"/>
          <w:highlight w:val="green"/>
        </w:rPr>
      </w:pPr>
    </w:p>
    <w:p w14:paraId="3EA3B950" w14:textId="77777777" w:rsidR="00DE7A9D" w:rsidRPr="00000D31" w:rsidRDefault="00DE7A9D" w:rsidP="007738D0">
      <w:pPr>
        <w:pStyle w:val="ListParagraph"/>
        <w:ind w:left="1080"/>
        <w:jc w:val="both"/>
        <w:rPr>
          <w:rFonts w:ascii="Calibri" w:hAnsi="Calibri" w:cs="Calibri"/>
          <w:color w:val="000000"/>
          <w:sz w:val="22"/>
          <w:szCs w:val="22"/>
          <w:highlight w:val="green"/>
        </w:rPr>
      </w:pPr>
    </w:p>
    <w:p w14:paraId="2A090AEE" w14:textId="77777777" w:rsidR="00DE7A9D" w:rsidRPr="00000D31" w:rsidRDefault="00DE7A9D" w:rsidP="007738D0">
      <w:pPr>
        <w:pStyle w:val="ListParagraph"/>
        <w:ind w:left="1080"/>
        <w:jc w:val="both"/>
        <w:rPr>
          <w:rFonts w:ascii="Calibri" w:hAnsi="Calibri" w:cs="Calibri"/>
          <w:color w:val="000000"/>
          <w:sz w:val="22"/>
          <w:szCs w:val="22"/>
          <w:highlight w:val="green"/>
        </w:rPr>
      </w:pPr>
    </w:p>
    <w:p w14:paraId="37F51046" w14:textId="77777777" w:rsidR="00DE7A9D" w:rsidRPr="00000D31" w:rsidRDefault="00DE7A9D" w:rsidP="007738D0">
      <w:pPr>
        <w:pStyle w:val="ListParagraph"/>
        <w:ind w:left="1080"/>
        <w:jc w:val="both"/>
        <w:rPr>
          <w:rFonts w:ascii="Calibri" w:hAnsi="Calibri" w:cs="Calibri"/>
          <w:color w:val="000000"/>
          <w:sz w:val="22"/>
          <w:szCs w:val="22"/>
          <w:highlight w:val="green"/>
        </w:rPr>
      </w:pPr>
    </w:p>
    <w:p w14:paraId="4F7E0FAA" w14:textId="77777777" w:rsidR="00DE7A9D" w:rsidRPr="00000D31" w:rsidRDefault="00DE7A9D" w:rsidP="007738D0">
      <w:pPr>
        <w:pStyle w:val="ListParagraph"/>
        <w:ind w:left="1080"/>
        <w:jc w:val="both"/>
        <w:rPr>
          <w:rFonts w:ascii="Calibri" w:hAnsi="Calibri" w:cs="Calibri"/>
          <w:color w:val="000000"/>
          <w:sz w:val="22"/>
          <w:szCs w:val="22"/>
          <w:highlight w:val="green"/>
        </w:rPr>
      </w:pPr>
    </w:p>
    <w:p w14:paraId="322BDC7A" w14:textId="77777777" w:rsidR="00DE7A9D" w:rsidRPr="00000D31" w:rsidRDefault="00DE7A9D" w:rsidP="007738D0">
      <w:pPr>
        <w:pStyle w:val="ListParagraph"/>
        <w:ind w:left="1080"/>
        <w:jc w:val="both"/>
        <w:rPr>
          <w:rFonts w:ascii="Calibri" w:hAnsi="Calibri" w:cs="Calibri"/>
          <w:color w:val="000000"/>
          <w:sz w:val="22"/>
          <w:szCs w:val="22"/>
          <w:highlight w:val="green"/>
        </w:rPr>
      </w:pPr>
    </w:p>
    <w:p w14:paraId="57B6077D" w14:textId="77777777" w:rsidR="00DE7A9D" w:rsidRPr="00000D31" w:rsidRDefault="00DE7A9D" w:rsidP="007738D0">
      <w:pPr>
        <w:pStyle w:val="ListParagraph"/>
        <w:ind w:left="1080"/>
        <w:jc w:val="both"/>
        <w:rPr>
          <w:rFonts w:ascii="Calibri" w:hAnsi="Calibri" w:cs="Calibri"/>
          <w:color w:val="000000"/>
          <w:sz w:val="22"/>
          <w:szCs w:val="22"/>
        </w:rPr>
      </w:pPr>
    </w:p>
    <w:p w14:paraId="1E93AFC4" w14:textId="7E3C90F7" w:rsidR="00DE7A9D" w:rsidRPr="00000D31" w:rsidRDefault="00DE7A9D" w:rsidP="007738D0">
      <w:pPr>
        <w:pStyle w:val="ListParagraph"/>
        <w:numPr>
          <w:ilvl w:val="0"/>
          <w:numId w:val="7"/>
        </w:numPr>
        <w:jc w:val="both"/>
        <w:rPr>
          <w:rFonts w:ascii="Calibri" w:hAnsi="Calibri" w:cs="Calibri"/>
          <w:color w:val="000000"/>
          <w:sz w:val="22"/>
          <w:szCs w:val="22"/>
        </w:rPr>
      </w:pPr>
      <w:r w:rsidRPr="00000D31">
        <w:rPr>
          <w:rFonts w:ascii="Calibri" w:hAnsi="Calibri" w:cs="Calibri"/>
          <w:color w:val="000000"/>
          <w:sz w:val="22"/>
          <w:szCs w:val="22"/>
        </w:rPr>
        <w:t>The contractor shall supply the following quantity of unarmored DC cables with the following sizes</w:t>
      </w:r>
      <w:r w:rsidR="00E54045" w:rsidRPr="00000D31">
        <w:rPr>
          <w:rFonts w:ascii="Calibri" w:hAnsi="Calibri" w:cs="Calibri"/>
          <w:color w:val="000000"/>
          <w:sz w:val="22"/>
          <w:szCs w:val="22"/>
        </w:rPr>
        <w:t xml:space="preserve"> from Nexans Olex (Austral or New Zealand) </w:t>
      </w:r>
    </w:p>
    <w:p w14:paraId="74924F0F" w14:textId="77777777" w:rsidR="00E54045" w:rsidRPr="00E54045" w:rsidRDefault="00E54045" w:rsidP="00E54045">
      <w:pPr>
        <w:ind w:left="720"/>
        <w:rPr>
          <w:rFonts w:ascii="Calibri" w:hAnsi="Calibri" w:cs="Calibri"/>
          <w:color w:val="000000"/>
          <w:sz w:val="22"/>
          <w:highlight w:val="green"/>
        </w:rPr>
      </w:pPr>
    </w:p>
    <w:tbl>
      <w:tblPr>
        <w:tblW w:w="6891" w:type="dxa"/>
        <w:tblInd w:w="1137" w:type="dxa"/>
        <w:tblLayout w:type="fixed"/>
        <w:tblLook w:val="04A0" w:firstRow="1" w:lastRow="0" w:firstColumn="1" w:lastColumn="0" w:noHBand="0" w:noVBand="1"/>
      </w:tblPr>
      <w:tblGrid>
        <w:gridCol w:w="1276"/>
        <w:gridCol w:w="992"/>
        <w:gridCol w:w="933"/>
        <w:gridCol w:w="990"/>
        <w:gridCol w:w="1260"/>
        <w:gridCol w:w="1440"/>
      </w:tblGrid>
      <w:tr w:rsidR="00DE7A9D" w:rsidRPr="00EE4273" w14:paraId="4C2B1375" w14:textId="77777777" w:rsidTr="00803083">
        <w:trPr>
          <w:trHeight w:val="1212"/>
        </w:trPr>
        <w:tc>
          <w:tcPr>
            <w:tcW w:w="127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2CAA455"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lastRenderedPageBreak/>
              <w:t xml:space="preserve">Cable Description </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30F1836"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Cable Size</w:t>
            </w:r>
          </w:p>
        </w:tc>
        <w:tc>
          <w:tcPr>
            <w:tcW w:w="93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520A677"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No. of Cores</w:t>
            </w:r>
          </w:p>
        </w:tc>
        <w:tc>
          <w:tcPr>
            <w:tcW w:w="99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09EC459"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 xml:space="preserve">Voltage rating </w:t>
            </w:r>
          </w:p>
        </w:tc>
        <w:tc>
          <w:tcPr>
            <w:tcW w:w="12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5DF6F1C"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Operational Voltage</w:t>
            </w:r>
          </w:p>
        </w:tc>
        <w:tc>
          <w:tcPr>
            <w:tcW w:w="14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7B66AC7"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Cable length (metres)</w:t>
            </w:r>
          </w:p>
        </w:tc>
      </w:tr>
      <w:tr w:rsidR="00DE7A9D" w:rsidRPr="00EE4273" w14:paraId="0DF0BB51" w14:textId="77777777" w:rsidTr="00803083">
        <w:trPr>
          <w:trHeight w:val="343"/>
        </w:trPr>
        <w:tc>
          <w:tcPr>
            <w:tcW w:w="1276" w:type="dxa"/>
            <w:vMerge w:val="restart"/>
            <w:tcBorders>
              <w:top w:val="single" w:sz="4" w:space="0" w:color="auto"/>
              <w:left w:val="single" w:sz="4" w:space="0" w:color="auto"/>
              <w:right w:val="single" w:sz="4" w:space="0" w:color="auto"/>
            </w:tcBorders>
            <w:shd w:val="clear" w:color="auto" w:fill="auto"/>
            <w:vAlign w:val="center"/>
            <w:hideMark/>
          </w:tcPr>
          <w:p w14:paraId="2B964E11"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 xml:space="preserve">Unarmoured DC Cable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3D9E7E"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4.0 mm</w:t>
            </w:r>
            <w:r w:rsidRPr="007738D0">
              <w:rPr>
                <w:rFonts w:asciiTheme="minorHAnsi" w:hAnsiTheme="minorHAnsi" w:cs="Calibri"/>
                <w:color w:val="000000"/>
                <w:sz w:val="22"/>
                <w:szCs w:val="22"/>
                <w:vertAlign w:val="superscript"/>
                <w:lang w:val="en-NZ" w:eastAsia="en-NZ"/>
              </w:rPr>
              <w:t>2</w:t>
            </w:r>
          </w:p>
        </w:tc>
        <w:tc>
          <w:tcPr>
            <w:tcW w:w="933" w:type="dxa"/>
            <w:tcBorders>
              <w:top w:val="single" w:sz="4" w:space="0" w:color="auto"/>
              <w:left w:val="nil"/>
              <w:bottom w:val="single" w:sz="4" w:space="0" w:color="auto"/>
              <w:right w:val="single" w:sz="4" w:space="0" w:color="auto"/>
            </w:tcBorders>
            <w:shd w:val="clear" w:color="auto" w:fill="auto"/>
            <w:noWrap/>
            <w:vAlign w:val="bottom"/>
          </w:tcPr>
          <w:p w14:paraId="16F62A15" w14:textId="3A0EA85B"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 xml:space="preserve">2 +E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B92717"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0.6/1kV</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661D97C9"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110V DC</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1854F2BB" w14:textId="23561FCC" w:rsidR="00DE7A9D" w:rsidRPr="007738D0" w:rsidRDefault="00DE7A9D" w:rsidP="00000D31">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500</w:t>
            </w:r>
          </w:p>
        </w:tc>
      </w:tr>
      <w:tr w:rsidR="00DE7A9D" w:rsidRPr="00EE4273" w14:paraId="4F23767D" w14:textId="77777777" w:rsidTr="00803083">
        <w:trPr>
          <w:trHeight w:val="343"/>
        </w:trPr>
        <w:tc>
          <w:tcPr>
            <w:tcW w:w="1276" w:type="dxa"/>
            <w:vMerge/>
            <w:tcBorders>
              <w:left w:val="single" w:sz="4" w:space="0" w:color="auto"/>
              <w:right w:val="single" w:sz="4" w:space="0" w:color="auto"/>
            </w:tcBorders>
            <w:vAlign w:val="center"/>
          </w:tcPr>
          <w:p w14:paraId="674EBB8F" w14:textId="77777777" w:rsidR="00DE7A9D" w:rsidRPr="007738D0" w:rsidRDefault="00DE7A9D" w:rsidP="00803083">
            <w:pPr>
              <w:rPr>
                <w:rFonts w:asciiTheme="minorHAnsi" w:hAnsiTheme="minorHAnsi" w:cs="Calibri"/>
                <w:color w:val="000000"/>
                <w:sz w:val="22"/>
                <w:szCs w:val="22"/>
                <w:lang w:val="en-NZ" w:eastAsia="en-NZ"/>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7E5270" w14:textId="77777777" w:rsidR="00DE7A9D" w:rsidRPr="007738D0" w:rsidRDefault="00DE7A9D" w:rsidP="00803083">
            <w:pPr>
              <w:jc w:val="center"/>
              <w:rPr>
                <w:rFonts w:asciiTheme="minorHAnsi" w:hAnsiTheme="minorHAnsi" w:cs="Calibri"/>
                <w:color w:val="000000"/>
                <w:sz w:val="22"/>
                <w:szCs w:val="22"/>
                <w:vertAlign w:val="superscript"/>
                <w:lang w:val="en-NZ" w:eastAsia="en-NZ"/>
              </w:rPr>
            </w:pPr>
            <w:r w:rsidRPr="007738D0">
              <w:rPr>
                <w:rFonts w:asciiTheme="minorHAnsi" w:hAnsiTheme="minorHAnsi" w:cs="Calibri"/>
                <w:color w:val="000000"/>
                <w:sz w:val="22"/>
                <w:szCs w:val="22"/>
                <w:lang w:val="en-NZ" w:eastAsia="en-NZ"/>
              </w:rPr>
              <w:t>2.5 mm</w:t>
            </w:r>
            <w:r w:rsidRPr="007738D0">
              <w:rPr>
                <w:rFonts w:asciiTheme="minorHAnsi" w:hAnsiTheme="minorHAnsi" w:cs="Calibri"/>
                <w:color w:val="000000"/>
                <w:sz w:val="22"/>
                <w:szCs w:val="22"/>
                <w:vertAlign w:val="superscript"/>
                <w:lang w:val="en-NZ" w:eastAsia="en-NZ"/>
              </w:rPr>
              <w:t>2</w:t>
            </w:r>
          </w:p>
        </w:tc>
        <w:tc>
          <w:tcPr>
            <w:tcW w:w="933" w:type="dxa"/>
            <w:tcBorders>
              <w:top w:val="single" w:sz="4" w:space="0" w:color="auto"/>
              <w:left w:val="nil"/>
              <w:bottom w:val="single" w:sz="4" w:space="0" w:color="auto"/>
              <w:right w:val="single" w:sz="4" w:space="0" w:color="auto"/>
            </w:tcBorders>
            <w:shd w:val="clear" w:color="auto" w:fill="auto"/>
            <w:noWrap/>
            <w:vAlign w:val="bottom"/>
          </w:tcPr>
          <w:p w14:paraId="532D6555" w14:textId="5F5D7D54"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2 + E</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F955522"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0.6/1kV</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6EEFB85D"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110V DC</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7D80BEC5" w14:textId="77777777" w:rsidR="00DE7A9D" w:rsidRPr="007738D0" w:rsidRDefault="00DE7A9D" w:rsidP="00000D31">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500</w:t>
            </w:r>
          </w:p>
        </w:tc>
      </w:tr>
      <w:tr w:rsidR="00DE7A9D" w:rsidRPr="00EE4273" w14:paraId="339E5612" w14:textId="77777777" w:rsidTr="00803083">
        <w:trPr>
          <w:trHeight w:val="343"/>
        </w:trPr>
        <w:tc>
          <w:tcPr>
            <w:tcW w:w="1276" w:type="dxa"/>
            <w:vMerge/>
            <w:tcBorders>
              <w:left w:val="single" w:sz="4" w:space="0" w:color="auto"/>
              <w:right w:val="single" w:sz="4" w:space="0" w:color="auto"/>
            </w:tcBorders>
            <w:vAlign w:val="center"/>
          </w:tcPr>
          <w:p w14:paraId="1E857B0B" w14:textId="77777777" w:rsidR="00DE7A9D" w:rsidRPr="007738D0" w:rsidRDefault="00DE7A9D" w:rsidP="00803083">
            <w:pPr>
              <w:rPr>
                <w:rFonts w:asciiTheme="minorHAnsi" w:hAnsiTheme="minorHAnsi" w:cs="Calibri"/>
                <w:color w:val="000000"/>
                <w:sz w:val="22"/>
                <w:szCs w:val="22"/>
                <w:lang w:val="en-NZ" w:eastAsia="en-NZ"/>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CE227A"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2.5 mm</w:t>
            </w:r>
            <w:r w:rsidRPr="007738D0">
              <w:rPr>
                <w:rFonts w:asciiTheme="minorHAnsi" w:hAnsiTheme="minorHAnsi" w:cs="Calibri"/>
                <w:color w:val="000000"/>
                <w:sz w:val="22"/>
                <w:szCs w:val="22"/>
                <w:vertAlign w:val="superscript"/>
                <w:lang w:val="en-NZ" w:eastAsia="en-NZ"/>
              </w:rPr>
              <w:t>2</w:t>
            </w:r>
          </w:p>
        </w:tc>
        <w:tc>
          <w:tcPr>
            <w:tcW w:w="933" w:type="dxa"/>
            <w:tcBorders>
              <w:top w:val="single" w:sz="4" w:space="0" w:color="auto"/>
              <w:left w:val="nil"/>
              <w:bottom w:val="single" w:sz="4" w:space="0" w:color="auto"/>
              <w:right w:val="single" w:sz="4" w:space="0" w:color="auto"/>
            </w:tcBorders>
            <w:shd w:val="clear" w:color="auto" w:fill="auto"/>
            <w:noWrap/>
            <w:vAlign w:val="bottom"/>
          </w:tcPr>
          <w:p w14:paraId="5C0D4EC0" w14:textId="209DEA4A"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4 + E</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59310F2"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0.6/1kV</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FDBB53"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110V DC</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22084DD3" w14:textId="474ADF9D" w:rsidR="00DE7A9D" w:rsidRPr="007738D0" w:rsidRDefault="00DE7A9D" w:rsidP="00000D31">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500</w:t>
            </w:r>
          </w:p>
        </w:tc>
      </w:tr>
      <w:tr w:rsidR="00DE7A9D" w:rsidRPr="00EE4273" w14:paraId="178C24E4" w14:textId="77777777" w:rsidTr="00803083">
        <w:trPr>
          <w:trHeight w:val="343"/>
        </w:trPr>
        <w:tc>
          <w:tcPr>
            <w:tcW w:w="1276" w:type="dxa"/>
            <w:vMerge/>
            <w:tcBorders>
              <w:left w:val="single" w:sz="4" w:space="0" w:color="auto"/>
              <w:right w:val="single" w:sz="4" w:space="0" w:color="auto"/>
            </w:tcBorders>
            <w:vAlign w:val="center"/>
          </w:tcPr>
          <w:p w14:paraId="5C58AFC7" w14:textId="77777777" w:rsidR="00DE7A9D" w:rsidRPr="007738D0" w:rsidRDefault="00DE7A9D" w:rsidP="00803083">
            <w:pPr>
              <w:rPr>
                <w:rFonts w:asciiTheme="minorHAnsi" w:hAnsiTheme="minorHAnsi" w:cs="Calibri"/>
                <w:color w:val="000000"/>
                <w:sz w:val="22"/>
                <w:szCs w:val="22"/>
                <w:lang w:val="en-NZ" w:eastAsia="en-NZ"/>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5C4AD2"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2.5 mm</w:t>
            </w:r>
            <w:r w:rsidRPr="007738D0">
              <w:rPr>
                <w:rFonts w:asciiTheme="minorHAnsi" w:hAnsiTheme="minorHAnsi" w:cs="Calibri"/>
                <w:color w:val="000000"/>
                <w:sz w:val="22"/>
                <w:szCs w:val="22"/>
                <w:vertAlign w:val="superscript"/>
                <w:lang w:val="en-NZ" w:eastAsia="en-NZ"/>
              </w:rPr>
              <w:t>2</w:t>
            </w:r>
          </w:p>
        </w:tc>
        <w:tc>
          <w:tcPr>
            <w:tcW w:w="933" w:type="dxa"/>
            <w:tcBorders>
              <w:top w:val="single" w:sz="4" w:space="0" w:color="auto"/>
              <w:left w:val="nil"/>
              <w:bottom w:val="single" w:sz="4" w:space="0" w:color="auto"/>
              <w:right w:val="single" w:sz="4" w:space="0" w:color="auto"/>
            </w:tcBorders>
            <w:shd w:val="clear" w:color="auto" w:fill="auto"/>
            <w:noWrap/>
            <w:vAlign w:val="bottom"/>
          </w:tcPr>
          <w:p w14:paraId="5CAF38D9" w14:textId="1E716034"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8 + E</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924BF83"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0.6/1kV</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1D3E6E6"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110V DC</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594DC505" w14:textId="3C3E131B" w:rsidR="00DE7A9D" w:rsidRPr="007738D0" w:rsidRDefault="00DE7A9D" w:rsidP="00000D31">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500</w:t>
            </w:r>
          </w:p>
        </w:tc>
      </w:tr>
      <w:tr w:rsidR="00DE7A9D" w:rsidRPr="00EE4273" w14:paraId="31E2821C" w14:textId="77777777" w:rsidTr="00803083">
        <w:trPr>
          <w:trHeight w:val="343"/>
        </w:trPr>
        <w:tc>
          <w:tcPr>
            <w:tcW w:w="1276" w:type="dxa"/>
            <w:vMerge/>
            <w:tcBorders>
              <w:left w:val="single" w:sz="4" w:space="0" w:color="auto"/>
              <w:right w:val="single" w:sz="4" w:space="0" w:color="auto"/>
            </w:tcBorders>
            <w:vAlign w:val="center"/>
          </w:tcPr>
          <w:p w14:paraId="766FEAA8" w14:textId="77777777" w:rsidR="00DE7A9D" w:rsidRPr="007738D0" w:rsidRDefault="00DE7A9D" w:rsidP="00803083">
            <w:pPr>
              <w:rPr>
                <w:rFonts w:asciiTheme="minorHAnsi" w:hAnsiTheme="minorHAnsi" w:cs="Calibri"/>
                <w:color w:val="000000"/>
                <w:sz w:val="22"/>
                <w:szCs w:val="22"/>
                <w:lang w:val="en-NZ" w:eastAsia="en-NZ"/>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8A3933"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2.5 mm</w:t>
            </w:r>
            <w:r w:rsidRPr="007738D0">
              <w:rPr>
                <w:rFonts w:asciiTheme="minorHAnsi" w:hAnsiTheme="minorHAnsi" w:cs="Calibri"/>
                <w:color w:val="000000"/>
                <w:sz w:val="22"/>
                <w:szCs w:val="22"/>
                <w:vertAlign w:val="superscript"/>
                <w:lang w:val="en-NZ" w:eastAsia="en-NZ"/>
              </w:rPr>
              <w:t>2</w:t>
            </w:r>
          </w:p>
        </w:tc>
        <w:tc>
          <w:tcPr>
            <w:tcW w:w="933" w:type="dxa"/>
            <w:tcBorders>
              <w:top w:val="single" w:sz="4" w:space="0" w:color="auto"/>
              <w:left w:val="nil"/>
              <w:bottom w:val="single" w:sz="4" w:space="0" w:color="auto"/>
              <w:right w:val="single" w:sz="4" w:space="0" w:color="auto"/>
            </w:tcBorders>
            <w:shd w:val="clear" w:color="auto" w:fill="auto"/>
            <w:noWrap/>
            <w:vAlign w:val="bottom"/>
          </w:tcPr>
          <w:p w14:paraId="57C13144" w14:textId="346FD50A"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12+ E</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98BF271"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0.6/1kV</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8E0B2BD"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110V DC</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5F35E6C2" w14:textId="385B1CF7" w:rsidR="00DE7A9D" w:rsidRPr="007738D0" w:rsidRDefault="00DE7A9D" w:rsidP="00000D31">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500</w:t>
            </w:r>
          </w:p>
        </w:tc>
      </w:tr>
      <w:tr w:rsidR="00DE7A9D" w:rsidRPr="00EE4273" w14:paraId="3FD77730" w14:textId="77777777" w:rsidTr="00E54045">
        <w:trPr>
          <w:trHeight w:val="343"/>
        </w:trPr>
        <w:tc>
          <w:tcPr>
            <w:tcW w:w="1276" w:type="dxa"/>
            <w:vMerge/>
            <w:tcBorders>
              <w:left w:val="single" w:sz="4" w:space="0" w:color="auto"/>
              <w:bottom w:val="single" w:sz="4" w:space="0" w:color="auto"/>
              <w:right w:val="single" w:sz="4" w:space="0" w:color="auto"/>
            </w:tcBorders>
            <w:vAlign w:val="center"/>
          </w:tcPr>
          <w:p w14:paraId="1F974436" w14:textId="77777777" w:rsidR="00DE7A9D" w:rsidRPr="007738D0" w:rsidRDefault="00DE7A9D" w:rsidP="00803083">
            <w:pPr>
              <w:rPr>
                <w:rFonts w:asciiTheme="minorHAnsi" w:hAnsiTheme="minorHAnsi" w:cs="Calibri"/>
                <w:color w:val="000000"/>
                <w:sz w:val="22"/>
                <w:szCs w:val="22"/>
                <w:lang w:val="en-NZ" w:eastAsia="en-NZ"/>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20A190"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2.5 mm</w:t>
            </w:r>
            <w:r w:rsidRPr="007738D0">
              <w:rPr>
                <w:rFonts w:asciiTheme="minorHAnsi" w:hAnsiTheme="minorHAnsi" w:cs="Calibri"/>
                <w:color w:val="000000"/>
                <w:sz w:val="22"/>
                <w:szCs w:val="22"/>
                <w:vertAlign w:val="superscript"/>
                <w:lang w:val="en-NZ" w:eastAsia="en-NZ"/>
              </w:rPr>
              <w:t>2</w:t>
            </w:r>
          </w:p>
        </w:tc>
        <w:tc>
          <w:tcPr>
            <w:tcW w:w="933" w:type="dxa"/>
            <w:tcBorders>
              <w:top w:val="single" w:sz="4" w:space="0" w:color="auto"/>
              <w:left w:val="nil"/>
              <w:bottom w:val="single" w:sz="4" w:space="0" w:color="auto"/>
              <w:right w:val="single" w:sz="4" w:space="0" w:color="auto"/>
            </w:tcBorders>
            <w:shd w:val="clear" w:color="auto" w:fill="auto"/>
            <w:noWrap/>
            <w:vAlign w:val="bottom"/>
          </w:tcPr>
          <w:p w14:paraId="43E2D1E7"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20</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F9B546C"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0.6/1kV</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029458" w14:textId="77777777" w:rsidR="00DE7A9D" w:rsidRPr="007738D0" w:rsidRDefault="00DE7A9D" w:rsidP="00803083">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110V DC</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3F01B708" w14:textId="792FDB6D" w:rsidR="00DE7A9D" w:rsidRPr="007738D0" w:rsidRDefault="00DE7A9D" w:rsidP="00000D31">
            <w:pPr>
              <w:jc w:val="center"/>
              <w:rPr>
                <w:rFonts w:asciiTheme="minorHAnsi" w:hAnsiTheme="minorHAnsi" w:cs="Calibri"/>
                <w:color w:val="000000"/>
                <w:sz w:val="22"/>
                <w:szCs w:val="22"/>
                <w:lang w:val="en-NZ" w:eastAsia="en-NZ"/>
              </w:rPr>
            </w:pPr>
            <w:r w:rsidRPr="007738D0">
              <w:rPr>
                <w:rFonts w:asciiTheme="minorHAnsi" w:hAnsiTheme="minorHAnsi" w:cs="Calibri"/>
                <w:color w:val="000000"/>
                <w:sz w:val="22"/>
                <w:szCs w:val="22"/>
                <w:lang w:val="en-NZ" w:eastAsia="en-NZ"/>
              </w:rPr>
              <w:t>500</w:t>
            </w:r>
          </w:p>
        </w:tc>
      </w:tr>
    </w:tbl>
    <w:p w14:paraId="4F6C45E0" w14:textId="77777777" w:rsidR="000B7F06" w:rsidRDefault="000B7F06" w:rsidP="000B7F06">
      <w:pPr>
        <w:rPr>
          <w:rFonts w:ascii="Calibri" w:hAnsi="Calibri" w:cs="Calibri"/>
          <w:color w:val="000000"/>
          <w:sz w:val="22"/>
          <w:highlight w:val="green"/>
        </w:rPr>
      </w:pPr>
    </w:p>
    <w:p w14:paraId="026884DB" w14:textId="658D4834" w:rsidR="00186BBF" w:rsidRPr="00000D31" w:rsidRDefault="00E54045" w:rsidP="007738D0">
      <w:pPr>
        <w:pStyle w:val="ListParagraph"/>
        <w:numPr>
          <w:ilvl w:val="0"/>
          <w:numId w:val="7"/>
        </w:numPr>
        <w:autoSpaceDE w:val="0"/>
        <w:autoSpaceDN w:val="0"/>
        <w:adjustRightInd w:val="0"/>
        <w:rPr>
          <w:rFonts w:ascii="Calibri" w:hAnsi="Calibri" w:cs="Calibri"/>
          <w:color w:val="000000"/>
          <w:sz w:val="22"/>
        </w:rPr>
      </w:pPr>
      <w:r w:rsidRPr="00000D31">
        <w:rPr>
          <w:rFonts w:ascii="Calibri" w:hAnsi="Calibri" w:cs="Calibri"/>
          <w:color w:val="000000"/>
          <w:sz w:val="22"/>
        </w:rPr>
        <w:t>The contractor is to supply all the materials required for all civil works. EFL will supply</w:t>
      </w:r>
      <w:r w:rsidR="007738D0" w:rsidRPr="00000D31">
        <w:rPr>
          <w:rFonts w:ascii="Calibri" w:hAnsi="Calibri" w:cs="Calibri"/>
          <w:color w:val="000000"/>
          <w:sz w:val="22"/>
        </w:rPr>
        <w:t xml:space="preserve"> only</w:t>
      </w:r>
      <w:r w:rsidRPr="00000D31">
        <w:rPr>
          <w:rFonts w:ascii="Calibri" w:hAnsi="Calibri" w:cs="Calibri"/>
          <w:color w:val="000000"/>
          <w:sz w:val="22"/>
        </w:rPr>
        <w:t xml:space="preserve"> 33kV cables, </w:t>
      </w:r>
      <w:r w:rsidR="007738D0" w:rsidRPr="00000D31">
        <w:rPr>
          <w:rFonts w:ascii="Calibri" w:hAnsi="Calibri" w:cs="Calibri"/>
          <w:color w:val="000000"/>
          <w:sz w:val="22"/>
        </w:rPr>
        <w:t>33kV Raychem out door cable termination kits</w:t>
      </w:r>
      <w:r w:rsidR="00000D31" w:rsidRPr="00000D31">
        <w:rPr>
          <w:rFonts w:ascii="Calibri" w:hAnsi="Calibri" w:cs="Calibri"/>
          <w:color w:val="000000"/>
          <w:sz w:val="22"/>
        </w:rPr>
        <w:t>, 132kV</w:t>
      </w:r>
      <w:r w:rsidRPr="00000D31">
        <w:rPr>
          <w:rFonts w:ascii="Calibri" w:hAnsi="Calibri" w:cs="Calibri"/>
          <w:color w:val="000000"/>
          <w:sz w:val="22"/>
        </w:rPr>
        <w:t xml:space="preserve"> OH conductor and all cable glands. </w:t>
      </w:r>
    </w:p>
    <w:p w14:paraId="7EBD6AF2" w14:textId="336D8A1E" w:rsidR="00186BBF" w:rsidRPr="002144CE" w:rsidRDefault="007738D0" w:rsidP="00803083">
      <w:pPr>
        <w:pStyle w:val="Heading3"/>
        <w:ind w:left="450"/>
        <w:rPr>
          <w:sz w:val="22"/>
        </w:rPr>
      </w:pPr>
      <w:bookmarkStart w:id="3" w:name="_Toc18667344"/>
      <w:r w:rsidRPr="002144CE">
        <w:rPr>
          <w:sz w:val="22"/>
        </w:rPr>
        <w:t xml:space="preserve">1.1.2 </w:t>
      </w:r>
      <w:r w:rsidR="00172616" w:rsidRPr="002144CE">
        <w:rPr>
          <w:sz w:val="22"/>
        </w:rPr>
        <w:t xml:space="preserve">Section </w:t>
      </w:r>
      <w:r w:rsidRPr="002144CE">
        <w:rPr>
          <w:sz w:val="22"/>
        </w:rPr>
        <w:t>2 -</w:t>
      </w:r>
      <w:r w:rsidR="005A0E06" w:rsidRPr="002144CE">
        <w:rPr>
          <w:sz w:val="22"/>
        </w:rPr>
        <w:t xml:space="preserve"> Boundary fence </w:t>
      </w:r>
      <w:r w:rsidR="00A25A27" w:rsidRPr="002144CE">
        <w:rPr>
          <w:sz w:val="22"/>
        </w:rPr>
        <w:t>extension</w:t>
      </w:r>
      <w:bookmarkEnd w:id="3"/>
      <w:r w:rsidR="00A25A27" w:rsidRPr="002144CE">
        <w:rPr>
          <w:sz w:val="22"/>
        </w:rPr>
        <w:t xml:space="preserve"> </w:t>
      </w:r>
    </w:p>
    <w:p w14:paraId="7746D499" w14:textId="0686F619" w:rsidR="00A25A27" w:rsidRPr="00A25A27" w:rsidRDefault="00A25A27" w:rsidP="007738D0">
      <w:pPr>
        <w:pStyle w:val="ListParagraph"/>
        <w:numPr>
          <w:ilvl w:val="0"/>
          <w:numId w:val="13"/>
        </w:numPr>
        <w:jc w:val="both"/>
      </w:pPr>
      <w:r w:rsidRPr="00A25A27">
        <w:rPr>
          <w:rFonts w:ascii="Calibri" w:hAnsi="Calibri" w:cs="Calibri"/>
          <w:color w:val="000000"/>
          <w:sz w:val="22"/>
        </w:rPr>
        <w:t xml:space="preserve">The contractor to remove the </w:t>
      </w:r>
      <w:r>
        <w:rPr>
          <w:rFonts w:ascii="Calibri" w:hAnsi="Calibri" w:cs="Calibri"/>
          <w:color w:val="000000"/>
          <w:sz w:val="22"/>
        </w:rPr>
        <w:t xml:space="preserve">fence as per attached concept drawing and construct a new fence from Cunningham road to the switch yard. Supply all required materials. The portion of fence removed to be scrapped at Kinoya depot. </w:t>
      </w:r>
    </w:p>
    <w:p w14:paraId="17197C04" w14:textId="4A393904" w:rsidR="00172616" w:rsidRPr="00A25A27" w:rsidRDefault="00A25A27" w:rsidP="007738D0">
      <w:pPr>
        <w:pStyle w:val="ListParagraph"/>
        <w:numPr>
          <w:ilvl w:val="0"/>
          <w:numId w:val="13"/>
        </w:numPr>
        <w:jc w:val="both"/>
      </w:pPr>
      <w:r>
        <w:rPr>
          <w:rFonts w:ascii="Calibri" w:hAnsi="Calibri" w:cs="Calibri"/>
          <w:color w:val="000000"/>
          <w:sz w:val="22"/>
        </w:rPr>
        <w:t xml:space="preserve">Install culverts on to allow for water drainage to continue from the existing drain towards Cunningham Road.  </w:t>
      </w:r>
      <w:r w:rsidRPr="00A25A27">
        <w:rPr>
          <w:rFonts w:ascii="Calibri" w:hAnsi="Calibri" w:cs="Calibri"/>
          <w:color w:val="000000"/>
          <w:sz w:val="22"/>
        </w:rPr>
        <w:t xml:space="preserve"> </w:t>
      </w:r>
    </w:p>
    <w:p w14:paraId="104D2B4B" w14:textId="32CFF1A8" w:rsidR="00A25A27" w:rsidRPr="00A25A27" w:rsidRDefault="00A25A27" w:rsidP="007738D0">
      <w:pPr>
        <w:pStyle w:val="ListParagraph"/>
        <w:numPr>
          <w:ilvl w:val="0"/>
          <w:numId w:val="13"/>
        </w:numPr>
        <w:jc w:val="both"/>
      </w:pPr>
      <w:r>
        <w:rPr>
          <w:rFonts w:ascii="Calibri" w:hAnsi="Calibri" w:cs="Calibri"/>
          <w:color w:val="000000"/>
          <w:sz w:val="22"/>
        </w:rPr>
        <w:t>Carry out land scaping and construct access road of width 5m on top of this culvers to allow for vehicle access from the back of proposed transformer T2A location as per concept drawings.</w:t>
      </w:r>
    </w:p>
    <w:p w14:paraId="0F5D00D1" w14:textId="3E1078BE" w:rsidR="00A25A27" w:rsidRPr="00172616" w:rsidRDefault="00A25A27" w:rsidP="007738D0">
      <w:pPr>
        <w:pStyle w:val="ListParagraph"/>
        <w:numPr>
          <w:ilvl w:val="0"/>
          <w:numId w:val="13"/>
        </w:numPr>
        <w:jc w:val="both"/>
      </w:pPr>
      <w:r>
        <w:rPr>
          <w:rFonts w:ascii="Calibri" w:hAnsi="Calibri" w:cs="Calibri"/>
          <w:color w:val="000000"/>
          <w:sz w:val="22"/>
        </w:rPr>
        <w:t xml:space="preserve">Carry out all required design and construction works. </w:t>
      </w:r>
    </w:p>
    <w:p w14:paraId="444BB006" w14:textId="3A81BDB1" w:rsidR="00172616" w:rsidRPr="00172616" w:rsidRDefault="00172616" w:rsidP="00172616">
      <w:pPr>
        <w:rPr>
          <w:rFonts w:eastAsiaTheme="majorEastAsia"/>
        </w:rPr>
      </w:pPr>
      <w:r>
        <w:rPr>
          <w:rFonts w:eastAsiaTheme="majorEastAsia"/>
        </w:rPr>
        <w:t xml:space="preserve">                 </w:t>
      </w:r>
    </w:p>
    <w:p w14:paraId="229E2ABD" w14:textId="7119DC10" w:rsidR="003228F6" w:rsidRPr="00803083" w:rsidRDefault="003228F6" w:rsidP="002144CE">
      <w:pPr>
        <w:pStyle w:val="Heading2"/>
        <w:numPr>
          <w:ilvl w:val="1"/>
          <w:numId w:val="10"/>
        </w:numPr>
        <w:rPr>
          <w:lang w:val="en-AU"/>
        </w:rPr>
      </w:pPr>
      <w:bookmarkStart w:id="4" w:name="_Toc18667345"/>
      <w:r w:rsidRPr="00803083">
        <w:rPr>
          <w:lang w:val="en-AU"/>
        </w:rPr>
        <w:t>ELECTRICITY, WATER, GAS AND OTHER SERVICES</w:t>
      </w:r>
      <w:bookmarkEnd w:id="4"/>
      <w:r w:rsidRPr="00803083">
        <w:rPr>
          <w:lang w:val="en-AU"/>
        </w:rPr>
        <w:t xml:space="preserve"> </w:t>
      </w:r>
    </w:p>
    <w:p w14:paraId="28DA63C9" w14:textId="49F5D98E" w:rsidR="003228F6" w:rsidRPr="007738D0" w:rsidRDefault="00C75D05" w:rsidP="0075185E">
      <w:pPr>
        <w:autoSpaceDE w:val="0"/>
        <w:autoSpaceDN w:val="0"/>
        <w:adjustRightInd w:val="0"/>
        <w:jc w:val="both"/>
        <w:rPr>
          <w:rFonts w:ascii="Calibri" w:hAnsi="Calibri" w:cs="Calibri"/>
          <w:color w:val="000000"/>
          <w:sz w:val="22"/>
          <w:lang w:val="en-AU"/>
        </w:rPr>
      </w:pPr>
      <w:r w:rsidRPr="007738D0">
        <w:rPr>
          <w:rFonts w:ascii="Calibri" w:hAnsi="Calibri" w:cs="Calibri"/>
          <w:color w:val="000000"/>
          <w:sz w:val="22"/>
          <w:lang w:val="en-AU"/>
        </w:rPr>
        <w:t xml:space="preserve"> A</w:t>
      </w:r>
      <w:r w:rsidR="003228F6" w:rsidRPr="007738D0">
        <w:rPr>
          <w:rFonts w:ascii="Calibri" w:hAnsi="Calibri" w:cs="Calibri"/>
          <w:color w:val="000000"/>
          <w:sz w:val="22"/>
          <w:lang w:val="en-AU"/>
        </w:rPr>
        <w:t>ll electricity</w:t>
      </w:r>
      <w:r w:rsidRPr="007738D0">
        <w:rPr>
          <w:rFonts w:ascii="Calibri" w:hAnsi="Calibri" w:cs="Calibri"/>
          <w:color w:val="000000"/>
          <w:sz w:val="22"/>
          <w:lang w:val="en-AU"/>
        </w:rPr>
        <w:t xml:space="preserve"> </w:t>
      </w:r>
      <w:r w:rsidR="007738D0" w:rsidRPr="007738D0">
        <w:rPr>
          <w:rFonts w:ascii="Calibri" w:hAnsi="Calibri" w:cs="Calibri"/>
          <w:color w:val="000000"/>
          <w:sz w:val="22"/>
          <w:lang w:val="en-AU"/>
        </w:rPr>
        <w:t>and water</w:t>
      </w:r>
      <w:r w:rsidRPr="007738D0">
        <w:rPr>
          <w:rFonts w:ascii="Calibri" w:hAnsi="Calibri" w:cs="Calibri"/>
          <w:color w:val="000000"/>
          <w:sz w:val="22"/>
          <w:lang w:val="en-AU"/>
        </w:rPr>
        <w:t xml:space="preserve"> required for this works will be provided on site.</w:t>
      </w:r>
      <w:r w:rsidR="003228F6" w:rsidRPr="007738D0">
        <w:rPr>
          <w:rFonts w:ascii="Calibri" w:hAnsi="Calibri" w:cs="Calibri"/>
          <w:color w:val="000000"/>
          <w:sz w:val="22"/>
          <w:lang w:val="en-AU"/>
        </w:rPr>
        <w:t xml:space="preserve"> </w:t>
      </w:r>
      <w:r w:rsidRPr="007738D0">
        <w:rPr>
          <w:rFonts w:ascii="Calibri" w:hAnsi="Calibri" w:cs="Calibri"/>
          <w:color w:val="000000"/>
          <w:sz w:val="22"/>
          <w:lang w:val="en-AU"/>
        </w:rPr>
        <w:t>G</w:t>
      </w:r>
      <w:r w:rsidR="003228F6" w:rsidRPr="007738D0">
        <w:rPr>
          <w:rFonts w:ascii="Calibri" w:hAnsi="Calibri" w:cs="Calibri"/>
          <w:color w:val="000000"/>
          <w:sz w:val="22"/>
          <w:lang w:val="en-AU"/>
        </w:rPr>
        <w:t>as and other services necessa</w:t>
      </w:r>
      <w:r w:rsidR="002144CE">
        <w:rPr>
          <w:rFonts w:ascii="Calibri" w:hAnsi="Calibri" w:cs="Calibri"/>
          <w:color w:val="000000"/>
          <w:sz w:val="22"/>
          <w:lang w:val="en-AU"/>
        </w:rPr>
        <w:t>ry to execute and complete the w</w:t>
      </w:r>
      <w:r w:rsidR="003228F6" w:rsidRPr="007738D0">
        <w:rPr>
          <w:rFonts w:ascii="Calibri" w:hAnsi="Calibri" w:cs="Calibri"/>
          <w:color w:val="000000"/>
          <w:sz w:val="22"/>
          <w:lang w:val="en-AU"/>
        </w:rPr>
        <w:t>orks on site</w:t>
      </w:r>
      <w:r w:rsidRPr="007738D0">
        <w:rPr>
          <w:rFonts w:ascii="Calibri" w:hAnsi="Calibri" w:cs="Calibri"/>
          <w:color w:val="000000"/>
          <w:sz w:val="22"/>
          <w:lang w:val="en-AU"/>
        </w:rPr>
        <w:t xml:space="preserve"> shall be at the expense of the contractor</w:t>
      </w:r>
      <w:r w:rsidR="003228F6" w:rsidRPr="007738D0">
        <w:rPr>
          <w:rFonts w:ascii="Calibri" w:hAnsi="Calibri" w:cs="Calibri"/>
          <w:color w:val="000000"/>
          <w:sz w:val="22"/>
          <w:lang w:val="en-AU"/>
        </w:rPr>
        <w:t xml:space="preserve">. </w:t>
      </w:r>
    </w:p>
    <w:p w14:paraId="5D32E8AA" w14:textId="77777777" w:rsidR="003228F6" w:rsidRPr="003228F6" w:rsidRDefault="003228F6" w:rsidP="003228F6">
      <w:pPr>
        <w:autoSpaceDE w:val="0"/>
        <w:autoSpaceDN w:val="0"/>
        <w:adjustRightInd w:val="0"/>
        <w:rPr>
          <w:rFonts w:ascii="Calibri" w:hAnsi="Calibri" w:cs="Calibri"/>
          <w:color w:val="000000"/>
          <w:lang w:val="en-AU"/>
        </w:rPr>
      </w:pPr>
    </w:p>
    <w:p w14:paraId="0514A903" w14:textId="77777777" w:rsidR="003228F6" w:rsidRPr="00803083" w:rsidRDefault="003228F6" w:rsidP="002144CE">
      <w:pPr>
        <w:pStyle w:val="Heading2"/>
        <w:numPr>
          <w:ilvl w:val="1"/>
          <w:numId w:val="10"/>
        </w:numPr>
        <w:rPr>
          <w:szCs w:val="24"/>
          <w:lang w:val="en-AU"/>
        </w:rPr>
      </w:pPr>
      <w:bookmarkStart w:id="5" w:name="_Toc18667346"/>
      <w:r w:rsidRPr="00803083">
        <w:rPr>
          <w:rStyle w:val="Heading1Char"/>
          <w:sz w:val="24"/>
          <w:szCs w:val="24"/>
          <w:lang w:val="en-AU"/>
        </w:rPr>
        <w:t>S</w:t>
      </w:r>
      <w:r w:rsidRPr="00803083">
        <w:rPr>
          <w:szCs w:val="24"/>
          <w:lang w:val="en-AU"/>
        </w:rPr>
        <w:t>TANDARDS</w:t>
      </w:r>
      <w:bookmarkEnd w:id="5"/>
      <w:r w:rsidRPr="00803083">
        <w:rPr>
          <w:szCs w:val="24"/>
          <w:lang w:val="en-AU"/>
        </w:rPr>
        <w:t xml:space="preserve"> </w:t>
      </w:r>
    </w:p>
    <w:p w14:paraId="04A4971C" w14:textId="77777777" w:rsidR="003228F6" w:rsidRPr="003228F6" w:rsidRDefault="003228F6" w:rsidP="003228F6">
      <w:pPr>
        <w:autoSpaceDE w:val="0"/>
        <w:autoSpaceDN w:val="0"/>
        <w:adjustRightInd w:val="0"/>
        <w:rPr>
          <w:rFonts w:ascii="Calibri" w:hAnsi="Calibri" w:cs="Calibri"/>
          <w:color w:val="000000"/>
          <w:lang w:val="en-AU"/>
        </w:rPr>
      </w:pPr>
    </w:p>
    <w:p w14:paraId="3945B76F" w14:textId="77777777" w:rsidR="003228F6" w:rsidRPr="007738D0" w:rsidRDefault="003228F6" w:rsidP="002144CE">
      <w:pPr>
        <w:autoSpaceDE w:val="0"/>
        <w:autoSpaceDN w:val="0"/>
        <w:adjustRightInd w:val="0"/>
        <w:jc w:val="both"/>
        <w:rPr>
          <w:rFonts w:ascii="Calibri" w:hAnsi="Calibri" w:cs="Calibri"/>
          <w:color w:val="000000"/>
          <w:sz w:val="22"/>
          <w:lang w:val="en-AU"/>
        </w:rPr>
      </w:pPr>
      <w:r w:rsidRPr="007738D0">
        <w:rPr>
          <w:rFonts w:ascii="Calibri" w:hAnsi="Calibri" w:cs="Calibri"/>
          <w:color w:val="000000"/>
          <w:sz w:val="22"/>
          <w:lang w:val="en-AU"/>
        </w:rPr>
        <w:t xml:space="preserve">All civil works shall be carried out in conformity with Fiji Building Code or the British Standard Institution. All electrical works shall be carried out in conformity to the IEC Standards in general. British or Australian standards may be applied where necessary. Any national or international standard may be used if such standards are not less exacting than corresponding standards IEC, BSI or Fiji Building Code. In all instances, a copy of the relevant standard adopted shall be forwarded to the Engineer. </w:t>
      </w:r>
    </w:p>
    <w:p w14:paraId="6E3325E6" w14:textId="77777777" w:rsidR="003228F6" w:rsidRPr="00803083" w:rsidRDefault="003228F6" w:rsidP="002144CE">
      <w:pPr>
        <w:pStyle w:val="Heading2"/>
        <w:numPr>
          <w:ilvl w:val="1"/>
          <w:numId w:val="10"/>
        </w:numPr>
        <w:rPr>
          <w:szCs w:val="24"/>
        </w:rPr>
      </w:pPr>
      <w:bookmarkStart w:id="6" w:name="_Toc18667347"/>
      <w:r w:rsidRPr="00803083">
        <w:rPr>
          <w:szCs w:val="24"/>
        </w:rPr>
        <w:t>PR</w:t>
      </w:r>
      <w:r w:rsidRPr="00803083">
        <w:rPr>
          <w:spacing w:val="-1"/>
          <w:szCs w:val="24"/>
        </w:rPr>
        <w:t>E</w:t>
      </w:r>
      <w:r w:rsidRPr="00803083">
        <w:rPr>
          <w:szCs w:val="24"/>
        </w:rPr>
        <w:t>LI</w:t>
      </w:r>
      <w:r w:rsidRPr="00803083">
        <w:rPr>
          <w:spacing w:val="1"/>
          <w:szCs w:val="24"/>
        </w:rPr>
        <w:t>M</w:t>
      </w:r>
      <w:r w:rsidRPr="00803083">
        <w:rPr>
          <w:szCs w:val="24"/>
        </w:rPr>
        <w:t>I</w:t>
      </w:r>
      <w:r w:rsidRPr="00803083">
        <w:rPr>
          <w:spacing w:val="3"/>
          <w:szCs w:val="24"/>
        </w:rPr>
        <w:t>N</w:t>
      </w:r>
      <w:r w:rsidRPr="00803083">
        <w:rPr>
          <w:spacing w:val="-1"/>
          <w:szCs w:val="24"/>
        </w:rPr>
        <w:t>A</w:t>
      </w:r>
      <w:r w:rsidRPr="00803083">
        <w:rPr>
          <w:szCs w:val="24"/>
        </w:rPr>
        <w:t>RY</w:t>
      </w:r>
      <w:r w:rsidRPr="00803083">
        <w:rPr>
          <w:spacing w:val="-12"/>
          <w:szCs w:val="24"/>
        </w:rPr>
        <w:t xml:space="preserve"> </w:t>
      </w:r>
      <w:r w:rsidRPr="00803083">
        <w:rPr>
          <w:spacing w:val="2"/>
          <w:szCs w:val="24"/>
        </w:rPr>
        <w:t>W</w:t>
      </w:r>
      <w:r w:rsidRPr="00803083">
        <w:rPr>
          <w:szCs w:val="24"/>
        </w:rPr>
        <w:t>OR</w:t>
      </w:r>
      <w:r w:rsidRPr="00803083">
        <w:rPr>
          <w:spacing w:val="2"/>
          <w:szCs w:val="24"/>
        </w:rPr>
        <w:t>K</w:t>
      </w:r>
      <w:r w:rsidRPr="00803083">
        <w:rPr>
          <w:spacing w:val="-1"/>
          <w:szCs w:val="24"/>
        </w:rPr>
        <w:t>S</w:t>
      </w:r>
      <w:r w:rsidRPr="00803083">
        <w:rPr>
          <w:szCs w:val="24"/>
        </w:rPr>
        <w:t>:</w:t>
      </w:r>
      <w:bookmarkEnd w:id="6"/>
    </w:p>
    <w:p w14:paraId="3B41E5D6" w14:textId="77777777" w:rsidR="003228F6" w:rsidRPr="007738D0" w:rsidRDefault="003228F6" w:rsidP="003228F6">
      <w:pPr>
        <w:spacing w:before="36"/>
        <w:rPr>
          <w:rFonts w:ascii="Calibri" w:eastAsia="Calibri" w:hAnsi="Calibri" w:cs="Calibri"/>
          <w:sz w:val="22"/>
        </w:rPr>
      </w:pPr>
      <w:r w:rsidRPr="007738D0">
        <w:rPr>
          <w:rFonts w:ascii="Calibri" w:eastAsia="Calibri" w:hAnsi="Calibri" w:cs="Calibri"/>
          <w:sz w:val="22"/>
        </w:rPr>
        <w:t>Site</w:t>
      </w:r>
      <w:r w:rsidRPr="007738D0">
        <w:rPr>
          <w:rFonts w:ascii="Calibri" w:eastAsia="Calibri" w:hAnsi="Calibri" w:cs="Calibri"/>
          <w:spacing w:val="-4"/>
          <w:sz w:val="22"/>
        </w:rPr>
        <w:t xml:space="preserve"> </w:t>
      </w:r>
      <w:r w:rsidRPr="007738D0">
        <w:rPr>
          <w:rFonts w:ascii="Calibri" w:eastAsia="Calibri" w:hAnsi="Calibri" w:cs="Calibri"/>
          <w:sz w:val="22"/>
        </w:rPr>
        <w:t>S</w:t>
      </w:r>
      <w:r w:rsidRPr="007738D0">
        <w:rPr>
          <w:rFonts w:ascii="Calibri" w:eastAsia="Calibri" w:hAnsi="Calibri" w:cs="Calibri"/>
          <w:spacing w:val="1"/>
          <w:sz w:val="22"/>
        </w:rPr>
        <w:t>u</w:t>
      </w:r>
      <w:r w:rsidRPr="007738D0">
        <w:rPr>
          <w:rFonts w:ascii="Calibri" w:eastAsia="Calibri" w:hAnsi="Calibri" w:cs="Calibri"/>
          <w:sz w:val="22"/>
        </w:rPr>
        <w:t>r</w:t>
      </w:r>
      <w:r w:rsidRPr="007738D0">
        <w:rPr>
          <w:rFonts w:ascii="Calibri" w:eastAsia="Calibri" w:hAnsi="Calibri" w:cs="Calibri"/>
          <w:spacing w:val="1"/>
          <w:sz w:val="22"/>
        </w:rPr>
        <w:t>v</w:t>
      </w:r>
      <w:r w:rsidRPr="007738D0">
        <w:rPr>
          <w:rFonts w:ascii="Calibri" w:eastAsia="Calibri" w:hAnsi="Calibri" w:cs="Calibri"/>
          <w:sz w:val="22"/>
        </w:rPr>
        <w:t>ey</w:t>
      </w:r>
    </w:p>
    <w:p w14:paraId="6A1B1131" w14:textId="77777777" w:rsidR="003228F6" w:rsidRPr="003228F6" w:rsidRDefault="003228F6" w:rsidP="003228F6">
      <w:pPr>
        <w:spacing w:before="36"/>
        <w:rPr>
          <w:rFonts w:ascii="Calibri" w:eastAsia="Calibri" w:hAnsi="Calibri" w:cs="Calibri"/>
        </w:rPr>
      </w:pPr>
      <w:r w:rsidRPr="007738D0">
        <w:rPr>
          <w:rFonts w:ascii="Calibri" w:eastAsia="Calibri" w:hAnsi="Calibri" w:cs="Calibri"/>
          <w:spacing w:val="-1"/>
          <w:sz w:val="22"/>
        </w:rPr>
        <w:t>Ge</w:t>
      </w:r>
      <w:r w:rsidRPr="007738D0">
        <w:rPr>
          <w:rFonts w:ascii="Calibri" w:eastAsia="Calibri" w:hAnsi="Calibri" w:cs="Calibri"/>
          <w:sz w:val="22"/>
        </w:rPr>
        <w:t>ot</w:t>
      </w:r>
      <w:r w:rsidRPr="007738D0">
        <w:rPr>
          <w:rFonts w:ascii="Calibri" w:eastAsia="Calibri" w:hAnsi="Calibri" w:cs="Calibri"/>
          <w:spacing w:val="2"/>
          <w:sz w:val="22"/>
        </w:rPr>
        <w:t>e</w:t>
      </w:r>
      <w:r w:rsidRPr="007738D0">
        <w:rPr>
          <w:rFonts w:ascii="Calibri" w:eastAsia="Calibri" w:hAnsi="Calibri" w:cs="Calibri"/>
          <w:sz w:val="22"/>
        </w:rPr>
        <w:t>c</w:t>
      </w:r>
      <w:r w:rsidRPr="007738D0">
        <w:rPr>
          <w:rFonts w:ascii="Calibri" w:eastAsia="Calibri" w:hAnsi="Calibri" w:cs="Calibri"/>
          <w:spacing w:val="1"/>
          <w:sz w:val="22"/>
        </w:rPr>
        <w:t>hn</w:t>
      </w:r>
      <w:r w:rsidRPr="007738D0">
        <w:rPr>
          <w:rFonts w:ascii="Calibri" w:eastAsia="Calibri" w:hAnsi="Calibri" w:cs="Calibri"/>
          <w:sz w:val="22"/>
        </w:rPr>
        <w:t>ical</w:t>
      </w:r>
      <w:r w:rsidRPr="007738D0">
        <w:rPr>
          <w:rFonts w:ascii="Calibri" w:eastAsia="Calibri" w:hAnsi="Calibri" w:cs="Calibri"/>
          <w:spacing w:val="-11"/>
          <w:sz w:val="22"/>
        </w:rPr>
        <w:t xml:space="preserve"> </w:t>
      </w:r>
      <w:r w:rsidRPr="007738D0">
        <w:rPr>
          <w:rFonts w:ascii="Calibri" w:eastAsia="Calibri" w:hAnsi="Calibri" w:cs="Calibri"/>
          <w:sz w:val="22"/>
        </w:rPr>
        <w:t>S</w:t>
      </w:r>
      <w:r w:rsidRPr="007738D0">
        <w:rPr>
          <w:rFonts w:ascii="Calibri" w:eastAsia="Calibri" w:hAnsi="Calibri" w:cs="Calibri"/>
          <w:spacing w:val="1"/>
          <w:sz w:val="22"/>
        </w:rPr>
        <w:t>tud</w:t>
      </w:r>
      <w:r w:rsidRPr="007738D0">
        <w:rPr>
          <w:rFonts w:ascii="Calibri" w:eastAsia="Calibri" w:hAnsi="Calibri" w:cs="Calibri"/>
          <w:sz w:val="22"/>
        </w:rPr>
        <w:t>y</w:t>
      </w:r>
      <w:r w:rsidRPr="007738D0">
        <w:rPr>
          <w:rFonts w:ascii="Calibri" w:eastAsia="Calibri" w:hAnsi="Calibri" w:cs="Calibri"/>
          <w:spacing w:val="-2"/>
          <w:sz w:val="22"/>
        </w:rPr>
        <w:t xml:space="preserve"> </w:t>
      </w:r>
      <w:r w:rsidRPr="007738D0">
        <w:rPr>
          <w:rFonts w:ascii="Calibri" w:eastAsia="Calibri" w:hAnsi="Calibri" w:cs="Calibri"/>
          <w:sz w:val="22"/>
        </w:rPr>
        <w:t>-</w:t>
      </w:r>
      <w:r w:rsidRPr="007738D0">
        <w:rPr>
          <w:rFonts w:ascii="Calibri" w:eastAsia="Calibri" w:hAnsi="Calibri" w:cs="Calibri"/>
          <w:spacing w:val="-2"/>
          <w:sz w:val="22"/>
        </w:rPr>
        <w:t xml:space="preserve"> </w:t>
      </w:r>
      <w:r w:rsidRPr="007738D0">
        <w:rPr>
          <w:rFonts w:ascii="Calibri" w:eastAsia="Calibri" w:hAnsi="Calibri" w:cs="Calibri"/>
          <w:sz w:val="22"/>
        </w:rPr>
        <w:t>as</w:t>
      </w:r>
      <w:r w:rsidRPr="007738D0">
        <w:rPr>
          <w:rFonts w:ascii="Calibri" w:eastAsia="Calibri" w:hAnsi="Calibri" w:cs="Calibri"/>
          <w:spacing w:val="-2"/>
          <w:sz w:val="22"/>
        </w:rPr>
        <w:t xml:space="preserve"> </w:t>
      </w:r>
      <w:r w:rsidRPr="007738D0">
        <w:rPr>
          <w:rFonts w:ascii="Calibri" w:eastAsia="Calibri" w:hAnsi="Calibri" w:cs="Calibri"/>
          <w:spacing w:val="1"/>
          <w:sz w:val="22"/>
        </w:rPr>
        <w:t>p</w:t>
      </w:r>
      <w:r w:rsidRPr="007738D0">
        <w:rPr>
          <w:rFonts w:ascii="Calibri" w:eastAsia="Calibri" w:hAnsi="Calibri" w:cs="Calibri"/>
          <w:spacing w:val="-1"/>
          <w:sz w:val="22"/>
        </w:rPr>
        <w:t>e</w:t>
      </w:r>
      <w:r w:rsidRPr="007738D0">
        <w:rPr>
          <w:rFonts w:ascii="Calibri" w:eastAsia="Calibri" w:hAnsi="Calibri" w:cs="Calibri"/>
          <w:sz w:val="22"/>
        </w:rPr>
        <w:t>r</w:t>
      </w:r>
      <w:r w:rsidRPr="007738D0">
        <w:rPr>
          <w:rFonts w:ascii="Calibri" w:eastAsia="Calibri" w:hAnsi="Calibri" w:cs="Calibri"/>
          <w:spacing w:val="-3"/>
          <w:sz w:val="22"/>
        </w:rPr>
        <w:t xml:space="preserve"> </w:t>
      </w:r>
      <w:r w:rsidRPr="007738D0">
        <w:rPr>
          <w:rFonts w:ascii="Calibri" w:eastAsia="Calibri" w:hAnsi="Calibri" w:cs="Calibri"/>
          <w:sz w:val="22"/>
        </w:rPr>
        <w:t>S</w:t>
      </w:r>
      <w:r w:rsidRPr="007738D0">
        <w:rPr>
          <w:rFonts w:ascii="Calibri" w:eastAsia="Calibri" w:hAnsi="Calibri" w:cs="Calibri"/>
          <w:spacing w:val="1"/>
          <w:sz w:val="22"/>
        </w:rPr>
        <w:t>e</w:t>
      </w:r>
      <w:r w:rsidRPr="007738D0">
        <w:rPr>
          <w:rFonts w:ascii="Calibri" w:eastAsia="Calibri" w:hAnsi="Calibri" w:cs="Calibri"/>
          <w:sz w:val="22"/>
        </w:rPr>
        <w:t>ction</w:t>
      </w:r>
      <w:r w:rsidRPr="007738D0">
        <w:rPr>
          <w:rFonts w:ascii="Calibri" w:eastAsia="Calibri" w:hAnsi="Calibri" w:cs="Calibri"/>
          <w:spacing w:val="-5"/>
          <w:sz w:val="22"/>
        </w:rPr>
        <w:t xml:space="preserve"> </w:t>
      </w:r>
      <w:r w:rsidRPr="007738D0">
        <w:rPr>
          <w:rFonts w:ascii="Calibri" w:eastAsia="Calibri" w:hAnsi="Calibri" w:cs="Calibri"/>
          <w:sz w:val="22"/>
        </w:rPr>
        <w:t xml:space="preserve">2 </w:t>
      </w:r>
      <w:r w:rsidRPr="007738D0">
        <w:rPr>
          <w:rFonts w:ascii="Calibri" w:eastAsia="Calibri" w:hAnsi="Calibri" w:cs="Calibri"/>
          <w:spacing w:val="-1"/>
          <w:sz w:val="22"/>
        </w:rPr>
        <w:t>Te</w:t>
      </w:r>
      <w:r w:rsidRPr="007738D0">
        <w:rPr>
          <w:rFonts w:ascii="Calibri" w:eastAsia="Calibri" w:hAnsi="Calibri" w:cs="Calibri"/>
          <w:sz w:val="22"/>
        </w:rPr>
        <w:t>c</w:t>
      </w:r>
      <w:r w:rsidRPr="007738D0">
        <w:rPr>
          <w:rFonts w:ascii="Calibri" w:eastAsia="Calibri" w:hAnsi="Calibri" w:cs="Calibri"/>
          <w:spacing w:val="1"/>
          <w:sz w:val="22"/>
        </w:rPr>
        <w:t>hn</w:t>
      </w:r>
      <w:r w:rsidRPr="007738D0">
        <w:rPr>
          <w:rFonts w:ascii="Calibri" w:eastAsia="Calibri" w:hAnsi="Calibri" w:cs="Calibri"/>
          <w:sz w:val="22"/>
        </w:rPr>
        <w:t>ical</w:t>
      </w:r>
      <w:r w:rsidRPr="007738D0">
        <w:rPr>
          <w:rFonts w:ascii="Calibri" w:eastAsia="Calibri" w:hAnsi="Calibri" w:cs="Calibri"/>
          <w:spacing w:val="-8"/>
          <w:sz w:val="22"/>
        </w:rPr>
        <w:t xml:space="preserve"> </w:t>
      </w:r>
      <w:r w:rsidRPr="007738D0">
        <w:rPr>
          <w:rFonts w:ascii="Calibri" w:eastAsia="Calibri" w:hAnsi="Calibri" w:cs="Calibri"/>
          <w:sz w:val="22"/>
        </w:rPr>
        <w:t>S</w:t>
      </w:r>
      <w:r w:rsidRPr="007738D0">
        <w:rPr>
          <w:rFonts w:ascii="Calibri" w:eastAsia="Calibri" w:hAnsi="Calibri" w:cs="Calibri"/>
          <w:spacing w:val="3"/>
          <w:sz w:val="22"/>
        </w:rPr>
        <w:t>p</w:t>
      </w:r>
      <w:r w:rsidRPr="007738D0">
        <w:rPr>
          <w:rFonts w:ascii="Calibri" w:eastAsia="Calibri" w:hAnsi="Calibri" w:cs="Calibri"/>
          <w:spacing w:val="-1"/>
          <w:sz w:val="22"/>
        </w:rPr>
        <w:t>e</w:t>
      </w:r>
      <w:r w:rsidRPr="007738D0">
        <w:rPr>
          <w:rFonts w:ascii="Calibri" w:eastAsia="Calibri" w:hAnsi="Calibri" w:cs="Calibri"/>
          <w:sz w:val="22"/>
        </w:rPr>
        <w:t>ci</w:t>
      </w:r>
      <w:r w:rsidRPr="007738D0">
        <w:rPr>
          <w:rFonts w:ascii="Calibri" w:eastAsia="Calibri" w:hAnsi="Calibri" w:cs="Calibri"/>
          <w:spacing w:val="1"/>
          <w:sz w:val="22"/>
        </w:rPr>
        <w:t>f</w:t>
      </w:r>
      <w:r w:rsidRPr="007738D0">
        <w:rPr>
          <w:rFonts w:ascii="Calibri" w:eastAsia="Calibri" w:hAnsi="Calibri" w:cs="Calibri"/>
          <w:sz w:val="22"/>
        </w:rPr>
        <w:t>icati</w:t>
      </w:r>
      <w:r w:rsidRPr="007738D0">
        <w:rPr>
          <w:rFonts w:ascii="Calibri" w:eastAsia="Calibri" w:hAnsi="Calibri" w:cs="Calibri"/>
          <w:spacing w:val="1"/>
          <w:sz w:val="22"/>
        </w:rPr>
        <w:t>on</w:t>
      </w:r>
      <w:r w:rsidRPr="007738D0">
        <w:rPr>
          <w:rFonts w:ascii="Calibri" w:eastAsia="Calibri" w:hAnsi="Calibri" w:cs="Calibri"/>
          <w:spacing w:val="2"/>
          <w:sz w:val="22"/>
        </w:rPr>
        <w:t>s</w:t>
      </w:r>
      <w:r w:rsidRPr="003228F6">
        <w:rPr>
          <w:rFonts w:ascii="Calibri" w:eastAsia="Calibri" w:hAnsi="Calibri" w:cs="Calibri"/>
        </w:rPr>
        <w:t>.</w:t>
      </w:r>
    </w:p>
    <w:p w14:paraId="2B6F6576" w14:textId="77777777" w:rsidR="003228F6" w:rsidRDefault="003228F6" w:rsidP="003228F6">
      <w:pPr>
        <w:spacing w:before="17" w:line="260" w:lineRule="exact"/>
        <w:rPr>
          <w:sz w:val="26"/>
          <w:szCs w:val="26"/>
        </w:rPr>
      </w:pPr>
    </w:p>
    <w:p w14:paraId="596038E5" w14:textId="77777777" w:rsidR="00000D31" w:rsidRDefault="00000D31" w:rsidP="003228F6">
      <w:pPr>
        <w:spacing w:before="17" w:line="260" w:lineRule="exact"/>
        <w:rPr>
          <w:sz w:val="26"/>
          <w:szCs w:val="26"/>
        </w:rPr>
      </w:pPr>
    </w:p>
    <w:p w14:paraId="5B73A007" w14:textId="77777777" w:rsidR="00000D31" w:rsidRDefault="00000D31" w:rsidP="003228F6">
      <w:pPr>
        <w:spacing w:before="17" w:line="260" w:lineRule="exact"/>
        <w:rPr>
          <w:sz w:val="26"/>
          <w:szCs w:val="26"/>
        </w:rPr>
      </w:pPr>
    </w:p>
    <w:p w14:paraId="7DCF0987" w14:textId="77777777" w:rsidR="00000D31" w:rsidRDefault="00000D31" w:rsidP="003228F6">
      <w:pPr>
        <w:spacing w:before="17" w:line="260" w:lineRule="exact"/>
        <w:rPr>
          <w:sz w:val="26"/>
          <w:szCs w:val="26"/>
        </w:rPr>
      </w:pPr>
    </w:p>
    <w:p w14:paraId="0AAD69D8" w14:textId="77777777" w:rsidR="00000D31" w:rsidRDefault="00000D31" w:rsidP="003228F6">
      <w:pPr>
        <w:spacing w:before="17" w:line="260" w:lineRule="exact"/>
        <w:rPr>
          <w:sz w:val="26"/>
          <w:szCs w:val="26"/>
        </w:rPr>
      </w:pPr>
    </w:p>
    <w:p w14:paraId="6B941F7B" w14:textId="77777777" w:rsidR="003228F6" w:rsidRPr="00803083" w:rsidRDefault="003228F6" w:rsidP="002144CE">
      <w:pPr>
        <w:pStyle w:val="Heading2"/>
        <w:numPr>
          <w:ilvl w:val="1"/>
          <w:numId w:val="10"/>
        </w:numPr>
      </w:pPr>
      <w:bookmarkStart w:id="7" w:name="_Toc18667348"/>
      <w:r w:rsidRPr="00803083">
        <w:rPr>
          <w:spacing w:val="-1"/>
        </w:rPr>
        <w:lastRenderedPageBreak/>
        <w:t>E</w:t>
      </w:r>
      <w:r w:rsidRPr="00803083">
        <w:t>XCA</w:t>
      </w:r>
      <w:r w:rsidRPr="00803083">
        <w:rPr>
          <w:spacing w:val="1"/>
        </w:rPr>
        <w:t>V</w:t>
      </w:r>
      <w:r w:rsidRPr="00803083">
        <w:rPr>
          <w:spacing w:val="-1"/>
        </w:rPr>
        <w:t>A</w:t>
      </w:r>
      <w:r w:rsidRPr="00803083">
        <w:t>T</w:t>
      </w:r>
      <w:r w:rsidRPr="00803083">
        <w:rPr>
          <w:spacing w:val="2"/>
        </w:rPr>
        <w:t>I</w:t>
      </w:r>
      <w:r w:rsidRPr="00803083">
        <w:t>ON:</w:t>
      </w:r>
      <w:bookmarkEnd w:id="7"/>
    </w:p>
    <w:p w14:paraId="2C8893B1" w14:textId="77777777" w:rsidR="003228F6" w:rsidRPr="007738D0" w:rsidRDefault="003228F6" w:rsidP="003228F6">
      <w:pPr>
        <w:spacing w:before="96"/>
        <w:rPr>
          <w:rFonts w:ascii="Calibri" w:eastAsia="Calibri" w:hAnsi="Calibri" w:cs="Calibri"/>
          <w:sz w:val="22"/>
          <w:szCs w:val="22"/>
        </w:rPr>
      </w:pPr>
      <w:r w:rsidRPr="007738D0">
        <w:rPr>
          <w:rFonts w:ascii="Calibri" w:eastAsia="Calibri" w:hAnsi="Calibri" w:cs="Calibri"/>
          <w:sz w:val="22"/>
          <w:szCs w:val="22"/>
        </w:rPr>
        <w:t>Cu</w:t>
      </w:r>
      <w:r w:rsidRPr="007738D0">
        <w:rPr>
          <w:rFonts w:ascii="Calibri" w:eastAsia="Calibri" w:hAnsi="Calibri" w:cs="Calibri"/>
          <w:spacing w:val="1"/>
          <w:sz w:val="22"/>
          <w:szCs w:val="22"/>
        </w:rPr>
        <w:t>t</w:t>
      </w:r>
      <w:r w:rsidRPr="007738D0">
        <w:rPr>
          <w:rFonts w:ascii="Calibri" w:eastAsia="Calibri" w:hAnsi="Calibri" w:cs="Calibri"/>
          <w:sz w:val="22"/>
          <w:szCs w:val="22"/>
        </w:rPr>
        <w:t>ti</w:t>
      </w:r>
      <w:r w:rsidRPr="007738D0">
        <w:rPr>
          <w:rFonts w:ascii="Calibri" w:eastAsia="Calibri" w:hAnsi="Calibri" w:cs="Calibri"/>
          <w:spacing w:val="1"/>
          <w:sz w:val="22"/>
          <w:szCs w:val="22"/>
        </w:rPr>
        <w:t>n</w:t>
      </w:r>
      <w:r w:rsidRPr="007738D0">
        <w:rPr>
          <w:rFonts w:ascii="Calibri" w:eastAsia="Calibri" w:hAnsi="Calibri" w:cs="Calibri"/>
          <w:sz w:val="22"/>
          <w:szCs w:val="22"/>
        </w:rPr>
        <w:t>g</w:t>
      </w:r>
      <w:r w:rsidRPr="007738D0">
        <w:rPr>
          <w:rFonts w:ascii="Calibri" w:eastAsia="Calibri" w:hAnsi="Calibri" w:cs="Calibri"/>
          <w:spacing w:val="-6"/>
          <w:sz w:val="22"/>
          <w:szCs w:val="22"/>
        </w:rPr>
        <w:t xml:space="preserve"> </w:t>
      </w:r>
      <w:r w:rsidRPr="007738D0">
        <w:rPr>
          <w:rFonts w:ascii="Calibri" w:eastAsia="Calibri" w:hAnsi="Calibri" w:cs="Calibri"/>
          <w:spacing w:val="1"/>
          <w:sz w:val="22"/>
          <w:szCs w:val="22"/>
        </w:rPr>
        <w:t>an</w:t>
      </w:r>
      <w:r w:rsidRPr="007738D0">
        <w:rPr>
          <w:rFonts w:ascii="Calibri" w:eastAsia="Calibri" w:hAnsi="Calibri" w:cs="Calibri"/>
          <w:sz w:val="22"/>
          <w:szCs w:val="22"/>
        </w:rPr>
        <w:t>d</w:t>
      </w:r>
      <w:r w:rsidRPr="007738D0">
        <w:rPr>
          <w:rFonts w:ascii="Calibri" w:eastAsia="Calibri" w:hAnsi="Calibri" w:cs="Calibri"/>
          <w:spacing w:val="-2"/>
          <w:sz w:val="22"/>
          <w:szCs w:val="22"/>
        </w:rPr>
        <w:t xml:space="preserve"> </w:t>
      </w:r>
      <w:r w:rsidRPr="007738D0">
        <w:rPr>
          <w:rFonts w:ascii="Calibri" w:eastAsia="Calibri" w:hAnsi="Calibri" w:cs="Calibri"/>
          <w:sz w:val="22"/>
          <w:szCs w:val="22"/>
        </w:rPr>
        <w:t>filling</w:t>
      </w:r>
      <w:r w:rsidRPr="007738D0">
        <w:rPr>
          <w:rFonts w:ascii="Calibri" w:eastAsia="Calibri" w:hAnsi="Calibri" w:cs="Calibri"/>
          <w:spacing w:val="-3"/>
          <w:sz w:val="22"/>
          <w:szCs w:val="22"/>
        </w:rPr>
        <w:t xml:space="preserve"> </w:t>
      </w:r>
      <w:r w:rsidRPr="007738D0">
        <w:rPr>
          <w:rFonts w:ascii="Calibri" w:eastAsia="Calibri" w:hAnsi="Calibri" w:cs="Calibri"/>
          <w:spacing w:val="-1"/>
          <w:sz w:val="22"/>
          <w:szCs w:val="22"/>
        </w:rPr>
        <w:t>e</w:t>
      </w:r>
      <w:r w:rsidRPr="007738D0">
        <w:rPr>
          <w:rFonts w:ascii="Calibri" w:eastAsia="Calibri" w:hAnsi="Calibri" w:cs="Calibri"/>
          <w:sz w:val="22"/>
          <w:szCs w:val="22"/>
        </w:rPr>
        <w:t>arth</w:t>
      </w:r>
    </w:p>
    <w:p w14:paraId="0E96B742" w14:textId="77777777" w:rsidR="003228F6" w:rsidRPr="007738D0" w:rsidRDefault="003228F6" w:rsidP="009B540D">
      <w:pPr>
        <w:pStyle w:val="ListParagraph"/>
        <w:numPr>
          <w:ilvl w:val="0"/>
          <w:numId w:val="6"/>
        </w:numPr>
        <w:spacing w:before="96"/>
        <w:rPr>
          <w:rFonts w:ascii="Calibri" w:eastAsia="Calibri" w:hAnsi="Calibri" w:cs="Calibri"/>
          <w:spacing w:val="32"/>
          <w:sz w:val="22"/>
          <w:szCs w:val="22"/>
        </w:rPr>
      </w:pPr>
      <w:r w:rsidRPr="007738D0">
        <w:rPr>
          <w:rFonts w:ascii="Calibri" w:eastAsia="Calibri" w:hAnsi="Calibri" w:cs="Calibri"/>
          <w:sz w:val="22"/>
          <w:szCs w:val="22"/>
        </w:rPr>
        <w:t>Forma</w:t>
      </w:r>
      <w:r w:rsidRPr="007738D0">
        <w:rPr>
          <w:rFonts w:ascii="Calibri" w:eastAsia="Calibri" w:hAnsi="Calibri" w:cs="Calibri"/>
          <w:spacing w:val="1"/>
          <w:sz w:val="22"/>
          <w:szCs w:val="22"/>
        </w:rPr>
        <w:t>t</w:t>
      </w:r>
      <w:r w:rsidRPr="007738D0">
        <w:rPr>
          <w:rFonts w:ascii="Calibri" w:eastAsia="Calibri" w:hAnsi="Calibri" w:cs="Calibri"/>
          <w:sz w:val="22"/>
          <w:szCs w:val="22"/>
        </w:rPr>
        <w:t>ion</w:t>
      </w:r>
      <w:r w:rsidRPr="007738D0">
        <w:rPr>
          <w:rFonts w:ascii="Calibri" w:eastAsia="Calibri" w:hAnsi="Calibri" w:cs="Calibri"/>
          <w:spacing w:val="-7"/>
          <w:sz w:val="22"/>
          <w:szCs w:val="22"/>
        </w:rPr>
        <w:t xml:space="preserve"> </w:t>
      </w:r>
      <w:r w:rsidRPr="007738D0">
        <w:rPr>
          <w:rFonts w:ascii="Calibri" w:eastAsia="Calibri" w:hAnsi="Calibri" w:cs="Calibri"/>
          <w:sz w:val="22"/>
          <w:szCs w:val="22"/>
        </w:rPr>
        <w:t>l</w:t>
      </w:r>
      <w:r w:rsidRPr="007738D0">
        <w:rPr>
          <w:rFonts w:ascii="Calibri" w:eastAsia="Calibri" w:hAnsi="Calibri" w:cs="Calibri"/>
          <w:spacing w:val="2"/>
          <w:sz w:val="22"/>
          <w:szCs w:val="22"/>
        </w:rPr>
        <w:t>e</w:t>
      </w:r>
      <w:r w:rsidRPr="007738D0">
        <w:rPr>
          <w:rFonts w:ascii="Calibri" w:eastAsia="Calibri" w:hAnsi="Calibri" w:cs="Calibri"/>
          <w:spacing w:val="-1"/>
          <w:sz w:val="22"/>
          <w:szCs w:val="22"/>
        </w:rPr>
        <w:t>ve</w:t>
      </w:r>
      <w:r w:rsidRPr="007738D0">
        <w:rPr>
          <w:rFonts w:ascii="Calibri" w:eastAsia="Calibri" w:hAnsi="Calibri" w:cs="Calibri"/>
          <w:spacing w:val="2"/>
          <w:sz w:val="22"/>
          <w:szCs w:val="22"/>
        </w:rPr>
        <w:t>l</w:t>
      </w:r>
      <w:r w:rsidRPr="007738D0">
        <w:rPr>
          <w:rFonts w:ascii="Calibri" w:eastAsia="Calibri" w:hAnsi="Calibri" w:cs="Calibri"/>
          <w:sz w:val="22"/>
          <w:szCs w:val="22"/>
        </w:rPr>
        <w:t>s</w:t>
      </w:r>
      <w:r w:rsidRPr="007738D0">
        <w:rPr>
          <w:rFonts w:ascii="Calibri" w:eastAsia="Calibri" w:hAnsi="Calibri" w:cs="Calibri"/>
          <w:spacing w:val="-5"/>
          <w:sz w:val="22"/>
          <w:szCs w:val="22"/>
        </w:rPr>
        <w:t xml:space="preserve"> </w:t>
      </w:r>
      <w:r w:rsidRPr="007738D0">
        <w:rPr>
          <w:rFonts w:ascii="Calibri" w:eastAsia="Calibri" w:hAnsi="Calibri" w:cs="Calibri"/>
          <w:sz w:val="22"/>
          <w:szCs w:val="22"/>
        </w:rPr>
        <w:t>sh</w:t>
      </w:r>
      <w:r w:rsidRPr="007738D0">
        <w:rPr>
          <w:rFonts w:ascii="Calibri" w:eastAsia="Calibri" w:hAnsi="Calibri" w:cs="Calibri"/>
          <w:spacing w:val="1"/>
          <w:sz w:val="22"/>
          <w:szCs w:val="22"/>
        </w:rPr>
        <w:t>a</w:t>
      </w:r>
      <w:r w:rsidRPr="007738D0">
        <w:rPr>
          <w:rFonts w:ascii="Calibri" w:eastAsia="Calibri" w:hAnsi="Calibri" w:cs="Calibri"/>
          <w:sz w:val="22"/>
          <w:szCs w:val="22"/>
        </w:rPr>
        <w:t>ll</w:t>
      </w:r>
      <w:r w:rsidRPr="007738D0">
        <w:rPr>
          <w:rFonts w:ascii="Calibri" w:eastAsia="Calibri" w:hAnsi="Calibri" w:cs="Calibri"/>
          <w:spacing w:val="-3"/>
          <w:sz w:val="22"/>
          <w:szCs w:val="22"/>
        </w:rPr>
        <w:t xml:space="preserve"> </w:t>
      </w:r>
      <w:r w:rsidRPr="007738D0">
        <w:rPr>
          <w:rFonts w:ascii="Calibri" w:eastAsia="Calibri" w:hAnsi="Calibri" w:cs="Calibri"/>
          <w:spacing w:val="3"/>
          <w:sz w:val="22"/>
          <w:szCs w:val="22"/>
        </w:rPr>
        <w:t>b</w:t>
      </w:r>
      <w:r w:rsidRPr="007738D0">
        <w:rPr>
          <w:rFonts w:ascii="Calibri" w:eastAsia="Calibri" w:hAnsi="Calibri" w:cs="Calibri"/>
          <w:sz w:val="22"/>
          <w:szCs w:val="22"/>
        </w:rPr>
        <w:t>e</w:t>
      </w:r>
      <w:r w:rsidRPr="007738D0">
        <w:rPr>
          <w:rFonts w:ascii="Calibri" w:eastAsia="Calibri" w:hAnsi="Calibri" w:cs="Calibri"/>
          <w:spacing w:val="-3"/>
          <w:sz w:val="22"/>
          <w:szCs w:val="22"/>
        </w:rPr>
        <w:t xml:space="preserve"> </w:t>
      </w:r>
      <w:r w:rsidRPr="007738D0">
        <w:rPr>
          <w:rFonts w:ascii="Calibri" w:eastAsia="Calibri" w:hAnsi="Calibri" w:cs="Calibri"/>
          <w:spacing w:val="1"/>
          <w:sz w:val="22"/>
          <w:szCs w:val="22"/>
        </w:rPr>
        <w:t>a</w:t>
      </w:r>
      <w:r w:rsidRPr="007738D0">
        <w:rPr>
          <w:rFonts w:ascii="Calibri" w:eastAsia="Calibri" w:hAnsi="Calibri" w:cs="Calibri"/>
          <w:sz w:val="22"/>
          <w:szCs w:val="22"/>
        </w:rPr>
        <w:t>s a</w:t>
      </w:r>
      <w:r w:rsidRPr="007738D0">
        <w:rPr>
          <w:rFonts w:ascii="Calibri" w:eastAsia="Calibri" w:hAnsi="Calibri" w:cs="Calibri"/>
          <w:spacing w:val="1"/>
          <w:sz w:val="22"/>
          <w:szCs w:val="22"/>
        </w:rPr>
        <w:t>pp</w:t>
      </w:r>
      <w:r w:rsidRPr="007738D0">
        <w:rPr>
          <w:rFonts w:ascii="Calibri" w:eastAsia="Calibri" w:hAnsi="Calibri" w:cs="Calibri"/>
          <w:sz w:val="22"/>
          <w:szCs w:val="22"/>
        </w:rPr>
        <w:t>r</w:t>
      </w:r>
      <w:r w:rsidRPr="007738D0">
        <w:rPr>
          <w:rFonts w:ascii="Calibri" w:eastAsia="Calibri" w:hAnsi="Calibri" w:cs="Calibri"/>
          <w:spacing w:val="1"/>
          <w:sz w:val="22"/>
          <w:szCs w:val="22"/>
        </w:rPr>
        <w:t>o</w:t>
      </w:r>
      <w:r w:rsidRPr="007738D0">
        <w:rPr>
          <w:rFonts w:ascii="Calibri" w:eastAsia="Calibri" w:hAnsi="Calibri" w:cs="Calibri"/>
          <w:spacing w:val="-1"/>
          <w:sz w:val="22"/>
          <w:szCs w:val="22"/>
        </w:rPr>
        <w:t>ve</w:t>
      </w:r>
      <w:r w:rsidRPr="007738D0">
        <w:rPr>
          <w:rFonts w:ascii="Calibri" w:eastAsia="Calibri" w:hAnsi="Calibri" w:cs="Calibri"/>
          <w:sz w:val="22"/>
          <w:szCs w:val="22"/>
        </w:rPr>
        <w:t>d</w:t>
      </w:r>
      <w:r w:rsidRPr="007738D0">
        <w:rPr>
          <w:rFonts w:ascii="Calibri" w:eastAsia="Calibri" w:hAnsi="Calibri" w:cs="Calibri"/>
          <w:spacing w:val="-7"/>
          <w:sz w:val="22"/>
          <w:szCs w:val="22"/>
        </w:rPr>
        <w:t xml:space="preserve"> </w:t>
      </w:r>
      <w:r w:rsidRPr="007738D0">
        <w:rPr>
          <w:rFonts w:ascii="Calibri" w:eastAsia="Calibri" w:hAnsi="Calibri" w:cs="Calibri"/>
          <w:spacing w:val="1"/>
          <w:sz w:val="22"/>
          <w:szCs w:val="22"/>
        </w:rPr>
        <w:t>b</w:t>
      </w:r>
      <w:r w:rsidRPr="007738D0">
        <w:rPr>
          <w:rFonts w:ascii="Calibri" w:eastAsia="Calibri" w:hAnsi="Calibri" w:cs="Calibri"/>
          <w:sz w:val="22"/>
          <w:szCs w:val="22"/>
        </w:rPr>
        <w:t>y</w:t>
      </w:r>
      <w:r w:rsidRPr="007738D0">
        <w:rPr>
          <w:rFonts w:ascii="Calibri" w:eastAsia="Calibri" w:hAnsi="Calibri" w:cs="Calibri"/>
          <w:spacing w:val="-1"/>
          <w:sz w:val="22"/>
          <w:szCs w:val="22"/>
        </w:rPr>
        <w:t xml:space="preserve"> </w:t>
      </w:r>
      <w:r w:rsidRPr="007738D0">
        <w:rPr>
          <w:rFonts w:ascii="Calibri" w:eastAsia="Calibri" w:hAnsi="Calibri" w:cs="Calibri"/>
          <w:spacing w:val="1"/>
          <w:sz w:val="22"/>
          <w:szCs w:val="22"/>
        </w:rPr>
        <w:t>th</w:t>
      </w:r>
      <w:r w:rsidRPr="007738D0">
        <w:rPr>
          <w:rFonts w:ascii="Calibri" w:eastAsia="Calibri" w:hAnsi="Calibri" w:cs="Calibri"/>
          <w:sz w:val="22"/>
          <w:szCs w:val="22"/>
        </w:rPr>
        <w:t>e</w:t>
      </w:r>
      <w:r w:rsidRPr="007738D0">
        <w:rPr>
          <w:rFonts w:ascii="Calibri" w:eastAsia="Calibri" w:hAnsi="Calibri" w:cs="Calibri"/>
          <w:spacing w:val="-4"/>
          <w:sz w:val="22"/>
          <w:szCs w:val="22"/>
        </w:rPr>
        <w:t xml:space="preserve"> </w:t>
      </w:r>
      <w:r w:rsidRPr="007738D0">
        <w:rPr>
          <w:rFonts w:ascii="Calibri" w:eastAsia="Calibri" w:hAnsi="Calibri" w:cs="Calibri"/>
          <w:spacing w:val="2"/>
          <w:sz w:val="22"/>
          <w:szCs w:val="22"/>
        </w:rPr>
        <w:t>E</w:t>
      </w:r>
      <w:r w:rsidRPr="007738D0">
        <w:rPr>
          <w:rFonts w:ascii="Calibri" w:eastAsia="Calibri" w:hAnsi="Calibri" w:cs="Calibri"/>
          <w:spacing w:val="-1"/>
          <w:sz w:val="22"/>
          <w:szCs w:val="22"/>
        </w:rPr>
        <w:t>m</w:t>
      </w:r>
      <w:r w:rsidRPr="007738D0">
        <w:rPr>
          <w:rFonts w:ascii="Calibri" w:eastAsia="Calibri" w:hAnsi="Calibri" w:cs="Calibri"/>
          <w:spacing w:val="1"/>
          <w:sz w:val="22"/>
          <w:szCs w:val="22"/>
        </w:rPr>
        <w:t>p</w:t>
      </w:r>
      <w:r w:rsidRPr="007738D0">
        <w:rPr>
          <w:rFonts w:ascii="Calibri" w:eastAsia="Calibri" w:hAnsi="Calibri" w:cs="Calibri"/>
          <w:sz w:val="22"/>
          <w:szCs w:val="22"/>
        </w:rPr>
        <w:t>lo</w:t>
      </w:r>
      <w:r w:rsidRPr="007738D0">
        <w:rPr>
          <w:rFonts w:ascii="Calibri" w:eastAsia="Calibri" w:hAnsi="Calibri" w:cs="Calibri"/>
          <w:spacing w:val="1"/>
          <w:sz w:val="22"/>
          <w:szCs w:val="22"/>
        </w:rPr>
        <w:t>y</w:t>
      </w:r>
      <w:r w:rsidRPr="007738D0">
        <w:rPr>
          <w:rFonts w:ascii="Calibri" w:eastAsia="Calibri" w:hAnsi="Calibri" w:cs="Calibri"/>
          <w:spacing w:val="-1"/>
          <w:sz w:val="22"/>
          <w:szCs w:val="22"/>
        </w:rPr>
        <w:t>e</w:t>
      </w:r>
      <w:r w:rsidRPr="007738D0">
        <w:rPr>
          <w:rFonts w:ascii="Calibri" w:eastAsia="Calibri" w:hAnsi="Calibri" w:cs="Calibri"/>
          <w:sz w:val="22"/>
          <w:szCs w:val="22"/>
        </w:rPr>
        <w:t>r’s</w:t>
      </w:r>
      <w:r w:rsidRPr="007738D0">
        <w:rPr>
          <w:rFonts w:ascii="Calibri" w:eastAsia="Calibri" w:hAnsi="Calibri" w:cs="Calibri"/>
          <w:spacing w:val="-10"/>
          <w:sz w:val="22"/>
          <w:szCs w:val="22"/>
        </w:rPr>
        <w:t xml:space="preserve"> </w:t>
      </w:r>
      <w:r w:rsidRPr="007738D0">
        <w:rPr>
          <w:rFonts w:ascii="Calibri" w:eastAsia="Calibri" w:hAnsi="Calibri" w:cs="Calibri"/>
          <w:sz w:val="22"/>
          <w:szCs w:val="22"/>
        </w:rPr>
        <w:t>Re</w:t>
      </w:r>
      <w:r w:rsidRPr="007738D0">
        <w:rPr>
          <w:rFonts w:ascii="Calibri" w:eastAsia="Calibri" w:hAnsi="Calibri" w:cs="Calibri"/>
          <w:spacing w:val="5"/>
          <w:sz w:val="22"/>
          <w:szCs w:val="22"/>
        </w:rPr>
        <w:t>p</w:t>
      </w:r>
      <w:r w:rsidRPr="007738D0">
        <w:rPr>
          <w:rFonts w:ascii="Calibri" w:eastAsia="Calibri" w:hAnsi="Calibri" w:cs="Calibri"/>
          <w:sz w:val="22"/>
          <w:szCs w:val="22"/>
        </w:rPr>
        <w:t>r</w:t>
      </w:r>
      <w:r w:rsidRPr="007738D0">
        <w:rPr>
          <w:rFonts w:ascii="Calibri" w:eastAsia="Calibri" w:hAnsi="Calibri" w:cs="Calibri"/>
          <w:spacing w:val="-1"/>
          <w:sz w:val="22"/>
          <w:szCs w:val="22"/>
        </w:rPr>
        <w:t>e</w:t>
      </w:r>
      <w:r w:rsidRPr="007738D0">
        <w:rPr>
          <w:rFonts w:ascii="Calibri" w:eastAsia="Calibri" w:hAnsi="Calibri" w:cs="Calibri"/>
          <w:spacing w:val="1"/>
          <w:sz w:val="22"/>
          <w:szCs w:val="22"/>
        </w:rPr>
        <w:t>s</w:t>
      </w:r>
      <w:r w:rsidRPr="007738D0">
        <w:rPr>
          <w:rFonts w:ascii="Calibri" w:eastAsia="Calibri" w:hAnsi="Calibri" w:cs="Calibri"/>
          <w:spacing w:val="-1"/>
          <w:sz w:val="22"/>
          <w:szCs w:val="22"/>
        </w:rPr>
        <w:t>e</w:t>
      </w:r>
      <w:r w:rsidRPr="007738D0">
        <w:rPr>
          <w:rFonts w:ascii="Calibri" w:eastAsia="Calibri" w:hAnsi="Calibri" w:cs="Calibri"/>
          <w:spacing w:val="1"/>
          <w:sz w:val="22"/>
          <w:szCs w:val="22"/>
        </w:rPr>
        <w:t>n</w:t>
      </w:r>
      <w:r w:rsidRPr="007738D0">
        <w:rPr>
          <w:rFonts w:ascii="Calibri" w:eastAsia="Calibri" w:hAnsi="Calibri" w:cs="Calibri"/>
          <w:sz w:val="22"/>
          <w:szCs w:val="22"/>
        </w:rPr>
        <w:t>t</w:t>
      </w:r>
      <w:r w:rsidRPr="007738D0">
        <w:rPr>
          <w:rFonts w:ascii="Calibri" w:eastAsia="Calibri" w:hAnsi="Calibri" w:cs="Calibri"/>
          <w:spacing w:val="1"/>
          <w:sz w:val="22"/>
          <w:szCs w:val="22"/>
        </w:rPr>
        <w:t>a</w:t>
      </w:r>
      <w:r w:rsidRPr="007738D0">
        <w:rPr>
          <w:rFonts w:ascii="Calibri" w:eastAsia="Calibri" w:hAnsi="Calibri" w:cs="Calibri"/>
          <w:sz w:val="22"/>
          <w:szCs w:val="22"/>
        </w:rPr>
        <w:t>ti</w:t>
      </w:r>
      <w:r w:rsidRPr="007738D0">
        <w:rPr>
          <w:rFonts w:ascii="Calibri" w:eastAsia="Calibri" w:hAnsi="Calibri" w:cs="Calibri"/>
          <w:spacing w:val="1"/>
          <w:sz w:val="22"/>
          <w:szCs w:val="22"/>
        </w:rPr>
        <w:t>v</w:t>
      </w:r>
      <w:r w:rsidRPr="007738D0">
        <w:rPr>
          <w:rFonts w:ascii="Calibri" w:eastAsia="Calibri" w:hAnsi="Calibri" w:cs="Calibri"/>
          <w:spacing w:val="-1"/>
          <w:sz w:val="22"/>
          <w:szCs w:val="22"/>
        </w:rPr>
        <w:t>e</w:t>
      </w:r>
      <w:r w:rsidRPr="007738D0">
        <w:rPr>
          <w:rFonts w:ascii="Calibri" w:eastAsia="Calibri" w:hAnsi="Calibri" w:cs="Calibri"/>
          <w:sz w:val="22"/>
          <w:szCs w:val="22"/>
        </w:rPr>
        <w:t xml:space="preserve">.    </w:t>
      </w:r>
      <w:r w:rsidRPr="007738D0">
        <w:rPr>
          <w:rFonts w:ascii="Calibri" w:eastAsia="Calibri" w:hAnsi="Calibri" w:cs="Calibri"/>
          <w:spacing w:val="32"/>
          <w:sz w:val="22"/>
          <w:szCs w:val="22"/>
        </w:rPr>
        <w:t xml:space="preserve"> </w:t>
      </w:r>
    </w:p>
    <w:p w14:paraId="47011D2B" w14:textId="77777777" w:rsidR="003228F6" w:rsidRPr="007738D0" w:rsidRDefault="003228F6" w:rsidP="003228F6">
      <w:pPr>
        <w:spacing w:before="96"/>
        <w:rPr>
          <w:rFonts w:ascii="Calibri" w:eastAsia="Calibri" w:hAnsi="Calibri" w:cs="Calibri"/>
          <w:sz w:val="22"/>
          <w:szCs w:val="22"/>
        </w:rPr>
      </w:pPr>
      <w:r w:rsidRPr="007738D0">
        <w:rPr>
          <w:rFonts w:ascii="Calibri" w:eastAsia="Calibri" w:hAnsi="Calibri" w:cs="Calibri"/>
          <w:sz w:val="22"/>
          <w:szCs w:val="22"/>
        </w:rPr>
        <w:t>Sur</w:t>
      </w:r>
      <w:r w:rsidRPr="007738D0">
        <w:rPr>
          <w:rFonts w:ascii="Calibri" w:eastAsia="Calibri" w:hAnsi="Calibri" w:cs="Calibri"/>
          <w:spacing w:val="-1"/>
          <w:sz w:val="22"/>
          <w:szCs w:val="22"/>
        </w:rPr>
        <w:t>f</w:t>
      </w:r>
      <w:r w:rsidRPr="007738D0">
        <w:rPr>
          <w:rFonts w:ascii="Calibri" w:eastAsia="Calibri" w:hAnsi="Calibri" w:cs="Calibri"/>
          <w:sz w:val="22"/>
          <w:szCs w:val="22"/>
        </w:rPr>
        <w:t>ace</w:t>
      </w:r>
      <w:r w:rsidRPr="007738D0">
        <w:rPr>
          <w:rFonts w:ascii="Calibri" w:eastAsia="Calibri" w:hAnsi="Calibri" w:cs="Calibri"/>
          <w:spacing w:val="-6"/>
          <w:sz w:val="22"/>
          <w:szCs w:val="22"/>
        </w:rPr>
        <w:t xml:space="preserve"> </w:t>
      </w:r>
      <w:r w:rsidRPr="007738D0">
        <w:rPr>
          <w:rFonts w:ascii="Calibri" w:eastAsia="Calibri" w:hAnsi="Calibri" w:cs="Calibri"/>
          <w:sz w:val="22"/>
          <w:szCs w:val="22"/>
        </w:rPr>
        <w:t>c</w:t>
      </w:r>
      <w:r w:rsidRPr="007738D0">
        <w:rPr>
          <w:rFonts w:ascii="Calibri" w:eastAsia="Calibri" w:hAnsi="Calibri" w:cs="Calibri"/>
          <w:spacing w:val="1"/>
          <w:sz w:val="22"/>
          <w:szCs w:val="22"/>
        </w:rPr>
        <w:t>h</w:t>
      </w:r>
      <w:r w:rsidRPr="007738D0">
        <w:rPr>
          <w:rFonts w:ascii="Calibri" w:eastAsia="Calibri" w:hAnsi="Calibri" w:cs="Calibri"/>
          <w:sz w:val="22"/>
          <w:szCs w:val="22"/>
        </w:rPr>
        <w:t>i</w:t>
      </w:r>
      <w:r w:rsidRPr="007738D0">
        <w:rPr>
          <w:rFonts w:ascii="Calibri" w:eastAsia="Calibri" w:hAnsi="Calibri" w:cs="Calibri"/>
          <w:spacing w:val="1"/>
          <w:sz w:val="22"/>
          <w:szCs w:val="22"/>
        </w:rPr>
        <w:t>pp</w:t>
      </w:r>
      <w:r w:rsidRPr="007738D0">
        <w:rPr>
          <w:rFonts w:ascii="Calibri" w:eastAsia="Calibri" w:hAnsi="Calibri" w:cs="Calibri"/>
          <w:sz w:val="22"/>
          <w:szCs w:val="22"/>
        </w:rPr>
        <w:t>i</w:t>
      </w:r>
      <w:r w:rsidRPr="007738D0">
        <w:rPr>
          <w:rFonts w:ascii="Calibri" w:eastAsia="Calibri" w:hAnsi="Calibri" w:cs="Calibri"/>
          <w:spacing w:val="1"/>
          <w:sz w:val="22"/>
          <w:szCs w:val="22"/>
        </w:rPr>
        <w:t>n</w:t>
      </w:r>
      <w:r w:rsidRPr="007738D0">
        <w:rPr>
          <w:rFonts w:ascii="Calibri" w:eastAsia="Calibri" w:hAnsi="Calibri" w:cs="Calibri"/>
          <w:sz w:val="22"/>
          <w:szCs w:val="22"/>
        </w:rPr>
        <w:t>g</w:t>
      </w:r>
    </w:p>
    <w:p w14:paraId="10C8CB52" w14:textId="77777777" w:rsidR="003228F6" w:rsidRPr="007738D0" w:rsidRDefault="003228F6" w:rsidP="009B540D">
      <w:pPr>
        <w:pStyle w:val="ListParagraph"/>
        <w:numPr>
          <w:ilvl w:val="0"/>
          <w:numId w:val="6"/>
        </w:numPr>
        <w:spacing w:before="96"/>
        <w:rPr>
          <w:rFonts w:ascii="Calibri" w:eastAsia="Calibri" w:hAnsi="Calibri" w:cs="Calibri"/>
          <w:sz w:val="22"/>
          <w:szCs w:val="22"/>
        </w:rPr>
      </w:pPr>
      <w:r w:rsidRPr="007738D0">
        <w:rPr>
          <w:rFonts w:ascii="Calibri" w:eastAsia="Calibri" w:hAnsi="Calibri" w:cs="Calibri"/>
          <w:sz w:val="22"/>
          <w:szCs w:val="22"/>
        </w:rPr>
        <w:t>Ar</w:t>
      </w:r>
      <w:r w:rsidRPr="007738D0">
        <w:rPr>
          <w:rFonts w:ascii="Calibri" w:eastAsia="Calibri" w:hAnsi="Calibri" w:cs="Calibri"/>
          <w:spacing w:val="-1"/>
          <w:sz w:val="22"/>
          <w:szCs w:val="22"/>
        </w:rPr>
        <w:t>e</w:t>
      </w:r>
      <w:r w:rsidRPr="007738D0">
        <w:rPr>
          <w:rFonts w:ascii="Calibri" w:eastAsia="Calibri" w:hAnsi="Calibri" w:cs="Calibri"/>
          <w:sz w:val="22"/>
          <w:szCs w:val="22"/>
        </w:rPr>
        <w:t>a</w:t>
      </w:r>
      <w:r w:rsidRPr="007738D0">
        <w:rPr>
          <w:rFonts w:ascii="Calibri" w:eastAsia="Calibri" w:hAnsi="Calibri" w:cs="Calibri"/>
          <w:spacing w:val="-3"/>
          <w:sz w:val="22"/>
          <w:szCs w:val="22"/>
        </w:rPr>
        <w:t xml:space="preserve"> </w:t>
      </w:r>
      <w:r w:rsidRPr="007738D0">
        <w:rPr>
          <w:rFonts w:ascii="Calibri" w:eastAsia="Calibri" w:hAnsi="Calibri" w:cs="Calibri"/>
          <w:sz w:val="22"/>
          <w:szCs w:val="22"/>
        </w:rPr>
        <w:t>c</w:t>
      </w:r>
      <w:r w:rsidRPr="007738D0">
        <w:rPr>
          <w:rFonts w:ascii="Calibri" w:eastAsia="Calibri" w:hAnsi="Calibri" w:cs="Calibri"/>
          <w:spacing w:val="3"/>
          <w:sz w:val="22"/>
          <w:szCs w:val="22"/>
        </w:rPr>
        <w:t>o</w:t>
      </w:r>
      <w:r w:rsidRPr="007738D0">
        <w:rPr>
          <w:rFonts w:ascii="Calibri" w:eastAsia="Calibri" w:hAnsi="Calibri" w:cs="Calibri"/>
          <w:spacing w:val="-1"/>
          <w:sz w:val="22"/>
          <w:szCs w:val="22"/>
        </w:rPr>
        <w:t>ve</w:t>
      </w:r>
      <w:r w:rsidRPr="007738D0">
        <w:rPr>
          <w:rFonts w:ascii="Calibri" w:eastAsia="Calibri" w:hAnsi="Calibri" w:cs="Calibri"/>
          <w:spacing w:val="2"/>
          <w:sz w:val="22"/>
          <w:szCs w:val="22"/>
        </w:rPr>
        <w:t>r</w:t>
      </w:r>
      <w:r w:rsidRPr="007738D0">
        <w:rPr>
          <w:rFonts w:ascii="Calibri" w:eastAsia="Calibri" w:hAnsi="Calibri" w:cs="Calibri"/>
          <w:spacing w:val="-1"/>
          <w:sz w:val="22"/>
          <w:szCs w:val="22"/>
        </w:rPr>
        <w:t>e</w:t>
      </w:r>
      <w:r w:rsidRPr="007738D0">
        <w:rPr>
          <w:rFonts w:ascii="Calibri" w:eastAsia="Calibri" w:hAnsi="Calibri" w:cs="Calibri"/>
          <w:sz w:val="22"/>
          <w:szCs w:val="22"/>
        </w:rPr>
        <w:t>d</w:t>
      </w:r>
      <w:r w:rsidRPr="007738D0">
        <w:rPr>
          <w:rFonts w:ascii="Calibri" w:eastAsia="Calibri" w:hAnsi="Calibri" w:cs="Calibri"/>
          <w:spacing w:val="-6"/>
          <w:sz w:val="22"/>
          <w:szCs w:val="22"/>
        </w:rPr>
        <w:t xml:space="preserve"> </w:t>
      </w:r>
      <w:r w:rsidRPr="007738D0">
        <w:rPr>
          <w:rFonts w:ascii="Calibri" w:eastAsia="Calibri" w:hAnsi="Calibri" w:cs="Calibri"/>
          <w:spacing w:val="1"/>
          <w:sz w:val="22"/>
          <w:szCs w:val="22"/>
        </w:rPr>
        <w:t>b</w:t>
      </w:r>
      <w:r w:rsidRPr="007738D0">
        <w:rPr>
          <w:rFonts w:ascii="Calibri" w:eastAsia="Calibri" w:hAnsi="Calibri" w:cs="Calibri"/>
          <w:sz w:val="22"/>
          <w:szCs w:val="22"/>
        </w:rPr>
        <w:t>y</w:t>
      </w:r>
      <w:r w:rsidRPr="007738D0">
        <w:rPr>
          <w:rFonts w:ascii="Calibri" w:eastAsia="Calibri" w:hAnsi="Calibri" w:cs="Calibri"/>
          <w:spacing w:val="-1"/>
          <w:sz w:val="22"/>
          <w:szCs w:val="22"/>
        </w:rPr>
        <w:t xml:space="preserve"> </w:t>
      </w:r>
      <w:r w:rsidRPr="007738D0">
        <w:rPr>
          <w:rFonts w:ascii="Calibri" w:eastAsia="Calibri" w:hAnsi="Calibri" w:cs="Calibri"/>
          <w:sz w:val="22"/>
          <w:szCs w:val="22"/>
        </w:rPr>
        <w:t>ear</w:t>
      </w:r>
      <w:r w:rsidRPr="007738D0">
        <w:rPr>
          <w:rFonts w:ascii="Calibri" w:eastAsia="Calibri" w:hAnsi="Calibri" w:cs="Calibri"/>
          <w:spacing w:val="1"/>
          <w:sz w:val="22"/>
          <w:szCs w:val="22"/>
        </w:rPr>
        <w:t>t</w:t>
      </w:r>
      <w:r w:rsidRPr="007738D0">
        <w:rPr>
          <w:rFonts w:ascii="Calibri" w:eastAsia="Calibri" w:hAnsi="Calibri" w:cs="Calibri"/>
          <w:sz w:val="22"/>
          <w:szCs w:val="22"/>
        </w:rPr>
        <w:t>h</w:t>
      </w:r>
      <w:r w:rsidRPr="007738D0">
        <w:rPr>
          <w:rFonts w:ascii="Calibri" w:eastAsia="Calibri" w:hAnsi="Calibri" w:cs="Calibri"/>
          <w:spacing w:val="-3"/>
          <w:sz w:val="22"/>
          <w:szCs w:val="22"/>
        </w:rPr>
        <w:t xml:space="preserve"> </w:t>
      </w:r>
      <w:r w:rsidRPr="007738D0">
        <w:rPr>
          <w:rFonts w:ascii="Calibri" w:eastAsia="Calibri" w:hAnsi="Calibri" w:cs="Calibri"/>
          <w:sz w:val="22"/>
          <w:szCs w:val="22"/>
        </w:rPr>
        <w:t>ma</w:t>
      </w:r>
      <w:r w:rsidRPr="007738D0">
        <w:rPr>
          <w:rFonts w:ascii="Calibri" w:eastAsia="Calibri" w:hAnsi="Calibri" w:cs="Calibri"/>
          <w:spacing w:val="1"/>
          <w:sz w:val="22"/>
          <w:szCs w:val="22"/>
        </w:rPr>
        <w:t>t</w:t>
      </w:r>
      <w:r w:rsidRPr="007738D0">
        <w:rPr>
          <w:rFonts w:ascii="Calibri" w:eastAsia="Calibri" w:hAnsi="Calibri" w:cs="Calibri"/>
          <w:sz w:val="22"/>
          <w:szCs w:val="22"/>
        </w:rPr>
        <w:t>.</w:t>
      </w:r>
    </w:p>
    <w:p w14:paraId="022CD452" w14:textId="77777777" w:rsidR="003228F6" w:rsidRPr="003228F6" w:rsidRDefault="003228F6" w:rsidP="003228F6">
      <w:pPr>
        <w:spacing w:before="7" w:line="160" w:lineRule="exact"/>
        <w:rPr>
          <w:sz w:val="17"/>
          <w:szCs w:val="17"/>
        </w:rPr>
      </w:pPr>
    </w:p>
    <w:p w14:paraId="22F9592C" w14:textId="0628C501" w:rsidR="003228F6" w:rsidRPr="00803083" w:rsidRDefault="002144CE" w:rsidP="002144CE">
      <w:pPr>
        <w:pStyle w:val="Heading2"/>
        <w:numPr>
          <w:ilvl w:val="1"/>
          <w:numId w:val="10"/>
        </w:numPr>
        <w:rPr>
          <w:rFonts w:eastAsia="Calibri"/>
        </w:rPr>
      </w:pPr>
      <w:bookmarkStart w:id="8" w:name="_Toc18667349"/>
      <w:r w:rsidRPr="00803083">
        <w:rPr>
          <w:rFonts w:eastAsia="Calibri"/>
        </w:rPr>
        <w:t>CABLE</w:t>
      </w:r>
      <w:r w:rsidRPr="00803083">
        <w:rPr>
          <w:rFonts w:eastAsia="Calibri"/>
          <w:spacing w:val="-6"/>
        </w:rPr>
        <w:t xml:space="preserve"> </w:t>
      </w:r>
      <w:r w:rsidRPr="00803083">
        <w:rPr>
          <w:rFonts w:eastAsia="Calibri"/>
          <w:spacing w:val="3"/>
        </w:rPr>
        <w:t>C</w:t>
      </w:r>
      <w:r w:rsidRPr="00803083">
        <w:rPr>
          <w:rFonts w:eastAsia="Calibri"/>
        </w:rPr>
        <w:t>OND</w:t>
      </w:r>
      <w:r w:rsidRPr="00803083">
        <w:rPr>
          <w:rFonts w:eastAsia="Calibri"/>
          <w:spacing w:val="2"/>
        </w:rPr>
        <w:t>U</w:t>
      </w:r>
      <w:r w:rsidRPr="00803083">
        <w:rPr>
          <w:rFonts w:eastAsia="Calibri"/>
        </w:rPr>
        <w:t>ITS/BENDS</w:t>
      </w:r>
      <w:r w:rsidRPr="00803083">
        <w:rPr>
          <w:rFonts w:eastAsia="Calibri"/>
          <w:spacing w:val="-9"/>
        </w:rPr>
        <w:t xml:space="preserve"> </w:t>
      </w:r>
      <w:r w:rsidRPr="00803083">
        <w:rPr>
          <w:rFonts w:eastAsia="Calibri"/>
          <w:spacing w:val="2"/>
        </w:rPr>
        <w:t>AND CONCRETE CABLE TRENCH</w:t>
      </w:r>
      <w:r w:rsidRPr="00803083">
        <w:rPr>
          <w:rFonts w:eastAsia="Calibri"/>
        </w:rPr>
        <w:t>:</w:t>
      </w:r>
      <w:bookmarkEnd w:id="8"/>
    </w:p>
    <w:p w14:paraId="4C4E06AF" w14:textId="22274E1F" w:rsidR="00A167B0" w:rsidRPr="007738D0" w:rsidRDefault="00A167B0" w:rsidP="002144CE">
      <w:pPr>
        <w:spacing w:before="96"/>
        <w:jc w:val="both"/>
        <w:rPr>
          <w:rFonts w:ascii="Calibri" w:eastAsia="Calibri" w:hAnsi="Calibri" w:cs="Calibri"/>
          <w:sz w:val="22"/>
        </w:rPr>
      </w:pPr>
      <w:r w:rsidRPr="007738D0">
        <w:rPr>
          <w:rFonts w:ascii="Calibri" w:eastAsia="Calibri" w:hAnsi="Calibri" w:cs="Calibri"/>
          <w:b/>
          <w:sz w:val="22"/>
        </w:rPr>
        <w:t>2 x 132kV /33kV transformer pad:</w:t>
      </w:r>
      <w:r w:rsidRPr="007738D0">
        <w:rPr>
          <w:rFonts w:ascii="Calibri" w:eastAsia="Calibri" w:hAnsi="Calibri" w:cs="Calibri"/>
          <w:sz w:val="22"/>
        </w:rPr>
        <w:t xml:space="preserve"> Each 132kV /33kV transformer pad to have 4 set of 150mm electrical HD bend to allow for 33kV cable entry to the transformer cable box from the pad. 1 x 150mm bend for control cables and 1 x 150mm bend for neutral cable. 2 x 50mm bend to be allowed for transformer earthing. One set is 3 conduits/bends. All control cable conduits or bend must exit at the control cable trench. All 33kV cable conduit bend to exit at the HV cable trench </w:t>
      </w:r>
    </w:p>
    <w:p w14:paraId="594498ED" w14:textId="616B23D8" w:rsidR="00A167B0" w:rsidRPr="007738D0" w:rsidRDefault="00A167B0" w:rsidP="002144CE">
      <w:pPr>
        <w:spacing w:before="96"/>
        <w:jc w:val="both"/>
        <w:rPr>
          <w:rFonts w:ascii="Calibri" w:hAnsi="Calibri" w:cs="Calibri"/>
          <w:color w:val="000000"/>
          <w:sz w:val="22"/>
        </w:rPr>
      </w:pPr>
      <w:r w:rsidRPr="007738D0">
        <w:rPr>
          <w:rFonts w:ascii="Calibri" w:hAnsi="Calibri" w:cs="Calibri"/>
          <w:b/>
          <w:color w:val="000000"/>
          <w:sz w:val="22"/>
        </w:rPr>
        <w:t>2 x 33kV/415V auxiliary transformer pad</w:t>
      </w:r>
      <w:r w:rsidRPr="007738D0">
        <w:rPr>
          <w:rFonts w:ascii="Calibri" w:hAnsi="Calibri" w:cs="Calibri"/>
          <w:color w:val="000000"/>
          <w:sz w:val="22"/>
        </w:rPr>
        <w:t xml:space="preserve"> - each pad shall have 150mm X 4 conduits for HV cables and 150mm x 1 conduit for LV side of the transformer. HV conduit to exit at HV cable trench and LV cable to exit at control cable trench. </w:t>
      </w:r>
    </w:p>
    <w:p w14:paraId="106DD888" w14:textId="3E90DA7B" w:rsidR="00A167B0" w:rsidRPr="007738D0" w:rsidRDefault="00A167B0" w:rsidP="002144CE">
      <w:pPr>
        <w:spacing w:before="96"/>
        <w:jc w:val="both"/>
        <w:rPr>
          <w:rFonts w:ascii="Calibri" w:hAnsi="Calibri" w:cs="Calibri"/>
          <w:color w:val="000000"/>
          <w:sz w:val="22"/>
        </w:rPr>
      </w:pPr>
      <w:r w:rsidRPr="007738D0">
        <w:rPr>
          <w:rFonts w:ascii="Calibri" w:hAnsi="Calibri" w:cs="Calibri"/>
          <w:b/>
          <w:color w:val="000000"/>
          <w:sz w:val="22"/>
        </w:rPr>
        <w:t>2 x NER pads</w:t>
      </w:r>
      <w:r w:rsidRPr="007738D0">
        <w:rPr>
          <w:rFonts w:ascii="Calibri" w:hAnsi="Calibri" w:cs="Calibri"/>
          <w:color w:val="000000"/>
          <w:sz w:val="22"/>
        </w:rPr>
        <w:t xml:space="preserve"> –</w:t>
      </w:r>
      <w:r w:rsidR="00701E06" w:rsidRPr="007738D0">
        <w:rPr>
          <w:rFonts w:ascii="Calibri" w:hAnsi="Calibri" w:cs="Calibri"/>
          <w:color w:val="000000"/>
          <w:sz w:val="22"/>
        </w:rPr>
        <w:t xml:space="preserve"> each pad shall have </w:t>
      </w:r>
      <w:r w:rsidR="007738D0" w:rsidRPr="007738D0">
        <w:rPr>
          <w:rFonts w:ascii="Calibri" w:hAnsi="Calibri" w:cs="Calibri"/>
          <w:color w:val="000000"/>
          <w:sz w:val="22"/>
        </w:rPr>
        <w:t>1 x</w:t>
      </w:r>
      <w:r w:rsidR="00701E06" w:rsidRPr="007738D0">
        <w:rPr>
          <w:rFonts w:ascii="Calibri" w:hAnsi="Calibri" w:cs="Calibri"/>
          <w:color w:val="000000"/>
          <w:sz w:val="22"/>
        </w:rPr>
        <w:t xml:space="preserve"> 150mm bend. </w:t>
      </w:r>
    </w:p>
    <w:p w14:paraId="52DEB102" w14:textId="51FD8B4A" w:rsidR="003228F6" w:rsidRPr="007738D0" w:rsidRDefault="00701E06" w:rsidP="002144CE">
      <w:pPr>
        <w:spacing w:before="96"/>
        <w:jc w:val="both"/>
        <w:rPr>
          <w:rFonts w:ascii="Calibri" w:eastAsia="Calibri" w:hAnsi="Calibri" w:cs="Calibri"/>
          <w:sz w:val="22"/>
        </w:rPr>
      </w:pPr>
      <w:r w:rsidRPr="007738D0">
        <w:rPr>
          <w:rFonts w:ascii="Calibri" w:eastAsia="Calibri" w:hAnsi="Calibri" w:cs="Calibri"/>
          <w:sz w:val="22"/>
        </w:rPr>
        <w:t xml:space="preserve">All control cables existing any pad to be in cable trench from the pad to the existing cable trench. All HV cables to be in concrete cable trench with concrete trench covers. HV </w:t>
      </w:r>
      <w:r w:rsidR="007738D0" w:rsidRPr="007738D0">
        <w:rPr>
          <w:rFonts w:ascii="Calibri" w:eastAsia="Calibri" w:hAnsi="Calibri" w:cs="Calibri"/>
          <w:sz w:val="22"/>
        </w:rPr>
        <w:t>c</w:t>
      </w:r>
      <w:r w:rsidR="00636B9F" w:rsidRPr="007738D0">
        <w:rPr>
          <w:rFonts w:ascii="Calibri" w:eastAsia="Calibri" w:hAnsi="Calibri" w:cs="Calibri"/>
          <w:sz w:val="22"/>
        </w:rPr>
        <w:t>able</w:t>
      </w:r>
      <w:r w:rsidRPr="007738D0">
        <w:rPr>
          <w:rFonts w:ascii="Calibri" w:eastAsia="Calibri" w:hAnsi="Calibri" w:cs="Calibri"/>
          <w:sz w:val="22"/>
        </w:rPr>
        <w:t xml:space="preserve">s to be mounted on cable ladder inside the trench. </w:t>
      </w:r>
    </w:p>
    <w:p w14:paraId="443987FC" w14:textId="77777777" w:rsidR="003228F6" w:rsidRPr="007738D0" w:rsidRDefault="003228F6" w:rsidP="003228F6">
      <w:pPr>
        <w:spacing w:before="17" w:line="260" w:lineRule="exact"/>
        <w:rPr>
          <w:sz w:val="28"/>
          <w:szCs w:val="26"/>
        </w:rPr>
      </w:pPr>
    </w:p>
    <w:p w14:paraId="6E22A011" w14:textId="77777777" w:rsidR="003228F6" w:rsidRPr="00803083" w:rsidRDefault="003228F6" w:rsidP="002144CE">
      <w:pPr>
        <w:pStyle w:val="Heading2"/>
        <w:numPr>
          <w:ilvl w:val="1"/>
          <w:numId w:val="10"/>
        </w:numPr>
        <w:rPr>
          <w:rFonts w:eastAsia="Calibri"/>
        </w:rPr>
      </w:pPr>
      <w:bookmarkStart w:id="9" w:name="_Toc18667350"/>
      <w:r w:rsidRPr="00803083">
        <w:rPr>
          <w:rFonts w:eastAsia="Calibri"/>
        </w:rPr>
        <w:t>FO</w:t>
      </w:r>
      <w:r w:rsidRPr="00803083">
        <w:rPr>
          <w:rFonts w:eastAsia="Calibri"/>
          <w:spacing w:val="-1"/>
        </w:rPr>
        <w:t>U</w:t>
      </w:r>
      <w:r w:rsidRPr="00803083">
        <w:rPr>
          <w:rFonts w:eastAsia="Calibri"/>
          <w:spacing w:val="1"/>
        </w:rPr>
        <w:t>N</w:t>
      </w:r>
      <w:r w:rsidRPr="00803083">
        <w:rPr>
          <w:rFonts w:eastAsia="Calibri"/>
          <w:spacing w:val="2"/>
        </w:rPr>
        <w:t>D</w:t>
      </w:r>
      <w:r w:rsidRPr="00803083">
        <w:rPr>
          <w:rFonts w:eastAsia="Calibri"/>
          <w:spacing w:val="-1"/>
        </w:rPr>
        <w:t>A</w:t>
      </w:r>
      <w:r w:rsidRPr="00803083">
        <w:rPr>
          <w:rFonts w:eastAsia="Calibri"/>
        </w:rPr>
        <w:t>T</w:t>
      </w:r>
      <w:r w:rsidRPr="00803083">
        <w:rPr>
          <w:rFonts w:eastAsia="Calibri"/>
          <w:spacing w:val="2"/>
        </w:rPr>
        <w:t>I</w:t>
      </w:r>
      <w:r w:rsidRPr="00803083">
        <w:rPr>
          <w:rFonts w:eastAsia="Calibri"/>
        </w:rPr>
        <w:t>ONS:</w:t>
      </w:r>
      <w:bookmarkEnd w:id="9"/>
    </w:p>
    <w:p w14:paraId="41639DFE" w14:textId="77777777" w:rsidR="003228F6" w:rsidRPr="007738D0" w:rsidRDefault="003228F6" w:rsidP="000C5570">
      <w:pPr>
        <w:spacing w:before="96" w:line="276" w:lineRule="auto"/>
        <w:ind w:right="118"/>
        <w:rPr>
          <w:rFonts w:ascii="Calibri" w:eastAsia="Calibri" w:hAnsi="Calibri" w:cs="Calibri"/>
          <w:sz w:val="22"/>
        </w:rPr>
      </w:pPr>
      <w:r w:rsidRPr="007738D0">
        <w:rPr>
          <w:rFonts w:ascii="Calibri" w:eastAsia="Calibri" w:hAnsi="Calibri" w:cs="Calibri"/>
          <w:sz w:val="22"/>
        </w:rPr>
        <w:t>Co</w:t>
      </w:r>
      <w:r w:rsidRPr="007738D0">
        <w:rPr>
          <w:rFonts w:ascii="Calibri" w:eastAsia="Calibri" w:hAnsi="Calibri" w:cs="Calibri"/>
          <w:spacing w:val="1"/>
          <w:sz w:val="22"/>
        </w:rPr>
        <w:t>n</w:t>
      </w:r>
      <w:r w:rsidRPr="007738D0">
        <w:rPr>
          <w:rFonts w:ascii="Calibri" w:eastAsia="Calibri" w:hAnsi="Calibri" w:cs="Calibri"/>
          <w:sz w:val="22"/>
        </w:rPr>
        <w:t>cr</w:t>
      </w:r>
      <w:r w:rsidRPr="007738D0">
        <w:rPr>
          <w:rFonts w:ascii="Calibri" w:eastAsia="Calibri" w:hAnsi="Calibri" w:cs="Calibri"/>
          <w:spacing w:val="-1"/>
          <w:sz w:val="22"/>
        </w:rPr>
        <w:t>e</w:t>
      </w:r>
      <w:r w:rsidRPr="007738D0">
        <w:rPr>
          <w:rFonts w:ascii="Calibri" w:eastAsia="Calibri" w:hAnsi="Calibri" w:cs="Calibri"/>
          <w:sz w:val="22"/>
        </w:rPr>
        <w:t>te</w:t>
      </w:r>
      <w:r w:rsidRPr="007738D0">
        <w:rPr>
          <w:rFonts w:ascii="Calibri" w:eastAsia="Calibri" w:hAnsi="Calibri" w:cs="Calibri"/>
          <w:spacing w:val="2"/>
          <w:sz w:val="22"/>
        </w:rPr>
        <w:t xml:space="preserve"> </w:t>
      </w:r>
      <w:r w:rsidRPr="007738D0">
        <w:rPr>
          <w:rFonts w:ascii="Calibri" w:eastAsia="Calibri" w:hAnsi="Calibri" w:cs="Calibri"/>
          <w:sz w:val="22"/>
        </w:rPr>
        <w:t>Bu</w:t>
      </w:r>
      <w:r w:rsidRPr="007738D0">
        <w:rPr>
          <w:rFonts w:ascii="Calibri" w:eastAsia="Calibri" w:hAnsi="Calibri" w:cs="Calibri"/>
          <w:spacing w:val="1"/>
          <w:sz w:val="22"/>
        </w:rPr>
        <w:t>n</w:t>
      </w:r>
      <w:r w:rsidRPr="007738D0">
        <w:rPr>
          <w:rFonts w:ascii="Calibri" w:eastAsia="Calibri" w:hAnsi="Calibri" w:cs="Calibri"/>
          <w:sz w:val="22"/>
        </w:rPr>
        <w:t>d</w:t>
      </w:r>
      <w:r w:rsidRPr="007738D0">
        <w:rPr>
          <w:rFonts w:ascii="Calibri" w:eastAsia="Calibri" w:hAnsi="Calibri" w:cs="Calibri"/>
          <w:spacing w:val="4"/>
          <w:sz w:val="22"/>
        </w:rPr>
        <w:t xml:space="preserve"> </w:t>
      </w:r>
      <w:r w:rsidRPr="007738D0">
        <w:rPr>
          <w:rFonts w:ascii="Calibri" w:eastAsia="Calibri" w:hAnsi="Calibri" w:cs="Calibri"/>
          <w:spacing w:val="1"/>
          <w:sz w:val="22"/>
        </w:rPr>
        <w:t>b</w:t>
      </w:r>
      <w:r w:rsidRPr="007738D0">
        <w:rPr>
          <w:rFonts w:ascii="Calibri" w:eastAsia="Calibri" w:hAnsi="Calibri" w:cs="Calibri"/>
          <w:sz w:val="22"/>
        </w:rPr>
        <w:t>ase</w:t>
      </w:r>
      <w:r w:rsidRPr="007738D0">
        <w:rPr>
          <w:rFonts w:ascii="Calibri" w:eastAsia="Calibri" w:hAnsi="Calibri" w:cs="Calibri"/>
          <w:spacing w:val="2"/>
          <w:sz w:val="22"/>
        </w:rPr>
        <w:t xml:space="preserve"> </w:t>
      </w:r>
      <w:r w:rsidRPr="007738D0">
        <w:rPr>
          <w:rFonts w:ascii="Calibri" w:eastAsia="Calibri" w:hAnsi="Calibri" w:cs="Calibri"/>
          <w:sz w:val="22"/>
        </w:rPr>
        <w:t>a</w:t>
      </w:r>
      <w:r w:rsidRPr="007738D0">
        <w:rPr>
          <w:rFonts w:ascii="Calibri" w:eastAsia="Calibri" w:hAnsi="Calibri" w:cs="Calibri"/>
          <w:spacing w:val="1"/>
          <w:sz w:val="22"/>
        </w:rPr>
        <w:t>n</w:t>
      </w:r>
      <w:r w:rsidRPr="007738D0">
        <w:rPr>
          <w:rFonts w:ascii="Calibri" w:eastAsia="Calibri" w:hAnsi="Calibri" w:cs="Calibri"/>
          <w:sz w:val="22"/>
        </w:rPr>
        <w:t>d</w:t>
      </w:r>
      <w:r w:rsidRPr="007738D0">
        <w:rPr>
          <w:rFonts w:ascii="Calibri" w:eastAsia="Calibri" w:hAnsi="Calibri" w:cs="Calibri"/>
          <w:spacing w:val="7"/>
          <w:sz w:val="22"/>
        </w:rPr>
        <w:t xml:space="preserve"> </w:t>
      </w:r>
      <w:r w:rsidRPr="007738D0">
        <w:rPr>
          <w:rFonts w:ascii="Calibri" w:eastAsia="Calibri" w:hAnsi="Calibri" w:cs="Calibri"/>
          <w:spacing w:val="-1"/>
          <w:sz w:val="22"/>
        </w:rPr>
        <w:t>w</w:t>
      </w:r>
      <w:r w:rsidRPr="007738D0">
        <w:rPr>
          <w:rFonts w:ascii="Calibri" w:eastAsia="Calibri" w:hAnsi="Calibri" w:cs="Calibri"/>
          <w:sz w:val="22"/>
        </w:rPr>
        <w:t>all</w:t>
      </w:r>
      <w:r w:rsidRPr="007738D0">
        <w:rPr>
          <w:rFonts w:ascii="Calibri" w:eastAsia="Calibri" w:hAnsi="Calibri" w:cs="Calibri"/>
          <w:spacing w:val="7"/>
          <w:sz w:val="22"/>
        </w:rPr>
        <w:t xml:space="preserve"> </w:t>
      </w:r>
      <w:r w:rsidRPr="007738D0">
        <w:rPr>
          <w:rFonts w:ascii="Calibri" w:eastAsia="Calibri" w:hAnsi="Calibri" w:cs="Calibri"/>
          <w:sz w:val="22"/>
        </w:rPr>
        <w:t>t</w:t>
      </w:r>
      <w:r w:rsidRPr="007738D0">
        <w:rPr>
          <w:rFonts w:ascii="Calibri" w:eastAsia="Calibri" w:hAnsi="Calibri" w:cs="Calibri"/>
          <w:spacing w:val="1"/>
          <w:sz w:val="22"/>
        </w:rPr>
        <w:t>o</w:t>
      </w:r>
      <w:r w:rsidRPr="007738D0">
        <w:rPr>
          <w:rFonts w:ascii="Calibri" w:eastAsia="Calibri" w:hAnsi="Calibri" w:cs="Calibri"/>
          <w:sz w:val="22"/>
        </w:rPr>
        <w:t>g</w:t>
      </w:r>
      <w:r w:rsidRPr="007738D0">
        <w:rPr>
          <w:rFonts w:ascii="Calibri" w:eastAsia="Calibri" w:hAnsi="Calibri" w:cs="Calibri"/>
          <w:spacing w:val="-1"/>
          <w:sz w:val="22"/>
        </w:rPr>
        <w:t>e</w:t>
      </w:r>
      <w:r w:rsidRPr="007738D0">
        <w:rPr>
          <w:rFonts w:ascii="Calibri" w:eastAsia="Calibri" w:hAnsi="Calibri" w:cs="Calibri"/>
          <w:sz w:val="22"/>
        </w:rPr>
        <w:t>t</w:t>
      </w:r>
      <w:r w:rsidRPr="007738D0">
        <w:rPr>
          <w:rFonts w:ascii="Calibri" w:eastAsia="Calibri" w:hAnsi="Calibri" w:cs="Calibri"/>
          <w:spacing w:val="1"/>
          <w:sz w:val="22"/>
        </w:rPr>
        <w:t>h</w:t>
      </w:r>
      <w:r w:rsidRPr="007738D0">
        <w:rPr>
          <w:rFonts w:ascii="Calibri" w:eastAsia="Calibri" w:hAnsi="Calibri" w:cs="Calibri"/>
          <w:spacing w:val="-1"/>
          <w:sz w:val="22"/>
        </w:rPr>
        <w:t>e</w:t>
      </w:r>
      <w:r w:rsidRPr="007738D0">
        <w:rPr>
          <w:rFonts w:ascii="Calibri" w:eastAsia="Calibri" w:hAnsi="Calibri" w:cs="Calibri"/>
          <w:sz w:val="22"/>
        </w:rPr>
        <w:t>r</w:t>
      </w:r>
      <w:r w:rsidRPr="007738D0">
        <w:rPr>
          <w:rFonts w:ascii="Calibri" w:eastAsia="Calibri" w:hAnsi="Calibri" w:cs="Calibri"/>
          <w:spacing w:val="3"/>
          <w:sz w:val="22"/>
        </w:rPr>
        <w:t xml:space="preserve"> </w:t>
      </w:r>
      <w:r w:rsidRPr="007738D0">
        <w:rPr>
          <w:rFonts w:ascii="Calibri" w:eastAsia="Calibri" w:hAnsi="Calibri" w:cs="Calibri"/>
          <w:spacing w:val="-1"/>
          <w:sz w:val="22"/>
        </w:rPr>
        <w:t>w</w:t>
      </w:r>
      <w:r w:rsidRPr="007738D0">
        <w:rPr>
          <w:rFonts w:ascii="Calibri" w:eastAsia="Calibri" w:hAnsi="Calibri" w:cs="Calibri"/>
          <w:sz w:val="22"/>
        </w:rPr>
        <w:t>ith</w:t>
      </w:r>
      <w:r w:rsidRPr="007738D0">
        <w:rPr>
          <w:rFonts w:ascii="Calibri" w:eastAsia="Calibri" w:hAnsi="Calibri" w:cs="Calibri"/>
          <w:spacing w:val="4"/>
          <w:sz w:val="22"/>
        </w:rPr>
        <w:t xml:space="preserve"> </w:t>
      </w:r>
      <w:r w:rsidRPr="007738D0">
        <w:rPr>
          <w:rFonts w:ascii="Calibri" w:eastAsia="Calibri" w:hAnsi="Calibri" w:cs="Calibri"/>
          <w:spacing w:val="-1"/>
          <w:sz w:val="22"/>
        </w:rPr>
        <w:t>e</w:t>
      </w:r>
      <w:r w:rsidRPr="007738D0">
        <w:rPr>
          <w:rFonts w:ascii="Calibri" w:eastAsia="Calibri" w:hAnsi="Calibri" w:cs="Calibri"/>
          <w:spacing w:val="2"/>
          <w:sz w:val="22"/>
        </w:rPr>
        <w:t>x</w:t>
      </w:r>
      <w:r w:rsidRPr="007738D0">
        <w:rPr>
          <w:rFonts w:ascii="Calibri" w:eastAsia="Calibri" w:hAnsi="Calibri" w:cs="Calibri"/>
          <w:sz w:val="22"/>
        </w:rPr>
        <w:t>ca</w:t>
      </w:r>
      <w:r w:rsidRPr="007738D0">
        <w:rPr>
          <w:rFonts w:ascii="Calibri" w:eastAsia="Calibri" w:hAnsi="Calibri" w:cs="Calibri"/>
          <w:spacing w:val="-1"/>
          <w:sz w:val="22"/>
        </w:rPr>
        <w:t>v</w:t>
      </w:r>
      <w:r w:rsidRPr="007738D0">
        <w:rPr>
          <w:rFonts w:ascii="Calibri" w:eastAsia="Calibri" w:hAnsi="Calibri" w:cs="Calibri"/>
          <w:sz w:val="22"/>
        </w:rPr>
        <w:t>a</w:t>
      </w:r>
      <w:r w:rsidRPr="007738D0">
        <w:rPr>
          <w:rFonts w:ascii="Calibri" w:eastAsia="Calibri" w:hAnsi="Calibri" w:cs="Calibri"/>
          <w:spacing w:val="1"/>
          <w:sz w:val="22"/>
        </w:rPr>
        <w:t>t</w:t>
      </w:r>
      <w:r w:rsidRPr="007738D0">
        <w:rPr>
          <w:rFonts w:ascii="Calibri" w:eastAsia="Calibri" w:hAnsi="Calibri" w:cs="Calibri"/>
          <w:sz w:val="22"/>
        </w:rPr>
        <w:t>io</w:t>
      </w:r>
      <w:r w:rsidRPr="007738D0">
        <w:rPr>
          <w:rFonts w:ascii="Calibri" w:eastAsia="Calibri" w:hAnsi="Calibri" w:cs="Calibri"/>
          <w:spacing w:val="1"/>
          <w:sz w:val="22"/>
        </w:rPr>
        <w:t>n</w:t>
      </w:r>
      <w:r w:rsidRPr="007738D0">
        <w:rPr>
          <w:rFonts w:ascii="Calibri" w:eastAsia="Calibri" w:hAnsi="Calibri" w:cs="Calibri"/>
          <w:sz w:val="22"/>
        </w:rPr>
        <w:t>,</w:t>
      </w:r>
      <w:r w:rsidRPr="007738D0">
        <w:rPr>
          <w:rFonts w:ascii="Calibri" w:eastAsia="Calibri" w:hAnsi="Calibri" w:cs="Calibri"/>
          <w:spacing w:val="-1"/>
          <w:sz w:val="22"/>
        </w:rPr>
        <w:t xml:space="preserve"> </w:t>
      </w:r>
      <w:r w:rsidRPr="007738D0">
        <w:rPr>
          <w:rFonts w:ascii="Calibri" w:eastAsia="Calibri" w:hAnsi="Calibri" w:cs="Calibri"/>
          <w:spacing w:val="1"/>
          <w:sz w:val="22"/>
        </w:rPr>
        <w:t>b</w:t>
      </w:r>
      <w:r w:rsidRPr="007738D0">
        <w:rPr>
          <w:rFonts w:ascii="Calibri" w:eastAsia="Calibri" w:hAnsi="Calibri" w:cs="Calibri"/>
          <w:sz w:val="22"/>
        </w:rPr>
        <w:t>ac</w:t>
      </w:r>
      <w:r w:rsidRPr="007738D0">
        <w:rPr>
          <w:rFonts w:ascii="Calibri" w:eastAsia="Calibri" w:hAnsi="Calibri" w:cs="Calibri"/>
          <w:spacing w:val="1"/>
          <w:sz w:val="22"/>
        </w:rPr>
        <w:t>k</w:t>
      </w:r>
      <w:r w:rsidRPr="007738D0">
        <w:rPr>
          <w:rFonts w:ascii="Calibri" w:eastAsia="Calibri" w:hAnsi="Calibri" w:cs="Calibri"/>
          <w:spacing w:val="-1"/>
          <w:sz w:val="22"/>
        </w:rPr>
        <w:t>f</w:t>
      </w:r>
      <w:r w:rsidRPr="007738D0">
        <w:rPr>
          <w:rFonts w:ascii="Calibri" w:eastAsia="Calibri" w:hAnsi="Calibri" w:cs="Calibri"/>
          <w:sz w:val="22"/>
        </w:rPr>
        <w:t>illi</w:t>
      </w:r>
      <w:r w:rsidRPr="007738D0">
        <w:rPr>
          <w:rFonts w:ascii="Calibri" w:eastAsia="Calibri" w:hAnsi="Calibri" w:cs="Calibri"/>
          <w:spacing w:val="1"/>
          <w:sz w:val="22"/>
        </w:rPr>
        <w:t>n</w:t>
      </w:r>
      <w:r w:rsidRPr="007738D0">
        <w:rPr>
          <w:rFonts w:ascii="Calibri" w:eastAsia="Calibri" w:hAnsi="Calibri" w:cs="Calibri"/>
          <w:sz w:val="22"/>
        </w:rPr>
        <w:t xml:space="preserve">g, </w:t>
      </w:r>
      <w:r w:rsidRPr="007738D0">
        <w:rPr>
          <w:rFonts w:ascii="Calibri" w:eastAsia="Calibri" w:hAnsi="Calibri" w:cs="Calibri"/>
          <w:spacing w:val="-1"/>
          <w:sz w:val="22"/>
        </w:rPr>
        <w:t>f</w:t>
      </w:r>
      <w:r w:rsidRPr="007738D0">
        <w:rPr>
          <w:rFonts w:ascii="Calibri" w:eastAsia="Calibri" w:hAnsi="Calibri" w:cs="Calibri"/>
          <w:sz w:val="22"/>
        </w:rPr>
        <w:t>orm</w:t>
      </w:r>
      <w:r w:rsidRPr="007738D0">
        <w:rPr>
          <w:rFonts w:ascii="Calibri" w:eastAsia="Calibri" w:hAnsi="Calibri" w:cs="Calibri"/>
          <w:spacing w:val="-5"/>
          <w:sz w:val="22"/>
        </w:rPr>
        <w:t xml:space="preserve"> </w:t>
      </w:r>
      <w:r w:rsidRPr="007738D0">
        <w:rPr>
          <w:rFonts w:ascii="Calibri" w:eastAsia="Calibri" w:hAnsi="Calibri" w:cs="Calibri"/>
          <w:sz w:val="22"/>
        </w:rPr>
        <w:t>wor</w:t>
      </w:r>
      <w:r w:rsidRPr="007738D0">
        <w:rPr>
          <w:rFonts w:ascii="Calibri" w:eastAsia="Calibri" w:hAnsi="Calibri" w:cs="Calibri"/>
          <w:spacing w:val="3"/>
          <w:sz w:val="22"/>
        </w:rPr>
        <w:t>k</w:t>
      </w:r>
      <w:r w:rsidRPr="007738D0">
        <w:rPr>
          <w:rFonts w:ascii="Calibri" w:eastAsia="Calibri" w:hAnsi="Calibri" w:cs="Calibri"/>
          <w:sz w:val="22"/>
        </w:rPr>
        <w:t>s,</w:t>
      </w:r>
      <w:r w:rsidRPr="007738D0">
        <w:rPr>
          <w:rFonts w:ascii="Calibri" w:eastAsia="Calibri" w:hAnsi="Calibri" w:cs="Calibri"/>
          <w:spacing w:val="-4"/>
          <w:sz w:val="22"/>
        </w:rPr>
        <w:t xml:space="preserve"> </w:t>
      </w:r>
      <w:r w:rsidRPr="007738D0">
        <w:rPr>
          <w:rFonts w:ascii="Calibri" w:eastAsia="Calibri" w:hAnsi="Calibri" w:cs="Calibri"/>
          <w:sz w:val="22"/>
        </w:rPr>
        <w:t>c</w:t>
      </w:r>
      <w:r w:rsidRPr="007738D0">
        <w:rPr>
          <w:rFonts w:ascii="Calibri" w:eastAsia="Calibri" w:hAnsi="Calibri" w:cs="Calibri"/>
          <w:spacing w:val="1"/>
          <w:sz w:val="22"/>
        </w:rPr>
        <w:t>on</w:t>
      </w:r>
      <w:r w:rsidRPr="007738D0">
        <w:rPr>
          <w:rFonts w:ascii="Calibri" w:eastAsia="Calibri" w:hAnsi="Calibri" w:cs="Calibri"/>
          <w:sz w:val="22"/>
        </w:rPr>
        <w:t>cr</w:t>
      </w:r>
      <w:r w:rsidRPr="007738D0">
        <w:rPr>
          <w:rFonts w:ascii="Calibri" w:eastAsia="Calibri" w:hAnsi="Calibri" w:cs="Calibri"/>
          <w:spacing w:val="-1"/>
          <w:sz w:val="22"/>
        </w:rPr>
        <w:t>e</w:t>
      </w:r>
      <w:r w:rsidRPr="007738D0">
        <w:rPr>
          <w:rFonts w:ascii="Calibri" w:eastAsia="Calibri" w:hAnsi="Calibri" w:cs="Calibri"/>
          <w:sz w:val="22"/>
        </w:rPr>
        <w:t>te</w:t>
      </w:r>
      <w:r w:rsidRPr="007738D0">
        <w:rPr>
          <w:rFonts w:ascii="Calibri" w:eastAsia="Calibri" w:hAnsi="Calibri" w:cs="Calibri"/>
          <w:spacing w:val="-7"/>
          <w:sz w:val="22"/>
        </w:rPr>
        <w:t xml:space="preserve"> </w:t>
      </w:r>
      <w:r w:rsidRPr="007738D0">
        <w:rPr>
          <w:rFonts w:ascii="Calibri" w:eastAsia="Calibri" w:hAnsi="Calibri" w:cs="Calibri"/>
          <w:sz w:val="22"/>
        </w:rPr>
        <w:t>wor</w:t>
      </w:r>
      <w:r w:rsidRPr="007738D0">
        <w:rPr>
          <w:rFonts w:ascii="Calibri" w:eastAsia="Calibri" w:hAnsi="Calibri" w:cs="Calibri"/>
          <w:spacing w:val="3"/>
          <w:sz w:val="22"/>
        </w:rPr>
        <w:t>k</w:t>
      </w:r>
      <w:r w:rsidRPr="007738D0">
        <w:rPr>
          <w:rFonts w:ascii="Calibri" w:eastAsia="Calibri" w:hAnsi="Calibri" w:cs="Calibri"/>
          <w:sz w:val="22"/>
        </w:rPr>
        <w:t>s</w:t>
      </w:r>
      <w:r w:rsidRPr="007738D0">
        <w:rPr>
          <w:rFonts w:ascii="Calibri" w:eastAsia="Calibri" w:hAnsi="Calibri" w:cs="Calibri"/>
          <w:spacing w:val="-6"/>
          <w:sz w:val="22"/>
        </w:rPr>
        <w:t xml:space="preserve"> </w:t>
      </w:r>
      <w:r w:rsidRPr="007738D0">
        <w:rPr>
          <w:rFonts w:ascii="Calibri" w:eastAsia="Calibri" w:hAnsi="Calibri" w:cs="Calibri"/>
          <w:spacing w:val="3"/>
          <w:sz w:val="22"/>
        </w:rPr>
        <w:t>a</w:t>
      </w:r>
      <w:r w:rsidRPr="007738D0">
        <w:rPr>
          <w:rFonts w:ascii="Calibri" w:eastAsia="Calibri" w:hAnsi="Calibri" w:cs="Calibri"/>
          <w:spacing w:val="1"/>
          <w:sz w:val="22"/>
        </w:rPr>
        <w:t>n</w:t>
      </w:r>
      <w:r w:rsidRPr="007738D0">
        <w:rPr>
          <w:rFonts w:ascii="Calibri" w:eastAsia="Calibri" w:hAnsi="Calibri" w:cs="Calibri"/>
          <w:sz w:val="22"/>
        </w:rPr>
        <w:t>d</w:t>
      </w:r>
      <w:r w:rsidRPr="007738D0">
        <w:rPr>
          <w:rFonts w:ascii="Calibri" w:eastAsia="Calibri" w:hAnsi="Calibri" w:cs="Calibri"/>
          <w:spacing w:val="-2"/>
          <w:sz w:val="22"/>
        </w:rPr>
        <w:t xml:space="preserve"> </w:t>
      </w:r>
      <w:r w:rsidRPr="007738D0">
        <w:rPr>
          <w:rFonts w:ascii="Calibri" w:eastAsia="Calibri" w:hAnsi="Calibri" w:cs="Calibri"/>
          <w:sz w:val="22"/>
        </w:rPr>
        <w:t>r</w:t>
      </w:r>
      <w:r w:rsidRPr="007738D0">
        <w:rPr>
          <w:rFonts w:ascii="Calibri" w:eastAsia="Calibri" w:hAnsi="Calibri" w:cs="Calibri"/>
          <w:spacing w:val="-1"/>
          <w:sz w:val="22"/>
        </w:rPr>
        <w:t>e</w:t>
      </w:r>
      <w:r w:rsidRPr="007738D0">
        <w:rPr>
          <w:rFonts w:ascii="Calibri" w:eastAsia="Calibri" w:hAnsi="Calibri" w:cs="Calibri"/>
          <w:sz w:val="22"/>
        </w:rPr>
        <w:t>i</w:t>
      </w:r>
      <w:r w:rsidRPr="007738D0">
        <w:rPr>
          <w:rFonts w:ascii="Calibri" w:eastAsia="Calibri" w:hAnsi="Calibri" w:cs="Calibri"/>
          <w:spacing w:val="1"/>
          <w:sz w:val="22"/>
        </w:rPr>
        <w:t>n</w:t>
      </w:r>
      <w:r w:rsidRPr="007738D0">
        <w:rPr>
          <w:rFonts w:ascii="Calibri" w:eastAsia="Calibri" w:hAnsi="Calibri" w:cs="Calibri"/>
          <w:spacing w:val="-1"/>
          <w:sz w:val="22"/>
        </w:rPr>
        <w:t>f</w:t>
      </w:r>
      <w:r w:rsidRPr="007738D0">
        <w:rPr>
          <w:rFonts w:ascii="Calibri" w:eastAsia="Calibri" w:hAnsi="Calibri" w:cs="Calibri"/>
          <w:sz w:val="22"/>
        </w:rPr>
        <w:t>orc</w:t>
      </w:r>
      <w:r w:rsidRPr="007738D0">
        <w:rPr>
          <w:rFonts w:ascii="Calibri" w:eastAsia="Calibri" w:hAnsi="Calibri" w:cs="Calibri"/>
          <w:spacing w:val="1"/>
          <w:sz w:val="22"/>
        </w:rPr>
        <w:t>e</w:t>
      </w:r>
      <w:r w:rsidRPr="007738D0">
        <w:rPr>
          <w:rFonts w:ascii="Calibri" w:eastAsia="Calibri" w:hAnsi="Calibri" w:cs="Calibri"/>
          <w:spacing w:val="-1"/>
          <w:sz w:val="22"/>
        </w:rPr>
        <w:t>me</w:t>
      </w:r>
      <w:r w:rsidRPr="007738D0">
        <w:rPr>
          <w:rFonts w:ascii="Calibri" w:eastAsia="Calibri" w:hAnsi="Calibri" w:cs="Calibri"/>
          <w:spacing w:val="1"/>
          <w:sz w:val="22"/>
        </w:rPr>
        <w:t>n</w:t>
      </w:r>
      <w:r w:rsidRPr="007738D0">
        <w:rPr>
          <w:rFonts w:ascii="Calibri" w:eastAsia="Calibri" w:hAnsi="Calibri" w:cs="Calibri"/>
          <w:sz w:val="22"/>
        </w:rPr>
        <w:t>t</w:t>
      </w:r>
      <w:r w:rsidRPr="007738D0">
        <w:rPr>
          <w:rFonts w:ascii="Calibri" w:eastAsia="Calibri" w:hAnsi="Calibri" w:cs="Calibri"/>
          <w:spacing w:val="-11"/>
          <w:sz w:val="22"/>
        </w:rPr>
        <w:t xml:space="preserve"> </w:t>
      </w:r>
      <w:r w:rsidRPr="007738D0">
        <w:rPr>
          <w:rFonts w:ascii="Calibri" w:eastAsia="Calibri" w:hAnsi="Calibri" w:cs="Calibri"/>
          <w:spacing w:val="1"/>
          <w:sz w:val="22"/>
        </w:rPr>
        <w:t>b</w:t>
      </w:r>
      <w:r w:rsidRPr="007738D0">
        <w:rPr>
          <w:rFonts w:ascii="Calibri" w:eastAsia="Calibri" w:hAnsi="Calibri" w:cs="Calibri"/>
          <w:sz w:val="22"/>
        </w:rPr>
        <w:t>ar</w:t>
      </w:r>
      <w:r w:rsidRPr="007738D0">
        <w:rPr>
          <w:rFonts w:ascii="Calibri" w:eastAsia="Calibri" w:hAnsi="Calibri" w:cs="Calibri"/>
          <w:spacing w:val="-1"/>
          <w:sz w:val="22"/>
        </w:rPr>
        <w:t>s</w:t>
      </w:r>
      <w:r w:rsidRPr="007738D0">
        <w:rPr>
          <w:rFonts w:ascii="Calibri" w:eastAsia="Calibri" w:hAnsi="Calibri" w:cs="Calibri"/>
          <w:sz w:val="22"/>
        </w:rPr>
        <w:t>.</w:t>
      </w:r>
    </w:p>
    <w:p w14:paraId="25B0EFD1" w14:textId="555F30B2" w:rsidR="00D84230" w:rsidRPr="002144CE" w:rsidRDefault="000C6E7A" w:rsidP="00205D23">
      <w:pPr>
        <w:ind w:firstLine="720"/>
        <w:rPr>
          <w:rFonts w:ascii="Calibri" w:eastAsia="Calibri" w:hAnsi="Calibri" w:cs="Calibri"/>
          <w:sz w:val="22"/>
        </w:rPr>
      </w:pPr>
      <w:r w:rsidRPr="002144CE">
        <w:rPr>
          <w:rFonts w:ascii="Calibri" w:eastAsia="Calibri" w:hAnsi="Calibri" w:cs="Calibri"/>
          <w:spacing w:val="-1"/>
          <w:sz w:val="22"/>
        </w:rPr>
        <w:t xml:space="preserve">2 </w:t>
      </w:r>
      <w:r w:rsidRPr="002144CE">
        <w:rPr>
          <w:rFonts w:ascii="Calibri" w:eastAsia="Calibri" w:hAnsi="Calibri" w:cs="Calibri"/>
          <w:spacing w:val="1"/>
          <w:sz w:val="22"/>
        </w:rPr>
        <w:t>N</w:t>
      </w:r>
      <w:r w:rsidRPr="002144CE">
        <w:rPr>
          <w:rFonts w:ascii="Calibri" w:eastAsia="Calibri" w:hAnsi="Calibri" w:cs="Calibri"/>
          <w:sz w:val="22"/>
        </w:rPr>
        <w:t>o</w:t>
      </w:r>
      <w:r w:rsidRPr="002144CE">
        <w:rPr>
          <w:rFonts w:ascii="Calibri" w:eastAsia="Calibri" w:hAnsi="Calibri" w:cs="Calibri"/>
          <w:spacing w:val="-1"/>
          <w:sz w:val="22"/>
        </w:rPr>
        <w:t>s</w:t>
      </w:r>
      <w:r w:rsidRPr="002144CE">
        <w:rPr>
          <w:rFonts w:ascii="Calibri" w:eastAsia="Calibri" w:hAnsi="Calibri" w:cs="Calibri"/>
          <w:sz w:val="22"/>
        </w:rPr>
        <w:t xml:space="preserve">.                  </w:t>
      </w:r>
      <w:r w:rsidRPr="002144CE">
        <w:rPr>
          <w:rFonts w:ascii="Calibri" w:eastAsia="Calibri" w:hAnsi="Calibri" w:cs="Calibri"/>
          <w:spacing w:val="11"/>
          <w:sz w:val="22"/>
        </w:rPr>
        <w:t xml:space="preserve"> </w:t>
      </w:r>
      <w:r w:rsidRPr="002144CE">
        <w:rPr>
          <w:rFonts w:ascii="Calibri" w:eastAsia="Calibri" w:hAnsi="Calibri" w:cs="Calibri"/>
          <w:sz w:val="22"/>
        </w:rPr>
        <w:t>132kV</w:t>
      </w:r>
      <w:r w:rsidRPr="002144CE">
        <w:rPr>
          <w:rFonts w:ascii="Calibri" w:eastAsia="Calibri" w:hAnsi="Calibri" w:cs="Calibri"/>
          <w:spacing w:val="-3"/>
          <w:sz w:val="22"/>
        </w:rPr>
        <w:t xml:space="preserve"> </w:t>
      </w:r>
      <w:r w:rsidRPr="002144CE">
        <w:rPr>
          <w:rFonts w:ascii="Calibri" w:eastAsia="Calibri" w:hAnsi="Calibri" w:cs="Calibri"/>
          <w:sz w:val="22"/>
        </w:rPr>
        <w:t>/33</w:t>
      </w:r>
      <w:r w:rsidRPr="002144CE">
        <w:rPr>
          <w:rFonts w:ascii="Calibri" w:eastAsia="Calibri" w:hAnsi="Calibri" w:cs="Calibri"/>
          <w:spacing w:val="-3"/>
          <w:sz w:val="22"/>
        </w:rPr>
        <w:t xml:space="preserve"> </w:t>
      </w:r>
      <w:r w:rsidRPr="002144CE">
        <w:rPr>
          <w:rFonts w:ascii="Calibri" w:eastAsia="Calibri" w:hAnsi="Calibri" w:cs="Calibri"/>
          <w:sz w:val="22"/>
        </w:rPr>
        <w:t>kV</w:t>
      </w:r>
      <w:r w:rsidRPr="002144CE">
        <w:rPr>
          <w:rFonts w:ascii="Calibri" w:eastAsia="Calibri" w:hAnsi="Calibri" w:cs="Calibri"/>
          <w:spacing w:val="-2"/>
          <w:sz w:val="22"/>
        </w:rPr>
        <w:t xml:space="preserve"> </w:t>
      </w:r>
      <w:r w:rsidRPr="002144CE">
        <w:rPr>
          <w:rFonts w:ascii="Calibri" w:eastAsia="Calibri" w:hAnsi="Calibri" w:cs="Calibri"/>
          <w:sz w:val="22"/>
        </w:rPr>
        <w:t>P</w:t>
      </w:r>
      <w:r w:rsidRPr="002144CE">
        <w:rPr>
          <w:rFonts w:ascii="Calibri" w:eastAsia="Calibri" w:hAnsi="Calibri" w:cs="Calibri"/>
          <w:spacing w:val="3"/>
          <w:sz w:val="22"/>
        </w:rPr>
        <w:t>o</w:t>
      </w:r>
      <w:r w:rsidRPr="002144CE">
        <w:rPr>
          <w:rFonts w:ascii="Calibri" w:eastAsia="Calibri" w:hAnsi="Calibri" w:cs="Calibri"/>
          <w:spacing w:val="-1"/>
          <w:sz w:val="22"/>
        </w:rPr>
        <w:t>we</w:t>
      </w:r>
      <w:r w:rsidRPr="002144CE">
        <w:rPr>
          <w:rFonts w:ascii="Calibri" w:eastAsia="Calibri" w:hAnsi="Calibri" w:cs="Calibri"/>
          <w:sz w:val="22"/>
        </w:rPr>
        <w:t>r</w:t>
      </w:r>
      <w:r w:rsidRPr="002144CE">
        <w:rPr>
          <w:rFonts w:ascii="Calibri" w:eastAsia="Calibri" w:hAnsi="Calibri" w:cs="Calibri"/>
          <w:spacing w:val="-2"/>
          <w:sz w:val="22"/>
        </w:rPr>
        <w:t xml:space="preserve"> </w:t>
      </w:r>
      <w:r w:rsidRPr="002144CE">
        <w:rPr>
          <w:rFonts w:ascii="Calibri" w:eastAsia="Calibri" w:hAnsi="Calibri" w:cs="Calibri"/>
          <w:spacing w:val="-1"/>
          <w:sz w:val="22"/>
        </w:rPr>
        <w:t>T</w:t>
      </w:r>
      <w:r w:rsidRPr="002144CE">
        <w:rPr>
          <w:rFonts w:ascii="Calibri" w:eastAsia="Calibri" w:hAnsi="Calibri" w:cs="Calibri"/>
          <w:sz w:val="22"/>
        </w:rPr>
        <w:t>ra</w:t>
      </w:r>
      <w:r w:rsidRPr="002144CE">
        <w:rPr>
          <w:rFonts w:ascii="Calibri" w:eastAsia="Calibri" w:hAnsi="Calibri" w:cs="Calibri"/>
          <w:spacing w:val="1"/>
          <w:sz w:val="22"/>
        </w:rPr>
        <w:t>n</w:t>
      </w:r>
      <w:r w:rsidRPr="002144CE">
        <w:rPr>
          <w:rFonts w:ascii="Calibri" w:eastAsia="Calibri" w:hAnsi="Calibri" w:cs="Calibri"/>
          <w:spacing w:val="-1"/>
          <w:sz w:val="22"/>
        </w:rPr>
        <w:t>sf</w:t>
      </w:r>
      <w:r w:rsidRPr="002144CE">
        <w:rPr>
          <w:rFonts w:ascii="Calibri" w:eastAsia="Calibri" w:hAnsi="Calibri" w:cs="Calibri"/>
          <w:sz w:val="22"/>
        </w:rPr>
        <w:t>o</w:t>
      </w:r>
      <w:r w:rsidRPr="002144CE">
        <w:rPr>
          <w:rFonts w:ascii="Calibri" w:eastAsia="Calibri" w:hAnsi="Calibri" w:cs="Calibri"/>
          <w:spacing w:val="4"/>
          <w:sz w:val="22"/>
        </w:rPr>
        <w:t>r</w:t>
      </w:r>
      <w:r w:rsidRPr="002144CE">
        <w:rPr>
          <w:rFonts w:ascii="Calibri" w:eastAsia="Calibri" w:hAnsi="Calibri" w:cs="Calibri"/>
          <w:spacing w:val="1"/>
          <w:sz w:val="22"/>
        </w:rPr>
        <w:t>m</w:t>
      </w:r>
      <w:r w:rsidRPr="002144CE">
        <w:rPr>
          <w:rFonts w:ascii="Calibri" w:eastAsia="Calibri" w:hAnsi="Calibri" w:cs="Calibri"/>
          <w:spacing w:val="-1"/>
          <w:sz w:val="22"/>
        </w:rPr>
        <w:t>e</w:t>
      </w:r>
      <w:r w:rsidRPr="002144CE">
        <w:rPr>
          <w:rFonts w:ascii="Calibri" w:eastAsia="Calibri" w:hAnsi="Calibri" w:cs="Calibri"/>
          <w:sz w:val="22"/>
        </w:rPr>
        <w:t>rs</w:t>
      </w:r>
      <w:r w:rsidRPr="002144CE">
        <w:rPr>
          <w:rFonts w:ascii="Calibri" w:eastAsia="Calibri" w:hAnsi="Calibri" w:cs="Calibri"/>
          <w:spacing w:val="-12"/>
          <w:sz w:val="22"/>
        </w:rPr>
        <w:t xml:space="preserve"> </w:t>
      </w:r>
      <w:r w:rsidRPr="002144CE">
        <w:rPr>
          <w:rFonts w:ascii="Calibri" w:eastAsia="Calibri" w:hAnsi="Calibri" w:cs="Calibri"/>
          <w:sz w:val="22"/>
        </w:rPr>
        <w:t>(</w:t>
      </w:r>
      <w:r w:rsidRPr="002144CE">
        <w:rPr>
          <w:rFonts w:ascii="Calibri" w:eastAsia="Calibri" w:hAnsi="Calibri" w:cs="Calibri"/>
          <w:spacing w:val="2"/>
          <w:sz w:val="22"/>
        </w:rPr>
        <w:t>80</w:t>
      </w:r>
      <w:r w:rsidRPr="002144CE">
        <w:rPr>
          <w:rFonts w:ascii="Calibri" w:eastAsia="Calibri" w:hAnsi="Calibri" w:cs="Calibri"/>
          <w:sz w:val="22"/>
        </w:rPr>
        <w:t>MVA) -</w:t>
      </w:r>
      <w:r w:rsidR="00701E06" w:rsidRPr="002144CE">
        <w:rPr>
          <w:rFonts w:ascii="Calibri" w:eastAsia="Calibri" w:hAnsi="Calibri" w:cs="Calibri"/>
          <w:sz w:val="22"/>
        </w:rPr>
        <w:t>175</w:t>
      </w:r>
      <w:r w:rsidRPr="002144CE">
        <w:rPr>
          <w:rFonts w:ascii="Calibri" w:eastAsia="Calibri" w:hAnsi="Calibri" w:cs="Calibri"/>
          <w:sz w:val="22"/>
        </w:rPr>
        <w:t xml:space="preserve"> tone</w:t>
      </w:r>
      <w:r w:rsidR="00701E06" w:rsidRPr="002144CE">
        <w:rPr>
          <w:rFonts w:ascii="Calibri" w:eastAsia="Calibri" w:hAnsi="Calibri" w:cs="Calibri"/>
          <w:sz w:val="22"/>
        </w:rPr>
        <w:t xml:space="preserve"> load support</w:t>
      </w:r>
    </w:p>
    <w:p w14:paraId="0FECF6E7" w14:textId="4B030B03" w:rsidR="003228F6" w:rsidRPr="007738D0" w:rsidRDefault="00CE698A" w:rsidP="00205D23">
      <w:pPr>
        <w:spacing w:before="36"/>
        <w:ind w:left="720"/>
        <w:rPr>
          <w:rFonts w:ascii="Calibri" w:eastAsia="Calibri" w:hAnsi="Calibri" w:cs="Calibri"/>
          <w:sz w:val="22"/>
        </w:rPr>
      </w:pPr>
      <w:r w:rsidRPr="002144CE">
        <w:rPr>
          <w:rFonts w:ascii="Calibri" w:eastAsia="Calibri" w:hAnsi="Calibri" w:cs="Calibri"/>
          <w:sz w:val="22"/>
        </w:rPr>
        <w:t>1</w:t>
      </w:r>
      <w:r w:rsidR="000C6E7A" w:rsidRPr="002144CE">
        <w:rPr>
          <w:rFonts w:ascii="Calibri" w:eastAsia="Calibri" w:hAnsi="Calibri" w:cs="Calibri"/>
          <w:spacing w:val="-1"/>
          <w:sz w:val="22"/>
        </w:rPr>
        <w:t xml:space="preserve"> </w:t>
      </w:r>
      <w:r w:rsidR="000C6E7A" w:rsidRPr="002144CE">
        <w:rPr>
          <w:rFonts w:ascii="Calibri" w:eastAsia="Calibri" w:hAnsi="Calibri" w:cs="Calibri"/>
          <w:spacing w:val="1"/>
          <w:sz w:val="22"/>
        </w:rPr>
        <w:t>N</w:t>
      </w:r>
      <w:r w:rsidR="000C6E7A" w:rsidRPr="002144CE">
        <w:rPr>
          <w:rFonts w:ascii="Calibri" w:eastAsia="Calibri" w:hAnsi="Calibri" w:cs="Calibri"/>
          <w:sz w:val="22"/>
        </w:rPr>
        <w:t xml:space="preserve">o.                   </w:t>
      </w:r>
      <w:r w:rsidR="000C6E7A" w:rsidRPr="002144CE">
        <w:rPr>
          <w:rFonts w:ascii="Calibri" w:eastAsia="Calibri" w:hAnsi="Calibri" w:cs="Calibri"/>
          <w:spacing w:val="44"/>
          <w:sz w:val="22"/>
        </w:rPr>
        <w:t xml:space="preserve"> </w:t>
      </w:r>
      <w:r w:rsidR="000C6E7A" w:rsidRPr="002144CE">
        <w:rPr>
          <w:rFonts w:ascii="Calibri" w:eastAsia="Calibri" w:hAnsi="Calibri" w:cs="Calibri"/>
          <w:spacing w:val="1"/>
          <w:sz w:val="22"/>
        </w:rPr>
        <w:t>O</w:t>
      </w:r>
      <w:r w:rsidR="000C6E7A" w:rsidRPr="002144CE">
        <w:rPr>
          <w:rFonts w:ascii="Calibri" w:eastAsia="Calibri" w:hAnsi="Calibri" w:cs="Calibri"/>
          <w:sz w:val="22"/>
        </w:rPr>
        <w:t>il/W</w:t>
      </w:r>
      <w:r w:rsidR="000C6E7A" w:rsidRPr="002144CE">
        <w:rPr>
          <w:rFonts w:ascii="Calibri" w:eastAsia="Calibri" w:hAnsi="Calibri" w:cs="Calibri"/>
          <w:spacing w:val="1"/>
          <w:sz w:val="22"/>
        </w:rPr>
        <w:t>a</w:t>
      </w:r>
      <w:r w:rsidR="000C6E7A" w:rsidRPr="002144CE">
        <w:rPr>
          <w:rFonts w:ascii="Calibri" w:eastAsia="Calibri" w:hAnsi="Calibri" w:cs="Calibri"/>
          <w:sz w:val="22"/>
        </w:rPr>
        <w:t xml:space="preserve">ter </w:t>
      </w:r>
      <w:r w:rsidR="000C6E7A" w:rsidRPr="002144CE">
        <w:rPr>
          <w:rFonts w:ascii="Calibri" w:eastAsia="Calibri" w:hAnsi="Calibri" w:cs="Calibri"/>
          <w:spacing w:val="15"/>
          <w:sz w:val="22"/>
        </w:rPr>
        <w:t>containment</w:t>
      </w:r>
      <w:r w:rsidR="000C6E7A" w:rsidRPr="002144CE">
        <w:rPr>
          <w:rFonts w:ascii="Calibri" w:eastAsia="Calibri" w:hAnsi="Calibri" w:cs="Calibri"/>
          <w:sz w:val="22"/>
        </w:rPr>
        <w:t xml:space="preserve"> </w:t>
      </w:r>
      <w:r w:rsidR="000C6E7A" w:rsidRPr="002144CE">
        <w:rPr>
          <w:rFonts w:ascii="Calibri" w:eastAsia="Calibri" w:hAnsi="Calibri" w:cs="Calibri"/>
          <w:spacing w:val="14"/>
          <w:sz w:val="22"/>
        </w:rPr>
        <w:t>and</w:t>
      </w:r>
      <w:r w:rsidR="000C6E7A" w:rsidRPr="002144CE">
        <w:rPr>
          <w:rFonts w:ascii="Calibri" w:eastAsia="Calibri" w:hAnsi="Calibri" w:cs="Calibri"/>
          <w:sz w:val="22"/>
        </w:rPr>
        <w:t xml:space="preserve"> </w:t>
      </w:r>
      <w:r w:rsidR="000C6E7A" w:rsidRPr="002144CE">
        <w:rPr>
          <w:rFonts w:ascii="Calibri" w:eastAsia="Calibri" w:hAnsi="Calibri" w:cs="Calibri"/>
          <w:spacing w:val="20"/>
          <w:sz w:val="22"/>
        </w:rPr>
        <w:t>drainage</w:t>
      </w:r>
      <w:r w:rsidR="000C6E7A" w:rsidRPr="002144CE">
        <w:rPr>
          <w:rFonts w:ascii="Calibri" w:eastAsia="Calibri" w:hAnsi="Calibri" w:cs="Calibri"/>
          <w:sz w:val="22"/>
        </w:rPr>
        <w:t xml:space="preserve"> </w:t>
      </w:r>
      <w:r w:rsidR="000C6E7A" w:rsidRPr="002144CE">
        <w:rPr>
          <w:rFonts w:ascii="Calibri" w:eastAsia="Calibri" w:hAnsi="Calibri" w:cs="Calibri"/>
          <w:spacing w:val="15"/>
          <w:sz w:val="22"/>
        </w:rPr>
        <w:t>system</w:t>
      </w:r>
      <w:r w:rsidR="000C6E7A" w:rsidRPr="002144CE">
        <w:rPr>
          <w:rFonts w:ascii="Calibri" w:eastAsia="Calibri" w:hAnsi="Calibri" w:cs="Calibri"/>
          <w:sz w:val="22"/>
        </w:rPr>
        <w:t>.</w:t>
      </w:r>
      <w:r w:rsidR="003228F6" w:rsidRPr="002144CE">
        <w:rPr>
          <w:rFonts w:ascii="Calibri" w:eastAsia="Calibri" w:hAnsi="Calibri" w:cs="Calibri"/>
          <w:sz w:val="22"/>
        </w:rPr>
        <w:t xml:space="preserve"> </w:t>
      </w:r>
      <w:r w:rsidR="003228F6" w:rsidRPr="002144CE">
        <w:rPr>
          <w:rFonts w:ascii="Calibri" w:eastAsia="Calibri" w:hAnsi="Calibri" w:cs="Calibri"/>
          <w:spacing w:val="16"/>
          <w:sz w:val="22"/>
        </w:rPr>
        <w:t xml:space="preserve"> </w:t>
      </w:r>
      <w:r w:rsidR="000C5570" w:rsidRPr="002144CE">
        <w:rPr>
          <w:rFonts w:ascii="Calibri" w:eastAsia="Calibri" w:hAnsi="Calibri" w:cs="Calibri"/>
          <w:sz w:val="22"/>
        </w:rPr>
        <w:t>O</w:t>
      </w:r>
      <w:r w:rsidR="000C5570" w:rsidRPr="002144CE">
        <w:rPr>
          <w:rFonts w:ascii="Calibri" w:eastAsia="Calibri" w:hAnsi="Calibri" w:cs="Calibri"/>
          <w:spacing w:val="1"/>
          <w:sz w:val="22"/>
        </w:rPr>
        <w:t>u</w:t>
      </w:r>
      <w:r w:rsidR="000C5570" w:rsidRPr="002144CE">
        <w:rPr>
          <w:rFonts w:ascii="Calibri" w:eastAsia="Calibri" w:hAnsi="Calibri" w:cs="Calibri"/>
          <w:sz w:val="22"/>
        </w:rPr>
        <w:t xml:space="preserve">tlet </w:t>
      </w:r>
      <w:r w:rsidR="000C5570" w:rsidRPr="002144CE">
        <w:rPr>
          <w:rFonts w:ascii="Calibri" w:eastAsia="Calibri" w:hAnsi="Calibri" w:cs="Calibri"/>
          <w:spacing w:val="17"/>
          <w:sz w:val="22"/>
        </w:rPr>
        <w:t>to</w:t>
      </w:r>
      <w:r w:rsidR="000C5570" w:rsidRPr="002144CE">
        <w:rPr>
          <w:rFonts w:ascii="Calibri" w:eastAsia="Calibri" w:hAnsi="Calibri" w:cs="Calibri"/>
          <w:sz w:val="22"/>
        </w:rPr>
        <w:t xml:space="preserve"> </w:t>
      </w:r>
      <w:r w:rsidR="000C5570" w:rsidRPr="002144CE">
        <w:rPr>
          <w:rFonts w:ascii="Calibri" w:eastAsia="Calibri" w:hAnsi="Calibri" w:cs="Calibri"/>
          <w:spacing w:val="20"/>
          <w:sz w:val="22"/>
        </w:rPr>
        <w:t>be</w:t>
      </w:r>
      <w:r w:rsidR="000C5570" w:rsidRPr="002144CE">
        <w:rPr>
          <w:rFonts w:ascii="Calibri" w:eastAsia="Calibri" w:hAnsi="Calibri" w:cs="Calibri"/>
          <w:sz w:val="22"/>
        </w:rPr>
        <w:t xml:space="preserve"> </w:t>
      </w:r>
      <w:r w:rsidR="000C5570" w:rsidRPr="002144CE">
        <w:rPr>
          <w:rFonts w:ascii="Calibri" w:eastAsia="Calibri" w:hAnsi="Calibri" w:cs="Calibri"/>
          <w:spacing w:val="19"/>
          <w:sz w:val="22"/>
        </w:rPr>
        <w:t>as</w:t>
      </w:r>
      <w:r w:rsidR="000C5570" w:rsidRPr="002144CE">
        <w:rPr>
          <w:rFonts w:ascii="Calibri" w:eastAsia="Calibri" w:hAnsi="Calibri" w:cs="Calibri"/>
          <w:sz w:val="22"/>
        </w:rPr>
        <w:t xml:space="preserve"> </w:t>
      </w:r>
      <w:r w:rsidR="000C5570" w:rsidRPr="002144CE">
        <w:rPr>
          <w:rFonts w:ascii="Calibri" w:eastAsia="Calibri" w:hAnsi="Calibri" w:cs="Calibri"/>
          <w:spacing w:val="20"/>
          <w:sz w:val="22"/>
        </w:rPr>
        <w:t>per</w:t>
      </w:r>
      <w:r w:rsidR="000C5570" w:rsidRPr="002144CE">
        <w:rPr>
          <w:rFonts w:ascii="Calibri" w:eastAsia="Calibri" w:hAnsi="Calibri" w:cs="Calibri"/>
          <w:sz w:val="22"/>
        </w:rPr>
        <w:t xml:space="preserve"> </w:t>
      </w:r>
      <w:r w:rsidR="000C5570" w:rsidRPr="002144CE">
        <w:rPr>
          <w:rFonts w:ascii="Calibri" w:eastAsia="Calibri" w:hAnsi="Calibri" w:cs="Calibri"/>
          <w:spacing w:val="19"/>
          <w:sz w:val="22"/>
        </w:rPr>
        <w:t>Environmental</w:t>
      </w:r>
      <w:r w:rsidR="00205D23" w:rsidRPr="002144CE">
        <w:rPr>
          <w:rFonts w:ascii="Calibri" w:eastAsia="Calibri" w:hAnsi="Calibri" w:cs="Calibri"/>
          <w:spacing w:val="19"/>
          <w:sz w:val="22"/>
        </w:rPr>
        <w:t xml:space="preserve"> </w:t>
      </w:r>
      <w:r w:rsidR="003228F6" w:rsidRPr="002144CE">
        <w:rPr>
          <w:rFonts w:ascii="Calibri" w:eastAsia="Calibri" w:hAnsi="Calibri" w:cs="Calibri"/>
          <w:sz w:val="22"/>
        </w:rPr>
        <w:t>Ma</w:t>
      </w:r>
      <w:r w:rsidR="003228F6" w:rsidRPr="002144CE">
        <w:rPr>
          <w:rFonts w:ascii="Calibri" w:eastAsia="Calibri" w:hAnsi="Calibri" w:cs="Calibri"/>
          <w:spacing w:val="1"/>
          <w:sz w:val="22"/>
        </w:rPr>
        <w:t>n</w:t>
      </w:r>
      <w:r w:rsidR="003228F6" w:rsidRPr="002144CE">
        <w:rPr>
          <w:rFonts w:ascii="Calibri" w:eastAsia="Calibri" w:hAnsi="Calibri" w:cs="Calibri"/>
          <w:sz w:val="22"/>
        </w:rPr>
        <w:t>age</w:t>
      </w:r>
      <w:r w:rsidR="003228F6" w:rsidRPr="002144CE">
        <w:rPr>
          <w:rFonts w:ascii="Calibri" w:eastAsia="Calibri" w:hAnsi="Calibri" w:cs="Calibri"/>
          <w:spacing w:val="1"/>
          <w:sz w:val="22"/>
        </w:rPr>
        <w:t>m</w:t>
      </w:r>
      <w:r w:rsidR="003228F6" w:rsidRPr="002144CE">
        <w:rPr>
          <w:rFonts w:ascii="Calibri" w:eastAsia="Calibri" w:hAnsi="Calibri" w:cs="Calibri"/>
          <w:spacing w:val="-1"/>
          <w:sz w:val="22"/>
        </w:rPr>
        <w:t>e</w:t>
      </w:r>
      <w:r w:rsidR="003228F6" w:rsidRPr="002144CE">
        <w:rPr>
          <w:rFonts w:ascii="Calibri" w:eastAsia="Calibri" w:hAnsi="Calibri" w:cs="Calibri"/>
          <w:spacing w:val="1"/>
          <w:sz w:val="22"/>
        </w:rPr>
        <w:t>n</w:t>
      </w:r>
      <w:r w:rsidR="003228F6" w:rsidRPr="002144CE">
        <w:rPr>
          <w:rFonts w:ascii="Calibri" w:eastAsia="Calibri" w:hAnsi="Calibri" w:cs="Calibri"/>
          <w:sz w:val="22"/>
        </w:rPr>
        <w:t>t</w:t>
      </w:r>
      <w:r w:rsidR="003228F6" w:rsidRPr="002144CE">
        <w:rPr>
          <w:rFonts w:ascii="Calibri" w:eastAsia="Calibri" w:hAnsi="Calibri" w:cs="Calibri"/>
          <w:spacing w:val="-10"/>
          <w:sz w:val="22"/>
        </w:rPr>
        <w:t xml:space="preserve"> </w:t>
      </w:r>
      <w:r w:rsidR="003228F6" w:rsidRPr="002144CE">
        <w:rPr>
          <w:rFonts w:ascii="Calibri" w:eastAsia="Calibri" w:hAnsi="Calibri" w:cs="Calibri"/>
          <w:sz w:val="22"/>
        </w:rPr>
        <w:t>Pla</w:t>
      </w:r>
      <w:r w:rsidR="003228F6" w:rsidRPr="002144CE">
        <w:rPr>
          <w:rFonts w:ascii="Calibri" w:eastAsia="Calibri" w:hAnsi="Calibri" w:cs="Calibri"/>
          <w:spacing w:val="1"/>
          <w:sz w:val="22"/>
        </w:rPr>
        <w:t>n</w:t>
      </w:r>
      <w:r w:rsidR="000C5570" w:rsidRPr="002144CE">
        <w:rPr>
          <w:rFonts w:ascii="Calibri" w:eastAsia="Calibri" w:hAnsi="Calibri" w:cs="Calibri"/>
          <w:sz w:val="22"/>
        </w:rPr>
        <w:t>.</w:t>
      </w:r>
      <w:r w:rsidR="009E6C73" w:rsidRPr="002144CE">
        <w:rPr>
          <w:rFonts w:ascii="Calibri" w:eastAsia="Calibri" w:hAnsi="Calibri" w:cs="Calibri"/>
          <w:sz w:val="22"/>
        </w:rPr>
        <w:t xml:space="preserve"> Pit to </w:t>
      </w:r>
      <w:r w:rsidR="00D84230" w:rsidRPr="002144CE">
        <w:rPr>
          <w:rFonts w:ascii="Calibri" w:eastAsia="Calibri" w:hAnsi="Calibri" w:cs="Calibri"/>
          <w:sz w:val="22"/>
        </w:rPr>
        <w:t xml:space="preserve">be able to contain minimum of </w:t>
      </w:r>
      <w:r w:rsidR="00701E06" w:rsidRPr="002144CE">
        <w:rPr>
          <w:rFonts w:ascii="Calibri" w:eastAsia="Calibri" w:hAnsi="Calibri" w:cs="Calibri"/>
          <w:sz w:val="22"/>
        </w:rPr>
        <w:t>35,</w:t>
      </w:r>
      <w:r w:rsidRPr="002144CE">
        <w:rPr>
          <w:rFonts w:ascii="Calibri" w:eastAsia="Calibri" w:hAnsi="Calibri" w:cs="Calibri"/>
          <w:sz w:val="22"/>
        </w:rPr>
        <w:t>000L</w:t>
      </w:r>
      <w:r w:rsidR="009E6C73" w:rsidRPr="002144CE">
        <w:rPr>
          <w:rFonts w:ascii="Calibri" w:eastAsia="Calibri" w:hAnsi="Calibri" w:cs="Calibri"/>
          <w:sz w:val="22"/>
        </w:rPr>
        <w:t xml:space="preserve"> of oil in case of a spill.</w:t>
      </w:r>
    </w:p>
    <w:p w14:paraId="0AA9DAF2" w14:textId="652E039D" w:rsidR="00701E06" w:rsidRPr="007738D0" w:rsidRDefault="00701E06" w:rsidP="00205D23">
      <w:pPr>
        <w:spacing w:before="36"/>
        <w:ind w:left="720"/>
        <w:rPr>
          <w:rFonts w:ascii="Calibri" w:eastAsia="Calibri" w:hAnsi="Calibri" w:cs="Calibri"/>
          <w:sz w:val="22"/>
        </w:rPr>
      </w:pPr>
      <w:r w:rsidRPr="007738D0">
        <w:rPr>
          <w:rFonts w:ascii="Calibri" w:eastAsia="Calibri" w:hAnsi="Calibri" w:cs="Calibri"/>
          <w:sz w:val="22"/>
        </w:rPr>
        <w:t>2 Nos.                    33kV/415V auxiliary transformer pads</w:t>
      </w:r>
      <w:r w:rsidR="0077448B" w:rsidRPr="007738D0">
        <w:rPr>
          <w:rFonts w:ascii="Calibri" w:eastAsia="Calibri" w:hAnsi="Calibri" w:cs="Calibri"/>
          <w:sz w:val="22"/>
        </w:rPr>
        <w:t xml:space="preserve"> - 9 tone load support</w:t>
      </w:r>
    </w:p>
    <w:p w14:paraId="3141280B" w14:textId="3C05733F" w:rsidR="00701E06" w:rsidRPr="007738D0" w:rsidRDefault="00701E06" w:rsidP="00205D23">
      <w:pPr>
        <w:spacing w:before="36"/>
        <w:ind w:left="720"/>
        <w:rPr>
          <w:rFonts w:ascii="Calibri" w:eastAsia="Calibri" w:hAnsi="Calibri" w:cs="Calibri"/>
          <w:sz w:val="22"/>
        </w:rPr>
      </w:pPr>
      <w:r w:rsidRPr="007738D0">
        <w:rPr>
          <w:rFonts w:ascii="Calibri" w:eastAsia="Calibri" w:hAnsi="Calibri" w:cs="Calibri"/>
          <w:sz w:val="22"/>
        </w:rPr>
        <w:t xml:space="preserve">2 Nos.                     Neutral Earthing Resistor pads – </w:t>
      </w:r>
      <w:r w:rsidR="0077448B" w:rsidRPr="007738D0">
        <w:rPr>
          <w:rFonts w:ascii="Calibri" w:eastAsia="Calibri" w:hAnsi="Calibri" w:cs="Calibri"/>
          <w:sz w:val="22"/>
        </w:rPr>
        <w:t>3 tone load support</w:t>
      </w:r>
    </w:p>
    <w:p w14:paraId="10C8A475" w14:textId="77777777" w:rsidR="003228F6" w:rsidRPr="003228F6" w:rsidRDefault="003228F6" w:rsidP="003228F6">
      <w:pPr>
        <w:spacing w:before="17" w:line="260" w:lineRule="exact"/>
        <w:rPr>
          <w:sz w:val="26"/>
          <w:szCs w:val="26"/>
        </w:rPr>
      </w:pPr>
    </w:p>
    <w:p w14:paraId="7C59DA3E" w14:textId="77777777" w:rsidR="003228F6" w:rsidRPr="00803083" w:rsidRDefault="003228F6" w:rsidP="002144CE">
      <w:pPr>
        <w:pStyle w:val="Heading2"/>
        <w:numPr>
          <w:ilvl w:val="1"/>
          <w:numId w:val="10"/>
        </w:numPr>
        <w:rPr>
          <w:rFonts w:eastAsia="Calibri"/>
        </w:rPr>
      </w:pPr>
      <w:bookmarkStart w:id="10" w:name="_Toc18667351"/>
      <w:r w:rsidRPr="00803083">
        <w:rPr>
          <w:rFonts w:eastAsia="Calibri"/>
        </w:rPr>
        <w:t>W</w:t>
      </w:r>
      <w:r w:rsidRPr="00803083">
        <w:rPr>
          <w:rFonts w:eastAsia="Calibri"/>
          <w:spacing w:val="-1"/>
        </w:rPr>
        <w:t>A</w:t>
      </w:r>
      <w:r w:rsidRPr="00803083">
        <w:rPr>
          <w:rFonts w:eastAsia="Calibri"/>
          <w:spacing w:val="2"/>
        </w:rPr>
        <w:t>T</w:t>
      </w:r>
      <w:r w:rsidRPr="00803083">
        <w:rPr>
          <w:rFonts w:eastAsia="Calibri"/>
          <w:spacing w:val="-1"/>
        </w:rPr>
        <w:t>E</w:t>
      </w:r>
      <w:r w:rsidRPr="00803083">
        <w:rPr>
          <w:rFonts w:eastAsia="Calibri"/>
        </w:rPr>
        <w:t>R</w:t>
      </w:r>
      <w:r w:rsidRPr="00803083">
        <w:rPr>
          <w:rFonts w:eastAsia="Calibri"/>
          <w:spacing w:val="-6"/>
        </w:rPr>
        <w:t xml:space="preserve"> </w:t>
      </w:r>
      <w:r w:rsidRPr="00803083">
        <w:rPr>
          <w:rFonts w:eastAsia="Calibri"/>
        </w:rPr>
        <w:t>D</w:t>
      </w:r>
      <w:r w:rsidRPr="00803083">
        <w:rPr>
          <w:rFonts w:eastAsia="Calibri"/>
          <w:spacing w:val="3"/>
        </w:rPr>
        <w:t>R</w:t>
      </w:r>
      <w:r w:rsidRPr="00803083">
        <w:rPr>
          <w:rFonts w:eastAsia="Calibri"/>
          <w:spacing w:val="-1"/>
        </w:rPr>
        <w:t>A</w:t>
      </w:r>
      <w:r w:rsidRPr="00803083">
        <w:rPr>
          <w:rFonts w:eastAsia="Calibri"/>
        </w:rPr>
        <w:t>INA</w:t>
      </w:r>
      <w:r w:rsidRPr="00803083">
        <w:rPr>
          <w:rFonts w:eastAsia="Calibri"/>
          <w:spacing w:val="2"/>
        </w:rPr>
        <w:t>G</w:t>
      </w:r>
      <w:r w:rsidRPr="00803083">
        <w:rPr>
          <w:rFonts w:eastAsia="Calibri"/>
        </w:rPr>
        <w:t>E</w:t>
      </w:r>
      <w:r w:rsidRPr="00803083">
        <w:rPr>
          <w:rFonts w:eastAsia="Calibri"/>
          <w:spacing w:val="-10"/>
        </w:rPr>
        <w:t xml:space="preserve"> </w:t>
      </w:r>
      <w:r w:rsidRPr="00803083">
        <w:rPr>
          <w:rFonts w:eastAsia="Calibri"/>
          <w:spacing w:val="2"/>
        </w:rPr>
        <w:t>S</w:t>
      </w:r>
      <w:r w:rsidRPr="00803083">
        <w:rPr>
          <w:rFonts w:eastAsia="Calibri"/>
        </w:rPr>
        <w:t>Y</w:t>
      </w:r>
      <w:r w:rsidRPr="00803083">
        <w:rPr>
          <w:rFonts w:eastAsia="Calibri"/>
          <w:spacing w:val="-1"/>
        </w:rPr>
        <w:t>S</w:t>
      </w:r>
      <w:r w:rsidRPr="00803083">
        <w:rPr>
          <w:rFonts w:eastAsia="Calibri"/>
          <w:spacing w:val="2"/>
        </w:rPr>
        <w:t>T</w:t>
      </w:r>
      <w:r w:rsidRPr="00803083">
        <w:rPr>
          <w:rFonts w:eastAsia="Calibri"/>
          <w:spacing w:val="-1"/>
        </w:rPr>
        <w:t>E</w:t>
      </w:r>
      <w:r w:rsidRPr="00803083">
        <w:rPr>
          <w:rFonts w:eastAsia="Calibri"/>
          <w:spacing w:val="1"/>
        </w:rPr>
        <w:t>M</w:t>
      </w:r>
      <w:r w:rsidRPr="00803083">
        <w:rPr>
          <w:rFonts w:eastAsia="Calibri"/>
        </w:rPr>
        <w:t>:</w:t>
      </w:r>
      <w:bookmarkEnd w:id="10"/>
    </w:p>
    <w:p w14:paraId="1E167024" w14:textId="2E52BCB2" w:rsidR="003228F6" w:rsidRPr="007738D0" w:rsidRDefault="003228F6" w:rsidP="000C5570">
      <w:pPr>
        <w:spacing w:before="96"/>
        <w:rPr>
          <w:rFonts w:ascii="Calibri" w:eastAsia="Calibri" w:hAnsi="Calibri" w:cs="Calibri"/>
          <w:sz w:val="22"/>
        </w:rPr>
      </w:pPr>
      <w:r w:rsidRPr="007738D0">
        <w:rPr>
          <w:rFonts w:ascii="Calibri" w:eastAsia="Calibri" w:hAnsi="Calibri" w:cs="Calibri"/>
          <w:sz w:val="22"/>
        </w:rPr>
        <w:t>Sur</w:t>
      </w:r>
      <w:r w:rsidRPr="007738D0">
        <w:rPr>
          <w:rFonts w:ascii="Calibri" w:eastAsia="Calibri" w:hAnsi="Calibri" w:cs="Calibri"/>
          <w:spacing w:val="-1"/>
          <w:sz w:val="22"/>
        </w:rPr>
        <w:t>f</w:t>
      </w:r>
      <w:r w:rsidRPr="007738D0">
        <w:rPr>
          <w:rFonts w:ascii="Calibri" w:eastAsia="Calibri" w:hAnsi="Calibri" w:cs="Calibri"/>
          <w:sz w:val="22"/>
        </w:rPr>
        <w:t>ace</w:t>
      </w:r>
      <w:r w:rsidRPr="007738D0">
        <w:rPr>
          <w:rFonts w:ascii="Calibri" w:eastAsia="Calibri" w:hAnsi="Calibri" w:cs="Calibri"/>
          <w:spacing w:val="-4"/>
          <w:sz w:val="22"/>
        </w:rPr>
        <w:t xml:space="preserve"> </w:t>
      </w:r>
      <w:r w:rsidRPr="007738D0">
        <w:rPr>
          <w:rFonts w:ascii="Calibri" w:eastAsia="Calibri" w:hAnsi="Calibri" w:cs="Calibri"/>
          <w:spacing w:val="-1"/>
          <w:sz w:val="22"/>
        </w:rPr>
        <w:t>w</w:t>
      </w:r>
      <w:r w:rsidRPr="007738D0">
        <w:rPr>
          <w:rFonts w:ascii="Calibri" w:eastAsia="Calibri" w:hAnsi="Calibri" w:cs="Calibri"/>
          <w:sz w:val="22"/>
        </w:rPr>
        <w:t>a</w:t>
      </w:r>
      <w:r w:rsidRPr="007738D0">
        <w:rPr>
          <w:rFonts w:ascii="Calibri" w:eastAsia="Calibri" w:hAnsi="Calibri" w:cs="Calibri"/>
          <w:spacing w:val="1"/>
          <w:sz w:val="22"/>
        </w:rPr>
        <w:t>t</w:t>
      </w:r>
      <w:r w:rsidRPr="007738D0">
        <w:rPr>
          <w:rFonts w:ascii="Calibri" w:eastAsia="Calibri" w:hAnsi="Calibri" w:cs="Calibri"/>
          <w:spacing w:val="-1"/>
          <w:sz w:val="22"/>
        </w:rPr>
        <w:t>e</w:t>
      </w:r>
      <w:r w:rsidRPr="007738D0">
        <w:rPr>
          <w:rFonts w:ascii="Calibri" w:eastAsia="Calibri" w:hAnsi="Calibri" w:cs="Calibri"/>
          <w:sz w:val="22"/>
        </w:rPr>
        <w:t>r</w:t>
      </w:r>
      <w:r w:rsidRPr="007738D0">
        <w:rPr>
          <w:rFonts w:ascii="Calibri" w:eastAsia="Calibri" w:hAnsi="Calibri" w:cs="Calibri"/>
          <w:spacing w:val="-5"/>
          <w:sz w:val="22"/>
        </w:rPr>
        <w:t xml:space="preserve"> </w:t>
      </w:r>
      <w:r w:rsidRPr="007738D0">
        <w:rPr>
          <w:rFonts w:ascii="Calibri" w:eastAsia="Calibri" w:hAnsi="Calibri" w:cs="Calibri"/>
          <w:spacing w:val="1"/>
          <w:sz w:val="22"/>
        </w:rPr>
        <w:t>d</w:t>
      </w:r>
      <w:r w:rsidRPr="007738D0">
        <w:rPr>
          <w:rFonts w:ascii="Calibri" w:eastAsia="Calibri" w:hAnsi="Calibri" w:cs="Calibri"/>
          <w:sz w:val="22"/>
        </w:rPr>
        <w:t>rai</w:t>
      </w:r>
      <w:r w:rsidRPr="007738D0">
        <w:rPr>
          <w:rFonts w:ascii="Calibri" w:eastAsia="Calibri" w:hAnsi="Calibri" w:cs="Calibri"/>
          <w:spacing w:val="1"/>
          <w:sz w:val="22"/>
        </w:rPr>
        <w:t>n</w:t>
      </w:r>
      <w:r w:rsidRPr="007738D0">
        <w:rPr>
          <w:rFonts w:ascii="Calibri" w:eastAsia="Calibri" w:hAnsi="Calibri" w:cs="Calibri"/>
          <w:sz w:val="22"/>
        </w:rPr>
        <w:t>age</w:t>
      </w:r>
      <w:r w:rsidRPr="007738D0">
        <w:rPr>
          <w:rFonts w:ascii="Calibri" w:eastAsia="Calibri" w:hAnsi="Calibri" w:cs="Calibri"/>
          <w:spacing w:val="-5"/>
          <w:sz w:val="22"/>
        </w:rPr>
        <w:t xml:space="preserve"> </w:t>
      </w:r>
      <w:r w:rsidRPr="007738D0">
        <w:rPr>
          <w:rFonts w:ascii="Calibri" w:eastAsia="Calibri" w:hAnsi="Calibri" w:cs="Calibri"/>
          <w:spacing w:val="-1"/>
          <w:sz w:val="22"/>
        </w:rPr>
        <w:t>s</w:t>
      </w:r>
      <w:r w:rsidRPr="007738D0">
        <w:rPr>
          <w:rFonts w:ascii="Calibri" w:eastAsia="Calibri" w:hAnsi="Calibri" w:cs="Calibri"/>
          <w:spacing w:val="1"/>
          <w:sz w:val="22"/>
        </w:rPr>
        <w:t>y</w:t>
      </w:r>
      <w:r w:rsidRPr="007738D0">
        <w:rPr>
          <w:rFonts w:ascii="Calibri" w:eastAsia="Calibri" w:hAnsi="Calibri" w:cs="Calibri"/>
          <w:spacing w:val="-1"/>
          <w:sz w:val="22"/>
        </w:rPr>
        <w:t>s</w:t>
      </w:r>
      <w:r w:rsidRPr="007738D0">
        <w:rPr>
          <w:rFonts w:ascii="Calibri" w:eastAsia="Calibri" w:hAnsi="Calibri" w:cs="Calibri"/>
          <w:sz w:val="22"/>
        </w:rPr>
        <w:t>t</w:t>
      </w:r>
      <w:r w:rsidRPr="007738D0">
        <w:rPr>
          <w:rFonts w:ascii="Calibri" w:eastAsia="Calibri" w:hAnsi="Calibri" w:cs="Calibri"/>
          <w:spacing w:val="2"/>
          <w:sz w:val="22"/>
        </w:rPr>
        <w:t>e</w:t>
      </w:r>
      <w:r w:rsidRPr="007738D0">
        <w:rPr>
          <w:rFonts w:ascii="Calibri" w:eastAsia="Calibri" w:hAnsi="Calibri" w:cs="Calibri"/>
          <w:sz w:val="22"/>
        </w:rPr>
        <w:t>m</w:t>
      </w:r>
      <w:r w:rsidR="002144CE">
        <w:rPr>
          <w:rFonts w:ascii="Calibri" w:eastAsia="Calibri" w:hAnsi="Calibri" w:cs="Calibri"/>
          <w:sz w:val="22"/>
        </w:rPr>
        <w:t>:</w:t>
      </w:r>
    </w:p>
    <w:p w14:paraId="5DD8D30B" w14:textId="77777777" w:rsidR="003228F6" w:rsidRPr="007738D0" w:rsidRDefault="003228F6" w:rsidP="000C5570">
      <w:pPr>
        <w:spacing w:before="36"/>
        <w:ind w:firstLine="720"/>
        <w:rPr>
          <w:rFonts w:ascii="Calibri" w:eastAsia="Calibri" w:hAnsi="Calibri" w:cs="Calibri"/>
          <w:sz w:val="22"/>
        </w:rPr>
      </w:pPr>
      <w:r w:rsidRPr="007738D0">
        <w:rPr>
          <w:rFonts w:ascii="Calibri" w:eastAsia="Calibri" w:hAnsi="Calibri" w:cs="Calibri"/>
          <w:sz w:val="22"/>
        </w:rPr>
        <w:t>I</w:t>
      </w:r>
      <w:r w:rsidRPr="007738D0">
        <w:rPr>
          <w:rFonts w:ascii="Calibri" w:eastAsia="Calibri" w:hAnsi="Calibri" w:cs="Calibri"/>
          <w:spacing w:val="1"/>
          <w:sz w:val="22"/>
        </w:rPr>
        <w:t>n</w:t>
      </w:r>
      <w:r w:rsidRPr="007738D0">
        <w:rPr>
          <w:rFonts w:ascii="Calibri" w:eastAsia="Calibri" w:hAnsi="Calibri" w:cs="Calibri"/>
          <w:sz w:val="22"/>
        </w:rPr>
        <w:t>ter</w:t>
      </w:r>
      <w:r w:rsidRPr="007738D0">
        <w:rPr>
          <w:rFonts w:ascii="Calibri" w:eastAsia="Calibri" w:hAnsi="Calibri" w:cs="Calibri"/>
          <w:spacing w:val="1"/>
          <w:sz w:val="22"/>
        </w:rPr>
        <w:t>n</w:t>
      </w:r>
      <w:r w:rsidRPr="007738D0">
        <w:rPr>
          <w:rFonts w:ascii="Calibri" w:eastAsia="Calibri" w:hAnsi="Calibri" w:cs="Calibri"/>
          <w:sz w:val="22"/>
        </w:rPr>
        <w:t>al</w:t>
      </w:r>
      <w:r w:rsidRPr="007738D0">
        <w:rPr>
          <w:rFonts w:ascii="Calibri" w:eastAsia="Calibri" w:hAnsi="Calibri" w:cs="Calibri"/>
          <w:spacing w:val="-5"/>
          <w:sz w:val="22"/>
        </w:rPr>
        <w:t xml:space="preserve"> </w:t>
      </w:r>
      <w:r w:rsidRPr="007738D0">
        <w:rPr>
          <w:rFonts w:ascii="Calibri" w:eastAsia="Calibri" w:hAnsi="Calibri" w:cs="Calibri"/>
          <w:spacing w:val="-1"/>
          <w:sz w:val="22"/>
        </w:rPr>
        <w:t>s</w:t>
      </w:r>
      <w:r w:rsidRPr="007738D0">
        <w:rPr>
          <w:rFonts w:ascii="Calibri" w:eastAsia="Calibri" w:hAnsi="Calibri" w:cs="Calibri"/>
          <w:spacing w:val="1"/>
          <w:sz w:val="22"/>
        </w:rPr>
        <w:t>u</w:t>
      </w:r>
      <w:r w:rsidRPr="007738D0">
        <w:rPr>
          <w:rFonts w:ascii="Calibri" w:eastAsia="Calibri" w:hAnsi="Calibri" w:cs="Calibri"/>
          <w:sz w:val="22"/>
        </w:rPr>
        <w:t>r</w:t>
      </w:r>
      <w:r w:rsidRPr="007738D0">
        <w:rPr>
          <w:rFonts w:ascii="Calibri" w:eastAsia="Calibri" w:hAnsi="Calibri" w:cs="Calibri"/>
          <w:spacing w:val="-1"/>
          <w:sz w:val="22"/>
        </w:rPr>
        <w:t>f</w:t>
      </w:r>
      <w:r w:rsidRPr="007738D0">
        <w:rPr>
          <w:rFonts w:ascii="Calibri" w:eastAsia="Calibri" w:hAnsi="Calibri" w:cs="Calibri"/>
          <w:sz w:val="22"/>
        </w:rPr>
        <w:t>ace</w:t>
      </w:r>
      <w:r w:rsidRPr="007738D0">
        <w:rPr>
          <w:rFonts w:ascii="Calibri" w:eastAsia="Calibri" w:hAnsi="Calibri" w:cs="Calibri"/>
          <w:spacing w:val="-4"/>
          <w:sz w:val="22"/>
        </w:rPr>
        <w:t xml:space="preserve"> </w:t>
      </w:r>
      <w:r w:rsidRPr="007738D0">
        <w:rPr>
          <w:rFonts w:ascii="Calibri" w:eastAsia="Calibri" w:hAnsi="Calibri" w:cs="Calibri"/>
          <w:spacing w:val="-1"/>
          <w:sz w:val="22"/>
        </w:rPr>
        <w:t>w</w:t>
      </w:r>
      <w:r w:rsidRPr="007738D0">
        <w:rPr>
          <w:rFonts w:ascii="Calibri" w:eastAsia="Calibri" w:hAnsi="Calibri" w:cs="Calibri"/>
          <w:sz w:val="22"/>
        </w:rPr>
        <w:t>a</w:t>
      </w:r>
      <w:r w:rsidRPr="007738D0">
        <w:rPr>
          <w:rFonts w:ascii="Calibri" w:eastAsia="Calibri" w:hAnsi="Calibri" w:cs="Calibri"/>
          <w:spacing w:val="1"/>
          <w:sz w:val="22"/>
        </w:rPr>
        <w:t>t</w:t>
      </w:r>
      <w:r w:rsidRPr="007738D0">
        <w:rPr>
          <w:rFonts w:ascii="Calibri" w:eastAsia="Calibri" w:hAnsi="Calibri" w:cs="Calibri"/>
          <w:spacing w:val="-1"/>
          <w:sz w:val="22"/>
        </w:rPr>
        <w:t>e</w:t>
      </w:r>
      <w:r w:rsidRPr="007738D0">
        <w:rPr>
          <w:rFonts w:ascii="Calibri" w:eastAsia="Calibri" w:hAnsi="Calibri" w:cs="Calibri"/>
          <w:sz w:val="22"/>
        </w:rPr>
        <w:t>r</w:t>
      </w:r>
      <w:r w:rsidRPr="007738D0">
        <w:rPr>
          <w:rFonts w:ascii="Calibri" w:eastAsia="Calibri" w:hAnsi="Calibri" w:cs="Calibri"/>
          <w:spacing w:val="-5"/>
          <w:sz w:val="22"/>
        </w:rPr>
        <w:t xml:space="preserve"> </w:t>
      </w:r>
      <w:r w:rsidRPr="007738D0">
        <w:rPr>
          <w:rFonts w:ascii="Calibri" w:eastAsia="Calibri" w:hAnsi="Calibri" w:cs="Calibri"/>
          <w:spacing w:val="1"/>
          <w:sz w:val="22"/>
        </w:rPr>
        <w:t>d</w:t>
      </w:r>
      <w:r w:rsidRPr="007738D0">
        <w:rPr>
          <w:rFonts w:ascii="Calibri" w:eastAsia="Calibri" w:hAnsi="Calibri" w:cs="Calibri"/>
          <w:sz w:val="22"/>
        </w:rPr>
        <w:t>rai</w:t>
      </w:r>
      <w:r w:rsidRPr="007738D0">
        <w:rPr>
          <w:rFonts w:ascii="Calibri" w:eastAsia="Calibri" w:hAnsi="Calibri" w:cs="Calibri"/>
          <w:spacing w:val="1"/>
          <w:sz w:val="22"/>
        </w:rPr>
        <w:t>n</w:t>
      </w:r>
      <w:r w:rsidRPr="007738D0">
        <w:rPr>
          <w:rFonts w:ascii="Calibri" w:eastAsia="Calibri" w:hAnsi="Calibri" w:cs="Calibri"/>
          <w:sz w:val="22"/>
        </w:rPr>
        <w:t>a</w:t>
      </w:r>
      <w:r w:rsidRPr="007738D0">
        <w:rPr>
          <w:rFonts w:ascii="Calibri" w:eastAsia="Calibri" w:hAnsi="Calibri" w:cs="Calibri"/>
          <w:spacing w:val="3"/>
          <w:sz w:val="22"/>
        </w:rPr>
        <w:t>g</w:t>
      </w:r>
      <w:r w:rsidRPr="007738D0">
        <w:rPr>
          <w:rFonts w:ascii="Calibri" w:eastAsia="Calibri" w:hAnsi="Calibri" w:cs="Calibri"/>
          <w:sz w:val="22"/>
        </w:rPr>
        <w:t>e</w:t>
      </w:r>
      <w:r w:rsidRPr="007738D0">
        <w:rPr>
          <w:rFonts w:ascii="Calibri" w:eastAsia="Calibri" w:hAnsi="Calibri" w:cs="Calibri"/>
          <w:spacing w:val="-8"/>
          <w:sz w:val="22"/>
        </w:rPr>
        <w:t xml:space="preserve"> </w:t>
      </w:r>
      <w:r w:rsidRPr="007738D0">
        <w:rPr>
          <w:rFonts w:ascii="Calibri" w:eastAsia="Calibri" w:hAnsi="Calibri" w:cs="Calibri"/>
          <w:sz w:val="22"/>
        </w:rPr>
        <w:t>sy</w:t>
      </w:r>
      <w:r w:rsidRPr="007738D0">
        <w:rPr>
          <w:rFonts w:ascii="Calibri" w:eastAsia="Calibri" w:hAnsi="Calibri" w:cs="Calibri"/>
          <w:spacing w:val="-1"/>
          <w:sz w:val="22"/>
        </w:rPr>
        <w:t>s</w:t>
      </w:r>
      <w:r w:rsidRPr="007738D0">
        <w:rPr>
          <w:rFonts w:ascii="Calibri" w:eastAsia="Calibri" w:hAnsi="Calibri" w:cs="Calibri"/>
          <w:spacing w:val="3"/>
          <w:sz w:val="22"/>
        </w:rPr>
        <w:t>t</w:t>
      </w:r>
      <w:r w:rsidRPr="007738D0">
        <w:rPr>
          <w:rFonts w:ascii="Calibri" w:eastAsia="Calibri" w:hAnsi="Calibri" w:cs="Calibri"/>
          <w:spacing w:val="-1"/>
          <w:sz w:val="22"/>
        </w:rPr>
        <w:t>e</w:t>
      </w:r>
      <w:r w:rsidRPr="007738D0">
        <w:rPr>
          <w:rFonts w:ascii="Calibri" w:eastAsia="Calibri" w:hAnsi="Calibri" w:cs="Calibri"/>
          <w:sz w:val="22"/>
        </w:rPr>
        <w:t>m</w:t>
      </w:r>
      <w:r w:rsidRPr="007738D0">
        <w:rPr>
          <w:rFonts w:ascii="Calibri" w:eastAsia="Calibri" w:hAnsi="Calibri" w:cs="Calibri"/>
          <w:spacing w:val="-4"/>
          <w:sz w:val="22"/>
        </w:rPr>
        <w:t xml:space="preserve"> </w:t>
      </w:r>
      <w:r w:rsidRPr="007738D0">
        <w:rPr>
          <w:rFonts w:ascii="Calibri" w:eastAsia="Calibri" w:hAnsi="Calibri" w:cs="Calibri"/>
          <w:spacing w:val="-1"/>
          <w:sz w:val="22"/>
        </w:rPr>
        <w:t>s</w:t>
      </w:r>
      <w:r w:rsidRPr="007738D0">
        <w:rPr>
          <w:rFonts w:ascii="Calibri" w:eastAsia="Calibri" w:hAnsi="Calibri" w:cs="Calibri"/>
          <w:spacing w:val="1"/>
          <w:sz w:val="22"/>
        </w:rPr>
        <w:t>h</w:t>
      </w:r>
      <w:r w:rsidRPr="007738D0">
        <w:rPr>
          <w:rFonts w:ascii="Calibri" w:eastAsia="Calibri" w:hAnsi="Calibri" w:cs="Calibri"/>
          <w:sz w:val="22"/>
        </w:rPr>
        <w:t>all</w:t>
      </w:r>
      <w:r w:rsidRPr="007738D0">
        <w:rPr>
          <w:rFonts w:ascii="Calibri" w:eastAsia="Calibri" w:hAnsi="Calibri" w:cs="Calibri"/>
          <w:spacing w:val="-3"/>
          <w:sz w:val="22"/>
        </w:rPr>
        <w:t xml:space="preserve"> </w:t>
      </w:r>
      <w:r w:rsidRPr="007738D0">
        <w:rPr>
          <w:rFonts w:ascii="Calibri" w:eastAsia="Calibri" w:hAnsi="Calibri" w:cs="Calibri"/>
          <w:spacing w:val="1"/>
          <w:sz w:val="22"/>
        </w:rPr>
        <w:t>b</w:t>
      </w:r>
      <w:r w:rsidRPr="007738D0">
        <w:rPr>
          <w:rFonts w:ascii="Calibri" w:eastAsia="Calibri" w:hAnsi="Calibri" w:cs="Calibri"/>
          <w:sz w:val="22"/>
        </w:rPr>
        <w:t>e</w:t>
      </w:r>
      <w:r w:rsidRPr="007738D0">
        <w:rPr>
          <w:rFonts w:ascii="Calibri" w:eastAsia="Calibri" w:hAnsi="Calibri" w:cs="Calibri"/>
          <w:spacing w:val="-3"/>
          <w:sz w:val="22"/>
        </w:rPr>
        <w:t xml:space="preserve"> </w:t>
      </w:r>
      <w:r w:rsidRPr="007738D0">
        <w:rPr>
          <w:rFonts w:ascii="Calibri" w:eastAsia="Calibri" w:hAnsi="Calibri" w:cs="Calibri"/>
          <w:spacing w:val="1"/>
          <w:sz w:val="22"/>
        </w:rPr>
        <w:t>d</w:t>
      </w:r>
      <w:r w:rsidRPr="007738D0">
        <w:rPr>
          <w:rFonts w:ascii="Calibri" w:eastAsia="Calibri" w:hAnsi="Calibri" w:cs="Calibri"/>
          <w:sz w:val="22"/>
        </w:rPr>
        <w:t>ir</w:t>
      </w:r>
      <w:r w:rsidRPr="007738D0">
        <w:rPr>
          <w:rFonts w:ascii="Calibri" w:eastAsia="Calibri" w:hAnsi="Calibri" w:cs="Calibri"/>
          <w:spacing w:val="-1"/>
          <w:sz w:val="22"/>
        </w:rPr>
        <w:t>e</w:t>
      </w:r>
      <w:r w:rsidRPr="007738D0">
        <w:rPr>
          <w:rFonts w:ascii="Calibri" w:eastAsia="Calibri" w:hAnsi="Calibri" w:cs="Calibri"/>
          <w:sz w:val="22"/>
        </w:rPr>
        <w:t>c</w:t>
      </w:r>
      <w:r w:rsidRPr="007738D0">
        <w:rPr>
          <w:rFonts w:ascii="Calibri" w:eastAsia="Calibri" w:hAnsi="Calibri" w:cs="Calibri"/>
          <w:spacing w:val="2"/>
          <w:sz w:val="22"/>
        </w:rPr>
        <w:t>t</w:t>
      </w:r>
      <w:r w:rsidRPr="007738D0">
        <w:rPr>
          <w:rFonts w:ascii="Calibri" w:eastAsia="Calibri" w:hAnsi="Calibri" w:cs="Calibri"/>
          <w:spacing w:val="-1"/>
          <w:sz w:val="22"/>
        </w:rPr>
        <w:t>e</w:t>
      </w:r>
      <w:r w:rsidRPr="007738D0">
        <w:rPr>
          <w:rFonts w:ascii="Calibri" w:eastAsia="Calibri" w:hAnsi="Calibri" w:cs="Calibri"/>
          <w:sz w:val="22"/>
        </w:rPr>
        <w:t>d</w:t>
      </w:r>
      <w:r w:rsidRPr="007738D0">
        <w:rPr>
          <w:rFonts w:ascii="Calibri" w:eastAsia="Calibri" w:hAnsi="Calibri" w:cs="Calibri"/>
          <w:spacing w:val="-6"/>
          <w:sz w:val="22"/>
        </w:rPr>
        <w:t xml:space="preserve"> </w:t>
      </w:r>
      <w:r w:rsidRPr="007738D0">
        <w:rPr>
          <w:rFonts w:ascii="Calibri" w:eastAsia="Calibri" w:hAnsi="Calibri" w:cs="Calibri"/>
          <w:spacing w:val="1"/>
          <w:sz w:val="22"/>
        </w:rPr>
        <w:t>a</w:t>
      </w:r>
      <w:r w:rsidRPr="007738D0">
        <w:rPr>
          <w:rFonts w:ascii="Calibri" w:eastAsia="Calibri" w:hAnsi="Calibri" w:cs="Calibri"/>
          <w:sz w:val="22"/>
        </w:rPr>
        <w:t xml:space="preserve">s </w:t>
      </w:r>
      <w:r w:rsidRPr="007738D0">
        <w:rPr>
          <w:rFonts w:ascii="Calibri" w:eastAsia="Calibri" w:hAnsi="Calibri" w:cs="Calibri"/>
          <w:spacing w:val="1"/>
          <w:sz w:val="22"/>
        </w:rPr>
        <w:t>p</w:t>
      </w:r>
      <w:r w:rsidRPr="007738D0">
        <w:rPr>
          <w:rFonts w:ascii="Calibri" w:eastAsia="Calibri" w:hAnsi="Calibri" w:cs="Calibri"/>
          <w:spacing w:val="-1"/>
          <w:sz w:val="22"/>
        </w:rPr>
        <w:t>e</w:t>
      </w:r>
      <w:r w:rsidRPr="007738D0">
        <w:rPr>
          <w:rFonts w:ascii="Calibri" w:eastAsia="Calibri" w:hAnsi="Calibri" w:cs="Calibri"/>
          <w:sz w:val="22"/>
        </w:rPr>
        <w:t>r</w:t>
      </w:r>
      <w:r w:rsidRPr="007738D0">
        <w:rPr>
          <w:rFonts w:ascii="Calibri" w:eastAsia="Calibri" w:hAnsi="Calibri" w:cs="Calibri"/>
          <w:spacing w:val="-3"/>
          <w:sz w:val="22"/>
        </w:rPr>
        <w:t xml:space="preserve"> </w:t>
      </w:r>
      <w:r w:rsidRPr="007738D0">
        <w:rPr>
          <w:rFonts w:ascii="Calibri" w:eastAsia="Calibri" w:hAnsi="Calibri" w:cs="Calibri"/>
          <w:sz w:val="22"/>
        </w:rPr>
        <w:t>t</w:t>
      </w:r>
      <w:r w:rsidRPr="007738D0">
        <w:rPr>
          <w:rFonts w:ascii="Calibri" w:eastAsia="Calibri" w:hAnsi="Calibri" w:cs="Calibri"/>
          <w:spacing w:val="1"/>
          <w:sz w:val="22"/>
        </w:rPr>
        <w:t>h</w:t>
      </w:r>
      <w:r w:rsidRPr="007738D0">
        <w:rPr>
          <w:rFonts w:ascii="Calibri" w:eastAsia="Calibri" w:hAnsi="Calibri" w:cs="Calibri"/>
          <w:sz w:val="22"/>
        </w:rPr>
        <w:t>e</w:t>
      </w:r>
      <w:r w:rsidRPr="007738D0">
        <w:rPr>
          <w:rFonts w:ascii="Calibri" w:eastAsia="Calibri" w:hAnsi="Calibri" w:cs="Calibri"/>
          <w:spacing w:val="-4"/>
          <w:sz w:val="22"/>
        </w:rPr>
        <w:t xml:space="preserve"> </w:t>
      </w:r>
      <w:r w:rsidRPr="007738D0">
        <w:rPr>
          <w:rFonts w:ascii="Calibri" w:eastAsia="Calibri" w:hAnsi="Calibri" w:cs="Calibri"/>
          <w:spacing w:val="2"/>
          <w:sz w:val="22"/>
        </w:rPr>
        <w:t>E</w:t>
      </w:r>
      <w:r w:rsidRPr="007738D0">
        <w:rPr>
          <w:rFonts w:ascii="Calibri" w:eastAsia="Calibri" w:hAnsi="Calibri" w:cs="Calibri"/>
          <w:spacing w:val="1"/>
          <w:sz w:val="22"/>
        </w:rPr>
        <w:t>n</w:t>
      </w:r>
      <w:r w:rsidRPr="007738D0">
        <w:rPr>
          <w:rFonts w:ascii="Calibri" w:eastAsia="Calibri" w:hAnsi="Calibri" w:cs="Calibri"/>
          <w:spacing w:val="-1"/>
          <w:sz w:val="22"/>
        </w:rPr>
        <w:t>v</w:t>
      </w:r>
      <w:r w:rsidRPr="007738D0">
        <w:rPr>
          <w:rFonts w:ascii="Calibri" w:eastAsia="Calibri" w:hAnsi="Calibri" w:cs="Calibri"/>
          <w:sz w:val="22"/>
        </w:rPr>
        <w:t>iro</w:t>
      </w:r>
      <w:r w:rsidRPr="007738D0">
        <w:rPr>
          <w:rFonts w:ascii="Calibri" w:eastAsia="Calibri" w:hAnsi="Calibri" w:cs="Calibri"/>
          <w:spacing w:val="1"/>
          <w:sz w:val="22"/>
        </w:rPr>
        <w:t>n</w:t>
      </w:r>
      <w:r w:rsidRPr="007738D0">
        <w:rPr>
          <w:rFonts w:ascii="Calibri" w:eastAsia="Calibri" w:hAnsi="Calibri" w:cs="Calibri"/>
          <w:spacing w:val="-1"/>
          <w:sz w:val="22"/>
        </w:rPr>
        <w:t>me</w:t>
      </w:r>
      <w:r w:rsidRPr="007738D0">
        <w:rPr>
          <w:rFonts w:ascii="Calibri" w:eastAsia="Calibri" w:hAnsi="Calibri" w:cs="Calibri"/>
          <w:spacing w:val="1"/>
          <w:sz w:val="22"/>
        </w:rPr>
        <w:t>n</w:t>
      </w:r>
      <w:r w:rsidRPr="007738D0">
        <w:rPr>
          <w:rFonts w:ascii="Calibri" w:eastAsia="Calibri" w:hAnsi="Calibri" w:cs="Calibri"/>
          <w:sz w:val="22"/>
        </w:rPr>
        <w:t>t</w:t>
      </w:r>
      <w:r w:rsidRPr="007738D0">
        <w:rPr>
          <w:rFonts w:ascii="Calibri" w:eastAsia="Calibri" w:hAnsi="Calibri" w:cs="Calibri"/>
          <w:spacing w:val="1"/>
          <w:sz w:val="22"/>
        </w:rPr>
        <w:t>a</w:t>
      </w:r>
      <w:r w:rsidRPr="007738D0">
        <w:rPr>
          <w:rFonts w:ascii="Calibri" w:eastAsia="Calibri" w:hAnsi="Calibri" w:cs="Calibri"/>
          <w:sz w:val="22"/>
        </w:rPr>
        <w:t>l</w:t>
      </w:r>
      <w:r w:rsidRPr="007738D0">
        <w:rPr>
          <w:rFonts w:ascii="Calibri" w:eastAsia="Calibri" w:hAnsi="Calibri" w:cs="Calibri"/>
          <w:spacing w:val="-12"/>
          <w:sz w:val="22"/>
        </w:rPr>
        <w:t xml:space="preserve"> </w:t>
      </w:r>
      <w:r w:rsidRPr="007738D0">
        <w:rPr>
          <w:rFonts w:ascii="Calibri" w:eastAsia="Calibri" w:hAnsi="Calibri" w:cs="Calibri"/>
          <w:sz w:val="22"/>
        </w:rPr>
        <w:t>M</w:t>
      </w:r>
      <w:r w:rsidRPr="007738D0">
        <w:rPr>
          <w:rFonts w:ascii="Calibri" w:eastAsia="Calibri" w:hAnsi="Calibri" w:cs="Calibri"/>
          <w:spacing w:val="1"/>
          <w:sz w:val="22"/>
        </w:rPr>
        <w:t>an</w:t>
      </w:r>
      <w:r w:rsidRPr="007738D0">
        <w:rPr>
          <w:rFonts w:ascii="Calibri" w:eastAsia="Calibri" w:hAnsi="Calibri" w:cs="Calibri"/>
          <w:sz w:val="22"/>
        </w:rPr>
        <w:t>a</w:t>
      </w:r>
      <w:r w:rsidRPr="007738D0">
        <w:rPr>
          <w:rFonts w:ascii="Calibri" w:eastAsia="Calibri" w:hAnsi="Calibri" w:cs="Calibri"/>
          <w:spacing w:val="3"/>
          <w:sz w:val="22"/>
        </w:rPr>
        <w:t>g</w:t>
      </w:r>
      <w:r w:rsidRPr="007738D0">
        <w:rPr>
          <w:rFonts w:ascii="Calibri" w:eastAsia="Calibri" w:hAnsi="Calibri" w:cs="Calibri"/>
          <w:spacing w:val="-1"/>
          <w:sz w:val="22"/>
        </w:rPr>
        <w:t>e</w:t>
      </w:r>
      <w:r w:rsidRPr="007738D0">
        <w:rPr>
          <w:rFonts w:ascii="Calibri" w:eastAsia="Calibri" w:hAnsi="Calibri" w:cs="Calibri"/>
          <w:spacing w:val="1"/>
          <w:sz w:val="22"/>
        </w:rPr>
        <w:t>m</w:t>
      </w:r>
      <w:r w:rsidRPr="007738D0">
        <w:rPr>
          <w:rFonts w:ascii="Calibri" w:eastAsia="Calibri" w:hAnsi="Calibri" w:cs="Calibri"/>
          <w:spacing w:val="-1"/>
          <w:sz w:val="22"/>
        </w:rPr>
        <w:t>e</w:t>
      </w:r>
      <w:r w:rsidRPr="007738D0">
        <w:rPr>
          <w:rFonts w:ascii="Calibri" w:eastAsia="Calibri" w:hAnsi="Calibri" w:cs="Calibri"/>
          <w:spacing w:val="1"/>
          <w:sz w:val="22"/>
        </w:rPr>
        <w:t>n</w:t>
      </w:r>
      <w:r w:rsidRPr="007738D0">
        <w:rPr>
          <w:rFonts w:ascii="Calibri" w:eastAsia="Calibri" w:hAnsi="Calibri" w:cs="Calibri"/>
          <w:sz w:val="22"/>
        </w:rPr>
        <w:t>t</w:t>
      </w:r>
      <w:r w:rsidRPr="007738D0">
        <w:rPr>
          <w:rFonts w:ascii="Calibri" w:eastAsia="Calibri" w:hAnsi="Calibri" w:cs="Calibri"/>
          <w:spacing w:val="-10"/>
          <w:sz w:val="22"/>
        </w:rPr>
        <w:t xml:space="preserve"> </w:t>
      </w:r>
      <w:r w:rsidRPr="007738D0">
        <w:rPr>
          <w:rFonts w:ascii="Calibri" w:eastAsia="Calibri" w:hAnsi="Calibri" w:cs="Calibri"/>
          <w:sz w:val="22"/>
        </w:rPr>
        <w:t>Pla</w:t>
      </w:r>
      <w:r w:rsidRPr="007738D0">
        <w:rPr>
          <w:rFonts w:ascii="Calibri" w:eastAsia="Calibri" w:hAnsi="Calibri" w:cs="Calibri"/>
          <w:spacing w:val="1"/>
          <w:sz w:val="22"/>
        </w:rPr>
        <w:t>n</w:t>
      </w:r>
      <w:r w:rsidRPr="007738D0">
        <w:rPr>
          <w:rFonts w:ascii="Calibri" w:eastAsia="Calibri" w:hAnsi="Calibri" w:cs="Calibri"/>
          <w:sz w:val="22"/>
        </w:rPr>
        <w:t>.</w:t>
      </w:r>
    </w:p>
    <w:p w14:paraId="478EC30F" w14:textId="4DA42CAD" w:rsidR="000C5570" w:rsidRPr="00803083" w:rsidRDefault="002144CE" w:rsidP="002144CE">
      <w:pPr>
        <w:pStyle w:val="Heading2"/>
        <w:numPr>
          <w:ilvl w:val="1"/>
          <w:numId w:val="10"/>
        </w:numPr>
      </w:pPr>
      <w:bookmarkStart w:id="11" w:name="_Toc18667352"/>
      <w:r w:rsidRPr="00803083">
        <w:t>CABLE TERMINATIONS AND CABLE PULLING WORKS</w:t>
      </w:r>
      <w:bookmarkEnd w:id="11"/>
      <w:r w:rsidRPr="00803083">
        <w:t xml:space="preserve"> </w:t>
      </w:r>
    </w:p>
    <w:p w14:paraId="32C6D86C" w14:textId="34686D76" w:rsidR="002330A5" w:rsidRDefault="002330A5" w:rsidP="002275B3">
      <w:pPr>
        <w:pStyle w:val="Heading3"/>
        <w:numPr>
          <w:ilvl w:val="2"/>
          <w:numId w:val="10"/>
        </w:numPr>
        <w:rPr>
          <w:sz w:val="22"/>
        </w:rPr>
      </w:pPr>
      <w:bookmarkStart w:id="12" w:name="_Toc18667353"/>
      <w:r w:rsidRPr="002275B3">
        <w:rPr>
          <w:sz w:val="22"/>
        </w:rPr>
        <w:t xml:space="preserve">Cable pulling </w:t>
      </w:r>
      <w:r w:rsidR="002275B3" w:rsidRPr="002275B3">
        <w:rPr>
          <w:sz w:val="22"/>
        </w:rPr>
        <w:t>works:</w:t>
      </w:r>
      <w:bookmarkEnd w:id="12"/>
      <w:r w:rsidRPr="002275B3">
        <w:rPr>
          <w:sz w:val="22"/>
        </w:rPr>
        <w:t xml:space="preserve"> </w:t>
      </w:r>
    </w:p>
    <w:p w14:paraId="39EBA079" w14:textId="77777777" w:rsidR="002275B3" w:rsidRDefault="002275B3" w:rsidP="002275B3"/>
    <w:p w14:paraId="582758E8" w14:textId="77777777" w:rsidR="002275B3" w:rsidRDefault="002275B3" w:rsidP="002275B3">
      <w:pPr>
        <w:pStyle w:val="ListParagraph"/>
        <w:numPr>
          <w:ilvl w:val="1"/>
          <w:numId w:val="7"/>
        </w:numPr>
        <w:jc w:val="both"/>
        <w:rPr>
          <w:rFonts w:asciiTheme="minorHAnsi" w:hAnsiTheme="minorHAnsi" w:cs="Calibri"/>
          <w:color w:val="000000"/>
          <w:sz w:val="22"/>
          <w:szCs w:val="22"/>
        </w:rPr>
      </w:pPr>
      <w:r w:rsidRPr="002275B3">
        <w:rPr>
          <w:rFonts w:asciiTheme="minorHAnsi" w:hAnsiTheme="minorHAnsi" w:cs="Calibri"/>
          <w:color w:val="000000"/>
          <w:sz w:val="22"/>
          <w:szCs w:val="22"/>
        </w:rPr>
        <w:t>Remove the existing 33kV ELPE cables from the 2 x 33kV Switch gear in the switch room and scrap at Kinoya Stores.</w:t>
      </w:r>
    </w:p>
    <w:p w14:paraId="1E2319F3" w14:textId="77777777" w:rsidR="002275B3" w:rsidRPr="007738D0" w:rsidRDefault="002275B3" w:rsidP="002275B3">
      <w:pPr>
        <w:pStyle w:val="ListParagraph"/>
        <w:numPr>
          <w:ilvl w:val="1"/>
          <w:numId w:val="7"/>
        </w:numPr>
        <w:jc w:val="both"/>
        <w:rPr>
          <w:rFonts w:asciiTheme="minorHAnsi" w:hAnsiTheme="minorHAnsi" w:cs="Calibri"/>
          <w:color w:val="000000"/>
          <w:sz w:val="22"/>
          <w:szCs w:val="22"/>
        </w:rPr>
      </w:pPr>
      <w:r w:rsidRPr="007738D0">
        <w:rPr>
          <w:rFonts w:asciiTheme="minorHAnsi" w:hAnsiTheme="minorHAnsi" w:cs="Calibri"/>
          <w:color w:val="000000"/>
          <w:sz w:val="22"/>
          <w:szCs w:val="22"/>
        </w:rPr>
        <w:t>Pull 3 set of 630mm</w:t>
      </w:r>
      <m:oMath>
        <m:r>
          <w:rPr>
            <w:rFonts w:ascii="Cambria Math" w:hAnsi="Cambria Math" w:cs="Calibri"/>
            <w:color w:val="000000"/>
            <w:sz w:val="22"/>
            <w:szCs w:val="22"/>
          </w:rPr>
          <m:t>²</m:t>
        </m:r>
      </m:oMath>
      <w:r w:rsidRPr="007738D0">
        <w:rPr>
          <w:rFonts w:asciiTheme="minorHAnsi" w:eastAsiaTheme="minorEastAsia" w:hAnsiTheme="minorHAnsi" w:cs="Calibri"/>
          <w:color w:val="000000"/>
          <w:sz w:val="22"/>
          <w:szCs w:val="22"/>
        </w:rPr>
        <w:t xml:space="preserve"> XLPE cables from the 33kV switch room to the 132/33kV transformer 33kV cables box. There are two transformer pads</w:t>
      </w:r>
    </w:p>
    <w:p w14:paraId="43A73F0B" w14:textId="77777777" w:rsidR="002275B3" w:rsidRPr="007738D0" w:rsidRDefault="002275B3" w:rsidP="002275B3">
      <w:pPr>
        <w:pStyle w:val="ListParagraph"/>
        <w:numPr>
          <w:ilvl w:val="1"/>
          <w:numId w:val="7"/>
        </w:numPr>
        <w:jc w:val="both"/>
        <w:rPr>
          <w:rFonts w:asciiTheme="minorHAnsi" w:hAnsiTheme="minorHAnsi" w:cs="Calibri"/>
          <w:color w:val="000000"/>
          <w:sz w:val="22"/>
          <w:szCs w:val="22"/>
        </w:rPr>
      </w:pPr>
      <w:r w:rsidRPr="007738D0">
        <w:rPr>
          <w:rFonts w:asciiTheme="minorHAnsi" w:eastAsiaTheme="minorEastAsia" w:hAnsiTheme="minorHAnsi" w:cs="Calibri"/>
          <w:color w:val="000000"/>
          <w:sz w:val="22"/>
          <w:szCs w:val="22"/>
        </w:rPr>
        <w:t xml:space="preserve">Pull 1 set of 300mm² XLPE cable from each 132/33kV transformer to the respective 33kV/415V auxiliary Transformer 33kV cable box. </w:t>
      </w:r>
    </w:p>
    <w:p w14:paraId="022A5294" w14:textId="77777777" w:rsidR="002275B3" w:rsidRPr="007738D0" w:rsidRDefault="002275B3" w:rsidP="002275B3">
      <w:pPr>
        <w:pStyle w:val="ListParagraph"/>
        <w:numPr>
          <w:ilvl w:val="1"/>
          <w:numId w:val="7"/>
        </w:numPr>
        <w:jc w:val="both"/>
        <w:rPr>
          <w:rFonts w:asciiTheme="minorHAnsi" w:hAnsiTheme="minorHAnsi" w:cs="Calibri"/>
          <w:color w:val="000000"/>
          <w:sz w:val="22"/>
          <w:szCs w:val="22"/>
        </w:rPr>
      </w:pPr>
      <w:r w:rsidRPr="007738D0">
        <w:rPr>
          <w:rFonts w:asciiTheme="minorHAnsi" w:eastAsiaTheme="minorEastAsia" w:hAnsiTheme="minorHAnsi" w:cs="Calibri"/>
          <w:color w:val="000000"/>
          <w:sz w:val="22"/>
          <w:szCs w:val="22"/>
        </w:rPr>
        <w:t>Pull 1 x 300mm² XLPE cable from two  Auxiliary transformer to their respective  NER</w:t>
      </w:r>
    </w:p>
    <w:p w14:paraId="2CAEB97B" w14:textId="77777777" w:rsidR="002275B3" w:rsidRPr="002275B3" w:rsidRDefault="002275B3" w:rsidP="002275B3">
      <w:pPr>
        <w:pStyle w:val="ListParagraph"/>
        <w:numPr>
          <w:ilvl w:val="1"/>
          <w:numId w:val="7"/>
        </w:numPr>
        <w:jc w:val="both"/>
        <w:rPr>
          <w:rFonts w:asciiTheme="minorHAnsi" w:hAnsiTheme="minorHAnsi" w:cs="Calibri"/>
          <w:color w:val="000000"/>
          <w:sz w:val="22"/>
          <w:szCs w:val="22"/>
        </w:rPr>
      </w:pPr>
      <w:r w:rsidRPr="007738D0">
        <w:rPr>
          <w:rFonts w:asciiTheme="minorHAnsi" w:eastAsiaTheme="minorEastAsia" w:hAnsiTheme="minorHAnsi" w:cs="Calibri"/>
          <w:color w:val="000000"/>
          <w:sz w:val="22"/>
          <w:szCs w:val="22"/>
        </w:rPr>
        <w:lastRenderedPageBreak/>
        <w:t xml:space="preserve">Pull the required control cables including AC and DC supply cables from the 132kV switch room and 33kV Switch room to the 2 x 132kV transformers. Remove all unused control cables from the cable trench and transport to Kinoya Depot and scrap. </w:t>
      </w:r>
    </w:p>
    <w:p w14:paraId="7BC3B5D1" w14:textId="77777777" w:rsidR="002275B3" w:rsidRDefault="002275B3" w:rsidP="002275B3">
      <w:pPr>
        <w:pStyle w:val="ListParagraph"/>
        <w:ind w:left="1440"/>
        <w:jc w:val="both"/>
        <w:rPr>
          <w:rFonts w:asciiTheme="minorHAnsi" w:hAnsiTheme="minorHAnsi" w:cs="Calibri"/>
          <w:color w:val="000000"/>
          <w:sz w:val="22"/>
          <w:szCs w:val="22"/>
        </w:rPr>
      </w:pPr>
    </w:p>
    <w:p w14:paraId="1F78186D" w14:textId="77777777" w:rsidR="002275B3" w:rsidRPr="002275B3" w:rsidRDefault="002275B3" w:rsidP="002275B3"/>
    <w:p w14:paraId="117B695F" w14:textId="21C3C36D" w:rsidR="002330A5" w:rsidRPr="00803083" w:rsidRDefault="002275B3" w:rsidP="002275B3">
      <w:pPr>
        <w:pStyle w:val="Heading3"/>
        <w:numPr>
          <w:ilvl w:val="2"/>
          <w:numId w:val="10"/>
        </w:numPr>
        <w:rPr>
          <w:sz w:val="22"/>
          <w:szCs w:val="22"/>
        </w:rPr>
      </w:pPr>
      <w:bookmarkStart w:id="13" w:name="_Toc18667354"/>
      <w:r w:rsidRPr="00803083">
        <w:rPr>
          <w:rFonts w:eastAsia="Calibri"/>
          <w:sz w:val="22"/>
          <w:szCs w:val="22"/>
        </w:rPr>
        <w:t>Carry out cable termination works as follows:</w:t>
      </w:r>
      <w:bookmarkEnd w:id="13"/>
    </w:p>
    <w:p w14:paraId="1410142C" w14:textId="77777777" w:rsidR="002330A5" w:rsidRPr="007738D0" w:rsidRDefault="002330A5" w:rsidP="009B540D">
      <w:pPr>
        <w:pStyle w:val="ListParagraph"/>
        <w:numPr>
          <w:ilvl w:val="1"/>
          <w:numId w:val="7"/>
        </w:numPr>
        <w:jc w:val="both"/>
        <w:rPr>
          <w:rFonts w:asciiTheme="minorHAnsi" w:hAnsiTheme="minorHAnsi" w:cs="Calibri"/>
          <w:color w:val="000000"/>
          <w:sz w:val="22"/>
          <w:szCs w:val="22"/>
        </w:rPr>
      </w:pPr>
      <w:r w:rsidRPr="007738D0">
        <w:rPr>
          <w:rFonts w:asciiTheme="minorHAnsi" w:hAnsiTheme="minorHAnsi" w:cs="Calibri"/>
          <w:color w:val="000000"/>
          <w:sz w:val="22"/>
          <w:szCs w:val="22"/>
        </w:rPr>
        <w:t>The contractor will not be required to carry out any control cable, 240V AC, 415 VAC and 110VDC termination works. These terminations will be done be EFL</w:t>
      </w:r>
    </w:p>
    <w:p w14:paraId="47E28F76" w14:textId="315FF8CD" w:rsidR="002330A5" w:rsidRPr="007738D0" w:rsidRDefault="002330A5" w:rsidP="009B540D">
      <w:pPr>
        <w:pStyle w:val="ListParagraph"/>
        <w:numPr>
          <w:ilvl w:val="1"/>
          <w:numId w:val="7"/>
        </w:numPr>
        <w:jc w:val="both"/>
        <w:rPr>
          <w:rFonts w:asciiTheme="minorHAnsi" w:hAnsiTheme="minorHAnsi" w:cs="Calibri"/>
          <w:color w:val="000000"/>
          <w:sz w:val="22"/>
          <w:szCs w:val="22"/>
        </w:rPr>
      </w:pPr>
      <w:r w:rsidRPr="007738D0">
        <w:rPr>
          <w:rFonts w:asciiTheme="minorHAnsi" w:hAnsiTheme="minorHAnsi" w:cs="Calibri"/>
          <w:color w:val="000000"/>
          <w:sz w:val="22"/>
          <w:szCs w:val="22"/>
        </w:rPr>
        <w:t xml:space="preserve">Contractor to carry out 6 sets of Pfisterer cable termination at the ZX.20 ABB switch gear in 33kV Switch room. 1 set is 3 cable terminations. </w:t>
      </w:r>
    </w:p>
    <w:p w14:paraId="61AB4E85" w14:textId="77777777" w:rsidR="002330A5" w:rsidRPr="007738D0" w:rsidRDefault="002330A5" w:rsidP="009B540D">
      <w:pPr>
        <w:pStyle w:val="ListParagraph"/>
        <w:numPr>
          <w:ilvl w:val="1"/>
          <w:numId w:val="7"/>
        </w:numPr>
        <w:jc w:val="both"/>
        <w:rPr>
          <w:rFonts w:asciiTheme="minorHAnsi" w:hAnsiTheme="minorHAnsi" w:cs="Calibri"/>
          <w:color w:val="000000"/>
          <w:sz w:val="22"/>
          <w:szCs w:val="22"/>
        </w:rPr>
      </w:pPr>
      <w:r w:rsidRPr="007738D0">
        <w:rPr>
          <w:rFonts w:asciiTheme="minorHAnsi" w:hAnsiTheme="minorHAnsi" w:cs="Calibri"/>
          <w:color w:val="000000"/>
          <w:sz w:val="22"/>
          <w:szCs w:val="22"/>
        </w:rPr>
        <w:t>Carry out 6 sets of 630mm</w:t>
      </w:r>
      <m:oMath>
        <m:r>
          <w:rPr>
            <w:rFonts w:ascii="Cambria Math" w:hAnsi="Cambria Math" w:cs="Calibri"/>
            <w:color w:val="000000"/>
            <w:sz w:val="22"/>
            <w:szCs w:val="22"/>
          </w:rPr>
          <m:t>²</m:t>
        </m:r>
      </m:oMath>
      <w:r w:rsidRPr="007738D0">
        <w:rPr>
          <w:rFonts w:asciiTheme="minorHAnsi" w:eastAsiaTheme="minorEastAsia" w:hAnsiTheme="minorHAnsi" w:cs="Calibri"/>
          <w:color w:val="000000"/>
          <w:sz w:val="22"/>
          <w:szCs w:val="22"/>
        </w:rPr>
        <w:t xml:space="preserve"> out door cable termination at the 132kV Power transformers.  3 set per transformer.</w:t>
      </w:r>
    </w:p>
    <w:p w14:paraId="03F038E9" w14:textId="77777777" w:rsidR="002330A5" w:rsidRPr="007738D0" w:rsidRDefault="002330A5" w:rsidP="009B540D">
      <w:pPr>
        <w:pStyle w:val="ListParagraph"/>
        <w:numPr>
          <w:ilvl w:val="1"/>
          <w:numId w:val="7"/>
        </w:numPr>
        <w:jc w:val="both"/>
        <w:rPr>
          <w:rFonts w:asciiTheme="minorHAnsi" w:hAnsiTheme="minorHAnsi" w:cs="Calibri"/>
          <w:color w:val="000000"/>
          <w:sz w:val="22"/>
          <w:szCs w:val="22"/>
        </w:rPr>
      </w:pPr>
      <w:r w:rsidRPr="007738D0">
        <w:rPr>
          <w:rFonts w:asciiTheme="minorHAnsi" w:eastAsiaTheme="minorEastAsia" w:hAnsiTheme="minorHAnsi" w:cs="Calibri"/>
          <w:color w:val="000000"/>
          <w:sz w:val="22"/>
          <w:szCs w:val="22"/>
        </w:rPr>
        <w:t>Carry out 2 set of 300mm² out door cable termination at the 132kV Power transformers. 1 set per transformer</w:t>
      </w:r>
    </w:p>
    <w:p w14:paraId="31C3E809" w14:textId="77777777" w:rsidR="002330A5" w:rsidRPr="007738D0" w:rsidRDefault="002330A5" w:rsidP="009B540D">
      <w:pPr>
        <w:pStyle w:val="ListParagraph"/>
        <w:numPr>
          <w:ilvl w:val="1"/>
          <w:numId w:val="7"/>
        </w:numPr>
        <w:jc w:val="both"/>
        <w:rPr>
          <w:rFonts w:asciiTheme="minorHAnsi" w:hAnsiTheme="minorHAnsi" w:cs="Calibri"/>
          <w:color w:val="000000"/>
          <w:sz w:val="22"/>
          <w:szCs w:val="22"/>
        </w:rPr>
      </w:pPr>
      <w:r w:rsidRPr="007738D0">
        <w:rPr>
          <w:rFonts w:asciiTheme="minorHAnsi" w:eastAsiaTheme="minorEastAsia" w:hAnsiTheme="minorHAnsi" w:cs="Calibri"/>
          <w:color w:val="000000"/>
          <w:sz w:val="22"/>
          <w:szCs w:val="22"/>
        </w:rPr>
        <w:t>Carry out 3 set plus 1 single outdoor 300mm² XLPE 33kV cable termination at each auxiliary transformer. There are 2 auxiliary transformers</w:t>
      </w:r>
    </w:p>
    <w:p w14:paraId="43A96D3F" w14:textId="77777777" w:rsidR="002330A5" w:rsidRPr="007738D0" w:rsidRDefault="002330A5" w:rsidP="009B540D">
      <w:pPr>
        <w:pStyle w:val="ListParagraph"/>
        <w:numPr>
          <w:ilvl w:val="1"/>
          <w:numId w:val="7"/>
        </w:numPr>
        <w:jc w:val="both"/>
        <w:rPr>
          <w:rFonts w:asciiTheme="minorHAnsi" w:hAnsiTheme="minorHAnsi" w:cs="Calibri"/>
          <w:color w:val="000000"/>
          <w:sz w:val="22"/>
          <w:szCs w:val="22"/>
        </w:rPr>
      </w:pPr>
      <w:r w:rsidRPr="007738D0">
        <w:rPr>
          <w:rFonts w:asciiTheme="minorHAnsi" w:eastAsiaTheme="minorEastAsia" w:hAnsiTheme="minorHAnsi" w:cs="Calibri"/>
          <w:color w:val="000000"/>
          <w:sz w:val="22"/>
          <w:szCs w:val="22"/>
        </w:rPr>
        <w:t>Carry out 1 single outdoor 300mm² XLPE 33kV cable termination at each NRE. There are two NER.</w:t>
      </w:r>
    </w:p>
    <w:p w14:paraId="49D893FC" w14:textId="16A253AE" w:rsidR="007738D0" w:rsidRPr="007738D0" w:rsidRDefault="007738D0" w:rsidP="007738D0">
      <w:pPr>
        <w:pStyle w:val="ListParagraph"/>
        <w:numPr>
          <w:ilvl w:val="1"/>
          <w:numId w:val="7"/>
        </w:numPr>
        <w:jc w:val="both"/>
        <w:rPr>
          <w:rFonts w:asciiTheme="minorHAnsi" w:hAnsiTheme="minorHAnsi" w:cs="Calibri"/>
          <w:color w:val="000000"/>
          <w:sz w:val="22"/>
          <w:szCs w:val="22"/>
        </w:rPr>
      </w:pPr>
      <w:r w:rsidRPr="007738D0">
        <w:rPr>
          <w:rFonts w:asciiTheme="minorHAnsi" w:hAnsiTheme="minorHAnsi" w:cs="Calibri"/>
          <w:color w:val="000000"/>
          <w:sz w:val="22"/>
          <w:szCs w:val="22"/>
        </w:rPr>
        <w:t xml:space="preserve">Termination to be carried out by a qualified cable jointer. Qualifications and experience of cable jointer to be submitted in the bid. </w:t>
      </w:r>
    </w:p>
    <w:p w14:paraId="1220EC25" w14:textId="77777777" w:rsidR="002330A5" w:rsidRPr="007738D0" w:rsidRDefault="002330A5" w:rsidP="003E646E">
      <w:pPr>
        <w:ind w:left="720"/>
        <w:rPr>
          <w:rFonts w:asciiTheme="minorHAnsi" w:eastAsia="Calibri" w:hAnsiTheme="minorHAnsi"/>
          <w:sz w:val="22"/>
          <w:szCs w:val="22"/>
        </w:rPr>
      </w:pPr>
    </w:p>
    <w:p w14:paraId="5102F3EA" w14:textId="439E2B40" w:rsidR="003E646E" w:rsidRPr="007738D0" w:rsidRDefault="0077448B" w:rsidP="007738D0">
      <w:pPr>
        <w:ind w:left="720"/>
        <w:jc w:val="both"/>
        <w:rPr>
          <w:rFonts w:asciiTheme="minorHAnsi" w:eastAsia="Calibri" w:hAnsiTheme="minorHAnsi"/>
          <w:sz w:val="22"/>
          <w:szCs w:val="22"/>
        </w:rPr>
      </w:pPr>
      <w:r w:rsidRPr="007738D0">
        <w:rPr>
          <w:rFonts w:asciiTheme="minorHAnsi" w:eastAsia="Calibri" w:hAnsiTheme="minorHAnsi"/>
          <w:sz w:val="22"/>
          <w:szCs w:val="22"/>
        </w:rPr>
        <w:t xml:space="preserve">All outdoor 630mm² and 300mm² </w:t>
      </w:r>
      <w:r w:rsidR="003E646E" w:rsidRPr="007738D0">
        <w:rPr>
          <w:rFonts w:asciiTheme="minorHAnsi" w:eastAsia="Calibri" w:hAnsiTheme="minorHAnsi"/>
          <w:sz w:val="22"/>
          <w:szCs w:val="22"/>
        </w:rPr>
        <w:t>Raychem</w:t>
      </w:r>
      <w:r w:rsidRPr="007738D0">
        <w:rPr>
          <w:rFonts w:asciiTheme="minorHAnsi" w:eastAsia="Calibri" w:hAnsiTheme="minorHAnsi"/>
          <w:sz w:val="22"/>
          <w:szCs w:val="22"/>
        </w:rPr>
        <w:t xml:space="preserve"> cable terminations will be supplied by EFL.</w:t>
      </w:r>
      <w:r w:rsidR="003E646E" w:rsidRPr="007738D0">
        <w:rPr>
          <w:rFonts w:asciiTheme="minorHAnsi" w:eastAsia="Calibri" w:hAnsiTheme="minorHAnsi"/>
          <w:sz w:val="22"/>
          <w:szCs w:val="22"/>
        </w:rPr>
        <w:t xml:space="preserve"> Pfisterer cable terminations are to be </w:t>
      </w:r>
      <w:r w:rsidR="007738D0" w:rsidRPr="007738D0">
        <w:rPr>
          <w:rFonts w:asciiTheme="minorHAnsi" w:eastAsia="Calibri" w:hAnsiTheme="minorHAnsi"/>
          <w:sz w:val="22"/>
          <w:szCs w:val="22"/>
        </w:rPr>
        <w:t>supplied</w:t>
      </w:r>
      <w:r w:rsidR="003E646E" w:rsidRPr="007738D0">
        <w:rPr>
          <w:rFonts w:asciiTheme="minorHAnsi" w:eastAsia="Calibri" w:hAnsiTheme="minorHAnsi"/>
          <w:sz w:val="22"/>
          <w:szCs w:val="22"/>
        </w:rPr>
        <w:t xml:space="preserve"> by the contractor. </w:t>
      </w:r>
      <w:r w:rsidR="002330A5" w:rsidRPr="007738D0">
        <w:rPr>
          <w:rFonts w:asciiTheme="minorHAnsi" w:eastAsia="Calibri" w:hAnsiTheme="minorHAnsi"/>
          <w:sz w:val="22"/>
          <w:szCs w:val="22"/>
        </w:rPr>
        <w:t xml:space="preserve">All required CFT 5 cable glands and control cable glands will be supplied by EFL. </w:t>
      </w:r>
      <w:r w:rsidRPr="007738D0">
        <w:rPr>
          <w:rFonts w:asciiTheme="minorHAnsi" w:eastAsia="Calibri" w:hAnsiTheme="minorHAnsi"/>
          <w:sz w:val="22"/>
          <w:szCs w:val="22"/>
        </w:rPr>
        <w:t xml:space="preserve"> All 33KV cable and control cable pulling works to be carried out by the </w:t>
      </w:r>
      <w:r w:rsidR="003E646E" w:rsidRPr="007738D0">
        <w:rPr>
          <w:rFonts w:asciiTheme="minorHAnsi" w:eastAsia="Calibri" w:hAnsiTheme="minorHAnsi"/>
          <w:sz w:val="22"/>
          <w:szCs w:val="22"/>
        </w:rPr>
        <w:t>contractor</w:t>
      </w:r>
      <w:r w:rsidRPr="007738D0">
        <w:rPr>
          <w:rFonts w:asciiTheme="minorHAnsi" w:eastAsia="Calibri" w:hAnsiTheme="minorHAnsi"/>
          <w:sz w:val="22"/>
          <w:szCs w:val="22"/>
        </w:rPr>
        <w:t xml:space="preserve">,  </w:t>
      </w:r>
    </w:p>
    <w:p w14:paraId="3FB6F44A" w14:textId="6E2CE3AB" w:rsidR="000C7A5C" w:rsidRPr="00803083" w:rsidRDefault="000C6E7A" w:rsidP="002275B3">
      <w:pPr>
        <w:pStyle w:val="Heading2"/>
        <w:numPr>
          <w:ilvl w:val="1"/>
          <w:numId w:val="10"/>
        </w:numPr>
        <w:rPr>
          <w:szCs w:val="24"/>
        </w:rPr>
      </w:pPr>
      <w:bookmarkStart w:id="14" w:name="_Toc18667355"/>
      <w:r w:rsidRPr="00803083">
        <w:rPr>
          <w:szCs w:val="24"/>
        </w:rPr>
        <w:t>ROAD WORKS</w:t>
      </w:r>
      <w:bookmarkEnd w:id="14"/>
      <w:r w:rsidRPr="00803083">
        <w:rPr>
          <w:szCs w:val="24"/>
        </w:rPr>
        <w:t xml:space="preserve"> </w:t>
      </w:r>
    </w:p>
    <w:p w14:paraId="68C67F5D" w14:textId="6E057245" w:rsidR="000C7A5C" w:rsidRPr="007738D0" w:rsidRDefault="000C6E7A" w:rsidP="00CD682E">
      <w:pPr>
        <w:pStyle w:val="ListParagraph"/>
        <w:spacing w:before="17" w:line="260" w:lineRule="exact"/>
        <w:rPr>
          <w:rFonts w:asciiTheme="minorHAnsi" w:hAnsiTheme="minorHAnsi" w:cstheme="minorHAnsi"/>
          <w:sz w:val="22"/>
          <w:szCs w:val="22"/>
        </w:rPr>
      </w:pPr>
      <w:r w:rsidRPr="007738D0">
        <w:rPr>
          <w:rFonts w:asciiTheme="minorHAnsi" w:hAnsiTheme="minorHAnsi" w:cstheme="minorHAnsi"/>
          <w:sz w:val="22"/>
          <w:szCs w:val="22"/>
        </w:rPr>
        <w:t>Provide access road for transportation of t</w:t>
      </w:r>
      <w:r w:rsidR="002415B8" w:rsidRPr="007738D0">
        <w:rPr>
          <w:rFonts w:asciiTheme="minorHAnsi" w:hAnsiTheme="minorHAnsi" w:cstheme="minorHAnsi"/>
          <w:sz w:val="22"/>
          <w:szCs w:val="22"/>
        </w:rPr>
        <w:t xml:space="preserve">ransformers into the switchyard from Cunningham Road. </w:t>
      </w:r>
      <w:r w:rsidR="00636B9F" w:rsidRPr="007738D0">
        <w:rPr>
          <w:rFonts w:asciiTheme="minorHAnsi" w:hAnsiTheme="minorHAnsi" w:cstheme="minorHAnsi"/>
          <w:sz w:val="22"/>
          <w:szCs w:val="22"/>
        </w:rPr>
        <w:t xml:space="preserve"> </w:t>
      </w:r>
    </w:p>
    <w:p w14:paraId="5E56CC89" w14:textId="68F1CBD3" w:rsidR="002415B8" w:rsidRPr="007738D0" w:rsidRDefault="002275B3" w:rsidP="002275B3">
      <w:pPr>
        <w:pStyle w:val="ListParagraph"/>
        <w:numPr>
          <w:ilvl w:val="0"/>
          <w:numId w:val="14"/>
        </w:numPr>
        <w:spacing w:after="160" w:line="259" w:lineRule="auto"/>
        <w:ind w:left="1260"/>
        <w:contextualSpacing/>
        <w:rPr>
          <w:rFonts w:asciiTheme="minorHAnsi" w:hAnsiTheme="minorHAnsi"/>
          <w:sz w:val="22"/>
          <w:szCs w:val="22"/>
        </w:rPr>
      </w:pPr>
      <w:r>
        <w:rPr>
          <w:rFonts w:asciiTheme="minorHAnsi" w:hAnsiTheme="minorHAnsi"/>
          <w:sz w:val="22"/>
          <w:szCs w:val="22"/>
        </w:rPr>
        <w:t>Levelling, c</w:t>
      </w:r>
      <w:r w:rsidR="002415B8" w:rsidRPr="007738D0">
        <w:rPr>
          <w:rFonts w:asciiTheme="minorHAnsi" w:hAnsiTheme="minorHAnsi"/>
          <w:sz w:val="22"/>
          <w:szCs w:val="22"/>
        </w:rPr>
        <w:t>rowning and trimming of the access road adequately to allow water to drain off the road surface using grader  for the route given in the overview drawing till the temporary entrance to the station between fence pole 4 and 14</w:t>
      </w:r>
    </w:p>
    <w:p w14:paraId="42F19A9B" w14:textId="55B96BD1" w:rsidR="002415B8" w:rsidRPr="007738D0" w:rsidRDefault="002415B8" w:rsidP="002275B3">
      <w:pPr>
        <w:pStyle w:val="ListParagraph"/>
        <w:numPr>
          <w:ilvl w:val="0"/>
          <w:numId w:val="14"/>
        </w:numPr>
        <w:spacing w:after="160" w:line="259" w:lineRule="auto"/>
        <w:ind w:left="1260"/>
        <w:contextualSpacing/>
        <w:rPr>
          <w:rFonts w:asciiTheme="minorHAnsi" w:hAnsiTheme="minorHAnsi"/>
          <w:sz w:val="22"/>
          <w:szCs w:val="22"/>
        </w:rPr>
      </w:pPr>
      <w:r w:rsidRPr="007738D0">
        <w:rPr>
          <w:rFonts w:asciiTheme="minorHAnsi" w:hAnsiTheme="minorHAnsi"/>
          <w:sz w:val="22"/>
          <w:szCs w:val="22"/>
        </w:rPr>
        <w:t>Provide sufficient natural earth drainage on the sides of the road wherever required.</w:t>
      </w:r>
    </w:p>
    <w:p w14:paraId="49C5094B" w14:textId="64706418" w:rsidR="002415B8" w:rsidRPr="007738D0" w:rsidRDefault="002415B8" w:rsidP="002275B3">
      <w:pPr>
        <w:pStyle w:val="ListParagraph"/>
        <w:numPr>
          <w:ilvl w:val="0"/>
          <w:numId w:val="14"/>
        </w:numPr>
        <w:spacing w:after="160" w:line="259" w:lineRule="auto"/>
        <w:ind w:left="1260"/>
        <w:contextualSpacing/>
        <w:rPr>
          <w:rFonts w:asciiTheme="minorHAnsi" w:hAnsiTheme="minorHAnsi"/>
          <w:sz w:val="22"/>
          <w:szCs w:val="22"/>
        </w:rPr>
      </w:pPr>
      <w:r w:rsidRPr="007738D0">
        <w:rPr>
          <w:rFonts w:asciiTheme="minorHAnsi" w:hAnsiTheme="minorHAnsi"/>
          <w:sz w:val="22"/>
          <w:szCs w:val="22"/>
        </w:rPr>
        <w:t>Supply AP65 base course and compact to 98% compaction and level on the road from Cunningham Road till the temporary entrance to the station between fence pole 4 and 14 as shown in the overview diagram</w:t>
      </w:r>
    </w:p>
    <w:p w14:paraId="27026C0C" w14:textId="77777777" w:rsidR="002415B8" w:rsidRPr="007738D0" w:rsidRDefault="002415B8" w:rsidP="002275B3">
      <w:pPr>
        <w:pStyle w:val="ListParagraph"/>
        <w:numPr>
          <w:ilvl w:val="0"/>
          <w:numId w:val="14"/>
        </w:numPr>
        <w:spacing w:after="160" w:line="259" w:lineRule="auto"/>
        <w:ind w:left="1260"/>
        <w:contextualSpacing/>
        <w:rPr>
          <w:rFonts w:asciiTheme="minorHAnsi" w:hAnsiTheme="minorHAnsi"/>
          <w:sz w:val="22"/>
          <w:szCs w:val="22"/>
        </w:rPr>
      </w:pPr>
      <w:r w:rsidRPr="007738D0">
        <w:rPr>
          <w:rFonts w:asciiTheme="minorHAnsi" w:hAnsiTheme="minorHAnsi"/>
          <w:sz w:val="22"/>
          <w:szCs w:val="22"/>
        </w:rPr>
        <w:t>Shift 1 x derelict vehicles and rubbish from the access road entrance to make way for widening of road.  Widen the entrance to the access road to 13meters, supply AP65 base course and compact to 98% compaction.</w:t>
      </w:r>
    </w:p>
    <w:p w14:paraId="22F7CE1F" w14:textId="3D2D08C4" w:rsidR="002415B8" w:rsidRPr="007738D0" w:rsidRDefault="002415B8" w:rsidP="002275B3">
      <w:pPr>
        <w:pStyle w:val="ListParagraph"/>
        <w:numPr>
          <w:ilvl w:val="0"/>
          <w:numId w:val="14"/>
        </w:numPr>
        <w:spacing w:after="160" w:line="259" w:lineRule="auto"/>
        <w:ind w:left="1260"/>
        <w:contextualSpacing/>
        <w:rPr>
          <w:rFonts w:asciiTheme="minorHAnsi" w:hAnsiTheme="minorHAnsi"/>
          <w:sz w:val="22"/>
          <w:szCs w:val="22"/>
        </w:rPr>
      </w:pPr>
      <w:r w:rsidRPr="007738D0">
        <w:rPr>
          <w:rFonts w:asciiTheme="minorHAnsi" w:hAnsiTheme="minorHAnsi"/>
          <w:sz w:val="22"/>
          <w:szCs w:val="22"/>
        </w:rPr>
        <w:t>Allow for relocation of water pipes as required or reinstate any water pipes that may get damaged during works. Remove any access excavated material and disposes off at Kinoya Deport.</w:t>
      </w:r>
    </w:p>
    <w:p w14:paraId="17AB32DC" w14:textId="6D716512" w:rsidR="002415B8" w:rsidRPr="007738D0" w:rsidRDefault="002415B8" w:rsidP="002275B3">
      <w:pPr>
        <w:pStyle w:val="ListParagraph"/>
        <w:numPr>
          <w:ilvl w:val="0"/>
          <w:numId w:val="14"/>
        </w:numPr>
        <w:spacing w:after="160" w:line="259" w:lineRule="auto"/>
        <w:ind w:left="1260"/>
        <w:contextualSpacing/>
        <w:rPr>
          <w:rFonts w:asciiTheme="minorHAnsi" w:hAnsiTheme="minorHAnsi"/>
          <w:sz w:val="22"/>
          <w:szCs w:val="22"/>
        </w:rPr>
      </w:pPr>
      <w:r w:rsidRPr="007738D0">
        <w:rPr>
          <w:rFonts w:asciiTheme="minorHAnsi" w:hAnsiTheme="minorHAnsi"/>
          <w:sz w:val="22"/>
          <w:szCs w:val="22"/>
        </w:rPr>
        <w:t xml:space="preserve">Carry out GEO Tech Study of the Area inside the Station construct access road suitable for 140 tone load as per concept drawing under appendix. Provide detailed drawing for the access road inside the station. </w:t>
      </w:r>
    </w:p>
    <w:p w14:paraId="1DCAF339" w14:textId="4F3D523B" w:rsidR="002415B8" w:rsidRPr="007738D0" w:rsidRDefault="002415B8" w:rsidP="002275B3">
      <w:pPr>
        <w:pStyle w:val="ListParagraph"/>
        <w:numPr>
          <w:ilvl w:val="0"/>
          <w:numId w:val="14"/>
        </w:numPr>
        <w:spacing w:after="160" w:line="259" w:lineRule="auto"/>
        <w:ind w:left="1260"/>
        <w:contextualSpacing/>
        <w:rPr>
          <w:rFonts w:asciiTheme="minorHAnsi" w:hAnsiTheme="minorHAnsi"/>
          <w:sz w:val="22"/>
          <w:szCs w:val="22"/>
        </w:rPr>
      </w:pPr>
      <w:r w:rsidRPr="007738D0">
        <w:rPr>
          <w:rFonts w:asciiTheme="minorHAnsi" w:hAnsiTheme="minorHAnsi"/>
          <w:sz w:val="22"/>
          <w:szCs w:val="22"/>
        </w:rPr>
        <w:t xml:space="preserve">Remove fence from pole marked 4 to 14 and build access road across. Allow for temporary </w:t>
      </w:r>
      <w:r w:rsidR="006315BA" w:rsidRPr="007738D0">
        <w:rPr>
          <w:rFonts w:asciiTheme="minorHAnsi" w:hAnsiTheme="minorHAnsi"/>
          <w:sz w:val="22"/>
          <w:szCs w:val="22"/>
        </w:rPr>
        <w:t xml:space="preserve">fencing over the access road between poles 4 and 14. Temporary fence to be put up and secured so that the switch yard remains enclosed with fencing. </w:t>
      </w:r>
      <w:r w:rsidRPr="007738D0">
        <w:rPr>
          <w:rFonts w:asciiTheme="minorHAnsi" w:hAnsiTheme="minorHAnsi"/>
          <w:sz w:val="22"/>
          <w:szCs w:val="22"/>
        </w:rPr>
        <w:t xml:space="preserve"> </w:t>
      </w:r>
    </w:p>
    <w:p w14:paraId="0DE18842" w14:textId="14E69DC8" w:rsidR="002415B8" w:rsidRPr="007738D0" w:rsidRDefault="006315BA" w:rsidP="002275B3">
      <w:pPr>
        <w:pStyle w:val="ListParagraph"/>
        <w:numPr>
          <w:ilvl w:val="0"/>
          <w:numId w:val="14"/>
        </w:numPr>
        <w:spacing w:after="160" w:line="259" w:lineRule="auto"/>
        <w:ind w:left="1260"/>
        <w:contextualSpacing/>
        <w:rPr>
          <w:rFonts w:asciiTheme="minorHAnsi" w:hAnsiTheme="minorHAnsi"/>
          <w:sz w:val="22"/>
          <w:szCs w:val="22"/>
        </w:rPr>
      </w:pPr>
      <w:r w:rsidRPr="007738D0">
        <w:rPr>
          <w:rFonts w:asciiTheme="minorHAnsi" w:hAnsiTheme="minorHAnsi"/>
          <w:sz w:val="22"/>
          <w:szCs w:val="22"/>
        </w:rPr>
        <w:t>Reinstate the f</w:t>
      </w:r>
      <w:r w:rsidR="002415B8" w:rsidRPr="007738D0">
        <w:rPr>
          <w:rFonts w:asciiTheme="minorHAnsi" w:hAnsiTheme="minorHAnsi"/>
          <w:sz w:val="22"/>
          <w:szCs w:val="22"/>
        </w:rPr>
        <w:t xml:space="preserve">ence after completion of </w:t>
      </w:r>
      <w:r w:rsidR="00803083" w:rsidRPr="007738D0">
        <w:rPr>
          <w:rFonts w:asciiTheme="minorHAnsi" w:hAnsiTheme="minorHAnsi"/>
          <w:sz w:val="22"/>
          <w:szCs w:val="22"/>
        </w:rPr>
        <w:t xml:space="preserve">work. </w:t>
      </w:r>
    </w:p>
    <w:p w14:paraId="3F0F08E1" w14:textId="6AD5A265" w:rsidR="00417DA4" w:rsidRPr="007738D0" w:rsidRDefault="002275B3" w:rsidP="002275B3">
      <w:pPr>
        <w:pStyle w:val="ListParagraph"/>
        <w:numPr>
          <w:ilvl w:val="0"/>
          <w:numId w:val="14"/>
        </w:numPr>
        <w:spacing w:after="160" w:line="259" w:lineRule="auto"/>
        <w:ind w:left="1260"/>
        <w:contextualSpacing/>
        <w:rPr>
          <w:rFonts w:asciiTheme="minorHAnsi" w:hAnsiTheme="minorHAnsi"/>
          <w:sz w:val="22"/>
          <w:szCs w:val="22"/>
        </w:rPr>
      </w:pPr>
      <w:r>
        <w:rPr>
          <w:rFonts w:asciiTheme="minorHAnsi" w:hAnsiTheme="minorHAnsi"/>
          <w:sz w:val="22"/>
          <w:szCs w:val="22"/>
        </w:rPr>
        <w:t>Design and make one b</w:t>
      </w:r>
      <w:r w:rsidR="00417DA4" w:rsidRPr="007738D0">
        <w:rPr>
          <w:rFonts w:asciiTheme="minorHAnsi" w:hAnsiTheme="minorHAnsi"/>
          <w:sz w:val="22"/>
          <w:szCs w:val="22"/>
        </w:rPr>
        <w:t xml:space="preserve">ig 5m </w:t>
      </w:r>
      <w:r>
        <w:rPr>
          <w:rFonts w:asciiTheme="minorHAnsi" w:hAnsiTheme="minorHAnsi"/>
          <w:sz w:val="22"/>
          <w:szCs w:val="22"/>
        </w:rPr>
        <w:t>sliding g</w:t>
      </w:r>
      <w:r w:rsidR="00417DA4" w:rsidRPr="007738D0">
        <w:rPr>
          <w:rFonts w:asciiTheme="minorHAnsi" w:hAnsiTheme="minorHAnsi"/>
          <w:sz w:val="22"/>
          <w:szCs w:val="22"/>
        </w:rPr>
        <w:t>ate with guider at the location showed in the concept drawing.  Gates with Galvanised 50mm square tubing complete with three tyres welded with sheets Gothic 5mm mesh.  Diagonally braced with same 50mm tubing. Allow for locking of gate via padlock</w:t>
      </w:r>
    </w:p>
    <w:p w14:paraId="61FDBD5F" w14:textId="5AA40927" w:rsidR="002415B8" w:rsidRPr="00803083" w:rsidRDefault="00803083" w:rsidP="00EF1B31">
      <w:pPr>
        <w:pStyle w:val="Heading2"/>
        <w:numPr>
          <w:ilvl w:val="1"/>
          <w:numId w:val="10"/>
        </w:numPr>
        <w:rPr>
          <w:szCs w:val="24"/>
        </w:rPr>
      </w:pPr>
      <w:bookmarkStart w:id="15" w:name="_Toc18667356"/>
      <w:r w:rsidRPr="00803083">
        <w:rPr>
          <w:szCs w:val="24"/>
        </w:rPr>
        <w:lastRenderedPageBreak/>
        <w:t>BOUNDARY FENCE EXTENSION</w:t>
      </w:r>
      <w:bookmarkEnd w:id="15"/>
      <w:r w:rsidRPr="00803083">
        <w:rPr>
          <w:szCs w:val="24"/>
        </w:rPr>
        <w:t xml:space="preserve"> </w:t>
      </w:r>
    </w:p>
    <w:p w14:paraId="30BB3B46" w14:textId="4D14BEAA" w:rsidR="00663392" w:rsidRPr="00803083" w:rsidRDefault="00663392" w:rsidP="00EF1B31">
      <w:pPr>
        <w:pStyle w:val="ListParagraph"/>
        <w:numPr>
          <w:ilvl w:val="0"/>
          <w:numId w:val="16"/>
        </w:numPr>
        <w:spacing w:after="160" w:line="259" w:lineRule="auto"/>
        <w:ind w:left="1260"/>
        <w:contextualSpacing/>
        <w:rPr>
          <w:rFonts w:asciiTheme="minorHAnsi" w:hAnsiTheme="minorHAnsi"/>
          <w:sz w:val="22"/>
          <w:szCs w:val="22"/>
        </w:rPr>
      </w:pPr>
      <w:r w:rsidRPr="00803083">
        <w:rPr>
          <w:rFonts w:asciiTheme="minorHAnsi" w:hAnsiTheme="minorHAnsi"/>
          <w:sz w:val="22"/>
          <w:szCs w:val="22"/>
        </w:rPr>
        <w:t>Fiji Building code applicable.</w:t>
      </w:r>
    </w:p>
    <w:p w14:paraId="19DDCC91" w14:textId="0B5EAE47" w:rsidR="00663392" w:rsidRPr="00803083" w:rsidRDefault="00663392" w:rsidP="00EF1B31">
      <w:pPr>
        <w:pStyle w:val="ListParagraph"/>
        <w:numPr>
          <w:ilvl w:val="0"/>
          <w:numId w:val="16"/>
        </w:numPr>
        <w:spacing w:after="160" w:line="259" w:lineRule="auto"/>
        <w:ind w:left="1260"/>
        <w:contextualSpacing/>
        <w:rPr>
          <w:rFonts w:asciiTheme="minorHAnsi" w:hAnsiTheme="minorHAnsi"/>
          <w:sz w:val="22"/>
          <w:szCs w:val="22"/>
        </w:rPr>
      </w:pPr>
      <w:r w:rsidRPr="00803083">
        <w:rPr>
          <w:rFonts w:asciiTheme="minorHAnsi" w:hAnsiTheme="minorHAnsi"/>
          <w:sz w:val="22"/>
          <w:szCs w:val="22"/>
        </w:rPr>
        <w:t xml:space="preserve">Fence route length 150m approx., contractor to verify the total length during site visit.  </w:t>
      </w:r>
    </w:p>
    <w:p w14:paraId="6CFD8BDF" w14:textId="18E4B34C" w:rsidR="00663392" w:rsidRPr="00803083" w:rsidRDefault="00663392" w:rsidP="00EF1B31">
      <w:pPr>
        <w:pStyle w:val="ListParagraph"/>
        <w:numPr>
          <w:ilvl w:val="0"/>
          <w:numId w:val="16"/>
        </w:numPr>
        <w:spacing w:after="160" w:line="259" w:lineRule="auto"/>
        <w:ind w:left="1260"/>
        <w:contextualSpacing/>
        <w:rPr>
          <w:rFonts w:asciiTheme="minorHAnsi" w:hAnsiTheme="minorHAnsi"/>
          <w:sz w:val="22"/>
          <w:szCs w:val="22"/>
        </w:rPr>
      </w:pPr>
      <w:r w:rsidRPr="00803083">
        <w:rPr>
          <w:rFonts w:asciiTheme="minorHAnsi" w:hAnsiTheme="minorHAnsi"/>
          <w:sz w:val="22"/>
          <w:szCs w:val="22"/>
        </w:rPr>
        <w:t xml:space="preserve">Remove all existing chain-link, post, and barb wire, no 8 wire completely once the new boundary has been completely done with proper landscaping to ensure the fence is fully secured always and continuous.  </w:t>
      </w:r>
    </w:p>
    <w:p w14:paraId="55EBE8DD" w14:textId="77777777" w:rsidR="00663392" w:rsidRPr="00803083" w:rsidRDefault="00663392" w:rsidP="00EF1B31">
      <w:pPr>
        <w:pStyle w:val="ListParagraph"/>
        <w:numPr>
          <w:ilvl w:val="0"/>
          <w:numId w:val="16"/>
        </w:numPr>
        <w:spacing w:after="160" w:line="259" w:lineRule="auto"/>
        <w:ind w:left="1260"/>
        <w:contextualSpacing/>
        <w:rPr>
          <w:rFonts w:asciiTheme="minorHAnsi" w:hAnsiTheme="minorHAnsi"/>
          <w:sz w:val="22"/>
          <w:szCs w:val="22"/>
        </w:rPr>
      </w:pPr>
      <w:r w:rsidRPr="00803083">
        <w:rPr>
          <w:rFonts w:asciiTheme="minorHAnsi" w:hAnsiTheme="minorHAnsi"/>
          <w:sz w:val="22"/>
          <w:szCs w:val="22"/>
        </w:rPr>
        <w:t xml:space="preserve">Mark all pegs to ensure a straight line.  Contractor to ensure civil instrument gadgets and survey for marking with the hire of recognized Civil Engineer from the Municipal Council.  </w:t>
      </w:r>
    </w:p>
    <w:p w14:paraId="5651540E" w14:textId="77777777" w:rsidR="00663392" w:rsidRPr="00803083" w:rsidRDefault="00663392" w:rsidP="00EF1B31">
      <w:pPr>
        <w:pStyle w:val="ListParagraph"/>
        <w:numPr>
          <w:ilvl w:val="0"/>
          <w:numId w:val="16"/>
        </w:numPr>
        <w:spacing w:after="160" w:line="259" w:lineRule="auto"/>
        <w:ind w:left="1260"/>
        <w:contextualSpacing/>
        <w:rPr>
          <w:rFonts w:asciiTheme="minorHAnsi" w:hAnsiTheme="minorHAnsi"/>
          <w:sz w:val="22"/>
          <w:szCs w:val="22"/>
        </w:rPr>
      </w:pPr>
      <w:r w:rsidRPr="00803083">
        <w:rPr>
          <w:rFonts w:asciiTheme="minorHAnsi" w:hAnsiTheme="minorHAnsi"/>
          <w:sz w:val="22"/>
          <w:szCs w:val="22"/>
        </w:rPr>
        <w:t xml:space="preserve">Seek approval of all materials on site with EFL engineers  </w:t>
      </w:r>
    </w:p>
    <w:p w14:paraId="09127AE6"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a. All fence post to be class “C” Grade galvanized post  </w:t>
      </w:r>
    </w:p>
    <w:p w14:paraId="25018CEB"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b. All post to be bent 45 degrees </w:t>
      </w:r>
    </w:p>
    <w:p w14:paraId="4787D229"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 c. Spiral razor barbed wire  </w:t>
      </w:r>
    </w:p>
    <w:p w14:paraId="409650FA" w14:textId="7967875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d. 3.5mm galvanized chain link </w:t>
      </w:r>
    </w:p>
    <w:p w14:paraId="61AD57BE"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e. 1.5mm galvanized wire  </w:t>
      </w:r>
    </w:p>
    <w:p w14:paraId="520BF475"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f. 12mm deformed rod </w:t>
      </w:r>
    </w:p>
    <w:p w14:paraId="2FADFD94"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g. Standard concrete blocks.</w:t>
      </w:r>
    </w:p>
    <w:p w14:paraId="40E5DEC6" w14:textId="77777777" w:rsidR="00663392" w:rsidRPr="00803083" w:rsidRDefault="00663392" w:rsidP="00EF1B31">
      <w:pPr>
        <w:pStyle w:val="ListParagraph"/>
        <w:ind w:left="1260"/>
        <w:rPr>
          <w:rFonts w:asciiTheme="minorHAnsi" w:hAnsiTheme="minorHAnsi"/>
          <w:sz w:val="22"/>
          <w:szCs w:val="22"/>
        </w:rPr>
      </w:pPr>
    </w:p>
    <w:p w14:paraId="4DA01AC2" w14:textId="77777777" w:rsidR="00663392" w:rsidRPr="00803083" w:rsidRDefault="00663392" w:rsidP="00EF1B31">
      <w:pPr>
        <w:pStyle w:val="ListParagraph"/>
        <w:numPr>
          <w:ilvl w:val="0"/>
          <w:numId w:val="16"/>
        </w:numPr>
        <w:spacing w:after="160" w:line="259" w:lineRule="auto"/>
        <w:ind w:left="1260"/>
        <w:contextualSpacing/>
        <w:rPr>
          <w:rFonts w:asciiTheme="minorHAnsi" w:hAnsiTheme="minorHAnsi"/>
          <w:sz w:val="22"/>
          <w:szCs w:val="22"/>
        </w:rPr>
      </w:pPr>
      <w:r w:rsidRPr="00803083">
        <w:rPr>
          <w:rFonts w:asciiTheme="minorHAnsi" w:hAnsiTheme="minorHAnsi"/>
          <w:sz w:val="22"/>
          <w:szCs w:val="22"/>
        </w:rPr>
        <w:t xml:space="preserve">Install :  </w:t>
      </w:r>
    </w:p>
    <w:p w14:paraId="122F7399" w14:textId="727CE478"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a. Dig and lay 95mm copper earth mat 1m outside fence and make cad weld connection T 95mm2 copper cable and connections 95mm lug for each post.   </w:t>
      </w:r>
    </w:p>
    <w:p w14:paraId="4172765F"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b. Dig new fence foundation to match the existing Fencing.</w:t>
      </w:r>
    </w:p>
    <w:p w14:paraId="5F33E06B"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c. Design and Prepare foundation structural steel and boxing. </w:t>
      </w:r>
    </w:p>
    <w:p w14:paraId="643554C4"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D. Each Galvanized posts to be 2.4m Apart.</w:t>
      </w:r>
    </w:p>
    <w:p w14:paraId="6D01D29E"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f. Secure each post – no welding allowed </w:t>
      </w:r>
    </w:p>
    <w:p w14:paraId="79F9FB6B"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g. Seek EFL Civil engineer approval before pouring concrete  </w:t>
      </w:r>
    </w:p>
    <w:p w14:paraId="062F3A2D" w14:textId="40E11000"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h. Concrete foundation pads using standard concrete ready mix 20MPA </w:t>
      </w:r>
    </w:p>
    <w:p w14:paraId="5CD77F07"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i. Install minimum 2 rows of 6” block with 12mm steel rods, the blocked should be stepped if necessary to suit the landscaping where relevant.  </w:t>
      </w:r>
    </w:p>
    <w:p w14:paraId="52310F9A"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j. Lay 40mm Electrical pipe for earth leads </w:t>
      </w:r>
    </w:p>
    <w:p w14:paraId="3F305B8A" w14:textId="327890DE"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k. New Chain link height to match existing fence height</w:t>
      </w:r>
      <w:r w:rsidR="00803083" w:rsidRPr="00803083">
        <w:rPr>
          <w:rFonts w:asciiTheme="minorHAnsi" w:hAnsiTheme="minorHAnsi"/>
          <w:sz w:val="22"/>
          <w:szCs w:val="22"/>
        </w:rPr>
        <w:t>, 3.5</w:t>
      </w:r>
      <w:r w:rsidRPr="00803083">
        <w:rPr>
          <w:rFonts w:asciiTheme="minorHAnsi" w:hAnsiTheme="minorHAnsi"/>
          <w:sz w:val="22"/>
          <w:szCs w:val="22"/>
        </w:rPr>
        <w:t xml:space="preserve"> mm galvanized full lengths with No 8 binding wire.  </w:t>
      </w:r>
    </w:p>
    <w:p w14:paraId="3D3499BF"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l. All chain link binding at 10cm intervals to the No.8 binding wire using galvanized 1.5mm wire. Maximum gap between chain link and concrete not more than 10mm or 1cm. </w:t>
      </w:r>
    </w:p>
    <w:p w14:paraId="25FAFB59"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m. The fence shall be pulled taut and supported by three rows of high tensile reverse twisted galvanized barbed wire with 150mm spacing. </w:t>
      </w:r>
    </w:p>
    <w:p w14:paraId="28893956"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n. Brace every 10 post or change of angle with brace both sides.  </w:t>
      </w:r>
    </w:p>
    <w:p w14:paraId="33694DF8" w14:textId="253D4595"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o. To make and weld earth tail 50mm by 50mm x 4mm with hole 12mm at the centre at every  pole. </w:t>
      </w:r>
    </w:p>
    <w:p w14:paraId="69E0DFA2" w14:textId="77777777" w:rsidR="00663392" w:rsidRPr="00803083" w:rsidRDefault="00663392" w:rsidP="00EF1B31">
      <w:pPr>
        <w:pStyle w:val="ListParagraph"/>
        <w:ind w:left="1260"/>
        <w:rPr>
          <w:rFonts w:asciiTheme="minorHAnsi" w:hAnsiTheme="minorHAnsi"/>
          <w:sz w:val="22"/>
          <w:szCs w:val="22"/>
        </w:rPr>
      </w:pPr>
      <w:r w:rsidRPr="00803083">
        <w:rPr>
          <w:rFonts w:asciiTheme="minorHAnsi" w:hAnsiTheme="minorHAnsi"/>
          <w:sz w:val="22"/>
          <w:szCs w:val="22"/>
        </w:rPr>
        <w:t xml:space="preserve">p. The contractor to put the danger sign notice as supplied by EFL on every 3 pole. </w:t>
      </w:r>
    </w:p>
    <w:p w14:paraId="220B40DF" w14:textId="77777777" w:rsidR="00417DA4" w:rsidRPr="00803083" w:rsidRDefault="00417DA4" w:rsidP="00EF1B31">
      <w:pPr>
        <w:pStyle w:val="ListParagraph"/>
        <w:ind w:left="1260"/>
        <w:rPr>
          <w:rFonts w:asciiTheme="minorHAnsi" w:hAnsiTheme="minorHAnsi"/>
          <w:sz w:val="22"/>
          <w:szCs w:val="22"/>
        </w:rPr>
      </w:pPr>
    </w:p>
    <w:p w14:paraId="3B4A898D" w14:textId="04BFDF72" w:rsidR="00417DA4" w:rsidRDefault="00417DA4" w:rsidP="00EF1B31">
      <w:pPr>
        <w:pStyle w:val="ListParagraph"/>
        <w:numPr>
          <w:ilvl w:val="0"/>
          <w:numId w:val="16"/>
        </w:numPr>
        <w:spacing w:after="160" w:line="259" w:lineRule="auto"/>
        <w:ind w:left="1260" w:hanging="180"/>
        <w:contextualSpacing/>
        <w:rPr>
          <w:rFonts w:asciiTheme="minorHAnsi" w:hAnsiTheme="minorHAnsi"/>
          <w:sz w:val="22"/>
          <w:szCs w:val="22"/>
        </w:rPr>
      </w:pPr>
      <w:r w:rsidRPr="00803083">
        <w:rPr>
          <w:rFonts w:asciiTheme="minorHAnsi" w:hAnsiTheme="minorHAnsi"/>
          <w:sz w:val="22"/>
          <w:szCs w:val="22"/>
        </w:rPr>
        <w:t xml:space="preserve">Upon extension of the boundary, Contractor to carry out Landscaping of the area between the old fence boundary and the New Fence therefore, place a suitable Calvert in the drain behind the Current Fence boundary and spread AP65 Crushed Metals for Safe Vehicle Access. Cover all flat area with weed mat and 150mm thick 40mm crush metal. </w:t>
      </w:r>
    </w:p>
    <w:p w14:paraId="7817CFE0" w14:textId="77777777" w:rsidR="00000D31" w:rsidRDefault="00000D31" w:rsidP="00000D31">
      <w:pPr>
        <w:spacing w:after="160" w:line="259" w:lineRule="auto"/>
        <w:contextualSpacing/>
        <w:rPr>
          <w:rFonts w:asciiTheme="minorHAnsi" w:hAnsiTheme="minorHAnsi"/>
          <w:sz w:val="22"/>
          <w:szCs w:val="22"/>
        </w:rPr>
      </w:pPr>
    </w:p>
    <w:p w14:paraId="4F0C7CFE" w14:textId="77777777" w:rsidR="00000D31" w:rsidRDefault="00000D31" w:rsidP="00000D31">
      <w:pPr>
        <w:spacing w:after="160" w:line="259" w:lineRule="auto"/>
        <w:contextualSpacing/>
        <w:rPr>
          <w:rFonts w:asciiTheme="minorHAnsi" w:hAnsiTheme="minorHAnsi"/>
          <w:sz w:val="22"/>
          <w:szCs w:val="22"/>
        </w:rPr>
      </w:pPr>
    </w:p>
    <w:p w14:paraId="2D240C84" w14:textId="77777777" w:rsidR="00000D31" w:rsidRDefault="00000D31" w:rsidP="00000D31">
      <w:pPr>
        <w:spacing w:after="160" w:line="259" w:lineRule="auto"/>
        <w:contextualSpacing/>
        <w:rPr>
          <w:rFonts w:asciiTheme="minorHAnsi" w:hAnsiTheme="minorHAnsi"/>
          <w:sz w:val="22"/>
          <w:szCs w:val="22"/>
        </w:rPr>
      </w:pPr>
    </w:p>
    <w:p w14:paraId="5B01018A" w14:textId="77777777" w:rsidR="00000D31" w:rsidRPr="00000D31" w:rsidRDefault="00000D31" w:rsidP="00000D31">
      <w:pPr>
        <w:spacing w:after="160" w:line="259" w:lineRule="auto"/>
        <w:contextualSpacing/>
        <w:rPr>
          <w:rFonts w:asciiTheme="minorHAnsi" w:hAnsiTheme="minorHAnsi"/>
          <w:sz w:val="22"/>
          <w:szCs w:val="22"/>
        </w:rPr>
      </w:pPr>
    </w:p>
    <w:p w14:paraId="221113BD" w14:textId="5BE3BF0D" w:rsidR="003228F6" w:rsidRPr="00803083" w:rsidRDefault="003228F6" w:rsidP="000C140F">
      <w:pPr>
        <w:pStyle w:val="Heading1"/>
        <w:rPr>
          <w:rFonts w:eastAsia="Calibri"/>
        </w:rPr>
      </w:pPr>
      <w:bookmarkStart w:id="16" w:name="_Toc18667357"/>
      <w:r w:rsidRPr="00803083">
        <w:rPr>
          <w:rFonts w:eastAsia="Calibri"/>
          <w:spacing w:val="1"/>
        </w:rPr>
        <w:lastRenderedPageBreak/>
        <w:t>T</w:t>
      </w:r>
      <w:r w:rsidRPr="00803083">
        <w:rPr>
          <w:rFonts w:eastAsia="Calibri"/>
        </w:rPr>
        <w:t>ECHN</w:t>
      </w:r>
      <w:r w:rsidRPr="00803083">
        <w:rPr>
          <w:rFonts w:eastAsia="Calibri"/>
          <w:spacing w:val="1"/>
        </w:rPr>
        <w:t>I</w:t>
      </w:r>
      <w:r w:rsidRPr="00803083">
        <w:rPr>
          <w:rFonts w:eastAsia="Calibri"/>
          <w:spacing w:val="-2"/>
        </w:rPr>
        <w:t>C</w:t>
      </w:r>
      <w:r w:rsidRPr="00803083">
        <w:rPr>
          <w:rFonts w:eastAsia="Calibri"/>
          <w:spacing w:val="1"/>
        </w:rPr>
        <w:t>A</w:t>
      </w:r>
      <w:r w:rsidRPr="00803083">
        <w:rPr>
          <w:rFonts w:eastAsia="Calibri"/>
        </w:rPr>
        <w:t>L S</w:t>
      </w:r>
      <w:r w:rsidRPr="00803083">
        <w:rPr>
          <w:rFonts w:eastAsia="Calibri"/>
          <w:spacing w:val="-1"/>
        </w:rPr>
        <w:t>P</w:t>
      </w:r>
      <w:r w:rsidRPr="00803083">
        <w:rPr>
          <w:rFonts w:eastAsia="Calibri"/>
        </w:rPr>
        <w:t>EC</w:t>
      </w:r>
      <w:r w:rsidRPr="00803083">
        <w:rPr>
          <w:rFonts w:eastAsia="Calibri"/>
          <w:spacing w:val="1"/>
        </w:rPr>
        <w:t>I</w:t>
      </w:r>
      <w:r w:rsidRPr="00803083">
        <w:rPr>
          <w:rFonts w:eastAsia="Calibri"/>
        </w:rPr>
        <w:t>F</w:t>
      </w:r>
      <w:r w:rsidRPr="00803083">
        <w:rPr>
          <w:rFonts w:eastAsia="Calibri"/>
          <w:spacing w:val="1"/>
        </w:rPr>
        <w:t>I</w:t>
      </w:r>
      <w:r w:rsidRPr="00803083">
        <w:rPr>
          <w:rFonts w:eastAsia="Calibri"/>
          <w:spacing w:val="-2"/>
        </w:rPr>
        <w:t>C</w:t>
      </w:r>
      <w:r w:rsidRPr="00803083">
        <w:rPr>
          <w:rFonts w:eastAsia="Calibri"/>
          <w:spacing w:val="1"/>
        </w:rPr>
        <w:t>A</w:t>
      </w:r>
      <w:r w:rsidRPr="00803083">
        <w:rPr>
          <w:rFonts w:eastAsia="Calibri"/>
          <w:spacing w:val="-1"/>
        </w:rPr>
        <w:t>T</w:t>
      </w:r>
      <w:r w:rsidRPr="00803083">
        <w:rPr>
          <w:rFonts w:eastAsia="Calibri"/>
          <w:spacing w:val="-2"/>
        </w:rPr>
        <w:t>I</w:t>
      </w:r>
      <w:r w:rsidRPr="00803083">
        <w:rPr>
          <w:rFonts w:eastAsia="Calibri"/>
          <w:spacing w:val="1"/>
        </w:rPr>
        <w:t>O</w:t>
      </w:r>
      <w:r w:rsidRPr="00803083">
        <w:rPr>
          <w:rFonts w:eastAsia="Calibri"/>
        </w:rPr>
        <w:t>NS</w:t>
      </w:r>
      <w:bookmarkEnd w:id="16"/>
    </w:p>
    <w:p w14:paraId="042F044B" w14:textId="77777777" w:rsidR="003228F6" w:rsidRPr="003228F6" w:rsidRDefault="003228F6" w:rsidP="003228F6">
      <w:pPr>
        <w:spacing w:line="100" w:lineRule="exact"/>
        <w:rPr>
          <w:sz w:val="10"/>
          <w:szCs w:val="10"/>
        </w:rPr>
      </w:pPr>
    </w:p>
    <w:p w14:paraId="38C395C9" w14:textId="61A25642" w:rsidR="00803083" w:rsidRPr="00803083" w:rsidRDefault="003228F6" w:rsidP="006A10CB">
      <w:pPr>
        <w:pStyle w:val="Heading2"/>
        <w:numPr>
          <w:ilvl w:val="1"/>
          <w:numId w:val="22"/>
        </w:numPr>
        <w:rPr>
          <w:rFonts w:eastAsia="Calibri"/>
        </w:rPr>
      </w:pPr>
      <w:bookmarkStart w:id="17" w:name="_Toc18667358"/>
      <w:r w:rsidRPr="00803083">
        <w:rPr>
          <w:rFonts w:eastAsia="Calibri"/>
          <w:spacing w:val="1"/>
        </w:rPr>
        <w:t>G</w:t>
      </w:r>
      <w:r w:rsidRPr="00803083">
        <w:rPr>
          <w:rFonts w:eastAsia="Calibri"/>
        </w:rPr>
        <w:t>EO</w:t>
      </w:r>
      <w:r w:rsidRPr="00803083">
        <w:rPr>
          <w:rFonts w:eastAsia="Calibri"/>
          <w:spacing w:val="-1"/>
        </w:rPr>
        <w:t>T</w:t>
      </w:r>
      <w:r w:rsidRPr="00803083">
        <w:rPr>
          <w:rFonts w:eastAsia="Calibri"/>
        </w:rPr>
        <w:t>E</w:t>
      </w:r>
      <w:r w:rsidRPr="00803083">
        <w:rPr>
          <w:rFonts w:eastAsia="Calibri"/>
          <w:spacing w:val="1"/>
        </w:rPr>
        <w:t>C</w:t>
      </w:r>
      <w:r w:rsidRPr="00803083">
        <w:rPr>
          <w:rFonts w:eastAsia="Calibri"/>
          <w:spacing w:val="-2"/>
        </w:rPr>
        <w:t>H</w:t>
      </w:r>
      <w:r w:rsidRPr="00803083">
        <w:rPr>
          <w:rFonts w:eastAsia="Calibri"/>
          <w:spacing w:val="-1"/>
        </w:rPr>
        <w:t>N</w:t>
      </w:r>
      <w:r w:rsidRPr="00803083">
        <w:rPr>
          <w:rFonts w:eastAsia="Calibri"/>
          <w:spacing w:val="1"/>
        </w:rPr>
        <w:t>I</w:t>
      </w:r>
      <w:r w:rsidRPr="00803083">
        <w:rPr>
          <w:rFonts w:eastAsia="Calibri"/>
          <w:spacing w:val="-2"/>
        </w:rPr>
        <w:t>C</w:t>
      </w:r>
      <w:r w:rsidRPr="00803083">
        <w:rPr>
          <w:rFonts w:eastAsia="Calibri"/>
        </w:rPr>
        <w:t>AL</w:t>
      </w:r>
      <w:r w:rsidRPr="00803083">
        <w:rPr>
          <w:rFonts w:eastAsia="Calibri"/>
          <w:spacing w:val="13"/>
        </w:rPr>
        <w:t xml:space="preserve"> </w:t>
      </w:r>
      <w:r w:rsidRPr="00803083">
        <w:rPr>
          <w:rFonts w:eastAsia="Calibri"/>
          <w:spacing w:val="-1"/>
        </w:rPr>
        <w:t>S</w:t>
      </w:r>
      <w:r w:rsidRPr="00803083">
        <w:rPr>
          <w:rFonts w:eastAsia="Calibri"/>
          <w:spacing w:val="1"/>
        </w:rPr>
        <w:t>T</w:t>
      </w:r>
      <w:r w:rsidRPr="00803083">
        <w:rPr>
          <w:rFonts w:eastAsia="Calibri"/>
        </w:rPr>
        <w:t>UDY</w:t>
      </w:r>
      <w:bookmarkEnd w:id="17"/>
      <w:r w:rsidRPr="00803083">
        <w:rPr>
          <w:rFonts w:eastAsia="Calibri"/>
          <w:spacing w:val="13"/>
        </w:rPr>
        <w:t xml:space="preserve"> </w:t>
      </w:r>
    </w:p>
    <w:p w14:paraId="1AC4616D" w14:textId="2605448E" w:rsidR="003228F6" w:rsidRPr="00803083" w:rsidRDefault="003228F6" w:rsidP="00803083">
      <w:pPr>
        <w:pStyle w:val="ListParagraph"/>
        <w:spacing w:line="277" w:lineRule="auto"/>
        <w:ind w:right="106"/>
        <w:jc w:val="both"/>
        <w:rPr>
          <w:rFonts w:ascii="Calibri" w:eastAsia="Calibri" w:hAnsi="Calibri" w:cs="Calibri"/>
        </w:rPr>
      </w:pPr>
      <w:r w:rsidRPr="00803083">
        <w:rPr>
          <w:rFonts w:ascii="Calibri" w:eastAsia="Calibri" w:hAnsi="Calibri" w:cs="Calibri"/>
        </w:rPr>
        <w:t>A</w:t>
      </w:r>
      <w:r w:rsidRPr="00803083">
        <w:rPr>
          <w:rFonts w:ascii="Calibri" w:eastAsia="Calibri" w:hAnsi="Calibri" w:cs="Calibri"/>
          <w:spacing w:val="12"/>
        </w:rPr>
        <w:t xml:space="preserve"> </w:t>
      </w:r>
      <w:r w:rsidRPr="00803083">
        <w:rPr>
          <w:rFonts w:ascii="Calibri" w:eastAsia="Calibri" w:hAnsi="Calibri" w:cs="Calibri"/>
          <w:spacing w:val="1"/>
        </w:rPr>
        <w:t>d</w:t>
      </w:r>
      <w:r w:rsidRPr="00803083">
        <w:rPr>
          <w:rFonts w:ascii="Calibri" w:eastAsia="Calibri" w:hAnsi="Calibri" w:cs="Calibri"/>
          <w:spacing w:val="-1"/>
        </w:rPr>
        <w:t>e</w:t>
      </w:r>
      <w:r w:rsidRPr="00803083">
        <w:rPr>
          <w:rFonts w:ascii="Calibri" w:eastAsia="Calibri" w:hAnsi="Calibri" w:cs="Calibri"/>
        </w:rPr>
        <w:t>t</w:t>
      </w:r>
      <w:r w:rsidRPr="00803083">
        <w:rPr>
          <w:rFonts w:ascii="Calibri" w:eastAsia="Calibri" w:hAnsi="Calibri" w:cs="Calibri"/>
          <w:spacing w:val="1"/>
        </w:rPr>
        <w:t>a</w:t>
      </w:r>
      <w:r w:rsidRPr="00803083">
        <w:rPr>
          <w:rFonts w:ascii="Calibri" w:eastAsia="Calibri" w:hAnsi="Calibri" w:cs="Calibri"/>
        </w:rPr>
        <w:t>il</w:t>
      </w:r>
      <w:r w:rsidRPr="00803083">
        <w:rPr>
          <w:rFonts w:ascii="Calibri" w:eastAsia="Calibri" w:hAnsi="Calibri" w:cs="Calibri"/>
          <w:spacing w:val="-1"/>
        </w:rPr>
        <w:t>e</w:t>
      </w:r>
      <w:r w:rsidRPr="00803083">
        <w:rPr>
          <w:rFonts w:ascii="Calibri" w:eastAsia="Calibri" w:hAnsi="Calibri" w:cs="Calibri"/>
        </w:rPr>
        <w:t>d</w:t>
      </w:r>
      <w:r w:rsidRPr="00803083">
        <w:rPr>
          <w:rFonts w:ascii="Calibri" w:eastAsia="Calibri" w:hAnsi="Calibri" w:cs="Calibri"/>
          <w:spacing w:val="9"/>
        </w:rPr>
        <w:t xml:space="preserve"> </w:t>
      </w:r>
      <w:r w:rsidRPr="00803083">
        <w:rPr>
          <w:rFonts w:ascii="Calibri" w:eastAsia="Calibri" w:hAnsi="Calibri" w:cs="Calibri"/>
        </w:rPr>
        <w:t>g</w:t>
      </w:r>
      <w:r w:rsidRPr="00803083">
        <w:rPr>
          <w:rFonts w:ascii="Calibri" w:eastAsia="Calibri" w:hAnsi="Calibri" w:cs="Calibri"/>
          <w:spacing w:val="-1"/>
        </w:rPr>
        <w:t>e</w:t>
      </w:r>
      <w:r w:rsidRPr="00803083">
        <w:rPr>
          <w:rFonts w:ascii="Calibri" w:eastAsia="Calibri" w:hAnsi="Calibri" w:cs="Calibri"/>
          <w:spacing w:val="1"/>
        </w:rPr>
        <w:t>o</w:t>
      </w:r>
      <w:r w:rsidRPr="00803083">
        <w:rPr>
          <w:rFonts w:ascii="Calibri" w:eastAsia="Calibri" w:hAnsi="Calibri" w:cs="Calibri"/>
          <w:spacing w:val="3"/>
        </w:rPr>
        <w:t>t</w:t>
      </w:r>
      <w:r w:rsidRPr="00803083">
        <w:rPr>
          <w:rFonts w:ascii="Calibri" w:eastAsia="Calibri" w:hAnsi="Calibri" w:cs="Calibri"/>
          <w:spacing w:val="-1"/>
        </w:rPr>
        <w:t>e</w:t>
      </w:r>
      <w:r w:rsidRPr="00803083">
        <w:rPr>
          <w:rFonts w:ascii="Calibri" w:eastAsia="Calibri" w:hAnsi="Calibri" w:cs="Calibri"/>
        </w:rPr>
        <w:t>c</w:t>
      </w:r>
      <w:r w:rsidRPr="00803083">
        <w:rPr>
          <w:rFonts w:ascii="Calibri" w:eastAsia="Calibri" w:hAnsi="Calibri" w:cs="Calibri"/>
          <w:spacing w:val="1"/>
        </w:rPr>
        <w:t>hn</w:t>
      </w:r>
      <w:r w:rsidRPr="00803083">
        <w:rPr>
          <w:rFonts w:ascii="Calibri" w:eastAsia="Calibri" w:hAnsi="Calibri" w:cs="Calibri"/>
        </w:rPr>
        <w:t>ical</w:t>
      </w:r>
      <w:r w:rsidRPr="00803083">
        <w:rPr>
          <w:rFonts w:ascii="Calibri" w:eastAsia="Calibri" w:hAnsi="Calibri" w:cs="Calibri"/>
          <w:spacing w:val="5"/>
        </w:rPr>
        <w:t xml:space="preserve"> </w:t>
      </w:r>
      <w:r w:rsidRPr="00803083">
        <w:rPr>
          <w:rFonts w:ascii="Calibri" w:eastAsia="Calibri" w:hAnsi="Calibri" w:cs="Calibri"/>
          <w:spacing w:val="-1"/>
        </w:rPr>
        <w:t>s</w:t>
      </w:r>
      <w:r w:rsidRPr="00803083">
        <w:rPr>
          <w:rFonts w:ascii="Calibri" w:eastAsia="Calibri" w:hAnsi="Calibri" w:cs="Calibri"/>
        </w:rPr>
        <w:t>t</w:t>
      </w:r>
      <w:r w:rsidRPr="00803083">
        <w:rPr>
          <w:rFonts w:ascii="Calibri" w:eastAsia="Calibri" w:hAnsi="Calibri" w:cs="Calibri"/>
          <w:spacing w:val="1"/>
        </w:rPr>
        <w:t>ud</w:t>
      </w:r>
      <w:r w:rsidRPr="00803083">
        <w:rPr>
          <w:rFonts w:ascii="Calibri" w:eastAsia="Calibri" w:hAnsi="Calibri" w:cs="Calibri"/>
        </w:rPr>
        <w:t>y</w:t>
      </w:r>
      <w:r w:rsidRPr="00803083">
        <w:rPr>
          <w:rFonts w:ascii="Calibri" w:eastAsia="Calibri" w:hAnsi="Calibri" w:cs="Calibri"/>
          <w:spacing w:val="12"/>
        </w:rPr>
        <w:t xml:space="preserve"> </w:t>
      </w:r>
      <w:r w:rsidRPr="00803083">
        <w:rPr>
          <w:rFonts w:ascii="Calibri" w:eastAsia="Calibri" w:hAnsi="Calibri" w:cs="Calibri"/>
        </w:rPr>
        <w:t>is</w:t>
      </w:r>
      <w:r w:rsidRPr="00803083">
        <w:rPr>
          <w:rFonts w:ascii="Calibri" w:eastAsia="Calibri" w:hAnsi="Calibri" w:cs="Calibri"/>
          <w:spacing w:val="9"/>
        </w:rPr>
        <w:t xml:space="preserve"> </w:t>
      </w:r>
      <w:r w:rsidRPr="00803083">
        <w:rPr>
          <w:rFonts w:ascii="Calibri" w:eastAsia="Calibri" w:hAnsi="Calibri" w:cs="Calibri"/>
        </w:rPr>
        <w:t>to</w:t>
      </w:r>
      <w:r w:rsidRPr="00803083">
        <w:rPr>
          <w:rFonts w:ascii="Calibri" w:eastAsia="Calibri" w:hAnsi="Calibri" w:cs="Calibri"/>
          <w:spacing w:val="14"/>
        </w:rPr>
        <w:t xml:space="preserve"> </w:t>
      </w:r>
      <w:r w:rsidRPr="00803083">
        <w:rPr>
          <w:rFonts w:ascii="Calibri" w:eastAsia="Calibri" w:hAnsi="Calibri" w:cs="Calibri"/>
          <w:spacing w:val="1"/>
        </w:rPr>
        <w:t>b</w:t>
      </w:r>
      <w:r w:rsidRPr="00803083">
        <w:rPr>
          <w:rFonts w:ascii="Calibri" w:eastAsia="Calibri" w:hAnsi="Calibri" w:cs="Calibri"/>
        </w:rPr>
        <w:t>e</w:t>
      </w:r>
      <w:r w:rsidRPr="00803083">
        <w:rPr>
          <w:rFonts w:ascii="Calibri" w:eastAsia="Calibri" w:hAnsi="Calibri" w:cs="Calibri"/>
          <w:spacing w:val="12"/>
        </w:rPr>
        <w:t xml:space="preserve"> </w:t>
      </w:r>
      <w:r w:rsidRPr="00803083">
        <w:rPr>
          <w:rFonts w:ascii="Calibri" w:eastAsia="Calibri" w:hAnsi="Calibri" w:cs="Calibri"/>
        </w:rPr>
        <w:t>co</w:t>
      </w:r>
      <w:r w:rsidRPr="00803083">
        <w:rPr>
          <w:rFonts w:ascii="Calibri" w:eastAsia="Calibri" w:hAnsi="Calibri" w:cs="Calibri"/>
          <w:spacing w:val="1"/>
        </w:rPr>
        <w:t>ndu</w:t>
      </w:r>
      <w:r w:rsidRPr="00803083">
        <w:rPr>
          <w:rFonts w:ascii="Calibri" w:eastAsia="Calibri" w:hAnsi="Calibri" w:cs="Calibri"/>
        </w:rPr>
        <w:t>cted</w:t>
      </w:r>
      <w:r w:rsidRPr="00803083">
        <w:rPr>
          <w:rFonts w:ascii="Calibri" w:eastAsia="Calibri" w:hAnsi="Calibri" w:cs="Calibri"/>
          <w:spacing w:val="6"/>
        </w:rPr>
        <w:t xml:space="preserve"> </w:t>
      </w:r>
      <w:r w:rsidRPr="00803083">
        <w:rPr>
          <w:rFonts w:ascii="Calibri" w:eastAsia="Calibri" w:hAnsi="Calibri" w:cs="Calibri"/>
        </w:rPr>
        <w:t>on</w:t>
      </w:r>
      <w:r w:rsidRPr="00803083">
        <w:rPr>
          <w:rFonts w:ascii="Calibri" w:eastAsia="Calibri" w:hAnsi="Calibri" w:cs="Calibri"/>
          <w:spacing w:val="11"/>
        </w:rPr>
        <w:t xml:space="preserve"> </w:t>
      </w:r>
      <w:r w:rsidRPr="00803083">
        <w:rPr>
          <w:rFonts w:ascii="Calibri" w:eastAsia="Calibri" w:hAnsi="Calibri" w:cs="Calibri"/>
        </w:rPr>
        <w:t>t</w:t>
      </w:r>
      <w:r w:rsidRPr="00803083">
        <w:rPr>
          <w:rFonts w:ascii="Calibri" w:eastAsia="Calibri" w:hAnsi="Calibri" w:cs="Calibri"/>
          <w:spacing w:val="1"/>
        </w:rPr>
        <w:t>h</w:t>
      </w:r>
      <w:r w:rsidRPr="00803083">
        <w:rPr>
          <w:rFonts w:ascii="Calibri" w:eastAsia="Calibri" w:hAnsi="Calibri" w:cs="Calibri"/>
        </w:rPr>
        <w:t>e</w:t>
      </w:r>
      <w:r w:rsidRPr="00803083">
        <w:rPr>
          <w:rFonts w:ascii="Calibri" w:eastAsia="Calibri" w:hAnsi="Calibri" w:cs="Calibri"/>
          <w:spacing w:val="12"/>
        </w:rPr>
        <w:t xml:space="preserve"> </w:t>
      </w:r>
      <w:r w:rsidRPr="00803083">
        <w:rPr>
          <w:rFonts w:ascii="Calibri" w:eastAsia="Calibri" w:hAnsi="Calibri" w:cs="Calibri"/>
        </w:rPr>
        <w:t>i</w:t>
      </w:r>
      <w:r w:rsidRPr="00803083">
        <w:rPr>
          <w:rFonts w:ascii="Calibri" w:eastAsia="Calibri" w:hAnsi="Calibri" w:cs="Calibri"/>
          <w:spacing w:val="1"/>
        </w:rPr>
        <w:t>d</w:t>
      </w:r>
      <w:r w:rsidRPr="00803083">
        <w:rPr>
          <w:rFonts w:ascii="Calibri" w:eastAsia="Calibri" w:hAnsi="Calibri" w:cs="Calibri"/>
          <w:spacing w:val="-1"/>
        </w:rPr>
        <w:t>e</w:t>
      </w:r>
      <w:r w:rsidRPr="00803083">
        <w:rPr>
          <w:rFonts w:ascii="Calibri" w:eastAsia="Calibri" w:hAnsi="Calibri" w:cs="Calibri"/>
          <w:spacing w:val="1"/>
        </w:rPr>
        <w:t>n</w:t>
      </w:r>
      <w:r w:rsidRPr="00803083">
        <w:rPr>
          <w:rFonts w:ascii="Calibri" w:eastAsia="Calibri" w:hAnsi="Calibri" w:cs="Calibri"/>
        </w:rPr>
        <w:t>tif</w:t>
      </w:r>
      <w:r w:rsidRPr="00803083">
        <w:rPr>
          <w:rFonts w:ascii="Calibri" w:eastAsia="Calibri" w:hAnsi="Calibri" w:cs="Calibri"/>
          <w:spacing w:val="-1"/>
        </w:rPr>
        <w:t>ie</w:t>
      </w:r>
      <w:r w:rsidRPr="00803083">
        <w:rPr>
          <w:rFonts w:ascii="Calibri" w:eastAsia="Calibri" w:hAnsi="Calibri" w:cs="Calibri"/>
        </w:rPr>
        <w:t>d</w:t>
      </w:r>
      <w:r w:rsidRPr="00803083">
        <w:rPr>
          <w:rFonts w:ascii="Calibri" w:eastAsia="Calibri" w:hAnsi="Calibri" w:cs="Calibri"/>
          <w:spacing w:val="7"/>
        </w:rPr>
        <w:t xml:space="preserve"> </w:t>
      </w:r>
      <w:r w:rsidRPr="00803083">
        <w:rPr>
          <w:rFonts w:ascii="Calibri" w:eastAsia="Calibri" w:hAnsi="Calibri" w:cs="Calibri"/>
          <w:spacing w:val="-1"/>
        </w:rPr>
        <w:t>s</w:t>
      </w:r>
      <w:r w:rsidRPr="00803083">
        <w:rPr>
          <w:rFonts w:ascii="Calibri" w:eastAsia="Calibri" w:hAnsi="Calibri" w:cs="Calibri"/>
        </w:rPr>
        <w:t>i</w:t>
      </w:r>
      <w:r w:rsidRPr="00803083">
        <w:rPr>
          <w:rFonts w:ascii="Calibri" w:eastAsia="Calibri" w:hAnsi="Calibri" w:cs="Calibri"/>
          <w:spacing w:val="2"/>
        </w:rPr>
        <w:t>t</w:t>
      </w:r>
      <w:r w:rsidRPr="00803083">
        <w:rPr>
          <w:rFonts w:ascii="Calibri" w:eastAsia="Calibri" w:hAnsi="Calibri" w:cs="Calibri"/>
        </w:rPr>
        <w:t>e</w:t>
      </w:r>
      <w:r w:rsidRPr="00803083">
        <w:rPr>
          <w:rFonts w:ascii="Calibri" w:eastAsia="Calibri" w:hAnsi="Calibri" w:cs="Calibri"/>
          <w:spacing w:val="11"/>
        </w:rPr>
        <w:t xml:space="preserve"> </w:t>
      </w:r>
      <w:r w:rsidRPr="00803083">
        <w:rPr>
          <w:rFonts w:ascii="Calibri" w:eastAsia="Calibri" w:hAnsi="Calibri" w:cs="Calibri"/>
        </w:rPr>
        <w:t>to</w:t>
      </w:r>
      <w:r w:rsidRPr="00803083">
        <w:rPr>
          <w:rFonts w:ascii="Calibri" w:eastAsia="Calibri" w:hAnsi="Calibri" w:cs="Calibri"/>
          <w:spacing w:val="14"/>
        </w:rPr>
        <w:t xml:space="preserve"> </w:t>
      </w:r>
      <w:r w:rsidRPr="00803083">
        <w:rPr>
          <w:rFonts w:ascii="Calibri" w:eastAsia="Calibri" w:hAnsi="Calibri" w:cs="Calibri"/>
          <w:spacing w:val="1"/>
        </w:rPr>
        <w:t>d</w:t>
      </w:r>
      <w:r w:rsidRPr="00803083">
        <w:rPr>
          <w:rFonts w:ascii="Calibri" w:eastAsia="Calibri" w:hAnsi="Calibri" w:cs="Calibri"/>
          <w:spacing w:val="-1"/>
        </w:rPr>
        <w:t>e</w:t>
      </w:r>
      <w:r w:rsidRPr="00803083">
        <w:rPr>
          <w:rFonts w:ascii="Calibri" w:eastAsia="Calibri" w:hAnsi="Calibri" w:cs="Calibri"/>
        </w:rPr>
        <w:t>te</w:t>
      </w:r>
      <w:r w:rsidRPr="00803083">
        <w:rPr>
          <w:rFonts w:ascii="Calibri" w:eastAsia="Calibri" w:hAnsi="Calibri" w:cs="Calibri"/>
          <w:spacing w:val="2"/>
        </w:rPr>
        <w:t>r</w:t>
      </w:r>
      <w:r w:rsidRPr="00803083">
        <w:rPr>
          <w:rFonts w:ascii="Calibri" w:eastAsia="Calibri" w:hAnsi="Calibri" w:cs="Calibri"/>
          <w:spacing w:val="-1"/>
        </w:rPr>
        <w:t>m</w:t>
      </w:r>
      <w:r w:rsidRPr="00803083">
        <w:rPr>
          <w:rFonts w:ascii="Calibri" w:eastAsia="Calibri" w:hAnsi="Calibri" w:cs="Calibri"/>
        </w:rPr>
        <w:t>i</w:t>
      </w:r>
      <w:r w:rsidRPr="00803083">
        <w:rPr>
          <w:rFonts w:ascii="Calibri" w:eastAsia="Calibri" w:hAnsi="Calibri" w:cs="Calibri"/>
          <w:spacing w:val="1"/>
        </w:rPr>
        <w:t>n</w:t>
      </w:r>
      <w:r w:rsidRPr="00803083">
        <w:rPr>
          <w:rFonts w:ascii="Calibri" w:eastAsia="Calibri" w:hAnsi="Calibri" w:cs="Calibri"/>
        </w:rPr>
        <w:t xml:space="preserve">e </w:t>
      </w:r>
      <w:r w:rsidRPr="00803083">
        <w:rPr>
          <w:rFonts w:ascii="Calibri" w:eastAsia="Calibri" w:hAnsi="Calibri" w:cs="Calibri"/>
          <w:spacing w:val="-1"/>
        </w:rPr>
        <w:t>fe</w:t>
      </w:r>
      <w:r w:rsidRPr="00803083">
        <w:rPr>
          <w:rFonts w:ascii="Calibri" w:eastAsia="Calibri" w:hAnsi="Calibri" w:cs="Calibri"/>
        </w:rPr>
        <w:t>a</w:t>
      </w:r>
      <w:r w:rsidRPr="00803083">
        <w:rPr>
          <w:rFonts w:ascii="Calibri" w:eastAsia="Calibri" w:hAnsi="Calibri" w:cs="Calibri"/>
          <w:spacing w:val="2"/>
        </w:rPr>
        <w:t>s</w:t>
      </w:r>
      <w:r w:rsidRPr="00803083">
        <w:rPr>
          <w:rFonts w:ascii="Calibri" w:eastAsia="Calibri" w:hAnsi="Calibri" w:cs="Calibri"/>
        </w:rPr>
        <w:t>i</w:t>
      </w:r>
      <w:r w:rsidRPr="00803083">
        <w:rPr>
          <w:rFonts w:ascii="Calibri" w:eastAsia="Calibri" w:hAnsi="Calibri" w:cs="Calibri"/>
          <w:spacing w:val="1"/>
        </w:rPr>
        <w:t>b</w:t>
      </w:r>
      <w:r w:rsidRPr="00803083">
        <w:rPr>
          <w:rFonts w:ascii="Calibri" w:eastAsia="Calibri" w:hAnsi="Calibri" w:cs="Calibri"/>
        </w:rPr>
        <w:t>ility</w:t>
      </w:r>
      <w:r w:rsidRPr="00803083">
        <w:rPr>
          <w:rFonts w:ascii="Calibri" w:eastAsia="Calibri" w:hAnsi="Calibri" w:cs="Calibri"/>
          <w:spacing w:val="4"/>
        </w:rPr>
        <w:t xml:space="preserve"> </w:t>
      </w:r>
      <w:r w:rsidRPr="00803083">
        <w:rPr>
          <w:rFonts w:ascii="Calibri" w:eastAsia="Calibri" w:hAnsi="Calibri" w:cs="Calibri"/>
          <w:spacing w:val="-1"/>
        </w:rPr>
        <w:t>f</w:t>
      </w:r>
      <w:r w:rsidRPr="00803083">
        <w:rPr>
          <w:rFonts w:ascii="Calibri" w:eastAsia="Calibri" w:hAnsi="Calibri" w:cs="Calibri"/>
        </w:rPr>
        <w:t>or</w:t>
      </w:r>
      <w:r w:rsidRPr="00803083">
        <w:rPr>
          <w:rFonts w:ascii="Calibri" w:eastAsia="Calibri" w:hAnsi="Calibri" w:cs="Calibri"/>
          <w:spacing w:val="7"/>
        </w:rPr>
        <w:t xml:space="preserve"> </w:t>
      </w:r>
      <w:r w:rsidRPr="00803083">
        <w:rPr>
          <w:rFonts w:ascii="Calibri" w:eastAsia="Calibri" w:hAnsi="Calibri" w:cs="Calibri"/>
        </w:rPr>
        <w:t>t</w:t>
      </w:r>
      <w:r w:rsidRPr="00803083">
        <w:rPr>
          <w:rFonts w:ascii="Calibri" w:eastAsia="Calibri" w:hAnsi="Calibri" w:cs="Calibri"/>
          <w:spacing w:val="1"/>
        </w:rPr>
        <w:t>h</w:t>
      </w:r>
      <w:r w:rsidRPr="00803083">
        <w:rPr>
          <w:rFonts w:ascii="Calibri" w:eastAsia="Calibri" w:hAnsi="Calibri" w:cs="Calibri"/>
        </w:rPr>
        <w:t>e</w:t>
      </w:r>
      <w:r w:rsidRPr="00803083">
        <w:rPr>
          <w:rFonts w:ascii="Calibri" w:eastAsia="Calibri" w:hAnsi="Calibri" w:cs="Calibri"/>
          <w:spacing w:val="7"/>
        </w:rPr>
        <w:t xml:space="preserve"> </w:t>
      </w:r>
      <w:r w:rsidRPr="00803083">
        <w:rPr>
          <w:rFonts w:ascii="Calibri" w:eastAsia="Calibri" w:hAnsi="Calibri" w:cs="Calibri"/>
        </w:rPr>
        <w:t>co</w:t>
      </w:r>
      <w:r w:rsidRPr="00803083">
        <w:rPr>
          <w:rFonts w:ascii="Calibri" w:eastAsia="Calibri" w:hAnsi="Calibri" w:cs="Calibri"/>
          <w:spacing w:val="1"/>
        </w:rPr>
        <w:t>n</w:t>
      </w:r>
      <w:r w:rsidRPr="00803083">
        <w:rPr>
          <w:rFonts w:ascii="Calibri" w:eastAsia="Calibri" w:hAnsi="Calibri" w:cs="Calibri"/>
          <w:spacing w:val="-1"/>
        </w:rPr>
        <w:t>s</w:t>
      </w:r>
      <w:r w:rsidRPr="00803083">
        <w:rPr>
          <w:rFonts w:ascii="Calibri" w:eastAsia="Calibri" w:hAnsi="Calibri" w:cs="Calibri"/>
        </w:rPr>
        <w:t>tr</w:t>
      </w:r>
      <w:r w:rsidRPr="00803083">
        <w:rPr>
          <w:rFonts w:ascii="Calibri" w:eastAsia="Calibri" w:hAnsi="Calibri" w:cs="Calibri"/>
          <w:spacing w:val="1"/>
        </w:rPr>
        <w:t>u</w:t>
      </w:r>
      <w:r w:rsidRPr="00803083">
        <w:rPr>
          <w:rFonts w:ascii="Calibri" w:eastAsia="Calibri" w:hAnsi="Calibri" w:cs="Calibri"/>
        </w:rPr>
        <w:t>ction</w:t>
      </w:r>
      <w:r w:rsidRPr="00803083">
        <w:rPr>
          <w:rFonts w:ascii="Calibri" w:eastAsia="Calibri" w:hAnsi="Calibri" w:cs="Calibri"/>
          <w:spacing w:val="2"/>
        </w:rPr>
        <w:t xml:space="preserve"> </w:t>
      </w:r>
      <w:r w:rsidRPr="00803083">
        <w:rPr>
          <w:rFonts w:ascii="Calibri" w:eastAsia="Calibri" w:hAnsi="Calibri" w:cs="Calibri"/>
          <w:spacing w:val="1"/>
        </w:rPr>
        <w:t>o</w:t>
      </w:r>
      <w:r w:rsidRPr="00803083">
        <w:rPr>
          <w:rFonts w:ascii="Calibri" w:eastAsia="Calibri" w:hAnsi="Calibri" w:cs="Calibri"/>
        </w:rPr>
        <w:t>f</w:t>
      </w:r>
      <w:r w:rsidRPr="00803083">
        <w:rPr>
          <w:rFonts w:ascii="Calibri" w:eastAsia="Calibri" w:hAnsi="Calibri" w:cs="Calibri"/>
          <w:spacing w:val="7"/>
        </w:rPr>
        <w:t xml:space="preserve"> </w:t>
      </w:r>
      <w:r w:rsidR="00000D31">
        <w:rPr>
          <w:rFonts w:ascii="Calibri" w:eastAsia="Calibri" w:hAnsi="Calibri" w:cs="Calibri"/>
        </w:rPr>
        <w:t>4</w:t>
      </w:r>
      <w:r w:rsidRPr="00803083">
        <w:rPr>
          <w:rFonts w:ascii="Calibri" w:eastAsia="Calibri" w:hAnsi="Calibri" w:cs="Calibri"/>
          <w:spacing w:val="7"/>
        </w:rPr>
        <w:t xml:space="preserve"> </w:t>
      </w:r>
      <w:r w:rsidRPr="00803083">
        <w:rPr>
          <w:rFonts w:ascii="Calibri" w:eastAsia="Calibri" w:hAnsi="Calibri" w:cs="Calibri"/>
        </w:rPr>
        <w:t>tr</w:t>
      </w:r>
      <w:r w:rsidRPr="00803083">
        <w:rPr>
          <w:rFonts w:ascii="Calibri" w:eastAsia="Calibri" w:hAnsi="Calibri" w:cs="Calibri"/>
          <w:spacing w:val="1"/>
        </w:rPr>
        <w:t>an</w:t>
      </w:r>
      <w:r w:rsidRPr="00803083">
        <w:rPr>
          <w:rFonts w:ascii="Calibri" w:eastAsia="Calibri" w:hAnsi="Calibri" w:cs="Calibri"/>
          <w:spacing w:val="-1"/>
        </w:rPr>
        <w:t>sf</w:t>
      </w:r>
      <w:r w:rsidRPr="00803083">
        <w:rPr>
          <w:rFonts w:ascii="Calibri" w:eastAsia="Calibri" w:hAnsi="Calibri" w:cs="Calibri"/>
        </w:rPr>
        <w:t>orm</w:t>
      </w:r>
      <w:r w:rsidRPr="00803083">
        <w:rPr>
          <w:rFonts w:ascii="Calibri" w:eastAsia="Calibri" w:hAnsi="Calibri" w:cs="Calibri"/>
          <w:spacing w:val="-1"/>
        </w:rPr>
        <w:t>e</w:t>
      </w:r>
      <w:r w:rsidRPr="00803083">
        <w:rPr>
          <w:rFonts w:ascii="Calibri" w:eastAsia="Calibri" w:hAnsi="Calibri" w:cs="Calibri"/>
        </w:rPr>
        <w:t xml:space="preserve">r </w:t>
      </w:r>
      <w:r w:rsidRPr="00803083">
        <w:rPr>
          <w:rFonts w:ascii="Calibri" w:eastAsia="Calibri" w:hAnsi="Calibri" w:cs="Calibri"/>
          <w:spacing w:val="1"/>
        </w:rPr>
        <w:t>p</w:t>
      </w:r>
      <w:r w:rsidRPr="00803083">
        <w:rPr>
          <w:rFonts w:ascii="Calibri" w:eastAsia="Calibri" w:hAnsi="Calibri" w:cs="Calibri"/>
        </w:rPr>
        <w:t>a</w:t>
      </w:r>
      <w:r w:rsidRPr="00803083">
        <w:rPr>
          <w:rFonts w:ascii="Calibri" w:eastAsia="Calibri" w:hAnsi="Calibri" w:cs="Calibri"/>
          <w:spacing w:val="1"/>
        </w:rPr>
        <w:t>d</w:t>
      </w:r>
      <w:r w:rsidRPr="00803083">
        <w:rPr>
          <w:rFonts w:ascii="Calibri" w:eastAsia="Calibri" w:hAnsi="Calibri" w:cs="Calibri"/>
          <w:spacing w:val="-1"/>
        </w:rPr>
        <w:t>s</w:t>
      </w:r>
      <w:r w:rsidRPr="00803083">
        <w:rPr>
          <w:rFonts w:ascii="Calibri" w:eastAsia="Calibri" w:hAnsi="Calibri" w:cs="Calibri"/>
        </w:rPr>
        <w:t>,</w:t>
      </w:r>
      <w:r w:rsidRPr="00803083">
        <w:rPr>
          <w:rFonts w:ascii="Calibri" w:eastAsia="Calibri" w:hAnsi="Calibri" w:cs="Calibri"/>
          <w:spacing w:val="6"/>
        </w:rPr>
        <w:t xml:space="preserve"> </w:t>
      </w:r>
      <w:r w:rsidRPr="00803083">
        <w:rPr>
          <w:rFonts w:ascii="Calibri" w:eastAsia="Calibri" w:hAnsi="Calibri" w:cs="Calibri"/>
        </w:rPr>
        <w:t>t</w:t>
      </w:r>
      <w:r w:rsidRPr="00803083">
        <w:rPr>
          <w:rFonts w:ascii="Calibri" w:eastAsia="Calibri" w:hAnsi="Calibri" w:cs="Calibri"/>
          <w:spacing w:val="1"/>
        </w:rPr>
        <w:t>h</w:t>
      </w:r>
      <w:r w:rsidRPr="00803083">
        <w:rPr>
          <w:rFonts w:ascii="Calibri" w:eastAsia="Calibri" w:hAnsi="Calibri" w:cs="Calibri"/>
          <w:spacing w:val="-1"/>
        </w:rPr>
        <w:t>e</w:t>
      </w:r>
      <w:r w:rsidRPr="00803083">
        <w:rPr>
          <w:rFonts w:ascii="Calibri" w:eastAsia="Calibri" w:hAnsi="Calibri" w:cs="Calibri"/>
        </w:rPr>
        <w:t>ir</w:t>
      </w:r>
      <w:r w:rsidRPr="00803083">
        <w:rPr>
          <w:rFonts w:ascii="Calibri" w:eastAsia="Calibri" w:hAnsi="Calibri" w:cs="Calibri"/>
          <w:spacing w:val="6"/>
        </w:rPr>
        <w:t xml:space="preserve"> </w:t>
      </w:r>
      <w:r w:rsidRPr="00803083">
        <w:rPr>
          <w:rFonts w:ascii="Calibri" w:eastAsia="Calibri" w:hAnsi="Calibri" w:cs="Calibri"/>
        </w:rPr>
        <w:t>r</w:t>
      </w:r>
      <w:r w:rsidRPr="00803083">
        <w:rPr>
          <w:rFonts w:ascii="Calibri" w:eastAsia="Calibri" w:hAnsi="Calibri" w:cs="Calibri"/>
          <w:spacing w:val="-1"/>
        </w:rPr>
        <w:t>es</w:t>
      </w:r>
      <w:r w:rsidRPr="00803083">
        <w:rPr>
          <w:rFonts w:ascii="Calibri" w:eastAsia="Calibri" w:hAnsi="Calibri" w:cs="Calibri"/>
          <w:spacing w:val="1"/>
        </w:rPr>
        <w:t>pe</w:t>
      </w:r>
      <w:r w:rsidRPr="00803083">
        <w:rPr>
          <w:rFonts w:ascii="Calibri" w:eastAsia="Calibri" w:hAnsi="Calibri" w:cs="Calibri"/>
        </w:rPr>
        <w:t>cti</w:t>
      </w:r>
      <w:r w:rsidRPr="00803083">
        <w:rPr>
          <w:rFonts w:ascii="Calibri" w:eastAsia="Calibri" w:hAnsi="Calibri" w:cs="Calibri"/>
          <w:spacing w:val="1"/>
        </w:rPr>
        <w:t>v</w:t>
      </w:r>
      <w:r w:rsidRPr="00803083">
        <w:rPr>
          <w:rFonts w:ascii="Calibri" w:eastAsia="Calibri" w:hAnsi="Calibri" w:cs="Calibri"/>
        </w:rPr>
        <w:t>e</w:t>
      </w:r>
      <w:r w:rsidRPr="00803083">
        <w:rPr>
          <w:rFonts w:ascii="Calibri" w:eastAsia="Calibri" w:hAnsi="Calibri" w:cs="Calibri"/>
          <w:spacing w:val="1"/>
        </w:rPr>
        <w:t xml:space="preserve"> bun</w:t>
      </w:r>
      <w:r w:rsidRPr="00803083">
        <w:rPr>
          <w:rFonts w:ascii="Calibri" w:eastAsia="Calibri" w:hAnsi="Calibri" w:cs="Calibri"/>
        </w:rPr>
        <w:t>d</w:t>
      </w:r>
      <w:r w:rsidRPr="00803083">
        <w:rPr>
          <w:rFonts w:ascii="Calibri" w:eastAsia="Calibri" w:hAnsi="Calibri" w:cs="Calibri"/>
          <w:spacing w:val="7"/>
        </w:rPr>
        <w:t xml:space="preserve"> </w:t>
      </w:r>
      <w:r w:rsidRPr="00803083">
        <w:rPr>
          <w:rFonts w:ascii="Calibri" w:eastAsia="Calibri" w:hAnsi="Calibri" w:cs="Calibri"/>
          <w:spacing w:val="-1"/>
        </w:rPr>
        <w:t>w</w:t>
      </w:r>
      <w:r w:rsidRPr="00803083">
        <w:rPr>
          <w:rFonts w:ascii="Calibri" w:eastAsia="Calibri" w:hAnsi="Calibri" w:cs="Calibri"/>
        </w:rPr>
        <w:t>all</w:t>
      </w:r>
      <w:r w:rsidRPr="00803083">
        <w:rPr>
          <w:rFonts w:ascii="Calibri" w:eastAsia="Calibri" w:hAnsi="Calibri" w:cs="Calibri"/>
          <w:spacing w:val="-1"/>
        </w:rPr>
        <w:t>s</w:t>
      </w:r>
      <w:r w:rsidRPr="00803083">
        <w:rPr>
          <w:rFonts w:ascii="Calibri" w:eastAsia="Calibri" w:hAnsi="Calibri" w:cs="Calibri"/>
        </w:rPr>
        <w:t>,</w:t>
      </w:r>
      <w:r w:rsidRPr="00803083">
        <w:rPr>
          <w:rFonts w:ascii="Calibri" w:eastAsia="Calibri" w:hAnsi="Calibri" w:cs="Calibri"/>
          <w:spacing w:val="5"/>
        </w:rPr>
        <w:t xml:space="preserve"> </w:t>
      </w:r>
      <w:r w:rsidRPr="00803083">
        <w:rPr>
          <w:rFonts w:ascii="Calibri" w:eastAsia="Calibri" w:hAnsi="Calibri" w:cs="Calibri"/>
          <w:spacing w:val="-1"/>
        </w:rPr>
        <w:t>f</w:t>
      </w:r>
      <w:r w:rsidRPr="00803083">
        <w:rPr>
          <w:rFonts w:ascii="Calibri" w:eastAsia="Calibri" w:hAnsi="Calibri" w:cs="Calibri"/>
        </w:rPr>
        <w:t>i</w:t>
      </w:r>
      <w:r w:rsidRPr="00803083">
        <w:rPr>
          <w:rFonts w:ascii="Calibri" w:eastAsia="Calibri" w:hAnsi="Calibri" w:cs="Calibri"/>
          <w:spacing w:val="2"/>
        </w:rPr>
        <w:t>r</w:t>
      </w:r>
      <w:r w:rsidRPr="00803083">
        <w:rPr>
          <w:rFonts w:ascii="Calibri" w:eastAsia="Calibri" w:hAnsi="Calibri" w:cs="Calibri"/>
        </w:rPr>
        <w:t>e</w:t>
      </w:r>
      <w:r w:rsidRPr="00803083">
        <w:rPr>
          <w:rFonts w:ascii="Calibri" w:eastAsia="Calibri" w:hAnsi="Calibri" w:cs="Calibri"/>
          <w:spacing w:val="6"/>
        </w:rPr>
        <w:t xml:space="preserve"> </w:t>
      </w:r>
      <w:r w:rsidRPr="00803083">
        <w:rPr>
          <w:rFonts w:ascii="Calibri" w:eastAsia="Calibri" w:hAnsi="Calibri" w:cs="Calibri"/>
          <w:spacing w:val="-1"/>
        </w:rPr>
        <w:t>w</w:t>
      </w:r>
      <w:r w:rsidRPr="00803083">
        <w:rPr>
          <w:rFonts w:ascii="Calibri" w:eastAsia="Calibri" w:hAnsi="Calibri" w:cs="Calibri"/>
        </w:rPr>
        <w:t>all</w:t>
      </w:r>
      <w:r w:rsidRPr="00803083">
        <w:rPr>
          <w:rFonts w:ascii="Calibri" w:eastAsia="Calibri" w:hAnsi="Calibri" w:cs="Calibri"/>
          <w:spacing w:val="-1"/>
        </w:rPr>
        <w:t>s</w:t>
      </w:r>
      <w:r w:rsidRPr="00803083">
        <w:rPr>
          <w:rFonts w:ascii="Calibri" w:eastAsia="Calibri" w:hAnsi="Calibri" w:cs="Calibri"/>
        </w:rPr>
        <w:t>,</w:t>
      </w:r>
      <w:r w:rsidRPr="00803083">
        <w:rPr>
          <w:rFonts w:ascii="Calibri" w:eastAsia="Calibri" w:hAnsi="Calibri" w:cs="Calibri"/>
          <w:spacing w:val="5"/>
        </w:rPr>
        <w:t xml:space="preserve"> </w:t>
      </w:r>
      <w:r w:rsidRPr="00803083">
        <w:rPr>
          <w:rFonts w:ascii="Calibri" w:eastAsia="Calibri" w:hAnsi="Calibri" w:cs="Calibri"/>
        </w:rPr>
        <w:t>c</w:t>
      </w:r>
      <w:r w:rsidRPr="00803083">
        <w:rPr>
          <w:rFonts w:ascii="Calibri" w:eastAsia="Calibri" w:hAnsi="Calibri" w:cs="Calibri"/>
          <w:spacing w:val="3"/>
        </w:rPr>
        <w:t>a</w:t>
      </w:r>
      <w:r w:rsidRPr="00803083">
        <w:rPr>
          <w:rFonts w:ascii="Calibri" w:eastAsia="Calibri" w:hAnsi="Calibri" w:cs="Calibri"/>
          <w:spacing w:val="-1"/>
        </w:rPr>
        <w:t>s</w:t>
      </w:r>
      <w:r w:rsidRPr="00803083">
        <w:rPr>
          <w:rFonts w:ascii="Calibri" w:eastAsia="Calibri" w:hAnsi="Calibri" w:cs="Calibri"/>
        </w:rPr>
        <w:t>ti</w:t>
      </w:r>
      <w:r w:rsidRPr="00803083">
        <w:rPr>
          <w:rFonts w:ascii="Calibri" w:eastAsia="Calibri" w:hAnsi="Calibri" w:cs="Calibri"/>
          <w:spacing w:val="1"/>
        </w:rPr>
        <w:t>n</w:t>
      </w:r>
      <w:r w:rsidRPr="00803083">
        <w:rPr>
          <w:rFonts w:ascii="Calibri" w:eastAsia="Calibri" w:hAnsi="Calibri" w:cs="Calibri"/>
        </w:rPr>
        <w:t>g</w:t>
      </w:r>
      <w:r w:rsidRPr="00803083">
        <w:rPr>
          <w:rFonts w:ascii="Calibri" w:eastAsia="Calibri" w:hAnsi="Calibri" w:cs="Calibri"/>
          <w:spacing w:val="3"/>
        </w:rPr>
        <w:t xml:space="preserve"> </w:t>
      </w:r>
      <w:r w:rsidRPr="00803083">
        <w:rPr>
          <w:rFonts w:ascii="Calibri" w:eastAsia="Calibri" w:hAnsi="Calibri" w:cs="Calibri"/>
        </w:rPr>
        <w:t>of</w:t>
      </w:r>
      <w:r w:rsidRPr="00803083">
        <w:rPr>
          <w:rFonts w:ascii="Calibri" w:eastAsia="Calibri" w:hAnsi="Calibri" w:cs="Calibri"/>
          <w:spacing w:val="7"/>
        </w:rPr>
        <w:t xml:space="preserve"> </w:t>
      </w:r>
      <w:r w:rsidRPr="00803083">
        <w:rPr>
          <w:rFonts w:ascii="Calibri" w:eastAsia="Calibri" w:hAnsi="Calibri" w:cs="Calibri"/>
          <w:spacing w:val="1"/>
        </w:rPr>
        <w:t>H</w:t>
      </w:r>
      <w:r w:rsidRPr="00803083">
        <w:rPr>
          <w:rFonts w:ascii="Calibri" w:eastAsia="Calibri" w:hAnsi="Calibri" w:cs="Calibri"/>
        </w:rPr>
        <w:t>V</w:t>
      </w:r>
      <w:r w:rsidRPr="00803083">
        <w:rPr>
          <w:rFonts w:ascii="Calibri" w:eastAsia="Calibri" w:hAnsi="Calibri" w:cs="Calibri"/>
          <w:spacing w:val="6"/>
        </w:rPr>
        <w:t xml:space="preserve"> </w:t>
      </w:r>
      <w:r w:rsidRPr="00803083">
        <w:rPr>
          <w:rFonts w:ascii="Calibri" w:eastAsia="Calibri" w:hAnsi="Calibri" w:cs="Calibri"/>
        </w:rPr>
        <w:t>ca</w:t>
      </w:r>
      <w:r w:rsidRPr="00803083">
        <w:rPr>
          <w:rFonts w:ascii="Calibri" w:eastAsia="Calibri" w:hAnsi="Calibri" w:cs="Calibri"/>
          <w:spacing w:val="1"/>
        </w:rPr>
        <w:t>b</w:t>
      </w:r>
      <w:r w:rsidRPr="00803083">
        <w:rPr>
          <w:rFonts w:ascii="Calibri" w:eastAsia="Calibri" w:hAnsi="Calibri" w:cs="Calibri"/>
        </w:rPr>
        <w:t>le tr</w:t>
      </w:r>
      <w:r w:rsidRPr="00803083">
        <w:rPr>
          <w:rFonts w:ascii="Calibri" w:eastAsia="Calibri" w:hAnsi="Calibri" w:cs="Calibri"/>
          <w:spacing w:val="-1"/>
        </w:rPr>
        <w:t>e</w:t>
      </w:r>
      <w:r w:rsidRPr="00803083">
        <w:rPr>
          <w:rFonts w:ascii="Calibri" w:eastAsia="Calibri" w:hAnsi="Calibri" w:cs="Calibri"/>
          <w:spacing w:val="1"/>
        </w:rPr>
        <w:t>n</w:t>
      </w:r>
      <w:r w:rsidRPr="00803083">
        <w:rPr>
          <w:rFonts w:ascii="Calibri" w:eastAsia="Calibri" w:hAnsi="Calibri" w:cs="Calibri"/>
        </w:rPr>
        <w:t>c</w:t>
      </w:r>
      <w:r w:rsidRPr="00803083">
        <w:rPr>
          <w:rFonts w:ascii="Calibri" w:eastAsia="Calibri" w:hAnsi="Calibri" w:cs="Calibri"/>
          <w:spacing w:val="1"/>
        </w:rPr>
        <w:t>h</w:t>
      </w:r>
      <w:r w:rsidRPr="00803083">
        <w:rPr>
          <w:rFonts w:ascii="Calibri" w:eastAsia="Calibri" w:hAnsi="Calibri" w:cs="Calibri"/>
          <w:spacing w:val="-1"/>
        </w:rPr>
        <w:t>es</w:t>
      </w:r>
      <w:r w:rsidRPr="00803083">
        <w:rPr>
          <w:rFonts w:ascii="Calibri" w:eastAsia="Calibri" w:hAnsi="Calibri" w:cs="Calibri"/>
        </w:rPr>
        <w:t>,</w:t>
      </w:r>
      <w:r w:rsidRPr="00803083">
        <w:rPr>
          <w:rFonts w:ascii="Calibri" w:eastAsia="Calibri" w:hAnsi="Calibri" w:cs="Calibri"/>
          <w:spacing w:val="-8"/>
        </w:rPr>
        <w:t xml:space="preserve"> </w:t>
      </w:r>
      <w:r w:rsidRPr="00803083">
        <w:rPr>
          <w:rFonts w:ascii="Calibri" w:eastAsia="Calibri" w:hAnsi="Calibri" w:cs="Calibri"/>
        </w:rPr>
        <w:t>l</w:t>
      </w:r>
      <w:r w:rsidRPr="00803083">
        <w:rPr>
          <w:rFonts w:ascii="Calibri" w:eastAsia="Calibri" w:hAnsi="Calibri" w:cs="Calibri"/>
          <w:spacing w:val="1"/>
        </w:rPr>
        <w:t>ay</w:t>
      </w:r>
      <w:r w:rsidRPr="00803083">
        <w:rPr>
          <w:rFonts w:ascii="Calibri" w:eastAsia="Calibri" w:hAnsi="Calibri" w:cs="Calibri"/>
        </w:rPr>
        <w:t>i</w:t>
      </w:r>
      <w:r w:rsidRPr="00803083">
        <w:rPr>
          <w:rFonts w:ascii="Calibri" w:eastAsia="Calibri" w:hAnsi="Calibri" w:cs="Calibri"/>
          <w:spacing w:val="1"/>
        </w:rPr>
        <w:t>n</w:t>
      </w:r>
      <w:r w:rsidRPr="00803083">
        <w:rPr>
          <w:rFonts w:ascii="Calibri" w:eastAsia="Calibri" w:hAnsi="Calibri" w:cs="Calibri"/>
        </w:rPr>
        <w:t>g</w:t>
      </w:r>
      <w:r w:rsidRPr="00803083">
        <w:rPr>
          <w:rFonts w:ascii="Calibri" w:eastAsia="Calibri" w:hAnsi="Calibri" w:cs="Calibri"/>
          <w:spacing w:val="-5"/>
        </w:rPr>
        <w:t xml:space="preserve"> </w:t>
      </w:r>
      <w:r w:rsidRPr="00803083">
        <w:rPr>
          <w:rFonts w:ascii="Calibri" w:eastAsia="Calibri" w:hAnsi="Calibri" w:cs="Calibri"/>
          <w:spacing w:val="1"/>
        </w:rPr>
        <w:t>o</w:t>
      </w:r>
      <w:r w:rsidRPr="00803083">
        <w:rPr>
          <w:rFonts w:ascii="Calibri" w:eastAsia="Calibri" w:hAnsi="Calibri" w:cs="Calibri"/>
        </w:rPr>
        <w:t>f</w:t>
      </w:r>
      <w:r w:rsidRPr="00803083">
        <w:rPr>
          <w:rFonts w:ascii="Calibri" w:eastAsia="Calibri" w:hAnsi="Calibri" w:cs="Calibri"/>
          <w:spacing w:val="-3"/>
        </w:rPr>
        <w:t xml:space="preserve"> </w:t>
      </w:r>
      <w:r w:rsidRPr="00803083">
        <w:rPr>
          <w:rFonts w:ascii="Calibri" w:eastAsia="Calibri" w:hAnsi="Calibri" w:cs="Calibri"/>
        </w:rPr>
        <w:t>ear</w:t>
      </w:r>
      <w:r w:rsidRPr="00803083">
        <w:rPr>
          <w:rFonts w:ascii="Calibri" w:eastAsia="Calibri" w:hAnsi="Calibri" w:cs="Calibri"/>
          <w:spacing w:val="1"/>
        </w:rPr>
        <w:t>t</w:t>
      </w:r>
      <w:r w:rsidRPr="00803083">
        <w:rPr>
          <w:rFonts w:ascii="Calibri" w:eastAsia="Calibri" w:hAnsi="Calibri" w:cs="Calibri"/>
        </w:rPr>
        <w:t>h</w:t>
      </w:r>
      <w:r w:rsidRPr="00803083">
        <w:rPr>
          <w:rFonts w:ascii="Calibri" w:eastAsia="Calibri" w:hAnsi="Calibri" w:cs="Calibri"/>
          <w:spacing w:val="-3"/>
        </w:rPr>
        <w:t xml:space="preserve"> </w:t>
      </w:r>
      <w:r w:rsidRPr="00803083">
        <w:rPr>
          <w:rFonts w:ascii="Calibri" w:eastAsia="Calibri" w:hAnsi="Calibri" w:cs="Calibri"/>
        </w:rPr>
        <w:t>mat</w:t>
      </w:r>
      <w:r w:rsidR="00000D31">
        <w:rPr>
          <w:rFonts w:ascii="Calibri" w:eastAsia="Calibri" w:hAnsi="Calibri" w:cs="Calibri"/>
        </w:rPr>
        <w:t xml:space="preserve"> and access road.</w:t>
      </w:r>
    </w:p>
    <w:p w14:paraId="7ADA6491" w14:textId="77777777" w:rsidR="003228F6" w:rsidRPr="003228F6" w:rsidRDefault="003228F6" w:rsidP="003228F6">
      <w:pPr>
        <w:spacing w:before="9" w:line="100" w:lineRule="exact"/>
        <w:rPr>
          <w:sz w:val="11"/>
          <w:szCs w:val="11"/>
        </w:rPr>
      </w:pPr>
    </w:p>
    <w:p w14:paraId="275103F1" w14:textId="0A46EF66" w:rsidR="003228F6" w:rsidRPr="006A10CB" w:rsidRDefault="003228F6" w:rsidP="006A10CB">
      <w:pPr>
        <w:pStyle w:val="ListParagraph"/>
        <w:numPr>
          <w:ilvl w:val="1"/>
          <w:numId w:val="28"/>
        </w:numPr>
        <w:spacing w:line="276" w:lineRule="auto"/>
        <w:ind w:right="107"/>
        <w:jc w:val="both"/>
        <w:rPr>
          <w:rFonts w:ascii="Calibri" w:eastAsia="Calibri" w:hAnsi="Calibri" w:cs="Calibri"/>
        </w:rPr>
      </w:pPr>
      <w:r w:rsidRPr="006A10CB">
        <w:rPr>
          <w:rFonts w:ascii="Calibri" w:eastAsia="Calibri" w:hAnsi="Calibri" w:cs="Calibri"/>
          <w:spacing w:val="-1"/>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1"/>
        </w:rPr>
        <w:t xml:space="preserve"> </w:t>
      </w:r>
      <w:r w:rsidRPr="006A10CB">
        <w:rPr>
          <w:rFonts w:ascii="Calibri" w:eastAsia="Calibri" w:hAnsi="Calibri" w:cs="Calibri"/>
          <w:spacing w:val="-1"/>
        </w:rPr>
        <w:t>s</w:t>
      </w:r>
      <w:r w:rsidRPr="006A10CB">
        <w:rPr>
          <w:rFonts w:ascii="Calibri" w:eastAsia="Calibri" w:hAnsi="Calibri" w:cs="Calibri"/>
        </w:rPr>
        <w:t>t</w:t>
      </w:r>
      <w:r w:rsidRPr="006A10CB">
        <w:rPr>
          <w:rFonts w:ascii="Calibri" w:eastAsia="Calibri" w:hAnsi="Calibri" w:cs="Calibri"/>
          <w:spacing w:val="1"/>
        </w:rPr>
        <w:t>ud</w:t>
      </w:r>
      <w:r w:rsidRPr="006A10CB">
        <w:rPr>
          <w:rFonts w:ascii="Calibri" w:eastAsia="Calibri" w:hAnsi="Calibri" w:cs="Calibri"/>
        </w:rPr>
        <w:t>y</w:t>
      </w:r>
      <w:r w:rsidRPr="006A10CB">
        <w:rPr>
          <w:rFonts w:ascii="Calibri" w:eastAsia="Calibri" w:hAnsi="Calibri" w:cs="Calibri"/>
          <w:spacing w:val="1"/>
        </w:rPr>
        <w:t xml:space="preserve"> </w:t>
      </w:r>
      <w:r w:rsidRPr="006A10CB">
        <w:rPr>
          <w:rFonts w:ascii="Calibri" w:eastAsia="Calibri" w:hAnsi="Calibri" w:cs="Calibri"/>
          <w:spacing w:val="-1"/>
        </w:rPr>
        <w:t>s</w:t>
      </w:r>
      <w:r w:rsidRPr="006A10CB">
        <w:rPr>
          <w:rFonts w:ascii="Calibri" w:eastAsia="Calibri" w:hAnsi="Calibri" w:cs="Calibri"/>
          <w:spacing w:val="1"/>
        </w:rPr>
        <w:t>h</w:t>
      </w:r>
      <w:r w:rsidRPr="006A10CB">
        <w:rPr>
          <w:rFonts w:ascii="Calibri" w:eastAsia="Calibri" w:hAnsi="Calibri" w:cs="Calibri"/>
        </w:rPr>
        <w:t>all</w:t>
      </w:r>
      <w:r w:rsidRPr="006A10CB">
        <w:rPr>
          <w:rFonts w:ascii="Calibri" w:eastAsia="Calibri" w:hAnsi="Calibri" w:cs="Calibri"/>
          <w:spacing w:val="-1"/>
        </w:rPr>
        <w:t xml:space="preserve"> </w:t>
      </w:r>
      <w:r w:rsidRPr="006A10CB">
        <w:rPr>
          <w:rFonts w:ascii="Calibri" w:eastAsia="Calibri" w:hAnsi="Calibri" w:cs="Calibri"/>
          <w:spacing w:val="1"/>
        </w:rPr>
        <w:t>b</w:t>
      </w:r>
      <w:r w:rsidRPr="006A10CB">
        <w:rPr>
          <w:rFonts w:ascii="Calibri" w:eastAsia="Calibri" w:hAnsi="Calibri" w:cs="Calibri"/>
        </w:rPr>
        <w:t xml:space="preserve">e </w:t>
      </w:r>
      <w:r w:rsidRPr="006A10CB">
        <w:rPr>
          <w:rFonts w:ascii="Calibri" w:eastAsia="Calibri" w:hAnsi="Calibri" w:cs="Calibri"/>
          <w:spacing w:val="1"/>
        </w:rPr>
        <w:t>und</w:t>
      </w:r>
      <w:r w:rsidRPr="006A10CB">
        <w:rPr>
          <w:rFonts w:ascii="Calibri" w:eastAsia="Calibri" w:hAnsi="Calibri" w:cs="Calibri"/>
          <w:spacing w:val="-1"/>
        </w:rPr>
        <w:t>e</w:t>
      </w:r>
      <w:r w:rsidRPr="006A10CB">
        <w:rPr>
          <w:rFonts w:ascii="Calibri" w:eastAsia="Calibri" w:hAnsi="Calibri" w:cs="Calibri"/>
        </w:rPr>
        <w:t>rt</w:t>
      </w:r>
      <w:r w:rsidRPr="006A10CB">
        <w:rPr>
          <w:rFonts w:ascii="Calibri" w:eastAsia="Calibri" w:hAnsi="Calibri" w:cs="Calibri"/>
          <w:spacing w:val="1"/>
        </w:rPr>
        <w:t>a</w:t>
      </w:r>
      <w:r w:rsidRPr="006A10CB">
        <w:rPr>
          <w:rFonts w:ascii="Calibri" w:eastAsia="Calibri" w:hAnsi="Calibri" w:cs="Calibri"/>
          <w:spacing w:val="3"/>
        </w:rPr>
        <w:t>k</w:t>
      </w:r>
      <w:r w:rsidRPr="006A10CB">
        <w:rPr>
          <w:rFonts w:ascii="Calibri" w:eastAsia="Calibri" w:hAnsi="Calibri" w:cs="Calibri"/>
          <w:spacing w:val="1"/>
        </w:rPr>
        <w:t>e</w:t>
      </w:r>
      <w:r w:rsidRPr="006A10CB">
        <w:rPr>
          <w:rFonts w:ascii="Calibri" w:eastAsia="Calibri" w:hAnsi="Calibri" w:cs="Calibri"/>
        </w:rPr>
        <w:t>n</w:t>
      </w:r>
      <w:r w:rsidRPr="006A10CB">
        <w:rPr>
          <w:rFonts w:ascii="Calibri" w:eastAsia="Calibri" w:hAnsi="Calibri" w:cs="Calibri"/>
          <w:spacing w:val="-6"/>
        </w:rPr>
        <w:t xml:space="preserve"> </w:t>
      </w:r>
      <w:r w:rsidRPr="006A10CB">
        <w:rPr>
          <w:rFonts w:ascii="Calibri" w:eastAsia="Calibri" w:hAnsi="Calibri" w:cs="Calibri"/>
          <w:spacing w:val="1"/>
        </w:rPr>
        <w:t>b</w:t>
      </w:r>
      <w:r w:rsidRPr="006A10CB">
        <w:rPr>
          <w:rFonts w:ascii="Calibri" w:eastAsia="Calibri" w:hAnsi="Calibri" w:cs="Calibri"/>
        </w:rPr>
        <w:t>y</w:t>
      </w:r>
      <w:r w:rsidRPr="006A10CB">
        <w:rPr>
          <w:rFonts w:ascii="Calibri" w:eastAsia="Calibri" w:hAnsi="Calibri" w:cs="Calibri"/>
          <w:spacing w:val="1"/>
        </w:rPr>
        <w:t xml:space="preserve"> </w:t>
      </w:r>
      <w:r w:rsidRPr="006A10CB">
        <w:rPr>
          <w:rFonts w:ascii="Calibri" w:eastAsia="Calibri" w:hAnsi="Calibri" w:cs="Calibri"/>
        </w:rPr>
        <w:t>a</w:t>
      </w:r>
      <w:r w:rsidRPr="006A10CB">
        <w:rPr>
          <w:rFonts w:ascii="Calibri" w:eastAsia="Calibri" w:hAnsi="Calibri" w:cs="Calibri"/>
          <w:spacing w:val="2"/>
        </w:rPr>
        <w:t xml:space="preserve"> </w:t>
      </w:r>
      <w:r w:rsidRPr="006A10CB">
        <w:rPr>
          <w:rFonts w:ascii="Calibri" w:eastAsia="Calibri" w:hAnsi="Calibri" w:cs="Calibri"/>
          <w:spacing w:val="1"/>
        </w:rPr>
        <w:t>qu</w:t>
      </w:r>
      <w:r w:rsidRPr="006A10CB">
        <w:rPr>
          <w:rFonts w:ascii="Calibri" w:eastAsia="Calibri" w:hAnsi="Calibri" w:cs="Calibri"/>
        </w:rPr>
        <w:t>alifi</w:t>
      </w:r>
      <w:r w:rsidRPr="006A10CB">
        <w:rPr>
          <w:rFonts w:ascii="Calibri" w:eastAsia="Calibri" w:hAnsi="Calibri" w:cs="Calibri"/>
          <w:spacing w:val="-1"/>
        </w:rPr>
        <w:t>e</w:t>
      </w:r>
      <w:r w:rsidRPr="006A10CB">
        <w:rPr>
          <w:rFonts w:ascii="Calibri" w:eastAsia="Calibri" w:hAnsi="Calibri" w:cs="Calibri"/>
        </w:rPr>
        <w:t>d</w:t>
      </w:r>
      <w:r w:rsidRPr="006A10CB">
        <w:rPr>
          <w:rFonts w:ascii="Calibri" w:eastAsia="Calibri" w:hAnsi="Calibri" w:cs="Calibri"/>
          <w:spacing w:val="-4"/>
        </w:rPr>
        <w:t xml:space="preserve"> </w:t>
      </w:r>
      <w:r w:rsidRPr="006A10CB">
        <w:rPr>
          <w:rFonts w:ascii="Calibri" w:eastAsia="Calibri" w:hAnsi="Calibri" w:cs="Calibri"/>
        </w:rPr>
        <w:t>g</w:t>
      </w:r>
      <w:r w:rsidRPr="006A10CB">
        <w:rPr>
          <w:rFonts w:ascii="Calibri" w:eastAsia="Calibri" w:hAnsi="Calibri" w:cs="Calibri"/>
          <w:spacing w:val="-1"/>
        </w:rPr>
        <w:t>e</w:t>
      </w:r>
      <w:r w:rsidRPr="006A10CB">
        <w:rPr>
          <w:rFonts w:ascii="Calibri" w:eastAsia="Calibri" w:hAnsi="Calibri" w:cs="Calibri"/>
        </w:rPr>
        <w:t>o</w:t>
      </w:r>
      <w:r w:rsidRPr="006A10CB">
        <w:rPr>
          <w:rFonts w:ascii="Calibri" w:eastAsia="Calibri" w:hAnsi="Calibri" w:cs="Calibri"/>
          <w:spacing w:val="3"/>
        </w:rPr>
        <w:t>t</w:t>
      </w:r>
      <w:r w:rsidRPr="006A10CB">
        <w:rPr>
          <w:rFonts w:ascii="Calibri" w:eastAsia="Calibri" w:hAnsi="Calibri" w:cs="Calibri"/>
          <w:spacing w:val="-1"/>
        </w:rPr>
        <w:t>e</w:t>
      </w:r>
      <w:r w:rsidRPr="006A10CB">
        <w:rPr>
          <w:rFonts w:ascii="Calibri" w:eastAsia="Calibri" w:hAnsi="Calibri" w:cs="Calibri"/>
        </w:rPr>
        <w:t>c</w:t>
      </w:r>
      <w:r w:rsidRPr="006A10CB">
        <w:rPr>
          <w:rFonts w:ascii="Calibri" w:eastAsia="Calibri" w:hAnsi="Calibri" w:cs="Calibri"/>
          <w:spacing w:val="1"/>
        </w:rPr>
        <w:t>hn</w:t>
      </w:r>
      <w:r w:rsidRPr="006A10CB">
        <w:rPr>
          <w:rFonts w:ascii="Calibri" w:eastAsia="Calibri" w:hAnsi="Calibri" w:cs="Calibri"/>
        </w:rPr>
        <w:t>ical</w:t>
      </w:r>
      <w:r w:rsidRPr="006A10CB">
        <w:rPr>
          <w:rFonts w:ascii="Calibri" w:eastAsia="Calibri" w:hAnsi="Calibri" w:cs="Calibri"/>
          <w:spacing w:val="-5"/>
        </w:rPr>
        <w:t xml:space="preserve"> </w:t>
      </w:r>
      <w:r w:rsidRPr="006A10CB">
        <w:rPr>
          <w:rFonts w:ascii="Calibri" w:eastAsia="Calibri" w:hAnsi="Calibri" w:cs="Calibri"/>
          <w:spacing w:val="-1"/>
        </w:rPr>
        <w:t>e</w:t>
      </w:r>
      <w:r w:rsidRPr="006A10CB">
        <w:rPr>
          <w:rFonts w:ascii="Calibri" w:eastAsia="Calibri" w:hAnsi="Calibri" w:cs="Calibri"/>
          <w:spacing w:val="1"/>
        </w:rPr>
        <w:t>n</w:t>
      </w:r>
      <w:r w:rsidRPr="006A10CB">
        <w:rPr>
          <w:rFonts w:ascii="Calibri" w:eastAsia="Calibri" w:hAnsi="Calibri" w:cs="Calibri"/>
        </w:rPr>
        <w:t>gine</w:t>
      </w:r>
      <w:r w:rsidRPr="006A10CB">
        <w:rPr>
          <w:rFonts w:ascii="Calibri" w:eastAsia="Calibri" w:hAnsi="Calibri" w:cs="Calibri"/>
          <w:spacing w:val="-1"/>
        </w:rPr>
        <w:t>e</w:t>
      </w:r>
      <w:r w:rsidRPr="006A10CB">
        <w:rPr>
          <w:rFonts w:ascii="Calibri" w:eastAsia="Calibri" w:hAnsi="Calibri" w:cs="Calibri"/>
        </w:rPr>
        <w:t>r.</w:t>
      </w:r>
      <w:r w:rsidRPr="006A10CB">
        <w:rPr>
          <w:rFonts w:ascii="Calibri" w:eastAsia="Calibri" w:hAnsi="Calibri" w:cs="Calibri"/>
          <w:spacing w:val="3"/>
        </w:rPr>
        <w:t xml:space="preserve"> </w:t>
      </w:r>
      <w:r w:rsidRPr="006A10CB">
        <w:rPr>
          <w:rFonts w:ascii="Calibri" w:eastAsia="Calibri" w:hAnsi="Calibri" w:cs="Calibri"/>
          <w:spacing w:val="-1"/>
        </w:rPr>
        <w:t>T</w:t>
      </w:r>
      <w:r w:rsidRPr="006A10CB">
        <w:rPr>
          <w:rFonts w:ascii="Calibri" w:eastAsia="Calibri" w:hAnsi="Calibri" w:cs="Calibri"/>
          <w:spacing w:val="3"/>
        </w:rPr>
        <w:t>h</w:t>
      </w:r>
      <w:r w:rsidRPr="006A10CB">
        <w:rPr>
          <w:rFonts w:ascii="Calibri" w:eastAsia="Calibri" w:hAnsi="Calibri" w:cs="Calibri"/>
        </w:rPr>
        <w:t>e</w:t>
      </w:r>
      <w:r w:rsidRPr="006A10CB">
        <w:rPr>
          <w:rFonts w:ascii="Calibri" w:eastAsia="Calibri" w:hAnsi="Calibri" w:cs="Calibri"/>
          <w:spacing w:val="-1"/>
        </w:rPr>
        <w:t xml:space="preserve"> s</w:t>
      </w:r>
      <w:r w:rsidRPr="006A10CB">
        <w:rPr>
          <w:rFonts w:ascii="Calibri" w:eastAsia="Calibri" w:hAnsi="Calibri" w:cs="Calibri"/>
        </w:rPr>
        <w:t>aid</w:t>
      </w:r>
      <w:r w:rsidRPr="006A10CB">
        <w:rPr>
          <w:rFonts w:ascii="Calibri" w:eastAsia="Calibri" w:hAnsi="Calibri" w:cs="Calibri"/>
          <w:spacing w:val="3"/>
        </w:rPr>
        <w:t xml:space="preserve"> </w:t>
      </w:r>
      <w:r w:rsidRPr="006A10CB">
        <w:rPr>
          <w:rFonts w:ascii="Calibri" w:eastAsia="Calibri" w:hAnsi="Calibri" w:cs="Calibri"/>
          <w:spacing w:val="-1"/>
        </w:rPr>
        <w:t>e</w:t>
      </w:r>
      <w:r w:rsidRPr="006A10CB">
        <w:rPr>
          <w:rFonts w:ascii="Calibri" w:eastAsia="Calibri" w:hAnsi="Calibri" w:cs="Calibri"/>
          <w:spacing w:val="1"/>
        </w:rPr>
        <w:t>n</w:t>
      </w:r>
      <w:r w:rsidRPr="006A10CB">
        <w:rPr>
          <w:rFonts w:ascii="Calibri" w:eastAsia="Calibri" w:hAnsi="Calibri" w:cs="Calibri"/>
        </w:rPr>
        <w:t>gin</w:t>
      </w:r>
      <w:r w:rsidRPr="006A10CB">
        <w:rPr>
          <w:rFonts w:ascii="Calibri" w:eastAsia="Calibri" w:hAnsi="Calibri" w:cs="Calibri"/>
          <w:spacing w:val="2"/>
        </w:rPr>
        <w:t>e</w:t>
      </w:r>
      <w:r w:rsidRPr="006A10CB">
        <w:rPr>
          <w:rFonts w:ascii="Calibri" w:eastAsia="Calibri" w:hAnsi="Calibri" w:cs="Calibri"/>
          <w:spacing w:val="-1"/>
        </w:rPr>
        <w:t>e</w:t>
      </w:r>
      <w:r w:rsidRPr="006A10CB">
        <w:rPr>
          <w:rFonts w:ascii="Calibri" w:eastAsia="Calibri" w:hAnsi="Calibri" w:cs="Calibri"/>
        </w:rPr>
        <w:t>r</w:t>
      </w:r>
      <w:r w:rsidRPr="006A10CB">
        <w:rPr>
          <w:rFonts w:ascii="Calibri" w:eastAsia="Calibri" w:hAnsi="Calibri" w:cs="Calibri"/>
          <w:spacing w:val="-2"/>
        </w:rPr>
        <w:t xml:space="preserve"> </w:t>
      </w:r>
      <w:r w:rsidRPr="006A10CB">
        <w:rPr>
          <w:rFonts w:ascii="Calibri" w:eastAsia="Calibri" w:hAnsi="Calibri" w:cs="Calibri"/>
          <w:spacing w:val="1"/>
        </w:rPr>
        <w:t>w</w:t>
      </w:r>
      <w:r w:rsidRPr="006A10CB">
        <w:rPr>
          <w:rFonts w:ascii="Calibri" w:eastAsia="Calibri" w:hAnsi="Calibri" w:cs="Calibri"/>
        </w:rPr>
        <w:t>ill</w:t>
      </w:r>
      <w:r w:rsidRPr="006A10CB">
        <w:rPr>
          <w:rFonts w:ascii="Calibri" w:eastAsia="Calibri" w:hAnsi="Calibri" w:cs="Calibri"/>
          <w:spacing w:val="-1"/>
        </w:rPr>
        <w:t xml:space="preserve"> </w:t>
      </w:r>
      <w:r w:rsidRPr="006A10CB">
        <w:rPr>
          <w:rFonts w:ascii="Calibri" w:eastAsia="Calibri" w:hAnsi="Calibri" w:cs="Calibri"/>
          <w:spacing w:val="1"/>
        </w:rPr>
        <w:t>b</w:t>
      </w:r>
      <w:r w:rsidRPr="006A10CB">
        <w:rPr>
          <w:rFonts w:ascii="Calibri" w:eastAsia="Calibri" w:hAnsi="Calibri" w:cs="Calibri"/>
        </w:rPr>
        <w:t>e t</w:t>
      </w:r>
      <w:r w:rsidRPr="006A10CB">
        <w:rPr>
          <w:rFonts w:ascii="Calibri" w:eastAsia="Calibri" w:hAnsi="Calibri" w:cs="Calibri"/>
          <w:spacing w:val="3"/>
        </w:rPr>
        <w:t>a</w:t>
      </w:r>
      <w:r w:rsidRPr="006A10CB">
        <w:rPr>
          <w:rFonts w:ascii="Calibri" w:eastAsia="Calibri" w:hAnsi="Calibri" w:cs="Calibri"/>
          <w:spacing w:val="-1"/>
        </w:rPr>
        <w:t>s</w:t>
      </w:r>
      <w:r w:rsidRPr="006A10CB">
        <w:rPr>
          <w:rFonts w:ascii="Calibri" w:eastAsia="Calibri" w:hAnsi="Calibri" w:cs="Calibri"/>
        </w:rPr>
        <w:t>ked</w:t>
      </w:r>
      <w:r w:rsidRPr="006A10CB">
        <w:rPr>
          <w:rFonts w:ascii="Calibri" w:eastAsia="Calibri" w:hAnsi="Calibri" w:cs="Calibri"/>
          <w:spacing w:val="1"/>
        </w:rPr>
        <w:t xml:space="preserve"> </w:t>
      </w:r>
      <w:r w:rsidRPr="006A10CB">
        <w:rPr>
          <w:rFonts w:ascii="Calibri" w:eastAsia="Calibri" w:hAnsi="Calibri" w:cs="Calibri"/>
          <w:spacing w:val="-1"/>
        </w:rPr>
        <w:t>w</w:t>
      </w:r>
      <w:r w:rsidRPr="006A10CB">
        <w:rPr>
          <w:rFonts w:ascii="Calibri" w:eastAsia="Calibri" w:hAnsi="Calibri" w:cs="Calibri"/>
        </w:rPr>
        <w:t>ith t</w:t>
      </w:r>
      <w:r w:rsidRPr="006A10CB">
        <w:rPr>
          <w:rFonts w:ascii="Calibri" w:eastAsia="Calibri" w:hAnsi="Calibri" w:cs="Calibri"/>
          <w:spacing w:val="1"/>
        </w:rPr>
        <w:t>h</w:t>
      </w:r>
      <w:r w:rsidRPr="006A10CB">
        <w:rPr>
          <w:rFonts w:ascii="Calibri" w:eastAsia="Calibri" w:hAnsi="Calibri" w:cs="Calibri"/>
        </w:rPr>
        <w:t>e r</w:t>
      </w:r>
      <w:r w:rsidRPr="006A10CB">
        <w:rPr>
          <w:rFonts w:ascii="Calibri" w:eastAsia="Calibri" w:hAnsi="Calibri" w:cs="Calibri"/>
          <w:spacing w:val="-1"/>
        </w:rPr>
        <w:t>es</w:t>
      </w:r>
      <w:r w:rsidRPr="006A10CB">
        <w:rPr>
          <w:rFonts w:ascii="Calibri" w:eastAsia="Calibri" w:hAnsi="Calibri" w:cs="Calibri"/>
          <w:spacing w:val="1"/>
        </w:rPr>
        <w:t>p</w:t>
      </w:r>
      <w:r w:rsidRPr="006A10CB">
        <w:rPr>
          <w:rFonts w:ascii="Calibri" w:eastAsia="Calibri" w:hAnsi="Calibri" w:cs="Calibri"/>
        </w:rPr>
        <w:t>o</w:t>
      </w:r>
      <w:r w:rsidRPr="006A10CB">
        <w:rPr>
          <w:rFonts w:ascii="Calibri" w:eastAsia="Calibri" w:hAnsi="Calibri" w:cs="Calibri"/>
          <w:spacing w:val="1"/>
        </w:rPr>
        <w:t>n</w:t>
      </w:r>
      <w:r w:rsidRPr="006A10CB">
        <w:rPr>
          <w:rFonts w:ascii="Calibri" w:eastAsia="Calibri" w:hAnsi="Calibri" w:cs="Calibri"/>
          <w:spacing w:val="-1"/>
        </w:rPr>
        <w:t>s</w:t>
      </w:r>
      <w:r w:rsidRPr="006A10CB">
        <w:rPr>
          <w:rFonts w:ascii="Calibri" w:eastAsia="Calibri" w:hAnsi="Calibri" w:cs="Calibri"/>
        </w:rPr>
        <w:t>i</w:t>
      </w:r>
      <w:r w:rsidRPr="006A10CB">
        <w:rPr>
          <w:rFonts w:ascii="Calibri" w:eastAsia="Calibri" w:hAnsi="Calibri" w:cs="Calibri"/>
          <w:spacing w:val="1"/>
        </w:rPr>
        <w:t>b</w:t>
      </w:r>
      <w:r w:rsidRPr="006A10CB">
        <w:rPr>
          <w:rFonts w:ascii="Calibri" w:eastAsia="Calibri" w:hAnsi="Calibri" w:cs="Calibri"/>
        </w:rPr>
        <w:t>i</w:t>
      </w:r>
      <w:r w:rsidRPr="006A10CB">
        <w:rPr>
          <w:rFonts w:ascii="Calibri" w:eastAsia="Calibri" w:hAnsi="Calibri" w:cs="Calibri"/>
          <w:spacing w:val="2"/>
        </w:rPr>
        <w:t>l</w:t>
      </w:r>
      <w:r w:rsidRPr="006A10CB">
        <w:rPr>
          <w:rFonts w:ascii="Calibri" w:eastAsia="Calibri" w:hAnsi="Calibri" w:cs="Calibri"/>
        </w:rPr>
        <w:t>ity</w:t>
      </w:r>
      <w:r w:rsidRPr="006A10CB">
        <w:rPr>
          <w:rFonts w:ascii="Calibri" w:eastAsia="Calibri" w:hAnsi="Calibri" w:cs="Calibri"/>
          <w:spacing w:val="-7"/>
        </w:rPr>
        <w:t xml:space="preserve"> </w:t>
      </w:r>
      <w:r w:rsidRPr="006A10CB">
        <w:rPr>
          <w:rFonts w:ascii="Calibri" w:eastAsia="Calibri" w:hAnsi="Calibri" w:cs="Calibri"/>
        </w:rPr>
        <w:t xml:space="preserve">of </w:t>
      </w:r>
      <w:r w:rsidRPr="006A10CB">
        <w:rPr>
          <w:rFonts w:ascii="Calibri" w:eastAsia="Calibri" w:hAnsi="Calibri" w:cs="Calibri"/>
          <w:spacing w:val="1"/>
        </w:rPr>
        <w:t>und</w:t>
      </w:r>
      <w:r w:rsidRPr="006A10CB">
        <w:rPr>
          <w:rFonts w:ascii="Calibri" w:eastAsia="Calibri" w:hAnsi="Calibri" w:cs="Calibri"/>
          <w:spacing w:val="-1"/>
        </w:rPr>
        <w:t>e</w:t>
      </w:r>
      <w:r w:rsidRPr="006A10CB">
        <w:rPr>
          <w:rFonts w:ascii="Calibri" w:eastAsia="Calibri" w:hAnsi="Calibri" w:cs="Calibri"/>
        </w:rPr>
        <w:t>rt</w:t>
      </w:r>
      <w:r w:rsidRPr="006A10CB">
        <w:rPr>
          <w:rFonts w:ascii="Calibri" w:eastAsia="Calibri" w:hAnsi="Calibri" w:cs="Calibri"/>
          <w:spacing w:val="1"/>
        </w:rPr>
        <w:t>a</w:t>
      </w:r>
      <w:r w:rsidRPr="006A10CB">
        <w:rPr>
          <w:rFonts w:ascii="Calibri" w:eastAsia="Calibri" w:hAnsi="Calibri" w:cs="Calibri"/>
        </w:rPr>
        <w:t>ki</w:t>
      </w:r>
      <w:r w:rsidRPr="006A10CB">
        <w:rPr>
          <w:rFonts w:ascii="Calibri" w:eastAsia="Calibri" w:hAnsi="Calibri" w:cs="Calibri"/>
          <w:spacing w:val="1"/>
        </w:rPr>
        <w:t>n</w:t>
      </w:r>
      <w:r w:rsidRPr="006A10CB">
        <w:rPr>
          <w:rFonts w:ascii="Calibri" w:eastAsia="Calibri" w:hAnsi="Calibri" w:cs="Calibri"/>
        </w:rPr>
        <w:t>g</w:t>
      </w:r>
      <w:r w:rsidRPr="006A10CB">
        <w:rPr>
          <w:rFonts w:ascii="Calibri" w:eastAsia="Calibri" w:hAnsi="Calibri" w:cs="Calibri"/>
          <w:spacing w:val="-8"/>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1"/>
        </w:rPr>
        <w:t xml:space="preserve"> </w:t>
      </w:r>
      <w:r w:rsidRPr="006A10CB">
        <w:rPr>
          <w:rFonts w:ascii="Calibri" w:eastAsia="Calibri" w:hAnsi="Calibri" w:cs="Calibri"/>
        </w:rPr>
        <w:t>g</w:t>
      </w:r>
      <w:r w:rsidRPr="006A10CB">
        <w:rPr>
          <w:rFonts w:ascii="Calibri" w:eastAsia="Calibri" w:hAnsi="Calibri" w:cs="Calibri"/>
          <w:spacing w:val="-1"/>
        </w:rPr>
        <w:t>e</w:t>
      </w:r>
      <w:r w:rsidRPr="006A10CB">
        <w:rPr>
          <w:rFonts w:ascii="Calibri" w:eastAsia="Calibri" w:hAnsi="Calibri" w:cs="Calibri"/>
        </w:rPr>
        <w:t>otech</w:t>
      </w:r>
      <w:r w:rsidRPr="006A10CB">
        <w:rPr>
          <w:rFonts w:ascii="Calibri" w:eastAsia="Calibri" w:hAnsi="Calibri" w:cs="Calibri"/>
          <w:spacing w:val="1"/>
        </w:rPr>
        <w:t>n</w:t>
      </w:r>
      <w:r w:rsidRPr="006A10CB">
        <w:rPr>
          <w:rFonts w:ascii="Calibri" w:eastAsia="Calibri" w:hAnsi="Calibri" w:cs="Calibri"/>
        </w:rPr>
        <w:t>ic</w:t>
      </w:r>
      <w:r w:rsidRPr="006A10CB">
        <w:rPr>
          <w:rFonts w:ascii="Calibri" w:eastAsia="Calibri" w:hAnsi="Calibri" w:cs="Calibri"/>
          <w:spacing w:val="5"/>
        </w:rPr>
        <w:t>a</w:t>
      </w:r>
      <w:r w:rsidRPr="006A10CB">
        <w:rPr>
          <w:rFonts w:ascii="Calibri" w:eastAsia="Calibri" w:hAnsi="Calibri" w:cs="Calibri"/>
        </w:rPr>
        <w:t>l</w:t>
      </w:r>
      <w:r w:rsidRPr="006A10CB">
        <w:rPr>
          <w:rFonts w:ascii="Calibri" w:eastAsia="Calibri" w:hAnsi="Calibri" w:cs="Calibri"/>
          <w:spacing w:val="-7"/>
        </w:rPr>
        <w:t xml:space="preserve"> </w:t>
      </w:r>
      <w:r w:rsidRPr="006A10CB">
        <w:rPr>
          <w:rFonts w:ascii="Calibri" w:eastAsia="Calibri" w:hAnsi="Calibri" w:cs="Calibri"/>
        </w:rPr>
        <w:t>i</w:t>
      </w:r>
      <w:r w:rsidRPr="006A10CB">
        <w:rPr>
          <w:rFonts w:ascii="Calibri" w:eastAsia="Calibri" w:hAnsi="Calibri" w:cs="Calibri"/>
          <w:spacing w:val="3"/>
        </w:rPr>
        <w:t>n</w:t>
      </w:r>
      <w:r w:rsidRPr="006A10CB">
        <w:rPr>
          <w:rFonts w:ascii="Calibri" w:eastAsia="Calibri" w:hAnsi="Calibri" w:cs="Calibri"/>
          <w:spacing w:val="-1"/>
        </w:rPr>
        <w:t>v</w:t>
      </w:r>
      <w:r w:rsidRPr="006A10CB">
        <w:rPr>
          <w:rFonts w:ascii="Calibri" w:eastAsia="Calibri" w:hAnsi="Calibri" w:cs="Calibri"/>
          <w:spacing w:val="1"/>
        </w:rPr>
        <w:t>e</w:t>
      </w:r>
      <w:r w:rsidRPr="006A10CB">
        <w:rPr>
          <w:rFonts w:ascii="Calibri" w:eastAsia="Calibri" w:hAnsi="Calibri" w:cs="Calibri"/>
          <w:spacing w:val="-1"/>
        </w:rPr>
        <w:t>s</w:t>
      </w:r>
      <w:r w:rsidRPr="006A10CB">
        <w:rPr>
          <w:rFonts w:ascii="Calibri" w:eastAsia="Calibri" w:hAnsi="Calibri" w:cs="Calibri"/>
        </w:rPr>
        <w:t>tig</w:t>
      </w:r>
      <w:r w:rsidRPr="006A10CB">
        <w:rPr>
          <w:rFonts w:ascii="Calibri" w:eastAsia="Calibri" w:hAnsi="Calibri" w:cs="Calibri"/>
          <w:spacing w:val="1"/>
        </w:rPr>
        <w:t>a</w:t>
      </w:r>
      <w:r w:rsidRPr="006A10CB">
        <w:rPr>
          <w:rFonts w:ascii="Calibri" w:eastAsia="Calibri" w:hAnsi="Calibri" w:cs="Calibri"/>
        </w:rPr>
        <w:t>ti</w:t>
      </w:r>
      <w:r w:rsidRPr="006A10CB">
        <w:rPr>
          <w:rFonts w:ascii="Calibri" w:eastAsia="Calibri" w:hAnsi="Calibri" w:cs="Calibri"/>
          <w:spacing w:val="1"/>
        </w:rPr>
        <w:t>on</w:t>
      </w:r>
      <w:r w:rsidRPr="006A10CB">
        <w:rPr>
          <w:rFonts w:ascii="Calibri" w:eastAsia="Calibri" w:hAnsi="Calibri" w:cs="Calibri"/>
        </w:rPr>
        <w:t>s</w:t>
      </w:r>
      <w:r w:rsidRPr="006A10CB">
        <w:rPr>
          <w:rFonts w:ascii="Calibri" w:eastAsia="Calibri" w:hAnsi="Calibri" w:cs="Calibri"/>
          <w:spacing w:val="-7"/>
        </w:rPr>
        <w:t xml:space="preserve"> </w:t>
      </w:r>
      <w:r w:rsidRPr="006A10CB">
        <w:rPr>
          <w:rFonts w:ascii="Calibri" w:eastAsia="Calibri" w:hAnsi="Calibri" w:cs="Calibri"/>
        </w:rPr>
        <w:t>a</w:t>
      </w:r>
      <w:r w:rsidRPr="006A10CB">
        <w:rPr>
          <w:rFonts w:ascii="Calibri" w:eastAsia="Calibri" w:hAnsi="Calibri" w:cs="Calibri"/>
          <w:spacing w:val="1"/>
        </w:rPr>
        <w:t>n</w:t>
      </w:r>
      <w:r w:rsidRPr="006A10CB">
        <w:rPr>
          <w:rFonts w:ascii="Calibri" w:eastAsia="Calibri" w:hAnsi="Calibri" w:cs="Calibri"/>
        </w:rPr>
        <w:t xml:space="preserve">d </w:t>
      </w:r>
      <w:r w:rsidRPr="006A10CB">
        <w:rPr>
          <w:rFonts w:ascii="Calibri" w:eastAsia="Calibri" w:hAnsi="Calibri" w:cs="Calibri"/>
          <w:spacing w:val="1"/>
        </w:rPr>
        <w:t>p</w:t>
      </w:r>
      <w:r w:rsidRPr="006A10CB">
        <w:rPr>
          <w:rFonts w:ascii="Calibri" w:eastAsia="Calibri" w:hAnsi="Calibri" w:cs="Calibri"/>
        </w:rPr>
        <w:t>r</w:t>
      </w:r>
      <w:r w:rsidRPr="006A10CB">
        <w:rPr>
          <w:rFonts w:ascii="Calibri" w:eastAsia="Calibri" w:hAnsi="Calibri" w:cs="Calibri"/>
          <w:spacing w:val="1"/>
        </w:rPr>
        <w:t>o</w:t>
      </w:r>
      <w:r w:rsidRPr="006A10CB">
        <w:rPr>
          <w:rFonts w:ascii="Calibri" w:eastAsia="Calibri" w:hAnsi="Calibri" w:cs="Calibri"/>
          <w:spacing w:val="-1"/>
        </w:rPr>
        <w:t>v</w:t>
      </w:r>
      <w:r w:rsidRPr="006A10CB">
        <w:rPr>
          <w:rFonts w:ascii="Calibri" w:eastAsia="Calibri" w:hAnsi="Calibri" w:cs="Calibri"/>
        </w:rPr>
        <w:t>i</w:t>
      </w:r>
      <w:r w:rsidRPr="006A10CB">
        <w:rPr>
          <w:rFonts w:ascii="Calibri" w:eastAsia="Calibri" w:hAnsi="Calibri" w:cs="Calibri"/>
          <w:spacing w:val="1"/>
        </w:rPr>
        <w:t>d</w:t>
      </w:r>
      <w:r w:rsidRPr="006A10CB">
        <w:rPr>
          <w:rFonts w:ascii="Calibri" w:eastAsia="Calibri" w:hAnsi="Calibri" w:cs="Calibri"/>
        </w:rPr>
        <w:t>i</w:t>
      </w:r>
      <w:r w:rsidRPr="006A10CB">
        <w:rPr>
          <w:rFonts w:ascii="Calibri" w:eastAsia="Calibri" w:hAnsi="Calibri" w:cs="Calibri"/>
          <w:spacing w:val="1"/>
        </w:rPr>
        <w:t>n</w:t>
      </w:r>
      <w:r w:rsidRPr="006A10CB">
        <w:rPr>
          <w:rFonts w:ascii="Calibri" w:eastAsia="Calibri" w:hAnsi="Calibri" w:cs="Calibri"/>
        </w:rPr>
        <w:t>g</w:t>
      </w:r>
      <w:r w:rsidRPr="006A10CB">
        <w:rPr>
          <w:rFonts w:ascii="Calibri" w:eastAsia="Calibri" w:hAnsi="Calibri" w:cs="Calibri"/>
          <w:spacing w:val="-6"/>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1"/>
        </w:rPr>
        <w:t xml:space="preserve"> </w:t>
      </w:r>
      <w:r w:rsidRPr="006A10CB">
        <w:rPr>
          <w:rFonts w:ascii="Calibri" w:eastAsia="Calibri" w:hAnsi="Calibri" w:cs="Calibri"/>
          <w:spacing w:val="1"/>
        </w:rPr>
        <w:t>n</w:t>
      </w:r>
      <w:r w:rsidRPr="006A10CB">
        <w:rPr>
          <w:rFonts w:ascii="Calibri" w:eastAsia="Calibri" w:hAnsi="Calibri" w:cs="Calibri"/>
          <w:spacing w:val="-1"/>
        </w:rPr>
        <w:t>e</w:t>
      </w:r>
      <w:r w:rsidRPr="006A10CB">
        <w:rPr>
          <w:rFonts w:ascii="Calibri" w:eastAsia="Calibri" w:hAnsi="Calibri" w:cs="Calibri"/>
        </w:rPr>
        <w:t>c</w:t>
      </w:r>
      <w:r w:rsidRPr="006A10CB">
        <w:rPr>
          <w:rFonts w:ascii="Calibri" w:eastAsia="Calibri" w:hAnsi="Calibri" w:cs="Calibri"/>
          <w:spacing w:val="-1"/>
        </w:rPr>
        <w:t>e</w:t>
      </w:r>
      <w:r w:rsidRPr="006A10CB">
        <w:rPr>
          <w:rFonts w:ascii="Calibri" w:eastAsia="Calibri" w:hAnsi="Calibri" w:cs="Calibri"/>
          <w:spacing w:val="1"/>
        </w:rPr>
        <w:t>s</w:t>
      </w:r>
      <w:r w:rsidRPr="006A10CB">
        <w:rPr>
          <w:rFonts w:ascii="Calibri" w:eastAsia="Calibri" w:hAnsi="Calibri" w:cs="Calibri"/>
          <w:spacing w:val="-1"/>
        </w:rPr>
        <w:t>s</w:t>
      </w:r>
      <w:r w:rsidRPr="006A10CB">
        <w:rPr>
          <w:rFonts w:ascii="Calibri" w:eastAsia="Calibri" w:hAnsi="Calibri" w:cs="Calibri"/>
        </w:rPr>
        <w:t>ary</w:t>
      </w:r>
      <w:r w:rsidRPr="006A10CB">
        <w:rPr>
          <w:rFonts w:ascii="Calibri" w:eastAsia="Calibri" w:hAnsi="Calibri" w:cs="Calibri"/>
          <w:spacing w:val="-5"/>
        </w:rPr>
        <w:t xml:space="preserve"> </w:t>
      </w:r>
      <w:r w:rsidRPr="006A10CB">
        <w:rPr>
          <w:rFonts w:ascii="Calibri" w:eastAsia="Calibri" w:hAnsi="Calibri" w:cs="Calibri"/>
        </w:rPr>
        <w:t>g</w:t>
      </w:r>
      <w:r w:rsidRPr="006A10CB">
        <w:rPr>
          <w:rFonts w:ascii="Calibri" w:eastAsia="Calibri" w:hAnsi="Calibri" w:cs="Calibri"/>
          <w:spacing w:val="-1"/>
        </w:rPr>
        <w:t>e</w:t>
      </w:r>
      <w:r w:rsidRPr="006A10CB">
        <w:rPr>
          <w:rFonts w:ascii="Calibri" w:eastAsia="Calibri" w:hAnsi="Calibri" w:cs="Calibri"/>
        </w:rPr>
        <w:t>otech</w:t>
      </w:r>
      <w:r w:rsidRPr="006A10CB">
        <w:rPr>
          <w:rFonts w:ascii="Calibri" w:eastAsia="Calibri" w:hAnsi="Calibri" w:cs="Calibri"/>
          <w:spacing w:val="1"/>
        </w:rPr>
        <w:t>n</w:t>
      </w:r>
      <w:r w:rsidRPr="006A10CB">
        <w:rPr>
          <w:rFonts w:ascii="Calibri" w:eastAsia="Calibri" w:hAnsi="Calibri" w:cs="Calibri"/>
        </w:rPr>
        <w:t>ical</w:t>
      </w:r>
      <w:r w:rsidRPr="006A10CB">
        <w:rPr>
          <w:rFonts w:ascii="Calibri" w:eastAsia="Calibri" w:hAnsi="Calibri" w:cs="Calibri"/>
          <w:spacing w:val="-7"/>
        </w:rPr>
        <w:t xml:space="preserve"> </w:t>
      </w:r>
      <w:r w:rsidRPr="006A10CB">
        <w:rPr>
          <w:rFonts w:ascii="Calibri" w:eastAsia="Calibri" w:hAnsi="Calibri" w:cs="Calibri"/>
          <w:spacing w:val="1"/>
        </w:rPr>
        <w:t>de</w:t>
      </w:r>
      <w:r w:rsidRPr="006A10CB">
        <w:rPr>
          <w:rFonts w:ascii="Calibri" w:eastAsia="Calibri" w:hAnsi="Calibri" w:cs="Calibri"/>
          <w:spacing w:val="-1"/>
        </w:rPr>
        <w:t>s</w:t>
      </w:r>
      <w:r w:rsidRPr="006A10CB">
        <w:rPr>
          <w:rFonts w:ascii="Calibri" w:eastAsia="Calibri" w:hAnsi="Calibri" w:cs="Calibri"/>
        </w:rPr>
        <w:t xml:space="preserve">ign </w:t>
      </w:r>
      <w:r w:rsidRPr="006A10CB">
        <w:rPr>
          <w:rFonts w:ascii="Calibri" w:eastAsia="Calibri" w:hAnsi="Calibri" w:cs="Calibri"/>
          <w:spacing w:val="1"/>
        </w:rPr>
        <w:t>p</w:t>
      </w:r>
      <w:r w:rsidRPr="006A10CB">
        <w:rPr>
          <w:rFonts w:ascii="Calibri" w:eastAsia="Calibri" w:hAnsi="Calibri" w:cs="Calibri"/>
        </w:rPr>
        <w:t>aram</w:t>
      </w:r>
      <w:r w:rsidRPr="006A10CB">
        <w:rPr>
          <w:rFonts w:ascii="Calibri" w:eastAsia="Calibri" w:hAnsi="Calibri" w:cs="Calibri"/>
          <w:spacing w:val="-1"/>
        </w:rPr>
        <w:t>e</w:t>
      </w:r>
      <w:r w:rsidRPr="006A10CB">
        <w:rPr>
          <w:rFonts w:ascii="Calibri" w:eastAsia="Calibri" w:hAnsi="Calibri" w:cs="Calibri"/>
        </w:rPr>
        <w:t>te</w:t>
      </w:r>
      <w:r w:rsidRPr="006A10CB">
        <w:rPr>
          <w:rFonts w:ascii="Calibri" w:eastAsia="Calibri" w:hAnsi="Calibri" w:cs="Calibri"/>
          <w:spacing w:val="2"/>
        </w:rPr>
        <w:t>r</w:t>
      </w:r>
      <w:r w:rsidRPr="006A10CB">
        <w:rPr>
          <w:rFonts w:ascii="Calibri" w:eastAsia="Calibri" w:hAnsi="Calibri" w:cs="Calibri"/>
        </w:rPr>
        <w:t>s</w:t>
      </w:r>
      <w:r w:rsidRPr="006A10CB">
        <w:rPr>
          <w:rFonts w:ascii="Calibri" w:eastAsia="Calibri" w:hAnsi="Calibri" w:cs="Calibri"/>
          <w:spacing w:val="-10"/>
        </w:rPr>
        <w:t xml:space="preserve"> </w:t>
      </w:r>
      <w:r w:rsidRPr="006A10CB">
        <w:rPr>
          <w:rFonts w:ascii="Calibri" w:eastAsia="Calibri" w:hAnsi="Calibri" w:cs="Calibri"/>
          <w:spacing w:val="1"/>
        </w:rPr>
        <w:t>th</w:t>
      </w:r>
      <w:r w:rsidRPr="006A10CB">
        <w:rPr>
          <w:rFonts w:ascii="Calibri" w:eastAsia="Calibri" w:hAnsi="Calibri" w:cs="Calibri"/>
        </w:rPr>
        <w:t>at</w:t>
      </w:r>
      <w:r w:rsidRPr="006A10CB">
        <w:rPr>
          <w:rFonts w:ascii="Calibri" w:eastAsia="Calibri" w:hAnsi="Calibri" w:cs="Calibri"/>
          <w:spacing w:val="-2"/>
        </w:rPr>
        <w:t xml:space="preserve"> </w:t>
      </w:r>
      <w:r w:rsidRPr="006A10CB">
        <w:rPr>
          <w:rFonts w:ascii="Calibri" w:eastAsia="Calibri" w:hAnsi="Calibri" w:cs="Calibri"/>
        </w:rPr>
        <w:t>will</w:t>
      </w:r>
      <w:r w:rsidRPr="006A10CB">
        <w:rPr>
          <w:rFonts w:ascii="Calibri" w:eastAsia="Calibri" w:hAnsi="Calibri" w:cs="Calibri"/>
          <w:spacing w:val="-3"/>
        </w:rPr>
        <w:t xml:space="preserve"> </w:t>
      </w:r>
      <w:r w:rsidRPr="006A10CB">
        <w:rPr>
          <w:rFonts w:ascii="Calibri" w:eastAsia="Calibri" w:hAnsi="Calibri" w:cs="Calibri"/>
          <w:spacing w:val="1"/>
        </w:rPr>
        <w:t>b</w:t>
      </w:r>
      <w:r w:rsidRPr="006A10CB">
        <w:rPr>
          <w:rFonts w:ascii="Calibri" w:eastAsia="Calibri" w:hAnsi="Calibri" w:cs="Calibri"/>
        </w:rPr>
        <w:t>e</w:t>
      </w:r>
      <w:r w:rsidRPr="006A10CB">
        <w:rPr>
          <w:rFonts w:ascii="Calibri" w:eastAsia="Calibri" w:hAnsi="Calibri" w:cs="Calibri"/>
          <w:spacing w:val="-3"/>
        </w:rPr>
        <w:t xml:space="preserve"> </w:t>
      </w:r>
      <w:r w:rsidRPr="006A10CB">
        <w:rPr>
          <w:rFonts w:ascii="Calibri" w:eastAsia="Calibri" w:hAnsi="Calibri" w:cs="Calibri"/>
          <w:spacing w:val="1"/>
        </w:rPr>
        <w:t>us</w:t>
      </w:r>
      <w:r w:rsidRPr="006A10CB">
        <w:rPr>
          <w:rFonts w:ascii="Calibri" w:eastAsia="Calibri" w:hAnsi="Calibri" w:cs="Calibri"/>
          <w:spacing w:val="-1"/>
        </w:rPr>
        <w:t>e</w:t>
      </w:r>
      <w:r w:rsidRPr="006A10CB">
        <w:rPr>
          <w:rFonts w:ascii="Calibri" w:eastAsia="Calibri" w:hAnsi="Calibri" w:cs="Calibri"/>
        </w:rPr>
        <w:t>d</w:t>
      </w:r>
      <w:r w:rsidRPr="006A10CB">
        <w:rPr>
          <w:rFonts w:ascii="Calibri" w:eastAsia="Calibri" w:hAnsi="Calibri" w:cs="Calibri"/>
          <w:spacing w:val="-3"/>
        </w:rPr>
        <w:t xml:space="preserve"> </w:t>
      </w:r>
      <w:r w:rsidRPr="006A10CB">
        <w:rPr>
          <w:rFonts w:ascii="Calibri" w:eastAsia="Calibri" w:hAnsi="Calibri" w:cs="Calibri"/>
          <w:spacing w:val="2"/>
        </w:rPr>
        <w:t>f</w:t>
      </w:r>
      <w:r w:rsidRPr="006A10CB">
        <w:rPr>
          <w:rFonts w:ascii="Calibri" w:eastAsia="Calibri" w:hAnsi="Calibri" w:cs="Calibri"/>
        </w:rPr>
        <w:t>or</w:t>
      </w:r>
      <w:r w:rsidRPr="006A10CB">
        <w:rPr>
          <w:rFonts w:ascii="Calibri" w:eastAsia="Calibri" w:hAnsi="Calibri" w:cs="Calibri"/>
          <w:spacing w:val="-2"/>
        </w:rPr>
        <w:t xml:space="preserve"> </w:t>
      </w:r>
      <w:r w:rsidRPr="006A10CB">
        <w:rPr>
          <w:rFonts w:ascii="Calibri" w:eastAsia="Calibri" w:hAnsi="Calibri" w:cs="Calibri"/>
          <w:spacing w:val="-1"/>
        </w:rPr>
        <w:t>f</w:t>
      </w:r>
      <w:r w:rsidRPr="006A10CB">
        <w:rPr>
          <w:rFonts w:ascii="Calibri" w:eastAsia="Calibri" w:hAnsi="Calibri" w:cs="Calibri"/>
        </w:rPr>
        <w:t>o</w:t>
      </w:r>
      <w:r w:rsidRPr="006A10CB">
        <w:rPr>
          <w:rFonts w:ascii="Calibri" w:eastAsia="Calibri" w:hAnsi="Calibri" w:cs="Calibri"/>
          <w:spacing w:val="1"/>
        </w:rPr>
        <w:t>und</w:t>
      </w:r>
      <w:r w:rsidRPr="006A10CB">
        <w:rPr>
          <w:rFonts w:ascii="Calibri" w:eastAsia="Calibri" w:hAnsi="Calibri" w:cs="Calibri"/>
        </w:rPr>
        <w:t>a</w:t>
      </w:r>
      <w:r w:rsidRPr="006A10CB">
        <w:rPr>
          <w:rFonts w:ascii="Calibri" w:eastAsia="Calibri" w:hAnsi="Calibri" w:cs="Calibri"/>
          <w:spacing w:val="1"/>
        </w:rPr>
        <w:t>t</w:t>
      </w:r>
      <w:r w:rsidRPr="006A10CB">
        <w:rPr>
          <w:rFonts w:ascii="Calibri" w:eastAsia="Calibri" w:hAnsi="Calibri" w:cs="Calibri"/>
        </w:rPr>
        <w:t>ion</w:t>
      </w:r>
      <w:r w:rsidRPr="006A10CB">
        <w:rPr>
          <w:rFonts w:ascii="Calibri" w:eastAsia="Calibri" w:hAnsi="Calibri" w:cs="Calibri"/>
          <w:spacing w:val="-8"/>
        </w:rPr>
        <w:t xml:space="preserve"> </w:t>
      </w:r>
      <w:r w:rsidRPr="006A10CB">
        <w:rPr>
          <w:rFonts w:ascii="Calibri" w:eastAsia="Calibri" w:hAnsi="Calibri" w:cs="Calibri"/>
          <w:spacing w:val="1"/>
        </w:rPr>
        <w:t>d</w:t>
      </w:r>
      <w:r w:rsidRPr="006A10CB">
        <w:rPr>
          <w:rFonts w:ascii="Calibri" w:eastAsia="Calibri" w:hAnsi="Calibri" w:cs="Calibri"/>
          <w:spacing w:val="-1"/>
        </w:rPr>
        <w:t>es</w:t>
      </w:r>
      <w:r w:rsidRPr="006A10CB">
        <w:rPr>
          <w:rFonts w:ascii="Calibri" w:eastAsia="Calibri" w:hAnsi="Calibri" w:cs="Calibri"/>
        </w:rPr>
        <w:t>ign</w:t>
      </w:r>
      <w:r w:rsidRPr="006A10CB">
        <w:rPr>
          <w:rFonts w:ascii="Calibri" w:eastAsia="Calibri" w:hAnsi="Calibri" w:cs="Calibri"/>
          <w:spacing w:val="-4"/>
        </w:rPr>
        <w:t xml:space="preserve"> </w:t>
      </w:r>
      <w:r w:rsidRPr="006A10CB">
        <w:rPr>
          <w:rFonts w:ascii="Calibri" w:eastAsia="Calibri" w:hAnsi="Calibri" w:cs="Calibri"/>
        </w:rPr>
        <w:t>a</w:t>
      </w:r>
      <w:r w:rsidRPr="006A10CB">
        <w:rPr>
          <w:rFonts w:ascii="Calibri" w:eastAsia="Calibri" w:hAnsi="Calibri" w:cs="Calibri"/>
          <w:spacing w:val="1"/>
        </w:rPr>
        <w:t>n</w:t>
      </w:r>
      <w:r w:rsidRPr="006A10CB">
        <w:rPr>
          <w:rFonts w:ascii="Calibri" w:eastAsia="Calibri" w:hAnsi="Calibri" w:cs="Calibri"/>
        </w:rPr>
        <w:t>d</w:t>
      </w:r>
      <w:r w:rsidRPr="006A10CB">
        <w:rPr>
          <w:rFonts w:ascii="Calibri" w:eastAsia="Calibri" w:hAnsi="Calibri" w:cs="Calibri"/>
          <w:spacing w:val="-2"/>
        </w:rPr>
        <w:t xml:space="preserve"> </w:t>
      </w:r>
      <w:r w:rsidRPr="006A10CB">
        <w:rPr>
          <w:rFonts w:ascii="Calibri" w:eastAsia="Calibri" w:hAnsi="Calibri" w:cs="Calibri"/>
        </w:rPr>
        <w:t>c</w:t>
      </w:r>
      <w:r w:rsidRPr="006A10CB">
        <w:rPr>
          <w:rFonts w:ascii="Calibri" w:eastAsia="Calibri" w:hAnsi="Calibri" w:cs="Calibri"/>
          <w:spacing w:val="1"/>
        </w:rPr>
        <w:t>o</w:t>
      </w:r>
      <w:r w:rsidRPr="006A10CB">
        <w:rPr>
          <w:rFonts w:ascii="Calibri" w:eastAsia="Calibri" w:hAnsi="Calibri" w:cs="Calibri"/>
          <w:spacing w:val="-1"/>
        </w:rPr>
        <w:t>ns</w:t>
      </w:r>
      <w:r w:rsidRPr="006A10CB">
        <w:rPr>
          <w:rFonts w:ascii="Calibri" w:eastAsia="Calibri" w:hAnsi="Calibri" w:cs="Calibri"/>
        </w:rPr>
        <w:t>tr</w:t>
      </w:r>
      <w:r w:rsidRPr="006A10CB">
        <w:rPr>
          <w:rFonts w:ascii="Calibri" w:eastAsia="Calibri" w:hAnsi="Calibri" w:cs="Calibri"/>
          <w:spacing w:val="1"/>
        </w:rPr>
        <w:t>u</w:t>
      </w:r>
      <w:r w:rsidRPr="006A10CB">
        <w:rPr>
          <w:rFonts w:ascii="Calibri" w:eastAsia="Calibri" w:hAnsi="Calibri" w:cs="Calibri"/>
        </w:rPr>
        <w:t>ctio</w:t>
      </w:r>
      <w:r w:rsidRPr="006A10CB">
        <w:rPr>
          <w:rFonts w:ascii="Calibri" w:eastAsia="Calibri" w:hAnsi="Calibri" w:cs="Calibri"/>
          <w:spacing w:val="1"/>
        </w:rPr>
        <w:t>n</w:t>
      </w:r>
      <w:r w:rsidRPr="006A10CB">
        <w:rPr>
          <w:rFonts w:ascii="Calibri" w:eastAsia="Calibri" w:hAnsi="Calibri" w:cs="Calibri"/>
        </w:rPr>
        <w:t>.</w:t>
      </w:r>
    </w:p>
    <w:p w14:paraId="6A10F25D" w14:textId="77777777" w:rsidR="003228F6" w:rsidRPr="003228F6" w:rsidRDefault="003228F6" w:rsidP="003228F6">
      <w:pPr>
        <w:spacing w:before="10" w:line="100" w:lineRule="exact"/>
        <w:rPr>
          <w:sz w:val="11"/>
          <w:szCs w:val="11"/>
        </w:rPr>
      </w:pPr>
    </w:p>
    <w:p w14:paraId="272ED45F" w14:textId="163DDAF0" w:rsidR="003228F6" w:rsidRPr="00803083" w:rsidRDefault="003228F6" w:rsidP="006A10CB">
      <w:pPr>
        <w:pStyle w:val="ListParagraph"/>
        <w:numPr>
          <w:ilvl w:val="1"/>
          <w:numId w:val="28"/>
        </w:numPr>
        <w:spacing w:line="276" w:lineRule="auto"/>
        <w:ind w:right="106"/>
        <w:jc w:val="both"/>
        <w:rPr>
          <w:rFonts w:ascii="Calibri" w:eastAsia="Calibri" w:hAnsi="Calibri" w:cs="Calibri"/>
        </w:rPr>
      </w:pPr>
      <w:r w:rsidRPr="00803083">
        <w:rPr>
          <w:rFonts w:ascii="Calibri" w:eastAsia="Calibri" w:hAnsi="Calibri" w:cs="Calibri"/>
        </w:rPr>
        <w:t>Sampl</w:t>
      </w:r>
      <w:r w:rsidRPr="00803083">
        <w:rPr>
          <w:rFonts w:ascii="Calibri" w:eastAsia="Calibri" w:hAnsi="Calibri" w:cs="Calibri"/>
          <w:spacing w:val="1"/>
        </w:rPr>
        <w:t>e</w:t>
      </w:r>
      <w:r w:rsidRPr="00803083">
        <w:rPr>
          <w:rFonts w:ascii="Calibri" w:eastAsia="Calibri" w:hAnsi="Calibri" w:cs="Calibri"/>
        </w:rPr>
        <w:t>s</w:t>
      </w:r>
      <w:r w:rsidRPr="00803083">
        <w:rPr>
          <w:rFonts w:ascii="Calibri" w:eastAsia="Calibri" w:hAnsi="Calibri" w:cs="Calibri"/>
          <w:spacing w:val="4"/>
        </w:rPr>
        <w:t xml:space="preserve"> </w:t>
      </w:r>
      <w:r w:rsidRPr="00803083">
        <w:rPr>
          <w:rFonts w:ascii="Calibri" w:eastAsia="Calibri" w:hAnsi="Calibri" w:cs="Calibri"/>
          <w:spacing w:val="-1"/>
        </w:rPr>
        <w:t>s</w:t>
      </w:r>
      <w:r w:rsidRPr="00803083">
        <w:rPr>
          <w:rFonts w:ascii="Calibri" w:eastAsia="Calibri" w:hAnsi="Calibri" w:cs="Calibri"/>
          <w:spacing w:val="1"/>
        </w:rPr>
        <w:t>h</w:t>
      </w:r>
      <w:r w:rsidRPr="00803083">
        <w:rPr>
          <w:rFonts w:ascii="Calibri" w:eastAsia="Calibri" w:hAnsi="Calibri" w:cs="Calibri"/>
        </w:rPr>
        <w:t>all</w:t>
      </w:r>
      <w:r w:rsidRPr="00803083">
        <w:rPr>
          <w:rFonts w:ascii="Calibri" w:eastAsia="Calibri" w:hAnsi="Calibri" w:cs="Calibri"/>
          <w:spacing w:val="9"/>
        </w:rPr>
        <w:t xml:space="preserve"> </w:t>
      </w:r>
      <w:r w:rsidRPr="00803083">
        <w:rPr>
          <w:rFonts w:ascii="Calibri" w:eastAsia="Calibri" w:hAnsi="Calibri" w:cs="Calibri"/>
          <w:spacing w:val="1"/>
        </w:rPr>
        <w:t>b</w:t>
      </w:r>
      <w:r w:rsidRPr="00803083">
        <w:rPr>
          <w:rFonts w:ascii="Calibri" w:eastAsia="Calibri" w:hAnsi="Calibri" w:cs="Calibri"/>
        </w:rPr>
        <w:t>e</w:t>
      </w:r>
      <w:r w:rsidRPr="00803083">
        <w:rPr>
          <w:rFonts w:ascii="Calibri" w:eastAsia="Calibri" w:hAnsi="Calibri" w:cs="Calibri"/>
          <w:spacing w:val="9"/>
        </w:rPr>
        <w:t xml:space="preserve"> </w:t>
      </w:r>
      <w:r w:rsidRPr="00803083">
        <w:rPr>
          <w:rFonts w:ascii="Calibri" w:eastAsia="Calibri" w:hAnsi="Calibri" w:cs="Calibri"/>
        </w:rPr>
        <w:t>t</w:t>
      </w:r>
      <w:r w:rsidRPr="00803083">
        <w:rPr>
          <w:rFonts w:ascii="Calibri" w:eastAsia="Calibri" w:hAnsi="Calibri" w:cs="Calibri"/>
          <w:spacing w:val="1"/>
        </w:rPr>
        <w:t>a</w:t>
      </w:r>
      <w:r w:rsidRPr="00803083">
        <w:rPr>
          <w:rFonts w:ascii="Calibri" w:eastAsia="Calibri" w:hAnsi="Calibri" w:cs="Calibri"/>
        </w:rPr>
        <w:t>ken</w:t>
      </w:r>
      <w:r w:rsidRPr="00803083">
        <w:rPr>
          <w:rFonts w:ascii="Calibri" w:eastAsia="Calibri" w:hAnsi="Calibri" w:cs="Calibri"/>
          <w:spacing w:val="8"/>
        </w:rPr>
        <w:t xml:space="preserve"> </w:t>
      </w:r>
      <w:r w:rsidRPr="00803083">
        <w:rPr>
          <w:rFonts w:ascii="Calibri" w:eastAsia="Calibri" w:hAnsi="Calibri" w:cs="Calibri"/>
          <w:spacing w:val="-1"/>
        </w:rPr>
        <w:t>f</w:t>
      </w:r>
      <w:r w:rsidRPr="00803083">
        <w:rPr>
          <w:rFonts w:ascii="Calibri" w:eastAsia="Calibri" w:hAnsi="Calibri" w:cs="Calibri"/>
        </w:rPr>
        <w:t>r</w:t>
      </w:r>
      <w:r w:rsidRPr="00803083">
        <w:rPr>
          <w:rFonts w:ascii="Calibri" w:eastAsia="Calibri" w:hAnsi="Calibri" w:cs="Calibri"/>
          <w:spacing w:val="1"/>
        </w:rPr>
        <w:t>o</w:t>
      </w:r>
      <w:r w:rsidRPr="00803083">
        <w:rPr>
          <w:rFonts w:ascii="Calibri" w:eastAsia="Calibri" w:hAnsi="Calibri" w:cs="Calibri"/>
        </w:rPr>
        <w:t>m</w:t>
      </w:r>
      <w:r w:rsidRPr="00803083">
        <w:rPr>
          <w:rFonts w:ascii="Calibri" w:eastAsia="Calibri" w:hAnsi="Calibri" w:cs="Calibri"/>
          <w:spacing w:val="7"/>
        </w:rPr>
        <w:t xml:space="preserve"> </w:t>
      </w:r>
      <w:r w:rsidRPr="00803083">
        <w:rPr>
          <w:rFonts w:ascii="Calibri" w:eastAsia="Calibri" w:hAnsi="Calibri" w:cs="Calibri"/>
        </w:rPr>
        <w:t>a</w:t>
      </w:r>
      <w:r w:rsidRPr="00803083">
        <w:rPr>
          <w:rFonts w:ascii="Calibri" w:eastAsia="Calibri" w:hAnsi="Calibri" w:cs="Calibri"/>
          <w:spacing w:val="15"/>
        </w:rPr>
        <w:t xml:space="preserve"> </w:t>
      </w:r>
      <w:r w:rsidRPr="00803083">
        <w:rPr>
          <w:rFonts w:ascii="Calibri" w:eastAsia="Calibri" w:hAnsi="Calibri" w:cs="Calibri"/>
          <w:spacing w:val="-1"/>
        </w:rPr>
        <w:t>m</w:t>
      </w:r>
      <w:r w:rsidRPr="00803083">
        <w:rPr>
          <w:rFonts w:ascii="Calibri" w:eastAsia="Calibri" w:hAnsi="Calibri" w:cs="Calibri"/>
        </w:rPr>
        <w:t>i</w:t>
      </w:r>
      <w:r w:rsidRPr="00803083">
        <w:rPr>
          <w:rFonts w:ascii="Calibri" w:eastAsia="Calibri" w:hAnsi="Calibri" w:cs="Calibri"/>
          <w:spacing w:val="1"/>
        </w:rPr>
        <w:t>n</w:t>
      </w:r>
      <w:r w:rsidRPr="00803083">
        <w:rPr>
          <w:rFonts w:ascii="Calibri" w:eastAsia="Calibri" w:hAnsi="Calibri" w:cs="Calibri"/>
        </w:rPr>
        <w:t>i</w:t>
      </w:r>
      <w:r w:rsidRPr="00803083">
        <w:rPr>
          <w:rFonts w:ascii="Calibri" w:eastAsia="Calibri" w:hAnsi="Calibri" w:cs="Calibri"/>
          <w:spacing w:val="-1"/>
        </w:rPr>
        <w:t>m</w:t>
      </w:r>
      <w:r w:rsidRPr="00803083">
        <w:rPr>
          <w:rFonts w:ascii="Calibri" w:eastAsia="Calibri" w:hAnsi="Calibri" w:cs="Calibri"/>
          <w:spacing w:val="1"/>
        </w:rPr>
        <w:t>u</w:t>
      </w:r>
      <w:r w:rsidRPr="00803083">
        <w:rPr>
          <w:rFonts w:ascii="Calibri" w:eastAsia="Calibri" w:hAnsi="Calibri" w:cs="Calibri"/>
        </w:rPr>
        <w:t>m</w:t>
      </w:r>
      <w:r w:rsidRPr="00803083">
        <w:rPr>
          <w:rFonts w:ascii="Calibri" w:eastAsia="Calibri" w:hAnsi="Calibri" w:cs="Calibri"/>
          <w:spacing w:val="3"/>
        </w:rPr>
        <w:t xml:space="preserve"> </w:t>
      </w:r>
      <w:r w:rsidRPr="00803083">
        <w:rPr>
          <w:rFonts w:ascii="Calibri" w:eastAsia="Calibri" w:hAnsi="Calibri" w:cs="Calibri"/>
        </w:rPr>
        <w:t>of</w:t>
      </w:r>
      <w:r w:rsidRPr="00803083">
        <w:rPr>
          <w:rFonts w:ascii="Calibri" w:eastAsia="Calibri" w:hAnsi="Calibri" w:cs="Calibri"/>
          <w:spacing w:val="11"/>
        </w:rPr>
        <w:t xml:space="preserve"> </w:t>
      </w:r>
      <w:r w:rsidRPr="00803083">
        <w:rPr>
          <w:rFonts w:ascii="Calibri" w:eastAsia="Calibri" w:hAnsi="Calibri" w:cs="Calibri"/>
          <w:spacing w:val="-1"/>
        </w:rPr>
        <w:t>f</w:t>
      </w:r>
      <w:r w:rsidRPr="00803083">
        <w:rPr>
          <w:rFonts w:ascii="Calibri" w:eastAsia="Calibri" w:hAnsi="Calibri" w:cs="Calibri"/>
        </w:rPr>
        <w:t>o</w:t>
      </w:r>
      <w:r w:rsidRPr="00803083">
        <w:rPr>
          <w:rFonts w:ascii="Calibri" w:eastAsia="Calibri" w:hAnsi="Calibri" w:cs="Calibri"/>
          <w:spacing w:val="1"/>
        </w:rPr>
        <w:t>u</w:t>
      </w:r>
      <w:r w:rsidRPr="00803083">
        <w:rPr>
          <w:rFonts w:ascii="Calibri" w:eastAsia="Calibri" w:hAnsi="Calibri" w:cs="Calibri"/>
        </w:rPr>
        <w:t>r</w:t>
      </w:r>
      <w:r w:rsidRPr="00803083">
        <w:rPr>
          <w:rFonts w:ascii="Calibri" w:eastAsia="Calibri" w:hAnsi="Calibri" w:cs="Calibri"/>
          <w:spacing w:val="9"/>
        </w:rPr>
        <w:t xml:space="preserve"> </w:t>
      </w:r>
      <w:r w:rsidR="00000D31">
        <w:rPr>
          <w:rFonts w:ascii="Calibri" w:eastAsia="Calibri" w:hAnsi="Calibri" w:cs="Calibri"/>
        </w:rPr>
        <w:t>(4</w:t>
      </w:r>
      <w:r w:rsidRPr="00803083">
        <w:rPr>
          <w:rFonts w:ascii="Calibri" w:eastAsia="Calibri" w:hAnsi="Calibri" w:cs="Calibri"/>
        </w:rPr>
        <w:t>)</w:t>
      </w:r>
      <w:r w:rsidRPr="00803083">
        <w:rPr>
          <w:rFonts w:ascii="Calibri" w:eastAsia="Calibri" w:hAnsi="Calibri" w:cs="Calibri"/>
          <w:spacing w:val="10"/>
        </w:rPr>
        <w:t xml:space="preserve"> </w:t>
      </w:r>
      <w:r w:rsidRPr="00803083">
        <w:rPr>
          <w:rFonts w:ascii="Calibri" w:eastAsia="Calibri" w:hAnsi="Calibri" w:cs="Calibri"/>
          <w:spacing w:val="1"/>
        </w:rPr>
        <w:t>b</w:t>
      </w:r>
      <w:r w:rsidRPr="00803083">
        <w:rPr>
          <w:rFonts w:ascii="Calibri" w:eastAsia="Calibri" w:hAnsi="Calibri" w:cs="Calibri"/>
        </w:rPr>
        <w:t>ori</w:t>
      </w:r>
      <w:r w:rsidRPr="00803083">
        <w:rPr>
          <w:rFonts w:ascii="Calibri" w:eastAsia="Calibri" w:hAnsi="Calibri" w:cs="Calibri"/>
          <w:spacing w:val="1"/>
        </w:rPr>
        <w:t>n</w:t>
      </w:r>
      <w:r w:rsidRPr="00803083">
        <w:rPr>
          <w:rFonts w:ascii="Calibri" w:eastAsia="Calibri" w:hAnsi="Calibri" w:cs="Calibri"/>
        </w:rPr>
        <w:t>gs</w:t>
      </w:r>
      <w:r w:rsidRPr="00803083">
        <w:rPr>
          <w:rFonts w:ascii="Calibri" w:eastAsia="Calibri" w:hAnsi="Calibri" w:cs="Calibri"/>
          <w:spacing w:val="5"/>
        </w:rPr>
        <w:t xml:space="preserve"> </w:t>
      </w:r>
      <w:r w:rsidRPr="00803083">
        <w:rPr>
          <w:rFonts w:ascii="Calibri" w:eastAsia="Calibri" w:hAnsi="Calibri" w:cs="Calibri"/>
        </w:rPr>
        <w:t>to</w:t>
      </w:r>
      <w:r w:rsidRPr="00803083">
        <w:rPr>
          <w:rFonts w:ascii="Calibri" w:eastAsia="Calibri" w:hAnsi="Calibri" w:cs="Calibri"/>
          <w:spacing w:val="11"/>
        </w:rPr>
        <w:t xml:space="preserve"> </w:t>
      </w:r>
      <w:r w:rsidRPr="00803083">
        <w:rPr>
          <w:rFonts w:ascii="Calibri" w:eastAsia="Calibri" w:hAnsi="Calibri" w:cs="Calibri"/>
          <w:spacing w:val="1"/>
        </w:rPr>
        <w:t>d</w:t>
      </w:r>
      <w:r w:rsidRPr="00803083">
        <w:rPr>
          <w:rFonts w:ascii="Calibri" w:eastAsia="Calibri" w:hAnsi="Calibri" w:cs="Calibri"/>
          <w:spacing w:val="2"/>
        </w:rPr>
        <w:t>e</w:t>
      </w:r>
      <w:r w:rsidRPr="00803083">
        <w:rPr>
          <w:rFonts w:ascii="Calibri" w:eastAsia="Calibri" w:hAnsi="Calibri" w:cs="Calibri"/>
        </w:rPr>
        <w:t>ter</w:t>
      </w:r>
      <w:r w:rsidRPr="00803083">
        <w:rPr>
          <w:rFonts w:ascii="Calibri" w:eastAsia="Calibri" w:hAnsi="Calibri" w:cs="Calibri"/>
          <w:spacing w:val="-1"/>
        </w:rPr>
        <w:t>m</w:t>
      </w:r>
      <w:r w:rsidRPr="00803083">
        <w:rPr>
          <w:rFonts w:ascii="Calibri" w:eastAsia="Calibri" w:hAnsi="Calibri" w:cs="Calibri"/>
        </w:rPr>
        <w:t>i</w:t>
      </w:r>
      <w:r w:rsidRPr="00803083">
        <w:rPr>
          <w:rFonts w:ascii="Calibri" w:eastAsia="Calibri" w:hAnsi="Calibri" w:cs="Calibri"/>
          <w:spacing w:val="1"/>
        </w:rPr>
        <w:t>n</w:t>
      </w:r>
      <w:r w:rsidRPr="00803083">
        <w:rPr>
          <w:rFonts w:ascii="Calibri" w:eastAsia="Calibri" w:hAnsi="Calibri" w:cs="Calibri"/>
        </w:rPr>
        <w:t>e</w:t>
      </w:r>
      <w:r w:rsidRPr="00803083">
        <w:rPr>
          <w:rFonts w:ascii="Calibri" w:eastAsia="Calibri" w:hAnsi="Calibri" w:cs="Calibri"/>
          <w:spacing w:val="2"/>
        </w:rPr>
        <w:t xml:space="preserve"> </w:t>
      </w:r>
      <w:r w:rsidRPr="00803083">
        <w:rPr>
          <w:rFonts w:ascii="Calibri" w:eastAsia="Calibri" w:hAnsi="Calibri" w:cs="Calibri"/>
          <w:spacing w:val="-1"/>
        </w:rPr>
        <w:t>s</w:t>
      </w:r>
      <w:r w:rsidRPr="00803083">
        <w:rPr>
          <w:rFonts w:ascii="Calibri" w:eastAsia="Calibri" w:hAnsi="Calibri" w:cs="Calibri"/>
        </w:rPr>
        <w:t>oil</w:t>
      </w:r>
      <w:r w:rsidRPr="00803083">
        <w:rPr>
          <w:rFonts w:ascii="Calibri" w:eastAsia="Calibri" w:hAnsi="Calibri" w:cs="Calibri"/>
          <w:spacing w:val="9"/>
        </w:rPr>
        <w:t xml:space="preserve"> </w:t>
      </w:r>
      <w:r w:rsidRPr="00803083">
        <w:rPr>
          <w:rFonts w:ascii="Calibri" w:eastAsia="Calibri" w:hAnsi="Calibri" w:cs="Calibri"/>
          <w:spacing w:val="1"/>
        </w:rPr>
        <w:t>b</w:t>
      </w:r>
      <w:r w:rsidRPr="00803083">
        <w:rPr>
          <w:rFonts w:ascii="Calibri" w:eastAsia="Calibri" w:hAnsi="Calibri" w:cs="Calibri"/>
          <w:spacing w:val="-1"/>
        </w:rPr>
        <w:t>e</w:t>
      </w:r>
      <w:r w:rsidRPr="00803083">
        <w:rPr>
          <w:rFonts w:ascii="Calibri" w:eastAsia="Calibri" w:hAnsi="Calibri" w:cs="Calibri"/>
        </w:rPr>
        <w:t>ari</w:t>
      </w:r>
      <w:r w:rsidRPr="00803083">
        <w:rPr>
          <w:rFonts w:ascii="Calibri" w:eastAsia="Calibri" w:hAnsi="Calibri" w:cs="Calibri"/>
          <w:spacing w:val="1"/>
        </w:rPr>
        <w:t>n</w:t>
      </w:r>
      <w:r w:rsidRPr="00803083">
        <w:rPr>
          <w:rFonts w:ascii="Calibri" w:eastAsia="Calibri" w:hAnsi="Calibri" w:cs="Calibri"/>
        </w:rPr>
        <w:t>g</w:t>
      </w:r>
      <w:r w:rsidRPr="00803083">
        <w:rPr>
          <w:rFonts w:ascii="Calibri" w:eastAsia="Calibri" w:hAnsi="Calibri" w:cs="Calibri"/>
          <w:spacing w:val="6"/>
        </w:rPr>
        <w:t xml:space="preserve"> </w:t>
      </w:r>
      <w:r w:rsidRPr="00803083">
        <w:rPr>
          <w:rFonts w:ascii="Calibri" w:eastAsia="Calibri" w:hAnsi="Calibri" w:cs="Calibri"/>
        </w:rPr>
        <w:t>c</w:t>
      </w:r>
      <w:r w:rsidRPr="00803083">
        <w:rPr>
          <w:rFonts w:ascii="Calibri" w:eastAsia="Calibri" w:hAnsi="Calibri" w:cs="Calibri"/>
          <w:spacing w:val="3"/>
        </w:rPr>
        <w:t>a</w:t>
      </w:r>
      <w:r w:rsidRPr="00803083">
        <w:rPr>
          <w:rFonts w:ascii="Calibri" w:eastAsia="Calibri" w:hAnsi="Calibri" w:cs="Calibri"/>
          <w:spacing w:val="1"/>
        </w:rPr>
        <w:t>p</w:t>
      </w:r>
      <w:r w:rsidRPr="00803083">
        <w:rPr>
          <w:rFonts w:ascii="Calibri" w:eastAsia="Calibri" w:hAnsi="Calibri" w:cs="Calibri"/>
        </w:rPr>
        <w:t>acitie</w:t>
      </w:r>
      <w:r w:rsidRPr="00803083">
        <w:rPr>
          <w:rFonts w:ascii="Calibri" w:eastAsia="Calibri" w:hAnsi="Calibri" w:cs="Calibri"/>
          <w:spacing w:val="-1"/>
        </w:rPr>
        <w:t>s</w:t>
      </w:r>
      <w:r w:rsidRPr="00803083">
        <w:rPr>
          <w:rFonts w:ascii="Calibri" w:eastAsia="Calibri" w:hAnsi="Calibri" w:cs="Calibri"/>
        </w:rPr>
        <w:t>.</w:t>
      </w:r>
      <w:r w:rsidRPr="00803083">
        <w:rPr>
          <w:rFonts w:ascii="Calibri" w:eastAsia="Calibri" w:hAnsi="Calibri" w:cs="Calibri"/>
          <w:spacing w:val="6"/>
        </w:rPr>
        <w:t xml:space="preserve"> </w:t>
      </w:r>
      <w:r w:rsidRPr="00803083">
        <w:rPr>
          <w:rFonts w:ascii="Calibri" w:eastAsia="Calibri" w:hAnsi="Calibri" w:cs="Calibri"/>
          <w:spacing w:val="-1"/>
        </w:rPr>
        <w:t>T</w:t>
      </w:r>
      <w:r w:rsidRPr="00803083">
        <w:rPr>
          <w:rFonts w:ascii="Calibri" w:eastAsia="Calibri" w:hAnsi="Calibri" w:cs="Calibri"/>
          <w:spacing w:val="3"/>
        </w:rPr>
        <w:t>h</w:t>
      </w:r>
      <w:r w:rsidRPr="00803083">
        <w:rPr>
          <w:rFonts w:ascii="Calibri" w:eastAsia="Calibri" w:hAnsi="Calibri" w:cs="Calibri"/>
          <w:spacing w:val="-1"/>
        </w:rPr>
        <w:t>e</w:t>
      </w:r>
      <w:r w:rsidRPr="00803083">
        <w:rPr>
          <w:rFonts w:ascii="Calibri" w:eastAsia="Calibri" w:hAnsi="Calibri" w:cs="Calibri"/>
          <w:spacing w:val="1"/>
        </w:rPr>
        <w:t>s</w:t>
      </w:r>
      <w:r w:rsidRPr="00803083">
        <w:rPr>
          <w:rFonts w:ascii="Calibri" w:eastAsia="Calibri" w:hAnsi="Calibri" w:cs="Calibri"/>
        </w:rPr>
        <w:t>e</w:t>
      </w:r>
      <w:r w:rsidRPr="00803083">
        <w:rPr>
          <w:rFonts w:ascii="Calibri" w:eastAsia="Calibri" w:hAnsi="Calibri" w:cs="Calibri"/>
          <w:spacing w:val="6"/>
        </w:rPr>
        <w:t xml:space="preserve"> </w:t>
      </w:r>
      <w:r w:rsidRPr="00803083">
        <w:rPr>
          <w:rFonts w:ascii="Calibri" w:eastAsia="Calibri" w:hAnsi="Calibri" w:cs="Calibri"/>
          <w:spacing w:val="-1"/>
        </w:rPr>
        <w:t>s</w:t>
      </w:r>
      <w:r w:rsidRPr="00803083">
        <w:rPr>
          <w:rFonts w:ascii="Calibri" w:eastAsia="Calibri" w:hAnsi="Calibri" w:cs="Calibri"/>
          <w:spacing w:val="1"/>
        </w:rPr>
        <w:t>h</w:t>
      </w:r>
      <w:r w:rsidRPr="00803083">
        <w:rPr>
          <w:rFonts w:ascii="Calibri" w:eastAsia="Calibri" w:hAnsi="Calibri" w:cs="Calibri"/>
        </w:rPr>
        <w:t xml:space="preserve">all </w:t>
      </w:r>
      <w:r w:rsidRPr="00803083">
        <w:rPr>
          <w:rFonts w:ascii="Calibri" w:eastAsia="Calibri" w:hAnsi="Calibri" w:cs="Calibri"/>
          <w:spacing w:val="1"/>
        </w:rPr>
        <w:t>b</w:t>
      </w:r>
      <w:r w:rsidRPr="00803083">
        <w:rPr>
          <w:rFonts w:ascii="Calibri" w:eastAsia="Calibri" w:hAnsi="Calibri" w:cs="Calibri"/>
        </w:rPr>
        <w:t>e t</w:t>
      </w:r>
      <w:r w:rsidRPr="00803083">
        <w:rPr>
          <w:rFonts w:ascii="Calibri" w:eastAsia="Calibri" w:hAnsi="Calibri" w:cs="Calibri"/>
          <w:spacing w:val="2"/>
        </w:rPr>
        <w:t>e</w:t>
      </w:r>
      <w:r w:rsidRPr="00803083">
        <w:rPr>
          <w:rFonts w:ascii="Calibri" w:eastAsia="Calibri" w:hAnsi="Calibri" w:cs="Calibri"/>
          <w:spacing w:val="-1"/>
        </w:rPr>
        <w:t>s</w:t>
      </w:r>
      <w:r w:rsidRPr="00803083">
        <w:rPr>
          <w:rFonts w:ascii="Calibri" w:eastAsia="Calibri" w:hAnsi="Calibri" w:cs="Calibri"/>
        </w:rPr>
        <w:t>ted</w:t>
      </w:r>
      <w:r w:rsidRPr="00803083">
        <w:rPr>
          <w:rFonts w:ascii="Calibri" w:eastAsia="Calibri" w:hAnsi="Calibri" w:cs="Calibri"/>
          <w:spacing w:val="-2"/>
        </w:rPr>
        <w:t xml:space="preserve"> </w:t>
      </w:r>
      <w:r w:rsidRPr="00803083">
        <w:rPr>
          <w:rFonts w:ascii="Calibri" w:eastAsia="Calibri" w:hAnsi="Calibri" w:cs="Calibri"/>
        </w:rPr>
        <w:t>to</w:t>
      </w:r>
      <w:r w:rsidRPr="00803083">
        <w:rPr>
          <w:rFonts w:ascii="Calibri" w:eastAsia="Calibri" w:hAnsi="Calibri" w:cs="Calibri"/>
          <w:spacing w:val="1"/>
        </w:rPr>
        <w:t xml:space="preserve"> </w:t>
      </w:r>
      <w:r w:rsidRPr="00803083">
        <w:rPr>
          <w:rFonts w:ascii="Calibri" w:eastAsia="Calibri" w:hAnsi="Calibri" w:cs="Calibri"/>
          <w:spacing w:val="2"/>
        </w:rPr>
        <w:t>d</w:t>
      </w:r>
      <w:r w:rsidRPr="00803083">
        <w:rPr>
          <w:rFonts w:ascii="Calibri" w:eastAsia="Calibri" w:hAnsi="Calibri" w:cs="Calibri"/>
          <w:spacing w:val="-1"/>
        </w:rPr>
        <w:t>e</w:t>
      </w:r>
      <w:r w:rsidRPr="00803083">
        <w:rPr>
          <w:rFonts w:ascii="Calibri" w:eastAsia="Calibri" w:hAnsi="Calibri" w:cs="Calibri"/>
          <w:spacing w:val="3"/>
        </w:rPr>
        <w:t>t</w:t>
      </w:r>
      <w:r w:rsidRPr="00803083">
        <w:rPr>
          <w:rFonts w:ascii="Calibri" w:eastAsia="Calibri" w:hAnsi="Calibri" w:cs="Calibri"/>
          <w:spacing w:val="-1"/>
        </w:rPr>
        <w:t>e</w:t>
      </w:r>
      <w:r w:rsidRPr="00803083">
        <w:rPr>
          <w:rFonts w:ascii="Calibri" w:eastAsia="Calibri" w:hAnsi="Calibri" w:cs="Calibri"/>
        </w:rPr>
        <w:t>r</w:t>
      </w:r>
      <w:r w:rsidRPr="00803083">
        <w:rPr>
          <w:rFonts w:ascii="Calibri" w:eastAsia="Calibri" w:hAnsi="Calibri" w:cs="Calibri"/>
          <w:spacing w:val="2"/>
        </w:rPr>
        <w:t>m</w:t>
      </w:r>
      <w:r w:rsidRPr="00803083">
        <w:rPr>
          <w:rFonts w:ascii="Calibri" w:eastAsia="Calibri" w:hAnsi="Calibri" w:cs="Calibri"/>
        </w:rPr>
        <w:t>i</w:t>
      </w:r>
      <w:r w:rsidRPr="00803083">
        <w:rPr>
          <w:rFonts w:ascii="Calibri" w:eastAsia="Calibri" w:hAnsi="Calibri" w:cs="Calibri"/>
          <w:spacing w:val="1"/>
        </w:rPr>
        <w:t>n</w:t>
      </w:r>
      <w:r w:rsidRPr="00803083">
        <w:rPr>
          <w:rFonts w:ascii="Calibri" w:eastAsia="Calibri" w:hAnsi="Calibri" w:cs="Calibri"/>
        </w:rPr>
        <w:t>e</w:t>
      </w:r>
      <w:r w:rsidRPr="00803083">
        <w:rPr>
          <w:rFonts w:ascii="Calibri" w:eastAsia="Calibri" w:hAnsi="Calibri" w:cs="Calibri"/>
          <w:spacing w:val="-7"/>
        </w:rPr>
        <w:t xml:space="preserve"> </w:t>
      </w:r>
      <w:r w:rsidRPr="00803083">
        <w:rPr>
          <w:rFonts w:ascii="Calibri" w:eastAsia="Calibri" w:hAnsi="Calibri" w:cs="Calibri"/>
        </w:rPr>
        <w:t>t</w:t>
      </w:r>
      <w:r w:rsidRPr="00803083">
        <w:rPr>
          <w:rFonts w:ascii="Calibri" w:eastAsia="Calibri" w:hAnsi="Calibri" w:cs="Calibri"/>
          <w:spacing w:val="1"/>
        </w:rPr>
        <w:t>h</w:t>
      </w:r>
      <w:r w:rsidRPr="00803083">
        <w:rPr>
          <w:rFonts w:ascii="Calibri" w:eastAsia="Calibri" w:hAnsi="Calibri" w:cs="Calibri"/>
        </w:rPr>
        <w:t>e</w:t>
      </w:r>
      <w:r w:rsidRPr="00803083">
        <w:rPr>
          <w:rFonts w:ascii="Calibri" w:eastAsia="Calibri" w:hAnsi="Calibri" w:cs="Calibri"/>
          <w:spacing w:val="1"/>
        </w:rPr>
        <w:t xml:space="preserve"> phy</w:t>
      </w:r>
      <w:r w:rsidRPr="00803083">
        <w:rPr>
          <w:rFonts w:ascii="Calibri" w:eastAsia="Calibri" w:hAnsi="Calibri" w:cs="Calibri"/>
          <w:spacing w:val="-1"/>
        </w:rPr>
        <w:t>s</w:t>
      </w:r>
      <w:r w:rsidRPr="00803083">
        <w:rPr>
          <w:rFonts w:ascii="Calibri" w:eastAsia="Calibri" w:hAnsi="Calibri" w:cs="Calibri"/>
        </w:rPr>
        <w:t>ical</w:t>
      </w:r>
      <w:r w:rsidRPr="00803083">
        <w:rPr>
          <w:rFonts w:ascii="Calibri" w:eastAsia="Calibri" w:hAnsi="Calibri" w:cs="Calibri"/>
          <w:spacing w:val="-4"/>
        </w:rPr>
        <w:t xml:space="preserve"> </w:t>
      </w:r>
      <w:r w:rsidRPr="00803083">
        <w:rPr>
          <w:rFonts w:ascii="Calibri" w:eastAsia="Calibri" w:hAnsi="Calibri" w:cs="Calibri"/>
        </w:rPr>
        <w:t>a</w:t>
      </w:r>
      <w:r w:rsidRPr="00803083">
        <w:rPr>
          <w:rFonts w:ascii="Calibri" w:eastAsia="Calibri" w:hAnsi="Calibri" w:cs="Calibri"/>
          <w:spacing w:val="1"/>
        </w:rPr>
        <w:t>n</w:t>
      </w:r>
      <w:r w:rsidRPr="00803083">
        <w:rPr>
          <w:rFonts w:ascii="Calibri" w:eastAsia="Calibri" w:hAnsi="Calibri" w:cs="Calibri"/>
        </w:rPr>
        <w:t>d c</w:t>
      </w:r>
      <w:r w:rsidRPr="00803083">
        <w:rPr>
          <w:rFonts w:ascii="Calibri" w:eastAsia="Calibri" w:hAnsi="Calibri" w:cs="Calibri"/>
          <w:spacing w:val="1"/>
        </w:rPr>
        <w:t>he</w:t>
      </w:r>
      <w:r w:rsidRPr="00803083">
        <w:rPr>
          <w:rFonts w:ascii="Calibri" w:eastAsia="Calibri" w:hAnsi="Calibri" w:cs="Calibri"/>
          <w:spacing w:val="-1"/>
        </w:rPr>
        <w:t>m</w:t>
      </w:r>
      <w:r w:rsidRPr="00803083">
        <w:rPr>
          <w:rFonts w:ascii="Calibri" w:eastAsia="Calibri" w:hAnsi="Calibri" w:cs="Calibri"/>
        </w:rPr>
        <w:t>ical</w:t>
      </w:r>
      <w:r w:rsidRPr="00803083">
        <w:rPr>
          <w:rFonts w:ascii="Calibri" w:eastAsia="Calibri" w:hAnsi="Calibri" w:cs="Calibri"/>
          <w:spacing w:val="-2"/>
        </w:rPr>
        <w:t xml:space="preserve"> </w:t>
      </w:r>
      <w:r w:rsidRPr="00803083">
        <w:rPr>
          <w:rFonts w:ascii="Calibri" w:eastAsia="Calibri" w:hAnsi="Calibri" w:cs="Calibri"/>
        </w:rPr>
        <w:t>c</w:t>
      </w:r>
      <w:r w:rsidRPr="00803083">
        <w:rPr>
          <w:rFonts w:ascii="Calibri" w:eastAsia="Calibri" w:hAnsi="Calibri" w:cs="Calibri"/>
          <w:spacing w:val="1"/>
        </w:rPr>
        <w:t>h</w:t>
      </w:r>
      <w:r w:rsidRPr="00803083">
        <w:rPr>
          <w:rFonts w:ascii="Calibri" w:eastAsia="Calibri" w:hAnsi="Calibri" w:cs="Calibri"/>
        </w:rPr>
        <w:t>arac</w:t>
      </w:r>
      <w:r w:rsidRPr="00803083">
        <w:rPr>
          <w:rFonts w:ascii="Calibri" w:eastAsia="Calibri" w:hAnsi="Calibri" w:cs="Calibri"/>
          <w:spacing w:val="1"/>
        </w:rPr>
        <w:t>te</w:t>
      </w:r>
      <w:r w:rsidRPr="00803083">
        <w:rPr>
          <w:rFonts w:ascii="Calibri" w:eastAsia="Calibri" w:hAnsi="Calibri" w:cs="Calibri"/>
        </w:rPr>
        <w:t>ri</w:t>
      </w:r>
      <w:r w:rsidRPr="00803083">
        <w:rPr>
          <w:rFonts w:ascii="Calibri" w:eastAsia="Calibri" w:hAnsi="Calibri" w:cs="Calibri"/>
          <w:spacing w:val="-1"/>
        </w:rPr>
        <w:t>s</w:t>
      </w:r>
      <w:r w:rsidRPr="00803083">
        <w:rPr>
          <w:rFonts w:ascii="Calibri" w:eastAsia="Calibri" w:hAnsi="Calibri" w:cs="Calibri"/>
        </w:rPr>
        <w:t>ti</w:t>
      </w:r>
      <w:r w:rsidRPr="00803083">
        <w:rPr>
          <w:rFonts w:ascii="Calibri" w:eastAsia="Calibri" w:hAnsi="Calibri" w:cs="Calibri"/>
          <w:spacing w:val="2"/>
        </w:rPr>
        <w:t>c</w:t>
      </w:r>
      <w:r w:rsidRPr="00803083">
        <w:rPr>
          <w:rFonts w:ascii="Calibri" w:eastAsia="Calibri" w:hAnsi="Calibri" w:cs="Calibri"/>
        </w:rPr>
        <w:t>s</w:t>
      </w:r>
      <w:r w:rsidRPr="00803083">
        <w:rPr>
          <w:rFonts w:ascii="Calibri" w:eastAsia="Calibri" w:hAnsi="Calibri" w:cs="Calibri"/>
          <w:spacing w:val="-10"/>
        </w:rPr>
        <w:t xml:space="preserve"> </w:t>
      </w:r>
      <w:r w:rsidRPr="00803083">
        <w:rPr>
          <w:rFonts w:ascii="Calibri" w:eastAsia="Calibri" w:hAnsi="Calibri" w:cs="Calibri"/>
        </w:rPr>
        <w:t>of</w:t>
      </w:r>
      <w:r w:rsidRPr="00803083">
        <w:rPr>
          <w:rFonts w:ascii="Calibri" w:eastAsia="Calibri" w:hAnsi="Calibri" w:cs="Calibri"/>
          <w:spacing w:val="2"/>
        </w:rPr>
        <w:t xml:space="preserve"> </w:t>
      </w:r>
      <w:r w:rsidRPr="00803083">
        <w:rPr>
          <w:rFonts w:ascii="Calibri" w:eastAsia="Calibri" w:hAnsi="Calibri" w:cs="Calibri"/>
          <w:spacing w:val="-1"/>
        </w:rPr>
        <w:t>v</w:t>
      </w:r>
      <w:r w:rsidRPr="00803083">
        <w:rPr>
          <w:rFonts w:ascii="Calibri" w:eastAsia="Calibri" w:hAnsi="Calibri" w:cs="Calibri"/>
        </w:rPr>
        <w:t>ario</w:t>
      </w:r>
      <w:r w:rsidRPr="00803083">
        <w:rPr>
          <w:rFonts w:ascii="Calibri" w:eastAsia="Calibri" w:hAnsi="Calibri" w:cs="Calibri"/>
          <w:spacing w:val="4"/>
        </w:rPr>
        <w:t>u</w:t>
      </w:r>
      <w:r w:rsidRPr="00803083">
        <w:rPr>
          <w:rFonts w:ascii="Calibri" w:eastAsia="Calibri" w:hAnsi="Calibri" w:cs="Calibri"/>
        </w:rPr>
        <w:t>s</w:t>
      </w:r>
      <w:r w:rsidRPr="00803083">
        <w:rPr>
          <w:rFonts w:ascii="Calibri" w:eastAsia="Calibri" w:hAnsi="Calibri" w:cs="Calibri"/>
          <w:spacing w:val="-2"/>
        </w:rPr>
        <w:t xml:space="preserve"> </w:t>
      </w:r>
      <w:r w:rsidRPr="00803083">
        <w:rPr>
          <w:rFonts w:ascii="Calibri" w:eastAsia="Calibri" w:hAnsi="Calibri" w:cs="Calibri"/>
          <w:spacing w:val="-1"/>
        </w:rPr>
        <w:t>s</w:t>
      </w:r>
      <w:r w:rsidRPr="00803083">
        <w:rPr>
          <w:rFonts w:ascii="Calibri" w:eastAsia="Calibri" w:hAnsi="Calibri" w:cs="Calibri"/>
        </w:rPr>
        <w:t>tr</w:t>
      </w:r>
      <w:r w:rsidRPr="00803083">
        <w:rPr>
          <w:rFonts w:ascii="Calibri" w:eastAsia="Calibri" w:hAnsi="Calibri" w:cs="Calibri"/>
          <w:spacing w:val="1"/>
        </w:rPr>
        <w:t>a</w:t>
      </w:r>
      <w:r w:rsidRPr="00803083">
        <w:rPr>
          <w:rFonts w:ascii="Calibri" w:eastAsia="Calibri" w:hAnsi="Calibri" w:cs="Calibri"/>
        </w:rPr>
        <w:t>ta</w:t>
      </w:r>
      <w:r w:rsidRPr="00803083">
        <w:rPr>
          <w:rFonts w:ascii="Calibri" w:eastAsia="Calibri" w:hAnsi="Calibri" w:cs="Calibri"/>
          <w:spacing w:val="-2"/>
        </w:rPr>
        <w:t xml:space="preserve"> </w:t>
      </w:r>
      <w:r w:rsidRPr="00803083">
        <w:rPr>
          <w:rFonts w:ascii="Calibri" w:eastAsia="Calibri" w:hAnsi="Calibri" w:cs="Calibri"/>
        </w:rPr>
        <w:t>a</w:t>
      </w:r>
      <w:r w:rsidRPr="00803083">
        <w:rPr>
          <w:rFonts w:ascii="Calibri" w:eastAsia="Calibri" w:hAnsi="Calibri" w:cs="Calibri"/>
          <w:spacing w:val="1"/>
        </w:rPr>
        <w:t>n</w:t>
      </w:r>
      <w:r w:rsidRPr="00803083">
        <w:rPr>
          <w:rFonts w:ascii="Calibri" w:eastAsia="Calibri" w:hAnsi="Calibri" w:cs="Calibri"/>
        </w:rPr>
        <w:t>d of</w:t>
      </w:r>
      <w:r w:rsidRPr="00803083">
        <w:rPr>
          <w:rFonts w:ascii="Calibri" w:eastAsia="Calibri" w:hAnsi="Calibri" w:cs="Calibri"/>
          <w:spacing w:val="2"/>
        </w:rPr>
        <w:t xml:space="preserve"> </w:t>
      </w:r>
      <w:r w:rsidRPr="00803083">
        <w:rPr>
          <w:rFonts w:ascii="Calibri" w:eastAsia="Calibri" w:hAnsi="Calibri" w:cs="Calibri"/>
        </w:rPr>
        <w:t>t</w:t>
      </w:r>
      <w:r w:rsidRPr="00803083">
        <w:rPr>
          <w:rFonts w:ascii="Calibri" w:eastAsia="Calibri" w:hAnsi="Calibri" w:cs="Calibri"/>
          <w:spacing w:val="1"/>
        </w:rPr>
        <w:t>h</w:t>
      </w:r>
      <w:r w:rsidRPr="00803083">
        <w:rPr>
          <w:rFonts w:ascii="Calibri" w:eastAsia="Calibri" w:hAnsi="Calibri" w:cs="Calibri"/>
        </w:rPr>
        <w:t>e</w:t>
      </w:r>
      <w:r w:rsidRPr="00803083">
        <w:rPr>
          <w:rFonts w:ascii="Calibri" w:eastAsia="Calibri" w:hAnsi="Calibri" w:cs="Calibri"/>
          <w:spacing w:val="-1"/>
        </w:rPr>
        <w:t xml:space="preserve"> </w:t>
      </w:r>
      <w:r w:rsidRPr="00803083">
        <w:rPr>
          <w:rFonts w:ascii="Calibri" w:eastAsia="Calibri" w:hAnsi="Calibri" w:cs="Calibri"/>
        </w:rPr>
        <w:t>gro</w:t>
      </w:r>
      <w:r w:rsidRPr="00803083">
        <w:rPr>
          <w:rFonts w:ascii="Calibri" w:eastAsia="Calibri" w:hAnsi="Calibri" w:cs="Calibri"/>
          <w:spacing w:val="1"/>
        </w:rPr>
        <w:t>un</w:t>
      </w:r>
      <w:r w:rsidRPr="00803083">
        <w:rPr>
          <w:rFonts w:ascii="Calibri" w:eastAsia="Calibri" w:hAnsi="Calibri" w:cs="Calibri"/>
        </w:rPr>
        <w:t>d</w:t>
      </w:r>
      <w:r w:rsidRPr="00803083">
        <w:rPr>
          <w:rFonts w:ascii="Calibri" w:eastAsia="Calibri" w:hAnsi="Calibri" w:cs="Calibri"/>
          <w:spacing w:val="-3"/>
        </w:rPr>
        <w:t xml:space="preserve"> </w:t>
      </w:r>
      <w:r w:rsidRPr="00803083">
        <w:rPr>
          <w:rFonts w:ascii="Calibri" w:eastAsia="Calibri" w:hAnsi="Calibri" w:cs="Calibri"/>
          <w:spacing w:val="-1"/>
        </w:rPr>
        <w:t>w</w:t>
      </w:r>
      <w:r w:rsidRPr="00803083">
        <w:rPr>
          <w:rFonts w:ascii="Calibri" w:eastAsia="Calibri" w:hAnsi="Calibri" w:cs="Calibri"/>
        </w:rPr>
        <w:t>a</w:t>
      </w:r>
      <w:r w:rsidRPr="00803083">
        <w:rPr>
          <w:rFonts w:ascii="Calibri" w:eastAsia="Calibri" w:hAnsi="Calibri" w:cs="Calibri"/>
          <w:spacing w:val="3"/>
        </w:rPr>
        <w:t>t</w:t>
      </w:r>
      <w:r w:rsidRPr="00803083">
        <w:rPr>
          <w:rFonts w:ascii="Calibri" w:eastAsia="Calibri" w:hAnsi="Calibri" w:cs="Calibri"/>
          <w:spacing w:val="-1"/>
        </w:rPr>
        <w:t>e</w:t>
      </w:r>
      <w:r w:rsidRPr="00803083">
        <w:rPr>
          <w:rFonts w:ascii="Calibri" w:eastAsia="Calibri" w:hAnsi="Calibri" w:cs="Calibri"/>
        </w:rPr>
        <w:t>r.</w:t>
      </w:r>
      <w:r w:rsidRPr="00803083">
        <w:rPr>
          <w:rFonts w:ascii="Calibri" w:eastAsia="Calibri" w:hAnsi="Calibri" w:cs="Calibri"/>
          <w:spacing w:val="9"/>
        </w:rPr>
        <w:t xml:space="preserve"> </w:t>
      </w:r>
      <w:r w:rsidRPr="00803083">
        <w:rPr>
          <w:rFonts w:ascii="Calibri" w:eastAsia="Calibri" w:hAnsi="Calibri" w:cs="Calibri"/>
        </w:rPr>
        <w:t xml:space="preserve">A </w:t>
      </w:r>
      <w:r w:rsidRPr="00803083">
        <w:rPr>
          <w:rFonts w:ascii="Calibri" w:eastAsia="Calibri" w:hAnsi="Calibri" w:cs="Calibri"/>
          <w:spacing w:val="-1"/>
        </w:rPr>
        <w:t>s</w:t>
      </w:r>
      <w:r w:rsidRPr="00803083">
        <w:rPr>
          <w:rFonts w:ascii="Calibri" w:eastAsia="Calibri" w:hAnsi="Calibri" w:cs="Calibri"/>
        </w:rPr>
        <w:t>afe</w:t>
      </w:r>
      <w:r w:rsidRPr="00803083">
        <w:rPr>
          <w:rFonts w:ascii="Calibri" w:eastAsia="Calibri" w:hAnsi="Calibri" w:cs="Calibri"/>
          <w:spacing w:val="-4"/>
        </w:rPr>
        <w:t xml:space="preserve"> </w:t>
      </w:r>
      <w:r w:rsidRPr="00803083">
        <w:rPr>
          <w:rFonts w:ascii="Calibri" w:eastAsia="Calibri" w:hAnsi="Calibri" w:cs="Calibri"/>
          <w:spacing w:val="4"/>
        </w:rPr>
        <w:t>b</w:t>
      </w:r>
      <w:r w:rsidRPr="00803083">
        <w:rPr>
          <w:rFonts w:ascii="Calibri" w:eastAsia="Calibri" w:hAnsi="Calibri" w:cs="Calibri"/>
          <w:spacing w:val="-1"/>
        </w:rPr>
        <w:t>e</w:t>
      </w:r>
      <w:r w:rsidRPr="00803083">
        <w:rPr>
          <w:rFonts w:ascii="Calibri" w:eastAsia="Calibri" w:hAnsi="Calibri" w:cs="Calibri"/>
        </w:rPr>
        <w:t>ari</w:t>
      </w:r>
      <w:r w:rsidRPr="00803083">
        <w:rPr>
          <w:rFonts w:ascii="Calibri" w:eastAsia="Calibri" w:hAnsi="Calibri" w:cs="Calibri"/>
          <w:spacing w:val="1"/>
        </w:rPr>
        <w:t>n</w:t>
      </w:r>
      <w:r w:rsidRPr="00803083">
        <w:rPr>
          <w:rFonts w:ascii="Calibri" w:eastAsia="Calibri" w:hAnsi="Calibri" w:cs="Calibri"/>
        </w:rPr>
        <w:t>g</w:t>
      </w:r>
      <w:r w:rsidRPr="00803083">
        <w:rPr>
          <w:rFonts w:ascii="Calibri" w:eastAsia="Calibri" w:hAnsi="Calibri" w:cs="Calibri"/>
          <w:spacing w:val="-6"/>
        </w:rPr>
        <w:t xml:space="preserve"> </w:t>
      </w:r>
      <w:r w:rsidRPr="00803083">
        <w:rPr>
          <w:rFonts w:ascii="Calibri" w:eastAsia="Calibri" w:hAnsi="Calibri" w:cs="Calibri"/>
        </w:rPr>
        <w:t>ca</w:t>
      </w:r>
      <w:r w:rsidRPr="00803083">
        <w:rPr>
          <w:rFonts w:ascii="Calibri" w:eastAsia="Calibri" w:hAnsi="Calibri" w:cs="Calibri"/>
          <w:spacing w:val="1"/>
        </w:rPr>
        <w:t>p</w:t>
      </w:r>
      <w:r w:rsidRPr="00803083">
        <w:rPr>
          <w:rFonts w:ascii="Calibri" w:eastAsia="Calibri" w:hAnsi="Calibri" w:cs="Calibri"/>
        </w:rPr>
        <w:t>acity</w:t>
      </w:r>
      <w:r w:rsidRPr="00803083">
        <w:rPr>
          <w:rFonts w:ascii="Calibri" w:eastAsia="Calibri" w:hAnsi="Calibri" w:cs="Calibri"/>
          <w:spacing w:val="-3"/>
        </w:rPr>
        <w:t xml:space="preserve"> </w:t>
      </w:r>
      <w:r w:rsidRPr="00803083">
        <w:rPr>
          <w:rFonts w:ascii="Calibri" w:eastAsia="Calibri" w:hAnsi="Calibri" w:cs="Calibri"/>
          <w:spacing w:val="-1"/>
        </w:rPr>
        <w:t>s</w:t>
      </w:r>
      <w:r w:rsidRPr="00803083">
        <w:rPr>
          <w:rFonts w:ascii="Calibri" w:eastAsia="Calibri" w:hAnsi="Calibri" w:cs="Calibri"/>
          <w:spacing w:val="1"/>
        </w:rPr>
        <w:t>h</w:t>
      </w:r>
      <w:r w:rsidRPr="00803083">
        <w:rPr>
          <w:rFonts w:ascii="Calibri" w:eastAsia="Calibri" w:hAnsi="Calibri" w:cs="Calibri"/>
        </w:rPr>
        <w:t>all</w:t>
      </w:r>
      <w:r w:rsidRPr="00803083">
        <w:rPr>
          <w:rFonts w:ascii="Calibri" w:eastAsia="Calibri" w:hAnsi="Calibri" w:cs="Calibri"/>
          <w:spacing w:val="-3"/>
        </w:rPr>
        <w:t xml:space="preserve"> </w:t>
      </w:r>
      <w:r w:rsidRPr="00803083">
        <w:rPr>
          <w:rFonts w:ascii="Calibri" w:eastAsia="Calibri" w:hAnsi="Calibri" w:cs="Calibri"/>
          <w:spacing w:val="1"/>
        </w:rPr>
        <w:t>b</w:t>
      </w:r>
      <w:r w:rsidRPr="00803083">
        <w:rPr>
          <w:rFonts w:ascii="Calibri" w:eastAsia="Calibri" w:hAnsi="Calibri" w:cs="Calibri"/>
        </w:rPr>
        <w:t>e</w:t>
      </w:r>
      <w:r w:rsidRPr="00803083">
        <w:rPr>
          <w:rFonts w:ascii="Calibri" w:eastAsia="Calibri" w:hAnsi="Calibri" w:cs="Calibri"/>
          <w:spacing w:val="1"/>
        </w:rPr>
        <w:t xml:space="preserve"> d</w:t>
      </w:r>
      <w:r w:rsidRPr="00803083">
        <w:rPr>
          <w:rFonts w:ascii="Calibri" w:eastAsia="Calibri" w:hAnsi="Calibri" w:cs="Calibri"/>
          <w:spacing w:val="-1"/>
        </w:rPr>
        <w:t>e</w:t>
      </w:r>
      <w:r w:rsidRPr="00803083">
        <w:rPr>
          <w:rFonts w:ascii="Calibri" w:eastAsia="Calibri" w:hAnsi="Calibri" w:cs="Calibri"/>
        </w:rPr>
        <w:t>ter</w:t>
      </w:r>
      <w:r w:rsidRPr="00803083">
        <w:rPr>
          <w:rFonts w:ascii="Calibri" w:eastAsia="Calibri" w:hAnsi="Calibri" w:cs="Calibri"/>
          <w:spacing w:val="-1"/>
        </w:rPr>
        <w:t>m</w:t>
      </w:r>
      <w:r w:rsidRPr="00803083">
        <w:rPr>
          <w:rFonts w:ascii="Calibri" w:eastAsia="Calibri" w:hAnsi="Calibri" w:cs="Calibri"/>
        </w:rPr>
        <w:t>i</w:t>
      </w:r>
      <w:r w:rsidRPr="00803083">
        <w:rPr>
          <w:rFonts w:ascii="Calibri" w:eastAsia="Calibri" w:hAnsi="Calibri" w:cs="Calibri"/>
          <w:spacing w:val="3"/>
        </w:rPr>
        <w:t>n</w:t>
      </w:r>
      <w:r w:rsidRPr="00803083">
        <w:rPr>
          <w:rFonts w:ascii="Calibri" w:eastAsia="Calibri" w:hAnsi="Calibri" w:cs="Calibri"/>
          <w:spacing w:val="-1"/>
        </w:rPr>
        <w:t>e</w:t>
      </w:r>
      <w:r w:rsidRPr="00803083">
        <w:rPr>
          <w:rFonts w:ascii="Calibri" w:eastAsia="Calibri" w:hAnsi="Calibri" w:cs="Calibri"/>
        </w:rPr>
        <w:t>d</w:t>
      </w:r>
      <w:r w:rsidRPr="00803083">
        <w:rPr>
          <w:rFonts w:ascii="Calibri" w:eastAsia="Calibri" w:hAnsi="Calibri" w:cs="Calibri"/>
          <w:spacing w:val="-8"/>
        </w:rPr>
        <w:t xml:space="preserve"> </w:t>
      </w:r>
      <w:r w:rsidRPr="00803083">
        <w:rPr>
          <w:rFonts w:ascii="Calibri" w:eastAsia="Calibri" w:hAnsi="Calibri" w:cs="Calibri"/>
          <w:spacing w:val="-1"/>
        </w:rPr>
        <w:t>f</w:t>
      </w:r>
      <w:r w:rsidRPr="00803083">
        <w:rPr>
          <w:rFonts w:ascii="Calibri" w:eastAsia="Calibri" w:hAnsi="Calibri" w:cs="Calibri"/>
        </w:rPr>
        <w:t>or</w:t>
      </w:r>
      <w:r w:rsidRPr="00803083">
        <w:rPr>
          <w:rFonts w:ascii="Calibri" w:eastAsia="Calibri" w:hAnsi="Calibri" w:cs="Calibri"/>
          <w:spacing w:val="-1"/>
        </w:rPr>
        <w:t xml:space="preserve"> </w:t>
      </w:r>
      <w:r w:rsidRPr="00803083">
        <w:rPr>
          <w:rFonts w:ascii="Calibri" w:eastAsia="Calibri" w:hAnsi="Calibri" w:cs="Calibri"/>
        </w:rPr>
        <w:t>t</w:t>
      </w:r>
      <w:r w:rsidRPr="00803083">
        <w:rPr>
          <w:rFonts w:ascii="Calibri" w:eastAsia="Calibri" w:hAnsi="Calibri" w:cs="Calibri"/>
          <w:spacing w:val="1"/>
        </w:rPr>
        <w:t>h</w:t>
      </w:r>
      <w:r w:rsidRPr="00803083">
        <w:rPr>
          <w:rFonts w:ascii="Calibri" w:eastAsia="Calibri" w:hAnsi="Calibri" w:cs="Calibri"/>
        </w:rPr>
        <w:t>e</w:t>
      </w:r>
      <w:r w:rsidRPr="00803083">
        <w:rPr>
          <w:rFonts w:ascii="Calibri" w:eastAsia="Calibri" w:hAnsi="Calibri" w:cs="Calibri"/>
          <w:spacing w:val="-4"/>
        </w:rPr>
        <w:t xml:space="preserve"> </w:t>
      </w:r>
      <w:r w:rsidRPr="00803083">
        <w:rPr>
          <w:rFonts w:ascii="Calibri" w:eastAsia="Calibri" w:hAnsi="Calibri" w:cs="Calibri"/>
          <w:spacing w:val="1"/>
        </w:rPr>
        <w:t>pu</w:t>
      </w:r>
      <w:r w:rsidRPr="00803083">
        <w:rPr>
          <w:rFonts w:ascii="Calibri" w:eastAsia="Calibri" w:hAnsi="Calibri" w:cs="Calibri"/>
        </w:rPr>
        <w:t>r</w:t>
      </w:r>
      <w:r w:rsidRPr="00803083">
        <w:rPr>
          <w:rFonts w:ascii="Calibri" w:eastAsia="Calibri" w:hAnsi="Calibri" w:cs="Calibri"/>
          <w:spacing w:val="1"/>
        </w:rPr>
        <w:t>p</w:t>
      </w:r>
      <w:r w:rsidRPr="00803083">
        <w:rPr>
          <w:rFonts w:ascii="Calibri" w:eastAsia="Calibri" w:hAnsi="Calibri" w:cs="Calibri"/>
        </w:rPr>
        <w:t>o</w:t>
      </w:r>
      <w:r w:rsidRPr="00803083">
        <w:rPr>
          <w:rFonts w:ascii="Calibri" w:eastAsia="Calibri" w:hAnsi="Calibri" w:cs="Calibri"/>
          <w:spacing w:val="-1"/>
        </w:rPr>
        <w:t>s</w:t>
      </w:r>
      <w:r w:rsidRPr="00803083">
        <w:rPr>
          <w:rFonts w:ascii="Calibri" w:eastAsia="Calibri" w:hAnsi="Calibri" w:cs="Calibri"/>
        </w:rPr>
        <w:t>e</w:t>
      </w:r>
      <w:r w:rsidRPr="00803083">
        <w:rPr>
          <w:rFonts w:ascii="Calibri" w:eastAsia="Calibri" w:hAnsi="Calibri" w:cs="Calibri"/>
          <w:spacing w:val="-8"/>
        </w:rPr>
        <w:t xml:space="preserve"> </w:t>
      </w:r>
      <w:r w:rsidRPr="00803083">
        <w:rPr>
          <w:rFonts w:ascii="Calibri" w:eastAsia="Calibri" w:hAnsi="Calibri" w:cs="Calibri"/>
          <w:spacing w:val="3"/>
        </w:rPr>
        <w:t>o</w:t>
      </w:r>
      <w:r w:rsidRPr="00803083">
        <w:rPr>
          <w:rFonts w:ascii="Calibri" w:eastAsia="Calibri" w:hAnsi="Calibri" w:cs="Calibri"/>
        </w:rPr>
        <w:t>f</w:t>
      </w:r>
      <w:r w:rsidRPr="00803083">
        <w:rPr>
          <w:rFonts w:ascii="Calibri" w:eastAsia="Calibri" w:hAnsi="Calibri" w:cs="Calibri"/>
          <w:spacing w:val="-1"/>
        </w:rPr>
        <w:t xml:space="preserve"> f</w:t>
      </w:r>
      <w:r w:rsidRPr="00803083">
        <w:rPr>
          <w:rFonts w:ascii="Calibri" w:eastAsia="Calibri" w:hAnsi="Calibri" w:cs="Calibri"/>
        </w:rPr>
        <w:t>o</w:t>
      </w:r>
      <w:r w:rsidRPr="00803083">
        <w:rPr>
          <w:rFonts w:ascii="Calibri" w:eastAsia="Calibri" w:hAnsi="Calibri" w:cs="Calibri"/>
          <w:spacing w:val="1"/>
        </w:rPr>
        <w:t>und</w:t>
      </w:r>
      <w:r w:rsidRPr="00803083">
        <w:rPr>
          <w:rFonts w:ascii="Calibri" w:eastAsia="Calibri" w:hAnsi="Calibri" w:cs="Calibri"/>
        </w:rPr>
        <w:t>a</w:t>
      </w:r>
      <w:r w:rsidRPr="00803083">
        <w:rPr>
          <w:rFonts w:ascii="Calibri" w:eastAsia="Calibri" w:hAnsi="Calibri" w:cs="Calibri"/>
          <w:spacing w:val="1"/>
        </w:rPr>
        <w:t>t</w:t>
      </w:r>
      <w:r w:rsidRPr="00803083">
        <w:rPr>
          <w:rFonts w:ascii="Calibri" w:eastAsia="Calibri" w:hAnsi="Calibri" w:cs="Calibri"/>
        </w:rPr>
        <w:t>ion</w:t>
      </w:r>
      <w:r w:rsidRPr="00803083">
        <w:rPr>
          <w:rFonts w:ascii="Calibri" w:eastAsia="Calibri" w:hAnsi="Calibri" w:cs="Calibri"/>
          <w:spacing w:val="-8"/>
        </w:rPr>
        <w:t xml:space="preserve"> </w:t>
      </w:r>
      <w:r w:rsidRPr="00803083">
        <w:rPr>
          <w:rFonts w:ascii="Calibri" w:eastAsia="Calibri" w:hAnsi="Calibri" w:cs="Calibri"/>
          <w:spacing w:val="1"/>
        </w:rPr>
        <w:t>d</w:t>
      </w:r>
      <w:r w:rsidRPr="00803083">
        <w:rPr>
          <w:rFonts w:ascii="Calibri" w:eastAsia="Calibri" w:hAnsi="Calibri" w:cs="Calibri"/>
          <w:spacing w:val="-1"/>
        </w:rPr>
        <w:t>es</w:t>
      </w:r>
      <w:r w:rsidRPr="00803083">
        <w:rPr>
          <w:rFonts w:ascii="Calibri" w:eastAsia="Calibri" w:hAnsi="Calibri" w:cs="Calibri"/>
        </w:rPr>
        <w:t>ign.</w:t>
      </w:r>
    </w:p>
    <w:p w14:paraId="4A95FA48" w14:textId="77777777" w:rsidR="003228F6" w:rsidRPr="003228F6" w:rsidRDefault="003228F6" w:rsidP="003228F6">
      <w:pPr>
        <w:spacing w:line="120" w:lineRule="exact"/>
        <w:rPr>
          <w:sz w:val="12"/>
          <w:szCs w:val="12"/>
        </w:rPr>
      </w:pPr>
    </w:p>
    <w:p w14:paraId="76AF77B7" w14:textId="6AB730F4" w:rsidR="003228F6" w:rsidRPr="006A10CB" w:rsidRDefault="003228F6" w:rsidP="006A10CB">
      <w:pPr>
        <w:pStyle w:val="ListParagraph"/>
        <w:numPr>
          <w:ilvl w:val="1"/>
          <w:numId w:val="28"/>
        </w:numPr>
        <w:spacing w:line="275" w:lineRule="auto"/>
        <w:ind w:right="102"/>
        <w:jc w:val="both"/>
        <w:rPr>
          <w:rFonts w:ascii="Calibri" w:eastAsia="Calibri" w:hAnsi="Calibri" w:cs="Calibri"/>
        </w:rPr>
      </w:pPr>
      <w:r w:rsidRPr="006A10CB">
        <w:rPr>
          <w:rFonts w:ascii="Calibri" w:eastAsia="Calibri" w:hAnsi="Calibri" w:cs="Calibri"/>
        </w:rPr>
        <w:t>A</w:t>
      </w:r>
      <w:r w:rsidRPr="006A10CB">
        <w:rPr>
          <w:rFonts w:ascii="Calibri" w:eastAsia="Calibri" w:hAnsi="Calibri" w:cs="Calibri"/>
          <w:spacing w:val="6"/>
        </w:rPr>
        <w:t xml:space="preserve"> </w:t>
      </w:r>
      <w:r w:rsidRPr="006A10CB">
        <w:rPr>
          <w:rFonts w:ascii="Calibri" w:eastAsia="Calibri" w:hAnsi="Calibri" w:cs="Calibri"/>
        </w:rPr>
        <w:t>r</w:t>
      </w:r>
      <w:r w:rsidRPr="006A10CB">
        <w:rPr>
          <w:rFonts w:ascii="Calibri" w:eastAsia="Calibri" w:hAnsi="Calibri" w:cs="Calibri"/>
          <w:spacing w:val="-1"/>
        </w:rPr>
        <w:t>e</w:t>
      </w:r>
      <w:r w:rsidRPr="006A10CB">
        <w:rPr>
          <w:rFonts w:ascii="Calibri" w:eastAsia="Calibri" w:hAnsi="Calibri" w:cs="Calibri"/>
          <w:spacing w:val="1"/>
        </w:rPr>
        <w:t>p</w:t>
      </w:r>
      <w:r w:rsidRPr="006A10CB">
        <w:rPr>
          <w:rFonts w:ascii="Calibri" w:eastAsia="Calibri" w:hAnsi="Calibri" w:cs="Calibri"/>
        </w:rPr>
        <w:t>ort</w:t>
      </w:r>
      <w:r w:rsidRPr="006A10CB">
        <w:rPr>
          <w:rFonts w:ascii="Calibri" w:eastAsia="Calibri" w:hAnsi="Calibri" w:cs="Calibri"/>
          <w:spacing w:val="3"/>
        </w:rPr>
        <w:t xml:space="preserve"> </w:t>
      </w:r>
      <w:r w:rsidRPr="006A10CB">
        <w:rPr>
          <w:rFonts w:ascii="Calibri" w:eastAsia="Calibri" w:hAnsi="Calibri" w:cs="Calibri"/>
        </w:rPr>
        <w:t>of</w:t>
      </w:r>
      <w:r w:rsidRPr="006A10CB">
        <w:rPr>
          <w:rFonts w:ascii="Calibri" w:eastAsia="Calibri" w:hAnsi="Calibri" w:cs="Calibri"/>
          <w:spacing w:val="5"/>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4"/>
        </w:rPr>
        <w:t xml:space="preserve"> </w:t>
      </w:r>
      <w:r w:rsidRPr="006A10CB">
        <w:rPr>
          <w:rFonts w:ascii="Calibri" w:eastAsia="Calibri" w:hAnsi="Calibri" w:cs="Calibri"/>
        </w:rPr>
        <w:t>i</w:t>
      </w:r>
      <w:r w:rsidRPr="006A10CB">
        <w:rPr>
          <w:rFonts w:ascii="Calibri" w:eastAsia="Calibri" w:hAnsi="Calibri" w:cs="Calibri"/>
          <w:spacing w:val="1"/>
        </w:rPr>
        <w:t>n</w:t>
      </w:r>
      <w:r w:rsidRPr="006A10CB">
        <w:rPr>
          <w:rFonts w:ascii="Calibri" w:eastAsia="Calibri" w:hAnsi="Calibri" w:cs="Calibri"/>
          <w:spacing w:val="-1"/>
        </w:rPr>
        <w:t>ves</w:t>
      </w:r>
      <w:r w:rsidRPr="006A10CB">
        <w:rPr>
          <w:rFonts w:ascii="Calibri" w:eastAsia="Calibri" w:hAnsi="Calibri" w:cs="Calibri"/>
        </w:rPr>
        <w:t>tig</w:t>
      </w:r>
      <w:r w:rsidRPr="006A10CB">
        <w:rPr>
          <w:rFonts w:ascii="Calibri" w:eastAsia="Calibri" w:hAnsi="Calibri" w:cs="Calibri"/>
          <w:spacing w:val="1"/>
        </w:rPr>
        <w:t>a</w:t>
      </w:r>
      <w:r w:rsidRPr="006A10CB">
        <w:rPr>
          <w:rFonts w:ascii="Calibri" w:eastAsia="Calibri" w:hAnsi="Calibri" w:cs="Calibri"/>
        </w:rPr>
        <w:t>ti</w:t>
      </w:r>
      <w:r w:rsidRPr="006A10CB">
        <w:rPr>
          <w:rFonts w:ascii="Calibri" w:eastAsia="Calibri" w:hAnsi="Calibri" w:cs="Calibri"/>
          <w:spacing w:val="1"/>
        </w:rPr>
        <w:t>o</w:t>
      </w:r>
      <w:r w:rsidRPr="006A10CB">
        <w:rPr>
          <w:rFonts w:ascii="Calibri" w:eastAsia="Calibri" w:hAnsi="Calibri" w:cs="Calibri"/>
        </w:rPr>
        <w:t>n a</w:t>
      </w:r>
      <w:r w:rsidRPr="006A10CB">
        <w:rPr>
          <w:rFonts w:ascii="Calibri" w:eastAsia="Calibri" w:hAnsi="Calibri" w:cs="Calibri"/>
          <w:spacing w:val="1"/>
        </w:rPr>
        <w:t>n</w:t>
      </w:r>
      <w:r w:rsidRPr="006A10CB">
        <w:rPr>
          <w:rFonts w:ascii="Calibri" w:eastAsia="Calibri" w:hAnsi="Calibri" w:cs="Calibri"/>
        </w:rPr>
        <w:t>d</w:t>
      </w:r>
      <w:r w:rsidRPr="006A10CB">
        <w:rPr>
          <w:rFonts w:ascii="Calibri" w:eastAsia="Calibri" w:hAnsi="Calibri" w:cs="Calibri"/>
          <w:spacing w:val="5"/>
        </w:rPr>
        <w:t xml:space="preserve"> </w:t>
      </w:r>
      <w:r w:rsidRPr="006A10CB">
        <w:rPr>
          <w:rFonts w:ascii="Calibri" w:eastAsia="Calibri" w:hAnsi="Calibri" w:cs="Calibri"/>
          <w:spacing w:val="-1"/>
        </w:rPr>
        <w:t>s</w:t>
      </w:r>
      <w:r w:rsidRPr="006A10CB">
        <w:rPr>
          <w:rFonts w:ascii="Calibri" w:eastAsia="Calibri" w:hAnsi="Calibri" w:cs="Calibri"/>
        </w:rPr>
        <w:t>t</w:t>
      </w:r>
      <w:r w:rsidRPr="006A10CB">
        <w:rPr>
          <w:rFonts w:ascii="Calibri" w:eastAsia="Calibri" w:hAnsi="Calibri" w:cs="Calibri"/>
          <w:spacing w:val="1"/>
        </w:rPr>
        <w:t>ud</w:t>
      </w:r>
      <w:r w:rsidRPr="006A10CB">
        <w:rPr>
          <w:rFonts w:ascii="Calibri" w:eastAsia="Calibri" w:hAnsi="Calibri" w:cs="Calibri"/>
        </w:rPr>
        <w:t>y</w:t>
      </w:r>
      <w:r w:rsidRPr="006A10CB">
        <w:rPr>
          <w:rFonts w:ascii="Calibri" w:eastAsia="Calibri" w:hAnsi="Calibri" w:cs="Calibri"/>
          <w:spacing w:val="4"/>
        </w:rPr>
        <w:t xml:space="preserve"> </w:t>
      </w:r>
      <w:r w:rsidRPr="006A10CB">
        <w:rPr>
          <w:rFonts w:ascii="Calibri" w:eastAsia="Calibri" w:hAnsi="Calibri" w:cs="Calibri"/>
        </w:rPr>
        <w:t>carried</w:t>
      </w:r>
      <w:r w:rsidRPr="006A10CB">
        <w:rPr>
          <w:rFonts w:ascii="Calibri" w:eastAsia="Calibri" w:hAnsi="Calibri" w:cs="Calibri"/>
          <w:spacing w:val="2"/>
        </w:rPr>
        <w:t xml:space="preserve"> </w:t>
      </w:r>
      <w:r w:rsidRPr="006A10CB">
        <w:rPr>
          <w:rFonts w:ascii="Calibri" w:eastAsia="Calibri" w:hAnsi="Calibri" w:cs="Calibri"/>
        </w:rPr>
        <w:t>o</w:t>
      </w:r>
      <w:r w:rsidRPr="006A10CB">
        <w:rPr>
          <w:rFonts w:ascii="Calibri" w:eastAsia="Calibri" w:hAnsi="Calibri" w:cs="Calibri"/>
          <w:spacing w:val="-1"/>
        </w:rPr>
        <w:t>u</w:t>
      </w:r>
      <w:r w:rsidRPr="006A10CB">
        <w:rPr>
          <w:rFonts w:ascii="Calibri" w:eastAsia="Calibri" w:hAnsi="Calibri" w:cs="Calibri"/>
        </w:rPr>
        <w:t>t</w:t>
      </w:r>
      <w:r w:rsidRPr="006A10CB">
        <w:rPr>
          <w:rFonts w:ascii="Calibri" w:eastAsia="Calibri" w:hAnsi="Calibri" w:cs="Calibri"/>
          <w:spacing w:val="11"/>
        </w:rPr>
        <w:t xml:space="preserve"> </w:t>
      </w:r>
      <w:r w:rsidRPr="006A10CB">
        <w:rPr>
          <w:rFonts w:ascii="Calibri" w:eastAsia="Calibri" w:hAnsi="Calibri" w:cs="Calibri"/>
          <w:spacing w:val="-1"/>
        </w:rPr>
        <w:t>s</w:t>
      </w:r>
      <w:r w:rsidRPr="006A10CB">
        <w:rPr>
          <w:rFonts w:ascii="Calibri" w:eastAsia="Calibri" w:hAnsi="Calibri" w:cs="Calibri"/>
          <w:spacing w:val="1"/>
        </w:rPr>
        <w:t>h</w:t>
      </w:r>
      <w:r w:rsidRPr="006A10CB">
        <w:rPr>
          <w:rFonts w:ascii="Calibri" w:eastAsia="Calibri" w:hAnsi="Calibri" w:cs="Calibri"/>
        </w:rPr>
        <w:t>all</w:t>
      </w:r>
      <w:r w:rsidRPr="006A10CB">
        <w:rPr>
          <w:rFonts w:ascii="Calibri" w:eastAsia="Calibri" w:hAnsi="Calibri" w:cs="Calibri"/>
          <w:spacing w:val="4"/>
        </w:rPr>
        <w:t xml:space="preserve"> </w:t>
      </w:r>
      <w:r w:rsidRPr="006A10CB">
        <w:rPr>
          <w:rFonts w:ascii="Calibri" w:eastAsia="Calibri" w:hAnsi="Calibri" w:cs="Calibri"/>
          <w:spacing w:val="1"/>
        </w:rPr>
        <w:t>b</w:t>
      </w:r>
      <w:r w:rsidRPr="006A10CB">
        <w:rPr>
          <w:rFonts w:ascii="Calibri" w:eastAsia="Calibri" w:hAnsi="Calibri" w:cs="Calibri"/>
        </w:rPr>
        <w:t>e</w:t>
      </w:r>
      <w:r w:rsidRPr="006A10CB">
        <w:rPr>
          <w:rFonts w:ascii="Calibri" w:eastAsia="Calibri" w:hAnsi="Calibri" w:cs="Calibri"/>
          <w:spacing w:val="5"/>
        </w:rPr>
        <w:t xml:space="preserve"> </w:t>
      </w:r>
      <w:r w:rsidRPr="006A10CB">
        <w:rPr>
          <w:rFonts w:ascii="Calibri" w:eastAsia="Calibri" w:hAnsi="Calibri" w:cs="Calibri"/>
          <w:spacing w:val="-1"/>
        </w:rPr>
        <w:t>s</w:t>
      </w:r>
      <w:r w:rsidRPr="006A10CB">
        <w:rPr>
          <w:rFonts w:ascii="Calibri" w:eastAsia="Calibri" w:hAnsi="Calibri" w:cs="Calibri"/>
          <w:spacing w:val="1"/>
        </w:rPr>
        <w:t>ub</w:t>
      </w:r>
      <w:r w:rsidRPr="006A10CB">
        <w:rPr>
          <w:rFonts w:ascii="Calibri" w:eastAsia="Calibri" w:hAnsi="Calibri" w:cs="Calibri"/>
          <w:spacing w:val="-1"/>
        </w:rPr>
        <w:t>m</w:t>
      </w:r>
      <w:r w:rsidRPr="006A10CB">
        <w:rPr>
          <w:rFonts w:ascii="Calibri" w:eastAsia="Calibri" w:hAnsi="Calibri" w:cs="Calibri"/>
        </w:rPr>
        <w:t>it</w:t>
      </w:r>
      <w:r w:rsidRPr="006A10CB">
        <w:rPr>
          <w:rFonts w:ascii="Calibri" w:eastAsia="Calibri" w:hAnsi="Calibri" w:cs="Calibri"/>
          <w:spacing w:val="1"/>
        </w:rPr>
        <w:t>t</w:t>
      </w:r>
      <w:r w:rsidRPr="006A10CB">
        <w:rPr>
          <w:rFonts w:ascii="Calibri" w:eastAsia="Calibri" w:hAnsi="Calibri" w:cs="Calibri"/>
          <w:spacing w:val="-1"/>
        </w:rPr>
        <w:t>e</w:t>
      </w:r>
      <w:r w:rsidRPr="006A10CB">
        <w:rPr>
          <w:rFonts w:ascii="Calibri" w:eastAsia="Calibri" w:hAnsi="Calibri" w:cs="Calibri"/>
          <w:spacing w:val="1"/>
        </w:rPr>
        <w:t>d</w:t>
      </w:r>
      <w:r w:rsidRPr="006A10CB">
        <w:rPr>
          <w:rFonts w:ascii="Calibri" w:eastAsia="Calibri" w:hAnsi="Calibri" w:cs="Calibri"/>
        </w:rPr>
        <w:t>.</w:t>
      </w:r>
      <w:r w:rsidRPr="006A10CB">
        <w:rPr>
          <w:rFonts w:ascii="Calibri" w:eastAsia="Calibri" w:hAnsi="Calibri" w:cs="Calibri"/>
          <w:spacing w:val="-1"/>
        </w:rPr>
        <w:t xml:space="preserve"> T</w:t>
      </w:r>
      <w:r w:rsidRPr="006A10CB">
        <w:rPr>
          <w:rFonts w:ascii="Calibri" w:eastAsia="Calibri" w:hAnsi="Calibri" w:cs="Calibri"/>
          <w:spacing w:val="1"/>
        </w:rPr>
        <w:t>h</w:t>
      </w:r>
      <w:r w:rsidRPr="006A10CB">
        <w:rPr>
          <w:rFonts w:ascii="Calibri" w:eastAsia="Calibri" w:hAnsi="Calibri" w:cs="Calibri"/>
        </w:rPr>
        <w:t>is</w:t>
      </w:r>
      <w:r w:rsidRPr="006A10CB">
        <w:rPr>
          <w:rFonts w:ascii="Calibri" w:eastAsia="Calibri" w:hAnsi="Calibri" w:cs="Calibri"/>
          <w:spacing w:val="7"/>
        </w:rPr>
        <w:t xml:space="preserve"> </w:t>
      </w:r>
      <w:r w:rsidRPr="006A10CB">
        <w:rPr>
          <w:rFonts w:ascii="Calibri" w:eastAsia="Calibri" w:hAnsi="Calibri" w:cs="Calibri"/>
          <w:spacing w:val="-1"/>
        </w:rPr>
        <w:t>w</w:t>
      </w:r>
      <w:r w:rsidRPr="006A10CB">
        <w:rPr>
          <w:rFonts w:ascii="Calibri" w:eastAsia="Calibri" w:hAnsi="Calibri" w:cs="Calibri"/>
        </w:rPr>
        <w:t>ill</w:t>
      </w:r>
      <w:r w:rsidRPr="006A10CB">
        <w:rPr>
          <w:rFonts w:ascii="Calibri" w:eastAsia="Calibri" w:hAnsi="Calibri" w:cs="Calibri"/>
          <w:spacing w:val="4"/>
        </w:rPr>
        <w:t xml:space="preserve"> </w:t>
      </w:r>
      <w:r w:rsidRPr="006A10CB">
        <w:rPr>
          <w:rFonts w:ascii="Calibri" w:eastAsia="Calibri" w:hAnsi="Calibri" w:cs="Calibri"/>
          <w:spacing w:val="1"/>
        </w:rPr>
        <w:t>s</w:t>
      </w:r>
      <w:r w:rsidRPr="006A10CB">
        <w:rPr>
          <w:rFonts w:ascii="Calibri" w:eastAsia="Calibri" w:hAnsi="Calibri" w:cs="Calibri"/>
          <w:spacing w:val="-1"/>
        </w:rPr>
        <w:t>e</w:t>
      </w:r>
      <w:r w:rsidRPr="006A10CB">
        <w:rPr>
          <w:rFonts w:ascii="Calibri" w:eastAsia="Calibri" w:hAnsi="Calibri" w:cs="Calibri"/>
        </w:rPr>
        <w:t>r</w:t>
      </w:r>
      <w:r w:rsidRPr="006A10CB">
        <w:rPr>
          <w:rFonts w:ascii="Calibri" w:eastAsia="Calibri" w:hAnsi="Calibri" w:cs="Calibri"/>
          <w:spacing w:val="1"/>
        </w:rPr>
        <w:t>v</w:t>
      </w:r>
      <w:r w:rsidRPr="006A10CB">
        <w:rPr>
          <w:rFonts w:ascii="Calibri" w:eastAsia="Calibri" w:hAnsi="Calibri" w:cs="Calibri"/>
        </w:rPr>
        <w:t>e</w:t>
      </w:r>
      <w:r w:rsidRPr="006A10CB">
        <w:rPr>
          <w:rFonts w:ascii="Calibri" w:eastAsia="Calibri" w:hAnsi="Calibri" w:cs="Calibri"/>
          <w:spacing w:val="3"/>
        </w:rPr>
        <w:t xml:space="preserve"> </w:t>
      </w:r>
      <w:r w:rsidRPr="006A10CB">
        <w:rPr>
          <w:rFonts w:ascii="Calibri" w:eastAsia="Calibri" w:hAnsi="Calibri" w:cs="Calibri"/>
        </w:rPr>
        <w:t>to</w:t>
      </w:r>
      <w:r w:rsidRPr="006A10CB">
        <w:rPr>
          <w:rFonts w:ascii="Calibri" w:eastAsia="Calibri" w:hAnsi="Calibri" w:cs="Calibri"/>
          <w:spacing w:val="6"/>
        </w:rPr>
        <w:t xml:space="preserve"> </w:t>
      </w:r>
      <w:r w:rsidRPr="006A10CB">
        <w:rPr>
          <w:rFonts w:ascii="Calibri" w:eastAsia="Calibri" w:hAnsi="Calibri" w:cs="Calibri"/>
        </w:rPr>
        <w:t>cl</w:t>
      </w:r>
      <w:r w:rsidRPr="006A10CB">
        <w:rPr>
          <w:rFonts w:ascii="Calibri" w:eastAsia="Calibri" w:hAnsi="Calibri" w:cs="Calibri"/>
          <w:spacing w:val="-1"/>
        </w:rPr>
        <w:t>e</w:t>
      </w:r>
      <w:r w:rsidRPr="006A10CB">
        <w:rPr>
          <w:rFonts w:ascii="Calibri" w:eastAsia="Calibri" w:hAnsi="Calibri" w:cs="Calibri"/>
        </w:rPr>
        <w:t>arly</w:t>
      </w:r>
      <w:r w:rsidRPr="006A10CB">
        <w:rPr>
          <w:rFonts w:ascii="Calibri" w:eastAsia="Calibri" w:hAnsi="Calibri" w:cs="Calibri"/>
          <w:spacing w:val="5"/>
        </w:rPr>
        <w:t xml:space="preserve"> </w:t>
      </w:r>
      <w:r w:rsidRPr="006A10CB">
        <w:rPr>
          <w:rFonts w:ascii="Calibri" w:eastAsia="Calibri" w:hAnsi="Calibri" w:cs="Calibri"/>
        </w:rPr>
        <w:t>i</w:t>
      </w:r>
      <w:r w:rsidRPr="006A10CB">
        <w:rPr>
          <w:rFonts w:ascii="Calibri" w:eastAsia="Calibri" w:hAnsi="Calibri" w:cs="Calibri"/>
          <w:spacing w:val="1"/>
        </w:rPr>
        <w:t>n</w:t>
      </w:r>
      <w:r w:rsidRPr="006A10CB">
        <w:rPr>
          <w:rFonts w:ascii="Calibri" w:eastAsia="Calibri" w:hAnsi="Calibri" w:cs="Calibri"/>
          <w:spacing w:val="-1"/>
        </w:rPr>
        <w:t>f</w:t>
      </w:r>
      <w:r w:rsidRPr="006A10CB">
        <w:rPr>
          <w:rFonts w:ascii="Calibri" w:eastAsia="Calibri" w:hAnsi="Calibri" w:cs="Calibri"/>
        </w:rPr>
        <w:t>orm</w:t>
      </w:r>
      <w:r w:rsidRPr="006A10CB">
        <w:rPr>
          <w:rFonts w:ascii="Calibri" w:eastAsia="Calibri" w:hAnsi="Calibri" w:cs="Calibri"/>
          <w:spacing w:val="2"/>
        </w:rPr>
        <w:t xml:space="preserve"> </w:t>
      </w:r>
      <w:r w:rsidRPr="006A10CB">
        <w:rPr>
          <w:rFonts w:ascii="Calibri" w:eastAsia="Calibri" w:hAnsi="Calibri" w:cs="Calibri"/>
          <w:spacing w:val="1"/>
        </w:rPr>
        <w:t>o</w:t>
      </w:r>
      <w:r w:rsidRPr="006A10CB">
        <w:rPr>
          <w:rFonts w:ascii="Calibri" w:eastAsia="Calibri" w:hAnsi="Calibri" w:cs="Calibri"/>
        </w:rPr>
        <w:t>f</w:t>
      </w:r>
      <w:r w:rsidRPr="006A10CB">
        <w:rPr>
          <w:rFonts w:ascii="Calibri" w:eastAsia="Calibri" w:hAnsi="Calibri" w:cs="Calibri"/>
          <w:spacing w:val="5"/>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 c</w:t>
      </w:r>
      <w:r w:rsidRPr="006A10CB">
        <w:rPr>
          <w:rFonts w:ascii="Calibri" w:eastAsia="Calibri" w:hAnsi="Calibri" w:cs="Calibri"/>
          <w:spacing w:val="1"/>
        </w:rPr>
        <w:t>u</w:t>
      </w:r>
      <w:r w:rsidRPr="006A10CB">
        <w:rPr>
          <w:rFonts w:ascii="Calibri" w:eastAsia="Calibri" w:hAnsi="Calibri" w:cs="Calibri"/>
        </w:rPr>
        <w:t>rre</w:t>
      </w:r>
      <w:r w:rsidRPr="006A10CB">
        <w:rPr>
          <w:rFonts w:ascii="Calibri" w:eastAsia="Calibri" w:hAnsi="Calibri" w:cs="Calibri"/>
          <w:spacing w:val="1"/>
        </w:rPr>
        <w:t>n</w:t>
      </w:r>
      <w:r w:rsidRPr="006A10CB">
        <w:rPr>
          <w:rFonts w:ascii="Calibri" w:eastAsia="Calibri" w:hAnsi="Calibri" w:cs="Calibri"/>
        </w:rPr>
        <w:t>t</w:t>
      </w:r>
      <w:r w:rsidRPr="006A10CB">
        <w:rPr>
          <w:rFonts w:ascii="Calibri" w:eastAsia="Calibri" w:hAnsi="Calibri" w:cs="Calibri"/>
          <w:spacing w:val="-2"/>
        </w:rPr>
        <w:t xml:space="preserve"> </w:t>
      </w:r>
      <w:r w:rsidRPr="006A10CB">
        <w:rPr>
          <w:rFonts w:ascii="Calibri" w:eastAsia="Calibri" w:hAnsi="Calibri" w:cs="Calibri"/>
          <w:spacing w:val="-1"/>
        </w:rPr>
        <w:t>s</w:t>
      </w:r>
      <w:r w:rsidRPr="006A10CB">
        <w:rPr>
          <w:rFonts w:ascii="Calibri" w:eastAsia="Calibri" w:hAnsi="Calibri" w:cs="Calibri"/>
          <w:spacing w:val="1"/>
        </w:rPr>
        <w:t>u</w:t>
      </w:r>
      <w:r w:rsidRPr="006A10CB">
        <w:rPr>
          <w:rFonts w:ascii="Calibri" w:eastAsia="Calibri" w:hAnsi="Calibri" w:cs="Calibri"/>
        </w:rPr>
        <w:t>it</w:t>
      </w:r>
      <w:r w:rsidRPr="006A10CB">
        <w:rPr>
          <w:rFonts w:ascii="Calibri" w:eastAsia="Calibri" w:hAnsi="Calibri" w:cs="Calibri"/>
          <w:spacing w:val="1"/>
        </w:rPr>
        <w:t>ab</w:t>
      </w:r>
      <w:r w:rsidRPr="006A10CB">
        <w:rPr>
          <w:rFonts w:ascii="Calibri" w:eastAsia="Calibri" w:hAnsi="Calibri" w:cs="Calibri"/>
        </w:rPr>
        <w:t>ility</w:t>
      </w:r>
      <w:r w:rsidRPr="006A10CB">
        <w:rPr>
          <w:rFonts w:ascii="Calibri" w:eastAsia="Calibri" w:hAnsi="Calibri" w:cs="Calibri"/>
          <w:spacing w:val="-3"/>
        </w:rPr>
        <w:t xml:space="preserve"> </w:t>
      </w:r>
      <w:r w:rsidRPr="006A10CB">
        <w:rPr>
          <w:rFonts w:ascii="Calibri" w:eastAsia="Calibri" w:hAnsi="Calibri" w:cs="Calibri"/>
        </w:rPr>
        <w:t>of 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1"/>
        </w:rPr>
        <w:t xml:space="preserve"> </w:t>
      </w:r>
      <w:r w:rsidRPr="006A10CB">
        <w:rPr>
          <w:rFonts w:ascii="Calibri" w:eastAsia="Calibri" w:hAnsi="Calibri" w:cs="Calibri"/>
        </w:rPr>
        <w:t>o</w:t>
      </w:r>
      <w:r w:rsidRPr="006A10CB">
        <w:rPr>
          <w:rFonts w:ascii="Calibri" w:eastAsia="Calibri" w:hAnsi="Calibri" w:cs="Calibri"/>
          <w:spacing w:val="3"/>
        </w:rPr>
        <w:t>n</w:t>
      </w:r>
      <w:r w:rsidRPr="006A10CB">
        <w:rPr>
          <w:rFonts w:ascii="Calibri" w:eastAsia="Calibri" w:hAnsi="Calibri" w:cs="Calibri"/>
          <w:spacing w:val="-1"/>
        </w:rPr>
        <w:t>-s</w:t>
      </w:r>
      <w:r w:rsidRPr="006A10CB">
        <w:rPr>
          <w:rFonts w:ascii="Calibri" w:eastAsia="Calibri" w:hAnsi="Calibri" w:cs="Calibri"/>
        </w:rPr>
        <w:t>ite</w:t>
      </w:r>
      <w:r w:rsidRPr="006A10CB">
        <w:rPr>
          <w:rFonts w:ascii="Calibri" w:eastAsia="Calibri" w:hAnsi="Calibri" w:cs="Calibri"/>
          <w:spacing w:val="-4"/>
        </w:rPr>
        <w:t xml:space="preserve"> </w:t>
      </w:r>
      <w:r w:rsidRPr="006A10CB">
        <w:rPr>
          <w:rFonts w:ascii="Calibri" w:eastAsia="Calibri" w:hAnsi="Calibri" w:cs="Calibri"/>
          <w:spacing w:val="-1"/>
        </w:rPr>
        <w:t>m</w:t>
      </w:r>
      <w:r w:rsidRPr="006A10CB">
        <w:rPr>
          <w:rFonts w:ascii="Calibri" w:eastAsia="Calibri" w:hAnsi="Calibri" w:cs="Calibri"/>
        </w:rPr>
        <w:t>a</w:t>
      </w:r>
      <w:r w:rsidRPr="006A10CB">
        <w:rPr>
          <w:rFonts w:ascii="Calibri" w:eastAsia="Calibri" w:hAnsi="Calibri" w:cs="Calibri"/>
          <w:spacing w:val="1"/>
        </w:rPr>
        <w:t>t</w:t>
      </w:r>
      <w:r w:rsidRPr="006A10CB">
        <w:rPr>
          <w:rFonts w:ascii="Calibri" w:eastAsia="Calibri" w:hAnsi="Calibri" w:cs="Calibri"/>
          <w:spacing w:val="-1"/>
        </w:rPr>
        <w:t>e</w:t>
      </w:r>
      <w:r w:rsidRPr="006A10CB">
        <w:rPr>
          <w:rFonts w:ascii="Calibri" w:eastAsia="Calibri" w:hAnsi="Calibri" w:cs="Calibri"/>
        </w:rPr>
        <w:t>ria</w:t>
      </w:r>
      <w:r w:rsidRPr="006A10CB">
        <w:rPr>
          <w:rFonts w:ascii="Calibri" w:eastAsia="Calibri" w:hAnsi="Calibri" w:cs="Calibri"/>
          <w:spacing w:val="3"/>
        </w:rPr>
        <w:t>l</w:t>
      </w:r>
      <w:r w:rsidRPr="006A10CB">
        <w:rPr>
          <w:rFonts w:ascii="Calibri" w:eastAsia="Calibri" w:hAnsi="Calibri" w:cs="Calibri"/>
        </w:rPr>
        <w:t>s</w:t>
      </w:r>
      <w:r w:rsidRPr="006A10CB">
        <w:rPr>
          <w:rFonts w:ascii="Calibri" w:eastAsia="Calibri" w:hAnsi="Calibri" w:cs="Calibri"/>
          <w:spacing w:val="-6"/>
        </w:rPr>
        <w:t xml:space="preserve"> </w:t>
      </w:r>
      <w:r w:rsidRPr="006A10CB">
        <w:rPr>
          <w:rFonts w:ascii="Calibri" w:eastAsia="Calibri" w:hAnsi="Calibri" w:cs="Calibri"/>
          <w:spacing w:val="-1"/>
        </w:rPr>
        <w:t>f</w:t>
      </w:r>
      <w:r w:rsidRPr="006A10CB">
        <w:rPr>
          <w:rFonts w:ascii="Calibri" w:eastAsia="Calibri" w:hAnsi="Calibri" w:cs="Calibri"/>
        </w:rPr>
        <w:t>or</w:t>
      </w:r>
      <w:r w:rsidRPr="006A10CB">
        <w:rPr>
          <w:rFonts w:ascii="Calibri" w:eastAsia="Calibri" w:hAnsi="Calibri" w:cs="Calibri"/>
          <w:spacing w:val="1"/>
        </w:rPr>
        <w:t xml:space="preserve"> </w:t>
      </w:r>
      <w:r w:rsidRPr="006A10CB">
        <w:rPr>
          <w:rFonts w:ascii="Calibri" w:eastAsia="Calibri" w:hAnsi="Calibri" w:cs="Calibri"/>
        </w:rPr>
        <w:t>c</w:t>
      </w:r>
      <w:r w:rsidRPr="006A10CB">
        <w:rPr>
          <w:rFonts w:ascii="Calibri" w:eastAsia="Calibri" w:hAnsi="Calibri" w:cs="Calibri"/>
          <w:spacing w:val="2"/>
        </w:rPr>
        <w:t>o</w:t>
      </w:r>
      <w:r w:rsidRPr="006A10CB">
        <w:rPr>
          <w:rFonts w:ascii="Calibri" w:eastAsia="Calibri" w:hAnsi="Calibri" w:cs="Calibri"/>
          <w:spacing w:val="1"/>
        </w:rPr>
        <w:t>n</w:t>
      </w:r>
      <w:r w:rsidRPr="006A10CB">
        <w:rPr>
          <w:rFonts w:ascii="Calibri" w:eastAsia="Calibri" w:hAnsi="Calibri" w:cs="Calibri"/>
          <w:spacing w:val="-1"/>
        </w:rPr>
        <w:t>s</w:t>
      </w:r>
      <w:r w:rsidRPr="006A10CB">
        <w:rPr>
          <w:rFonts w:ascii="Calibri" w:eastAsia="Calibri" w:hAnsi="Calibri" w:cs="Calibri"/>
        </w:rPr>
        <w:t>tr</w:t>
      </w:r>
      <w:r w:rsidRPr="006A10CB">
        <w:rPr>
          <w:rFonts w:ascii="Calibri" w:eastAsia="Calibri" w:hAnsi="Calibri" w:cs="Calibri"/>
          <w:spacing w:val="1"/>
        </w:rPr>
        <w:t>u</w:t>
      </w:r>
      <w:r w:rsidRPr="006A10CB">
        <w:rPr>
          <w:rFonts w:ascii="Calibri" w:eastAsia="Calibri" w:hAnsi="Calibri" w:cs="Calibri"/>
        </w:rPr>
        <w:t>ction</w:t>
      </w:r>
      <w:r w:rsidRPr="006A10CB">
        <w:rPr>
          <w:rFonts w:ascii="Calibri" w:eastAsia="Calibri" w:hAnsi="Calibri" w:cs="Calibri"/>
          <w:spacing w:val="-7"/>
        </w:rPr>
        <w:t xml:space="preserve"> </w:t>
      </w:r>
      <w:r w:rsidRPr="006A10CB">
        <w:rPr>
          <w:rFonts w:ascii="Calibri" w:eastAsia="Calibri" w:hAnsi="Calibri" w:cs="Calibri"/>
        </w:rPr>
        <w:t>of 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1"/>
        </w:rPr>
        <w:t xml:space="preserve"> </w:t>
      </w:r>
      <w:r w:rsidRPr="006A10CB">
        <w:rPr>
          <w:rFonts w:ascii="Calibri" w:eastAsia="Calibri" w:hAnsi="Calibri" w:cs="Calibri"/>
          <w:spacing w:val="1"/>
        </w:rPr>
        <w:t>n</w:t>
      </w:r>
      <w:r w:rsidRPr="006A10CB">
        <w:rPr>
          <w:rFonts w:ascii="Calibri" w:eastAsia="Calibri" w:hAnsi="Calibri" w:cs="Calibri"/>
          <w:spacing w:val="-1"/>
        </w:rPr>
        <w:t>e</w:t>
      </w:r>
      <w:r w:rsidRPr="006A10CB">
        <w:rPr>
          <w:rFonts w:ascii="Calibri" w:eastAsia="Calibri" w:hAnsi="Calibri" w:cs="Calibri"/>
        </w:rPr>
        <w:t>w</w:t>
      </w:r>
      <w:r w:rsidRPr="006A10CB">
        <w:rPr>
          <w:rFonts w:ascii="Calibri" w:eastAsia="Calibri" w:hAnsi="Calibri" w:cs="Calibri"/>
          <w:spacing w:val="-1"/>
        </w:rPr>
        <w:t xml:space="preserve"> </w:t>
      </w:r>
      <w:r w:rsidRPr="006A10CB">
        <w:rPr>
          <w:rFonts w:ascii="Calibri" w:eastAsia="Calibri" w:hAnsi="Calibri" w:cs="Calibri"/>
        </w:rPr>
        <w:t>tr</w:t>
      </w:r>
      <w:r w:rsidRPr="006A10CB">
        <w:rPr>
          <w:rFonts w:ascii="Calibri" w:eastAsia="Calibri" w:hAnsi="Calibri" w:cs="Calibri"/>
          <w:spacing w:val="1"/>
        </w:rPr>
        <w:t>an</w:t>
      </w:r>
      <w:r w:rsidRPr="006A10CB">
        <w:rPr>
          <w:rFonts w:ascii="Calibri" w:eastAsia="Calibri" w:hAnsi="Calibri" w:cs="Calibri"/>
          <w:spacing w:val="-1"/>
        </w:rPr>
        <w:t>sf</w:t>
      </w:r>
      <w:r w:rsidRPr="006A10CB">
        <w:rPr>
          <w:rFonts w:ascii="Calibri" w:eastAsia="Calibri" w:hAnsi="Calibri" w:cs="Calibri"/>
        </w:rPr>
        <w:t>or</w:t>
      </w:r>
      <w:r w:rsidRPr="006A10CB">
        <w:rPr>
          <w:rFonts w:ascii="Calibri" w:eastAsia="Calibri" w:hAnsi="Calibri" w:cs="Calibri"/>
          <w:spacing w:val="2"/>
        </w:rPr>
        <w:t>m</w:t>
      </w:r>
      <w:r w:rsidRPr="006A10CB">
        <w:rPr>
          <w:rFonts w:ascii="Calibri" w:eastAsia="Calibri" w:hAnsi="Calibri" w:cs="Calibri"/>
          <w:spacing w:val="-1"/>
        </w:rPr>
        <w:t>e</w:t>
      </w:r>
      <w:r w:rsidRPr="006A10CB">
        <w:rPr>
          <w:rFonts w:ascii="Calibri" w:eastAsia="Calibri" w:hAnsi="Calibri" w:cs="Calibri"/>
        </w:rPr>
        <w:t>r</w:t>
      </w:r>
      <w:r w:rsidRPr="006A10CB">
        <w:rPr>
          <w:rFonts w:ascii="Calibri" w:eastAsia="Calibri" w:hAnsi="Calibri" w:cs="Calibri"/>
          <w:spacing w:val="-7"/>
        </w:rPr>
        <w:t xml:space="preserve"> </w:t>
      </w:r>
      <w:r w:rsidRPr="006A10CB">
        <w:rPr>
          <w:rFonts w:ascii="Calibri" w:eastAsia="Calibri" w:hAnsi="Calibri" w:cs="Calibri"/>
          <w:spacing w:val="1"/>
        </w:rPr>
        <w:t>y</w:t>
      </w:r>
      <w:r w:rsidRPr="006A10CB">
        <w:rPr>
          <w:rFonts w:ascii="Calibri" w:eastAsia="Calibri" w:hAnsi="Calibri" w:cs="Calibri"/>
        </w:rPr>
        <w:t>ard</w:t>
      </w:r>
      <w:r w:rsidRPr="006A10CB">
        <w:rPr>
          <w:rFonts w:ascii="Calibri" w:eastAsia="Calibri" w:hAnsi="Calibri" w:cs="Calibri"/>
          <w:spacing w:val="2"/>
        </w:rPr>
        <w:t xml:space="preserve"> </w:t>
      </w:r>
      <w:r w:rsidRPr="006A10CB">
        <w:rPr>
          <w:rFonts w:ascii="Calibri" w:eastAsia="Calibri" w:hAnsi="Calibri" w:cs="Calibri"/>
        </w:rPr>
        <w:t>acco</w:t>
      </w:r>
      <w:r w:rsidRPr="006A10CB">
        <w:rPr>
          <w:rFonts w:ascii="Calibri" w:eastAsia="Calibri" w:hAnsi="Calibri" w:cs="Calibri"/>
          <w:spacing w:val="1"/>
        </w:rPr>
        <w:t>un</w:t>
      </w:r>
      <w:r w:rsidRPr="006A10CB">
        <w:rPr>
          <w:rFonts w:ascii="Calibri" w:eastAsia="Calibri" w:hAnsi="Calibri" w:cs="Calibri"/>
        </w:rPr>
        <w:t>ti</w:t>
      </w:r>
      <w:r w:rsidRPr="006A10CB">
        <w:rPr>
          <w:rFonts w:ascii="Calibri" w:eastAsia="Calibri" w:hAnsi="Calibri" w:cs="Calibri"/>
          <w:spacing w:val="1"/>
        </w:rPr>
        <w:t>n</w:t>
      </w:r>
      <w:r w:rsidRPr="006A10CB">
        <w:rPr>
          <w:rFonts w:ascii="Calibri" w:eastAsia="Calibri" w:hAnsi="Calibri" w:cs="Calibri"/>
        </w:rPr>
        <w:t>g</w:t>
      </w:r>
      <w:r w:rsidRPr="006A10CB">
        <w:rPr>
          <w:rFonts w:ascii="Calibri" w:eastAsia="Calibri" w:hAnsi="Calibri" w:cs="Calibri"/>
          <w:spacing w:val="-7"/>
        </w:rPr>
        <w:t xml:space="preserve"> </w:t>
      </w:r>
      <w:r w:rsidRPr="006A10CB">
        <w:rPr>
          <w:rFonts w:ascii="Calibri" w:eastAsia="Calibri" w:hAnsi="Calibri" w:cs="Calibri"/>
          <w:spacing w:val="-1"/>
        </w:rPr>
        <w:t>f</w:t>
      </w:r>
      <w:r w:rsidRPr="006A10CB">
        <w:rPr>
          <w:rFonts w:ascii="Calibri" w:eastAsia="Calibri" w:hAnsi="Calibri" w:cs="Calibri"/>
        </w:rPr>
        <w:t>or</w:t>
      </w:r>
      <w:r w:rsidRPr="006A10CB">
        <w:rPr>
          <w:rFonts w:ascii="Calibri" w:eastAsia="Calibri" w:hAnsi="Calibri" w:cs="Calibri"/>
          <w:spacing w:val="2"/>
        </w:rPr>
        <w:t xml:space="preserve"> </w:t>
      </w:r>
      <w:r w:rsidRPr="006A10CB">
        <w:rPr>
          <w:rFonts w:ascii="Calibri" w:eastAsia="Calibri" w:hAnsi="Calibri" w:cs="Calibri"/>
        </w:rPr>
        <w:t>a</w:t>
      </w:r>
      <w:r w:rsidRPr="006A10CB">
        <w:rPr>
          <w:rFonts w:ascii="Calibri" w:eastAsia="Calibri" w:hAnsi="Calibri" w:cs="Calibri"/>
          <w:spacing w:val="2"/>
        </w:rPr>
        <w:t xml:space="preserve"> </w:t>
      </w:r>
      <w:r w:rsidRPr="006A10CB">
        <w:rPr>
          <w:rFonts w:ascii="Calibri" w:eastAsia="Calibri" w:hAnsi="Calibri" w:cs="Calibri"/>
        </w:rPr>
        <w:t>t</w:t>
      </w:r>
      <w:r w:rsidRPr="006A10CB">
        <w:rPr>
          <w:rFonts w:ascii="Calibri" w:eastAsia="Calibri" w:hAnsi="Calibri" w:cs="Calibri"/>
          <w:spacing w:val="1"/>
        </w:rPr>
        <w:t>o</w:t>
      </w:r>
      <w:r w:rsidRPr="006A10CB">
        <w:rPr>
          <w:rFonts w:ascii="Calibri" w:eastAsia="Calibri" w:hAnsi="Calibri" w:cs="Calibri"/>
        </w:rPr>
        <w:t>t</w:t>
      </w:r>
      <w:r w:rsidRPr="006A10CB">
        <w:rPr>
          <w:rFonts w:ascii="Calibri" w:eastAsia="Calibri" w:hAnsi="Calibri" w:cs="Calibri"/>
          <w:spacing w:val="1"/>
        </w:rPr>
        <w:t>a</w:t>
      </w:r>
      <w:r w:rsidRPr="006A10CB">
        <w:rPr>
          <w:rFonts w:ascii="Calibri" w:eastAsia="Calibri" w:hAnsi="Calibri" w:cs="Calibri"/>
        </w:rPr>
        <w:t xml:space="preserve">l </w:t>
      </w:r>
      <w:r w:rsidRPr="006A10CB">
        <w:rPr>
          <w:rFonts w:ascii="Calibri" w:eastAsia="Calibri" w:hAnsi="Calibri" w:cs="Calibri"/>
          <w:spacing w:val="1"/>
        </w:rPr>
        <w:t>d</w:t>
      </w:r>
      <w:r w:rsidRPr="006A10CB">
        <w:rPr>
          <w:rFonts w:ascii="Calibri" w:eastAsia="Calibri" w:hAnsi="Calibri" w:cs="Calibri"/>
          <w:spacing w:val="-1"/>
        </w:rPr>
        <w:t>es</w:t>
      </w:r>
      <w:r w:rsidRPr="006A10CB">
        <w:rPr>
          <w:rFonts w:ascii="Calibri" w:eastAsia="Calibri" w:hAnsi="Calibri" w:cs="Calibri"/>
        </w:rPr>
        <w:t>igned</w:t>
      </w:r>
      <w:r w:rsidRPr="006A10CB">
        <w:rPr>
          <w:rFonts w:ascii="Calibri" w:eastAsia="Calibri" w:hAnsi="Calibri" w:cs="Calibri"/>
          <w:spacing w:val="-1"/>
        </w:rPr>
        <w:t xml:space="preserve"> </w:t>
      </w:r>
      <w:r w:rsidRPr="006A10CB">
        <w:rPr>
          <w:rFonts w:ascii="Calibri" w:eastAsia="Calibri" w:hAnsi="Calibri" w:cs="Calibri"/>
        </w:rPr>
        <w:t>lo</w:t>
      </w:r>
      <w:r w:rsidRPr="006A10CB">
        <w:rPr>
          <w:rFonts w:ascii="Calibri" w:eastAsia="Calibri" w:hAnsi="Calibri" w:cs="Calibri"/>
          <w:spacing w:val="1"/>
        </w:rPr>
        <w:t>a</w:t>
      </w:r>
      <w:r w:rsidRPr="006A10CB">
        <w:rPr>
          <w:rFonts w:ascii="Calibri" w:eastAsia="Calibri" w:hAnsi="Calibri" w:cs="Calibri"/>
        </w:rPr>
        <w:t>d</w:t>
      </w:r>
      <w:r w:rsidRPr="006A10CB">
        <w:rPr>
          <w:rFonts w:ascii="Calibri" w:eastAsia="Calibri" w:hAnsi="Calibri" w:cs="Calibri"/>
          <w:spacing w:val="3"/>
        </w:rPr>
        <w:t xml:space="preserve"> </w:t>
      </w:r>
      <w:r w:rsidRPr="006A10CB">
        <w:rPr>
          <w:rFonts w:ascii="Calibri" w:eastAsia="Calibri" w:hAnsi="Calibri" w:cs="Calibri"/>
        </w:rPr>
        <w:t>of</w:t>
      </w:r>
      <w:r w:rsidRPr="006A10CB">
        <w:rPr>
          <w:rFonts w:ascii="Calibri" w:eastAsia="Calibri" w:hAnsi="Calibri" w:cs="Calibri"/>
          <w:spacing w:val="2"/>
        </w:rPr>
        <w:t xml:space="preserve"> </w:t>
      </w:r>
      <w:r w:rsidR="00000D31">
        <w:rPr>
          <w:rFonts w:ascii="Calibri" w:eastAsia="Calibri" w:hAnsi="Calibri" w:cs="Calibri"/>
        </w:rPr>
        <w:t>175</w:t>
      </w:r>
      <w:r w:rsidRPr="006A10CB">
        <w:rPr>
          <w:rFonts w:ascii="Calibri" w:eastAsia="Calibri" w:hAnsi="Calibri" w:cs="Calibri"/>
          <w:spacing w:val="3"/>
        </w:rPr>
        <w:t xml:space="preserve"> </w:t>
      </w:r>
      <w:r w:rsidRPr="006A10CB">
        <w:rPr>
          <w:rFonts w:ascii="Calibri" w:eastAsia="Calibri" w:hAnsi="Calibri" w:cs="Calibri"/>
          <w:spacing w:val="-1"/>
        </w:rPr>
        <w:t>T</w:t>
      </w:r>
      <w:r w:rsidRPr="006A10CB">
        <w:rPr>
          <w:rFonts w:ascii="Calibri" w:eastAsia="Calibri" w:hAnsi="Calibri" w:cs="Calibri"/>
        </w:rPr>
        <w:t>o</w:t>
      </w:r>
      <w:r w:rsidRPr="006A10CB">
        <w:rPr>
          <w:rFonts w:ascii="Calibri" w:eastAsia="Calibri" w:hAnsi="Calibri" w:cs="Calibri"/>
          <w:spacing w:val="3"/>
        </w:rPr>
        <w:t>n</w:t>
      </w:r>
      <w:r w:rsidRPr="006A10CB">
        <w:rPr>
          <w:rFonts w:ascii="Calibri" w:eastAsia="Calibri" w:hAnsi="Calibri" w:cs="Calibri"/>
        </w:rPr>
        <w:t>s</w:t>
      </w:r>
      <w:r w:rsidRPr="006A10CB">
        <w:rPr>
          <w:rFonts w:ascii="Calibri" w:eastAsia="Calibri" w:hAnsi="Calibri" w:cs="Calibri"/>
          <w:spacing w:val="2"/>
        </w:rPr>
        <w:t xml:space="preserve"> </w:t>
      </w:r>
      <w:r w:rsidRPr="006A10CB">
        <w:rPr>
          <w:rFonts w:ascii="Calibri" w:eastAsia="Calibri" w:hAnsi="Calibri" w:cs="Calibri"/>
          <w:spacing w:val="1"/>
        </w:rPr>
        <w:t>p</w:t>
      </w:r>
      <w:r w:rsidRPr="006A10CB">
        <w:rPr>
          <w:rFonts w:ascii="Calibri" w:eastAsia="Calibri" w:hAnsi="Calibri" w:cs="Calibri"/>
          <w:spacing w:val="-1"/>
        </w:rPr>
        <w:t>e</w:t>
      </w:r>
      <w:r w:rsidRPr="006A10CB">
        <w:rPr>
          <w:rFonts w:ascii="Calibri" w:eastAsia="Calibri" w:hAnsi="Calibri" w:cs="Calibri"/>
        </w:rPr>
        <w:t>r</w:t>
      </w:r>
      <w:r w:rsidR="00000D31">
        <w:rPr>
          <w:rFonts w:ascii="Calibri" w:eastAsia="Calibri" w:hAnsi="Calibri" w:cs="Calibri"/>
        </w:rPr>
        <w:t xml:space="preserve"> 132/33kV</w:t>
      </w:r>
      <w:r w:rsidRPr="006A10CB">
        <w:rPr>
          <w:rFonts w:ascii="Calibri" w:eastAsia="Calibri" w:hAnsi="Calibri" w:cs="Calibri"/>
          <w:spacing w:val="2"/>
        </w:rPr>
        <w:t xml:space="preserve"> </w:t>
      </w:r>
      <w:r w:rsidRPr="006A10CB">
        <w:rPr>
          <w:rFonts w:ascii="Calibri" w:eastAsia="Calibri" w:hAnsi="Calibri" w:cs="Calibri"/>
        </w:rPr>
        <w:t>tr</w:t>
      </w:r>
      <w:r w:rsidRPr="006A10CB">
        <w:rPr>
          <w:rFonts w:ascii="Calibri" w:eastAsia="Calibri" w:hAnsi="Calibri" w:cs="Calibri"/>
          <w:spacing w:val="1"/>
        </w:rPr>
        <w:t>an</w:t>
      </w:r>
      <w:r w:rsidRPr="006A10CB">
        <w:rPr>
          <w:rFonts w:ascii="Calibri" w:eastAsia="Calibri" w:hAnsi="Calibri" w:cs="Calibri"/>
          <w:spacing w:val="-1"/>
        </w:rPr>
        <w:t>sf</w:t>
      </w:r>
      <w:r w:rsidRPr="006A10CB">
        <w:rPr>
          <w:rFonts w:ascii="Calibri" w:eastAsia="Calibri" w:hAnsi="Calibri" w:cs="Calibri"/>
        </w:rPr>
        <w:t>or</w:t>
      </w:r>
      <w:r w:rsidRPr="006A10CB">
        <w:rPr>
          <w:rFonts w:ascii="Calibri" w:eastAsia="Calibri" w:hAnsi="Calibri" w:cs="Calibri"/>
          <w:spacing w:val="2"/>
        </w:rPr>
        <w:t>m</w:t>
      </w:r>
      <w:r w:rsidRPr="006A10CB">
        <w:rPr>
          <w:rFonts w:ascii="Calibri" w:eastAsia="Calibri" w:hAnsi="Calibri" w:cs="Calibri"/>
          <w:spacing w:val="-1"/>
        </w:rPr>
        <w:t>e</w:t>
      </w:r>
      <w:r w:rsidRPr="006A10CB">
        <w:rPr>
          <w:rFonts w:ascii="Calibri" w:eastAsia="Calibri" w:hAnsi="Calibri" w:cs="Calibri"/>
        </w:rPr>
        <w:t>r.</w:t>
      </w:r>
      <w:r w:rsidRPr="006A10CB">
        <w:rPr>
          <w:rFonts w:ascii="Calibri" w:eastAsia="Calibri" w:hAnsi="Calibri" w:cs="Calibri"/>
          <w:spacing w:val="-3"/>
        </w:rPr>
        <w:t xml:space="preserve"> </w:t>
      </w:r>
      <w:r w:rsidRPr="006A10CB">
        <w:rPr>
          <w:rFonts w:ascii="Calibri" w:eastAsia="Calibri" w:hAnsi="Calibri" w:cs="Calibri"/>
          <w:spacing w:val="-1"/>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4"/>
        </w:rPr>
        <w:t xml:space="preserve"> </w:t>
      </w:r>
      <w:r w:rsidRPr="006A10CB">
        <w:rPr>
          <w:rFonts w:ascii="Calibri" w:eastAsia="Calibri" w:hAnsi="Calibri" w:cs="Calibri"/>
          <w:spacing w:val="-1"/>
        </w:rPr>
        <w:t>s</w:t>
      </w:r>
      <w:r w:rsidRPr="006A10CB">
        <w:rPr>
          <w:rFonts w:ascii="Calibri" w:eastAsia="Calibri" w:hAnsi="Calibri" w:cs="Calibri"/>
        </w:rPr>
        <w:t>t</w:t>
      </w:r>
      <w:r w:rsidRPr="006A10CB">
        <w:rPr>
          <w:rFonts w:ascii="Calibri" w:eastAsia="Calibri" w:hAnsi="Calibri" w:cs="Calibri"/>
          <w:spacing w:val="1"/>
        </w:rPr>
        <w:t>ud</w:t>
      </w:r>
      <w:r w:rsidRPr="006A10CB">
        <w:rPr>
          <w:rFonts w:ascii="Calibri" w:eastAsia="Calibri" w:hAnsi="Calibri" w:cs="Calibri"/>
        </w:rPr>
        <w:t>y</w:t>
      </w:r>
      <w:r w:rsidRPr="006A10CB">
        <w:rPr>
          <w:rFonts w:ascii="Calibri" w:eastAsia="Calibri" w:hAnsi="Calibri" w:cs="Calibri"/>
          <w:spacing w:val="3"/>
        </w:rPr>
        <w:t xml:space="preserve"> </w:t>
      </w:r>
      <w:r w:rsidRPr="006A10CB">
        <w:rPr>
          <w:rFonts w:ascii="Calibri" w:eastAsia="Calibri" w:hAnsi="Calibri" w:cs="Calibri"/>
          <w:spacing w:val="-1"/>
        </w:rPr>
        <w:t>w</w:t>
      </w:r>
      <w:r w:rsidRPr="006A10CB">
        <w:rPr>
          <w:rFonts w:ascii="Calibri" w:eastAsia="Calibri" w:hAnsi="Calibri" w:cs="Calibri"/>
        </w:rPr>
        <w:t>ill</w:t>
      </w:r>
      <w:r w:rsidRPr="006A10CB">
        <w:rPr>
          <w:rFonts w:ascii="Calibri" w:eastAsia="Calibri" w:hAnsi="Calibri" w:cs="Calibri"/>
          <w:spacing w:val="2"/>
        </w:rPr>
        <w:t xml:space="preserve"> </w:t>
      </w:r>
      <w:r w:rsidRPr="006A10CB">
        <w:rPr>
          <w:rFonts w:ascii="Calibri" w:eastAsia="Calibri" w:hAnsi="Calibri" w:cs="Calibri"/>
        </w:rPr>
        <w:t>c</w:t>
      </w:r>
      <w:r w:rsidRPr="006A10CB">
        <w:rPr>
          <w:rFonts w:ascii="Calibri" w:eastAsia="Calibri" w:hAnsi="Calibri" w:cs="Calibri"/>
          <w:spacing w:val="2"/>
        </w:rPr>
        <w:t>l</w:t>
      </w:r>
      <w:r w:rsidRPr="006A10CB">
        <w:rPr>
          <w:rFonts w:ascii="Calibri" w:eastAsia="Calibri" w:hAnsi="Calibri" w:cs="Calibri"/>
          <w:spacing w:val="-1"/>
        </w:rPr>
        <w:t>e</w:t>
      </w:r>
      <w:r w:rsidRPr="006A10CB">
        <w:rPr>
          <w:rFonts w:ascii="Calibri" w:eastAsia="Calibri" w:hAnsi="Calibri" w:cs="Calibri"/>
        </w:rPr>
        <w:t>arly</w:t>
      </w:r>
      <w:r w:rsidRPr="006A10CB">
        <w:rPr>
          <w:rFonts w:ascii="Calibri" w:eastAsia="Calibri" w:hAnsi="Calibri" w:cs="Calibri"/>
          <w:spacing w:val="2"/>
        </w:rPr>
        <w:t xml:space="preserve"> </w:t>
      </w:r>
      <w:r w:rsidRPr="006A10CB">
        <w:rPr>
          <w:rFonts w:ascii="Calibri" w:eastAsia="Calibri" w:hAnsi="Calibri" w:cs="Calibri"/>
        </w:rPr>
        <w:t>a</w:t>
      </w:r>
      <w:r w:rsidRPr="006A10CB">
        <w:rPr>
          <w:rFonts w:ascii="Calibri" w:eastAsia="Calibri" w:hAnsi="Calibri" w:cs="Calibri"/>
          <w:spacing w:val="1"/>
        </w:rPr>
        <w:t>d</w:t>
      </w:r>
      <w:r w:rsidRPr="006A10CB">
        <w:rPr>
          <w:rFonts w:ascii="Calibri" w:eastAsia="Calibri" w:hAnsi="Calibri" w:cs="Calibri"/>
          <w:spacing w:val="-1"/>
        </w:rPr>
        <w:t>v</w:t>
      </w:r>
      <w:r w:rsidRPr="006A10CB">
        <w:rPr>
          <w:rFonts w:ascii="Calibri" w:eastAsia="Calibri" w:hAnsi="Calibri" w:cs="Calibri"/>
        </w:rPr>
        <w:t>i</w:t>
      </w:r>
      <w:r w:rsidRPr="006A10CB">
        <w:rPr>
          <w:rFonts w:ascii="Calibri" w:eastAsia="Calibri" w:hAnsi="Calibri" w:cs="Calibri"/>
          <w:spacing w:val="1"/>
        </w:rPr>
        <w:t>s</w:t>
      </w:r>
      <w:r w:rsidRPr="006A10CB">
        <w:rPr>
          <w:rFonts w:ascii="Calibri" w:eastAsia="Calibri" w:hAnsi="Calibri" w:cs="Calibri"/>
        </w:rPr>
        <w:t>e</w:t>
      </w:r>
      <w:r w:rsidRPr="006A10CB">
        <w:rPr>
          <w:rFonts w:ascii="Calibri" w:eastAsia="Calibri" w:hAnsi="Calibri" w:cs="Calibri"/>
          <w:spacing w:val="-1"/>
        </w:rPr>
        <w:t xml:space="preserve"> </w:t>
      </w:r>
      <w:r w:rsidRPr="006A10CB">
        <w:rPr>
          <w:rFonts w:ascii="Calibri" w:eastAsia="Calibri" w:hAnsi="Calibri" w:cs="Calibri"/>
        </w:rPr>
        <w:t>on</w:t>
      </w:r>
      <w:r w:rsidRPr="006A10CB">
        <w:rPr>
          <w:rFonts w:ascii="Calibri" w:eastAsia="Calibri" w:hAnsi="Calibri" w:cs="Calibri"/>
          <w:spacing w:val="4"/>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1"/>
        </w:rPr>
        <w:t xml:space="preserve"> </w:t>
      </w:r>
      <w:r w:rsidRPr="006A10CB">
        <w:rPr>
          <w:rFonts w:ascii="Calibri" w:eastAsia="Calibri" w:hAnsi="Calibri" w:cs="Calibri"/>
          <w:spacing w:val="-1"/>
        </w:rPr>
        <w:t>s</w:t>
      </w:r>
      <w:r w:rsidRPr="006A10CB">
        <w:rPr>
          <w:rFonts w:ascii="Calibri" w:eastAsia="Calibri" w:hAnsi="Calibri" w:cs="Calibri"/>
        </w:rPr>
        <w:t>ites a</w:t>
      </w:r>
      <w:r w:rsidRPr="006A10CB">
        <w:rPr>
          <w:rFonts w:ascii="Calibri" w:eastAsia="Calibri" w:hAnsi="Calibri" w:cs="Calibri"/>
          <w:spacing w:val="1"/>
        </w:rPr>
        <w:t>b</w:t>
      </w:r>
      <w:r w:rsidRPr="006A10CB">
        <w:rPr>
          <w:rFonts w:ascii="Calibri" w:eastAsia="Calibri" w:hAnsi="Calibri" w:cs="Calibri"/>
        </w:rPr>
        <w:t>ili</w:t>
      </w:r>
      <w:r w:rsidRPr="006A10CB">
        <w:rPr>
          <w:rFonts w:ascii="Calibri" w:eastAsia="Calibri" w:hAnsi="Calibri" w:cs="Calibri"/>
          <w:spacing w:val="3"/>
        </w:rPr>
        <w:t>t</w:t>
      </w:r>
      <w:r w:rsidRPr="006A10CB">
        <w:rPr>
          <w:rFonts w:ascii="Calibri" w:eastAsia="Calibri" w:hAnsi="Calibri" w:cs="Calibri"/>
        </w:rPr>
        <w:t>y</w:t>
      </w:r>
      <w:r w:rsidRPr="006A10CB">
        <w:rPr>
          <w:rFonts w:ascii="Calibri" w:eastAsia="Calibri" w:hAnsi="Calibri" w:cs="Calibri"/>
          <w:spacing w:val="4"/>
        </w:rPr>
        <w:t xml:space="preserve"> </w:t>
      </w:r>
      <w:r w:rsidRPr="006A10CB">
        <w:rPr>
          <w:rFonts w:ascii="Calibri" w:eastAsia="Calibri" w:hAnsi="Calibri" w:cs="Calibri"/>
        </w:rPr>
        <w:t>to</w:t>
      </w:r>
      <w:r w:rsidRPr="006A10CB">
        <w:rPr>
          <w:rFonts w:ascii="Calibri" w:eastAsia="Calibri" w:hAnsi="Calibri" w:cs="Calibri"/>
          <w:spacing w:val="4"/>
        </w:rPr>
        <w:t xml:space="preserve"> </w:t>
      </w:r>
      <w:r w:rsidRPr="006A10CB">
        <w:rPr>
          <w:rFonts w:ascii="Calibri" w:eastAsia="Calibri" w:hAnsi="Calibri" w:cs="Calibri"/>
          <w:spacing w:val="1"/>
        </w:rPr>
        <w:t>h</w:t>
      </w:r>
      <w:r w:rsidRPr="006A10CB">
        <w:rPr>
          <w:rFonts w:ascii="Calibri" w:eastAsia="Calibri" w:hAnsi="Calibri" w:cs="Calibri"/>
        </w:rPr>
        <w:t>old</w:t>
      </w:r>
      <w:r w:rsidRPr="006A10CB">
        <w:rPr>
          <w:rFonts w:ascii="Calibri" w:eastAsia="Calibri" w:hAnsi="Calibri" w:cs="Calibri"/>
          <w:spacing w:val="-1"/>
        </w:rPr>
        <w:t xml:space="preserve"> </w:t>
      </w:r>
      <w:r w:rsidRPr="006A10CB">
        <w:rPr>
          <w:rFonts w:ascii="Calibri" w:eastAsia="Calibri" w:hAnsi="Calibri" w:cs="Calibri"/>
          <w:spacing w:val="1"/>
        </w:rPr>
        <w:t>u</w:t>
      </w:r>
      <w:r w:rsidRPr="006A10CB">
        <w:rPr>
          <w:rFonts w:ascii="Calibri" w:eastAsia="Calibri" w:hAnsi="Calibri" w:cs="Calibri"/>
        </w:rPr>
        <w:t>p</w:t>
      </w:r>
      <w:r w:rsidRPr="006A10CB">
        <w:rPr>
          <w:rFonts w:ascii="Calibri" w:eastAsia="Calibri" w:hAnsi="Calibri" w:cs="Calibri"/>
          <w:spacing w:val="5"/>
        </w:rPr>
        <w:t xml:space="preserve"> </w:t>
      </w:r>
      <w:r w:rsidRPr="006A10CB">
        <w:rPr>
          <w:rFonts w:ascii="Calibri" w:eastAsia="Calibri" w:hAnsi="Calibri" w:cs="Calibri"/>
          <w:spacing w:val="-1"/>
        </w:rPr>
        <w:t>w</w:t>
      </w:r>
      <w:r w:rsidRPr="006A10CB">
        <w:rPr>
          <w:rFonts w:ascii="Calibri" w:eastAsia="Calibri" w:hAnsi="Calibri" w:cs="Calibri"/>
        </w:rPr>
        <w:t>it</w:t>
      </w:r>
      <w:r w:rsidRPr="006A10CB">
        <w:rPr>
          <w:rFonts w:ascii="Calibri" w:eastAsia="Calibri" w:hAnsi="Calibri" w:cs="Calibri"/>
          <w:spacing w:val="1"/>
        </w:rPr>
        <w:t>h</w:t>
      </w:r>
      <w:r w:rsidRPr="006A10CB">
        <w:rPr>
          <w:rFonts w:ascii="Calibri" w:eastAsia="Calibri" w:hAnsi="Calibri" w:cs="Calibri"/>
        </w:rPr>
        <w:t>o</w:t>
      </w:r>
      <w:r w:rsidRPr="006A10CB">
        <w:rPr>
          <w:rFonts w:ascii="Calibri" w:eastAsia="Calibri" w:hAnsi="Calibri" w:cs="Calibri"/>
          <w:spacing w:val="-1"/>
        </w:rPr>
        <w:t>u</w:t>
      </w:r>
      <w:r w:rsidRPr="006A10CB">
        <w:rPr>
          <w:rFonts w:ascii="Calibri" w:eastAsia="Calibri" w:hAnsi="Calibri" w:cs="Calibri"/>
        </w:rPr>
        <w:t xml:space="preserve">t </w:t>
      </w:r>
      <w:r w:rsidRPr="006A10CB">
        <w:rPr>
          <w:rFonts w:ascii="Calibri" w:eastAsia="Calibri" w:hAnsi="Calibri" w:cs="Calibri"/>
          <w:spacing w:val="-1"/>
        </w:rPr>
        <w:t>f</w:t>
      </w:r>
      <w:r w:rsidRPr="006A10CB">
        <w:rPr>
          <w:rFonts w:ascii="Calibri" w:eastAsia="Calibri" w:hAnsi="Calibri" w:cs="Calibri"/>
        </w:rPr>
        <w:t>ail</w:t>
      </w:r>
      <w:r w:rsidRPr="006A10CB">
        <w:rPr>
          <w:rFonts w:ascii="Calibri" w:eastAsia="Calibri" w:hAnsi="Calibri" w:cs="Calibri"/>
          <w:spacing w:val="14"/>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14"/>
        </w:rPr>
        <w:t xml:space="preserve"> </w:t>
      </w:r>
      <w:r w:rsidRPr="006A10CB">
        <w:rPr>
          <w:rFonts w:ascii="Calibri" w:eastAsia="Calibri" w:hAnsi="Calibri" w:cs="Calibri"/>
        </w:rPr>
        <w:t>c</w:t>
      </w:r>
      <w:r w:rsidRPr="006A10CB">
        <w:rPr>
          <w:rFonts w:ascii="Calibri" w:eastAsia="Calibri" w:hAnsi="Calibri" w:cs="Calibri"/>
          <w:spacing w:val="3"/>
        </w:rPr>
        <w:t>o</w:t>
      </w:r>
      <w:r w:rsidRPr="006A10CB">
        <w:rPr>
          <w:rFonts w:ascii="Calibri" w:eastAsia="Calibri" w:hAnsi="Calibri" w:cs="Calibri"/>
          <w:spacing w:val="-1"/>
        </w:rPr>
        <w:t>m</w:t>
      </w:r>
      <w:r w:rsidRPr="006A10CB">
        <w:rPr>
          <w:rFonts w:ascii="Calibri" w:eastAsia="Calibri" w:hAnsi="Calibri" w:cs="Calibri"/>
          <w:spacing w:val="1"/>
        </w:rPr>
        <w:t>b</w:t>
      </w:r>
      <w:r w:rsidRPr="006A10CB">
        <w:rPr>
          <w:rFonts w:ascii="Calibri" w:eastAsia="Calibri" w:hAnsi="Calibri" w:cs="Calibri"/>
        </w:rPr>
        <w:t>i</w:t>
      </w:r>
      <w:r w:rsidRPr="006A10CB">
        <w:rPr>
          <w:rFonts w:ascii="Calibri" w:eastAsia="Calibri" w:hAnsi="Calibri" w:cs="Calibri"/>
          <w:spacing w:val="1"/>
        </w:rPr>
        <w:t>n</w:t>
      </w:r>
      <w:r w:rsidRPr="006A10CB">
        <w:rPr>
          <w:rFonts w:ascii="Calibri" w:eastAsia="Calibri" w:hAnsi="Calibri" w:cs="Calibri"/>
          <w:spacing w:val="-1"/>
        </w:rPr>
        <w:t>e</w:t>
      </w:r>
      <w:r w:rsidRPr="006A10CB">
        <w:rPr>
          <w:rFonts w:ascii="Calibri" w:eastAsia="Calibri" w:hAnsi="Calibri" w:cs="Calibri"/>
        </w:rPr>
        <w:t>d</w:t>
      </w:r>
      <w:r w:rsidRPr="006A10CB">
        <w:rPr>
          <w:rFonts w:ascii="Calibri" w:eastAsia="Calibri" w:hAnsi="Calibri" w:cs="Calibri"/>
          <w:spacing w:val="11"/>
        </w:rPr>
        <w:t xml:space="preserve"> </w:t>
      </w:r>
      <w:r w:rsidRPr="006A10CB">
        <w:rPr>
          <w:rFonts w:ascii="Calibri" w:eastAsia="Calibri" w:hAnsi="Calibri" w:cs="Calibri"/>
        </w:rPr>
        <w:t>i</w:t>
      </w:r>
      <w:r w:rsidRPr="006A10CB">
        <w:rPr>
          <w:rFonts w:ascii="Calibri" w:eastAsia="Calibri" w:hAnsi="Calibri" w:cs="Calibri"/>
          <w:spacing w:val="1"/>
        </w:rPr>
        <w:t>n</w:t>
      </w:r>
      <w:r w:rsidRPr="006A10CB">
        <w:rPr>
          <w:rFonts w:ascii="Calibri" w:eastAsia="Calibri" w:hAnsi="Calibri" w:cs="Calibri"/>
          <w:spacing w:val="-1"/>
        </w:rPr>
        <w:t>s</w:t>
      </w:r>
      <w:r w:rsidRPr="006A10CB">
        <w:rPr>
          <w:rFonts w:ascii="Calibri" w:eastAsia="Calibri" w:hAnsi="Calibri" w:cs="Calibri"/>
        </w:rPr>
        <w:t>t</w:t>
      </w:r>
      <w:r w:rsidRPr="006A10CB">
        <w:rPr>
          <w:rFonts w:ascii="Calibri" w:eastAsia="Calibri" w:hAnsi="Calibri" w:cs="Calibri"/>
          <w:spacing w:val="1"/>
        </w:rPr>
        <w:t>a</w:t>
      </w:r>
      <w:r w:rsidRPr="006A10CB">
        <w:rPr>
          <w:rFonts w:ascii="Calibri" w:eastAsia="Calibri" w:hAnsi="Calibri" w:cs="Calibri"/>
          <w:spacing w:val="2"/>
        </w:rPr>
        <w:t>l</w:t>
      </w:r>
      <w:r w:rsidRPr="006A10CB">
        <w:rPr>
          <w:rFonts w:ascii="Calibri" w:eastAsia="Calibri" w:hAnsi="Calibri" w:cs="Calibri"/>
        </w:rPr>
        <w:t>la</w:t>
      </w:r>
      <w:r w:rsidRPr="006A10CB">
        <w:rPr>
          <w:rFonts w:ascii="Calibri" w:eastAsia="Calibri" w:hAnsi="Calibri" w:cs="Calibri"/>
          <w:spacing w:val="1"/>
        </w:rPr>
        <w:t>t</w:t>
      </w:r>
      <w:r w:rsidRPr="006A10CB">
        <w:rPr>
          <w:rFonts w:ascii="Calibri" w:eastAsia="Calibri" w:hAnsi="Calibri" w:cs="Calibri"/>
        </w:rPr>
        <w:t>ion</w:t>
      </w:r>
      <w:r w:rsidRPr="006A10CB">
        <w:rPr>
          <w:rFonts w:ascii="Calibri" w:eastAsia="Calibri" w:hAnsi="Calibri" w:cs="Calibri"/>
          <w:spacing w:val="10"/>
        </w:rPr>
        <w:t xml:space="preserve"> </w:t>
      </w:r>
      <w:r w:rsidRPr="006A10CB">
        <w:rPr>
          <w:rFonts w:ascii="Calibri" w:eastAsia="Calibri" w:hAnsi="Calibri" w:cs="Calibri"/>
        </w:rPr>
        <w:t>lo</w:t>
      </w:r>
      <w:r w:rsidRPr="006A10CB">
        <w:rPr>
          <w:rFonts w:ascii="Calibri" w:eastAsia="Calibri" w:hAnsi="Calibri" w:cs="Calibri"/>
          <w:spacing w:val="1"/>
        </w:rPr>
        <w:t>a</w:t>
      </w:r>
      <w:r w:rsidRPr="006A10CB">
        <w:rPr>
          <w:rFonts w:ascii="Calibri" w:eastAsia="Calibri" w:hAnsi="Calibri" w:cs="Calibri"/>
        </w:rPr>
        <w:t>d</w:t>
      </w:r>
      <w:r w:rsidRPr="006A10CB">
        <w:rPr>
          <w:rFonts w:ascii="Calibri" w:eastAsia="Calibri" w:hAnsi="Calibri" w:cs="Calibri"/>
          <w:spacing w:val="13"/>
        </w:rPr>
        <w:t xml:space="preserve"> </w:t>
      </w:r>
      <w:r w:rsidRPr="006A10CB">
        <w:rPr>
          <w:rFonts w:ascii="Calibri" w:eastAsia="Calibri" w:hAnsi="Calibri" w:cs="Calibri"/>
        </w:rPr>
        <w:t>on</w:t>
      </w:r>
      <w:r w:rsidRPr="006A10CB">
        <w:rPr>
          <w:rFonts w:ascii="Calibri" w:eastAsia="Calibri" w:hAnsi="Calibri" w:cs="Calibri"/>
          <w:spacing w:val="15"/>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14"/>
        </w:rPr>
        <w:t xml:space="preserve"> </w:t>
      </w:r>
      <w:r w:rsidRPr="006A10CB">
        <w:rPr>
          <w:rFonts w:ascii="Calibri" w:eastAsia="Calibri" w:hAnsi="Calibri" w:cs="Calibri"/>
        </w:rPr>
        <w:t>gr</w:t>
      </w:r>
      <w:r w:rsidRPr="006A10CB">
        <w:rPr>
          <w:rFonts w:ascii="Calibri" w:eastAsia="Calibri" w:hAnsi="Calibri" w:cs="Calibri"/>
          <w:spacing w:val="1"/>
        </w:rPr>
        <w:t>e</w:t>
      </w:r>
      <w:r w:rsidRPr="006A10CB">
        <w:rPr>
          <w:rFonts w:ascii="Calibri" w:eastAsia="Calibri" w:hAnsi="Calibri" w:cs="Calibri"/>
          <w:spacing w:val="-1"/>
        </w:rPr>
        <w:t>e</w:t>
      </w:r>
      <w:r w:rsidRPr="006A10CB">
        <w:rPr>
          <w:rFonts w:ascii="Calibri" w:eastAsia="Calibri" w:hAnsi="Calibri" w:cs="Calibri"/>
        </w:rPr>
        <w:t>n</w:t>
      </w:r>
      <w:r w:rsidRPr="006A10CB">
        <w:rPr>
          <w:rFonts w:ascii="Calibri" w:eastAsia="Calibri" w:hAnsi="Calibri" w:cs="Calibri"/>
          <w:spacing w:val="12"/>
        </w:rPr>
        <w:t xml:space="preserve"> </w:t>
      </w:r>
      <w:r w:rsidRPr="006A10CB">
        <w:rPr>
          <w:rFonts w:ascii="Calibri" w:eastAsia="Calibri" w:hAnsi="Calibri" w:cs="Calibri"/>
          <w:spacing w:val="1"/>
        </w:rPr>
        <w:t>p</w:t>
      </w:r>
      <w:r w:rsidRPr="006A10CB">
        <w:rPr>
          <w:rFonts w:ascii="Calibri" w:eastAsia="Calibri" w:hAnsi="Calibri" w:cs="Calibri"/>
        </w:rPr>
        <w:t>a</w:t>
      </w:r>
      <w:r w:rsidRPr="006A10CB">
        <w:rPr>
          <w:rFonts w:ascii="Calibri" w:eastAsia="Calibri" w:hAnsi="Calibri" w:cs="Calibri"/>
          <w:spacing w:val="1"/>
        </w:rPr>
        <w:t>t</w:t>
      </w:r>
      <w:r w:rsidRPr="006A10CB">
        <w:rPr>
          <w:rFonts w:ascii="Calibri" w:eastAsia="Calibri" w:hAnsi="Calibri" w:cs="Calibri"/>
        </w:rPr>
        <w:t>ch</w:t>
      </w:r>
      <w:r w:rsidRPr="006A10CB">
        <w:rPr>
          <w:rFonts w:ascii="Calibri" w:eastAsia="Calibri" w:hAnsi="Calibri" w:cs="Calibri"/>
          <w:spacing w:val="11"/>
        </w:rPr>
        <w:t xml:space="preserve"> </w:t>
      </w:r>
      <w:r w:rsidRPr="006A10CB">
        <w:rPr>
          <w:rFonts w:ascii="Calibri" w:eastAsia="Calibri" w:hAnsi="Calibri" w:cs="Calibri"/>
        </w:rPr>
        <w:t>a</w:t>
      </w:r>
      <w:r w:rsidRPr="006A10CB">
        <w:rPr>
          <w:rFonts w:ascii="Calibri" w:eastAsia="Calibri" w:hAnsi="Calibri" w:cs="Calibri"/>
          <w:spacing w:val="4"/>
        </w:rPr>
        <w:t>n</w:t>
      </w:r>
      <w:r w:rsidRPr="006A10CB">
        <w:rPr>
          <w:rFonts w:ascii="Calibri" w:eastAsia="Calibri" w:hAnsi="Calibri" w:cs="Calibri"/>
        </w:rPr>
        <w:t>d</w:t>
      </w:r>
      <w:r w:rsidRPr="006A10CB">
        <w:rPr>
          <w:rFonts w:ascii="Calibri" w:eastAsia="Calibri" w:hAnsi="Calibri" w:cs="Calibri"/>
          <w:spacing w:val="18"/>
        </w:rPr>
        <w:t xml:space="preserve"> </w:t>
      </w:r>
      <w:r w:rsidRPr="006A10CB">
        <w:rPr>
          <w:rFonts w:ascii="Calibri" w:eastAsia="Calibri" w:hAnsi="Calibri" w:cs="Calibri"/>
        </w:rPr>
        <w:t>i</w:t>
      </w:r>
      <w:r w:rsidRPr="006A10CB">
        <w:rPr>
          <w:rFonts w:ascii="Calibri" w:eastAsia="Calibri" w:hAnsi="Calibri" w:cs="Calibri"/>
          <w:spacing w:val="1"/>
        </w:rPr>
        <w:t>s</w:t>
      </w:r>
      <w:r w:rsidRPr="006A10CB">
        <w:rPr>
          <w:rFonts w:ascii="Calibri" w:eastAsia="Calibri" w:hAnsi="Calibri" w:cs="Calibri"/>
          <w:spacing w:val="-1"/>
        </w:rPr>
        <w:t>s</w:t>
      </w:r>
      <w:r w:rsidRPr="006A10CB">
        <w:rPr>
          <w:rFonts w:ascii="Calibri" w:eastAsia="Calibri" w:hAnsi="Calibri" w:cs="Calibri"/>
          <w:spacing w:val="1"/>
        </w:rPr>
        <w:t>u</w:t>
      </w:r>
      <w:r w:rsidRPr="006A10CB">
        <w:rPr>
          <w:rFonts w:ascii="Calibri" w:eastAsia="Calibri" w:hAnsi="Calibri" w:cs="Calibri"/>
        </w:rPr>
        <w:t>e</w:t>
      </w:r>
      <w:r w:rsidRPr="006A10CB">
        <w:rPr>
          <w:rFonts w:ascii="Calibri" w:eastAsia="Calibri" w:hAnsi="Calibri" w:cs="Calibri"/>
          <w:spacing w:val="12"/>
        </w:rPr>
        <w:t xml:space="preserve"> </w:t>
      </w:r>
      <w:r w:rsidRPr="006A10CB">
        <w:rPr>
          <w:rFonts w:ascii="Calibri" w:eastAsia="Calibri" w:hAnsi="Calibri" w:cs="Calibri"/>
          <w:spacing w:val="2"/>
        </w:rPr>
        <w:t>r</w:t>
      </w:r>
      <w:r w:rsidRPr="006A10CB">
        <w:rPr>
          <w:rFonts w:ascii="Calibri" w:eastAsia="Calibri" w:hAnsi="Calibri" w:cs="Calibri"/>
          <w:spacing w:val="-1"/>
        </w:rPr>
        <w:t>e</w:t>
      </w:r>
      <w:r w:rsidRPr="006A10CB">
        <w:rPr>
          <w:rFonts w:ascii="Calibri" w:eastAsia="Calibri" w:hAnsi="Calibri" w:cs="Calibri"/>
        </w:rPr>
        <w:t>c</w:t>
      </w:r>
      <w:r w:rsidRPr="006A10CB">
        <w:rPr>
          <w:rFonts w:ascii="Calibri" w:eastAsia="Calibri" w:hAnsi="Calibri" w:cs="Calibri"/>
          <w:spacing w:val="3"/>
        </w:rPr>
        <w:t>o</w:t>
      </w:r>
      <w:r w:rsidRPr="006A10CB">
        <w:rPr>
          <w:rFonts w:ascii="Calibri" w:eastAsia="Calibri" w:hAnsi="Calibri" w:cs="Calibri"/>
          <w:spacing w:val="-1"/>
        </w:rPr>
        <w:t>m</w:t>
      </w:r>
      <w:r w:rsidRPr="006A10CB">
        <w:rPr>
          <w:rFonts w:ascii="Calibri" w:eastAsia="Calibri" w:hAnsi="Calibri" w:cs="Calibri"/>
          <w:spacing w:val="1"/>
        </w:rPr>
        <w:t>m</w:t>
      </w:r>
      <w:r w:rsidRPr="006A10CB">
        <w:rPr>
          <w:rFonts w:ascii="Calibri" w:eastAsia="Calibri" w:hAnsi="Calibri" w:cs="Calibri"/>
          <w:spacing w:val="-1"/>
        </w:rPr>
        <w:t>e</w:t>
      </w:r>
      <w:r w:rsidRPr="006A10CB">
        <w:rPr>
          <w:rFonts w:ascii="Calibri" w:eastAsia="Calibri" w:hAnsi="Calibri" w:cs="Calibri"/>
          <w:spacing w:val="1"/>
        </w:rPr>
        <w:t>nd</w:t>
      </w:r>
      <w:r w:rsidRPr="006A10CB">
        <w:rPr>
          <w:rFonts w:ascii="Calibri" w:eastAsia="Calibri" w:hAnsi="Calibri" w:cs="Calibri"/>
        </w:rPr>
        <w:t>a</w:t>
      </w:r>
      <w:r w:rsidRPr="006A10CB">
        <w:rPr>
          <w:rFonts w:ascii="Calibri" w:eastAsia="Calibri" w:hAnsi="Calibri" w:cs="Calibri"/>
          <w:spacing w:val="1"/>
        </w:rPr>
        <w:t>t</w:t>
      </w:r>
      <w:r w:rsidRPr="006A10CB">
        <w:rPr>
          <w:rFonts w:ascii="Calibri" w:eastAsia="Calibri" w:hAnsi="Calibri" w:cs="Calibri"/>
        </w:rPr>
        <w:t>io</w:t>
      </w:r>
      <w:r w:rsidRPr="006A10CB">
        <w:rPr>
          <w:rFonts w:ascii="Calibri" w:eastAsia="Calibri" w:hAnsi="Calibri" w:cs="Calibri"/>
          <w:spacing w:val="1"/>
        </w:rPr>
        <w:t>n</w:t>
      </w:r>
      <w:r w:rsidRPr="006A10CB">
        <w:rPr>
          <w:rFonts w:ascii="Calibri" w:eastAsia="Calibri" w:hAnsi="Calibri" w:cs="Calibri"/>
        </w:rPr>
        <w:t>s on</w:t>
      </w:r>
      <w:r w:rsidRPr="006A10CB">
        <w:rPr>
          <w:rFonts w:ascii="Calibri" w:eastAsia="Calibri" w:hAnsi="Calibri" w:cs="Calibri"/>
          <w:spacing w:val="17"/>
        </w:rPr>
        <w:t xml:space="preserve"> </w:t>
      </w:r>
      <w:r w:rsidRPr="006A10CB">
        <w:rPr>
          <w:rFonts w:ascii="Calibri" w:eastAsia="Calibri" w:hAnsi="Calibri" w:cs="Calibri"/>
        </w:rPr>
        <w:t>t</w:t>
      </w:r>
      <w:r w:rsidRPr="006A10CB">
        <w:rPr>
          <w:rFonts w:ascii="Calibri" w:eastAsia="Calibri" w:hAnsi="Calibri" w:cs="Calibri"/>
          <w:spacing w:val="1"/>
        </w:rPr>
        <w:t>yp</w:t>
      </w:r>
      <w:r w:rsidRPr="006A10CB">
        <w:rPr>
          <w:rFonts w:ascii="Calibri" w:eastAsia="Calibri" w:hAnsi="Calibri" w:cs="Calibri"/>
        </w:rPr>
        <w:t>e</w:t>
      </w:r>
      <w:r w:rsidRPr="006A10CB">
        <w:rPr>
          <w:rFonts w:ascii="Calibri" w:eastAsia="Calibri" w:hAnsi="Calibri" w:cs="Calibri"/>
          <w:spacing w:val="11"/>
        </w:rPr>
        <w:t xml:space="preserve"> </w:t>
      </w:r>
      <w:r w:rsidRPr="006A10CB">
        <w:rPr>
          <w:rFonts w:ascii="Calibri" w:eastAsia="Calibri" w:hAnsi="Calibri" w:cs="Calibri"/>
        </w:rPr>
        <w:t>of</w:t>
      </w:r>
      <w:r w:rsidRPr="006A10CB">
        <w:rPr>
          <w:rFonts w:ascii="Calibri" w:eastAsia="Calibri" w:hAnsi="Calibri" w:cs="Calibri"/>
          <w:spacing w:val="15"/>
        </w:rPr>
        <w:t xml:space="preserve"> </w:t>
      </w:r>
      <w:r w:rsidRPr="006A10CB">
        <w:rPr>
          <w:rFonts w:ascii="Calibri" w:eastAsia="Calibri" w:hAnsi="Calibri" w:cs="Calibri"/>
          <w:spacing w:val="-1"/>
        </w:rPr>
        <w:t>f</w:t>
      </w:r>
      <w:r w:rsidRPr="006A10CB">
        <w:rPr>
          <w:rFonts w:ascii="Calibri" w:eastAsia="Calibri" w:hAnsi="Calibri" w:cs="Calibri"/>
        </w:rPr>
        <w:t>o</w:t>
      </w:r>
      <w:r w:rsidRPr="006A10CB">
        <w:rPr>
          <w:rFonts w:ascii="Calibri" w:eastAsia="Calibri" w:hAnsi="Calibri" w:cs="Calibri"/>
          <w:spacing w:val="1"/>
        </w:rPr>
        <w:t>und</w:t>
      </w:r>
      <w:r w:rsidRPr="006A10CB">
        <w:rPr>
          <w:rFonts w:ascii="Calibri" w:eastAsia="Calibri" w:hAnsi="Calibri" w:cs="Calibri"/>
        </w:rPr>
        <w:t>a</w:t>
      </w:r>
      <w:r w:rsidRPr="006A10CB">
        <w:rPr>
          <w:rFonts w:ascii="Calibri" w:eastAsia="Calibri" w:hAnsi="Calibri" w:cs="Calibri"/>
          <w:spacing w:val="1"/>
        </w:rPr>
        <w:t>t</w:t>
      </w:r>
      <w:r w:rsidRPr="006A10CB">
        <w:rPr>
          <w:rFonts w:ascii="Calibri" w:eastAsia="Calibri" w:hAnsi="Calibri" w:cs="Calibri"/>
        </w:rPr>
        <w:t xml:space="preserve">ion </w:t>
      </w:r>
      <w:r w:rsidRPr="006A10CB">
        <w:rPr>
          <w:rFonts w:ascii="Calibri" w:eastAsia="Calibri" w:hAnsi="Calibri" w:cs="Calibri"/>
          <w:spacing w:val="1"/>
        </w:rPr>
        <w:t>d</w:t>
      </w:r>
      <w:r w:rsidRPr="006A10CB">
        <w:rPr>
          <w:rFonts w:ascii="Calibri" w:eastAsia="Calibri" w:hAnsi="Calibri" w:cs="Calibri"/>
          <w:spacing w:val="-1"/>
        </w:rPr>
        <w:t>es</w:t>
      </w:r>
      <w:r w:rsidRPr="006A10CB">
        <w:rPr>
          <w:rFonts w:ascii="Calibri" w:eastAsia="Calibri" w:hAnsi="Calibri" w:cs="Calibri"/>
        </w:rPr>
        <w:t>ign.</w:t>
      </w:r>
    </w:p>
    <w:p w14:paraId="4490A656" w14:textId="77777777" w:rsidR="003228F6" w:rsidRPr="003228F6" w:rsidRDefault="003228F6" w:rsidP="003228F6">
      <w:pPr>
        <w:spacing w:before="1" w:line="120" w:lineRule="exact"/>
        <w:rPr>
          <w:sz w:val="12"/>
          <w:szCs w:val="12"/>
        </w:rPr>
      </w:pPr>
    </w:p>
    <w:p w14:paraId="7C49F8A5" w14:textId="0F4DBC1B" w:rsidR="003228F6" w:rsidRPr="006A10CB" w:rsidRDefault="003228F6" w:rsidP="006A10CB">
      <w:pPr>
        <w:pStyle w:val="ListParagraph"/>
        <w:numPr>
          <w:ilvl w:val="1"/>
          <w:numId w:val="28"/>
        </w:numPr>
        <w:spacing w:line="276" w:lineRule="auto"/>
        <w:ind w:right="102"/>
        <w:jc w:val="both"/>
        <w:rPr>
          <w:rFonts w:ascii="Calibri" w:eastAsia="Calibri" w:hAnsi="Calibri" w:cs="Calibri"/>
        </w:rPr>
      </w:pPr>
      <w:r w:rsidRPr="006A10CB">
        <w:rPr>
          <w:rFonts w:ascii="Calibri" w:eastAsia="Calibri" w:hAnsi="Calibri" w:cs="Calibri"/>
          <w:spacing w:val="-1"/>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14"/>
        </w:rPr>
        <w:t xml:space="preserve"> </w:t>
      </w:r>
      <w:r w:rsidRPr="006A10CB">
        <w:rPr>
          <w:rFonts w:ascii="Calibri" w:eastAsia="Calibri" w:hAnsi="Calibri" w:cs="Calibri"/>
        </w:rPr>
        <w:t>r</w:t>
      </w:r>
      <w:r w:rsidRPr="006A10CB">
        <w:rPr>
          <w:rFonts w:ascii="Calibri" w:eastAsia="Calibri" w:hAnsi="Calibri" w:cs="Calibri"/>
          <w:spacing w:val="-1"/>
        </w:rPr>
        <w:t>e</w:t>
      </w:r>
      <w:r w:rsidRPr="006A10CB">
        <w:rPr>
          <w:rFonts w:ascii="Calibri" w:eastAsia="Calibri" w:hAnsi="Calibri" w:cs="Calibri"/>
          <w:spacing w:val="1"/>
        </w:rPr>
        <w:t>p</w:t>
      </w:r>
      <w:r w:rsidRPr="006A10CB">
        <w:rPr>
          <w:rFonts w:ascii="Calibri" w:eastAsia="Calibri" w:hAnsi="Calibri" w:cs="Calibri"/>
        </w:rPr>
        <w:t>ort</w:t>
      </w:r>
      <w:r w:rsidRPr="006A10CB">
        <w:rPr>
          <w:rFonts w:ascii="Calibri" w:eastAsia="Calibri" w:hAnsi="Calibri" w:cs="Calibri"/>
          <w:spacing w:val="13"/>
        </w:rPr>
        <w:t xml:space="preserve"> </w:t>
      </w:r>
      <w:r w:rsidRPr="006A10CB">
        <w:rPr>
          <w:rFonts w:ascii="Calibri" w:eastAsia="Calibri" w:hAnsi="Calibri" w:cs="Calibri"/>
          <w:spacing w:val="-1"/>
        </w:rPr>
        <w:t>m</w:t>
      </w:r>
      <w:r w:rsidRPr="006A10CB">
        <w:rPr>
          <w:rFonts w:ascii="Calibri" w:eastAsia="Calibri" w:hAnsi="Calibri" w:cs="Calibri"/>
          <w:spacing w:val="1"/>
        </w:rPr>
        <w:t>u</w:t>
      </w:r>
      <w:r w:rsidRPr="006A10CB">
        <w:rPr>
          <w:rFonts w:ascii="Calibri" w:eastAsia="Calibri" w:hAnsi="Calibri" w:cs="Calibri"/>
          <w:spacing w:val="-1"/>
        </w:rPr>
        <w:t>s</w:t>
      </w:r>
      <w:r w:rsidRPr="006A10CB">
        <w:rPr>
          <w:rFonts w:ascii="Calibri" w:eastAsia="Calibri" w:hAnsi="Calibri" w:cs="Calibri"/>
        </w:rPr>
        <w:t>t</w:t>
      </w:r>
      <w:r w:rsidRPr="006A10CB">
        <w:rPr>
          <w:rFonts w:ascii="Calibri" w:eastAsia="Calibri" w:hAnsi="Calibri" w:cs="Calibri"/>
          <w:spacing w:val="14"/>
        </w:rPr>
        <w:t xml:space="preserve"> </w:t>
      </w:r>
      <w:r w:rsidRPr="006A10CB">
        <w:rPr>
          <w:rFonts w:ascii="Calibri" w:eastAsia="Calibri" w:hAnsi="Calibri" w:cs="Calibri"/>
        </w:rPr>
        <w:t>al</w:t>
      </w:r>
      <w:r w:rsidRPr="006A10CB">
        <w:rPr>
          <w:rFonts w:ascii="Calibri" w:eastAsia="Calibri" w:hAnsi="Calibri" w:cs="Calibri"/>
          <w:spacing w:val="-1"/>
        </w:rPr>
        <w:t>s</w:t>
      </w:r>
      <w:r w:rsidRPr="006A10CB">
        <w:rPr>
          <w:rFonts w:ascii="Calibri" w:eastAsia="Calibri" w:hAnsi="Calibri" w:cs="Calibri"/>
        </w:rPr>
        <w:t>o</w:t>
      </w:r>
      <w:r w:rsidRPr="006A10CB">
        <w:rPr>
          <w:rFonts w:ascii="Calibri" w:eastAsia="Calibri" w:hAnsi="Calibri" w:cs="Calibri"/>
          <w:spacing w:val="15"/>
        </w:rPr>
        <w:t xml:space="preserve"> </w:t>
      </w:r>
      <w:r w:rsidRPr="006A10CB">
        <w:rPr>
          <w:rFonts w:ascii="Calibri" w:eastAsia="Calibri" w:hAnsi="Calibri" w:cs="Calibri"/>
          <w:spacing w:val="1"/>
        </w:rPr>
        <w:t>s</w:t>
      </w:r>
      <w:r w:rsidRPr="006A10CB">
        <w:rPr>
          <w:rFonts w:ascii="Calibri" w:eastAsia="Calibri" w:hAnsi="Calibri" w:cs="Calibri"/>
          <w:spacing w:val="-1"/>
        </w:rPr>
        <w:t>e</w:t>
      </w:r>
      <w:r w:rsidRPr="006A10CB">
        <w:rPr>
          <w:rFonts w:ascii="Calibri" w:eastAsia="Calibri" w:hAnsi="Calibri" w:cs="Calibri"/>
          <w:spacing w:val="2"/>
        </w:rPr>
        <w:t>r</w:t>
      </w:r>
      <w:r w:rsidRPr="006A10CB">
        <w:rPr>
          <w:rFonts w:ascii="Calibri" w:eastAsia="Calibri" w:hAnsi="Calibri" w:cs="Calibri"/>
          <w:spacing w:val="1"/>
        </w:rPr>
        <w:t>v</w:t>
      </w:r>
      <w:r w:rsidRPr="006A10CB">
        <w:rPr>
          <w:rFonts w:ascii="Calibri" w:eastAsia="Calibri" w:hAnsi="Calibri" w:cs="Calibri"/>
        </w:rPr>
        <w:t>e</w:t>
      </w:r>
      <w:r w:rsidRPr="006A10CB">
        <w:rPr>
          <w:rFonts w:ascii="Calibri" w:eastAsia="Calibri" w:hAnsi="Calibri" w:cs="Calibri"/>
          <w:spacing w:val="16"/>
        </w:rPr>
        <w:t xml:space="preserve"> </w:t>
      </w:r>
      <w:r w:rsidRPr="006A10CB">
        <w:rPr>
          <w:rFonts w:ascii="Calibri" w:eastAsia="Calibri" w:hAnsi="Calibri" w:cs="Calibri"/>
        </w:rPr>
        <w:t>to</w:t>
      </w:r>
      <w:r w:rsidRPr="006A10CB">
        <w:rPr>
          <w:rFonts w:ascii="Calibri" w:eastAsia="Calibri" w:hAnsi="Calibri" w:cs="Calibri"/>
          <w:spacing w:val="17"/>
        </w:rPr>
        <w:t xml:space="preserve"> </w:t>
      </w:r>
      <w:r w:rsidRPr="006A10CB">
        <w:rPr>
          <w:rFonts w:ascii="Calibri" w:eastAsia="Calibri" w:hAnsi="Calibri" w:cs="Calibri"/>
        </w:rPr>
        <w:t>cl</w:t>
      </w:r>
      <w:r w:rsidRPr="006A10CB">
        <w:rPr>
          <w:rFonts w:ascii="Calibri" w:eastAsia="Calibri" w:hAnsi="Calibri" w:cs="Calibri"/>
          <w:spacing w:val="-1"/>
        </w:rPr>
        <w:t>e</w:t>
      </w:r>
      <w:r w:rsidRPr="006A10CB">
        <w:rPr>
          <w:rFonts w:ascii="Calibri" w:eastAsia="Calibri" w:hAnsi="Calibri" w:cs="Calibri"/>
        </w:rPr>
        <w:t>arly</w:t>
      </w:r>
      <w:r w:rsidRPr="006A10CB">
        <w:rPr>
          <w:rFonts w:ascii="Calibri" w:eastAsia="Calibri" w:hAnsi="Calibri" w:cs="Calibri"/>
          <w:spacing w:val="14"/>
        </w:rPr>
        <w:t xml:space="preserve"> </w:t>
      </w:r>
      <w:r w:rsidRPr="006A10CB">
        <w:rPr>
          <w:rFonts w:ascii="Calibri" w:eastAsia="Calibri" w:hAnsi="Calibri" w:cs="Calibri"/>
        </w:rPr>
        <w:t>i</w:t>
      </w:r>
      <w:r w:rsidRPr="006A10CB">
        <w:rPr>
          <w:rFonts w:ascii="Calibri" w:eastAsia="Calibri" w:hAnsi="Calibri" w:cs="Calibri"/>
          <w:spacing w:val="1"/>
        </w:rPr>
        <w:t>n</w:t>
      </w:r>
      <w:r w:rsidRPr="006A10CB">
        <w:rPr>
          <w:rFonts w:ascii="Calibri" w:eastAsia="Calibri" w:hAnsi="Calibri" w:cs="Calibri"/>
          <w:spacing w:val="-1"/>
        </w:rPr>
        <w:t>f</w:t>
      </w:r>
      <w:r w:rsidRPr="006A10CB">
        <w:rPr>
          <w:rFonts w:ascii="Calibri" w:eastAsia="Calibri" w:hAnsi="Calibri" w:cs="Calibri"/>
        </w:rPr>
        <w:t>orm</w:t>
      </w:r>
      <w:r w:rsidRPr="006A10CB">
        <w:rPr>
          <w:rFonts w:ascii="Calibri" w:eastAsia="Calibri" w:hAnsi="Calibri" w:cs="Calibri"/>
          <w:spacing w:val="12"/>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14"/>
        </w:rPr>
        <w:t xml:space="preserve"> </w:t>
      </w:r>
      <w:r w:rsidRPr="006A10CB">
        <w:rPr>
          <w:rFonts w:ascii="Calibri" w:eastAsia="Calibri" w:hAnsi="Calibri" w:cs="Calibri"/>
          <w:spacing w:val="-1"/>
        </w:rPr>
        <w:t>em</w:t>
      </w:r>
      <w:r w:rsidRPr="006A10CB">
        <w:rPr>
          <w:rFonts w:ascii="Calibri" w:eastAsia="Calibri" w:hAnsi="Calibri" w:cs="Calibri"/>
          <w:spacing w:val="1"/>
        </w:rPr>
        <w:t>p</w:t>
      </w:r>
      <w:r w:rsidRPr="006A10CB">
        <w:rPr>
          <w:rFonts w:ascii="Calibri" w:eastAsia="Calibri" w:hAnsi="Calibri" w:cs="Calibri"/>
        </w:rPr>
        <w:t>l</w:t>
      </w:r>
      <w:r w:rsidRPr="006A10CB">
        <w:rPr>
          <w:rFonts w:ascii="Calibri" w:eastAsia="Calibri" w:hAnsi="Calibri" w:cs="Calibri"/>
          <w:spacing w:val="3"/>
        </w:rPr>
        <w:t>o</w:t>
      </w:r>
      <w:r w:rsidRPr="006A10CB">
        <w:rPr>
          <w:rFonts w:ascii="Calibri" w:eastAsia="Calibri" w:hAnsi="Calibri" w:cs="Calibri"/>
          <w:spacing w:val="1"/>
        </w:rPr>
        <w:t>y</w:t>
      </w:r>
      <w:r w:rsidRPr="006A10CB">
        <w:rPr>
          <w:rFonts w:ascii="Calibri" w:eastAsia="Calibri" w:hAnsi="Calibri" w:cs="Calibri"/>
          <w:spacing w:val="-1"/>
        </w:rPr>
        <w:t>e</w:t>
      </w:r>
      <w:r w:rsidRPr="006A10CB">
        <w:rPr>
          <w:rFonts w:ascii="Calibri" w:eastAsia="Calibri" w:hAnsi="Calibri" w:cs="Calibri"/>
        </w:rPr>
        <w:t>r</w:t>
      </w:r>
      <w:r w:rsidRPr="006A10CB">
        <w:rPr>
          <w:rFonts w:ascii="Calibri" w:eastAsia="Calibri" w:hAnsi="Calibri" w:cs="Calibri"/>
          <w:spacing w:val="13"/>
        </w:rPr>
        <w:t xml:space="preserve"> </w:t>
      </w:r>
      <w:r w:rsidRPr="006A10CB">
        <w:rPr>
          <w:rFonts w:ascii="Calibri" w:eastAsia="Calibri" w:hAnsi="Calibri" w:cs="Calibri"/>
        </w:rPr>
        <w:t>of</w:t>
      </w:r>
      <w:r w:rsidRPr="006A10CB">
        <w:rPr>
          <w:rFonts w:ascii="Calibri" w:eastAsia="Calibri" w:hAnsi="Calibri" w:cs="Calibri"/>
          <w:spacing w:val="15"/>
        </w:rPr>
        <w:t xml:space="preserve"> </w:t>
      </w:r>
      <w:r w:rsidRPr="006A10CB">
        <w:rPr>
          <w:rFonts w:ascii="Calibri" w:eastAsia="Calibri" w:hAnsi="Calibri" w:cs="Calibri"/>
        </w:rPr>
        <w:t>a</w:t>
      </w:r>
      <w:r w:rsidRPr="006A10CB">
        <w:rPr>
          <w:rFonts w:ascii="Calibri" w:eastAsia="Calibri" w:hAnsi="Calibri" w:cs="Calibri"/>
          <w:spacing w:val="1"/>
        </w:rPr>
        <w:t>n</w:t>
      </w:r>
      <w:r w:rsidRPr="006A10CB">
        <w:rPr>
          <w:rFonts w:ascii="Calibri" w:eastAsia="Calibri" w:hAnsi="Calibri" w:cs="Calibri"/>
        </w:rPr>
        <w:t>y</w:t>
      </w:r>
      <w:r w:rsidRPr="006A10CB">
        <w:rPr>
          <w:rFonts w:ascii="Calibri" w:eastAsia="Calibri" w:hAnsi="Calibri" w:cs="Calibri"/>
          <w:spacing w:val="16"/>
        </w:rPr>
        <w:t xml:space="preserve"> </w:t>
      </w:r>
      <w:r w:rsidRPr="006A10CB">
        <w:rPr>
          <w:rFonts w:ascii="Calibri" w:eastAsia="Calibri" w:hAnsi="Calibri" w:cs="Calibri"/>
        </w:rPr>
        <w:t>r</w:t>
      </w:r>
      <w:r w:rsidRPr="006A10CB">
        <w:rPr>
          <w:rFonts w:ascii="Calibri" w:eastAsia="Calibri" w:hAnsi="Calibri" w:cs="Calibri"/>
          <w:spacing w:val="-1"/>
        </w:rPr>
        <w:t>eme</w:t>
      </w:r>
      <w:r w:rsidRPr="006A10CB">
        <w:rPr>
          <w:rFonts w:ascii="Calibri" w:eastAsia="Calibri" w:hAnsi="Calibri" w:cs="Calibri"/>
          <w:spacing w:val="1"/>
        </w:rPr>
        <w:t>d</w:t>
      </w:r>
      <w:r w:rsidRPr="006A10CB">
        <w:rPr>
          <w:rFonts w:ascii="Calibri" w:eastAsia="Calibri" w:hAnsi="Calibri" w:cs="Calibri"/>
        </w:rPr>
        <w:t>ial</w:t>
      </w:r>
      <w:r w:rsidRPr="006A10CB">
        <w:rPr>
          <w:rFonts w:ascii="Calibri" w:eastAsia="Calibri" w:hAnsi="Calibri" w:cs="Calibri"/>
          <w:spacing w:val="11"/>
        </w:rPr>
        <w:t xml:space="preserve"> </w:t>
      </w:r>
      <w:r w:rsidRPr="006A10CB">
        <w:rPr>
          <w:rFonts w:ascii="Calibri" w:eastAsia="Calibri" w:hAnsi="Calibri" w:cs="Calibri"/>
          <w:spacing w:val="-1"/>
        </w:rPr>
        <w:t>w</w:t>
      </w:r>
      <w:r w:rsidRPr="006A10CB">
        <w:rPr>
          <w:rFonts w:ascii="Calibri" w:eastAsia="Calibri" w:hAnsi="Calibri" w:cs="Calibri"/>
        </w:rPr>
        <w:t>or</w:t>
      </w:r>
      <w:r w:rsidRPr="006A10CB">
        <w:rPr>
          <w:rFonts w:ascii="Calibri" w:eastAsia="Calibri" w:hAnsi="Calibri" w:cs="Calibri"/>
          <w:spacing w:val="1"/>
        </w:rPr>
        <w:t>k</w:t>
      </w:r>
      <w:r w:rsidRPr="006A10CB">
        <w:rPr>
          <w:rFonts w:ascii="Calibri" w:eastAsia="Calibri" w:hAnsi="Calibri" w:cs="Calibri"/>
        </w:rPr>
        <w:t>s</w:t>
      </w:r>
      <w:r w:rsidRPr="006A10CB">
        <w:rPr>
          <w:rFonts w:ascii="Calibri" w:eastAsia="Calibri" w:hAnsi="Calibri" w:cs="Calibri"/>
          <w:spacing w:val="12"/>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at</w:t>
      </w:r>
      <w:r w:rsidRPr="006A10CB">
        <w:rPr>
          <w:rFonts w:ascii="Calibri" w:eastAsia="Calibri" w:hAnsi="Calibri" w:cs="Calibri"/>
          <w:spacing w:val="19"/>
        </w:rPr>
        <w:t xml:space="preserve"> </w:t>
      </w:r>
      <w:r w:rsidRPr="006A10CB">
        <w:rPr>
          <w:rFonts w:ascii="Calibri" w:eastAsia="Calibri" w:hAnsi="Calibri" w:cs="Calibri"/>
          <w:spacing w:val="-1"/>
        </w:rPr>
        <w:t>w</w:t>
      </w:r>
      <w:r w:rsidRPr="006A10CB">
        <w:rPr>
          <w:rFonts w:ascii="Calibri" w:eastAsia="Calibri" w:hAnsi="Calibri" w:cs="Calibri"/>
        </w:rPr>
        <w:t>ill</w:t>
      </w:r>
      <w:r w:rsidRPr="006A10CB">
        <w:rPr>
          <w:rFonts w:ascii="Calibri" w:eastAsia="Calibri" w:hAnsi="Calibri" w:cs="Calibri"/>
          <w:spacing w:val="15"/>
        </w:rPr>
        <w:t xml:space="preserve"> </w:t>
      </w:r>
      <w:r w:rsidRPr="006A10CB">
        <w:rPr>
          <w:rFonts w:ascii="Calibri" w:eastAsia="Calibri" w:hAnsi="Calibri" w:cs="Calibri"/>
          <w:spacing w:val="1"/>
        </w:rPr>
        <w:t>n</w:t>
      </w:r>
      <w:r w:rsidRPr="006A10CB">
        <w:rPr>
          <w:rFonts w:ascii="Calibri" w:eastAsia="Calibri" w:hAnsi="Calibri" w:cs="Calibri"/>
          <w:spacing w:val="-1"/>
        </w:rPr>
        <w:t>ee</w:t>
      </w:r>
      <w:r w:rsidRPr="006A10CB">
        <w:rPr>
          <w:rFonts w:ascii="Calibri" w:eastAsia="Calibri" w:hAnsi="Calibri" w:cs="Calibri"/>
        </w:rPr>
        <w:t>d</w:t>
      </w:r>
      <w:r w:rsidRPr="006A10CB">
        <w:rPr>
          <w:rFonts w:ascii="Calibri" w:eastAsia="Calibri" w:hAnsi="Calibri" w:cs="Calibri"/>
          <w:spacing w:val="15"/>
        </w:rPr>
        <w:t xml:space="preserve"> </w:t>
      </w:r>
      <w:r w:rsidRPr="006A10CB">
        <w:rPr>
          <w:rFonts w:ascii="Calibri" w:eastAsia="Calibri" w:hAnsi="Calibri" w:cs="Calibri"/>
        </w:rPr>
        <w:t>to</w:t>
      </w:r>
      <w:r w:rsidRPr="006A10CB">
        <w:rPr>
          <w:rFonts w:ascii="Calibri" w:eastAsia="Calibri" w:hAnsi="Calibri" w:cs="Calibri"/>
          <w:spacing w:val="17"/>
        </w:rPr>
        <w:t xml:space="preserve"> </w:t>
      </w:r>
      <w:r w:rsidRPr="006A10CB">
        <w:rPr>
          <w:rFonts w:ascii="Calibri" w:eastAsia="Calibri" w:hAnsi="Calibri" w:cs="Calibri"/>
          <w:spacing w:val="1"/>
        </w:rPr>
        <w:t>b</w:t>
      </w:r>
      <w:r w:rsidRPr="006A10CB">
        <w:rPr>
          <w:rFonts w:ascii="Calibri" w:eastAsia="Calibri" w:hAnsi="Calibri" w:cs="Calibri"/>
        </w:rPr>
        <w:t xml:space="preserve">e </w:t>
      </w:r>
      <w:r w:rsidRPr="006A10CB">
        <w:rPr>
          <w:rFonts w:ascii="Calibri" w:eastAsia="Calibri" w:hAnsi="Calibri" w:cs="Calibri"/>
          <w:spacing w:val="1"/>
        </w:rPr>
        <w:t>und</w:t>
      </w:r>
      <w:r w:rsidRPr="006A10CB">
        <w:rPr>
          <w:rFonts w:ascii="Calibri" w:eastAsia="Calibri" w:hAnsi="Calibri" w:cs="Calibri"/>
          <w:spacing w:val="-1"/>
        </w:rPr>
        <w:t>e</w:t>
      </w:r>
      <w:r w:rsidRPr="006A10CB">
        <w:rPr>
          <w:rFonts w:ascii="Calibri" w:eastAsia="Calibri" w:hAnsi="Calibri" w:cs="Calibri"/>
        </w:rPr>
        <w:t>rt</w:t>
      </w:r>
      <w:r w:rsidRPr="006A10CB">
        <w:rPr>
          <w:rFonts w:ascii="Calibri" w:eastAsia="Calibri" w:hAnsi="Calibri" w:cs="Calibri"/>
          <w:spacing w:val="1"/>
        </w:rPr>
        <w:t>a</w:t>
      </w:r>
      <w:r w:rsidRPr="006A10CB">
        <w:rPr>
          <w:rFonts w:ascii="Calibri" w:eastAsia="Calibri" w:hAnsi="Calibri" w:cs="Calibri"/>
        </w:rPr>
        <w:t xml:space="preserve">ken </w:t>
      </w:r>
      <w:r w:rsidRPr="006A10CB">
        <w:rPr>
          <w:rFonts w:ascii="Calibri" w:eastAsia="Calibri" w:hAnsi="Calibri" w:cs="Calibri"/>
          <w:spacing w:val="-1"/>
        </w:rPr>
        <w:t>s</w:t>
      </w:r>
      <w:r w:rsidRPr="006A10CB">
        <w:rPr>
          <w:rFonts w:ascii="Calibri" w:eastAsia="Calibri" w:hAnsi="Calibri" w:cs="Calibri"/>
        </w:rPr>
        <w:t>o</w:t>
      </w:r>
      <w:r w:rsidRPr="006A10CB">
        <w:rPr>
          <w:rFonts w:ascii="Calibri" w:eastAsia="Calibri" w:hAnsi="Calibri" w:cs="Calibri"/>
          <w:spacing w:val="8"/>
        </w:rPr>
        <w:t xml:space="preserve"> </w:t>
      </w:r>
      <w:r w:rsidRPr="006A10CB">
        <w:rPr>
          <w:rFonts w:ascii="Calibri" w:eastAsia="Calibri" w:hAnsi="Calibri" w:cs="Calibri"/>
          <w:spacing w:val="3"/>
        </w:rPr>
        <w:t>a</w:t>
      </w:r>
      <w:r w:rsidRPr="006A10CB">
        <w:rPr>
          <w:rFonts w:ascii="Calibri" w:eastAsia="Calibri" w:hAnsi="Calibri" w:cs="Calibri"/>
        </w:rPr>
        <w:t>s</w:t>
      </w:r>
      <w:r w:rsidRPr="006A10CB">
        <w:rPr>
          <w:rFonts w:ascii="Calibri" w:eastAsia="Calibri" w:hAnsi="Calibri" w:cs="Calibri"/>
          <w:spacing w:val="9"/>
        </w:rPr>
        <w:t xml:space="preserve"> </w:t>
      </w:r>
      <w:r w:rsidRPr="006A10CB">
        <w:rPr>
          <w:rFonts w:ascii="Calibri" w:eastAsia="Calibri" w:hAnsi="Calibri" w:cs="Calibri"/>
        </w:rPr>
        <w:t>to</w:t>
      </w:r>
      <w:r w:rsidRPr="006A10CB">
        <w:rPr>
          <w:rFonts w:ascii="Calibri" w:eastAsia="Calibri" w:hAnsi="Calibri" w:cs="Calibri"/>
          <w:spacing w:val="11"/>
        </w:rPr>
        <w:t xml:space="preserve"> </w:t>
      </w:r>
      <w:r w:rsidRPr="006A10CB">
        <w:rPr>
          <w:rFonts w:ascii="Calibri" w:eastAsia="Calibri" w:hAnsi="Calibri" w:cs="Calibri"/>
          <w:spacing w:val="-1"/>
        </w:rPr>
        <w:t>e</w:t>
      </w:r>
      <w:r w:rsidRPr="006A10CB">
        <w:rPr>
          <w:rFonts w:ascii="Calibri" w:eastAsia="Calibri" w:hAnsi="Calibri" w:cs="Calibri"/>
          <w:spacing w:val="1"/>
        </w:rPr>
        <w:t>n</w:t>
      </w:r>
      <w:r w:rsidRPr="006A10CB">
        <w:rPr>
          <w:rFonts w:ascii="Calibri" w:eastAsia="Calibri" w:hAnsi="Calibri" w:cs="Calibri"/>
          <w:spacing w:val="-1"/>
        </w:rPr>
        <w:t>s</w:t>
      </w:r>
      <w:r w:rsidRPr="006A10CB">
        <w:rPr>
          <w:rFonts w:ascii="Calibri" w:eastAsia="Calibri" w:hAnsi="Calibri" w:cs="Calibri"/>
          <w:spacing w:val="1"/>
        </w:rPr>
        <w:t>u</w:t>
      </w:r>
      <w:r w:rsidRPr="006A10CB">
        <w:rPr>
          <w:rFonts w:ascii="Calibri" w:eastAsia="Calibri" w:hAnsi="Calibri" w:cs="Calibri"/>
        </w:rPr>
        <w:t>re</w:t>
      </w:r>
      <w:r w:rsidRPr="006A10CB">
        <w:rPr>
          <w:rFonts w:ascii="Calibri" w:eastAsia="Calibri" w:hAnsi="Calibri" w:cs="Calibri"/>
          <w:spacing w:val="5"/>
        </w:rPr>
        <w:t xml:space="preserve"> </w:t>
      </w:r>
      <w:r w:rsidRPr="006A10CB">
        <w:rPr>
          <w:rFonts w:ascii="Calibri" w:eastAsia="Calibri" w:hAnsi="Calibri" w:cs="Calibri"/>
          <w:spacing w:val="3"/>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9"/>
        </w:rPr>
        <w:t xml:space="preserve"> </w:t>
      </w:r>
      <w:r w:rsidRPr="006A10CB">
        <w:rPr>
          <w:rFonts w:ascii="Calibri" w:eastAsia="Calibri" w:hAnsi="Calibri" w:cs="Calibri"/>
          <w:spacing w:val="-1"/>
        </w:rPr>
        <w:t>s</w:t>
      </w:r>
      <w:r w:rsidRPr="006A10CB">
        <w:rPr>
          <w:rFonts w:ascii="Calibri" w:eastAsia="Calibri" w:hAnsi="Calibri" w:cs="Calibri"/>
          <w:spacing w:val="1"/>
        </w:rPr>
        <w:t>u</w:t>
      </w:r>
      <w:r w:rsidRPr="006A10CB">
        <w:rPr>
          <w:rFonts w:ascii="Calibri" w:eastAsia="Calibri" w:hAnsi="Calibri" w:cs="Calibri"/>
        </w:rPr>
        <w:t>it</w:t>
      </w:r>
      <w:r w:rsidRPr="006A10CB">
        <w:rPr>
          <w:rFonts w:ascii="Calibri" w:eastAsia="Calibri" w:hAnsi="Calibri" w:cs="Calibri"/>
          <w:spacing w:val="1"/>
        </w:rPr>
        <w:t>ab</w:t>
      </w:r>
      <w:r w:rsidRPr="006A10CB">
        <w:rPr>
          <w:rFonts w:ascii="Calibri" w:eastAsia="Calibri" w:hAnsi="Calibri" w:cs="Calibri"/>
        </w:rPr>
        <w:t>ility</w:t>
      </w:r>
      <w:r w:rsidRPr="006A10CB">
        <w:rPr>
          <w:rFonts w:ascii="Calibri" w:eastAsia="Calibri" w:hAnsi="Calibri" w:cs="Calibri"/>
          <w:spacing w:val="3"/>
        </w:rPr>
        <w:t xml:space="preserve"> o</w:t>
      </w:r>
      <w:r w:rsidRPr="006A10CB">
        <w:rPr>
          <w:rFonts w:ascii="Calibri" w:eastAsia="Calibri" w:hAnsi="Calibri" w:cs="Calibri"/>
        </w:rPr>
        <w:t>f</w:t>
      </w:r>
      <w:r w:rsidRPr="006A10CB">
        <w:rPr>
          <w:rFonts w:ascii="Calibri" w:eastAsia="Calibri" w:hAnsi="Calibri" w:cs="Calibri"/>
          <w:spacing w:val="7"/>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8"/>
        </w:rPr>
        <w:t xml:space="preserve"> </w:t>
      </w:r>
      <w:r w:rsidRPr="006A10CB">
        <w:rPr>
          <w:rFonts w:ascii="Calibri" w:eastAsia="Calibri" w:hAnsi="Calibri" w:cs="Calibri"/>
          <w:spacing w:val="-1"/>
        </w:rPr>
        <w:t>s</w:t>
      </w:r>
      <w:r w:rsidRPr="006A10CB">
        <w:rPr>
          <w:rFonts w:ascii="Calibri" w:eastAsia="Calibri" w:hAnsi="Calibri" w:cs="Calibri"/>
        </w:rPr>
        <w:t>i</w:t>
      </w:r>
      <w:r w:rsidRPr="006A10CB">
        <w:rPr>
          <w:rFonts w:ascii="Calibri" w:eastAsia="Calibri" w:hAnsi="Calibri" w:cs="Calibri"/>
          <w:spacing w:val="2"/>
        </w:rPr>
        <w:t>t</w:t>
      </w:r>
      <w:r w:rsidRPr="006A10CB">
        <w:rPr>
          <w:rFonts w:ascii="Calibri" w:eastAsia="Calibri" w:hAnsi="Calibri" w:cs="Calibri"/>
        </w:rPr>
        <w:t>e</w:t>
      </w:r>
      <w:r w:rsidRPr="006A10CB">
        <w:rPr>
          <w:rFonts w:ascii="Calibri" w:eastAsia="Calibri" w:hAnsi="Calibri" w:cs="Calibri"/>
          <w:spacing w:val="5"/>
        </w:rPr>
        <w:t xml:space="preserve"> </w:t>
      </w:r>
      <w:r w:rsidRPr="006A10CB">
        <w:rPr>
          <w:rFonts w:ascii="Calibri" w:eastAsia="Calibri" w:hAnsi="Calibri" w:cs="Calibri"/>
        </w:rPr>
        <w:t>to</w:t>
      </w:r>
      <w:r w:rsidRPr="006A10CB">
        <w:rPr>
          <w:rFonts w:ascii="Calibri" w:eastAsia="Calibri" w:hAnsi="Calibri" w:cs="Calibri"/>
          <w:spacing w:val="9"/>
        </w:rPr>
        <w:t xml:space="preserve"> </w:t>
      </w:r>
      <w:r w:rsidRPr="006A10CB">
        <w:rPr>
          <w:rFonts w:ascii="Calibri" w:eastAsia="Calibri" w:hAnsi="Calibri" w:cs="Calibri"/>
          <w:spacing w:val="1"/>
        </w:rPr>
        <w:t>h</w:t>
      </w:r>
      <w:r w:rsidRPr="006A10CB">
        <w:rPr>
          <w:rFonts w:ascii="Calibri" w:eastAsia="Calibri" w:hAnsi="Calibri" w:cs="Calibri"/>
          <w:spacing w:val="3"/>
        </w:rPr>
        <w:t>o</w:t>
      </w:r>
      <w:r w:rsidRPr="006A10CB">
        <w:rPr>
          <w:rFonts w:ascii="Calibri" w:eastAsia="Calibri" w:hAnsi="Calibri" w:cs="Calibri"/>
        </w:rPr>
        <w:t>ld</w:t>
      </w:r>
      <w:r w:rsidRPr="006A10CB">
        <w:rPr>
          <w:rFonts w:ascii="Calibri" w:eastAsia="Calibri" w:hAnsi="Calibri" w:cs="Calibri"/>
          <w:spacing w:val="6"/>
        </w:rPr>
        <w:t xml:space="preserve"> </w:t>
      </w:r>
      <w:r w:rsidRPr="006A10CB">
        <w:rPr>
          <w:rFonts w:ascii="Calibri" w:eastAsia="Calibri" w:hAnsi="Calibri" w:cs="Calibri"/>
          <w:spacing w:val="1"/>
        </w:rPr>
        <w:t>u</w:t>
      </w:r>
      <w:r w:rsidRPr="006A10CB">
        <w:rPr>
          <w:rFonts w:ascii="Calibri" w:eastAsia="Calibri" w:hAnsi="Calibri" w:cs="Calibri"/>
        </w:rPr>
        <w:t>p</w:t>
      </w:r>
      <w:r w:rsidRPr="006A10CB">
        <w:rPr>
          <w:rFonts w:ascii="Calibri" w:eastAsia="Calibri" w:hAnsi="Calibri" w:cs="Calibri"/>
          <w:spacing w:val="7"/>
        </w:rPr>
        <w:t xml:space="preserve"> </w:t>
      </w:r>
      <w:r w:rsidRPr="006A10CB">
        <w:rPr>
          <w:rFonts w:ascii="Calibri" w:eastAsia="Calibri" w:hAnsi="Calibri" w:cs="Calibri"/>
        </w:rPr>
        <w:t>t</w:t>
      </w:r>
      <w:r w:rsidRPr="006A10CB">
        <w:rPr>
          <w:rFonts w:ascii="Calibri" w:eastAsia="Calibri" w:hAnsi="Calibri" w:cs="Calibri"/>
          <w:spacing w:val="5"/>
        </w:rPr>
        <w:t>h</w:t>
      </w:r>
      <w:r w:rsidRPr="006A10CB">
        <w:rPr>
          <w:rFonts w:ascii="Calibri" w:eastAsia="Calibri" w:hAnsi="Calibri" w:cs="Calibri"/>
        </w:rPr>
        <w:t>e</w:t>
      </w:r>
      <w:r w:rsidRPr="006A10CB">
        <w:rPr>
          <w:rFonts w:ascii="Calibri" w:eastAsia="Calibri" w:hAnsi="Calibri" w:cs="Calibri"/>
          <w:spacing w:val="6"/>
        </w:rPr>
        <w:t xml:space="preserve"> </w:t>
      </w:r>
      <w:r w:rsidRPr="006A10CB">
        <w:rPr>
          <w:rFonts w:ascii="Calibri" w:eastAsia="Calibri" w:hAnsi="Calibri" w:cs="Calibri"/>
        </w:rPr>
        <w:t>tr</w:t>
      </w:r>
      <w:r w:rsidRPr="006A10CB">
        <w:rPr>
          <w:rFonts w:ascii="Calibri" w:eastAsia="Calibri" w:hAnsi="Calibri" w:cs="Calibri"/>
          <w:spacing w:val="1"/>
        </w:rPr>
        <w:t>an</w:t>
      </w:r>
      <w:r w:rsidRPr="006A10CB">
        <w:rPr>
          <w:rFonts w:ascii="Calibri" w:eastAsia="Calibri" w:hAnsi="Calibri" w:cs="Calibri"/>
          <w:spacing w:val="-1"/>
        </w:rPr>
        <w:t>sf</w:t>
      </w:r>
      <w:r w:rsidRPr="006A10CB">
        <w:rPr>
          <w:rFonts w:ascii="Calibri" w:eastAsia="Calibri" w:hAnsi="Calibri" w:cs="Calibri"/>
        </w:rPr>
        <w:t>o</w:t>
      </w:r>
      <w:r w:rsidRPr="006A10CB">
        <w:rPr>
          <w:rFonts w:ascii="Calibri" w:eastAsia="Calibri" w:hAnsi="Calibri" w:cs="Calibri"/>
          <w:spacing w:val="2"/>
        </w:rPr>
        <w:t>r</w:t>
      </w:r>
      <w:r w:rsidRPr="006A10CB">
        <w:rPr>
          <w:rFonts w:ascii="Calibri" w:eastAsia="Calibri" w:hAnsi="Calibri" w:cs="Calibri"/>
          <w:spacing w:val="1"/>
        </w:rPr>
        <w:t>m</w:t>
      </w:r>
      <w:r w:rsidRPr="006A10CB">
        <w:rPr>
          <w:rFonts w:ascii="Calibri" w:eastAsia="Calibri" w:hAnsi="Calibri" w:cs="Calibri"/>
          <w:spacing w:val="-1"/>
        </w:rPr>
        <w:t>e</w:t>
      </w:r>
      <w:r w:rsidRPr="006A10CB">
        <w:rPr>
          <w:rFonts w:ascii="Calibri" w:eastAsia="Calibri" w:hAnsi="Calibri" w:cs="Calibri"/>
        </w:rPr>
        <w:t>r</w:t>
      </w:r>
      <w:r w:rsidRPr="006A10CB">
        <w:rPr>
          <w:rFonts w:ascii="Calibri" w:eastAsia="Calibri" w:hAnsi="Calibri" w:cs="Calibri"/>
          <w:spacing w:val="1"/>
        </w:rPr>
        <w:t xml:space="preserve"> y</w:t>
      </w:r>
      <w:r w:rsidRPr="006A10CB">
        <w:rPr>
          <w:rFonts w:ascii="Calibri" w:eastAsia="Calibri" w:hAnsi="Calibri" w:cs="Calibri"/>
        </w:rPr>
        <w:t>ard</w:t>
      </w:r>
      <w:r w:rsidRPr="006A10CB">
        <w:rPr>
          <w:rFonts w:ascii="Calibri" w:eastAsia="Calibri" w:hAnsi="Calibri" w:cs="Calibri"/>
          <w:spacing w:val="6"/>
        </w:rPr>
        <w:t xml:space="preserve"> </w:t>
      </w:r>
      <w:r w:rsidRPr="006A10CB">
        <w:rPr>
          <w:rFonts w:ascii="Calibri" w:eastAsia="Calibri" w:hAnsi="Calibri" w:cs="Calibri"/>
          <w:spacing w:val="-1"/>
        </w:rPr>
        <w:t>e</w:t>
      </w:r>
      <w:r w:rsidRPr="006A10CB">
        <w:rPr>
          <w:rFonts w:ascii="Calibri" w:eastAsia="Calibri" w:hAnsi="Calibri" w:cs="Calibri"/>
          <w:spacing w:val="2"/>
        </w:rPr>
        <w:t>x</w:t>
      </w:r>
      <w:r w:rsidRPr="006A10CB">
        <w:rPr>
          <w:rFonts w:ascii="Calibri" w:eastAsia="Calibri" w:hAnsi="Calibri" w:cs="Calibri"/>
        </w:rPr>
        <w:t>ten</w:t>
      </w:r>
      <w:r w:rsidRPr="006A10CB">
        <w:rPr>
          <w:rFonts w:ascii="Calibri" w:eastAsia="Calibri" w:hAnsi="Calibri" w:cs="Calibri"/>
          <w:spacing w:val="-1"/>
        </w:rPr>
        <w:t>s</w:t>
      </w:r>
      <w:r w:rsidRPr="006A10CB">
        <w:rPr>
          <w:rFonts w:ascii="Calibri" w:eastAsia="Calibri" w:hAnsi="Calibri" w:cs="Calibri"/>
        </w:rPr>
        <w:t>ion</w:t>
      </w:r>
      <w:r w:rsidRPr="006A10CB">
        <w:rPr>
          <w:rFonts w:ascii="Calibri" w:eastAsia="Calibri" w:hAnsi="Calibri" w:cs="Calibri"/>
          <w:spacing w:val="4"/>
        </w:rPr>
        <w:t xml:space="preserve"> </w:t>
      </w:r>
      <w:r w:rsidRPr="006A10CB">
        <w:rPr>
          <w:rFonts w:ascii="Calibri" w:eastAsia="Calibri" w:hAnsi="Calibri" w:cs="Calibri"/>
          <w:spacing w:val="-1"/>
        </w:rPr>
        <w:t>f</w:t>
      </w:r>
      <w:r w:rsidRPr="006A10CB">
        <w:rPr>
          <w:rFonts w:ascii="Calibri" w:eastAsia="Calibri" w:hAnsi="Calibri" w:cs="Calibri"/>
        </w:rPr>
        <w:t>or</w:t>
      </w:r>
      <w:r w:rsidRPr="006A10CB">
        <w:rPr>
          <w:rFonts w:ascii="Calibri" w:eastAsia="Calibri" w:hAnsi="Calibri" w:cs="Calibri"/>
          <w:spacing w:val="10"/>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7"/>
        </w:rPr>
        <w:t xml:space="preserve"> </w:t>
      </w:r>
      <w:r w:rsidRPr="006A10CB">
        <w:rPr>
          <w:rFonts w:ascii="Calibri" w:eastAsia="Calibri" w:hAnsi="Calibri" w:cs="Calibri"/>
          <w:spacing w:val="3"/>
        </w:rPr>
        <w:t>n</w:t>
      </w:r>
      <w:r w:rsidRPr="006A10CB">
        <w:rPr>
          <w:rFonts w:ascii="Calibri" w:eastAsia="Calibri" w:hAnsi="Calibri" w:cs="Calibri"/>
          <w:spacing w:val="-1"/>
        </w:rPr>
        <w:t>e</w:t>
      </w:r>
      <w:r w:rsidRPr="006A10CB">
        <w:rPr>
          <w:rFonts w:ascii="Calibri" w:eastAsia="Calibri" w:hAnsi="Calibri" w:cs="Calibri"/>
        </w:rPr>
        <w:t>w tr</w:t>
      </w:r>
      <w:r w:rsidRPr="006A10CB">
        <w:rPr>
          <w:rFonts w:ascii="Calibri" w:eastAsia="Calibri" w:hAnsi="Calibri" w:cs="Calibri"/>
          <w:spacing w:val="1"/>
        </w:rPr>
        <w:t>an</w:t>
      </w:r>
      <w:r w:rsidRPr="006A10CB">
        <w:rPr>
          <w:rFonts w:ascii="Calibri" w:eastAsia="Calibri" w:hAnsi="Calibri" w:cs="Calibri"/>
          <w:spacing w:val="-1"/>
        </w:rPr>
        <w:t>sf</w:t>
      </w:r>
      <w:r w:rsidRPr="006A10CB">
        <w:rPr>
          <w:rFonts w:ascii="Calibri" w:eastAsia="Calibri" w:hAnsi="Calibri" w:cs="Calibri"/>
        </w:rPr>
        <w:t>or</w:t>
      </w:r>
      <w:r w:rsidRPr="006A10CB">
        <w:rPr>
          <w:rFonts w:ascii="Calibri" w:eastAsia="Calibri" w:hAnsi="Calibri" w:cs="Calibri"/>
          <w:spacing w:val="2"/>
        </w:rPr>
        <w:t>m</w:t>
      </w:r>
      <w:r w:rsidRPr="006A10CB">
        <w:rPr>
          <w:rFonts w:ascii="Calibri" w:eastAsia="Calibri" w:hAnsi="Calibri" w:cs="Calibri"/>
          <w:spacing w:val="-1"/>
        </w:rPr>
        <w:t>e</w:t>
      </w:r>
      <w:r w:rsidRPr="006A10CB">
        <w:rPr>
          <w:rFonts w:ascii="Calibri" w:eastAsia="Calibri" w:hAnsi="Calibri" w:cs="Calibri"/>
        </w:rPr>
        <w:t>rs</w:t>
      </w:r>
      <w:r w:rsidRPr="006A10CB">
        <w:rPr>
          <w:rFonts w:ascii="Calibri" w:eastAsia="Calibri" w:hAnsi="Calibri" w:cs="Calibri"/>
          <w:spacing w:val="13"/>
        </w:rPr>
        <w:t xml:space="preserve"> </w:t>
      </w:r>
      <w:r w:rsidRPr="006A10CB">
        <w:rPr>
          <w:rFonts w:ascii="Calibri" w:eastAsia="Calibri" w:hAnsi="Calibri" w:cs="Calibri"/>
          <w:spacing w:val="-1"/>
        </w:rPr>
        <w:t>w</w:t>
      </w:r>
      <w:r w:rsidRPr="006A10CB">
        <w:rPr>
          <w:rFonts w:ascii="Calibri" w:eastAsia="Calibri" w:hAnsi="Calibri" w:cs="Calibri"/>
        </w:rPr>
        <w:t>it</w:t>
      </w:r>
      <w:r w:rsidRPr="006A10CB">
        <w:rPr>
          <w:rFonts w:ascii="Calibri" w:eastAsia="Calibri" w:hAnsi="Calibri" w:cs="Calibri"/>
          <w:spacing w:val="1"/>
        </w:rPr>
        <w:t>h</w:t>
      </w:r>
      <w:r w:rsidRPr="006A10CB">
        <w:rPr>
          <w:rFonts w:ascii="Calibri" w:eastAsia="Calibri" w:hAnsi="Calibri" w:cs="Calibri"/>
        </w:rPr>
        <w:t>o</w:t>
      </w:r>
      <w:r w:rsidRPr="006A10CB">
        <w:rPr>
          <w:rFonts w:ascii="Calibri" w:eastAsia="Calibri" w:hAnsi="Calibri" w:cs="Calibri"/>
          <w:spacing w:val="1"/>
        </w:rPr>
        <w:t>u</w:t>
      </w:r>
      <w:r w:rsidRPr="006A10CB">
        <w:rPr>
          <w:rFonts w:ascii="Calibri" w:eastAsia="Calibri" w:hAnsi="Calibri" w:cs="Calibri"/>
        </w:rPr>
        <w:t>t</w:t>
      </w:r>
      <w:r w:rsidRPr="006A10CB">
        <w:rPr>
          <w:rFonts w:ascii="Calibri" w:eastAsia="Calibri" w:hAnsi="Calibri" w:cs="Calibri"/>
          <w:spacing w:val="16"/>
        </w:rPr>
        <w:t xml:space="preserve"> </w:t>
      </w:r>
      <w:r w:rsidRPr="006A10CB">
        <w:rPr>
          <w:rFonts w:ascii="Calibri" w:eastAsia="Calibri" w:hAnsi="Calibri" w:cs="Calibri"/>
          <w:spacing w:val="-1"/>
        </w:rPr>
        <w:t>f</w:t>
      </w:r>
      <w:r w:rsidRPr="006A10CB">
        <w:rPr>
          <w:rFonts w:ascii="Calibri" w:eastAsia="Calibri" w:hAnsi="Calibri" w:cs="Calibri"/>
        </w:rPr>
        <w:t>ail</w:t>
      </w:r>
      <w:r w:rsidRPr="006A10CB">
        <w:rPr>
          <w:rFonts w:ascii="Calibri" w:eastAsia="Calibri" w:hAnsi="Calibri" w:cs="Calibri"/>
          <w:spacing w:val="22"/>
        </w:rPr>
        <w:t xml:space="preserve"> </w:t>
      </w:r>
      <w:r w:rsidRPr="006A10CB">
        <w:rPr>
          <w:rFonts w:ascii="Calibri" w:eastAsia="Calibri" w:hAnsi="Calibri" w:cs="Calibri"/>
          <w:spacing w:val="-1"/>
        </w:rPr>
        <w:t>f</w:t>
      </w:r>
      <w:r w:rsidRPr="006A10CB">
        <w:rPr>
          <w:rFonts w:ascii="Calibri" w:eastAsia="Calibri" w:hAnsi="Calibri" w:cs="Calibri"/>
        </w:rPr>
        <w:t>or</w:t>
      </w:r>
      <w:r w:rsidRPr="006A10CB">
        <w:rPr>
          <w:rFonts w:ascii="Calibri" w:eastAsia="Calibri" w:hAnsi="Calibri" w:cs="Calibri"/>
          <w:spacing w:val="22"/>
        </w:rPr>
        <w:t xml:space="preserve"> </w:t>
      </w:r>
      <w:r w:rsidRPr="006A10CB">
        <w:rPr>
          <w:rFonts w:ascii="Calibri" w:eastAsia="Calibri" w:hAnsi="Calibri" w:cs="Calibri"/>
        </w:rPr>
        <w:t>its</w:t>
      </w:r>
      <w:r w:rsidRPr="006A10CB">
        <w:rPr>
          <w:rFonts w:ascii="Calibri" w:eastAsia="Calibri" w:hAnsi="Calibri" w:cs="Calibri"/>
          <w:spacing w:val="19"/>
        </w:rPr>
        <w:t xml:space="preserve"> </w:t>
      </w:r>
      <w:r w:rsidRPr="006A10CB">
        <w:rPr>
          <w:rFonts w:ascii="Calibri" w:eastAsia="Calibri" w:hAnsi="Calibri" w:cs="Calibri"/>
          <w:spacing w:val="1"/>
        </w:rPr>
        <w:t>p</w:t>
      </w:r>
      <w:r w:rsidRPr="006A10CB">
        <w:rPr>
          <w:rFonts w:ascii="Calibri" w:eastAsia="Calibri" w:hAnsi="Calibri" w:cs="Calibri"/>
        </w:rPr>
        <w:t>r</w:t>
      </w:r>
      <w:r w:rsidRPr="006A10CB">
        <w:rPr>
          <w:rFonts w:ascii="Calibri" w:eastAsia="Calibri" w:hAnsi="Calibri" w:cs="Calibri"/>
          <w:spacing w:val="1"/>
        </w:rPr>
        <w:t>o</w:t>
      </w:r>
      <w:r w:rsidRPr="006A10CB">
        <w:rPr>
          <w:rFonts w:ascii="Calibri" w:eastAsia="Calibri" w:hAnsi="Calibri" w:cs="Calibri"/>
        </w:rPr>
        <w:t>je</w:t>
      </w:r>
      <w:r w:rsidRPr="006A10CB">
        <w:rPr>
          <w:rFonts w:ascii="Calibri" w:eastAsia="Calibri" w:hAnsi="Calibri" w:cs="Calibri"/>
          <w:spacing w:val="-1"/>
        </w:rPr>
        <w:t>c</w:t>
      </w:r>
      <w:r w:rsidRPr="006A10CB">
        <w:rPr>
          <w:rFonts w:ascii="Calibri" w:eastAsia="Calibri" w:hAnsi="Calibri" w:cs="Calibri"/>
          <w:spacing w:val="3"/>
        </w:rPr>
        <w:t>t</w:t>
      </w:r>
      <w:r w:rsidRPr="006A10CB">
        <w:rPr>
          <w:rFonts w:ascii="Calibri" w:eastAsia="Calibri" w:hAnsi="Calibri" w:cs="Calibri"/>
          <w:spacing w:val="-1"/>
        </w:rPr>
        <w:t>e</w:t>
      </w:r>
      <w:r w:rsidRPr="006A10CB">
        <w:rPr>
          <w:rFonts w:ascii="Calibri" w:eastAsia="Calibri" w:hAnsi="Calibri" w:cs="Calibri"/>
        </w:rPr>
        <w:t>d</w:t>
      </w:r>
      <w:r w:rsidRPr="006A10CB">
        <w:rPr>
          <w:rFonts w:ascii="Calibri" w:eastAsia="Calibri" w:hAnsi="Calibri" w:cs="Calibri"/>
          <w:spacing w:val="14"/>
        </w:rPr>
        <w:t xml:space="preserve"> </w:t>
      </w:r>
      <w:r w:rsidRPr="006A10CB">
        <w:rPr>
          <w:rFonts w:ascii="Calibri" w:eastAsia="Calibri" w:hAnsi="Calibri" w:cs="Calibri"/>
        </w:rPr>
        <w:t>60</w:t>
      </w:r>
      <w:r w:rsidRPr="006A10CB">
        <w:rPr>
          <w:rFonts w:ascii="Calibri" w:eastAsia="Calibri" w:hAnsi="Calibri" w:cs="Calibri"/>
          <w:spacing w:val="23"/>
        </w:rPr>
        <w:t xml:space="preserve"> </w:t>
      </w:r>
      <w:r w:rsidRPr="006A10CB">
        <w:rPr>
          <w:rFonts w:ascii="Calibri" w:eastAsia="Calibri" w:hAnsi="Calibri" w:cs="Calibri"/>
          <w:spacing w:val="1"/>
        </w:rPr>
        <w:t>y</w:t>
      </w:r>
      <w:r w:rsidRPr="006A10CB">
        <w:rPr>
          <w:rFonts w:ascii="Calibri" w:eastAsia="Calibri" w:hAnsi="Calibri" w:cs="Calibri"/>
          <w:spacing w:val="-1"/>
        </w:rPr>
        <w:t>e</w:t>
      </w:r>
      <w:r w:rsidRPr="006A10CB">
        <w:rPr>
          <w:rFonts w:ascii="Calibri" w:eastAsia="Calibri" w:hAnsi="Calibri" w:cs="Calibri"/>
        </w:rPr>
        <w:t>a</w:t>
      </w:r>
      <w:r w:rsidRPr="006A10CB">
        <w:rPr>
          <w:rFonts w:ascii="Calibri" w:eastAsia="Calibri" w:hAnsi="Calibri" w:cs="Calibri"/>
          <w:spacing w:val="3"/>
        </w:rPr>
        <w:t>r</w:t>
      </w:r>
      <w:r w:rsidRPr="006A10CB">
        <w:rPr>
          <w:rFonts w:ascii="Calibri" w:eastAsia="Calibri" w:hAnsi="Calibri" w:cs="Calibri"/>
        </w:rPr>
        <w:t>s’</w:t>
      </w:r>
      <w:r w:rsidRPr="006A10CB">
        <w:rPr>
          <w:rFonts w:ascii="Calibri" w:eastAsia="Calibri" w:hAnsi="Calibri" w:cs="Calibri"/>
          <w:spacing w:val="18"/>
        </w:rPr>
        <w:t xml:space="preserve"> </w:t>
      </w:r>
      <w:r w:rsidRPr="006A10CB">
        <w:rPr>
          <w:rFonts w:ascii="Calibri" w:eastAsia="Calibri" w:hAnsi="Calibri" w:cs="Calibri"/>
        </w:rPr>
        <w:t>of</w:t>
      </w:r>
      <w:r w:rsidRPr="006A10CB">
        <w:rPr>
          <w:rFonts w:ascii="Calibri" w:eastAsia="Calibri" w:hAnsi="Calibri" w:cs="Calibri"/>
          <w:spacing w:val="23"/>
        </w:rPr>
        <w:t xml:space="preserve"> </w:t>
      </w:r>
      <w:r w:rsidRPr="006A10CB">
        <w:rPr>
          <w:rFonts w:ascii="Calibri" w:eastAsia="Calibri" w:hAnsi="Calibri" w:cs="Calibri"/>
          <w:spacing w:val="-1"/>
        </w:rPr>
        <w:t>se</w:t>
      </w:r>
      <w:r w:rsidRPr="006A10CB">
        <w:rPr>
          <w:rFonts w:ascii="Calibri" w:eastAsia="Calibri" w:hAnsi="Calibri" w:cs="Calibri"/>
          <w:spacing w:val="2"/>
        </w:rPr>
        <w:t>r</w:t>
      </w:r>
      <w:r w:rsidRPr="006A10CB">
        <w:rPr>
          <w:rFonts w:ascii="Calibri" w:eastAsia="Calibri" w:hAnsi="Calibri" w:cs="Calibri"/>
          <w:spacing w:val="-1"/>
        </w:rPr>
        <w:t>v</w:t>
      </w:r>
      <w:r w:rsidRPr="006A10CB">
        <w:rPr>
          <w:rFonts w:ascii="Calibri" w:eastAsia="Calibri" w:hAnsi="Calibri" w:cs="Calibri"/>
        </w:rPr>
        <w:t>ice</w:t>
      </w:r>
      <w:r w:rsidRPr="006A10CB">
        <w:rPr>
          <w:rFonts w:ascii="Calibri" w:eastAsia="Calibri" w:hAnsi="Calibri" w:cs="Calibri"/>
          <w:spacing w:val="18"/>
        </w:rPr>
        <w:t xml:space="preserve"> </w:t>
      </w:r>
      <w:r w:rsidRPr="006A10CB">
        <w:rPr>
          <w:rFonts w:ascii="Calibri" w:eastAsia="Calibri" w:hAnsi="Calibri" w:cs="Calibri"/>
        </w:rPr>
        <w:t>li</w:t>
      </w:r>
      <w:r w:rsidRPr="006A10CB">
        <w:rPr>
          <w:rFonts w:ascii="Calibri" w:eastAsia="Calibri" w:hAnsi="Calibri" w:cs="Calibri"/>
          <w:spacing w:val="1"/>
        </w:rPr>
        <w:t>f</w:t>
      </w:r>
      <w:r w:rsidRPr="006A10CB">
        <w:rPr>
          <w:rFonts w:ascii="Calibri" w:eastAsia="Calibri" w:hAnsi="Calibri" w:cs="Calibri"/>
        </w:rPr>
        <w:t>e.</w:t>
      </w:r>
      <w:r w:rsidRPr="006A10CB">
        <w:rPr>
          <w:rFonts w:ascii="Calibri" w:eastAsia="Calibri" w:hAnsi="Calibri" w:cs="Calibri"/>
          <w:spacing w:val="19"/>
        </w:rPr>
        <w:t xml:space="preserve"> </w:t>
      </w:r>
      <w:r w:rsidRPr="006A10CB">
        <w:rPr>
          <w:rFonts w:ascii="Calibri" w:eastAsia="Calibri" w:hAnsi="Calibri" w:cs="Calibri"/>
          <w:spacing w:val="2"/>
        </w:rPr>
        <w:t>D</w:t>
      </w:r>
      <w:r w:rsidRPr="006A10CB">
        <w:rPr>
          <w:rFonts w:ascii="Calibri" w:eastAsia="Calibri" w:hAnsi="Calibri" w:cs="Calibri"/>
          <w:spacing w:val="-1"/>
        </w:rPr>
        <w:t>e</w:t>
      </w:r>
      <w:r w:rsidRPr="006A10CB">
        <w:rPr>
          <w:rFonts w:ascii="Calibri" w:eastAsia="Calibri" w:hAnsi="Calibri" w:cs="Calibri"/>
        </w:rPr>
        <w:t>t</w:t>
      </w:r>
      <w:r w:rsidRPr="006A10CB">
        <w:rPr>
          <w:rFonts w:ascii="Calibri" w:eastAsia="Calibri" w:hAnsi="Calibri" w:cs="Calibri"/>
          <w:spacing w:val="1"/>
        </w:rPr>
        <w:t>a</w:t>
      </w:r>
      <w:r w:rsidRPr="006A10CB">
        <w:rPr>
          <w:rFonts w:ascii="Calibri" w:eastAsia="Calibri" w:hAnsi="Calibri" w:cs="Calibri"/>
        </w:rPr>
        <w:t>il</w:t>
      </w:r>
      <w:r w:rsidRPr="006A10CB">
        <w:rPr>
          <w:rFonts w:ascii="Calibri" w:eastAsia="Calibri" w:hAnsi="Calibri" w:cs="Calibri"/>
          <w:spacing w:val="-1"/>
        </w:rPr>
        <w:t>e</w:t>
      </w:r>
      <w:r w:rsidRPr="006A10CB">
        <w:rPr>
          <w:rFonts w:ascii="Calibri" w:eastAsia="Calibri" w:hAnsi="Calibri" w:cs="Calibri"/>
        </w:rPr>
        <w:t>d</w:t>
      </w:r>
      <w:r w:rsidRPr="006A10CB">
        <w:rPr>
          <w:rFonts w:ascii="Calibri" w:eastAsia="Calibri" w:hAnsi="Calibri" w:cs="Calibri"/>
          <w:spacing w:val="16"/>
        </w:rPr>
        <w:t xml:space="preserve"> </w:t>
      </w:r>
      <w:r w:rsidRPr="006A10CB">
        <w:rPr>
          <w:rFonts w:ascii="Calibri" w:eastAsia="Calibri" w:hAnsi="Calibri" w:cs="Calibri"/>
          <w:spacing w:val="1"/>
        </w:rPr>
        <w:t>e</w:t>
      </w:r>
      <w:r w:rsidRPr="006A10CB">
        <w:rPr>
          <w:rFonts w:ascii="Calibri" w:eastAsia="Calibri" w:hAnsi="Calibri" w:cs="Calibri"/>
        </w:rPr>
        <w:t>xca</w:t>
      </w:r>
      <w:r w:rsidRPr="006A10CB">
        <w:rPr>
          <w:rFonts w:ascii="Calibri" w:eastAsia="Calibri" w:hAnsi="Calibri" w:cs="Calibri"/>
          <w:spacing w:val="-1"/>
        </w:rPr>
        <w:t>v</w:t>
      </w:r>
      <w:r w:rsidRPr="006A10CB">
        <w:rPr>
          <w:rFonts w:ascii="Calibri" w:eastAsia="Calibri" w:hAnsi="Calibri" w:cs="Calibri"/>
        </w:rPr>
        <w:t>a</w:t>
      </w:r>
      <w:r w:rsidRPr="006A10CB">
        <w:rPr>
          <w:rFonts w:ascii="Calibri" w:eastAsia="Calibri" w:hAnsi="Calibri" w:cs="Calibri"/>
          <w:spacing w:val="1"/>
        </w:rPr>
        <w:t>t</w:t>
      </w:r>
      <w:r w:rsidRPr="006A10CB">
        <w:rPr>
          <w:rFonts w:ascii="Calibri" w:eastAsia="Calibri" w:hAnsi="Calibri" w:cs="Calibri"/>
        </w:rPr>
        <w:t>ion</w:t>
      </w:r>
      <w:r w:rsidRPr="006A10CB">
        <w:rPr>
          <w:rFonts w:ascii="Calibri" w:eastAsia="Calibri" w:hAnsi="Calibri" w:cs="Calibri"/>
          <w:spacing w:val="18"/>
        </w:rPr>
        <w:t xml:space="preserve"> </w:t>
      </w:r>
      <w:r w:rsidRPr="006A10CB">
        <w:rPr>
          <w:rFonts w:ascii="Calibri" w:eastAsia="Calibri" w:hAnsi="Calibri" w:cs="Calibri"/>
          <w:spacing w:val="-1"/>
        </w:rPr>
        <w:t>w</w:t>
      </w:r>
      <w:r w:rsidRPr="006A10CB">
        <w:rPr>
          <w:rFonts w:ascii="Calibri" w:eastAsia="Calibri" w:hAnsi="Calibri" w:cs="Calibri"/>
        </w:rPr>
        <w:t>ork</w:t>
      </w:r>
      <w:r w:rsidRPr="006A10CB">
        <w:rPr>
          <w:rFonts w:ascii="Calibri" w:eastAsia="Calibri" w:hAnsi="Calibri" w:cs="Calibri"/>
          <w:spacing w:val="18"/>
        </w:rPr>
        <w:t xml:space="preserve"> </w:t>
      </w:r>
      <w:r w:rsidRPr="006A10CB">
        <w:rPr>
          <w:rFonts w:ascii="Calibri" w:eastAsia="Calibri" w:hAnsi="Calibri" w:cs="Calibri"/>
          <w:spacing w:val="-1"/>
        </w:rPr>
        <w:t>s</w:t>
      </w:r>
      <w:r w:rsidRPr="006A10CB">
        <w:rPr>
          <w:rFonts w:ascii="Calibri" w:eastAsia="Calibri" w:hAnsi="Calibri" w:cs="Calibri"/>
          <w:spacing w:val="1"/>
        </w:rPr>
        <w:t>pe</w:t>
      </w:r>
      <w:r w:rsidRPr="006A10CB">
        <w:rPr>
          <w:rFonts w:ascii="Calibri" w:eastAsia="Calibri" w:hAnsi="Calibri" w:cs="Calibri"/>
        </w:rPr>
        <w:t>ci</w:t>
      </w:r>
      <w:r w:rsidRPr="006A10CB">
        <w:rPr>
          <w:rFonts w:ascii="Calibri" w:eastAsia="Calibri" w:hAnsi="Calibri" w:cs="Calibri"/>
          <w:spacing w:val="-1"/>
        </w:rPr>
        <w:t>f</w:t>
      </w:r>
      <w:r w:rsidRPr="006A10CB">
        <w:rPr>
          <w:rFonts w:ascii="Calibri" w:eastAsia="Calibri" w:hAnsi="Calibri" w:cs="Calibri"/>
          <w:spacing w:val="2"/>
        </w:rPr>
        <w:t>i</w:t>
      </w:r>
      <w:r w:rsidRPr="006A10CB">
        <w:rPr>
          <w:rFonts w:ascii="Calibri" w:eastAsia="Calibri" w:hAnsi="Calibri" w:cs="Calibri"/>
        </w:rPr>
        <w:t>ca</w:t>
      </w:r>
      <w:r w:rsidRPr="006A10CB">
        <w:rPr>
          <w:rFonts w:ascii="Calibri" w:eastAsia="Calibri" w:hAnsi="Calibri" w:cs="Calibri"/>
          <w:spacing w:val="1"/>
        </w:rPr>
        <w:t>t</w:t>
      </w:r>
      <w:r w:rsidRPr="006A10CB">
        <w:rPr>
          <w:rFonts w:ascii="Calibri" w:eastAsia="Calibri" w:hAnsi="Calibri" w:cs="Calibri"/>
        </w:rPr>
        <w:t>io</w:t>
      </w:r>
      <w:r w:rsidRPr="006A10CB">
        <w:rPr>
          <w:rFonts w:ascii="Calibri" w:eastAsia="Calibri" w:hAnsi="Calibri" w:cs="Calibri"/>
          <w:spacing w:val="1"/>
        </w:rPr>
        <w:t>n</w:t>
      </w:r>
      <w:r w:rsidRPr="006A10CB">
        <w:rPr>
          <w:rFonts w:ascii="Calibri" w:eastAsia="Calibri" w:hAnsi="Calibri" w:cs="Calibri"/>
        </w:rPr>
        <w:t>s a</w:t>
      </w:r>
      <w:r w:rsidRPr="006A10CB">
        <w:rPr>
          <w:rFonts w:ascii="Calibri" w:eastAsia="Calibri" w:hAnsi="Calibri" w:cs="Calibri"/>
          <w:spacing w:val="1"/>
        </w:rPr>
        <w:t>n</w:t>
      </w:r>
      <w:r w:rsidRPr="006A10CB">
        <w:rPr>
          <w:rFonts w:ascii="Calibri" w:eastAsia="Calibri" w:hAnsi="Calibri" w:cs="Calibri"/>
        </w:rPr>
        <w:t>d</w:t>
      </w:r>
      <w:r w:rsidRPr="006A10CB">
        <w:rPr>
          <w:rFonts w:ascii="Calibri" w:eastAsia="Calibri" w:hAnsi="Calibri" w:cs="Calibri"/>
          <w:spacing w:val="-2"/>
        </w:rPr>
        <w:t xml:space="preserve"> </w:t>
      </w:r>
      <w:r w:rsidRPr="006A10CB">
        <w:rPr>
          <w:rFonts w:ascii="Calibri" w:eastAsia="Calibri" w:hAnsi="Calibri" w:cs="Calibri"/>
          <w:spacing w:val="1"/>
        </w:rPr>
        <w:t>d</w:t>
      </w:r>
      <w:r w:rsidRPr="006A10CB">
        <w:rPr>
          <w:rFonts w:ascii="Calibri" w:eastAsia="Calibri" w:hAnsi="Calibri" w:cs="Calibri"/>
        </w:rPr>
        <w:t>ra</w:t>
      </w:r>
      <w:r w:rsidRPr="006A10CB">
        <w:rPr>
          <w:rFonts w:ascii="Calibri" w:eastAsia="Calibri" w:hAnsi="Calibri" w:cs="Calibri"/>
          <w:spacing w:val="-1"/>
        </w:rPr>
        <w:t>w</w:t>
      </w:r>
      <w:r w:rsidRPr="006A10CB">
        <w:rPr>
          <w:rFonts w:ascii="Calibri" w:eastAsia="Calibri" w:hAnsi="Calibri" w:cs="Calibri"/>
        </w:rPr>
        <w:t>i</w:t>
      </w:r>
      <w:r w:rsidRPr="006A10CB">
        <w:rPr>
          <w:rFonts w:ascii="Calibri" w:eastAsia="Calibri" w:hAnsi="Calibri" w:cs="Calibri"/>
          <w:spacing w:val="1"/>
        </w:rPr>
        <w:t>n</w:t>
      </w:r>
      <w:r w:rsidRPr="006A10CB">
        <w:rPr>
          <w:rFonts w:ascii="Calibri" w:eastAsia="Calibri" w:hAnsi="Calibri" w:cs="Calibri"/>
        </w:rPr>
        <w:t>gs</w:t>
      </w:r>
      <w:r w:rsidRPr="006A10CB">
        <w:rPr>
          <w:rFonts w:ascii="Calibri" w:eastAsia="Calibri" w:hAnsi="Calibri" w:cs="Calibri"/>
          <w:spacing w:val="-7"/>
        </w:rPr>
        <w:t xml:space="preserve"> </w:t>
      </w:r>
      <w:r w:rsidRPr="006A10CB">
        <w:rPr>
          <w:rFonts w:ascii="Calibri" w:eastAsia="Calibri" w:hAnsi="Calibri" w:cs="Calibri"/>
          <w:spacing w:val="-1"/>
        </w:rPr>
        <w:t>f</w:t>
      </w:r>
      <w:r w:rsidRPr="006A10CB">
        <w:rPr>
          <w:rFonts w:ascii="Calibri" w:eastAsia="Calibri" w:hAnsi="Calibri" w:cs="Calibri"/>
        </w:rPr>
        <w:t>or</w:t>
      </w:r>
      <w:r w:rsidRPr="006A10CB">
        <w:rPr>
          <w:rFonts w:ascii="Calibri" w:eastAsia="Calibri" w:hAnsi="Calibri" w:cs="Calibri"/>
          <w:spacing w:val="-2"/>
        </w:rPr>
        <w:t xml:space="preserve"> </w:t>
      </w:r>
      <w:r w:rsidRPr="006A10CB">
        <w:rPr>
          <w:rFonts w:ascii="Calibri" w:eastAsia="Calibri" w:hAnsi="Calibri" w:cs="Calibri"/>
        </w:rPr>
        <w:t>all</w:t>
      </w:r>
      <w:r w:rsidRPr="006A10CB">
        <w:rPr>
          <w:rFonts w:ascii="Calibri" w:eastAsia="Calibri" w:hAnsi="Calibri" w:cs="Calibri"/>
          <w:spacing w:val="-1"/>
        </w:rPr>
        <w:t xml:space="preserve"> </w:t>
      </w:r>
      <w:r w:rsidRPr="006A10CB">
        <w:rPr>
          <w:rFonts w:ascii="Calibri" w:eastAsia="Calibri" w:hAnsi="Calibri" w:cs="Calibri"/>
        </w:rPr>
        <w:t>r</w:t>
      </w:r>
      <w:r w:rsidRPr="006A10CB">
        <w:rPr>
          <w:rFonts w:ascii="Calibri" w:eastAsia="Calibri" w:hAnsi="Calibri" w:cs="Calibri"/>
          <w:spacing w:val="2"/>
        </w:rPr>
        <w:t>e</w:t>
      </w:r>
      <w:r w:rsidRPr="006A10CB">
        <w:rPr>
          <w:rFonts w:ascii="Calibri" w:eastAsia="Calibri" w:hAnsi="Calibri" w:cs="Calibri"/>
          <w:spacing w:val="-1"/>
        </w:rPr>
        <w:t>me</w:t>
      </w:r>
      <w:r w:rsidRPr="006A10CB">
        <w:rPr>
          <w:rFonts w:ascii="Calibri" w:eastAsia="Calibri" w:hAnsi="Calibri" w:cs="Calibri"/>
          <w:spacing w:val="1"/>
        </w:rPr>
        <w:t>d</w:t>
      </w:r>
      <w:r w:rsidRPr="006A10CB">
        <w:rPr>
          <w:rFonts w:ascii="Calibri" w:eastAsia="Calibri" w:hAnsi="Calibri" w:cs="Calibri"/>
        </w:rPr>
        <w:t>ial</w:t>
      </w:r>
      <w:r w:rsidRPr="006A10CB">
        <w:rPr>
          <w:rFonts w:ascii="Calibri" w:eastAsia="Calibri" w:hAnsi="Calibri" w:cs="Calibri"/>
          <w:spacing w:val="-4"/>
        </w:rPr>
        <w:t xml:space="preserve"> </w:t>
      </w:r>
      <w:r w:rsidRPr="006A10CB">
        <w:rPr>
          <w:rFonts w:ascii="Calibri" w:eastAsia="Calibri" w:hAnsi="Calibri" w:cs="Calibri"/>
          <w:spacing w:val="-1"/>
        </w:rPr>
        <w:t>w</w:t>
      </w:r>
      <w:r w:rsidRPr="006A10CB">
        <w:rPr>
          <w:rFonts w:ascii="Calibri" w:eastAsia="Calibri" w:hAnsi="Calibri" w:cs="Calibri"/>
        </w:rPr>
        <w:t>or</w:t>
      </w:r>
      <w:r w:rsidRPr="006A10CB">
        <w:rPr>
          <w:rFonts w:ascii="Calibri" w:eastAsia="Calibri" w:hAnsi="Calibri" w:cs="Calibri"/>
          <w:spacing w:val="1"/>
        </w:rPr>
        <w:t>k</w:t>
      </w:r>
      <w:r w:rsidRPr="006A10CB">
        <w:rPr>
          <w:rFonts w:ascii="Calibri" w:eastAsia="Calibri" w:hAnsi="Calibri" w:cs="Calibri"/>
        </w:rPr>
        <w:t>s</w:t>
      </w:r>
      <w:r w:rsidRPr="006A10CB">
        <w:rPr>
          <w:rFonts w:ascii="Calibri" w:eastAsia="Calibri" w:hAnsi="Calibri" w:cs="Calibri"/>
          <w:spacing w:val="-3"/>
        </w:rPr>
        <w:t xml:space="preserve"> </w:t>
      </w:r>
      <w:r w:rsidRPr="006A10CB">
        <w:rPr>
          <w:rFonts w:ascii="Calibri" w:eastAsia="Calibri" w:hAnsi="Calibri" w:cs="Calibri"/>
          <w:spacing w:val="-1"/>
        </w:rPr>
        <w:t>s</w:t>
      </w:r>
      <w:r w:rsidRPr="006A10CB">
        <w:rPr>
          <w:rFonts w:ascii="Calibri" w:eastAsia="Calibri" w:hAnsi="Calibri" w:cs="Calibri"/>
          <w:spacing w:val="1"/>
        </w:rPr>
        <w:t>h</w:t>
      </w:r>
      <w:r w:rsidRPr="006A10CB">
        <w:rPr>
          <w:rFonts w:ascii="Calibri" w:eastAsia="Calibri" w:hAnsi="Calibri" w:cs="Calibri"/>
        </w:rPr>
        <w:t>all</w:t>
      </w:r>
      <w:r w:rsidRPr="006A10CB">
        <w:rPr>
          <w:rFonts w:ascii="Calibri" w:eastAsia="Calibri" w:hAnsi="Calibri" w:cs="Calibri"/>
          <w:spacing w:val="-3"/>
        </w:rPr>
        <w:t xml:space="preserve"> </w:t>
      </w:r>
      <w:r w:rsidRPr="006A10CB">
        <w:rPr>
          <w:rFonts w:ascii="Calibri" w:eastAsia="Calibri" w:hAnsi="Calibri" w:cs="Calibri"/>
          <w:spacing w:val="3"/>
        </w:rPr>
        <w:t>b</w:t>
      </w:r>
      <w:r w:rsidRPr="006A10CB">
        <w:rPr>
          <w:rFonts w:ascii="Calibri" w:eastAsia="Calibri" w:hAnsi="Calibri" w:cs="Calibri"/>
        </w:rPr>
        <w:t>e</w:t>
      </w:r>
      <w:r w:rsidRPr="006A10CB">
        <w:rPr>
          <w:rFonts w:ascii="Calibri" w:eastAsia="Calibri" w:hAnsi="Calibri" w:cs="Calibri"/>
          <w:spacing w:val="-3"/>
        </w:rPr>
        <w:t xml:space="preserve"> </w:t>
      </w:r>
      <w:r w:rsidRPr="006A10CB">
        <w:rPr>
          <w:rFonts w:ascii="Calibri" w:eastAsia="Calibri" w:hAnsi="Calibri" w:cs="Calibri"/>
        </w:rPr>
        <w:t>su</w:t>
      </w:r>
      <w:r w:rsidRPr="006A10CB">
        <w:rPr>
          <w:rFonts w:ascii="Calibri" w:eastAsia="Calibri" w:hAnsi="Calibri" w:cs="Calibri"/>
          <w:spacing w:val="1"/>
        </w:rPr>
        <w:t>b</w:t>
      </w:r>
      <w:r w:rsidRPr="006A10CB">
        <w:rPr>
          <w:rFonts w:ascii="Calibri" w:eastAsia="Calibri" w:hAnsi="Calibri" w:cs="Calibri"/>
          <w:spacing w:val="-1"/>
        </w:rPr>
        <w:t>m</w:t>
      </w:r>
      <w:r w:rsidRPr="006A10CB">
        <w:rPr>
          <w:rFonts w:ascii="Calibri" w:eastAsia="Calibri" w:hAnsi="Calibri" w:cs="Calibri"/>
        </w:rPr>
        <w:t>it</w:t>
      </w:r>
      <w:r w:rsidRPr="006A10CB">
        <w:rPr>
          <w:rFonts w:ascii="Calibri" w:eastAsia="Calibri" w:hAnsi="Calibri" w:cs="Calibri"/>
          <w:spacing w:val="3"/>
        </w:rPr>
        <w:t>t</w:t>
      </w:r>
      <w:r w:rsidRPr="006A10CB">
        <w:rPr>
          <w:rFonts w:ascii="Calibri" w:eastAsia="Calibri" w:hAnsi="Calibri" w:cs="Calibri"/>
          <w:spacing w:val="-1"/>
        </w:rPr>
        <w:t>e</w:t>
      </w:r>
      <w:r w:rsidRPr="006A10CB">
        <w:rPr>
          <w:rFonts w:ascii="Calibri" w:eastAsia="Calibri" w:hAnsi="Calibri" w:cs="Calibri"/>
        </w:rPr>
        <w:t>d</w:t>
      </w:r>
      <w:r w:rsidRPr="006A10CB">
        <w:rPr>
          <w:rFonts w:ascii="Calibri" w:eastAsia="Calibri" w:hAnsi="Calibri" w:cs="Calibri"/>
          <w:spacing w:val="-7"/>
        </w:rPr>
        <w:t xml:space="preserve"> </w:t>
      </w:r>
      <w:r w:rsidRPr="006A10CB">
        <w:rPr>
          <w:rFonts w:ascii="Calibri" w:eastAsia="Calibri" w:hAnsi="Calibri" w:cs="Calibri"/>
          <w:spacing w:val="1"/>
        </w:rPr>
        <w:t>t</w:t>
      </w:r>
      <w:r w:rsidRPr="006A10CB">
        <w:rPr>
          <w:rFonts w:ascii="Calibri" w:eastAsia="Calibri" w:hAnsi="Calibri" w:cs="Calibri"/>
        </w:rPr>
        <w:t>og</w:t>
      </w:r>
      <w:r w:rsidRPr="006A10CB">
        <w:rPr>
          <w:rFonts w:ascii="Calibri" w:eastAsia="Calibri" w:hAnsi="Calibri" w:cs="Calibri"/>
          <w:spacing w:val="1"/>
        </w:rPr>
        <w:t>e</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spacing w:val="-1"/>
        </w:rPr>
        <w:t>e</w:t>
      </w:r>
      <w:r w:rsidRPr="006A10CB">
        <w:rPr>
          <w:rFonts w:ascii="Calibri" w:eastAsia="Calibri" w:hAnsi="Calibri" w:cs="Calibri"/>
        </w:rPr>
        <w:t>r</w:t>
      </w:r>
      <w:r w:rsidRPr="006A10CB">
        <w:rPr>
          <w:rFonts w:ascii="Calibri" w:eastAsia="Calibri" w:hAnsi="Calibri" w:cs="Calibri"/>
          <w:spacing w:val="-7"/>
        </w:rPr>
        <w:t xml:space="preserve"> </w:t>
      </w:r>
      <w:r w:rsidRPr="006A10CB">
        <w:rPr>
          <w:rFonts w:ascii="Calibri" w:eastAsia="Calibri" w:hAnsi="Calibri" w:cs="Calibri"/>
          <w:spacing w:val="-1"/>
        </w:rPr>
        <w:t>w</w:t>
      </w:r>
      <w:r w:rsidRPr="006A10CB">
        <w:rPr>
          <w:rFonts w:ascii="Calibri" w:eastAsia="Calibri" w:hAnsi="Calibri" w:cs="Calibri"/>
        </w:rPr>
        <w:t>ith</w:t>
      </w:r>
      <w:r w:rsidRPr="006A10CB">
        <w:rPr>
          <w:rFonts w:ascii="Calibri" w:eastAsia="Calibri" w:hAnsi="Calibri" w:cs="Calibri"/>
          <w:spacing w:val="-3"/>
        </w:rPr>
        <w:t xml:space="preserve"> </w:t>
      </w:r>
      <w:r w:rsidRPr="006A10CB">
        <w:rPr>
          <w:rFonts w:ascii="Calibri" w:eastAsia="Calibri" w:hAnsi="Calibri" w:cs="Calibri"/>
          <w:spacing w:val="1"/>
        </w:rPr>
        <w:t>th</w:t>
      </w:r>
      <w:r w:rsidRPr="006A10CB">
        <w:rPr>
          <w:rFonts w:ascii="Calibri" w:eastAsia="Calibri" w:hAnsi="Calibri" w:cs="Calibri"/>
        </w:rPr>
        <w:t>e</w:t>
      </w:r>
      <w:r w:rsidRPr="006A10CB">
        <w:rPr>
          <w:rFonts w:ascii="Calibri" w:eastAsia="Calibri" w:hAnsi="Calibri" w:cs="Calibri"/>
          <w:spacing w:val="-4"/>
        </w:rPr>
        <w:t xml:space="preserve"> </w:t>
      </w:r>
      <w:r w:rsidRPr="006A10CB">
        <w:rPr>
          <w:rFonts w:ascii="Calibri" w:eastAsia="Calibri" w:hAnsi="Calibri" w:cs="Calibri"/>
        </w:rPr>
        <w:t>r</w:t>
      </w:r>
      <w:r w:rsidRPr="006A10CB">
        <w:rPr>
          <w:rFonts w:ascii="Calibri" w:eastAsia="Calibri" w:hAnsi="Calibri" w:cs="Calibri"/>
          <w:spacing w:val="-1"/>
        </w:rPr>
        <w:t>e</w:t>
      </w:r>
      <w:r w:rsidRPr="006A10CB">
        <w:rPr>
          <w:rFonts w:ascii="Calibri" w:eastAsia="Calibri" w:hAnsi="Calibri" w:cs="Calibri"/>
          <w:spacing w:val="1"/>
        </w:rPr>
        <w:t>p</w:t>
      </w:r>
      <w:r w:rsidRPr="006A10CB">
        <w:rPr>
          <w:rFonts w:ascii="Calibri" w:eastAsia="Calibri" w:hAnsi="Calibri" w:cs="Calibri"/>
        </w:rPr>
        <w:t>o</w:t>
      </w:r>
      <w:r w:rsidRPr="006A10CB">
        <w:rPr>
          <w:rFonts w:ascii="Calibri" w:eastAsia="Calibri" w:hAnsi="Calibri" w:cs="Calibri"/>
          <w:spacing w:val="4"/>
        </w:rPr>
        <w:t>r</w:t>
      </w:r>
      <w:r w:rsidRPr="006A10CB">
        <w:rPr>
          <w:rFonts w:ascii="Calibri" w:eastAsia="Calibri" w:hAnsi="Calibri" w:cs="Calibri"/>
        </w:rPr>
        <w:t>t.</w:t>
      </w:r>
    </w:p>
    <w:p w14:paraId="3CD4D61E" w14:textId="77777777" w:rsidR="003228F6" w:rsidRPr="003228F6" w:rsidRDefault="003228F6" w:rsidP="003228F6">
      <w:pPr>
        <w:spacing w:before="10" w:line="100" w:lineRule="exact"/>
        <w:rPr>
          <w:sz w:val="11"/>
          <w:szCs w:val="11"/>
        </w:rPr>
      </w:pPr>
    </w:p>
    <w:p w14:paraId="4C270042" w14:textId="5B8F6BB4" w:rsidR="003228F6" w:rsidRPr="006A10CB" w:rsidRDefault="00803083" w:rsidP="006A10CB">
      <w:pPr>
        <w:pStyle w:val="ListParagraph"/>
        <w:numPr>
          <w:ilvl w:val="1"/>
          <w:numId w:val="28"/>
        </w:numPr>
        <w:rPr>
          <w:rFonts w:ascii="Calibri" w:eastAsia="Calibri" w:hAnsi="Calibri" w:cs="Calibri"/>
        </w:rPr>
      </w:pPr>
      <w:r w:rsidRPr="006A10CB">
        <w:rPr>
          <w:rFonts w:ascii="Calibri" w:eastAsia="Calibri" w:hAnsi="Calibri" w:cs="Calibri"/>
          <w:spacing w:val="1"/>
        </w:rPr>
        <w:t>T</w:t>
      </w:r>
      <w:r w:rsidR="003228F6" w:rsidRPr="006A10CB">
        <w:rPr>
          <w:rFonts w:ascii="Calibri" w:eastAsia="Calibri" w:hAnsi="Calibri" w:cs="Calibri"/>
          <w:spacing w:val="1"/>
        </w:rPr>
        <w:t>h</w:t>
      </w:r>
      <w:r w:rsidR="003228F6" w:rsidRPr="006A10CB">
        <w:rPr>
          <w:rFonts w:ascii="Calibri" w:eastAsia="Calibri" w:hAnsi="Calibri" w:cs="Calibri"/>
        </w:rPr>
        <w:t>e</w:t>
      </w:r>
      <w:r w:rsidR="003228F6" w:rsidRPr="006A10CB">
        <w:rPr>
          <w:rFonts w:ascii="Calibri" w:eastAsia="Calibri" w:hAnsi="Calibri" w:cs="Calibri"/>
          <w:spacing w:val="-3"/>
        </w:rPr>
        <w:t xml:space="preserve"> </w:t>
      </w:r>
      <w:r w:rsidR="003228F6" w:rsidRPr="006A10CB">
        <w:rPr>
          <w:rFonts w:ascii="Calibri" w:eastAsia="Calibri" w:hAnsi="Calibri" w:cs="Calibri"/>
          <w:spacing w:val="1"/>
        </w:rPr>
        <w:t>e</w:t>
      </w:r>
      <w:r w:rsidR="003228F6" w:rsidRPr="006A10CB">
        <w:rPr>
          <w:rFonts w:ascii="Calibri" w:eastAsia="Calibri" w:hAnsi="Calibri" w:cs="Calibri"/>
          <w:spacing w:val="-1"/>
        </w:rPr>
        <w:t>m</w:t>
      </w:r>
      <w:r w:rsidR="003228F6" w:rsidRPr="006A10CB">
        <w:rPr>
          <w:rFonts w:ascii="Calibri" w:eastAsia="Calibri" w:hAnsi="Calibri" w:cs="Calibri"/>
          <w:spacing w:val="1"/>
        </w:rPr>
        <w:t>p</w:t>
      </w:r>
      <w:r w:rsidR="003228F6" w:rsidRPr="006A10CB">
        <w:rPr>
          <w:rFonts w:ascii="Calibri" w:eastAsia="Calibri" w:hAnsi="Calibri" w:cs="Calibri"/>
        </w:rPr>
        <w:t>lo</w:t>
      </w:r>
      <w:r w:rsidR="003228F6" w:rsidRPr="006A10CB">
        <w:rPr>
          <w:rFonts w:ascii="Calibri" w:eastAsia="Calibri" w:hAnsi="Calibri" w:cs="Calibri"/>
          <w:spacing w:val="1"/>
        </w:rPr>
        <w:t>y</w:t>
      </w:r>
      <w:r w:rsidR="003228F6" w:rsidRPr="006A10CB">
        <w:rPr>
          <w:rFonts w:ascii="Calibri" w:eastAsia="Calibri" w:hAnsi="Calibri" w:cs="Calibri"/>
        </w:rPr>
        <w:t>er</w:t>
      </w:r>
      <w:r w:rsidR="003228F6" w:rsidRPr="006A10CB">
        <w:rPr>
          <w:rFonts w:ascii="Calibri" w:eastAsia="Calibri" w:hAnsi="Calibri" w:cs="Calibri"/>
          <w:spacing w:val="1"/>
        </w:rPr>
        <w:t>’</w:t>
      </w:r>
      <w:r w:rsidR="003228F6" w:rsidRPr="006A10CB">
        <w:rPr>
          <w:rFonts w:ascii="Calibri" w:eastAsia="Calibri" w:hAnsi="Calibri" w:cs="Calibri"/>
        </w:rPr>
        <w:t>s</w:t>
      </w:r>
      <w:r w:rsidR="003228F6" w:rsidRPr="006A10CB">
        <w:rPr>
          <w:rFonts w:ascii="Calibri" w:eastAsia="Calibri" w:hAnsi="Calibri" w:cs="Calibri"/>
          <w:spacing w:val="-7"/>
        </w:rPr>
        <w:t xml:space="preserve"> </w:t>
      </w:r>
      <w:r w:rsidR="003228F6" w:rsidRPr="006A10CB">
        <w:rPr>
          <w:rFonts w:ascii="Calibri" w:eastAsia="Calibri" w:hAnsi="Calibri" w:cs="Calibri"/>
          <w:spacing w:val="-1"/>
        </w:rPr>
        <w:t>w</w:t>
      </w:r>
      <w:r w:rsidR="003228F6" w:rsidRPr="006A10CB">
        <w:rPr>
          <w:rFonts w:ascii="Calibri" w:eastAsia="Calibri" w:hAnsi="Calibri" w:cs="Calibri"/>
        </w:rPr>
        <w:t>rit</w:t>
      </w:r>
      <w:r w:rsidR="003228F6" w:rsidRPr="006A10CB">
        <w:rPr>
          <w:rFonts w:ascii="Calibri" w:eastAsia="Calibri" w:hAnsi="Calibri" w:cs="Calibri"/>
          <w:spacing w:val="1"/>
        </w:rPr>
        <w:t>t</w:t>
      </w:r>
      <w:r w:rsidR="003228F6" w:rsidRPr="006A10CB">
        <w:rPr>
          <w:rFonts w:ascii="Calibri" w:eastAsia="Calibri" w:hAnsi="Calibri" w:cs="Calibri"/>
          <w:spacing w:val="-1"/>
        </w:rPr>
        <w:t>e</w:t>
      </w:r>
      <w:r w:rsidR="003228F6" w:rsidRPr="006A10CB">
        <w:rPr>
          <w:rFonts w:ascii="Calibri" w:eastAsia="Calibri" w:hAnsi="Calibri" w:cs="Calibri"/>
        </w:rPr>
        <w:t>n</w:t>
      </w:r>
      <w:r w:rsidR="003228F6" w:rsidRPr="006A10CB">
        <w:rPr>
          <w:rFonts w:ascii="Calibri" w:eastAsia="Calibri" w:hAnsi="Calibri" w:cs="Calibri"/>
          <w:spacing w:val="-5"/>
        </w:rPr>
        <w:t xml:space="preserve"> </w:t>
      </w:r>
      <w:r w:rsidR="003228F6" w:rsidRPr="006A10CB">
        <w:rPr>
          <w:rFonts w:ascii="Calibri" w:eastAsia="Calibri" w:hAnsi="Calibri" w:cs="Calibri"/>
          <w:spacing w:val="1"/>
        </w:rPr>
        <w:t>app</w:t>
      </w:r>
      <w:r w:rsidR="003228F6" w:rsidRPr="006A10CB">
        <w:rPr>
          <w:rFonts w:ascii="Calibri" w:eastAsia="Calibri" w:hAnsi="Calibri" w:cs="Calibri"/>
        </w:rPr>
        <w:t>r</w:t>
      </w:r>
      <w:r w:rsidR="003228F6" w:rsidRPr="006A10CB">
        <w:rPr>
          <w:rFonts w:ascii="Calibri" w:eastAsia="Calibri" w:hAnsi="Calibri" w:cs="Calibri"/>
          <w:spacing w:val="1"/>
        </w:rPr>
        <w:t>o</w:t>
      </w:r>
      <w:r w:rsidR="003228F6" w:rsidRPr="006A10CB">
        <w:rPr>
          <w:rFonts w:ascii="Calibri" w:eastAsia="Calibri" w:hAnsi="Calibri" w:cs="Calibri"/>
          <w:spacing w:val="-1"/>
        </w:rPr>
        <w:t>v</w:t>
      </w:r>
      <w:r w:rsidR="003228F6" w:rsidRPr="006A10CB">
        <w:rPr>
          <w:rFonts w:ascii="Calibri" w:eastAsia="Calibri" w:hAnsi="Calibri" w:cs="Calibri"/>
        </w:rPr>
        <w:t>al</w:t>
      </w:r>
      <w:r w:rsidR="003228F6" w:rsidRPr="006A10CB">
        <w:rPr>
          <w:rFonts w:ascii="Calibri" w:eastAsia="Calibri" w:hAnsi="Calibri" w:cs="Calibri"/>
          <w:spacing w:val="-4"/>
        </w:rPr>
        <w:t xml:space="preserve"> </w:t>
      </w:r>
      <w:r w:rsidR="003228F6" w:rsidRPr="006A10CB">
        <w:rPr>
          <w:rFonts w:ascii="Calibri" w:eastAsia="Calibri" w:hAnsi="Calibri" w:cs="Calibri"/>
        </w:rPr>
        <w:t>is</w:t>
      </w:r>
      <w:r w:rsidR="003228F6" w:rsidRPr="006A10CB">
        <w:rPr>
          <w:rFonts w:ascii="Calibri" w:eastAsia="Calibri" w:hAnsi="Calibri" w:cs="Calibri"/>
          <w:spacing w:val="-2"/>
        </w:rPr>
        <w:t xml:space="preserve"> </w:t>
      </w:r>
      <w:r w:rsidR="003228F6" w:rsidRPr="006A10CB">
        <w:rPr>
          <w:rFonts w:ascii="Calibri" w:eastAsia="Calibri" w:hAnsi="Calibri" w:cs="Calibri"/>
          <w:spacing w:val="1"/>
        </w:rPr>
        <w:t>t</w:t>
      </w:r>
      <w:r w:rsidR="003228F6" w:rsidRPr="006A10CB">
        <w:rPr>
          <w:rFonts w:ascii="Calibri" w:eastAsia="Calibri" w:hAnsi="Calibri" w:cs="Calibri"/>
        </w:rPr>
        <w:t>o</w:t>
      </w:r>
      <w:r w:rsidR="003228F6" w:rsidRPr="006A10CB">
        <w:rPr>
          <w:rFonts w:ascii="Calibri" w:eastAsia="Calibri" w:hAnsi="Calibri" w:cs="Calibri"/>
          <w:spacing w:val="-2"/>
        </w:rPr>
        <w:t xml:space="preserve"> </w:t>
      </w:r>
      <w:r w:rsidR="003228F6" w:rsidRPr="006A10CB">
        <w:rPr>
          <w:rFonts w:ascii="Calibri" w:eastAsia="Calibri" w:hAnsi="Calibri" w:cs="Calibri"/>
          <w:spacing w:val="1"/>
        </w:rPr>
        <w:t>b</w:t>
      </w:r>
      <w:r w:rsidR="003228F6" w:rsidRPr="006A10CB">
        <w:rPr>
          <w:rFonts w:ascii="Calibri" w:eastAsia="Calibri" w:hAnsi="Calibri" w:cs="Calibri"/>
        </w:rPr>
        <w:t>e</w:t>
      </w:r>
      <w:r w:rsidR="003228F6" w:rsidRPr="006A10CB">
        <w:rPr>
          <w:rFonts w:ascii="Calibri" w:eastAsia="Calibri" w:hAnsi="Calibri" w:cs="Calibri"/>
          <w:spacing w:val="-3"/>
        </w:rPr>
        <w:t xml:space="preserve"> </w:t>
      </w:r>
      <w:r w:rsidR="003228F6" w:rsidRPr="006A10CB">
        <w:rPr>
          <w:rFonts w:ascii="Calibri" w:eastAsia="Calibri" w:hAnsi="Calibri" w:cs="Calibri"/>
        </w:rPr>
        <w:t>g</w:t>
      </w:r>
      <w:r w:rsidR="003228F6" w:rsidRPr="006A10CB">
        <w:rPr>
          <w:rFonts w:ascii="Calibri" w:eastAsia="Calibri" w:hAnsi="Calibri" w:cs="Calibri"/>
          <w:spacing w:val="3"/>
        </w:rPr>
        <w:t>i</w:t>
      </w:r>
      <w:r w:rsidR="003228F6" w:rsidRPr="006A10CB">
        <w:rPr>
          <w:rFonts w:ascii="Calibri" w:eastAsia="Calibri" w:hAnsi="Calibri" w:cs="Calibri"/>
          <w:spacing w:val="-1"/>
        </w:rPr>
        <w:t>ve</w:t>
      </w:r>
      <w:r w:rsidR="003228F6" w:rsidRPr="006A10CB">
        <w:rPr>
          <w:rFonts w:ascii="Calibri" w:eastAsia="Calibri" w:hAnsi="Calibri" w:cs="Calibri"/>
        </w:rPr>
        <w:t>n</w:t>
      </w:r>
      <w:r w:rsidR="003228F6" w:rsidRPr="006A10CB">
        <w:rPr>
          <w:rFonts w:ascii="Calibri" w:eastAsia="Calibri" w:hAnsi="Calibri" w:cs="Calibri"/>
          <w:spacing w:val="-2"/>
        </w:rPr>
        <w:t xml:space="preserve"> </w:t>
      </w:r>
      <w:r w:rsidR="003228F6" w:rsidRPr="006A10CB">
        <w:rPr>
          <w:rFonts w:ascii="Calibri" w:eastAsia="Calibri" w:hAnsi="Calibri" w:cs="Calibri"/>
          <w:spacing w:val="1"/>
        </w:rPr>
        <w:t>p</w:t>
      </w:r>
      <w:r w:rsidR="003228F6" w:rsidRPr="006A10CB">
        <w:rPr>
          <w:rFonts w:ascii="Calibri" w:eastAsia="Calibri" w:hAnsi="Calibri" w:cs="Calibri"/>
        </w:rPr>
        <w:t>rior</w:t>
      </w:r>
      <w:r w:rsidR="003228F6" w:rsidRPr="006A10CB">
        <w:rPr>
          <w:rFonts w:ascii="Calibri" w:eastAsia="Calibri" w:hAnsi="Calibri" w:cs="Calibri"/>
          <w:spacing w:val="-3"/>
        </w:rPr>
        <w:t xml:space="preserve"> </w:t>
      </w:r>
      <w:r w:rsidR="003228F6" w:rsidRPr="006A10CB">
        <w:rPr>
          <w:rFonts w:ascii="Calibri" w:eastAsia="Calibri" w:hAnsi="Calibri" w:cs="Calibri"/>
        </w:rPr>
        <w:t>to co</w:t>
      </w:r>
      <w:r w:rsidR="003228F6" w:rsidRPr="006A10CB">
        <w:rPr>
          <w:rFonts w:ascii="Calibri" w:eastAsia="Calibri" w:hAnsi="Calibri" w:cs="Calibri"/>
          <w:spacing w:val="2"/>
        </w:rPr>
        <w:t>m</w:t>
      </w:r>
      <w:r w:rsidR="003228F6" w:rsidRPr="006A10CB">
        <w:rPr>
          <w:rFonts w:ascii="Calibri" w:eastAsia="Calibri" w:hAnsi="Calibri" w:cs="Calibri"/>
          <w:spacing w:val="-1"/>
        </w:rPr>
        <w:t>me</w:t>
      </w:r>
      <w:r w:rsidR="003228F6" w:rsidRPr="006A10CB">
        <w:rPr>
          <w:rFonts w:ascii="Calibri" w:eastAsia="Calibri" w:hAnsi="Calibri" w:cs="Calibri"/>
          <w:spacing w:val="1"/>
        </w:rPr>
        <w:t>n</w:t>
      </w:r>
      <w:r w:rsidR="003228F6" w:rsidRPr="006A10CB">
        <w:rPr>
          <w:rFonts w:ascii="Calibri" w:eastAsia="Calibri" w:hAnsi="Calibri" w:cs="Calibri"/>
        </w:rPr>
        <w:t>cing</w:t>
      </w:r>
      <w:r w:rsidR="003228F6" w:rsidRPr="006A10CB">
        <w:rPr>
          <w:rFonts w:ascii="Calibri" w:eastAsia="Calibri" w:hAnsi="Calibri" w:cs="Calibri"/>
          <w:spacing w:val="-9"/>
        </w:rPr>
        <w:t xml:space="preserve"> </w:t>
      </w:r>
      <w:r w:rsidR="003228F6" w:rsidRPr="006A10CB">
        <w:rPr>
          <w:rFonts w:ascii="Calibri" w:eastAsia="Calibri" w:hAnsi="Calibri" w:cs="Calibri"/>
        </w:rPr>
        <w:t>of</w:t>
      </w:r>
      <w:r w:rsidR="003228F6" w:rsidRPr="006A10CB">
        <w:rPr>
          <w:rFonts w:ascii="Calibri" w:eastAsia="Calibri" w:hAnsi="Calibri" w:cs="Calibri"/>
          <w:spacing w:val="-3"/>
        </w:rPr>
        <w:t xml:space="preserve"> </w:t>
      </w:r>
      <w:r w:rsidR="003228F6" w:rsidRPr="006A10CB">
        <w:rPr>
          <w:rFonts w:ascii="Calibri" w:eastAsia="Calibri" w:hAnsi="Calibri" w:cs="Calibri"/>
          <w:spacing w:val="1"/>
        </w:rPr>
        <w:t>an</w:t>
      </w:r>
      <w:r w:rsidR="003228F6" w:rsidRPr="006A10CB">
        <w:rPr>
          <w:rFonts w:ascii="Calibri" w:eastAsia="Calibri" w:hAnsi="Calibri" w:cs="Calibri"/>
        </w:rPr>
        <w:t>y</w:t>
      </w:r>
      <w:r w:rsidR="003228F6" w:rsidRPr="006A10CB">
        <w:rPr>
          <w:rFonts w:ascii="Calibri" w:eastAsia="Calibri" w:hAnsi="Calibri" w:cs="Calibri"/>
          <w:spacing w:val="-2"/>
        </w:rPr>
        <w:t xml:space="preserve"> </w:t>
      </w:r>
      <w:r w:rsidR="003228F6" w:rsidRPr="006A10CB">
        <w:rPr>
          <w:rFonts w:ascii="Calibri" w:eastAsia="Calibri" w:hAnsi="Calibri" w:cs="Calibri"/>
        </w:rPr>
        <w:t>r</w:t>
      </w:r>
      <w:r w:rsidR="003228F6" w:rsidRPr="006A10CB">
        <w:rPr>
          <w:rFonts w:ascii="Calibri" w:eastAsia="Calibri" w:hAnsi="Calibri" w:cs="Calibri"/>
          <w:spacing w:val="1"/>
        </w:rPr>
        <w:t>e</w:t>
      </w:r>
      <w:r w:rsidR="003228F6" w:rsidRPr="006A10CB">
        <w:rPr>
          <w:rFonts w:ascii="Calibri" w:eastAsia="Calibri" w:hAnsi="Calibri" w:cs="Calibri"/>
          <w:spacing w:val="-1"/>
        </w:rPr>
        <w:t>me</w:t>
      </w:r>
      <w:r w:rsidR="003228F6" w:rsidRPr="006A10CB">
        <w:rPr>
          <w:rFonts w:ascii="Calibri" w:eastAsia="Calibri" w:hAnsi="Calibri" w:cs="Calibri"/>
          <w:spacing w:val="1"/>
        </w:rPr>
        <w:t>d</w:t>
      </w:r>
      <w:r w:rsidR="003228F6" w:rsidRPr="006A10CB">
        <w:rPr>
          <w:rFonts w:ascii="Calibri" w:eastAsia="Calibri" w:hAnsi="Calibri" w:cs="Calibri"/>
        </w:rPr>
        <w:t>ial</w:t>
      </w:r>
      <w:r w:rsidR="003228F6" w:rsidRPr="006A10CB">
        <w:rPr>
          <w:rFonts w:ascii="Calibri" w:eastAsia="Calibri" w:hAnsi="Calibri" w:cs="Calibri"/>
          <w:spacing w:val="-6"/>
        </w:rPr>
        <w:t xml:space="preserve"> </w:t>
      </w:r>
      <w:r w:rsidR="003228F6" w:rsidRPr="006A10CB">
        <w:rPr>
          <w:rFonts w:ascii="Calibri" w:eastAsia="Calibri" w:hAnsi="Calibri" w:cs="Calibri"/>
          <w:spacing w:val="-1"/>
        </w:rPr>
        <w:t>e</w:t>
      </w:r>
      <w:r w:rsidR="003228F6" w:rsidRPr="006A10CB">
        <w:rPr>
          <w:rFonts w:ascii="Calibri" w:eastAsia="Calibri" w:hAnsi="Calibri" w:cs="Calibri"/>
        </w:rPr>
        <w:t>ar</w:t>
      </w:r>
      <w:r w:rsidR="003228F6" w:rsidRPr="006A10CB">
        <w:rPr>
          <w:rFonts w:ascii="Calibri" w:eastAsia="Calibri" w:hAnsi="Calibri" w:cs="Calibri"/>
          <w:spacing w:val="3"/>
        </w:rPr>
        <w:t>t</w:t>
      </w:r>
      <w:r w:rsidR="003228F6" w:rsidRPr="006A10CB">
        <w:rPr>
          <w:rFonts w:ascii="Calibri" w:eastAsia="Calibri" w:hAnsi="Calibri" w:cs="Calibri"/>
        </w:rPr>
        <w:t>h</w:t>
      </w:r>
      <w:r w:rsidR="003228F6" w:rsidRPr="006A10CB">
        <w:rPr>
          <w:rFonts w:ascii="Calibri" w:eastAsia="Calibri" w:hAnsi="Calibri" w:cs="Calibri"/>
          <w:spacing w:val="-3"/>
        </w:rPr>
        <w:t xml:space="preserve"> </w:t>
      </w:r>
      <w:r w:rsidR="003228F6" w:rsidRPr="006A10CB">
        <w:rPr>
          <w:rFonts w:ascii="Calibri" w:eastAsia="Calibri" w:hAnsi="Calibri" w:cs="Calibri"/>
        </w:rPr>
        <w:t>wor</w:t>
      </w:r>
      <w:r w:rsidR="003228F6" w:rsidRPr="006A10CB">
        <w:rPr>
          <w:rFonts w:ascii="Calibri" w:eastAsia="Calibri" w:hAnsi="Calibri" w:cs="Calibri"/>
          <w:spacing w:val="1"/>
        </w:rPr>
        <w:t>k</w:t>
      </w:r>
      <w:r w:rsidR="003228F6" w:rsidRPr="006A10CB">
        <w:rPr>
          <w:rFonts w:ascii="Calibri" w:eastAsia="Calibri" w:hAnsi="Calibri" w:cs="Calibri"/>
          <w:spacing w:val="-1"/>
        </w:rPr>
        <w:t>s</w:t>
      </w:r>
      <w:r w:rsidR="003228F6" w:rsidRPr="006A10CB">
        <w:rPr>
          <w:rFonts w:ascii="Calibri" w:eastAsia="Calibri" w:hAnsi="Calibri" w:cs="Calibri"/>
        </w:rPr>
        <w:t>.</w:t>
      </w:r>
    </w:p>
    <w:p w14:paraId="0F41C922" w14:textId="77777777" w:rsidR="003228F6" w:rsidRPr="003228F6" w:rsidRDefault="003228F6" w:rsidP="003228F6">
      <w:pPr>
        <w:spacing w:before="7" w:line="140" w:lineRule="exact"/>
        <w:rPr>
          <w:sz w:val="15"/>
          <w:szCs w:val="15"/>
        </w:rPr>
      </w:pPr>
    </w:p>
    <w:p w14:paraId="69CDD911" w14:textId="2B53265A" w:rsidR="003228F6" w:rsidRPr="006A10CB" w:rsidRDefault="003228F6" w:rsidP="006A10CB">
      <w:pPr>
        <w:pStyle w:val="ListParagraph"/>
        <w:numPr>
          <w:ilvl w:val="1"/>
          <w:numId w:val="28"/>
        </w:numPr>
        <w:spacing w:line="276" w:lineRule="auto"/>
        <w:ind w:right="108"/>
        <w:jc w:val="both"/>
        <w:rPr>
          <w:rFonts w:ascii="Calibri" w:eastAsia="Calibri" w:hAnsi="Calibri" w:cs="Calibri"/>
        </w:rPr>
      </w:pPr>
      <w:r w:rsidRPr="006A10CB">
        <w:rPr>
          <w:rFonts w:ascii="Calibri" w:eastAsia="Calibri" w:hAnsi="Calibri" w:cs="Calibri"/>
          <w:spacing w:val="-1"/>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1"/>
        </w:rPr>
        <w:t xml:space="preserve"> s</w:t>
      </w:r>
      <w:r w:rsidRPr="006A10CB">
        <w:rPr>
          <w:rFonts w:ascii="Calibri" w:eastAsia="Calibri" w:hAnsi="Calibri" w:cs="Calibri"/>
        </w:rPr>
        <w:t>a</w:t>
      </w:r>
      <w:r w:rsidRPr="006A10CB">
        <w:rPr>
          <w:rFonts w:ascii="Calibri" w:eastAsia="Calibri" w:hAnsi="Calibri" w:cs="Calibri"/>
          <w:spacing w:val="2"/>
        </w:rPr>
        <w:t>f</w:t>
      </w:r>
      <w:r w:rsidRPr="006A10CB">
        <w:rPr>
          <w:rFonts w:ascii="Calibri" w:eastAsia="Calibri" w:hAnsi="Calibri" w:cs="Calibri"/>
        </w:rPr>
        <w:t>e</w:t>
      </w:r>
      <w:r w:rsidRPr="006A10CB">
        <w:rPr>
          <w:rFonts w:ascii="Calibri" w:eastAsia="Calibri" w:hAnsi="Calibri" w:cs="Calibri"/>
          <w:spacing w:val="-4"/>
        </w:rPr>
        <w:t xml:space="preserve"> </w:t>
      </w:r>
      <w:r w:rsidRPr="006A10CB">
        <w:rPr>
          <w:rFonts w:ascii="Calibri" w:eastAsia="Calibri" w:hAnsi="Calibri" w:cs="Calibri"/>
          <w:spacing w:val="1"/>
        </w:rPr>
        <w:t>b</w:t>
      </w:r>
      <w:r w:rsidRPr="006A10CB">
        <w:rPr>
          <w:rFonts w:ascii="Calibri" w:eastAsia="Calibri" w:hAnsi="Calibri" w:cs="Calibri"/>
          <w:spacing w:val="-1"/>
        </w:rPr>
        <w:t>e</w:t>
      </w:r>
      <w:r w:rsidRPr="006A10CB">
        <w:rPr>
          <w:rFonts w:ascii="Calibri" w:eastAsia="Calibri" w:hAnsi="Calibri" w:cs="Calibri"/>
        </w:rPr>
        <w:t>ari</w:t>
      </w:r>
      <w:r w:rsidRPr="006A10CB">
        <w:rPr>
          <w:rFonts w:ascii="Calibri" w:eastAsia="Calibri" w:hAnsi="Calibri" w:cs="Calibri"/>
          <w:spacing w:val="1"/>
        </w:rPr>
        <w:t>n</w:t>
      </w:r>
      <w:r w:rsidRPr="006A10CB">
        <w:rPr>
          <w:rFonts w:ascii="Calibri" w:eastAsia="Calibri" w:hAnsi="Calibri" w:cs="Calibri"/>
        </w:rPr>
        <w:t>g</w:t>
      </w:r>
      <w:r w:rsidRPr="006A10CB">
        <w:rPr>
          <w:rFonts w:ascii="Calibri" w:eastAsia="Calibri" w:hAnsi="Calibri" w:cs="Calibri"/>
          <w:spacing w:val="-4"/>
        </w:rPr>
        <w:t xml:space="preserve"> </w:t>
      </w:r>
      <w:r w:rsidRPr="006A10CB">
        <w:rPr>
          <w:rFonts w:ascii="Calibri" w:eastAsia="Calibri" w:hAnsi="Calibri" w:cs="Calibri"/>
        </w:rPr>
        <w:t>ca</w:t>
      </w:r>
      <w:r w:rsidRPr="006A10CB">
        <w:rPr>
          <w:rFonts w:ascii="Calibri" w:eastAsia="Calibri" w:hAnsi="Calibri" w:cs="Calibri"/>
          <w:spacing w:val="1"/>
        </w:rPr>
        <w:t>p</w:t>
      </w:r>
      <w:r w:rsidRPr="006A10CB">
        <w:rPr>
          <w:rFonts w:ascii="Calibri" w:eastAsia="Calibri" w:hAnsi="Calibri" w:cs="Calibri"/>
        </w:rPr>
        <w:t>acity</w:t>
      </w:r>
      <w:r w:rsidRPr="006A10CB">
        <w:rPr>
          <w:rFonts w:ascii="Calibri" w:eastAsia="Calibri" w:hAnsi="Calibri" w:cs="Calibri"/>
          <w:spacing w:val="-6"/>
        </w:rPr>
        <w:t xml:space="preserve"> </w:t>
      </w:r>
      <w:r w:rsidRPr="006A10CB">
        <w:rPr>
          <w:rFonts w:ascii="Calibri" w:eastAsia="Calibri" w:hAnsi="Calibri" w:cs="Calibri"/>
          <w:spacing w:val="1"/>
        </w:rPr>
        <w:t>o</w:t>
      </w:r>
      <w:r w:rsidRPr="006A10CB">
        <w:rPr>
          <w:rFonts w:ascii="Calibri" w:eastAsia="Calibri" w:hAnsi="Calibri" w:cs="Calibri"/>
        </w:rPr>
        <w:t>f</w:t>
      </w:r>
      <w:r w:rsidRPr="006A10CB">
        <w:rPr>
          <w:rFonts w:ascii="Calibri" w:eastAsia="Calibri" w:hAnsi="Calibri" w:cs="Calibri"/>
          <w:spacing w:val="-3"/>
        </w:rPr>
        <w:t xml:space="preserve"> </w:t>
      </w:r>
      <w:r w:rsidRPr="006A10CB">
        <w:rPr>
          <w:rFonts w:ascii="Calibri" w:eastAsia="Calibri" w:hAnsi="Calibri" w:cs="Calibri"/>
          <w:spacing w:val="3"/>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4"/>
        </w:rPr>
        <w:t xml:space="preserve"> </w:t>
      </w:r>
      <w:r w:rsidRPr="006A10CB">
        <w:rPr>
          <w:rFonts w:ascii="Calibri" w:eastAsia="Calibri" w:hAnsi="Calibri" w:cs="Calibri"/>
        </w:rPr>
        <w:t>su</w:t>
      </w:r>
      <w:r w:rsidRPr="006A10CB">
        <w:rPr>
          <w:rFonts w:ascii="Calibri" w:eastAsia="Calibri" w:hAnsi="Calibri" w:cs="Calibri"/>
          <w:spacing w:val="4"/>
        </w:rPr>
        <w:t>b</w:t>
      </w:r>
      <w:r w:rsidRPr="006A10CB">
        <w:rPr>
          <w:rFonts w:ascii="Calibri" w:eastAsia="Calibri" w:hAnsi="Calibri" w:cs="Calibri"/>
          <w:spacing w:val="1"/>
        </w:rPr>
        <w:t>-</w:t>
      </w:r>
      <w:r w:rsidRPr="006A10CB">
        <w:rPr>
          <w:rFonts w:ascii="Calibri" w:eastAsia="Calibri" w:hAnsi="Calibri" w:cs="Calibri"/>
          <w:spacing w:val="-1"/>
        </w:rPr>
        <w:t>s</w:t>
      </w:r>
      <w:r w:rsidRPr="006A10CB">
        <w:rPr>
          <w:rFonts w:ascii="Calibri" w:eastAsia="Calibri" w:hAnsi="Calibri" w:cs="Calibri"/>
        </w:rPr>
        <w:t>tr</w:t>
      </w:r>
      <w:r w:rsidRPr="006A10CB">
        <w:rPr>
          <w:rFonts w:ascii="Calibri" w:eastAsia="Calibri" w:hAnsi="Calibri" w:cs="Calibri"/>
          <w:spacing w:val="1"/>
        </w:rPr>
        <w:t>a</w:t>
      </w:r>
      <w:r w:rsidRPr="006A10CB">
        <w:rPr>
          <w:rFonts w:ascii="Calibri" w:eastAsia="Calibri" w:hAnsi="Calibri" w:cs="Calibri"/>
        </w:rPr>
        <w:t>ta</w:t>
      </w:r>
      <w:r w:rsidRPr="006A10CB">
        <w:rPr>
          <w:rFonts w:ascii="Calibri" w:eastAsia="Calibri" w:hAnsi="Calibri" w:cs="Calibri"/>
          <w:spacing w:val="-7"/>
        </w:rPr>
        <w:t xml:space="preserve"> </w:t>
      </w:r>
      <w:r w:rsidRPr="006A10CB">
        <w:rPr>
          <w:rFonts w:ascii="Calibri" w:eastAsia="Calibri" w:hAnsi="Calibri" w:cs="Calibri"/>
        </w:rPr>
        <w:t>may</w:t>
      </w:r>
      <w:r w:rsidRPr="006A10CB">
        <w:rPr>
          <w:rFonts w:ascii="Calibri" w:eastAsia="Calibri" w:hAnsi="Calibri" w:cs="Calibri"/>
          <w:spacing w:val="-2"/>
        </w:rPr>
        <w:t xml:space="preserve"> </w:t>
      </w:r>
      <w:r w:rsidRPr="006A10CB">
        <w:rPr>
          <w:rFonts w:ascii="Calibri" w:eastAsia="Calibri" w:hAnsi="Calibri" w:cs="Calibri"/>
          <w:spacing w:val="1"/>
        </w:rPr>
        <w:t>b</w:t>
      </w:r>
      <w:r w:rsidRPr="006A10CB">
        <w:rPr>
          <w:rFonts w:ascii="Calibri" w:eastAsia="Calibri" w:hAnsi="Calibri" w:cs="Calibri"/>
        </w:rPr>
        <w:t>e</w:t>
      </w:r>
      <w:r w:rsidRPr="006A10CB">
        <w:rPr>
          <w:rFonts w:ascii="Calibri" w:eastAsia="Calibri" w:hAnsi="Calibri" w:cs="Calibri"/>
          <w:spacing w:val="-1"/>
        </w:rPr>
        <w:t xml:space="preserve"> </w:t>
      </w:r>
      <w:r w:rsidRPr="006A10CB">
        <w:rPr>
          <w:rFonts w:ascii="Calibri" w:eastAsia="Calibri" w:hAnsi="Calibri" w:cs="Calibri"/>
        </w:rPr>
        <w:t>mo</w:t>
      </w:r>
      <w:r w:rsidRPr="006A10CB">
        <w:rPr>
          <w:rFonts w:ascii="Calibri" w:eastAsia="Calibri" w:hAnsi="Calibri" w:cs="Calibri"/>
          <w:spacing w:val="1"/>
        </w:rPr>
        <w:t>d</w:t>
      </w:r>
      <w:r w:rsidRPr="006A10CB">
        <w:rPr>
          <w:rFonts w:ascii="Calibri" w:eastAsia="Calibri" w:hAnsi="Calibri" w:cs="Calibri"/>
        </w:rPr>
        <w:t>i</w:t>
      </w:r>
      <w:r w:rsidRPr="006A10CB">
        <w:rPr>
          <w:rFonts w:ascii="Calibri" w:eastAsia="Calibri" w:hAnsi="Calibri" w:cs="Calibri"/>
          <w:spacing w:val="1"/>
        </w:rPr>
        <w:t>f</w:t>
      </w:r>
      <w:r w:rsidRPr="006A10CB">
        <w:rPr>
          <w:rFonts w:ascii="Calibri" w:eastAsia="Calibri" w:hAnsi="Calibri" w:cs="Calibri"/>
        </w:rPr>
        <w:t>i</w:t>
      </w:r>
      <w:r w:rsidRPr="006A10CB">
        <w:rPr>
          <w:rFonts w:ascii="Calibri" w:eastAsia="Calibri" w:hAnsi="Calibri" w:cs="Calibri"/>
          <w:spacing w:val="1"/>
        </w:rPr>
        <w:t>e</w:t>
      </w:r>
      <w:r w:rsidRPr="006A10CB">
        <w:rPr>
          <w:rFonts w:ascii="Calibri" w:eastAsia="Calibri" w:hAnsi="Calibri" w:cs="Calibri"/>
        </w:rPr>
        <w:t>d</w:t>
      </w:r>
      <w:r w:rsidRPr="006A10CB">
        <w:rPr>
          <w:rFonts w:ascii="Calibri" w:eastAsia="Calibri" w:hAnsi="Calibri" w:cs="Calibri"/>
          <w:spacing w:val="-6"/>
        </w:rPr>
        <w:t xml:space="preserve"> </w:t>
      </w:r>
      <w:r w:rsidRPr="006A10CB">
        <w:rPr>
          <w:rFonts w:ascii="Calibri" w:eastAsia="Calibri" w:hAnsi="Calibri" w:cs="Calibri"/>
          <w:spacing w:val="1"/>
        </w:rPr>
        <w:t>a</w:t>
      </w:r>
      <w:r w:rsidRPr="006A10CB">
        <w:rPr>
          <w:rFonts w:ascii="Calibri" w:eastAsia="Calibri" w:hAnsi="Calibri" w:cs="Calibri"/>
        </w:rPr>
        <w:t>t</w:t>
      </w:r>
      <w:r w:rsidRPr="006A10CB">
        <w:rPr>
          <w:rFonts w:ascii="Calibri" w:eastAsia="Calibri" w:hAnsi="Calibri" w:cs="Calibri"/>
          <w:spacing w:val="-1"/>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4"/>
        </w:rPr>
        <w:t xml:space="preserve"> </w:t>
      </w:r>
      <w:r w:rsidRPr="006A10CB">
        <w:rPr>
          <w:rFonts w:ascii="Calibri" w:eastAsia="Calibri" w:hAnsi="Calibri" w:cs="Calibri"/>
        </w:rPr>
        <w:t>final</w:t>
      </w:r>
      <w:r w:rsidRPr="006A10CB">
        <w:rPr>
          <w:rFonts w:ascii="Calibri" w:eastAsia="Calibri" w:hAnsi="Calibri" w:cs="Calibri"/>
          <w:spacing w:val="-3"/>
        </w:rPr>
        <w:t xml:space="preserve"> </w:t>
      </w:r>
      <w:r w:rsidRPr="006A10CB">
        <w:rPr>
          <w:rFonts w:ascii="Calibri" w:eastAsia="Calibri" w:hAnsi="Calibri" w:cs="Calibri"/>
          <w:spacing w:val="1"/>
        </w:rPr>
        <w:t>de</w:t>
      </w:r>
      <w:r w:rsidRPr="006A10CB">
        <w:rPr>
          <w:rFonts w:ascii="Calibri" w:eastAsia="Calibri" w:hAnsi="Calibri" w:cs="Calibri"/>
          <w:spacing w:val="-1"/>
        </w:rPr>
        <w:t>s</w:t>
      </w:r>
      <w:r w:rsidRPr="006A10CB">
        <w:rPr>
          <w:rFonts w:ascii="Calibri" w:eastAsia="Calibri" w:hAnsi="Calibri" w:cs="Calibri"/>
        </w:rPr>
        <w:t>ign</w:t>
      </w:r>
      <w:r w:rsidRPr="006A10CB">
        <w:rPr>
          <w:rFonts w:ascii="Calibri" w:eastAsia="Calibri" w:hAnsi="Calibri" w:cs="Calibri"/>
          <w:spacing w:val="-2"/>
        </w:rPr>
        <w:t xml:space="preserve"> </w:t>
      </w:r>
      <w:r w:rsidRPr="006A10CB">
        <w:rPr>
          <w:rFonts w:ascii="Calibri" w:eastAsia="Calibri" w:hAnsi="Calibri" w:cs="Calibri"/>
          <w:spacing w:val="-1"/>
        </w:rPr>
        <w:t>s</w:t>
      </w:r>
      <w:r w:rsidRPr="006A10CB">
        <w:rPr>
          <w:rFonts w:ascii="Calibri" w:eastAsia="Calibri" w:hAnsi="Calibri" w:cs="Calibri"/>
        </w:rPr>
        <w:t>t</w:t>
      </w:r>
      <w:r w:rsidRPr="006A10CB">
        <w:rPr>
          <w:rFonts w:ascii="Calibri" w:eastAsia="Calibri" w:hAnsi="Calibri" w:cs="Calibri"/>
          <w:spacing w:val="1"/>
        </w:rPr>
        <w:t>a</w:t>
      </w:r>
      <w:r w:rsidRPr="006A10CB">
        <w:rPr>
          <w:rFonts w:ascii="Calibri" w:eastAsia="Calibri" w:hAnsi="Calibri" w:cs="Calibri"/>
        </w:rPr>
        <w:t>ge</w:t>
      </w:r>
      <w:r w:rsidRPr="006A10CB">
        <w:rPr>
          <w:rFonts w:ascii="Calibri" w:eastAsia="Calibri" w:hAnsi="Calibri" w:cs="Calibri"/>
          <w:spacing w:val="-3"/>
        </w:rPr>
        <w:t xml:space="preserve"> </w:t>
      </w:r>
      <w:r w:rsidRPr="006A10CB">
        <w:rPr>
          <w:rFonts w:ascii="Calibri" w:eastAsia="Calibri" w:hAnsi="Calibri" w:cs="Calibri"/>
        </w:rPr>
        <w:t>w</w:t>
      </w:r>
      <w:r w:rsidRPr="006A10CB">
        <w:rPr>
          <w:rFonts w:ascii="Calibri" w:eastAsia="Calibri" w:hAnsi="Calibri" w:cs="Calibri"/>
          <w:spacing w:val="3"/>
        </w:rPr>
        <w:t>h</w:t>
      </w:r>
      <w:r w:rsidRPr="006A10CB">
        <w:rPr>
          <w:rFonts w:ascii="Calibri" w:eastAsia="Calibri" w:hAnsi="Calibri" w:cs="Calibri"/>
          <w:spacing w:val="-1"/>
        </w:rPr>
        <w:t>e</w:t>
      </w:r>
      <w:r w:rsidRPr="006A10CB">
        <w:rPr>
          <w:rFonts w:ascii="Calibri" w:eastAsia="Calibri" w:hAnsi="Calibri" w:cs="Calibri"/>
        </w:rPr>
        <w:t>n</w:t>
      </w:r>
      <w:r w:rsidRPr="006A10CB">
        <w:rPr>
          <w:rFonts w:ascii="Calibri" w:eastAsia="Calibri" w:hAnsi="Calibri" w:cs="Calibri"/>
          <w:spacing w:val="-4"/>
        </w:rPr>
        <w:t xml:space="preserve"> </w:t>
      </w:r>
      <w:r w:rsidRPr="006A10CB">
        <w:rPr>
          <w:rFonts w:ascii="Calibri" w:eastAsia="Calibri" w:hAnsi="Calibri" w:cs="Calibri"/>
          <w:spacing w:val="1"/>
        </w:rPr>
        <w:t>th</w:t>
      </w:r>
      <w:r w:rsidRPr="006A10CB">
        <w:rPr>
          <w:rFonts w:ascii="Calibri" w:eastAsia="Calibri" w:hAnsi="Calibri" w:cs="Calibri"/>
        </w:rPr>
        <w:t>e</w:t>
      </w:r>
      <w:r w:rsidRPr="006A10CB">
        <w:rPr>
          <w:rFonts w:ascii="Calibri" w:eastAsia="Calibri" w:hAnsi="Calibri" w:cs="Calibri"/>
          <w:spacing w:val="-4"/>
        </w:rPr>
        <w:t xml:space="preserve"> </w:t>
      </w:r>
      <w:r w:rsidRPr="006A10CB">
        <w:rPr>
          <w:rFonts w:ascii="Calibri" w:eastAsia="Calibri" w:hAnsi="Calibri" w:cs="Calibri"/>
        </w:rPr>
        <w:t>full</w:t>
      </w:r>
      <w:r w:rsidRPr="006A10CB">
        <w:rPr>
          <w:rFonts w:ascii="Calibri" w:eastAsia="Calibri" w:hAnsi="Calibri" w:cs="Calibri"/>
          <w:spacing w:val="-1"/>
        </w:rPr>
        <w:t xml:space="preserve"> </w:t>
      </w:r>
      <w:r w:rsidRPr="006A10CB">
        <w:rPr>
          <w:rFonts w:ascii="Calibri" w:eastAsia="Calibri" w:hAnsi="Calibri" w:cs="Calibri"/>
        </w:rPr>
        <w:t>s</w:t>
      </w:r>
      <w:r w:rsidRPr="006A10CB">
        <w:rPr>
          <w:rFonts w:ascii="Calibri" w:eastAsia="Calibri" w:hAnsi="Calibri" w:cs="Calibri"/>
          <w:spacing w:val="-1"/>
        </w:rPr>
        <w:t>i</w:t>
      </w:r>
      <w:r w:rsidRPr="006A10CB">
        <w:rPr>
          <w:rFonts w:ascii="Calibri" w:eastAsia="Calibri" w:hAnsi="Calibri" w:cs="Calibri"/>
          <w:spacing w:val="3"/>
        </w:rPr>
        <w:t>t</w:t>
      </w:r>
      <w:r w:rsidRPr="006A10CB">
        <w:rPr>
          <w:rFonts w:ascii="Calibri" w:eastAsia="Calibri" w:hAnsi="Calibri" w:cs="Calibri"/>
        </w:rPr>
        <w:t>e</w:t>
      </w:r>
      <w:r w:rsidRPr="006A10CB">
        <w:rPr>
          <w:rFonts w:ascii="Calibri" w:eastAsia="Calibri" w:hAnsi="Calibri" w:cs="Calibri"/>
          <w:spacing w:val="-4"/>
        </w:rPr>
        <w:t xml:space="preserve"> </w:t>
      </w:r>
      <w:r w:rsidRPr="006A10CB">
        <w:rPr>
          <w:rFonts w:ascii="Calibri" w:eastAsia="Calibri" w:hAnsi="Calibri" w:cs="Calibri"/>
        </w:rPr>
        <w:t>su</w:t>
      </w:r>
      <w:r w:rsidRPr="006A10CB">
        <w:rPr>
          <w:rFonts w:ascii="Calibri" w:eastAsia="Calibri" w:hAnsi="Calibri" w:cs="Calibri"/>
          <w:spacing w:val="3"/>
        </w:rPr>
        <w:t>r</w:t>
      </w:r>
      <w:r w:rsidRPr="006A10CB">
        <w:rPr>
          <w:rFonts w:ascii="Calibri" w:eastAsia="Calibri" w:hAnsi="Calibri" w:cs="Calibri"/>
          <w:spacing w:val="-1"/>
        </w:rPr>
        <w:t>ve</w:t>
      </w:r>
      <w:r w:rsidRPr="006A10CB">
        <w:rPr>
          <w:rFonts w:ascii="Calibri" w:eastAsia="Calibri" w:hAnsi="Calibri" w:cs="Calibri"/>
        </w:rPr>
        <w:t>y a</w:t>
      </w:r>
      <w:r w:rsidRPr="006A10CB">
        <w:rPr>
          <w:rFonts w:ascii="Calibri" w:eastAsia="Calibri" w:hAnsi="Calibri" w:cs="Calibri"/>
          <w:spacing w:val="1"/>
        </w:rPr>
        <w:t>n</w:t>
      </w:r>
      <w:r w:rsidRPr="006A10CB">
        <w:rPr>
          <w:rFonts w:ascii="Calibri" w:eastAsia="Calibri" w:hAnsi="Calibri" w:cs="Calibri"/>
        </w:rPr>
        <w:t>d</w:t>
      </w:r>
      <w:r w:rsidRPr="006A10CB">
        <w:rPr>
          <w:rFonts w:ascii="Calibri" w:eastAsia="Calibri" w:hAnsi="Calibri" w:cs="Calibri"/>
          <w:spacing w:val="7"/>
        </w:rPr>
        <w:t xml:space="preserve"> </w:t>
      </w:r>
      <w:r w:rsidRPr="006A10CB">
        <w:rPr>
          <w:rFonts w:ascii="Calibri" w:eastAsia="Calibri" w:hAnsi="Calibri" w:cs="Calibri"/>
        </w:rPr>
        <w:t>i</w:t>
      </w:r>
      <w:r w:rsidRPr="006A10CB">
        <w:rPr>
          <w:rFonts w:ascii="Calibri" w:eastAsia="Calibri" w:hAnsi="Calibri" w:cs="Calibri"/>
          <w:spacing w:val="1"/>
        </w:rPr>
        <w:t>n</w:t>
      </w:r>
      <w:r w:rsidRPr="006A10CB">
        <w:rPr>
          <w:rFonts w:ascii="Calibri" w:eastAsia="Calibri" w:hAnsi="Calibri" w:cs="Calibri"/>
          <w:spacing w:val="-1"/>
        </w:rPr>
        <w:t>ves</w:t>
      </w:r>
      <w:r w:rsidRPr="006A10CB">
        <w:rPr>
          <w:rFonts w:ascii="Calibri" w:eastAsia="Calibri" w:hAnsi="Calibri" w:cs="Calibri"/>
        </w:rPr>
        <w:t>tig</w:t>
      </w:r>
      <w:r w:rsidRPr="006A10CB">
        <w:rPr>
          <w:rFonts w:ascii="Calibri" w:eastAsia="Calibri" w:hAnsi="Calibri" w:cs="Calibri"/>
          <w:spacing w:val="1"/>
        </w:rPr>
        <w:t>a</w:t>
      </w:r>
      <w:r w:rsidRPr="006A10CB">
        <w:rPr>
          <w:rFonts w:ascii="Calibri" w:eastAsia="Calibri" w:hAnsi="Calibri" w:cs="Calibri"/>
        </w:rPr>
        <w:t>ti</w:t>
      </w:r>
      <w:r w:rsidRPr="006A10CB">
        <w:rPr>
          <w:rFonts w:ascii="Calibri" w:eastAsia="Calibri" w:hAnsi="Calibri" w:cs="Calibri"/>
          <w:spacing w:val="1"/>
        </w:rPr>
        <w:t>o</w:t>
      </w:r>
      <w:r w:rsidRPr="006A10CB">
        <w:rPr>
          <w:rFonts w:ascii="Calibri" w:eastAsia="Calibri" w:hAnsi="Calibri" w:cs="Calibri"/>
        </w:rPr>
        <w:t xml:space="preserve">n </w:t>
      </w:r>
      <w:r w:rsidRPr="006A10CB">
        <w:rPr>
          <w:rFonts w:ascii="Calibri" w:eastAsia="Calibri" w:hAnsi="Calibri" w:cs="Calibri"/>
          <w:spacing w:val="1"/>
        </w:rPr>
        <w:t>h</w:t>
      </w:r>
      <w:r w:rsidRPr="006A10CB">
        <w:rPr>
          <w:rFonts w:ascii="Calibri" w:eastAsia="Calibri" w:hAnsi="Calibri" w:cs="Calibri"/>
        </w:rPr>
        <w:t>a</w:t>
      </w:r>
      <w:r w:rsidRPr="006A10CB">
        <w:rPr>
          <w:rFonts w:ascii="Calibri" w:eastAsia="Calibri" w:hAnsi="Calibri" w:cs="Calibri"/>
          <w:spacing w:val="-1"/>
        </w:rPr>
        <w:t>v</w:t>
      </w:r>
      <w:r w:rsidRPr="006A10CB">
        <w:rPr>
          <w:rFonts w:ascii="Calibri" w:eastAsia="Calibri" w:hAnsi="Calibri" w:cs="Calibri"/>
        </w:rPr>
        <w:t>e</w:t>
      </w:r>
      <w:r w:rsidRPr="006A10CB">
        <w:rPr>
          <w:rFonts w:ascii="Calibri" w:eastAsia="Calibri" w:hAnsi="Calibri" w:cs="Calibri"/>
          <w:spacing w:val="5"/>
        </w:rPr>
        <w:t xml:space="preserve"> </w:t>
      </w:r>
      <w:r w:rsidRPr="006A10CB">
        <w:rPr>
          <w:rFonts w:ascii="Calibri" w:eastAsia="Calibri" w:hAnsi="Calibri" w:cs="Calibri"/>
          <w:spacing w:val="1"/>
        </w:rPr>
        <w:t>be</w:t>
      </w:r>
      <w:r w:rsidRPr="006A10CB">
        <w:rPr>
          <w:rFonts w:ascii="Calibri" w:eastAsia="Calibri" w:hAnsi="Calibri" w:cs="Calibri"/>
          <w:spacing w:val="-1"/>
        </w:rPr>
        <w:t>e</w:t>
      </w:r>
      <w:r w:rsidRPr="006A10CB">
        <w:rPr>
          <w:rFonts w:ascii="Calibri" w:eastAsia="Calibri" w:hAnsi="Calibri" w:cs="Calibri"/>
        </w:rPr>
        <w:t>n</w:t>
      </w:r>
      <w:r w:rsidRPr="006A10CB">
        <w:rPr>
          <w:rFonts w:ascii="Calibri" w:eastAsia="Calibri" w:hAnsi="Calibri" w:cs="Calibri"/>
          <w:spacing w:val="6"/>
        </w:rPr>
        <w:t xml:space="preserve"> </w:t>
      </w:r>
      <w:r w:rsidRPr="006A10CB">
        <w:rPr>
          <w:rFonts w:ascii="Calibri" w:eastAsia="Calibri" w:hAnsi="Calibri" w:cs="Calibri"/>
        </w:rPr>
        <w:t>compl</w:t>
      </w:r>
      <w:r w:rsidRPr="006A10CB">
        <w:rPr>
          <w:rFonts w:ascii="Calibri" w:eastAsia="Calibri" w:hAnsi="Calibri" w:cs="Calibri"/>
          <w:spacing w:val="-1"/>
        </w:rPr>
        <w:t>e</w:t>
      </w:r>
      <w:r w:rsidRPr="006A10CB">
        <w:rPr>
          <w:rFonts w:ascii="Calibri" w:eastAsia="Calibri" w:hAnsi="Calibri" w:cs="Calibri"/>
          <w:spacing w:val="3"/>
        </w:rPr>
        <w:t>t</w:t>
      </w:r>
      <w:r w:rsidRPr="006A10CB">
        <w:rPr>
          <w:rFonts w:ascii="Calibri" w:eastAsia="Calibri" w:hAnsi="Calibri" w:cs="Calibri"/>
          <w:spacing w:val="-1"/>
        </w:rPr>
        <w:t>e</w:t>
      </w:r>
      <w:r w:rsidRPr="006A10CB">
        <w:rPr>
          <w:rFonts w:ascii="Calibri" w:eastAsia="Calibri" w:hAnsi="Calibri" w:cs="Calibri"/>
        </w:rPr>
        <w:t>d</w:t>
      </w:r>
      <w:r w:rsidRPr="006A10CB">
        <w:rPr>
          <w:rFonts w:ascii="Calibri" w:eastAsia="Calibri" w:hAnsi="Calibri" w:cs="Calibri"/>
          <w:spacing w:val="2"/>
        </w:rPr>
        <w:t xml:space="preserve"> </w:t>
      </w:r>
      <w:r w:rsidRPr="006A10CB">
        <w:rPr>
          <w:rFonts w:ascii="Calibri" w:eastAsia="Calibri" w:hAnsi="Calibri" w:cs="Calibri"/>
        </w:rPr>
        <w:t>a</w:t>
      </w:r>
      <w:r w:rsidRPr="006A10CB">
        <w:rPr>
          <w:rFonts w:ascii="Calibri" w:eastAsia="Calibri" w:hAnsi="Calibri" w:cs="Calibri"/>
          <w:spacing w:val="1"/>
        </w:rPr>
        <w:t>n</w:t>
      </w:r>
      <w:r w:rsidRPr="006A10CB">
        <w:rPr>
          <w:rFonts w:ascii="Calibri" w:eastAsia="Calibri" w:hAnsi="Calibri" w:cs="Calibri"/>
        </w:rPr>
        <w:t>d</w:t>
      </w:r>
      <w:r w:rsidRPr="006A10CB">
        <w:rPr>
          <w:rFonts w:ascii="Calibri" w:eastAsia="Calibri" w:hAnsi="Calibri" w:cs="Calibri"/>
          <w:spacing w:val="7"/>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12"/>
        </w:rPr>
        <w:t xml:space="preserve"> </w:t>
      </w:r>
      <w:r w:rsidRPr="006A10CB">
        <w:rPr>
          <w:rFonts w:ascii="Calibri" w:eastAsia="Calibri" w:hAnsi="Calibri" w:cs="Calibri"/>
          <w:spacing w:val="-1"/>
        </w:rPr>
        <w:t>f</w:t>
      </w:r>
      <w:r w:rsidRPr="006A10CB">
        <w:rPr>
          <w:rFonts w:ascii="Calibri" w:eastAsia="Calibri" w:hAnsi="Calibri" w:cs="Calibri"/>
        </w:rPr>
        <w:t>i</w:t>
      </w:r>
      <w:r w:rsidRPr="006A10CB">
        <w:rPr>
          <w:rFonts w:ascii="Calibri" w:eastAsia="Calibri" w:hAnsi="Calibri" w:cs="Calibri"/>
          <w:spacing w:val="1"/>
        </w:rPr>
        <w:t>n</w:t>
      </w:r>
      <w:r w:rsidRPr="006A10CB">
        <w:rPr>
          <w:rFonts w:ascii="Calibri" w:eastAsia="Calibri" w:hAnsi="Calibri" w:cs="Calibri"/>
        </w:rPr>
        <w:t>al</w:t>
      </w:r>
      <w:r w:rsidRPr="006A10CB">
        <w:rPr>
          <w:rFonts w:ascii="Calibri" w:eastAsia="Calibri" w:hAnsi="Calibri" w:cs="Calibri"/>
          <w:spacing w:val="6"/>
        </w:rPr>
        <w:t xml:space="preserve"> </w:t>
      </w:r>
      <w:r w:rsidRPr="006A10CB">
        <w:rPr>
          <w:rFonts w:ascii="Calibri" w:eastAsia="Calibri" w:hAnsi="Calibri" w:cs="Calibri"/>
        </w:rPr>
        <w:t>la</w:t>
      </w:r>
      <w:r w:rsidRPr="006A10CB">
        <w:rPr>
          <w:rFonts w:ascii="Calibri" w:eastAsia="Calibri" w:hAnsi="Calibri" w:cs="Calibri"/>
          <w:spacing w:val="1"/>
        </w:rPr>
        <w:t>y</w:t>
      </w:r>
      <w:r w:rsidRPr="006A10CB">
        <w:rPr>
          <w:rFonts w:ascii="Calibri" w:eastAsia="Calibri" w:hAnsi="Calibri" w:cs="Calibri"/>
          <w:spacing w:val="-2"/>
        </w:rPr>
        <w:t>o</w:t>
      </w:r>
      <w:r w:rsidRPr="006A10CB">
        <w:rPr>
          <w:rFonts w:ascii="Calibri" w:eastAsia="Calibri" w:hAnsi="Calibri" w:cs="Calibri"/>
          <w:spacing w:val="1"/>
        </w:rPr>
        <w:t>u</w:t>
      </w:r>
      <w:r w:rsidRPr="006A10CB">
        <w:rPr>
          <w:rFonts w:ascii="Calibri" w:eastAsia="Calibri" w:hAnsi="Calibri" w:cs="Calibri"/>
        </w:rPr>
        <w:t>t,</w:t>
      </w:r>
      <w:r w:rsidRPr="006A10CB">
        <w:rPr>
          <w:rFonts w:ascii="Calibri" w:eastAsia="Calibri" w:hAnsi="Calibri" w:cs="Calibri"/>
          <w:spacing w:val="5"/>
        </w:rPr>
        <w:t xml:space="preserve"> </w:t>
      </w:r>
      <w:r w:rsidRPr="006A10CB">
        <w:rPr>
          <w:rFonts w:ascii="Calibri" w:eastAsia="Calibri" w:hAnsi="Calibri" w:cs="Calibri"/>
          <w:spacing w:val="-1"/>
        </w:rPr>
        <w:t>s</w:t>
      </w:r>
      <w:r w:rsidRPr="006A10CB">
        <w:rPr>
          <w:rFonts w:ascii="Calibri" w:eastAsia="Calibri" w:hAnsi="Calibri" w:cs="Calibri"/>
        </w:rPr>
        <w:t>tr</w:t>
      </w:r>
      <w:r w:rsidRPr="006A10CB">
        <w:rPr>
          <w:rFonts w:ascii="Calibri" w:eastAsia="Calibri" w:hAnsi="Calibri" w:cs="Calibri"/>
          <w:spacing w:val="1"/>
        </w:rPr>
        <w:t>u</w:t>
      </w:r>
      <w:r w:rsidRPr="006A10CB">
        <w:rPr>
          <w:rFonts w:ascii="Calibri" w:eastAsia="Calibri" w:hAnsi="Calibri" w:cs="Calibri"/>
        </w:rPr>
        <w:t>ct</w:t>
      </w:r>
      <w:r w:rsidRPr="006A10CB">
        <w:rPr>
          <w:rFonts w:ascii="Calibri" w:eastAsia="Calibri" w:hAnsi="Calibri" w:cs="Calibri"/>
          <w:spacing w:val="1"/>
        </w:rPr>
        <w:t>u</w:t>
      </w:r>
      <w:r w:rsidRPr="006A10CB">
        <w:rPr>
          <w:rFonts w:ascii="Calibri" w:eastAsia="Calibri" w:hAnsi="Calibri" w:cs="Calibri"/>
        </w:rPr>
        <w:t>ral</w:t>
      </w:r>
      <w:r w:rsidRPr="006A10CB">
        <w:rPr>
          <w:rFonts w:ascii="Calibri" w:eastAsia="Calibri" w:hAnsi="Calibri" w:cs="Calibri"/>
          <w:spacing w:val="2"/>
        </w:rPr>
        <w:t xml:space="preserve"> </w:t>
      </w:r>
      <w:r w:rsidRPr="006A10CB">
        <w:rPr>
          <w:rFonts w:ascii="Calibri" w:eastAsia="Calibri" w:hAnsi="Calibri" w:cs="Calibri"/>
          <w:spacing w:val="1"/>
        </w:rPr>
        <w:t>d</w:t>
      </w:r>
      <w:r w:rsidRPr="006A10CB">
        <w:rPr>
          <w:rFonts w:ascii="Calibri" w:eastAsia="Calibri" w:hAnsi="Calibri" w:cs="Calibri"/>
          <w:spacing w:val="-1"/>
        </w:rPr>
        <w:t>e</w:t>
      </w:r>
      <w:r w:rsidRPr="006A10CB">
        <w:rPr>
          <w:rFonts w:ascii="Calibri" w:eastAsia="Calibri" w:hAnsi="Calibri" w:cs="Calibri"/>
        </w:rPr>
        <w:t>t</w:t>
      </w:r>
      <w:r w:rsidRPr="006A10CB">
        <w:rPr>
          <w:rFonts w:ascii="Calibri" w:eastAsia="Calibri" w:hAnsi="Calibri" w:cs="Calibri"/>
          <w:spacing w:val="1"/>
        </w:rPr>
        <w:t>a</w:t>
      </w:r>
      <w:r w:rsidRPr="006A10CB">
        <w:rPr>
          <w:rFonts w:ascii="Calibri" w:eastAsia="Calibri" w:hAnsi="Calibri" w:cs="Calibri"/>
        </w:rPr>
        <w:t>ils</w:t>
      </w:r>
      <w:r w:rsidRPr="006A10CB">
        <w:rPr>
          <w:rFonts w:ascii="Calibri" w:eastAsia="Calibri" w:hAnsi="Calibri" w:cs="Calibri"/>
          <w:spacing w:val="3"/>
        </w:rPr>
        <w:t xml:space="preserve"> </w:t>
      </w:r>
      <w:r w:rsidRPr="006A10CB">
        <w:rPr>
          <w:rFonts w:ascii="Calibri" w:eastAsia="Calibri" w:hAnsi="Calibri" w:cs="Calibri"/>
          <w:spacing w:val="-1"/>
        </w:rPr>
        <w:t>e</w:t>
      </w:r>
      <w:r w:rsidRPr="006A10CB">
        <w:rPr>
          <w:rFonts w:ascii="Calibri" w:eastAsia="Calibri" w:hAnsi="Calibri" w:cs="Calibri"/>
        </w:rPr>
        <w:t>tc.</w:t>
      </w:r>
      <w:r w:rsidRPr="006A10CB">
        <w:rPr>
          <w:rFonts w:ascii="Calibri" w:eastAsia="Calibri" w:hAnsi="Calibri" w:cs="Calibri"/>
          <w:spacing w:val="6"/>
        </w:rPr>
        <w:t xml:space="preserve"> </w:t>
      </w:r>
      <w:r w:rsidRPr="006A10CB">
        <w:rPr>
          <w:rFonts w:ascii="Calibri" w:eastAsia="Calibri" w:hAnsi="Calibri" w:cs="Calibri"/>
        </w:rPr>
        <w:t>agre</w:t>
      </w:r>
      <w:r w:rsidRPr="006A10CB">
        <w:rPr>
          <w:rFonts w:ascii="Calibri" w:eastAsia="Calibri" w:hAnsi="Calibri" w:cs="Calibri"/>
          <w:spacing w:val="-1"/>
        </w:rPr>
        <w:t>e</w:t>
      </w:r>
      <w:r w:rsidRPr="006A10CB">
        <w:rPr>
          <w:rFonts w:ascii="Calibri" w:eastAsia="Calibri" w:hAnsi="Calibri" w:cs="Calibri"/>
          <w:spacing w:val="1"/>
        </w:rPr>
        <w:t>d</w:t>
      </w:r>
      <w:r w:rsidRPr="006A10CB">
        <w:rPr>
          <w:rFonts w:ascii="Calibri" w:eastAsia="Calibri" w:hAnsi="Calibri" w:cs="Calibri"/>
        </w:rPr>
        <w:t>.</w:t>
      </w:r>
      <w:r w:rsidRPr="006A10CB">
        <w:rPr>
          <w:rFonts w:ascii="Calibri" w:eastAsia="Calibri" w:hAnsi="Calibri" w:cs="Calibri"/>
          <w:spacing w:val="3"/>
        </w:rPr>
        <w:t xml:space="preserve"> </w:t>
      </w:r>
      <w:r w:rsidRPr="006A10CB">
        <w:rPr>
          <w:rFonts w:ascii="Calibri" w:eastAsia="Calibri" w:hAnsi="Calibri" w:cs="Calibri"/>
          <w:spacing w:val="1"/>
        </w:rPr>
        <w:t>N</w:t>
      </w:r>
      <w:r w:rsidRPr="006A10CB">
        <w:rPr>
          <w:rFonts w:ascii="Calibri" w:eastAsia="Calibri" w:hAnsi="Calibri" w:cs="Calibri"/>
        </w:rPr>
        <w:t>o</w:t>
      </w:r>
      <w:r w:rsidRPr="006A10CB">
        <w:rPr>
          <w:rFonts w:ascii="Calibri" w:eastAsia="Calibri" w:hAnsi="Calibri" w:cs="Calibri"/>
          <w:spacing w:val="7"/>
        </w:rPr>
        <w:t xml:space="preserve"> </w:t>
      </w:r>
      <w:r w:rsidRPr="006A10CB">
        <w:rPr>
          <w:rFonts w:ascii="Calibri" w:eastAsia="Calibri" w:hAnsi="Calibri" w:cs="Calibri"/>
          <w:spacing w:val="-1"/>
        </w:rPr>
        <w:t>v</w:t>
      </w:r>
      <w:r w:rsidRPr="006A10CB">
        <w:rPr>
          <w:rFonts w:ascii="Calibri" w:eastAsia="Calibri" w:hAnsi="Calibri" w:cs="Calibri"/>
        </w:rPr>
        <w:t>aria</w:t>
      </w:r>
      <w:r w:rsidRPr="006A10CB">
        <w:rPr>
          <w:rFonts w:ascii="Calibri" w:eastAsia="Calibri" w:hAnsi="Calibri" w:cs="Calibri"/>
          <w:spacing w:val="1"/>
        </w:rPr>
        <w:t>t</w:t>
      </w:r>
      <w:r w:rsidRPr="006A10CB">
        <w:rPr>
          <w:rFonts w:ascii="Calibri" w:eastAsia="Calibri" w:hAnsi="Calibri" w:cs="Calibri"/>
        </w:rPr>
        <w:t>ion</w:t>
      </w:r>
      <w:r w:rsidRPr="006A10CB">
        <w:rPr>
          <w:rFonts w:ascii="Calibri" w:eastAsia="Calibri" w:hAnsi="Calibri" w:cs="Calibri"/>
          <w:spacing w:val="3"/>
        </w:rPr>
        <w:t xml:space="preserve"> </w:t>
      </w:r>
      <w:r w:rsidRPr="006A10CB">
        <w:rPr>
          <w:rFonts w:ascii="Calibri" w:eastAsia="Calibri" w:hAnsi="Calibri" w:cs="Calibri"/>
        </w:rPr>
        <w:t>in co</w:t>
      </w:r>
      <w:r w:rsidRPr="006A10CB">
        <w:rPr>
          <w:rFonts w:ascii="Calibri" w:eastAsia="Calibri" w:hAnsi="Calibri" w:cs="Calibri"/>
          <w:spacing w:val="1"/>
        </w:rPr>
        <w:t>n</w:t>
      </w:r>
      <w:r w:rsidRPr="006A10CB">
        <w:rPr>
          <w:rFonts w:ascii="Calibri" w:eastAsia="Calibri" w:hAnsi="Calibri" w:cs="Calibri"/>
        </w:rPr>
        <w:t>tr</w:t>
      </w:r>
      <w:r w:rsidRPr="006A10CB">
        <w:rPr>
          <w:rFonts w:ascii="Calibri" w:eastAsia="Calibri" w:hAnsi="Calibri" w:cs="Calibri"/>
          <w:spacing w:val="1"/>
        </w:rPr>
        <w:t>a</w:t>
      </w:r>
      <w:r w:rsidRPr="006A10CB">
        <w:rPr>
          <w:rFonts w:ascii="Calibri" w:eastAsia="Calibri" w:hAnsi="Calibri" w:cs="Calibri"/>
        </w:rPr>
        <w:t>ct</w:t>
      </w:r>
      <w:r w:rsidRPr="006A10CB">
        <w:rPr>
          <w:rFonts w:ascii="Calibri" w:eastAsia="Calibri" w:hAnsi="Calibri" w:cs="Calibri"/>
          <w:spacing w:val="-4"/>
        </w:rPr>
        <w:t xml:space="preserve"> </w:t>
      </w:r>
      <w:r w:rsidRPr="006A10CB">
        <w:rPr>
          <w:rFonts w:ascii="Calibri" w:eastAsia="Calibri" w:hAnsi="Calibri" w:cs="Calibri"/>
          <w:spacing w:val="1"/>
        </w:rPr>
        <w:t>p</w:t>
      </w:r>
      <w:r w:rsidRPr="006A10CB">
        <w:rPr>
          <w:rFonts w:ascii="Calibri" w:eastAsia="Calibri" w:hAnsi="Calibri" w:cs="Calibri"/>
        </w:rPr>
        <w:t>rice</w:t>
      </w:r>
      <w:r w:rsidRPr="006A10CB">
        <w:rPr>
          <w:rFonts w:ascii="Calibri" w:eastAsia="Calibri" w:hAnsi="Calibri" w:cs="Calibri"/>
          <w:spacing w:val="-2"/>
        </w:rPr>
        <w:t xml:space="preserve"> </w:t>
      </w:r>
      <w:r w:rsidRPr="006A10CB">
        <w:rPr>
          <w:rFonts w:ascii="Calibri" w:eastAsia="Calibri" w:hAnsi="Calibri" w:cs="Calibri"/>
          <w:spacing w:val="-1"/>
        </w:rPr>
        <w:t>w</w:t>
      </w:r>
      <w:r w:rsidRPr="006A10CB">
        <w:rPr>
          <w:rFonts w:ascii="Calibri" w:eastAsia="Calibri" w:hAnsi="Calibri" w:cs="Calibri"/>
        </w:rPr>
        <w:t>ill</w:t>
      </w:r>
      <w:r w:rsidRPr="006A10CB">
        <w:rPr>
          <w:rFonts w:ascii="Calibri" w:eastAsia="Calibri" w:hAnsi="Calibri" w:cs="Calibri"/>
          <w:spacing w:val="-1"/>
        </w:rPr>
        <w:t xml:space="preserve"> </w:t>
      </w:r>
      <w:r w:rsidRPr="006A10CB">
        <w:rPr>
          <w:rFonts w:ascii="Calibri" w:eastAsia="Calibri" w:hAnsi="Calibri" w:cs="Calibri"/>
          <w:spacing w:val="1"/>
        </w:rPr>
        <w:t>b</w:t>
      </w:r>
      <w:r w:rsidRPr="006A10CB">
        <w:rPr>
          <w:rFonts w:ascii="Calibri" w:eastAsia="Calibri" w:hAnsi="Calibri" w:cs="Calibri"/>
        </w:rPr>
        <w:t xml:space="preserve">e </w:t>
      </w:r>
      <w:r w:rsidRPr="006A10CB">
        <w:rPr>
          <w:rFonts w:ascii="Calibri" w:eastAsia="Calibri" w:hAnsi="Calibri" w:cs="Calibri"/>
          <w:spacing w:val="-1"/>
        </w:rPr>
        <w:t>m</w:t>
      </w:r>
      <w:r w:rsidRPr="006A10CB">
        <w:rPr>
          <w:rFonts w:ascii="Calibri" w:eastAsia="Calibri" w:hAnsi="Calibri" w:cs="Calibri"/>
        </w:rPr>
        <w:t>a</w:t>
      </w:r>
      <w:r w:rsidRPr="006A10CB">
        <w:rPr>
          <w:rFonts w:ascii="Calibri" w:eastAsia="Calibri" w:hAnsi="Calibri" w:cs="Calibri"/>
          <w:spacing w:val="4"/>
        </w:rPr>
        <w:t>d</w:t>
      </w:r>
      <w:r w:rsidRPr="006A10CB">
        <w:rPr>
          <w:rFonts w:ascii="Calibri" w:eastAsia="Calibri" w:hAnsi="Calibri" w:cs="Calibri"/>
        </w:rPr>
        <w:t>e</w:t>
      </w:r>
      <w:r w:rsidRPr="006A10CB">
        <w:rPr>
          <w:rFonts w:ascii="Calibri" w:eastAsia="Calibri" w:hAnsi="Calibri" w:cs="Calibri"/>
          <w:spacing w:val="-3"/>
        </w:rPr>
        <w:t xml:space="preserve"> </w:t>
      </w:r>
      <w:r w:rsidRPr="006A10CB">
        <w:rPr>
          <w:rFonts w:ascii="Calibri" w:eastAsia="Calibri" w:hAnsi="Calibri" w:cs="Calibri"/>
          <w:spacing w:val="1"/>
        </w:rPr>
        <w:t>du</w:t>
      </w:r>
      <w:r w:rsidRPr="006A10CB">
        <w:rPr>
          <w:rFonts w:ascii="Calibri" w:eastAsia="Calibri" w:hAnsi="Calibri" w:cs="Calibri"/>
        </w:rPr>
        <w:t>e</w:t>
      </w:r>
      <w:r w:rsidRPr="006A10CB">
        <w:rPr>
          <w:rFonts w:ascii="Calibri" w:eastAsia="Calibri" w:hAnsi="Calibri" w:cs="Calibri"/>
          <w:spacing w:val="-1"/>
        </w:rPr>
        <w:t xml:space="preserve"> </w:t>
      </w:r>
      <w:r w:rsidRPr="006A10CB">
        <w:rPr>
          <w:rFonts w:ascii="Calibri" w:eastAsia="Calibri" w:hAnsi="Calibri" w:cs="Calibri"/>
        </w:rPr>
        <w:t>to</w:t>
      </w:r>
      <w:r w:rsidRPr="006A10CB">
        <w:rPr>
          <w:rFonts w:ascii="Calibri" w:eastAsia="Calibri" w:hAnsi="Calibri" w:cs="Calibri"/>
          <w:spacing w:val="1"/>
        </w:rPr>
        <w:t xml:space="preserve"> </w:t>
      </w:r>
      <w:r w:rsidRPr="006A10CB">
        <w:rPr>
          <w:rFonts w:ascii="Calibri" w:eastAsia="Calibri" w:hAnsi="Calibri" w:cs="Calibri"/>
        </w:rPr>
        <w:t>a</w:t>
      </w:r>
      <w:r w:rsidRPr="006A10CB">
        <w:rPr>
          <w:rFonts w:ascii="Calibri" w:eastAsia="Calibri" w:hAnsi="Calibri" w:cs="Calibri"/>
          <w:spacing w:val="1"/>
        </w:rPr>
        <w:t>n</w:t>
      </w:r>
      <w:r w:rsidRPr="006A10CB">
        <w:rPr>
          <w:rFonts w:ascii="Calibri" w:eastAsia="Calibri" w:hAnsi="Calibri" w:cs="Calibri"/>
        </w:rPr>
        <w:t xml:space="preserve">y </w:t>
      </w:r>
      <w:r w:rsidRPr="006A10CB">
        <w:rPr>
          <w:rFonts w:ascii="Calibri" w:eastAsia="Calibri" w:hAnsi="Calibri" w:cs="Calibri"/>
          <w:spacing w:val="-1"/>
        </w:rPr>
        <w:t>v</w:t>
      </w:r>
      <w:r w:rsidRPr="006A10CB">
        <w:rPr>
          <w:rFonts w:ascii="Calibri" w:eastAsia="Calibri" w:hAnsi="Calibri" w:cs="Calibri"/>
        </w:rPr>
        <w:t>aria</w:t>
      </w:r>
      <w:r w:rsidRPr="006A10CB">
        <w:rPr>
          <w:rFonts w:ascii="Calibri" w:eastAsia="Calibri" w:hAnsi="Calibri" w:cs="Calibri"/>
          <w:spacing w:val="1"/>
        </w:rPr>
        <w:t>t</w:t>
      </w:r>
      <w:r w:rsidRPr="006A10CB">
        <w:rPr>
          <w:rFonts w:ascii="Calibri" w:eastAsia="Calibri" w:hAnsi="Calibri" w:cs="Calibri"/>
        </w:rPr>
        <w:t>ion</w:t>
      </w:r>
      <w:r w:rsidRPr="006A10CB">
        <w:rPr>
          <w:rFonts w:ascii="Calibri" w:eastAsia="Calibri" w:hAnsi="Calibri" w:cs="Calibri"/>
          <w:spacing w:val="-3"/>
        </w:rPr>
        <w:t xml:space="preserve"> </w:t>
      </w:r>
      <w:r w:rsidRPr="006A10CB">
        <w:rPr>
          <w:rFonts w:ascii="Calibri" w:eastAsia="Calibri" w:hAnsi="Calibri" w:cs="Calibri"/>
        </w:rPr>
        <w:t>in</w:t>
      </w:r>
      <w:r w:rsidRPr="006A10CB">
        <w:rPr>
          <w:rFonts w:ascii="Calibri" w:eastAsia="Calibri" w:hAnsi="Calibri" w:cs="Calibri"/>
          <w:spacing w:val="-2"/>
        </w:rPr>
        <w:t xml:space="preserve"> </w:t>
      </w:r>
      <w:r w:rsidRPr="006A10CB">
        <w:rPr>
          <w:rFonts w:ascii="Calibri" w:eastAsia="Calibri" w:hAnsi="Calibri" w:cs="Calibri"/>
          <w:spacing w:val="1"/>
        </w:rPr>
        <w:t>th</w:t>
      </w:r>
      <w:r w:rsidRPr="006A10CB">
        <w:rPr>
          <w:rFonts w:ascii="Calibri" w:eastAsia="Calibri" w:hAnsi="Calibri" w:cs="Calibri"/>
        </w:rPr>
        <w:t>e</w:t>
      </w:r>
      <w:r w:rsidRPr="006A10CB">
        <w:rPr>
          <w:rFonts w:ascii="Calibri" w:eastAsia="Calibri" w:hAnsi="Calibri" w:cs="Calibri"/>
          <w:spacing w:val="-1"/>
        </w:rPr>
        <w:t xml:space="preserve"> </w:t>
      </w:r>
      <w:r w:rsidRPr="006A10CB">
        <w:rPr>
          <w:rFonts w:ascii="Calibri" w:eastAsia="Calibri" w:hAnsi="Calibri" w:cs="Calibri"/>
          <w:spacing w:val="1"/>
        </w:rPr>
        <w:t>b</w:t>
      </w:r>
      <w:r w:rsidRPr="006A10CB">
        <w:rPr>
          <w:rFonts w:ascii="Calibri" w:eastAsia="Calibri" w:hAnsi="Calibri" w:cs="Calibri"/>
          <w:spacing w:val="-1"/>
        </w:rPr>
        <w:t>e</w:t>
      </w:r>
      <w:r w:rsidRPr="006A10CB">
        <w:rPr>
          <w:rFonts w:ascii="Calibri" w:eastAsia="Calibri" w:hAnsi="Calibri" w:cs="Calibri"/>
        </w:rPr>
        <w:t>ari</w:t>
      </w:r>
      <w:r w:rsidRPr="006A10CB">
        <w:rPr>
          <w:rFonts w:ascii="Calibri" w:eastAsia="Calibri" w:hAnsi="Calibri" w:cs="Calibri"/>
          <w:spacing w:val="1"/>
        </w:rPr>
        <w:t>n</w:t>
      </w:r>
      <w:r w:rsidRPr="006A10CB">
        <w:rPr>
          <w:rFonts w:ascii="Calibri" w:eastAsia="Calibri" w:hAnsi="Calibri" w:cs="Calibri"/>
        </w:rPr>
        <w:t>g</w:t>
      </w:r>
      <w:r w:rsidRPr="006A10CB">
        <w:rPr>
          <w:rFonts w:ascii="Calibri" w:eastAsia="Calibri" w:hAnsi="Calibri" w:cs="Calibri"/>
          <w:spacing w:val="-4"/>
        </w:rPr>
        <w:t xml:space="preserve"> </w:t>
      </w:r>
      <w:r w:rsidRPr="006A10CB">
        <w:rPr>
          <w:rFonts w:ascii="Calibri" w:eastAsia="Calibri" w:hAnsi="Calibri" w:cs="Calibri"/>
        </w:rPr>
        <w:t>ca</w:t>
      </w:r>
      <w:r w:rsidRPr="006A10CB">
        <w:rPr>
          <w:rFonts w:ascii="Calibri" w:eastAsia="Calibri" w:hAnsi="Calibri" w:cs="Calibri"/>
          <w:spacing w:val="1"/>
        </w:rPr>
        <w:t>p</w:t>
      </w:r>
      <w:r w:rsidRPr="006A10CB">
        <w:rPr>
          <w:rFonts w:ascii="Calibri" w:eastAsia="Calibri" w:hAnsi="Calibri" w:cs="Calibri"/>
        </w:rPr>
        <w:t>acity</w:t>
      </w:r>
      <w:r w:rsidRPr="006A10CB">
        <w:rPr>
          <w:rFonts w:ascii="Calibri" w:eastAsia="Calibri" w:hAnsi="Calibri" w:cs="Calibri"/>
          <w:spacing w:val="-3"/>
        </w:rPr>
        <w:t xml:space="preserve"> </w:t>
      </w:r>
      <w:r w:rsidRPr="006A10CB">
        <w:rPr>
          <w:rFonts w:ascii="Calibri" w:eastAsia="Calibri" w:hAnsi="Calibri" w:cs="Calibri"/>
        </w:rPr>
        <w:t>l</w:t>
      </w:r>
      <w:r w:rsidRPr="006A10CB">
        <w:rPr>
          <w:rFonts w:ascii="Calibri" w:eastAsia="Calibri" w:hAnsi="Calibri" w:cs="Calibri"/>
          <w:spacing w:val="-1"/>
        </w:rPr>
        <w:t>e</w:t>
      </w:r>
      <w:r w:rsidRPr="006A10CB">
        <w:rPr>
          <w:rFonts w:ascii="Calibri" w:eastAsia="Calibri" w:hAnsi="Calibri" w:cs="Calibri"/>
        </w:rPr>
        <w:t>a</w:t>
      </w:r>
      <w:r w:rsidRPr="006A10CB">
        <w:rPr>
          <w:rFonts w:ascii="Calibri" w:eastAsia="Calibri" w:hAnsi="Calibri" w:cs="Calibri"/>
          <w:spacing w:val="1"/>
        </w:rPr>
        <w:t>d</w:t>
      </w:r>
      <w:r w:rsidRPr="006A10CB">
        <w:rPr>
          <w:rFonts w:ascii="Calibri" w:eastAsia="Calibri" w:hAnsi="Calibri" w:cs="Calibri"/>
        </w:rPr>
        <w:t>i</w:t>
      </w:r>
      <w:r w:rsidRPr="006A10CB">
        <w:rPr>
          <w:rFonts w:ascii="Calibri" w:eastAsia="Calibri" w:hAnsi="Calibri" w:cs="Calibri"/>
          <w:spacing w:val="1"/>
        </w:rPr>
        <w:t>n</w:t>
      </w:r>
      <w:r w:rsidRPr="006A10CB">
        <w:rPr>
          <w:rFonts w:ascii="Calibri" w:eastAsia="Calibri" w:hAnsi="Calibri" w:cs="Calibri"/>
        </w:rPr>
        <w:t>g</w:t>
      </w:r>
      <w:r w:rsidRPr="006A10CB">
        <w:rPr>
          <w:rFonts w:ascii="Calibri" w:eastAsia="Calibri" w:hAnsi="Calibri" w:cs="Calibri"/>
          <w:spacing w:val="-4"/>
        </w:rPr>
        <w:t xml:space="preserve"> </w:t>
      </w:r>
      <w:r w:rsidRPr="006A10CB">
        <w:rPr>
          <w:rFonts w:ascii="Calibri" w:eastAsia="Calibri" w:hAnsi="Calibri" w:cs="Calibri"/>
        </w:rPr>
        <w:t>to</w:t>
      </w:r>
      <w:r w:rsidRPr="006A10CB">
        <w:rPr>
          <w:rFonts w:ascii="Calibri" w:eastAsia="Calibri" w:hAnsi="Calibri" w:cs="Calibri"/>
          <w:spacing w:val="1"/>
        </w:rPr>
        <w:t xml:space="preserve"> </w:t>
      </w:r>
      <w:r w:rsidRPr="006A10CB">
        <w:rPr>
          <w:rFonts w:ascii="Calibri" w:eastAsia="Calibri" w:hAnsi="Calibri" w:cs="Calibri"/>
          <w:spacing w:val="-1"/>
        </w:rPr>
        <w:t>m</w:t>
      </w:r>
      <w:r w:rsidRPr="006A10CB">
        <w:rPr>
          <w:rFonts w:ascii="Calibri" w:eastAsia="Calibri" w:hAnsi="Calibri" w:cs="Calibri"/>
        </w:rPr>
        <w:t>o</w:t>
      </w:r>
      <w:r w:rsidRPr="006A10CB">
        <w:rPr>
          <w:rFonts w:ascii="Calibri" w:eastAsia="Calibri" w:hAnsi="Calibri" w:cs="Calibri"/>
          <w:spacing w:val="1"/>
        </w:rPr>
        <w:t>d</w:t>
      </w:r>
      <w:r w:rsidRPr="006A10CB">
        <w:rPr>
          <w:rFonts w:ascii="Calibri" w:eastAsia="Calibri" w:hAnsi="Calibri" w:cs="Calibri"/>
        </w:rPr>
        <w:t>i</w:t>
      </w:r>
      <w:r w:rsidRPr="006A10CB">
        <w:rPr>
          <w:rFonts w:ascii="Calibri" w:eastAsia="Calibri" w:hAnsi="Calibri" w:cs="Calibri"/>
          <w:spacing w:val="-1"/>
        </w:rPr>
        <w:t>f</w:t>
      </w:r>
      <w:r w:rsidRPr="006A10CB">
        <w:rPr>
          <w:rFonts w:ascii="Calibri" w:eastAsia="Calibri" w:hAnsi="Calibri" w:cs="Calibri"/>
        </w:rPr>
        <w:t>icati</w:t>
      </w:r>
      <w:r w:rsidRPr="006A10CB">
        <w:rPr>
          <w:rFonts w:ascii="Calibri" w:eastAsia="Calibri" w:hAnsi="Calibri" w:cs="Calibri"/>
          <w:spacing w:val="1"/>
        </w:rPr>
        <w:t>o</w:t>
      </w:r>
      <w:r w:rsidRPr="006A10CB">
        <w:rPr>
          <w:rFonts w:ascii="Calibri" w:eastAsia="Calibri" w:hAnsi="Calibri" w:cs="Calibri"/>
        </w:rPr>
        <w:t>n</w:t>
      </w:r>
      <w:r w:rsidRPr="006A10CB">
        <w:rPr>
          <w:rFonts w:ascii="Calibri" w:eastAsia="Calibri" w:hAnsi="Calibri" w:cs="Calibri"/>
          <w:spacing w:val="-7"/>
        </w:rPr>
        <w:t xml:space="preserve"> </w:t>
      </w:r>
      <w:r w:rsidRPr="006A10CB">
        <w:rPr>
          <w:rFonts w:ascii="Calibri" w:eastAsia="Calibri" w:hAnsi="Calibri" w:cs="Calibri"/>
        </w:rPr>
        <w:t xml:space="preserve">of </w:t>
      </w:r>
      <w:r w:rsidRPr="006A10CB">
        <w:rPr>
          <w:rFonts w:ascii="Calibri" w:eastAsia="Calibri" w:hAnsi="Calibri" w:cs="Calibri"/>
          <w:spacing w:val="-1"/>
        </w:rPr>
        <w:t>f</w:t>
      </w:r>
      <w:r w:rsidRPr="006A10CB">
        <w:rPr>
          <w:rFonts w:ascii="Calibri" w:eastAsia="Calibri" w:hAnsi="Calibri" w:cs="Calibri"/>
        </w:rPr>
        <w:t>o</w:t>
      </w:r>
      <w:r w:rsidRPr="006A10CB">
        <w:rPr>
          <w:rFonts w:ascii="Calibri" w:eastAsia="Calibri" w:hAnsi="Calibri" w:cs="Calibri"/>
          <w:spacing w:val="1"/>
        </w:rPr>
        <w:t>und</w:t>
      </w:r>
      <w:r w:rsidRPr="006A10CB">
        <w:rPr>
          <w:rFonts w:ascii="Calibri" w:eastAsia="Calibri" w:hAnsi="Calibri" w:cs="Calibri"/>
        </w:rPr>
        <w:t>a</w:t>
      </w:r>
      <w:r w:rsidRPr="006A10CB">
        <w:rPr>
          <w:rFonts w:ascii="Calibri" w:eastAsia="Calibri" w:hAnsi="Calibri" w:cs="Calibri"/>
          <w:spacing w:val="1"/>
        </w:rPr>
        <w:t>t</w:t>
      </w:r>
      <w:r w:rsidRPr="006A10CB">
        <w:rPr>
          <w:rFonts w:ascii="Calibri" w:eastAsia="Calibri" w:hAnsi="Calibri" w:cs="Calibri"/>
        </w:rPr>
        <w:t xml:space="preserve">ion </w:t>
      </w:r>
      <w:r w:rsidRPr="006A10CB">
        <w:rPr>
          <w:rFonts w:ascii="Calibri" w:eastAsia="Calibri" w:hAnsi="Calibri" w:cs="Calibri"/>
          <w:spacing w:val="1"/>
        </w:rPr>
        <w:t>d</w:t>
      </w:r>
      <w:r w:rsidRPr="006A10CB">
        <w:rPr>
          <w:rFonts w:ascii="Calibri" w:eastAsia="Calibri" w:hAnsi="Calibri" w:cs="Calibri"/>
          <w:spacing w:val="-1"/>
        </w:rPr>
        <w:t>es</w:t>
      </w:r>
      <w:r w:rsidRPr="006A10CB">
        <w:rPr>
          <w:rFonts w:ascii="Calibri" w:eastAsia="Calibri" w:hAnsi="Calibri" w:cs="Calibri"/>
        </w:rPr>
        <w:t>ign</w:t>
      </w:r>
      <w:r w:rsidRPr="006A10CB">
        <w:rPr>
          <w:rFonts w:ascii="Calibri" w:eastAsia="Calibri" w:hAnsi="Calibri" w:cs="Calibri"/>
          <w:spacing w:val="3"/>
        </w:rPr>
        <w:t xml:space="preserve"> </w:t>
      </w:r>
      <w:r w:rsidRPr="006A10CB">
        <w:rPr>
          <w:rFonts w:ascii="Calibri" w:eastAsia="Calibri" w:hAnsi="Calibri" w:cs="Calibri"/>
        </w:rPr>
        <w:t>at</w:t>
      </w:r>
      <w:r w:rsidRPr="006A10CB">
        <w:rPr>
          <w:rFonts w:ascii="Calibri" w:eastAsia="Calibri" w:hAnsi="Calibri" w:cs="Calibri"/>
          <w:spacing w:val="6"/>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3"/>
        </w:rPr>
        <w:t xml:space="preserve"> </w:t>
      </w:r>
      <w:r w:rsidRPr="006A10CB">
        <w:rPr>
          <w:rFonts w:ascii="Calibri" w:eastAsia="Calibri" w:hAnsi="Calibri" w:cs="Calibri"/>
          <w:spacing w:val="-1"/>
        </w:rPr>
        <w:t>f</w:t>
      </w:r>
      <w:r w:rsidRPr="006A10CB">
        <w:rPr>
          <w:rFonts w:ascii="Calibri" w:eastAsia="Calibri" w:hAnsi="Calibri" w:cs="Calibri"/>
        </w:rPr>
        <w:t>i</w:t>
      </w:r>
      <w:r w:rsidRPr="006A10CB">
        <w:rPr>
          <w:rFonts w:ascii="Calibri" w:eastAsia="Calibri" w:hAnsi="Calibri" w:cs="Calibri"/>
          <w:spacing w:val="1"/>
        </w:rPr>
        <w:t>n</w:t>
      </w:r>
      <w:r w:rsidRPr="006A10CB">
        <w:rPr>
          <w:rFonts w:ascii="Calibri" w:eastAsia="Calibri" w:hAnsi="Calibri" w:cs="Calibri"/>
        </w:rPr>
        <w:t>al</w:t>
      </w:r>
      <w:r w:rsidRPr="006A10CB">
        <w:rPr>
          <w:rFonts w:ascii="Calibri" w:eastAsia="Calibri" w:hAnsi="Calibri" w:cs="Calibri"/>
          <w:spacing w:val="3"/>
        </w:rPr>
        <w:t xml:space="preserve"> </w:t>
      </w:r>
      <w:r w:rsidRPr="006A10CB">
        <w:rPr>
          <w:rFonts w:ascii="Calibri" w:eastAsia="Calibri" w:hAnsi="Calibri" w:cs="Calibri"/>
          <w:spacing w:val="1"/>
        </w:rPr>
        <w:t>d</w:t>
      </w:r>
      <w:r w:rsidRPr="006A10CB">
        <w:rPr>
          <w:rFonts w:ascii="Calibri" w:eastAsia="Calibri" w:hAnsi="Calibri" w:cs="Calibri"/>
          <w:spacing w:val="-1"/>
        </w:rPr>
        <w:t>es</w:t>
      </w:r>
      <w:r w:rsidRPr="006A10CB">
        <w:rPr>
          <w:rFonts w:ascii="Calibri" w:eastAsia="Calibri" w:hAnsi="Calibri" w:cs="Calibri"/>
        </w:rPr>
        <w:t>ign</w:t>
      </w:r>
      <w:r w:rsidRPr="006A10CB">
        <w:rPr>
          <w:rFonts w:ascii="Calibri" w:eastAsia="Calibri" w:hAnsi="Calibri" w:cs="Calibri"/>
          <w:spacing w:val="3"/>
        </w:rPr>
        <w:t xml:space="preserve"> </w:t>
      </w:r>
      <w:r w:rsidRPr="006A10CB">
        <w:rPr>
          <w:rFonts w:ascii="Calibri" w:eastAsia="Calibri" w:hAnsi="Calibri" w:cs="Calibri"/>
          <w:spacing w:val="-1"/>
        </w:rPr>
        <w:t>s</w:t>
      </w:r>
      <w:r w:rsidRPr="006A10CB">
        <w:rPr>
          <w:rFonts w:ascii="Calibri" w:eastAsia="Calibri" w:hAnsi="Calibri" w:cs="Calibri"/>
        </w:rPr>
        <w:t>t</w:t>
      </w:r>
      <w:r w:rsidRPr="006A10CB">
        <w:rPr>
          <w:rFonts w:ascii="Calibri" w:eastAsia="Calibri" w:hAnsi="Calibri" w:cs="Calibri"/>
          <w:spacing w:val="1"/>
        </w:rPr>
        <w:t>a</w:t>
      </w:r>
      <w:r w:rsidRPr="006A10CB">
        <w:rPr>
          <w:rFonts w:ascii="Calibri" w:eastAsia="Calibri" w:hAnsi="Calibri" w:cs="Calibri"/>
        </w:rPr>
        <w:t>g</w:t>
      </w:r>
      <w:r w:rsidRPr="006A10CB">
        <w:rPr>
          <w:rFonts w:ascii="Calibri" w:eastAsia="Calibri" w:hAnsi="Calibri" w:cs="Calibri"/>
          <w:spacing w:val="-1"/>
        </w:rPr>
        <w:t>e</w:t>
      </w:r>
      <w:r w:rsidRPr="006A10CB">
        <w:rPr>
          <w:rFonts w:ascii="Calibri" w:eastAsia="Calibri" w:hAnsi="Calibri" w:cs="Calibri"/>
        </w:rPr>
        <w:t>.</w:t>
      </w:r>
      <w:r w:rsidRPr="006A10CB">
        <w:rPr>
          <w:rFonts w:ascii="Calibri" w:eastAsia="Calibri" w:hAnsi="Calibri" w:cs="Calibri"/>
          <w:spacing w:val="5"/>
        </w:rPr>
        <w:t xml:space="preserve"> </w:t>
      </w:r>
      <w:r w:rsidRPr="006A10CB">
        <w:rPr>
          <w:rFonts w:ascii="Calibri" w:eastAsia="Calibri" w:hAnsi="Calibri" w:cs="Calibri"/>
        </w:rPr>
        <w:t>Sp</w:t>
      </w:r>
      <w:r w:rsidRPr="006A10CB">
        <w:rPr>
          <w:rFonts w:ascii="Calibri" w:eastAsia="Calibri" w:hAnsi="Calibri" w:cs="Calibri"/>
          <w:spacing w:val="-1"/>
        </w:rPr>
        <w:t>e</w:t>
      </w:r>
      <w:r w:rsidRPr="006A10CB">
        <w:rPr>
          <w:rFonts w:ascii="Calibri" w:eastAsia="Calibri" w:hAnsi="Calibri" w:cs="Calibri"/>
        </w:rPr>
        <w:t>cial</w:t>
      </w:r>
      <w:r w:rsidRPr="006A10CB">
        <w:rPr>
          <w:rFonts w:ascii="Calibri" w:eastAsia="Calibri" w:hAnsi="Calibri" w:cs="Calibri"/>
          <w:spacing w:val="1"/>
        </w:rPr>
        <w:t xml:space="preserve"> </w:t>
      </w:r>
      <w:r w:rsidRPr="006A10CB">
        <w:rPr>
          <w:rFonts w:ascii="Calibri" w:eastAsia="Calibri" w:hAnsi="Calibri" w:cs="Calibri"/>
        </w:rPr>
        <w:t>a</w:t>
      </w:r>
      <w:r w:rsidRPr="006A10CB">
        <w:rPr>
          <w:rFonts w:ascii="Calibri" w:eastAsia="Calibri" w:hAnsi="Calibri" w:cs="Calibri"/>
          <w:spacing w:val="1"/>
        </w:rPr>
        <w:t>t</w:t>
      </w:r>
      <w:r w:rsidRPr="006A10CB">
        <w:rPr>
          <w:rFonts w:ascii="Calibri" w:eastAsia="Calibri" w:hAnsi="Calibri" w:cs="Calibri"/>
        </w:rPr>
        <w:t>tenti</w:t>
      </w:r>
      <w:r w:rsidRPr="006A10CB">
        <w:rPr>
          <w:rFonts w:ascii="Calibri" w:eastAsia="Calibri" w:hAnsi="Calibri" w:cs="Calibri"/>
          <w:spacing w:val="1"/>
        </w:rPr>
        <w:t>o</w:t>
      </w:r>
      <w:r w:rsidRPr="006A10CB">
        <w:rPr>
          <w:rFonts w:ascii="Calibri" w:eastAsia="Calibri" w:hAnsi="Calibri" w:cs="Calibri"/>
        </w:rPr>
        <w:t xml:space="preserve">n </w:t>
      </w:r>
      <w:r w:rsidRPr="006A10CB">
        <w:rPr>
          <w:rFonts w:ascii="Calibri" w:eastAsia="Calibri" w:hAnsi="Calibri" w:cs="Calibri"/>
          <w:spacing w:val="-1"/>
        </w:rPr>
        <w:t>s</w:t>
      </w:r>
      <w:r w:rsidRPr="006A10CB">
        <w:rPr>
          <w:rFonts w:ascii="Calibri" w:eastAsia="Calibri" w:hAnsi="Calibri" w:cs="Calibri"/>
          <w:spacing w:val="1"/>
        </w:rPr>
        <w:t>h</w:t>
      </w:r>
      <w:r w:rsidRPr="006A10CB">
        <w:rPr>
          <w:rFonts w:ascii="Calibri" w:eastAsia="Calibri" w:hAnsi="Calibri" w:cs="Calibri"/>
        </w:rPr>
        <w:t>all</w:t>
      </w:r>
      <w:r w:rsidRPr="006A10CB">
        <w:rPr>
          <w:rFonts w:ascii="Calibri" w:eastAsia="Calibri" w:hAnsi="Calibri" w:cs="Calibri"/>
          <w:spacing w:val="3"/>
        </w:rPr>
        <w:t xml:space="preserve"> </w:t>
      </w:r>
      <w:r w:rsidRPr="006A10CB">
        <w:rPr>
          <w:rFonts w:ascii="Calibri" w:eastAsia="Calibri" w:hAnsi="Calibri" w:cs="Calibri"/>
          <w:spacing w:val="1"/>
        </w:rPr>
        <w:t>b</w:t>
      </w:r>
      <w:r w:rsidRPr="006A10CB">
        <w:rPr>
          <w:rFonts w:ascii="Calibri" w:eastAsia="Calibri" w:hAnsi="Calibri" w:cs="Calibri"/>
        </w:rPr>
        <w:t>e</w:t>
      </w:r>
      <w:r w:rsidRPr="006A10CB">
        <w:rPr>
          <w:rFonts w:ascii="Calibri" w:eastAsia="Calibri" w:hAnsi="Calibri" w:cs="Calibri"/>
          <w:spacing w:val="4"/>
        </w:rPr>
        <w:t xml:space="preserve"> </w:t>
      </w:r>
      <w:r w:rsidRPr="006A10CB">
        <w:rPr>
          <w:rFonts w:ascii="Calibri" w:eastAsia="Calibri" w:hAnsi="Calibri" w:cs="Calibri"/>
          <w:spacing w:val="1"/>
        </w:rPr>
        <w:t>p</w:t>
      </w:r>
      <w:r w:rsidRPr="006A10CB">
        <w:rPr>
          <w:rFonts w:ascii="Calibri" w:eastAsia="Calibri" w:hAnsi="Calibri" w:cs="Calibri"/>
        </w:rPr>
        <w:t>aid</w:t>
      </w:r>
      <w:r w:rsidRPr="006A10CB">
        <w:rPr>
          <w:rFonts w:ascii="Calibri" w:eastAsia="Calibri" w:hAnsi="Calibri" w:cs="Calibri"/>
          <w:spacing w:val="4"/>
        </w:rPr>
        <w:t xml:space="preserve"> </w:t>
      </w:r>
      <w:r w:rsidRPr="006A10CB">
        <w:rPr>
          <w:rFonts w:ascii="Calibri" w:eastAsia="Calibri" w:hAnsi="Calibri" w:cs="Calibri"/>
        </w:rPr>
        <w:t>to</w:t>
      </w:r>
      <w:r w:rsidRPr="006A10CB">
        <w:rPr>
          <w:rFonts w:ascii="Calibri" w:eastAsia="Calibri" w:hAnsi="Calibri" w:cs="Calibri"/>
          <w:spacing w:val="4"/>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3"/>
        </w:rPr>
        <w:t xml:space="preserve"> </w:t>
      </w:r>
      <w:r w:rsidRPr="006A10CB">
        <w:rPr>
          <w:rFonts w:ascii="Calibri" w:eastAsia="Calibri" w:hAnsi="Calibri" w:cs="Calibri"/>
        </w:rPr>
        <w:t>gro</w:t>
      </w:r>
      <w:r w:rsidRPr="006A10CB">
        <w:rPr>
          <w:rFonts w:ascii="Calibri" w:eastAsia="Calibri" w:hAnsi="Calibri" w:cs="Calibri"/>
          <w:spacing w:val="1"/>
        </w:rPr>
        <w:t>un</w:t>
      </w:r>
      <w:r w:rsidRPr="006A10CB">
        <w:rPr>
          <w:rFonts w:ascii="Calibri" w:eastAsia="Calibri" w:hAnsi="Calibri" w:cs="Calibri"/>
        </w:rPr>
        <w:t xml:space="preserve">d </w:t>
      </w:r>
      <w:r w:rsidRPr="006A10CB">
        <w:rPr>
          <w:rFonts w:ascii="Calibri" w:eastAsia="Calibri" w:hAnsi="Calibri" w:cs="Calibri"/>
          <w:spacing w:val="-1"/>
        </w:rPr>
        <w:t>w</w:t>
      </w:r>
      <w:r w:rsidRPr="006A10CB">
        <w:rPr>
          <w:rFonts w:ascii="Calibri" w:eastAsia="Calibri" w:hAnsi="Calibri" w:cs="Calibri"/>
          <w:spacing w:val="6"/>
        </w:rPr>
        <w:t>a</w:t>
      </w:r>
      <w:r w:rsidRPr="006A10CB">
        <w:rPr>
          <w:rFonts w:ascii="Calibri" w:eastAsia="Calibri" w:hAnsi="Calibri" w:cs="Calibri"/>
        </w:rPr>
        <w:t>ter</w:t>
      </w:r>
      <w:r w:rsidRPr="006A10CB">
        <w:rPr>
          <w:rFonts w:ascii="Calibri" w:eastAsia="Calibri" w:hAnsi="Calibri" w:cs="Calibri"/>
          <w:spacing w:val="2"/>
        </w:rPr>
        <w:t xml:space="preserve"> </w:t>
      </w:r>
      <w:r w:rsidRPr="006A10CB">
        <w:rPr>
          <w:rFonts w:ascii="Calibri" w:eastAsia="Calibri" w:hAnsi="Calibri" w:cs="Calibri"/>
        </w:rPr>
        <w:t>t</w:t>
      </w:r>
      <w:r w:rsidRPr="006A10CB">
        <w:rPr>
          <w:rFonts w:ascii="Calibri" w:eastAsia="Calibri" w:hAnsi="Calibri" w:cs="Calibri"/>
          <w:spacing w:val="1"/>
        </w:rPr>
        <w:t>ab</w:t>
      </w:r>
      <w:r w:rsidRPr="006A10CB">
        <w:rPr>
          <w:rFonts w:ascii="Calibri" w:eastAsia="Calibri" w:hAnsi="Calibri" w:cs="Calibri"/>
        </w:rPr>
        <w:t>le</w:t>
      </w:r>
      <w:r w:rsidRPr="006A10CB">
        <w:rPr>
          <w:rFonts w:ascii="Calibri" w:eastAsia="Calibri" w:hAnsi="Calibri" w:cs="Calibri"/>
          <w:spacing w:val="2"/>
        </w:rPr>
        <w:t xml:space="preserve"> </w:t>
      </w:r>
      <w:r w:rsidRPr="006A10CB">
        <w:rPr>
          <w:rFonts w:ascii="Calibri" w:eastAsia="Calibri" w:hAnsi="Calibri" w:cs="Calibri"/>
        </w:rPr>
        <w:t>a</w:t>
      </w:r>
      <w:r w:rsidRPr="006A10CB">
        <w:rPr>
          <w:rFonts w:ascii="Calibri" w:eastAsia="Calibri" w:hAnsi="Calibri" w:cs="Calibri"/>
          <w:spacing w:val="1"/>
        </w:rPr>
        <w:t>n</w:t>
      </w:r>
      <w:r w:rsidRPr="006A10CB">
        <w:rPr>
          <w:rFonts w:ascii="Calibri" w:eastAsia="Calibri" w:hAnsi="Calibri" w:cs="Calibri"/>
        </w:rPr>
        <w:t>d</w:t>
      </w:r>
      <w:r w:rsidRPr="006A10CB">
        <w:rPr>
          <w:rFonts w:ascii="Calibri" w:eastAsia="Calibri" w:hAnsi="Calibri" w:cs="Calibri"/>
          <w:spacing w:val="3"/>
        </w:rPr>
        <w:t xml:space="preserve"> </w:t>
      </w:r>
      <w:r w:rsidRPr="006A10CB">
        <w:rPr>
          <w:rFonts w:ascii="Calibri" w:eastAsia="Calibri" w:hAnsi="Calibri" w:cs="Calibri"/>
        </w:rPr>
        <w:t>c</w:t>
      </w:r>
      <w:r w:rsidRPr="006A10CB">
        <w:rPr>
          <w:rFonts w:ascii="Calibri" w:eastAsia="Calibri" w:hAnsi="Calibri" w:cs="Calibri"/>
          <w:spacing w:val="1"/>
        </w:rPr>
        <w:t>h</w:t>
      </w:r>
      <w:r w:rsidRPr="006A10CB">
        <w:rPr>
          <w:rFonts w:ascii="Calibri" w:eastAsia="Calibri" w:hAnsi="Calibri" w:cs="Calibri"/>
          <w:spacing w:val="-1"/>
        </w:rPr>
        <w:t>em</w:t>
      </w:r>
      <w:r w:rsidRPr="006A10CB">
        <w:rPr>
          <w:rFonts w:ascii="Calibri" w:eastAsia="Calibri" w:hAnsi="Calibri" w:cs="Calibri"/>
        </w:rPr>
        <w:t>ical compo</w:t>
      </w:r>
      <w:r w:rsidRPr="006A10CB">
        <w:rPr>
          <w:rFonts w:ascii="Calibri" w:eastAsia="Calibri" w:hAnsi="Calibri" w:cs="Calibri"/>
          <w:spacing w:val="-1"/>
        </w:rPr>
        <w:t>s</w:t>
      </w:r>
      <w:r w:rsidRPr="006A10CB">
        <w:rPr>
          <w:rFonts w:ascii="Calibri" w:eastAsia="Calibri" w:hAnsi="Calibri" w:cs="Calibri"/>
        </w:rPr>
        <w:t>iti</w:t>
      </w:r>
      <w:r w:rsidRPr="006A10CB">
        <w:rPr>
          <w:rFonts w:ascii="Calibri" w:eastAsia="Calibri" w:hAnsi="Calibri" w:cs="Calibri"/>
          <w:spacing w:val="1"/>
        </w:rPr>
        <w:t>o</w:t>
      </w:r>
      <w:r w:rsidRPr="006A10CB">
        <w:rPr>
          <w:rFonts w:ascii="Calibri" w:eastAsia="Calibri" w:hAnsi="Calibri" w:cs="Calibri"/>
        </w:rPr>
        <w:t>n</w:t>
      </w:r>
      <w:r w:rsidRPr="006A10CB">
        <w:rPr>
          <w:rFonts w:ascii="Calibri" w:eastAsia="Calibri" w:hAnsi="Calibri" w:cs="Calibri"/>
          <w:spacing w:val="-9"/>
        </w:rPr>
        <w:t xml:space="preserve"> </w:t>
      </w:r>
      <w:r w:rsidRPr="006A10CB">
        <w:rPr>
          <w:rFonts w:ascii="Calibri" w:eastAsia="Calibri" w:hAnsi="Calibri" w:cs="Calibri"/>
          <w:spacing w:val="1"/>
        </w:rPr>
        <w:t>o</w:t>
      </w:r>
      <w:r w:rsidRPr="006A10CB">
        <w:rPr>
          <w:rFonts w:ascii="Calibri" w:eastAsia="Calibri" w:hAnsi="Calibri" w:cs="Calibri"/>
        </w:rPr>
        <w:t>f</w:t>
      </w:r>
      <w:r w:rsidRPr="006A10CB">
        <w:rPr>
          <w:rFonts w:ascii="Calibri" w:eastAsia="Calibri" w:hAnsi="Calibri" w:cs="Calibri"/>
          <w:spacing w:val="-3"/>
        </w:rPr>
        <w:t xml:space="preserve"> </w:t>
      </w:r>
      <w:r w:rsidRPr="006A10CB">
        <w:rPr>
          <w:rFonts w:ascii="Calibri" w:eastAsia="Calibri" w:hAnsi="Calibri" w:cs="Calibri"/>
          <w:spacing w:val="1"/>
        </w:rPr>
        <w:t>th</w:t>
      </w:r>
      <w:r w:rsidRPr="006A10CB">
        <w:rPr>
          <w:rFonts w:ascii="Calibri" w:eastAsia="Calibri" w:hAnsi="Calibri" w:cs="Calibri"/>
        </w:rPr>
        <w:t>e</w:t>
      </w:r>
      <w:r w:rsidRPr="006A10CB">
        <w:rPr>
          <w:rFonts w:ascii="Calibri" w:eastAsia="Calibri" w:hAnsi="Calibri" w:cs="Calibri"/>
          <w:spacing w:val="-4"/>
        </w:rPr>
        <w:t xml:space="preserve"> </w:t>
      </w:r>
      <w:r w:rsidRPr="006A10CB">
        <w:rPr>
          <w:rFonts w:ascii="Calibri" w:eastAsia="Calibri" w:hAnsi="Calibri" w:cs="Calibri"/>
        </w:rPr>
        <w:t>gr</w:t>
      </w:r>
      <w:r w:rsidRPr="006A10CB">
        <w:rPr>
          <w:rFonts w:ascii="Calibri" w:eastAsia="Calibri" w:hAnsi="Calibri" w:cs="Calibri"/>
          <w:spacing w:val="1"/>
        </w:rPr>
        <w:t>oun</w:t>
      </w:r>
      <w:r w:rsidRPr="006A10CB">
        <w:rPr>
          <w:rFonts w:ascii="Calibri" w:eastAsia="Calibri" w:hAnsi="Calibri" w:cs="Calibri"/>
        </w:rPr>
        <w:t>d</w:t>
      </w:r>
      <w:r w:rsidRPr="006A10CB">
        <w:rPr>
          <w:rFonts w:ascii="Calibri" w:eastAsia="Calibri" w:hAnsi="Calibri" w:cs="Calibri"/>
          <w:spacing w:val="-5"/>
        </w:rPr>
        <w:t xml:space="preserve"> </w:t>
      </w:r>
      <w:r w:rsidRPr="006A10CB">
        <w:rPr>
          <w:rFonts w:ascii="Calibri" w:eastAsia="Calibri" w:hAnsi="Calibri" w:cs="Calibri"/>
        </w:rPr>
        <w:t>w</w:t>
      </w:r>
      <w:r w:rsidRPr="006A10CB">
        <w:rPr>
          <w:rFonts w:ascii="Calibri" w:eastAsia="Calibri" w:hAnsi="Calibri" w:cs="Calibri"/>
          <w:spacing w:val="3"/>
        </w:rPr>
        <w:t>a</w:t>
      </w:r>
      <w:r w:rsidRPr="006A10CB">
        <w:rPr>
          <w:rFonts w:ascii="Calibri" w:eastAsia="Calibri" w:hAnsi="Calibri" w:cs="Calibri"/>
        </w:rPr>
        <w:t>ter</w:t>
      </w:r>
      <w:r w:rsidRPr="006A10CB">
        <w:rPr>
          <w:rFonts w:ascii="Calibri" w:eastAsia="Calibri" w:hAnsi="Calibri" w:cs="Calibri"/>
          <w:spacing w:val="-5"/>
        </w:rPr>
        <w:t xml:space="preserve"> </w:t>
      </w:r>
      <w:r w:rsidRPr="006A10CB">
        <w:rPr>
          <w:rFonts w:ascii="Calibri" w:eastAsia="Calibri" w:hAnsi="Calibri" w:cs="Calibri"/>
          <w:spacing w:val="1"/>
        </w:rPr>
        <w:t>an</w:t>
      </w:r>
      <w:r w:rsidRPr="006A10CB">
        <w:rPr>
          <w:rFonts w:ascii="Calibri" w:eastAsia="Calibri" w:hAnsi="Calibri" w:cs="Calibri"/>
        </w:rPr>
        <w:t>d</w:t>
      </w:r>
      <w:r w:rsidRPr="006A10CB">
        <w:rPr>
          <w:rFonts w:ascii="Calibri" w:eastAsia="Calibri" w:hAnsi="Calibri" w:cs="Calibri"/>
          <w:spacing w:val="-2"/>
        </w:rPr>
        <w:t xml:space="preserve"> </w:t>
      </w:r>
      <w:r w:rsidRPr="006A10CB">
        <w:rPr>
          <w:rFonts w:ascii="Calibri" w:eastAsia="Calibri" w:hAnsi="Calibri" w:cs="Calibri"/>
        </w:rPr>
        <w:t>soil</w:t>
      </w:r>
      <w:r w:rsidRPr="006A10CB">
        <w:rPr>
          <w:rFonts w:ascii="Calibri" w:eastAsia="Calibri" w:hAnsi="Calibri" w:cs="Calibri"/>
          <w:spacing w:val="-3"/>
        </w:rPr>
        <w:t xml:space="preserve"> </w:t>
      </w:r>
      <w:r w:rsidRPr="006A10CB">
        <w:rPr>
          <w:rFonts w:ascii="Calibri" w:eastAsia="Calibri" w:hAnsi="Calibri" w:cs="Calibri"/>
        </w:rPr>
        <w:t>in</w:t>
      </w:r>
      <w:r w:rsidRPr="006A10CB">
        <w:rPr>
          <w:rFonts w:ascii="Calibri" w:eastAsia="Calibri" w:hAnsi="Calibri" w:cs="Calibri"/>
          <w:spacing w:val="-1"/>
        </w:rPr>
        <w:t xml:space="preserve"> </w:t>
      </w:r>
      <w:r w:rsidRPr="006A10CB">
        <w:rPr>
          <w:rFonts w:ascii="Calibri" w:eastAsia="Calibri" w:hAnsi="Calibri" w:cs="Calibri"/>
          <w:spacing w:val="1"/>
        </w:rPr>
        <w:t>th</w:t>
      </w:r>
      <w:r w:rsidRPr="006A10CB">
        <w:rPr>
          <w:rFonts w:ascii="Calibri" w:eastAsia="Calibri" w:hAnsi="Calibri" w:cs="Calibri"/>
        </w:rPr>
        <w:t>e</w:t>
      </w:r>
      <w:r w:rsidRPr="006A10CB">
        <w:rPr>
          <w:rFonts w:ascii="Calibri" w:eastAsia="Calibri" w:hAnsi="Calibri" w:cs="Calibri"/>
          <w:spacing w:val="-4"/>
        </w:rPr>
        <w:t xml:space="preserve"> </w:t>
      </w:r>
      <w:r w:rsidRPr="006A10CB">
        <w:rPr>
          <w:rFonts w:ascii="Calibri" w:eastAsia="Calibri" w:hAnsi="Calibri" w:cs="Calibri"/>
        </w:rPr>
        <w:t>su</w:t>
      </w:r>
      <w:r w:rsidRPr="006A10CB">
        <w:rPr>
          <w:rFonts w:ascii="Calibri" w:eastAsia="Calibri" w:hAnsi="Calibri" w:cs="Calibri"/>
          <w:spacing w:val="1"/>
        </w:rPr>
        <w:t>b</w:t>
      </w:r>
      <w:r w:rsidRPr="006A10CB">
        <w:rPr>
          <w:rFonts w:ascii="Calibri" w:eastAsia="Calibri" w:hAnsi="Calibri" w:cs="Calibri"/>
          <w:spacing w:val="-1"/>
        </w:rPr>
        <w:t>s</w:t>
      </w:r>
      <w:r w:rsidRPr="006A10CB">
        <w:rPr>
          <w:rFonts w:ascii="Calibri" w:eastAsia="Calibri" w:hAnsi="Calibri" w:cs="Calibri"/>
        </w:rPr>
        <w:t>t</w:t>
      </w:r>
      <w:r w:rsidRPr="006A10CB">
        <w:rPr>
          <w:rFonts w:ascii="Calibri" w:eastAsia="Calibri" w:hAnsi="Calibri" w:cs="Calibri"/>
          <w:spacing w:val="1"/>
        </w:rPr>
        <w:t>a</w:t>
      </w:r>
      <w:r w:rsidRPr="006A10CB">
        <w:rPr>
          <w:rFonts w:ascii="Calibri" w:eastAsia="Calibri" w:hAnsi="Calibri" w:cs="Calibri"/>
        </w:rPr>
        <w:t>ti</w:t>
      </w:r>
      <w:r w:rsidRPr="006A10CB">
        <w:rPr>
          <w:rFonts w:ascii="Calibri" w:eastAsia="Calibri" w:hAnsi="Calibri" w:cs="Calibri"/>
          <w:spacing w:val="1"/>
        </w:rPr>
        <w:t>o</w:t>
      </w:r>
      <w:r w:rsidRPr="006A10CB">
        <w:rPr>
          <w:rFonts w:ascii="Calibri" w:eastAsia="Calibri" w:hAnsi="Calibri" w:cs="Calibri"/>
        </w:rPr>
        <w:t>n</w:t>
      </w:r>
      <w:r w:rsidRPr="006A10CB">
        <w:rPr>
          <w:rFonts w:ascii="Calibri" w:eastAsia="Calibri" w:hAnsi="Calibri" w:cs="Calibri"/>
          <w:spacing w:val="-8"/>
        </w:rPr>
        <w:t xml:space="preserve"> </w:t>
      </w:r>
      <w:r w:rsidRPr="006A10CB">
        <w:rPr>
          <w:rFonts w:ascii="Calibri" w:eastAsia="Calibri" w:hAnsi="Calibri" w:cs="Calibri"/>
          <w:spacing w:val="1"/>
        </w:rPr>
        <w:t>a</w:t>
      </w:r>
      <w:r w:rsidRPr="006A10CB">
        <w:rPr>
          <w:rFonts w:ascii="Calibri" w:eastAsia="Calibri" w:hAnsi="Calibri" w:cs="Calibri"/>
        </w:rPr>
        <w:t>r</w:t>
      </w:r>
      <w:r w:rsidRPr="006A10CB">
        <w:rPr>
          <w:rFonts w:ascii="Calibri" w:eastAsia="Calibri" w:hAnsi="Calibri" w:cs="Calibri"/>
          <w:spacing w:val="-1"/>
        </w:rPr>
        <w:t>e</w:t>
      </w:r>
      <w:r w:rsidRPr="006A10CB">
        <w:rPr>
          <w:rFonts w:ascii="Calibri" w:eastAsia="Calibri" w:hAnsi="Calibri" w:cs="Calibri"/>
        </w:rPr>
        <w:t>a.</w:t>
      </w:r>
    </w:p>
    <w:p w14:paraId="190D5877" w14:textId="77777777" w:rsidR="003228F6" w:rsidRPr="003228F6" w:rsidRDefault="003228F6" w:rsidP="003228F6">
      <w:pPr>
        <w:spacing w:line="240" w:lineRule="exact"/>
        <w:rPr>
          <w:sz w:val="24"/>
          <w:szCs w:val="24"/>
        </w:rPr>
      </w:pPr>
    </w:p>
    <w:p w14:paraId="3007874D" w14:textId="56CF55AE" w:rsidR="003228F6" w:rsidRPr="006A10CB" w:rsidRDefault="003228F6" w:rsidP="006A10CB">
      <w:pPr>
        <w:pStyle w:val="ListParagraph"/>
        <w:numPr>
          <w:ilvl w:val="1"/>
          <w:numId w:val="28"/>
        </w:numPr>
        <w:rPr>
          <w:rFonts w:ascii="Calibri" w:eastAsia="Calibri" w:hAnsi="Calibri" w:cs="Calibri"/>
        </w:rPr>
      </w:pPr>
      <w:r w:rsidRPr="006A10CB">
        <w:rPr>
          <w:rFonts w:ascii="Calibri" w:eastAsia="Calibri" w:hAnsi="Calibri" w:cs="Calibri"/>
          <w:spacing w:val="-1"/>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23"/>
        </w:rPr>
        <w:t xml:space="preserve"> </w:t>
      </w:r>
      <w:r w:rsidRPr="006A10CB">
        <w:rPr>
          <w:rFonts w:ascii="Calibri" w:eastAsia="Calibri" w:hAnsi="Calibri" w:cs="Calibri"/>
          <w:spacing w:val="-1"/>
        </w:rPr>
        <w:t>f</w:t>
      </w:r>
      <w:r w:rsidRPr="006A10CB">
        <w:rPr>
          <w:rFonts w:ascii="Calibri" w:eastAsia="Calibri" w:hAnsi="Calibri" w:cs="Calibri"/>
        </w:rPr>
        <w:t>ollo</w:t>
      </w:r>
      <w:r w:rsidRPr="006A10CB">
        <w:rPr>
          <w:rFonts w:ascii="Calibri" w:eastAsia="Calibri" w:hAnsi="Calibri" w:cs="Calibri"/>
          <w:spacing w:val="2"/>
        </w:rPr>
        <w:t>w</w:t>
      </w:r>
      <w:r w:rsidRPr="006A10CB">
        <w:rPr>
          <w:rFonts w:ascii="Calibri" w:eastAsia="Calibri" w:hAnsi="Calibri" w:cs="Calibri"/>
        </w:rPr>
        <w:t>i</w:t>
      </w:r>
      <w:r w:rsidRPr="006A10CB">
        <w:rPr>
          <w:rFonts w:ascii="Calibri" w:eastAsia="Calibri" w:hAnsi="Calibri" w:cs="Calibri"/>
          <w:spacing w:val="1"/>
        </w:rPr>
        <w:t>n</w:t>
      </w:r>
      <w:r w:rsidRPr="006A10CB">
        <w:rPr>
          <w:rFonts w:ascii="Calibri" w:eastAsia="Calibri" w:hAnsi="Calibri" w:cs="Calibri"/>
        </w:rPr>
        <w:t>g</w:t>
      </w:r>
      <w:r w:rsidRPr="006A10CB">
        <w:rPr>
          <w:rFonts w:ascii="Calibri" w:eastAsia="Calibri" w:hAnsi="Calibri" w:cs="Calibri"/>
          <w:spacing w:val="17"/>
        </w:rPr>
        <w:t xml:space="preserve"> </w:t>
      </w:r>
      <w:r w:rsidRPr="006A10CB">
        <w:rPr>
          <w:rFonts w:ascii="Calibri" w:eastAsia="Calibri" w:hAnsi="Calibri" w:cs="Calibri"/>
          <w:spacing w:val="-1"/>
        </w:rPr>
        <w:t>s</w:t>
      </w:r>
      <w:r w:rsidRPr="006A10CB">
        <w:rPr>
          <w:rFonts w:ascii="Calibri" w:eastAsia="Calibri" w:hAnsi="Calibri" w:cs="Calibri"/>
          <w:spacing w:val="2"/>
        </w:rPr>
        <w:t>h</w:t>
      </w:r>
      <w:r w:rsidRPr="006A10CB">
        <w:rPr>
          <w:rFonts w:ascii="Calibri" w:eastAsia="Calibri" w:hAnsi="Calibri" w:cs="Calibri"/>
        </w:rPr>
        <w:t>all</w:t>
      </w:r>
      <w:r w:rsidRPr="006A10CB">
        <w:rPr>
          <w:rFonts w:ascii="Calibri" w:eastAsia="Calibri" w:hAnsi="Calibri" w:cs="Calibri"/>
          <w:spacing w:val="24"/>
        </w:rPr>
        <w:t xml:space="preserve"> </w:t>
      </w:r>
      <w:r w:rsidRPr="006A10CB">
        <w:rPr>
          <w:rFonts w:ascii="Calibri" w:eastAsia="Calibri" w:hAnsi="Calibri" w:cs="Calibri"/>
          <w:spacing w:val="1"/>
        </w:rPr>
        <w:t>b</w:t>
      </w:r>
      <w:r w:rsidRPr="006A10CB">
        <w:rPr>
          <w:rFonts w:ascii="Calibri" w:eastAsia="Calibri" w:hAnsi="Calibri" w:cs="Calibri"/>
        </w:rPr>
        <w:t>e</w:t>
      </w:r>
      <w:r w:rsidRPr="006A10CB">
        <w:rPr>
          <w:rFonts w:ascii="Calibri" w:eastAsia="Calibri" w:hAnsi="Calibri" w:cs="Calibri"/>
          <w:spacing w:val="24"/>
        </w:rPr>
        <w:t xml:space="preserve"> </w:t>
      </w:r>
      <w:r w:rsidRPr="006A10CB">
        <w:rPr>
          <w:rFonts w:ascii="Calibri" w:eastAsia="Calibri" w:hAnsi="Calibri" w:cs="Calibri"/>
        </w:rPr>
        <w:t>co</w:t>
      </w:r>
      <w:r w:rsidRPr="006A10CB">
        <w:rPr>
          <w:rFonts w:ascii="Calibri" w:eastAsia="Calibri" w:hAnsi="Calibri" w:cs="Calibri"/>
          <w:spacing w:val="1"/>
        </w:rPr>
        <w:t>n</w:t>
      </w:r>
      <w:r w:rsidRPr="006A10CB">
        <w:rPr>
          <w:rFonts w:ascii="Calibri" w:eastAsia="Calibri" w:hAnsi="Calibri" w:cs="Calibri"/>
          <w:spacing w:val="-1"/>
        </w:rPr>
        <w:t>s</w:t>
      </w:r>
      <w:r w:rsidRPr="006A10CB">
        <w:rPr>
          <w:rFonts w:ascii="Calibri" w:eastAsia="Calibri" w:hAnsi="Calibri" w:cs="Calibri"/>
        </w:rPr>
        <w:t>i</w:t>
      </w:r>
      <w:r w:rsidRPr="006A10CB">
        <w:rPr>
          <w:rFonts w:ascii="Calibri" w:eastAsia="Calibri" w:hAnsi="Calibri" w:cs="Calibri"/>
          <w:spacing w:val="3"/>
        </w:rPr>
        <w:t>d</w:t>
      </w:r>
      <w:r w:rsidRPr="006A10CB">
        <w:rPr>
          <w:rFonts w:ascii="Calibri" w:eastAsia="Calibri" w:hAnsi="Calibri" w:cs="Calibri"/>
          <w:spacing w:val="-1"/>
        </w:rPr>
        <w:t>e</w:t>
      </w:r>
      <w:r w:rsidRPr="006A10CB">
        <w:rPr>
          <w:rFonts w:ascii="Calibri" w:eastAsia="Calibri" w:hAnsi="Calibri" w:cs="Calibri"/>
        </w:rPr>
        <w:t>r</w:t>
      </w:r>
      <w:r w:rsidRPr="006A10CB">
        <w:rPr>
          <w:rFonts w:ascii="Calibri" w:eastAsia="Calibri" w:hAnsi="Calibri" w:cs="Calibri"/>
          <w:spacing w:val="-1"/>
        </w:rPr>
        <w:t>e</w:t>
      </w:r>
      <w:r w:rsidRPr="006A10CB">
        <w:rPr>
          <w:rFonts w:ascii="Calibri" w:eastAsia="Calibri" w:hAnsi="Calibri" w:cs="Calibri"/>
        </w:rPr>
        <w:t>d</w:t>
      </w:r>
      <w:r w:rsidRPr="006A10CB">
        <w:rPr>
          <w:rFonts w:ascii="Calibri" w:eastAsia="Calibri" w:hAnsi="Calibri" w:cs="Calibri"/>
          <w:spacing w:val="16"/>
        </w:rPr>
        <w:t xml:space="preserve"> </w:t>
      </w:r>
      <w:r w:rsidRPr="006A10CB">
        <w:rPr>
          <w:rFonts w:ascii="Calibri" w:eastAsia="Calibri" w:hAnsi="Calibri" w:cs="Calibri"/>
          <w:spacing w:val="3"/>
        </w:rPr>
        <w:t>a</w:t>
      </w:r>
      <w:r w:rsidRPr="006A10CB">
        <w:rPr>
          <w:rFonts w:ascii="Calibri" w:eastAsia="Calibri" w:hAnsi="Calibri" w:cs="Calibri"/>
        </w:rPr>
        <w:t>s</w:t>
      </w:r>
      <w:r w:rsidRPr="006A10CB">
        <w:rPr>
          <w:rFonts w:ascii="Calibri" w:eastAsia="Calibri" w:hAnsi="Calibri" w:cs="Calibri"/>
          <w:spacing w:val="21"/>
        </w:rPr>
        <w:t xml:space="preserve"> </w:t>
      </w:r>
      <w:r w:rsidRPr="006A10CB">
        <w:rPr>
          <w:rFonts w:ascii="Calibri" w:eastAsia="Calibri" w:hAnsi="Calibri" w:cs="Calibri"/>
        </w:rPr>
        <w:t>a</w:t>
      </w:r>
      <w:r w:rsidRPr="006A10CB">
        <w:rPr>
          <w:rFonts w:ascii="Calibri" w:eastAsia="Calibri" w:hAnsi="Calibri" w:cs="Calibri"/>
          <w:spacing w:val="26"/>
        </w:rPr>
        <w:t xml:space="preserve"> </w:t>
      </w:r>
      <w:r w:rsidRPr="006A10CB">
        <w:rPr>
          <w:rFonts w:ascii="Calibri" w:eastAsia="Calibri" w:hAnsi="Calibri" w:cs="Calibri"/>
          <w:spacing w:val="-1"/>
        </w:rPr>
        <w:t>m</w:t>
      </w:r>
      <w:r w:rsidRPr="006A10CB">
        <w:rPr>
          <w:rFonts w:ascii="Calibri" w:eastAsia="Calibri" w:hAnsi="Calibri" w:cs="Calibri"/>
        </w:rPr>
        <w:t>i</w:t>
      </w:r>
      <w:r w:rsidRPr="006A10CB">
        <w:rPr>
          <w:rFonts w:ascii="Calibri" w:eastAsia="Calibri" w:hAnsi="Calibri" w:cs="Calibri"/>
          <w:spacing w:val="1"/>
        </w:rPr>
        <w:t>n</w:t>
      </w:r>
      <w:r w:rsidRPr="006A10CB">
        <w:rPr>
          <w:rFonts w:ascii="Calibri" w:eastAsia="Calibri" w:hAnsi="Calibri" w:cs="Calibri"/>
        </w:rPr>
        <w:t>i</w:t>
      </w:r>
      <w:r w:rsidRPr="006A10CB">
        <w:rPr>
          <w:rFonts w:ascii="Calibri" w:eastAsia="Calibri" w:hAnsi="Calibri" w:cs="Calibri"/>
          <w:spacing w:val="-1"/>
        </w:rPr>
        <w:t>m</w:t>
      </w:r>
      <w:r w:rsidRPr="006A10CB">
        <w:rPr>
          <w:rFonts w:ascii="Calibri" w:eastAsia="Calibri" w:hAnsi="Calibri" w:cs="Calibri"/>
          <w:spacing w:val="3"/>
        </w:rPr>
        <w:t>u</w:t>
      </w:r>
      <w:r w:rsidRPr="006A10CB">
        <w:rPr>
          <w:rFonts w:ascii="Calibri" w:eastAsia="Calibri" w:hAnsi="Calibri" w:cs="Calibri"/>
        </w:rPr>
        <w:t>m</w:t>
      </w:r>
      <w:r w:rsidRPr="006A10CB">
        <w:rPr>
          <w:rFonts w:ascii="Calibri" w:eastAsia="Calibri" w:hAnsi="Calibri" w:cs="Calibri"/>
          <w:spacing w:val="15"/>
        </w:rPr>
        <w:t xml:space="preserve"> </w:t>
      </w:r>
      <w:r w:rsidRPr="006A10CB">
        <w:rPr>
          <w:rFonts w:ascii="Calibri" w:eastAsia="Calibri" w:hAnsi="Calibri" w:cs="Calibri"/>
          <w:spacing w:val="2"/>
        </w:rPr>
        <w:t>r</w:t>
      </w:r>
      <w:r w:rsidRPr="006A10CB">
        <w:rPr>
          <w:rFonts w:ascii="Calibri" w:eastAsia="Calibri" w:hAnsi="Calibri" w:cs="Calibri"/>
          <w:spacing w:val="-1"/>
        </w:rPr>
        <w:t>e</w:t>
      </w:r>
      <w:r w:rsidRPr="006A10CB">
        <w:rPr>
          <w:rFonts w:ascii="Calibri" w:eastAsia="Calibri" w:hAnsi="Calibri" w:cs="Calibri"/>
          <w:spacing w:val="1"/>
        </w:rPr>
        <w:t>qu</w:t>
      </w:r>
      <w:r w:rsidRPr="006A10CB">
        <w:rPr>
          <w:rFonts w:ascii="Calibri" w:eastAsia="Calibri" w:hAnsi="Calibri" w:cs="Calibri"/>
        </w:rPr>
        <w:t>ir</w:t>
      </w:r>
      <w:r w:rsidRPr="006A10CB">
        <w:rPr>
          <w:rFonts w:ascii="Calibri" w:eastAsia="Calibri" w:hAnsi="Calibri" w:cs="Calibri"/>
          <w:spacing w:val="1"/>
        </w:rPr>
        <w:t>e</w:t>
      </w:r>
      <w:r w:rsidRPr="006A10CB">
        <w:rPr>
          <w:rFonts w:ascii="Calibri" w:eastAsia="Calibri" w:hAnsi="Calibri" w:cs="Calibri"/>
          <w:spacing w:val="-1"/>
        </w:rPr>
        <w:t>me</w:t>
      </w:r>
      <w:r w:rsidRPr="006A10CB">
        <w:rPr>
          <w:rFonts w:ascii="Calibri" w:eastAsia="Calibri" w:hAnsi="Calibri" w:cs="Calibri"/>
          <w:spacing w:val="1"/>
        </w:rPr>
        <w:t>n</w:t>
      </w:r>
      <w:r w:rsidRPr="006A10CB">
        <w:rPr>
          <w:rFonts w:ascii="Calibri" w:eastAsia="Calibri" w:hAnsi="Calibri" w:cs="Calibri"/>
        </w:rPr>
        <w:t>t,</w:t>
      </w:r>
      <w:r w:rsidRPr="006A10CB">
        <w:rPr>
          <w:rFonts w:ascii="Calibri" w:eastAsia="Calibri" w:hAnsi="Calibri" w:cs="Calibri"/>
          <w:spacing w:val="14"/>
        </w:rPr>
        <w:t xml:space="preserve"> </w:t>
      </w:r>
      <w:r w:rsidRPr="006A10CB">
        <w:rPr>
          <w:rFonts w:ascii="Calibri" w:eastAsia="Calibri" w:hAnsi="Calibri" w:cs="Calibri"/>
        </w:rPr>
        <w:t>a</w:t>
      </w:r>
      <w:r w:rsidRPr="006A10CB">
        <w:rPr>
          <w:rFonts w:ascii="Calibri" w:eastAsia="Calibri" w:hAnsi="Calibri" w:cs="Calibri"/>
          <w:spacing w:val="2"/>
        </w:rPr>
        <w:t>s</w:t>
      </w:r>
      <w:r w:rsidRPr="006A10CB">
        <w:rPr>
          <w:rFonts w:ascii="Calibri" w:eastAsia="Calibri" w:hAnsi="Calibri" w:cs="Calibri"/>
          <w:spacing w:val="-1"/>
        </w:rPr>
        <w:t>s</w:t>
      </w:r>
      <w:r w:rsidRPr="006A10CB">
        <w:rPr>
          <w:rFonts w:ascii="Calibri" w:eastAsia="Calibri" w:hAnsi="Calibri" w:cs="Calibri"/>
          <w:spacing w:val="1"/>
        </w:rPr>
        <w:t>u</w:t>
      </w:r>
      <w:r w:rsidRPr="006A10CB">
        <w:rPr>
          <w:rFonts w:ascii="Calibri" w:eastAsia="Calibri" w:hAnsi="Calibri" w:cs="Calibri"/>
          <w:spacing w:val="-1"/>
        </w:rPr>
        <w:t>m</w:t>
      </w:r>
      <w:r w:rsidRPr="006A10CB">
        <w:rPr>
          <w:rFonts w:ascii="Calibri" w:eastAsia="Calibri" w:hAnsi="Calibri" w:cs="Calibri"/>
        </w:rPr>
        <w:t>i</w:t>
      </w:r>
      <w:r w:rsidRPr="006A10CB">
        <w:rPr>
          <w:rFonts w:ascii="Calibri" w:eastAsia="Calibri" w:hAnsi="Calibri" w:cs="Calibri"/>
          <w:spacing w:val="1"/>
        </w:rPr>
        <w:t>n</w:t>
      </w:r>
      <w:r w:rsidRPr="006A10CB">
        <w:rPr>
          <w:rFonts w:ascii="Calibri" w:eastAsia="Calibri" w:hAnsi="Calibri" w:cs="Calibri"/>
        </w:rPr>
        <w:t>g</w:t>
      </w:r>
      <w:r w:rsidRPr="006A10CB">
        <w:rPr>
          <w:rFonts w:ascii="Calibri" w:eastAsia="Calibri" w:hAnsi="Calibri" w:cs="Calibri"/>
          <w:spacing w:val="19"/>
        </w:rPr>
        <w:t xml:space="preserve"> </w:t>
      </w:r>
      <w:r w:rsidRPr="006A10CB">
        <w:rPr>
          <w:rFonts w:ascii="Calibri" w:eastAsia="Calibri" w:hAnsi="Calibri" w:cs="Calibri"/>
          <w:spacing w:val="1"/>
        </w:rPr>
        <w:t>un</w:t>
      </w:r>
      <w:r w:rsidRPr="006A10CB">
        <w:rPr>
          <w:rFonts w:ascii="Calibri" w:eastAsia="Calibri" w:hAnsi="Calibri" w:cs="Calibri"/>
        </w:rPr>
        <w:t>i</w:t>
      </w:r>
      <w:r w:rsidRPr="006A10CB">
        <w:rPr>
          <w:rFonts w:ascii="Calibri" w:eastAsia="Calibri" w:hAnsi="Calibri" w:cs="Calibri"/>
          <w:spacing w:val="-1"/>
        </w:rPr>
        <w:t>f</w:t>
      </w:r>
      <w:r w:rsidRPr="006A10CB">
        <w:rPr>
          <w:rFonts w:ascii="Calibri" w:eastAsia="Calibri" w:hAnsi="Calibri" w:cs="Calibri"/>
        </w:rPr>
        <w:t>o</w:t>
      </w:r>
      <w:r w:rsidRPr="006A10CB">
        <w:rPr>
          <w:rFonts w:ascii="Calibri" w:eastAsia="Calibri" w:hAnsi="Calibri" w:cs="Calibri"/>
          <w:spacing w:val="2"/>
        </w:rPr>
        <w:t>r</w:t>
      </w:r>
      <w:r w:rsidRPr="006A10CB">
        <w:rPr>
          <w:rFonts w:ascii="Calibri" w:eastAsia="Calibri" w:hAnsi="Calibri" w:cs="Calibri"/>
        </w:rPr>
        <w:t>m</w:t>
      </w:r>
      <w:r w:rsidRPr="006A10CB">
        <w:rPr>
          <w:rFonts w:ascii="Calibri" w:eastAsia="Calibri" w:hAnsi="Calibri" w:cs="Calibri"/>
          <w:spacing w:val="17"/>
        </w:rPr>
        <w:t xml:space="preserve"> </w:t>
      </w:r>
      <w:r w:rsidRPr="006A10CB">
        <w:rPr>
          <w:rFonts w:ascii="Calibri" w:eastAsia="Calibri" w:hAnsi="Calibri" w:cs="Calibri"/>
        </w:rPr>
        <w:t>co</w:t>
      </w:r>
      <w:r w:rsidRPr="006A10CB">
        <w:rPr>
          <w:rFonts w:ascii="Calibri" w:eastAsia="Calibri" w:hAnsi="Calibri" w:cs="Calibri"/>
          <w:spacing w:val="3"/>
        </w:rPr>
        <w:t>n</w:t>
      </w:r>
      <w:r w:rsidRPr="006A10CB">
        <w:rPr>
          <w:rFonts w:ascii="Calibri" w:eastAsia="Calibri" w:hAnsi="Calibri" w:cs="Calibri"/>
          <w:spacing w:val="1"/>
        </w:rPr>
        <w:t>d</w:t>
      </w:r>
      <w:r w:rsidRPr="006A10CB">
        <w:rPr>
          <w:rFonts w:ascii="Calibri" w:eastAsia="Calibri" w:hAnsi="Calibri" w:cs="Calibri"/>
        </w:rPr>
        <w:t>iti</w:t>
      </w:r>
      <w:r w:rsidRPr="006A10CB">
        <w:rPr>
          <w:rFonts w:ascii="Calibri" w:eastAsia="Calibri" w:hAnsi="Calibri" w:cs="Calibri"/>
          <w:spacing w:val="1"/>
        </w:rPr>
        <w:t>on</w:t>
      </w:r>
      <w:r w:rsidRPr="006A10CB">
        <w:rPr>
          <w:rFonts w:ascii="Calibri" w:eastAsia="Calibri" w:hAnsi="Calibri" w:cs="Calibri"/>
        </w:rPr>
        <w:t>s</w:t>
      </w:r>
      <w:r w:rsidRPr="006A10CB">
        <w:rPr>
          <w:rFonts w:ascii="Calibri" w:eastAsia="Calibri" w:hAnsi="Calibri" w:cs="Calibri"/>
          <w:spacing w:val="15"/>
        </w:rPr>
        <w:t xml:space="preserve"> </w:t>
      </w:r>
      <w:r w:rsidRPr="006A10CB">
        <w:rPr>
          <w:rFonts w:ascii="Calibri" w:eastAsia="Calibri" w:hAnsi="Calibri" w:cs="Calibri"/>
        </w:rPr>
        <w:t>o</w:t>
      </w:r>
      <w:r w:rsidRPr="006A10CB">
        <w:rPr>
          <w:rFonts w:ascii="Calibri" w:eastAsia="Calibri" w:hAnsi="Calibri" w:cs="Calibri"/>
          <w:spacing w:val="1"/>
        </w:rPr>
        <w:t>v</w:t>
      </w:r>
      <w:r w:rsidRPr="006A10CB">
        <w:rPr>
          <w:rFonts w:ascii="Calibri" w:eastAsia="Calibri" w:hAnsi="Calibri" w:cs="Calibri"/>
          <w:spacing w:val="-1"/>
        </w:rPr>
        <w:t>e</w:t>
      </w:r>
      <w:r w:rsidRPr="006A10CB">
        <w:rPr>
          <w:rFonts w:ascii="Calibri" w:eastAsia="Calibri" w:hAnsi="Calibri" w:cs="Calibri"/>
        </w:rPr>
        <w:t>r</w:t>
      </w:r>
      <w:r w:rsidRPr="006A10CB">
        <w:rPr>
          <w:rFonts w:ascii="Calibri" w:eastAsia="Calibri" w:hAnsi="Calibri" w:cs="Calibri"/>
          <w:spacing w:val="21"/>
        </w:rPr>
        <w:t xml:space="preserve"> </w:t>
      </w:r>
      <w:r w:rsidRPr="006A10CB">
        <w:rPr>
          <w:rFonts w:ascii="Calibri" w:eastAsia="Calibri" w:hAnsi="Calibri" w:cs="Calibri"/>
        </w:rPr>
        <w:t>t</w:t>
      </w:r>
      <w:r w:rsidRPr="006A10CB">
        <w:rPr>
          <w:rFonts w:ascii="Calibri" w:eastAsia="Calibri" w:hAnsi="Calibri" w:cs="Calibri"/>
          <w:spacing w:val="1"/>
        </w:rPr>
        <w:t>h</w:t>
      </w:r>
      <w:r w:rsidRPr="006A10CB">
        <w:rPr>
          <w:rFonts w:ascii="Calibri" w:eastAsia="Calibri" w:hAnsi="Calibri" w:cs="Calibri"/>
        </w:rPr>
        <w:t>e</w:t>
      </w:r>
      <w:r w:rsidRPr="006A10CB">
        <w:rPr>
          <w:rFonts w:ascii="Calibri" w:eastAsia="Calibri" w:hAnsi="Calibri" w:cs="Calibri"/>
          <w:spacing w:val="22"/>
        </w:rPr>
        <w:t xml:space="preserve"> </w:t>
      </w:r>
      <w:r w:rsidRPr="006A10CB">
        <w:rPr>
          <w:rFonts w:ascii="Calibri" w:eastAsia="Calibri" w:hAnsi="Calibri" w:cs="Calibri"/>
        </w:rPr>
        <w:t>Sit</w:t>
      </w:r>
      <w:r w:rsidRPr="006A10CB">
        <w:rPr>
          <w:rFonts w:ascii="Calibri" w:eastAsia="Calibri" w:hAnsi="Calibri" w:cs="Calibri"/>
          <w:spacing w:val="-1"/>
        </w:rPr>
        <w:t>e</w:t>
      </w:r>
      <w:r w:rsidRPr="006A10CB">
        <w:rPr>
          <w:rFonts w:ascii="Calibri" w:eastAsia="Calibri" w:hAnsi="Calibri" w:cs="Calibri"/>
        </w:rPr>
        <w:t>.</w:t>
      </w:r>
    </w:p>
    <w:p w14:paraId="2BDE660C" w14:textId="77777777" w:rsidR="003228F6" w:rsidRPr="00803083" w:rsidRDefault="003228F6" w:rsidP="00803083">
      <w:pPr>
        <w:spacing w:before="36"/>
        <w:ind w:firstLine="1170"/>
        <w:rPr>
          <w:rFonts w:ascii="Calibri" w:eastAsia="Calibri" w:hAnsi="Calibri" w:cs="Calibri"/>
          <w:sz w:val="22"/>
        </w:rPr>
      </w:pPr>
      <w:r w:rsidRPr="00803083">
        <w:rPr>
          <w:rFonts w:ascii="Calibri" w:eastAsia="Calibri" w:hAnsi="Calibri" w:cs="Calibri"/>
          <w:spacing w:val="-1"/>
          <w:sz w:val="22"/>
        </w:rPr>
        <w:t>T</w:t>
      </w:r>
      <w:r w:rsidRPr="00803083">
        <w:rPr>
          <w:rFonts w:ascii="Calibri" w:eastAsia="Calibri" w:hAnsi="Calibri" w:cs="Calibri"/>
          <w:spacing w:val="1"/>
          <w:sz w:val="22"/>
        </w:rPr>
        <w:t>h</w:t>
      </w:r>
      <w:r w:rsidRPr="00803083">
        <w:rPr>
          <w:rFonts w:ascii="Calibri" w:eastAsia="Calibri" w:hAnsi="Calibri" w:cs="Calibri"/>
          <w:sz w:val="22"/>
        </w:rPr>
        <w:t>is</w:t>
      </w:r>
      <w:r w:rsidRPr="00803083">
        <w:rPr>
          <w:rFonts w:ascii="Calibri" w:eastAsia="Calibri" w:hAnsi="Calibri" w:cs="Calibri"/>
          <w:spacing w:val="-2"/>
          <w:sz w:val="22"/>
        </w:rPr>
        <w:t xml:space="preserve"> </w:t>
      </w:r>
      <w:r w:rsidRPr="00803083">
        <w:rPr>
          <w:rFonts w:ascii="Calibri" w:eastAsia="Calibri" w:hAnsi="Calibri" w:cs="Calibri"/>
          <w:spacing w:val="-1"/>
          <w:sz w:val="22"/>
        </w:rPr>
        <w:t>s</w:t>
      </w:r>
      <w:r w:rsidRPr="00803083">
        <w:rPr>
          <w:rFonts w:ascii="Calibri" w:eastAsia="Calibri" w:hAnsi="Calibri" w:cs="Calibri"/>
          <w:spacing w:val="1"/>
          <w:sz w:val="22"/>
        </w:rPr>
        <w:t>h</w:t>
      </w:r>
      <w:r w:rsidRPr="00803083">
        <w:rPr>
          <w:rFonts w:ascii="Calibri" w:eastAsia="Calibri" w:hAnsi="Calibri" w:cs="Calibri"/>
          <w:sz w:val="22"/>
        </w:rPr>
        <w:t>all</w:t>
      </w:r>
      <w:r w:rsidRPr="00803083">
        <w:rPr>
          <w:rFonts w:ascii="Calibri" w:eastAsia="Calibri" w:hAnsi="Calibri" w:cs="Calibri"/>
          <w:spacing w:val="-3"/>
          <w:sz w:val="22"/>
        </w:rPr>
        <w:t xml:space="preserve"> </w:t>
      </w:r>
      <w:r w:rsidRPr="00803083">
        <w:rPr>
          <w:rFonts w:ascii="Calibri" w:eastAsia="Calibri" w:hAnsi="Calibri" w:cs="Calibri"/>
          <w:spacing w:val="1"/>
          <w:sz w:val="22"/>
        </w:rPr>
        <w:t>b</w:t>
      </w:r>
      <w:r w:rsidRPr="00803083">
        <w:rPr>
          <w:rFonts w:ascii="Calibri" w:eastAsia="Calibri" w:hAnsi="Calibri" w:cs="Calibri"/>
          <w:sz w:val="22"/>
        </w:rPr>
        <w:t>e</w:t>
      </w:r>
      <w:r w:rsidRPr="00803083">
        <w:rPr>
          <w:rFonts w:ascii="Calibri" w:eastAsia="Calibri" w:hAnsi="Calibri" w:cs="Calibri"/>
          <w:spacing w:val="-3"/>
          <w:sz w:val="22"/>
        </w:rPr>
        <w:t xml:space="preserve"> </w:t>
      </w:r>
      <w:r w:rsidRPr="00803083">
        <w:rPr>
          <w:rFonts w:ascii="Calibri" w:eastAsia="Calibri" w:hAnsi="Calibri" w:cs="Calibri"/>
          <w:sz w:val="22"/>
        </w:rPr>
        <w:t>exten</w:t>
      </w:r>
      <w:r w:rsidRPr="00803083">
        <w:rPr>
          <w:rFonts w:ascii="Calibri" w:eastAsia="Calibri" w:hAnsi="Calibri" w:cs="Calibri"/>
          <w:spacing w:val="1"/>
          <w:sz w:val="22"/>
        </w:rPr>
        <w:t>d</w:t>
      </w:r>
      <w:r w:rsidRPr="00803083">
        <w:rPr>
          <w:rFonts w:ascii="Calibri" w:eastAsia="Calibri" w:hAnsi="Calibri" w:cs="Calibri"/>
          <w:spacing w:val="-1"/>
          <w:sz w:val="22"/>
        </w:rPr>
        <w:t>e</w:t>
      </w:r>
      <w:r w:rsidRPr="00803083">
        <w:rPr>
          <w:rFonts w:ascii="Calibri" w:eastAsia="Calibri" w:hAnsi="Calibri" w:cs="Calibri"/>
          <w:sz w:val="22"/>
        </w:rPr>
        <w:t>d</w:t>
      </w:r>
      <w:r w:rsidRPr="00803083">
        <w:rPr>
          <w:rFonts w:ascii="Calibri" w:eastAsia="Calibri" w:hAnsi="Calibri" w:cs="Calibri"/>
          <w:spacing w:val="-7"/>
          <w:sz w:val="22"/>
        </w:rPr>
        <w:t xml:space="preserve"> </w:t>
      </w:r>
      <w:r w:rsidRPr="00803083">
        <w:rPr>
          <w:rFonts w:ascii="Calibri" w:eastAsia="Calibri" w:hAnsi="Calibri" w:cs="Calibri"/>
          <w:spacing w:val="3"/>
          <w:sz w:val="22"/>
        </w:rPr>
        <w:t>i</w:t>
      </w:r>
      <w:r w:rsidRPr="00803083">
        <w:rPr>
          <w:rFonts w:ascii="Calibri" w:eastAsia="Calibri" w:hAnsi="Calibri" w:cs="Calibri"/>
          <w:sz w:val="22"/>
        </w:rPr>
        <w:t>f</w:t>
      </w:r>
      <w:r w:rsidRPr="00803083">
        <w:rPr>
          <w:rFonts w:ascii="Calibri" w:eastAsia="Calibri" w:hAnsi="Calibri" w:cs="Calibri"/>
          <w:spacing w:val="-2"/>
          <w:sz w:val="22"/>
        </w:rPr>
        <w:t xml:space="preserve"> </w:t>
      </w:r>
      <w:r w:rsidRPr="00803083">
        <w:rPr>
          <w:rFonts w:ascii="Calibri" w:eastAsia="Calibri" w:hAnsi="Calibri" w:cs="Calibri"/>
          <w:sz w:val="22"/>
        </w:rPr>
        <w:t>s</w:t>
      </w:r>
      <w:r w:rsidRPr="00803083">
        <w:rPr>
          <w:rFonts w:ascii="Calibri" w:eastAsia="Calibri" w:hAnsi="Calibri" w:cs="Calibri"/>
          <w:spacing w:val="-1"/>
          <w:sz w:val="22"/>
        </w:rPr>
        <w:t>i</w:t>
      </w:r>
      <w:r w:rsidRPr="00803083">
        <w:rPr>
          <w:rFonts w:ascii="Calibri" w:eastAsia="Calibri" w:hAnsi="Calibri" w:cs="Calibri"/>
          <w:sz w:val="22"/>
        </w:rPr>
        <w:t>g</w:t>
      </w:r>
      <w:r w:rsidRPr="00803083">
        <w:rPr>
          <w:rFonts w:ascii="Calibri" w:eastAsia="Calibri" w:hAnsi="Calibri" w:cs="Calibri"/>
          <w:spacing w:val="1"/>
          <w:sz w:val="22"/>
        </w:rPr>
        <w:t>n</w:t>
      </w:r>
      <w:r w:rsidRPr="00803083">
        <w:rPr>
          <w:rFonts w:ascii="Calibri" w:eastAsia="Calibri" w:hAnsi="Calibri" w:cs="Calibri"/>
          <w:spacing w:val="2"/>
          <w:sz w:val="22"/>
        </w:rPr>
        <w:t>i</w:t>
      </w:r>
      <w:r w:rsidRPr="00803083">
        <w:rPr>
          <w:rFonts w:ascii="Calibri" w:eastAsia="Calibri" w:hAnsi="Calibri" w:cs="Calibri"/>
          <w:spacing w:val="1"/>
          <w:sz w:val="22"/>
        </w:rPr>
        <w:t>f</w:t>
      </w:r>
      <w:r w:rsidRPr="00803083">
        <w:rPr>
          <w:rFonts w:ascii="Calibri" w:eastAsia="Calibri" w:hAnsi="Calibri" w:cs="Calibri"/>
          <w:sz w:val="22"/>
        </w:rPr>
        <w:t>ica</w:t>
      </w:r>
      <w:r w:rsidRPr="00803083">
        <w:rPr>
          <w:rFonts w:ascii="Calibri" w:eastAsia="Calibri" w:hAnsi="Calibri" w:cs="Calibri"/>
          <w:spacing w:val="1"/>
          <w:sz w:val="22"/>
        </w:rPr>
        <w:t>n</w:t>
      </w:r>
      <w:r w:rsidRPr="00803083">
        <w:rPr>
          <w:rFonts w:ascii="Calibri" w:eastAsia="Calibri" w:hAnsi="Calibri" w:cs="Calibri"/>
          <w:sz w:val="22"/>
        </w:rPr>
        <w:t>t</w:t>
      </w:r>
      <w:r w:rsidRPr="00803083">
        <w:rPr>
          <w:rFonts w:ascii="Calibri" w:eastAsia="Calibri" w:hAnsi="Calibri" w:cs="Calibri"/>
          <w:spacing w:val="-7"/>
          <w:sz w:val="22"/>
        </w:rPr>
        <w:t xml:space="preserve"> </w:t>
      </w:r>
      <w:r w:rsidRPr="00803083">
        <w:rPr>
          <w:rFonts w:ascii="Calibri" w:eastAsia="Calibri" w:hAnsi="Calibri" w:cs="Calibri"/>
          <w:sz w:val="22"/>
        </w:rPr>
        <w:t>i</w:t>
      </w:r>
      <w:r w:rsidRPr="00803083">
        <w:rPr>
          <w:rFonts w:ascii="Calibri" w:eastAsia="Calibri" w:hAnsi="Calibri" w:cs="Calibri"/>
          <w:spacing w:val="1"/>
          <w:sz w:val="22"/>
        </w:rPr>
        <w:t>n</w:t>
      </w:r>
      <w:r w:rsidRPr="00803083">
        <w:rPr>
          <w:rFonts w:ascii="Calibri" w:eastAsia="Calibri" w:hAnsi="Calibri" w:cs="Calibri"/>
          <w:sz w:val="22"/>
        </w:rPr>
        <w:t>co</w:t>
      </w:r>
      <w:r w:rsidRPr="00803083">
        <w:rPr>
          <w:rFonts w:ascii="Calibri" w:eastAsia="Calibri" w:hAnsi="Calibri" w:cs="Calibri"/>
          <w:spacing w:val="1"/>
          <w:sz w:val="22"/>
        </w:rPr>
        <w:t>n</w:t>
      </w:r>
      <w:r w:rsidRPr="00803083">
        <w:rPr>
          <w:rFonts w:ascii="Calibri" w:eastAsia="Calibri" w:hAnsi="Calibri" w:cs="Calibri"/>
          <w:spacing w:val="-1"/>
          <w:sz w:val="22"/>
        </w:rPr>
        <w:t>s</w:t>
      </w:r>
      <w:r w:rsidRPr="00803083">
        <w:rPr>
          <w:rFonts w:ascii="Calibri" w:eastAsia="Calibri" w:hAnsi="Calibri" w:cs="Calibri"/>
          <w:sz w:val="22"/>
        </w:rPr>
        <w:t>i</w:t>
      </w:r>
      <w:r w:rsidRPr="00803083">
        <w:rPr>
          <w:rFonts w:ascii="Calibri" w:eastAsia="Calibri" w:hAnsi="Calibri" w:cs="Calibri"/>
          <w:spacing w:val="-1"/>
          <w:sz w:val="22"/>
        </w:rPr>
        <w:t>s</w:t>
      </w:r>
      <w:r w:rsidRPr="00803083">
        <w:rPr>
          <w:rFonts w:ascii="Calibri" w:eastAsia="Calibri" w:hAnsi="Calibri" w:cs="Calibri"/>
          <w:sz w:val="22"/>
        </w:rPr>
        <w:t>ten</w:t>
      </w:r>
      <w:r w:rsidRPr="00803083">
        <w:rPr>
          <w:rFonts w:ascii="Calibri" w:eastAsia="Calibri" w:hAnsi="Calibri" w:cs="Calibri"/>
          <w:spacing w:val="2"/>
          <w:sz w:val="22"/>
        </w:rPr>
        <w:t>c</w:t>
      </w:r>
      <w:r w:rsidRPr="00803083">
        <w:rPr>
          <w:rFonts w:ascii="Calibri" w:eastAsia="Calibri" w:hAnsi="Calibri" w:cs="Calibri"/>
          <w:sz w:val="22"/>
        </w:rPr>
        <w:t>i</w:t>
      </w:r>
      <w:r w:rsidRPr="00803083">
        <w:rPr>
          <w:rFonts w:ascii="Calibri" w:eastAsia="Calibri" w:hAnsi="Calibri" w:cs="Calibri"/>
          <w:spacing w:val="1"/>
          <w:sz w:val="22"/>
        </w:rPr>
        <w:t>e</w:t>
      </w:r>
      <w:r w:rsidRPr="00803083">
        <w:rPr>
          <w:rFonts w:ascii="Calibri" w:eastAsia="Calibri" w:hAnsi="Calibri" w:cs="Calibri"/>
          <w:sz w:val="22"/>
        </w:rPr>
        <w:t>s</w:t>
      </w:r>
      <w:r w:rsidRPr="00803083">
        <w:rPr>
          <w:rFonts w:ascii="Calibri" w:eastAsia="Calibri" w:hAnsi="Calibri" w:cs="Calibri"/>
          <w:spacing w:val="-13"/>
          <w:sz w:val="22"/>
        </w:rPr>
        <w:t xml:space="preserve"> </w:t>
      </w:r>
      <w:r w:rsidRPr="00803083">
        <w:rPr>
          <w:rFonts w:ascii="Calibri" w:eastAsia="Calibri" w:hAnsi="Calibri" w:cs="Calibri"/>
          <w:spacing w:val="1"/>
          <w:sz w:val="22"/>
        </w:rPr>
        <w:t>a</w:t>
      </w:r>
      <w:r w:rsidRPr="00803083">
        <w:rPr>
          <w:rFonts w:ascii="Calibri" w:eastAsia="Calibri" w:hAnsi="Calibri" w:cs="Calibri"/>
          <w:sz w:val="22"/>
        </w:rPr>
        <w:t>ri</w:t>
      </w:r>
      <w:r w:rsidRPr="00803083">
        <w:rPr>
          <w:rFonts w:ascii="Calibri" w:eastAsia="Calibri" w:hAnsi="Calibri" w:cs="Calibri"/>
          <w:spacing w:val="1"/>
          <w:sz w:val="22"/>
        </w:rPr>
        <w:t>s</w:t>
      </w:r>
      <w:r w:rsidRPr="00803083">
        <w:rPr>
          <w:rFonts w:ascii="Calibri" w:eastAsia="Calibri" w:hAnsi="Calibri" w:cs="Calibri"/>
          <w:spacing w:val="-1"/>
          <w:sz w:val="22"/>
        </w:rPr>
        <w:t>e</w:t>
      </w:r>
      <w:r w:rsidRPr="00803083">
        <w:rPr>
          <w:rFonts w:ascii="Calibri" w:eastAsia="Calibri" w:hAnsi="Calibri" w:cs="Calibri"/>
          <w:sz w:val="22"/>
        </w:rPr>
        <w:t>.</w:t>
      </w:r>
    </w:p>
    <w:p w14:paraId="0DFDA25E" w14:textId="77777777" w:rsidR="003228F6" w:rsidRPr="00803083" w:rsidRDefault="003228F6" w:rsidP="003228F6">
      <w:pPr>
        <w:spacing w:before="7" w:line="140" w:lineRule="exact"/>
        <w:rPr>
          <w:sz w:val="16"/>
          <w:szCs w:val="15"/>
        </w:rPr>
      </w:pPr>
    </w:p>
    <w:p w14:paraId="564AB8FA" w14:textId="134C2736" w:rsidR="003228F6" w:rsidRPr="006A10CB" w:rsidRDefault="003228F6" w:rsidP="006A10CB">
      <w:pPr>
        <w:pStyle w:val="ListParagraph"/>
        <w:numPr>
          <w:ilvl w:val="2"/>
          <w:numId w:val="28"/>
        </w:numPr>
        <w:tabs>
          <w:tab w:val="left" w:pos="2260"/>
        </w:tabs>
        <w:spacing w:line="276" w:lineRule="auto"/>
        <w:ind w:right="106"/>
        <w:jc w:val="both"/>
        <w:rPr>
          <w:rFonts w:ascii="Calibri" w:eastAsia="Calibri" w:hAnsi="Calibri" w:cs="Calibri"/>
          <w:sz w:val="22"/>
        </w:rPr>
      </w:pPr>
      <w:r w:rsidRPr="006A10CB">
        <w:rPr>
          <w:rFonts w:ascii="Calibri" w:eastAsia="Calibri" w:hAnsi="Calibri" w:cs="Calibri"/>
          <w:sz w:val="22"/>
        </w:rPr>
        <w:t>D</w:t>
      </w:r>
      <w:r w:rsidRPr="006A10CB">
        <w:rPr>
          <w:rFonts w:ascii="Calibri" w:eastAsia="Calibri" w:hAnsi="Calibri" w:cs="Calibri"/>
          <w:spacing w:val="-1"/>
          <w:sz w:val="22"/>
        </w:rPr>
        <w:t>e</w:t>
      </w:r>
      <w:r w:rsidRPr="006A10CB">
        <w:rPr>
          <w:rFonts w:ascii="Calibri" w:eastAsia="Calibri" w:hAnsi="Calibri" w:cs="Calibri"/>
          <w:spacing w:val="1"/>
          <w:sz w:val="22"/>
        </w:rPr>
        <w:t>p</w:t>
      </w:r>
      <w:r w:rsidRPr="006A10CB">
        <w:rPr>
          <w:rFonts w:ascii="Calibri" w:eastAsia="Calibri" w:hAnsi="Calibri" w:cs="Calibri"/>
          <w:sz w:val="22"/>
        </w:rPr>
        <w:t>th</w:t>
      </w:r>
      <w:r w:rsidRPr="006A10CB">
        <w:rPr>
          <w:rFonts w:ascii="Calibri" w:eastAsia="Calibri" w:hAnsi="Calibri" w:cs="Calibri"/>
          <w:spacing w:val="-4"/>
          <w:sz w:val="22"/>
        </w:rPr>
        <w:t xml:space="preserve"> </w:t>
      </w:r>
      <w:r w:rsidRPr="006A10CB">
        <w:rPr>
          <w:rFonts w:ascii="Calibri" w:eastAsia="Calibri" w:hAnsi="Calibri" w:cs="Calibri"/>
          <w:spacing w:val="1"/>
          <w:sz w:val="22"/>
        </w:rPr>
        <w:t>o</w:t>
      </w:r>
      <w:r w:rsidRPr="006A10CB">
        <w:rPr>
          <w:rFonts w:ascii="Calibri" w:eastAsia="Calibri" w:hAnsi="Calibri" w:cs="Calibri"/>
          <w:sz w:val="22"/>
        </w:rPr>
        <w:t>f</w:t>
      </w:r>
      <w:r w:rsidRPr="006A10CB">
        <w:rPr>
          <w:rFonts w:ascii="Calibri" w:eastAsia="Calibri" w:hAnsi="Calibri" w:cs="Calibri"/>
          <w:spacing w:val="-3"/>
          <w:sz w:val="22"/>
        </w:rPr>
        <w:t xml:space="preserve"> </w:t>
      </w:r>
      <w:r w:rsidRPr="006A10CB">
        <w:rPr>
          <w:rFonts w:ascii="Calibri" w:eastAsia="Calibri" w:hAnsi="Calibri" w:cs="Calibri"/>
          <w:spacing w:val="1"/>
          <w:sz w:val="22"/>
        </w:rPr>
        <w:t>b</w:t>
      </w:r>
      <w:r w:rsidRPr="006A10CB">
        <w:rPr>
          <w:rFonts w:ascii="Calibri" w:eastAsia="Calibri" w:hAnsi="Calibri" w:cs="Calibri"/>
          <w:sz w:val="22"/>
        </w:rPr>
        <w:t>or</w:t>
      </w:r>
      <w:r w:rsidRPr="006A10CB">
        <w:rPr>
          <w:rFonts w:ascii="Calibri" w:eastAsia="Calibri" w:hAnsi="Calibri" w:cs="Calibri"/>
          <w:spacing w:val="-1"/>
          <w:sz w:val="22"/>
        </w:rPr>
        <w:t>e</w:t>
      </w:r>
      <w:r w:rsidRPr="006A10CB">
        <w:rPr>
          <w:rFonts w:ascii="Calibri" w:eastAsia="Calibri" w:hAnsi="Calibri" w:cs="Calibri"/>
          <w:spacing w:val="1"/>
          <w:sz w:val="22"/>
        </w:rPr>
        <w:t>h</w:t>
      </w:r>
      <w:r w:rsidRPr="006A10CB">
        <w:rPr>
          <w:rFonts w:ascii="Calibri" w:eastAsia="Calibri" w:hAnsi="Calibri" w:cs="Calibri"/>
          <w:sz w:val="22"/>
        </w:rPr>
        <w:t>ol</w:t>
      </w:r>
      <w:r w:rsidRPr="006A10CB">
        <w:rPr>
          <w:rFonts w:ascii="Calibri" w:eastAsia="Calibri" w:hAnsi="Calibri" w:cs="Calibri"/>
          <w:spacing w:val="1"/>
          <w:sz w:val="22"/>
        </w:rPr>
        <w:t>e</w:t>
      </w:r>
      <w:r w:rsidRPr="006A10CB">
        <w:rPr>
          <w:rFonts w:ascii="Calibri" w:eastAsia="Calibri" w:hAnsi="Calibri" w:cs="Calibri"/>
          <w:sz w:val="22"/>
        </w:rPr>
        <w:t>s</w:t>
      </w:r>
      <w:r w:rsidRPr="006A10CB">
        <w:rPr>
          <w:rFonts w:ascii="Calibri" w:eastAsia="Calibri" w:hAnsi="Calibri" w:cs="Calibri"/>
          <w:spacing w:val="-6"/>
          <w:sz w:val="22"/>
        </w:rPr>
        <w:t xml:space="preserve"> </w:t>
      </w:r>
      <w:r w:rsidRPr="006A10CB">
        <w:rPr>
          <w:rFonts w:ascii="Calibri" w:eastAsia="Calibri" w:hAnsi="Calibri" w:cs="Calibri"/>
          <w:spacing w:val="-1"/>
          <w:sz w:val="22"/>
        </w:rPr>
        <w:t>s</w:t>
      </w:r>
      <w:r w:rsidRPr="006A10CB">
        <w:rPr>
          <w:rFonts w:ascii="Calibri" w:eastAsia="Calibri" w:hAnsi="Calibri" w:cs="Calibri"/>
          <w:spacing w:val="1"/>
          <w:sz w:val="22"/>
        </w:rPr>
        <w:t>h</w:t>
      </w:r>
      <w:r w:rsidRPr="006A10CB">
        <w:rPr>
          <w:rFonts w:ascii="Calibri" w:eastAsia="Calibri" w:hAnsi="Calibri" w:cs="Calibri"/>
          <w:sz w:val="22"/>
        </w:rPr>
        <w:t>all</w:t>
      </w:r>
      <w:r w:rsidRPr="006A10CB">
        <w:rPr>
          <w:rFonts w:ascii="Calibri" w:eastAsia="Calibri" w:hAnsi="Calibri" w:cs="Calibri"/>
          <w:spacing w:val="-3"/>
          <w:sz w:val="22"/>
        </w:rPr>
        <w:t xml:space="preserve"> </w:t>
      </w:r>
      <w:r w:rsidRPr="006A10CB">
        <w:rPr>
          <w:rFonts w:ascii="Calibri" w:eastAsia="Calibri" w:hAnsi="Calibri" w:cs="Calibri"/>
          <w:spacing w:val="1"/>
          <w:sz w:val="22"/>
        </w:rPr>
        <w:t>b</w:t>
      </w:r>
      <w:r w:rsidRPr="006A10CB">
        <w:rPr>
          <w:rFonts w:ascii="Calibri" w:eastAsia="Calibri" w:hAnsi="Calibri" w:cs="Calibri"/>
          <w:sz w:val="22"/>
        </w:rPr>
        <w:t>e</w:t>
      </w:r>
      <w:r w:rsidRPr="006A10CB">
        <w:rPr>
          <w:rFonts w:ascii="Calibri" w:eastAsia="Calibri" w:hAnsi="Calibri" w:cs="Calibri"/>
          <w:spacing w:val="-3"/>
          <w:sz w:val="22"/>
        </w:rPr>
        <w:t xml:space="preserve"> </w:t>
      </w:r>
      <w:r w:rsidRPr="006A10CB">
        <w:rPr>
          <w:rFonts w:ascii="Calibri" w:eastAsia="Calibri" w:hAnsi="Calibri" w:cs="Calibri"/>
          <w:spacing w:val="3"/>
          <w:sz w:val="22"/>
        </w:rPr>
        <w:t>c</w:t>
      </w:r>
      <w:r w:rsidRPr="006A10CB">
        <w:rPr>
          <w:rFonts w:ascii="Calibri" w:eastAsia="Calibri" w:hAnsi="Calibri" w:cs="Calibri"/>
          <w:sz w:val="22"/>
        </w:rPr>
        <w:t>o</w:t>
      </w:r>
      <w:r w:rsidRPr="006A10CB">
        <w:rPr>
          <w:rFonts w:ascii="Calibri" w:eastAsia="Calibri" w:hAnsi="Calibri" w:cs="Calibri"/>
          <w:spacing w:val="1"/>
          <w:sz w:val="22"/>
        </w:rPr>
        <w:t>n</w:t>
      </w:r>
      <w:r w:rsidRPr="006A10CB">
        <w:rPr>
          <w:rFonts w:ascii="Calibri" w:eastAsia="Calibri" w:hAnsi="Calibri" w:cs="Calibri"/>
          <w:sz w:val="22"/>
        </w:rPr>
        <w:t>ti</w:t>
      </w:r>
      <w:r w:rsidRPr="006A10CB">
        <w:rPr>
          <w:rFonts w:ascii="Calibri" w:eastAsia="Calibri" w:hAnsi="Calibri" w:cs="Calibri"/>
          <w:spacing w:val="1"/>
          <w:sz w:val="22"/>
        </w:rPr>
        <w:t>nu</w:t>
      </w:r>
      <w:r w:rsidRPr="006A10CB">
        <w:rPr>
          <w:rFonts w:ascii="Calibri" w:eastAsia="Calibri" w:hAnsi="Calibri" w:cs="Calibri"/>
          <w:spacing w:val="-1"/>
          <w:sz w:val="22"/>
        </w:rPr>
        <w:t>e</w:t>
      </w:r>
      <w:r w:rsidRPr="006A10CB">
        <w:rPr>
          <w:rFonts w:ascii="Calibri" w:eastAsia="Calibri" w:hAnsi="Calibri" w:cs="Calibri"/>
          <w:sz w:val="22"/>
        </w:rPr>
        <w:t>d</w:t>
      </w:r>
      <w:r w:rsidRPr="006A10CB">
        <w:rPr>
          <w:rFonts w:ascii="Calibri" w:eastAsia="Calibri" w:hAnsi="Calibri" w:cs="Calibri"/>
          <w:spacing w:val="-7"/>
          <w:sz w:val="22"/>
        </w:rPr>
        <w:t xml:space="preserve"> </w:t>
      </w:r>
      <w:r w:rsidRPr="006A10CB">
        <w:rPr>
          <w:rFonts w:ascii="Calibri" w:eastAsia="Calibri" w:hAnsi="Calibri" w:cs="Calibri"/>
          <w:spacing w:val="1"/>
          <w:sz w:val="22"/>
        </w:rPr>
        <w:t>u</w:t>
      </w:r>
      <w:r w:rsidRPr="006A10CB">
        <w:rPr>
          <w:rFonts w:ascii="Calibri" w:eastAsia="Calibri" w:hAnsi="Calibri" w:cs="Calibri"/>
          <w:sz w:val="22"/>
        </w:rPr>
        <w:t>p</w:t>
      </w:r>
      <w:r w:rsidRPr="006A10CB">
        <w:rPr>
          <w:rFonts w:ascii="Calibri" w:eastAsia="Calibri" w:hAnsi="Calibri" w:cs="Calibri"/>
          <w:spacing w:val="-1"/>
          <w:sz w:val="22"/>
        </w:rPr>
        <w:t xml:space="preserve"> </w:t>
      </w:r>
      <w:r w:rsidRPr="006A10CB">
        <w:rPr>
          <w:rFonts w:ascii="Calibri" w:eastAsia="Calibri" w:hAnsi="Calibri" w:cs="Calibri"/>
          <w:spacing w:val="1"/>
          <w:sz w:val="22"/>
        </w:rPr>
        <w:t>t</w:t>
      </w:r>
      <w:r w:rsidRPr="006A10CB">
        <w:rPr>
          <w:rFonts w:ascii="Calibri" w:eastAsia="Calibri" w:hAnsi="Calibri" w:cs="Calibri"/>
          <w:sz w:val="22"/>
        </w:rPr>
        <w:t>o</w:t>
      </w:r>
      <w:r w:rsidRPr="006A10CB">
        <w:rPr>
          <w:rFonts w:ascii="Calibri" w:eastAsia="Calibri" w:hAnsi="Calibri" w:cs="Calibri"/>
          <w:spacing w:val="-2"/>
          <w:sz w:val="22"/>
        </w:rPr>
        <w:t xml:space="preserve"> </w:t>
      </w:r>
      <w:r w:rsidRPr="006A10CB">
        <w:rPr>
          <w:rFonts w:ascii="Calibri" w:eastAsia="Calibri" w:hAnsi="Calibri" w:cs="Calibri"/>
          <w:spacing w:val="1"/>
          <w:sz w:val="22"/>
        </w:rPr>
        <w:t>b</w:t>
      </w:r>
      <w:r w:rsidRPr="006A10CB">
        <w:rPr>
          <w:rFonts w:ascii="Calibri" w:eastAsia="Calibri" w:hAnsi="Calibri" w:cs="Calibri"/>
          <w:spacing w:val="-1"/>
          <w:sz w:val="22"/>
        </w:rPr>
        <w:t>e</w:t>
      </w:r>
      <w:r w:rsidRPr="006A10CB">
        <w:rPr>
          <w:rFonts w:ascii="Calibri" w:eastAsia="Calibri" w:hAnsi="Calibri" w:cs="Calibri"/>
          <w:spacing w:val="1"/>
          <w:sz w:val="22"/>
        </w:rPr>
        <w:t>d</w:t>
      </w:r>
      <w:r w:rsidRPr="006A10CB">
        <w:rPr>
          <w:rFonts w:ascii="Calibri" w:eastAsia="Calibri" w:hAnsi="Calibri" w:cs="Calibri"/>
          <w:sz w:val="22"/>
        </w:rPr>
        <w:t>r</w:t>
      </w:r>
      <w:r w:rsidRPr="006A10CB">
        <w:rPr>
          <w:rFonts w:ascii="Calibri" w:eastAsia="Calibri" w:hAnsi="Calibri" w:cs="Calibri"/>
          <w:spacing w:val="1"/>
          <w:sz w:val="22"/>
        </w:rPr>
        <w:t>o</w:t>
      </w:r>
      <w:r w:rsidRPr="006A10CB">
        <w:rPr>
          <w:rFonts w:ascii="Calibri" w:eastAsia="Calibri" w:hAnsi="Calibri" w:cs="Calibri"/>
          <w:sz w:val="22"/>
        </w:rPr>
        <w:t>ck</w:t>
      </w:r>
      <w:r w:rsidRPr="006A10CB">
        <w:rPr>
          <w:rFonts w:ascii="Calibri" w:eastAsia="Calibri" w:hAnsi="Calibri" w:cs="Calibri"/>
          <w:spacing w:val="-6"/>
          <w:sz w:val="22"/>
        </w:rPr>
        <w:t xml:space="preserve"> </w:t>
      </w:r>
      <w:r w:rsidRPr="006A10CB">
        <w:rPr>
          <w:rFonts w:ascii="Calibri" w:eastAsia="Calibri" w:hAnsi="Calibri" w:cs="Calibri"/>
          <w:sz w:val="22"/>
        </w:rPr>
        <w:t>if</w:t>
      </w:r>
      <w:r w:rsidRPr="006A10CB">
        <w:rPr>
          <w:rFonts w:ascii="Calibri" w:eastAsia="Calibri" w:hAnsi="Calibri" w:cs="Calibri"/>
          <w:spacing w:val="-2"/>
          <w:sz w:val="22"/>
        </w:rPr>
        <w:t xml:space="preserve"> </w:t>
      </w:r>
      <w:r w:rsidRPr="006A10CB">
        <w:rPr>
          <w:rFonts w:ascii="Calibri" w:eastAsia="Calibri" w:hAnsi="Calibri" w:cs="Calibri"/>
          <w:sz w:val="22"/>
        </w:rPr>
        <w:t xml:space="preserve">it </w:t>
      </w:r>
      <w:r w:rsidRPr="006A10CB">
        <w:rPr>
          <w:rFonts w:ascii="Calibri" w:eastAsia="Calibri" w:hAnsi="Calibri" w:cs="Calibri"/>
          <w:spacing w:val="1"/>
          <w:sz w:val="22"/>
        </w:rPr>
        <w:t>d</w:t>
      </w:r>
      <w:r w:rsidRPr="006A10CB">
        <w:rPr>
          <w:rFonts w:ascii="Calibri" w:eastAsia="Calibri" w:hAnsi="Calibri" w:cs="Calibri"/>
          <w:sz w:val="22"/>
        </w:rPr>
        <w:t>o</w:t>
      </w:r>
      <w:r w:rsidRPr="006A10CB">
        <w:rPr>
          <w:rFonts w:ascii="Calibri" w:eastAsia="Calibri" w:hAnsi="Calibri" w:cs="Calibri"/>
          <w:spacing w:val="-1"/>
          <w:sz w:val="22"/>
        </w:rPr>
        <w:t>e</w:t>
      </w:r>
      <w:r w:rsidRPr="006A10CB">
        <w:rPr>
          <w:rFonts w:ascii="Calibri" w:eastAsia="Calibri" w:hAnsi="Calibri" w:cs="Calibri"/>
          <w:sz w:val="22"/>
        </w:rPr>
        <w:t>s</w:t>
      </w:r>
      <w:r w:rsidRPr="006A10CB">
        <w:rPr>
          <w:rFonts w:ascii="Calibri" w:eastAsia="Calibri" w:hAnsi="Calibri" w:cs="Calibri"/>
          <w:spacing w:val="-5"/>
          <w:sz w:val="22"/>
        </w:rPr>
        <w:t xml:space="preserve"> </w:t>
      </w:r>
      <w:r w:rsidRPr="006A10CB">
        <w:rPr>
          <w:rFonts w:ascii="Calibri" w:eastAsia="Calibri" w:hAnsi="Calibri" w:cs="Calibri"/>
          <w:spacing w:val="1"/>
          <w:sz w:val="22"/>
        </w:rPr>
        <w:t>n</w:t>
      </w:r>
      <w:r w:rsidRPr="006A10CB">
        <w:rPr>
          <w:rFonts w:ascii="Calibri" w:eastAsia="Calibri" w:hAnsi="Calibri" w:cs="Calibri"/>
          <w:sz w:val="22"/>
        </w:rPr>
        <w:t>ot</w:t>
      </w:r>
      <w:r w:rsidRPr="006A10CB">
        <w:rPr>
          <w:rFonts w:ascii="Calibri" w:eastAsia="Calibri" w:hAnsi="Calibri" w:cs="Calibri"/>
          <w:spacing w:val="-2"/>
          <w:sz w:val="22"/>
        </w:rPr>
        <w:t xml:space="preserve"> </w:t>
      </w:r>
      <w:r w:rsidRPr="006A10CB">
        <w:rPr>
          <w:rFonts w:ascii="Calibri" w:eastAsia="Calibri" w:hAnsi="Calibri" w:cs="Calibri"/>
          <w:spacing w:val="1"/>
          <w:sz w:val="22"/>
        </w:rPr>
        <w:t>m</w:t>
      </w:r>
      <w:r w:rsidRPr="006A10CB">
        <w:rPr>
          <w:rFonts w:ascii="Calibri" w:eastAsia="Calibri" w:hAnsi="Calibri" w:cs="Calibri"/>
          <w:spacing w:val="-1"/>
          <w:sz w:val="22"/>
        </w:rPr>
        <w:t>ee</w:t>
      </w:r>
      <w:r w:rsidRPr="006A10CB">
        <w:rPr>
          <w:rFonts w:ascii="Calibri" w:eastAsia="Calibri" w:hAnsi="Calibri" w:cs="Calibri"/>
          <w:sz w:val="22"/>
        </w:rPr>
        <w:t>t</w:t>
      </w:r>
      <w:r w:rsidRPr="006A10CB">
        <w:rPr>
          <w:rFonts w:ascii="Calibri" w:eastAsia="Calibri" w:hAnsi="Calibri" w:cs="Calibri"/>
          <w:spacing w:val="-3"/>
          <w:sz w:val="22"/>
        </w:rPr>
        <w:t xml:space="preserve"> </w:t>
      </w:r>
      <w:r w:rsidRPr="006A10CB">
        <w:rPr>
          <w:rFonts w:ascii="Calibri" w:eastAsia="Calibri" w:hAnsi="Calibri" w:cs="Calibri"/>
          <w:sz w:val="22"/>
        </w:rPr>
        <w:t>t</w:t>
      </w:r>
      <w:r w:rsidRPr="006A10CB">
        <w:rPr>
          <w:rFonts w:ascii="Calibri" w:eastAsia="Calibri" w:hAnsi="Calibri" w:cs="Calibri"/>
          <w:spacing w:val="1"/>
          <w:sz w:val="22"/>
        </w:rPr>
        <w:t>h</w:t>
      </w:r>
      <w:r w:rsidRPr="006A10CB">
        <w:rPr>
          <w:rFonts w:ascii="Calibri" w:eastAsia="Calibri" w:hAnsi="Calibri" w:cs="Calibri"/>
          <w:sz w:val="22"/>
        </w:rPr>
        <w:t>e</w:t>
      </w:r>
      <w:r w:rsidRPr="006A10CB">
        <w:rPr>
          <w:rFonts w:ascii="Calibri" w:eastAsia="Calibri" w:hAnsi="Calibri" w:cs="Calibri"/>
          <w:spacing w:val="-4"/>
          <w:sz w:val="22"/>
        </w:rPr>
        <w:t xml:space="preserve"> </w:t>
      </w:r>
      <w:r w:rsidRPr="006A10CB">
        <w:rPr>
          <w:rFonts w:ascii="Calibri" w:eastAsia="Calibri" w:hAnsi="Calibri" w:cs="Calibri"/>
          <w:spacing w:val="1"/>
          <w:sz w:val="22"/>
        </w:rPr>
        <w:t>h</w:t>
      </w:r>
      <w:r w:rsidRPr="006A10CB">
        <w:rPr>
          <w:rFonts w:ascii="Calibri" w:eastAsia="Calibri" w:hAnsi="Calibri" w:cs="Calibri"/>
          <w:sz w:val="22"/>
        </w:rPr>
        <w:t>ard</w:t>
      </w:r>
      <w:r w:rsidRPr="006A10CB">
        <w:rPr>
          <w:rFonts w:ascii="Calibri" w:eastAsia="Calibri" w:hAnsi="Calibri" w:cs="Calibri"/>
          <w:spacing w:val="-1"/>
          <w:sz w:val="22"/>
        </w:rPr>
        <w:t xml:space="preserve"> s</w:t>
      </w:r>
      <w:r w:rsidRPr="006A10CB">
        <w:rPr>
          <w:rFonts w:ascii="Calibri" w:eastAsia="Calibri" w:hAnsi="Calibri" w:cs="Calibri"/>
          <w:sz w:val="22"/>
        </w:rPr>
        <w:t>tr</w:t>
      </w:r>
      <w:r w:rsidRPr="006A10CB">
        <w:rPr>
          <w:rFonts w:ascii="Calibri" w:eastAsia="Calibri" w:hAnsi="Calibri" w:cs="Calibri"/>
          <w:spacing w:val="1"/>
          <w:sz w:val="22"/>
        </w:rPr>
        <w:t>a</w:t>
      </w:r>
      <w:r w:rsidRPr="006A10CB">
        <w:rPr>
          <w:rFonts w:ascii="Calibri" w:eastAsia="Calibri" w:hAnsi="Calibri" w:cs="Calibri"/>
          <w:sz w:val="22"/>
        </w:rPr>
        <w:t>t</w:t>
      </w:r>
      <w:r w:rsidRPr="006A10CB">
        <w:rPr>
          <w:rFonts w:ascii="Calibri" w:eastAsia="Calibri" w:hAnsi="Calibri" w:cs="Calibri"/>
          <w:spacing w:val="1"/>
          <w:sz w:val="22"/>
        </w:rPr>
        <w:t>u</w:t>
      </w:r>
      <w:r w:rsidRPr="006A10CB">
        <w:rPr>
          <w:rFonts w:ascii="Calibri" w:eastAsia="Calibri" w:hAnsi="Calibri" w:cs="Calibri"/>
          <w:sz w:val="22"/>
        </w:rPr>
        <w:t>m</w:t>
      </w:r>
      <w:r w:rsidRPr="006A10CB">
        <w:rPr>
          <w:rFonts w:ascii="Calibri" w:eastAsia="Calibri" w:hAnsi="Calibri" w:cs="Calibri"/>
          <w:spacing w:val="-7"/>
          <w:sz w:val="22"/>
        </w:rPr>
        <w:t xml:space="preserve"> </w:t>
      </w:r>
      <w:r w:rsidRPr="006A10CB">
        <w:rPr>
          <w:rFonts w:ascii="Calibri" w:eastAsia="Calibri" w:hAnsi="Calibri" w:cs="Calibri"/>
          <w:spacing w:val="1"/>
          <w:sz w:val="22"/>
        </w:rPr>
        <w:t>o</w:t>
      </w:r>
      <w:r w:rsidRPr="006A10CB">
        <w:rPr>
          <w:rFonts w:ascii="Calibri" w:eastAsia="Calibri" w:hAnsi="Calibri" w:cs="Calibri"/>
          <w:sz w:val="22"/>
        </w:rPr>
        <w:t>f</w:t>
      </w:r>
      <w:r w:rsidRPr="006A10CB">
        <w:rPr>
          <w:rFonts w:ascii="Calibri" w:eastAsia="Calibri" w:hAnsi="Calibri" w:cs="Calibri"/>
          <w:spacing w:val="-3"/>
          <w:sz w:val="22"/>
        </w:rPr>
        <w:t xml:space="preserve"> </w:t>
      </w:r>
      <w:r w:rsidRPr="006A10CB">
        <w:rPr>
          <w:rFonts w:ascii="Calibri" w:eastAsia="Calibri" w:hAnsi="Calibri" w:cs="Calibri"/>
          <w:w w:val="99"/>
          <w:sz w:val="22"/>
        </w:rPr>
        <w:t>N</w:t>
      </w:r>
      <w:r w:rsidRPr="006A10CB">
        <w:rPr>
          <w:rFonts w:ascii="Calibri" w:eastAsia="Calibri" w:hAnsi="Calibri" w:cs="Calibri"/>
          <w:spacing w:val="-33"/>
          <w:sz w:val="22"/>
        </w:rPr>
        <w:t xml:space="preserve"> </w:t>
      </w:r>
      <w:r w:rsidRPr="006A10CB">
        <w:rPr>
          <w:rFonts w:ascii="Calibri" w:eastAsia="Calibri" w:hAnsi="Calibri" w:cs="Calibri"/>
          <w:sz w:val="22"/>
        </w:rPr>
        <w:t>-</w:t>
      </w:r>
      <w:r w:rsidRPr="006A10CB">
        <w:rPr>
          <w:rFonts w:ascii="Calibri" w:eastAsia="Calibri" w:hAnsi="Calibri" w:cs="Calibri"/>
          <w:spacing w:val="1"/>
          <w:sz w:val="22"/>
        </w:rPr>
        <w:t xml:space="preserve"> </w:t>
      </w:r>
      <w:r w:rsidRPr="006A10CB">
        <w:rPr>
          <w:rFonts w:ascii="Calibri" w:eastAsia="Calibri" w:hAnsi="Calibri" w:cs="Calibri"/>
          <w:spacing w:val="-1"/>
          <w:sz w:val="22"/>
        </w:rPr>
        <w:t>v</w:t>
      </w:r>
      <w:r w:rsidRPr="006A10CB">
        <w:rPr>
          <w:rFonts w:ascii="Calibri" w:eastAsia="Calibri" w:hAnsi="Calibri" w:cs="Calibri"/>
          <w:sz w:val="22"/>
        </w:rPr>
        <w:t>al</w:t>
      </w:r>
      <w:r w:rsidRPr="006A10CB">
        <w:rPr>
          <w:rFonts w:ascii="Calibri" w:eastAsia="Calibri" w:hAnsi="Calibri" w:cs="Calibri"/>
          <w:spacing w:val="4"/>
          <w:sz w:val="22"/>
        </w:rPr>
        <w:t>u</w:t>
      </w:r>
      <w:r w:rsidRPr="006A10CB">
        <w:rPr>
          <w:rFonts w:ascii="Calibri" w:eastAsia="Calibri" w:hAnsi="Calibri" w:cs="Calibri"/>
          <w:sz w:val="22"/>
        </w:rPr>
        <w:t xml:space="preserve">e </w:t>
      </w:r>
      <w:r w:rsidRPr="006A10CB">
        <w:rPr>
          <w:rFonts w:ascii="Calibri" w:eastAsia="Calibri" w:hAnsi="Calibri" w:cs="Calibri"/>
          <w:spacing w:val="-1"/>
          <w:sz w:val="22"/>
        </w:rPr>
        <w:t>m</w:t>
      </w:r>
      <w:r w:rsidRPr="006A10CB">
        <w:rPr>
          <w:rFonts w:ascii="Calibri" w:eastAsia="Calibri" w:hAnsi="Calibri" w:cs="Calibri"/>
          <w:sz w:val="22"/>
        </w:rPr>
        <w:t>ore</w:t>
      </w:r>
      <w:r w:rsidRPr="006A10CB">
        <w:rPr>
          <w:rFonts w:ascii="Calibri" w:eastAsia="Calibri" w:hAnsi="Calibri" w:cs="Calibri"/>
          <w:spacing w:val="-5"/>
          <w:sz w:val="22"/>
        </w:rPr>
        <w:t xml:space="preserve"> </w:t>
      </w:r>
      <w:r w:rsidRPr="006A10CB">
        <w:rPr>
          <w:rFonts w:ascii="Calibri" w:eastAsia="Calibri" w:hAnsi="Calibri" w:cs="Calibri"/>
          <w:spacing w:val="1"/>
          <w:sz w:val="22"/>
        </w:rPr>
        <w:t>th</w:t>
      </w:r>
      <w:r w:rsidRPr="006A10CB">
        <w:rPr>
          <w:rFonts w:ascii="Calibri" w:eastAsia="Calibri" w:hAnsi="Calibri" w:cs="Calibri"/>
          <w:sz w:val="22"/>
        </w:rPr>
        <w:t>an</w:t>
      </w:r>
      <w:r w:rsidRPr="006A10CB">
        <w:rPr>
          <w:rFonts w:ascii="Calibri" w:eastAsia="Calibri" w:hAnsi="Calibri" w:cs="Calibri"/>
          <w:spacing w:val="-3"/>
          <w:sz w:val="22"/>
        </w:rPr>
        <w:t xml:space="preserve"> </w:t>
      </w:r>
      <w:r w:rsidRPr="006A10CB">
        <w:rPr>
          <w:rFonts w:ascii="Calibri" w:eastAsia="Calibri" w:hAnsi="Calibri" w:cs="Calibri"/>
          <w:sz w:val="22"/>
        </w:rPr>
        <w:t>50.</w:t>
      </w:r>
    </w:p>
    <w:p w14:paraId="0BA73DF1" w14:textId="77777777" w:rsidR="003228F6" w:rsidRPr="00803083" w:rsidRDefault="003228F6" w:rsidP="003228F6">
      <w:pPr>
        <w:spacing w:line="120" w:lineRule="exact"/>
        <w:rPr>
          <w:sz w:val="14"/>
          <w:szCs w:val="12"/>
        </w:rPr>
      </w:pPr>
    </w:p>
    <w:p w14:paraId="2A000857" w14:textId="4A32622D" w:rsidR="003228F6" w:rsidRPr="006A10CB" w:rsidRDefault="003228F6" w:rsidP="006A10CB">
      <w:pPr>
        <w:pStyle w:val="ListParagraph"/>
        <w:numPr>
          <w:ilvl w:val="2"/>
          <w:numId w:val="28"/>
        </w:numPr>
        <w:tabs>
          <w:tab w:val="left" w:pos="2260"/>
        </w:tabs>
        <w:spacing w:line="276" w:lineRule="auto"/>
        <w:ind w:right="109"/>
        <w:jc w:val="both"/>
        <w:rPr>
          <w:rFonts w:ascii="Calibri" w:eastAsia="Calibri" w:hAnsi="Calibri" w:cs="Calibri"/>
          <w:sz w:val="22"/>
        </w:rPr>
      </w:pPr>
      <w:r w:rsidRPr="006A10CB">
        <w:rPr>
          <w:rFonts w:ascii="Calibri" w:eastAsia="Calibri" w:hAnsi="Calibri" w:cs="Calibri"/>
          <w:sz w:val="22"/>
        </w:rPr>
        <w:lastRenderedPageBreak/>
        <w:t>Boreh</w:t>
      </w:r>
      <w:r w:rsidRPr="006A10CB">
        <w:rPr>
          <w:rFonts w:ascii="Calibri" w:eastAsia="Calibri" w:hAnsi="Calibri" w:cs="Calibri"/>
          <w:spacing w:val="1"/>
          <w:sz w:val="22"/>
        </w:rPr>
        <w:t>o</w:t>
      </w:r>
      <w:r w:rsidRPr="006A10CB">
        <w:rPr>
          <w:rFonts w:ascii="Calibri" w:eastAsia="Calibri" w:hAnsi="Calibri" w:cs="Calibri"/>
          <w:sz w:val="22"/>
        </w:rPr>
        <w:t>le</w:t>
      </w:r>
      <w:r w:rsidRPr="006A10CB">
        <w:rPr>
          <w:rFonts w:ascii="Calibri" w:eastAsia="Calibri" w:hAnsi="Calibri" w:cs="Calibri"/>
          <w:spacing w:val="9"/>
          <w:sz w:val="22"/>
        </w:rPr>
        <w:t xml:space="preserve"> </w:t>
      </w:r>
      <w:r w:rsidRPr="006A10CB">
        <w:rPr>
          <w:rFonts w:ascii="Calibri" w:eastAsia="Calibri" w:hAnsi="Calibri" w:cs="Calibri"/>
          <w:spacing w:val="2"/>
          <w:sz w:val="22"/>
        </w:rPr>
        <w:t>r</w:t>
      </w:r>
      <w:r w:rsidRPr="006A10CB">
        <w:rPr>
          <w:rFonts w:ascii="Calibri" w:eastAsia="Calibri" w:hAnsi="Calibri" w:cs="Calibri"/>
          <w:spacing w:val="-1"/>
          <w:sz w:val="22"/>
        </w:rPr>
        <w:t>e</w:t>
      </w:r>
      <w:r w:rsidRPr="006A10CB">
        <w:rPr>
          <w:rFonts w:ascii="Calibri" w:eastAsia="Calibri" w:hAnsi="Calibri" w:cs="Calibri"/>
          <w:sz w:val="22"/>
        </w:rPr>
        <w:t>cor</w:t>
      </w:r>
      <w:r w:rsidRPr="006A10CB">
        <w:rPr>
          <w:rFonts w:ascii="Calibri" w:eastAsia="Calibri" w:hAnsi="Calibri" w:cs="Calibri"/>
          <w:spacing w:val="1"/>
          <w:sz w:val="22"/>
        </w:rPr>
        <w:t>d</w:t>
      </w:r>
      <w:r w:rsidRPr="006A10CB">
        <w:rPr>
          <w:rFonts w:ascii="Calibri" w:eastAsia="Calibri" w:hAnsi="Calibri" w:cs="Calibri"/>
          <w:sz w:val="22"/>
        </w:rPr>
        <w:t>s</w:t>
      </w:r>
      <w:r w:rsidRPr="006A10CB">
        <w:rPr>
          <w:rFonts w:ascii="Calibri" w:eastAsia="Calibri" w:hAnsi="Calibri" w:cs="Calibri"/>
          <w:spacing w:val="12"/>
          <w:sz w:val="22"/>
        </w:rPr>
        <w:t xml:space="preserve"> </w:t>
      </w:r>
      <w:r w:rsidRPr="006A10CB">
        <w:rPr>
          <w:rFonts w:ascii="Calibri" w:eastAsia="Calibri" w:hAnsi="Calibri" w:cs="Calibri"/>
          <w:spacing w:val="-1"/>
          <w:sz w:val="22"/>
        </w:rPr>
        <w:t>s</w:t>
      </w:r>
      <w:r w:rsidRPr="006A10CB">
        <w:rPr>
          <w:rFonts w:ascii="Calibri" w:eastAsia="Calibri" w:hAnsi="Calibri" w:cs="Calibri"/>
          <w:spacing w:val="1"/>
          <w:sz w:val="22"/>
        </w:rPr>
        <w:t>h</w:t>
      </w:r>
      <w:r w:rsidRPr="006A10CB">
        <w:rPr>
          <w:rFonts w:ascii="Calibri" w:eastAsia="Calibri" w:hAnsi="Calibri" w:cs="Calibri"/>
          <w:sz w:val="22"/>
        </w:rPr>
        <w:t>all</w:t>
      </w:r>
      <w:r w:rsidRPr="006A10CB">
        <w:rPr>
          <w:rFonts w:ascii="Calibri" w:eastAsia="Calibri" w:hAnsi="Calibri" w:cs="Calibri"/>
          <w:spacing w:val="13"/>
          <w:sz w:val="22"/>
        </w:rPr>
        <w:t xml:space="preserve"> </w:t>
      </w:r>
      <w:r w:rsidRPr="006A10CB">
        <w:rPr>
          <w:rFonts w:ascii="Calibri" w:eastAsia="Calibri" w:hAnsi="Calibri" w:cs="Calibri"/>
          <w:spacing w:val="1"/>
          <w:sz w:val="22"/>
        </w:rPr>
        <w:t>de</w:t>
      </w:r>
      <w:r w:rsidRPr="006A10CB">
        <w:rPr>
          <w:rFonts w:ascii="Calibri" w:eastAsia="Calibri" w:hAnsi="Calibri" w:cs="Calibri"/>
          <w:spacing w:val="-1"/>
          <w:sz w:val="22"/>
        </w:rPr>
        <w:t>s</w:t>
      </w:r>
      <w:r w:rsidRPr="006A10CB">
        <w:rPr>
          <w:rFonts w:ascii="Calibri" w:eastAsia="Calibri" w:hAnsi="Calibri" w:cs="Calibri"/>
          <w:sz w:val="22"/>
        </w:rPr>
        <w:t>cr</w:t>
      </w:r>
      <w:r w:rsidRPr="006A10CB">
        <w:rPr>
          <w:rFonts w:ascii="Calibri" w:eastAsia="Calibri" w:hAnsi="Calibri" w:cs="Calibri"/>
          <w:spacing w:val="2"/>
          <w:sz w:val="22"/>
        </w:rPr>
        <w:t>i</w:t>
      </w:r>
      <w:r w:rsidRPr="006A10CB">
        <w:rPr>
          <w:rFonts w:ascii="Calibri" w:eastAsia="Calibri" w:hAnsi="Calibri" w:cs="Calibri"/>
          <w:spacing w:val="1"/>
          <w:sz w:val="22"/>
        </w:rPr>
        <w:t>b</w:t>
      </w:r>
      <w:r w:rsidRPr="006A10CB">
        <w:rPr>
          <w:rFonts w:ascii="Calibri" w:eastAsia="Calibri" w:hAnsi="Calibri" w:cs="Calibri"/>
          <w:sz w:val="22"/>
        </w:rPr>
        <w:t>e</w:t>
      </w:r>
      <w:r w:rsidRPr="006A10CB">
        <w:rPr>
          <w:rFonts w:ascii="Calibri" w:eastAsia="Calibri" w:hAnsi="Calibri" w:cs="Calibri"/>
          <w:spacing w:val="9"/>
          <w:sz w:val="22"/>
        </w:rPr>
        <w:t xml:space="preserve"> </w:t>
      </w:r>
      <w:r w:rsidRPr="006A10CB">
        <w:rPr>
          <w:rFonts w:ascii="Calibri" w:eastAsia="Calibri" w:hAnsi="Calibri" w:cs="Calibri"/>
          <w:sz w:val="22"/>
        </w:rPr>
        <w:t>a</w:t>
      </w:r>
      <w:r w:rsidRPr="006A10CB">
        <w:rPr>
          <w:rFonts w:ascii="Calibri" w:eastAsia="Calibri" w:hAnsi="Calibri" w:cs="Calibri"/>
          <w:spacing w:val="1"/>
          <w:sz w:val="22"/>
        </w:rPr>
        <w:t>n</w:t>
      </w:r>
      <w:r w:rsidRPr="006A10CB">
        <w:rPr>
          <w:rFonts w:ascii="Calibri" w:eastAsia="Calibri" w:hAnsi="Calibri" w:cs="Calibri"/>
          <w:sz w:val="22"/>
        </w:rPr>
        <w:t>d</w:t>
      </w:r>
      <w:r w:rsidRPr="006A10CB">
        <w:rPr>
          <w:rFonts w:ascii="Calibri" w:eastAsia="Calibri" w:hAnsi="Calibri" w:cs="Calibri"/>
          <w:spacing w:val="15"/>
          <w:sz w:val="22"/>
        </w:rPr>
        <w:t xml:space="preserve"> </w:t>
      </w:r>
      <w:r w:rsidRPr="006A10CB">
        <w:rPr>
          <w:rFonts w:ascii="Calibri" w:eastAsia="Calibri" w:hAnsi="Calibri" w:cs="Calibri"/>
          <w:sz w:val="22"/>
        </w:rPr>
        <w:t>i</w:t>
      </w:r>
      <w:r w:rsidRPr="006A10CB">
        <w:rPr>
          <w:rFonts w:ascii="Calibri" w:eastAsia="Calibri" w:hAnsi="Calibri" w:cs="Calibri"/>
          <w:spacing w:val="1"/>
          <w:sz w:val="22"/>
        </w:rPr>
        <w:t>nd</w:t>
      </w:r>
      <w:r w:rsidRPr="006A10CB">
        <w:rPr>
          <w:rFonts w:ascii="Calibri" w:eastAsia="Calibri" w:hAnsi="Calibri" w:cs="Calibri"/>
          <w:sz w:val="22"/>
        </w:rPr>
        <w:t>icate</w:t>
      </w:r>
      <w:r w:rsidRPr="006A10CB">
        <w:rPr>
          <w:rFonts w:ascii="Calibri" w:eastAsia="Calibri" w:hAnsi="Calibri" w:cs="Calibri"/>
          <w:spacing w:val="11"/>
          <w:sz w:val="22"/>
        </w:rPr>
        <w:t xml:space="preserve"> </w:t>
      </w:r>
      <w:r w:rsidRPr="006A10CB">
        <w:rPr>
          <w:rFonts w:ascii="Calibri" w:eastAsia="Calibri" w:hAnsi="Calibri" w:cs="Calibri"/>
          <w:sz w:val="22"/>
        </w:rPr>
        <w:t>l</w:t>
      </w:r>
      <w:r w:rsidRPr="006A10CB">
        <w:rPr>
          <w:rFonts w:ascii="Calibri" w:eastAsia="Calibri" w:hAnsi="Calibri" w:cs="Calibri"/>
          <w:spacing w:val="-1"/>
          <w:sz w:val="22"/>
        </w:rPr>
        <w:t>e</w:t>
      </w:r>
      <w:r w:rsidRPr="006A10CB">
        <w:rPr>
          <w:rFonts w:ascii="Calibri" w:eastAsia="Calibri" w:hAnsi="Calibri" w:cs="Calibri"/>
          <w:spacing w:val="1"/>
          <w:sz w:val="22"/>
        </w:rPr>
        <w:t>v</w:t>
      </w:r>
      <w:r w:rsidRPr="006A10CB">
        <w:rPr>
          <w:rFonts w:ascii="Calibri" w:eastAsia="Calibri" w:hAnsi="Calibri" w:cs="Calibri"/>
          <w:spacing w:val="-1"/>
          <w:sz w:val="22"/>
        </w:rPr>
        <w:t>e</w:t>
      </w:r>
      <w:r w:rsidRPr="006A10CB">
        <w:rPr>
          <w:rFonts w:ascii="Calibri" w:eastAsia="Calibri" w:hAnsi="Calibri" w:cs="Calibri"/>
          <w:sz w:val="22"/>
        </w:rPr>
        <w:t>l</w:t>
      </w:r>
      <w:r w:rsidRPr="006A10CB">
        <w:rPr>
          <w:rFonts w:ascii="Calibri" w:eastAsia="Calibri" w:hAnsi="Calibri" w:cs="Calibri"/>
          <w:spacing w:val="13"/>
          <w:sz w:val="22"/>
        </w:rPr>
        <w:t xml:space="preserve"> </w:t>
      </w:r>
      <w:r w:rsidRPr="006A10CB">
        <w:rPr>
          <w:rFonts w:ascii="Calibri" w:eastAsia="Calibri" w:hAnsi="Calibri" w:cs="Calibri"/>
          <w:sz w:val="22"/>
        </w:rPr>
        <w:t>of</w:t>
      </w:r>
      <w:r w:rsidRPr="006A10CB">
        <w:rPr>
          <w:rFonts w:ascii="Calibri" w:eastAsia="Calibri" w:hAnsi="Calibri" w:cs="Calibri"/>
          <w:spacing w:val="14"/>
          <w:sz w:val="22"/>
        </w:rPr>
        <w:t xml:space="preserve"> </w:t>
      </w:r>
      <w:r w:rsidRPr="006A10CB">
        <w:rPr>
          <w:rFonts w:ascii="Calibri" w:eastAsia="Calibri" w:hAnsi="Calibri" w:cs="Calibri"/>
          <w:spacing w:val="3"/>
          <w:sz w:val="22"/>
        </w:rPr>
        <w:t>a</w:t>
      </w:r>
      <w:r w:rsidRPr="006A10CB">
        <w:rPr>
          <w:rFonts w:ascii="Calibri" w:eastAsia="Calibri" w:hAnsi="Calibri" w:cs="Calibri"/>
          <w:sz w:val="22"/>
        </w:rPr>
        <w:t>ll</w:t>
      </w:r>
      <w:r w:rsidRPr="006A10CB">
        <w:rPr>
          <w:rFonts w:ascii="Calibri" w:eastAsia="Calibri" w:hAnsi="Calibri" w:cs="Calibri"/>
          <w:spacing w:val="15"/>
          <w:sz w:val="22"/>
        </w:rPr>
        <w:t xml:space="preserve"> </w:t>
      </w:r>
      <w:r w:rsidRPr="006A10CB">
        <w:rPr>
          <w:rFonts w:ascii="Calibri" w:eastAsia="Calibri" w:hAnsi="Calibri" w:cs="Calibri"/>
          <w:spacing w:val="-1"/>
          <w:sz w:val="22"/>
        </w:rPr>
        <w:t>s</w:t>
      </w:r>
      <w:r w:rsidRPr="006A10CB">
        <w:rPr>
          <w:rFonts w:ascii="Calibri" w:eastAsia="Calibri" w:hAnsi="Calibri" w:cs="Calibri"/>
          <w:spacing w:val="3"/>
          <w:sz w:val="22"/>
        </w:rPr>
        <w:t>o</w:t>
      </w:r>
      <w:r w:rsidRPr="006A10CB">
        <w:rPr>
          <w:rFonts w:ascii="Calibri" w:eastAsia="Calibri" w:hAnsi="Calibri" w:cs="Calibri"/>
          <w:sz w:val="22"/>
        </w:rPr>
        <w:t>ils</w:t>
      </w:r>
      <w:r w:rsidRPr="006A10CB">
        <w:rPr>
          <w:rFonts w:ascii="Calibri" w:eastAsia="Calibri" w:hAnsi="Calibri" w:cs="Calibri"/>
          <w:spacing w:val="12"/>
          <w:sz w:val="22"/>
        </w:rPr>
        <w:t xml:space="preserve"> </w:t>
      </w:r>
      <w:r w:rsidRPr="006A10CB">
        <w:rPr>
          <w:rFonts w:ascii="Calibri" w:eastAsia="Calibri" w:hAnsi="Calibri" w:cs="Calibri"/>
          <w:spacing w:val="-1"/>
          <w:sz w:val="22"/>
        </w:rPr>
        <w:t>e</w:t>
      </w:r>
      <w:r w:rsidRPr="006A10CB">
        <w:rPr>
          <w:rFonts w:ascii="Calibri" w:eastAsia="Calibri" w:hAnsi="Calibri" w:cs="Calibri"/>
          <w:spacing w:val="1"/>
          <w:sz w:val="22"/>
        </w:rPr>
        <w:t>n</w:t>
      </w:r>
      <w:r w:rsidRPr="006A10CB">
        <w:rPr>
          <w:rFonts w:ascii="Calibri" w:eastAsia="Calibri" w:hAnsi="Calibri" w:cs="Calibri"/>
          <w:sz w:val="22"/>
        </w:rPr>
        <w:t>co</w:t>
      </w:r>
      <w:r w:rsidRPr="006A10CB">
        <w:rPr>
          <w:rFonts w:ascii="Calibri" w:eastAsia="Calibri" w:hAnsi="Calibri" w:cs="Calibri"/>
          <w:spacing w:val="1"/>
          <w:sz w:val="22"/>
        </w:rPr>
        <w:t>un</w:t>
      </w:r>
      <w:r w:rsidRPr="006A10CB">
        <w:rPr>
          <w:rFonts w:ascii="Calibri" w:eastAsia="Calibri" w:hAnsi="Calibri" w:cs="Calibri"/>
          <w:sz w:val="22"/>
        </w:rPr>
        <w:t>te</w:t>
      </w:r>
      <w:r w:rsidRPr="006A10CB">
        <w:rPr>
          <w:rFonts w:ascii="Calibri" w:eastAsia="Calibri" w:hAnsi="Calibri" w:cs="Calibri"/>
          <w:spacing w:val="2"/>
          <w:sz w:val="22"/>
        </w:rPr>
        <w:t>r</w:t>
      </w:r>
      <w:r w:rsidRPr="006A10CB">
        <w:rPr>
          <w:rFonts w:ascii="Calibri" w:eastAsia="Calibri" w:hAnsi="Calibri" w:cs="Calibri"/>
          <w:spacing w:val="-1"/>
          <w:sz w:val="22"/>
        </w:rPr>
        <w:t>e</w:t>
      </w:r>
      <w:r w:rsidRPr="006A10CB">
        <w:rPr>
          <w:rFonts w:ascii="Calibri" w:eastAsia="Calibri" w:hAnsi="Calibri" w:cs="Calibri"/>
          <w:sz w:val="22"/>
        </w:rPr>
        <w:t>d</w:t>
      </w:r>
      <w:r w:rsidRPr="006A10CB">
        <w:rPr>
          <w:rFonts w:ascii="Calibri" w:eastAsia="Calibri" w:hAnsi="Calibri" w:cs="Calibri"/>
          <w:spacing w:val="8"/>
          <w:sz w:val="22"/>
        </w:rPr>
        <w:t xml:space="preserve"> </w:t>
      </w:r>
      <w:r w:rsidRPr="006A10CB">
        <w:rPr>
          <w:rFonts w:ascii="Calibri" w:eastAsia="Calibri" w:hAnsi="Calibri" w:cs="Calibri"/>
          <w:sz w:val="22"/>
        </w:rPr>
        <w:t>a</w:t>
      </w:r>
      <w:r w:rsidRPr="006A10CB">
        <w:rPr>
          <w:rFonts w:ascii="Calibri" w:eastAsia="Calibri" w:hAnsi="Calibri" w:cs="Calibri"/>
          <w:spacing w:val="1"/>
          <w:sz w:val="22"/>
        </w:rPr>
        <w:t>n</w:t>
      </w:r>
      <w:r w:rsidRPr="006A10CB">
        <w:rPr>
          <w:rFonts w:ascii="Calibri" w:eastAsia="Calibri" w:hAnsi="Calibri" w:cs="Calibri"/>
          <w:sz w:val="22"/>
        </w:rPr>
        <w:t>d</w:t>
      </w:r>
      <w:r w:rsidRPr="006A10CB">
        <w:rPr>
          <w:rFonts w:ascii="Calibri" w:eastAsia="Calibri" w:hAnsi="Calibri" w:cs="Calibri"/>
          <w:spacing w:val="15"/>
          <w:sz w:val="22"/>
        </w:rPr>
        <w:t xml:space="preserve"> </w:t>
      </w:r>
      <w:r w:rsidRPr="006A10CB">
        <w:rPr>
          <w:rFonts w:ascii="Calibri" w:eastAsia="Calibri" w:hAnsi="Calibri" w:cs="Calibri"/>
          <w:sz w:val="22"/>
        </w:rPr>
        <w:t>i</w:t>
      </w:r>
      <w:r w:rsidRPr="006A10CB">
        <w:rPr>
          <w:rFonts w:ascii="Calibri" w:eastAsia="Calibri" w:hAnsi="Calibri" w:cs="Calibri"/>
          <w:spacing w:val="1"/>
          <w:sz w:val="22"/>
        </w:rPr>
        <w:t>nd</w:t>
      </w:r>
      <w:r w:rsidRPr="006A10CB">
        <w:rPr>
          <w:rFonts w:ascii="Calibri" w:eastAsia="Calibri" w:hAnsi="Calibri" w:cs="Calibri"/>
          <w:sz w:val="22"/>
        </w:rPr>
        <w:t>icate</w:t>
      </w:r>
      <w:r w:rsidRPr="006A10CB">
        <w:rPr>
          <w:rFonts w:ascii="Calibri" w:eastAsia="Calibri" w:hAnsi="Calibri" w:cs="Calibri"/>
          <w:spacing w:val="13"/>
          <w:sz w:val="22"/>
        </w:rPr>
        <w:t xml:space="preserve"> </w:t>
      </w:r>
      <w:r w:rsidRPr="006A10CB">
        <w:rPr>
          <w:rFonts w:ascii="Calibri" w:eastAsia="Calibri" w:hAnsi="Calibri" w:cs="Calibri"/>
          <w:sz w:val="22"/>
        </w:rPr>
        <w:t>t</w:t>
      </w:r>
      <w:r w:rsidRPr="006A10CB">
        <w:rPr>
          <w:rFonts w:ascii="Calibri" w:eastAsia="Calibri" w:hAnsi="Calibri" w:cs="Calibri"/>
          <w:spacing w:val="1"/>
          <w:sz w:val="22"/>
        </w:rPr>
        <w:t>h</w:t>
      </w:r>
      <w:r w:rsidRPr="006A10CB">
        <w:rPr>
          <w:rFonts w:ascii="Calibri" w:eastAsia="Calibri" w:hAnsi="Calibri" w:cs="Calibri"/>
          <w:sz w:val="22"/>
        </w:rPr>
        <w:t>e</w:t>
      </w:r>
      <w:r w:rsidRPr="006A10CB">
        <w:rPr>
          <w:rFonts w:ascii="Calibri" w:eastAsia="Calibri" w:hAnsi="Calibri" w:cs="Calibri"/>
          <w:spacing w:val="13"/>
          <w:sz w:val="22"/>
        </w:rPr>
        <w:t xml:space="preserve"> </w:t>
      </w:r>
      <w:r w:rsidRPr="006A10CB">
        <w:rPr>
          <w:rFonts w:ascii="Calibri" w:eastAsia="Calibri" w:hAnsi="Calibri" w:cs="Calibri"/>
          <w:spacing w:val="1"/>
          <w:sz w:val="22"/>
        </w:rPr>
        <w:t>n</w:t>
      </w:r>
      <w:r w:rsidRPr="006A10CB">
        <w:rPr>
          <w:rFonts w:ascii="Calibri" w:eastAsia="Calibri" w:hAnsi="Calibri" w:cs="Calibri"/>
          <w:sz w:val="22"/>
        </w:rPr>
        <w:t>a</w:t>
      </w:r>
      <w:r w:rsidRPr="006A10CB">
        <w:rPr>
          <w:rFonts w:ascii="Calibri" w:eastAsia="Calibri" w:hAnsi="Calibri" w:cs="Calibri"/>
          <w:spacing w:val="1"/>
          <w:sz w:val="22"/>
        </w:rPr>
        <w:t>tu</w:t>
      </w:r>
      <w:r w:rsidRPr="006A10CB">
        <w:rPr>
          <w:rFonts w:ascii="Calibri" w:eastAsia="Calibri" w:hAnsi="Calibri" w:cs="Calibri"/>
          <w:sz w:val="22"/>
        </w:rPr>
        <w:t xml:space="preserve">ral </w:t>
      </w:r>
      <w:r w:rsidRPr="006A10CB">
        <w:rPr>
          <w:rFonts w:ascii="Calibri" w:eastAsia="Calibri" w:hAnsi="Calibri" w:cs="Calibri"/>
          <w:spacing w:val="-1"/>
          <w:sz w:val="22"/>
        </w:rPr>
        <w:t>w</w:t>
      </w:r>
      <w:r w:rsidRPr="006A10CB">
        <w:rPr>
          <w:rFonts w:ascii="Calibri" w:eastAsia="Calibri" w:hAnsi="Calibri" w:cs="Calibri"/>
          <w:sz w:val="22"/>
        </w:rPr>
        <w:t>a</w:t>
      </w:r>
      <w:r w:rsidRPr="006A10CB">
        <w:rPr>
          <w:rFonts w:ascii="Calibri" w:eastAsia="Calibri" w:hAnsi="Calibri" w:cs="Calibri"/>
          <w:spacing w:val="1"/>
          <w:sz w:val="22"/>
        </w:rPr>
        <w:t>t</w:t>
      </w:r>
      <w:r w:rsidRPr="006A10CB">
        <w:rPr>
          <w:rFonts w:ascii="Calibri" w:eastAsia="Calibri" w:hAnsi="Calibri" w:cs="Calibri"/>
          <w:spacing w:val="-1"/>
          <w:sz w:val="22"/>
        </w:rPr>
        <w:t>e</w:t>
      </w:r>
      <w:r w:rsidRPr="006A10CB">
        <w:rPr>
          <w:rFonts w:ascii="Calibri" w:eastAsia="Calibri" w:hAnsi="Calibri" w:cs="Calibri"/>
          <w:sz w:val="22"/>
        </w:rPr>
        <w:t>r</w:t>
      </w:r>
      <w:r w:rsidRPr="006A10CB">
        <w:rPr>
          <w:rFonts w:ascii="Calibri" w:eastAsia="Calibri" w:hAnsi="Calibri" w:cs="Calibri"/>
          <w:spacing w:val="-2"/>
          <w:sz w:val="22"/>
        </w:rPr>
        <w:t xml:space="preserve"> </w:t>
      </w:r>
      <w:r w:rsidRPr="006A10CB">
        <w:rPr>
          <w:rFonts w:ascii="Calibri" w:eastAsia="Calibri" w:hAnsi="Calibri" w:cs="Calibri"/>
          <w:sz w:val="22"/>
        </w:rPr>
        <w:t>t</w:t>
      </w:r>
      <w:r w:rsidRPr="006A10CB">
        <w:rPr>
          <w:rFonts w:ascii="Calibri" w:eastAsia="Calibri" w:hAnsi="Calibri" w:cs="Calibri"/>
          <w:spacing w:val="1"/>
          <w:sz w:val="22"/>
        </w:rPr>
        <w:t>ab</w:t>
      </w:r>
      <w:r w:rsidRPr="006A10CB">
        <w:rPr>
          <w:rFonts w:ascii="Calibri" w:eastAsia="Calibri" w:hAnsi="Calibri" w:cs="Calibri"/>
          <w:sz w:val="22"/>
        </w:rPr>
        <w:t>le</w:t>
      </w:r>
      <w:r w:rsidRPr="006A10CB">
        <w:rPr>
          <w:rFonts w:ascii="Calibri" w:eastAsia="Calibri" w:hAnsi="Calibri" w:cs="Calibri"/>
          <w:spacing w:val="-2"/>
          <w:sz w:val="22"/>
        </w:rPr>
        <w:t xml:space="preserve"> </w:t>
      </w:r>
      <w:r w:rsidRPr="006A10CB">
        <w:rPr>
          <w:rFonts w:ascii="Calibri" w:eastAsia="Calibri" w:hAnsi="Calibri" w:cs="Calibri"/>
          <w:sz w:val="22"/>
        </w:rPr>
        <w:t>l</w:t>
      </w:r>
      <w:r w:rsidRPr="006A10CB">
        <w:rPr>
          <w:rFonts w:ascii="Calibri" w:eastAsia="Calibri" w:hAnsi="Calibri" w:cs="Calibri"/>
          <w:spacing w:val="1"/>
          <w:sz w:val="22"/>
        </w:rPr>
        <w:t>e</w:t>
      </w:r>
      <w:r w:rsidRPr="006A10CB">
        <w:rPr>
          <w:rFonts w:ascii="Calibri" w:eastAsia="Calibri" w:hAnsi="Calibri" w:cs="Calibri"/>
          <w:spacing w:val="-1"/>
          <w:sz w:val="22"/>
        </w:rPr>
        <w:t>ve</w:t>
      </w:r>
      <w:r w:rsidRPr="006A10CB">
        <w:rPr>
          <w:rFonts w:ascii="Calibri" w:eastAsia="Calibri" w:hAnsi="Calibri" w:cs="Calibri"/>
          <w:sz w:val="22"/>
        </w:rPr>
        <w:t xml:space="preserve">l. </w:t>
      </w:r>
      <w:r w:rsidRPr="006A10CB">
        <w:rPr>
          <w:rFonts w:ascii="Calibri" w:eastAsia="Calibri" w:hAnsi="Calibri" w:cs="Calibri"/>
          <w:spacing w:val="1"/>
          <w:sz w:val="22"/>
        </w:rPr>
        <w:t xml:space="preserve"> </w:t>
      </w:r>
      <w:r w:rsidRPr="006A10CB">
        <w:rPr>
          <w:rFonts w:ascii="Calibri" w:eastAsia="Calibri" w:hAnsi="Calibri" w:cs="Calibri"/>
          <w:sz w:val="22"/>
        </w:rPr>
        <w:t>Rock</w:t>
      </w:r>
      <w:r w:rsidRPr="006A10CB">
        <w:rPr>
          <w:rFonts w:ascii="Calibri" w:eastAsia="Calibri" w:hAnsi="Calibri" w:cs="Calibri"/>
          <w:spacing w:val="-1"/>
          <w:sz w:val="22"/>
        </w:rPr>
        <w:t xml:space="preserve"> </w:t>
      </w:r>
      <w:r w:rsidRPr="006A10CB">
        <w:rPr>
          <w:rFonts w:ascii="Calibri" w:eastAsia="Calibri" w:hAnsi="Calibri" w:cs="Calibri"/>
          <w:sz w:val="22"/>
        </w:rPr>
        <w:t>co</w:t>
      </w:r>
      <w:r w:rsidRPr="006A10CB">
        <w:rPr>
          <w:rFonts w:ascii="Calibri" w:eastAsia="Calibri" w:hAnsi="Calibri" w:cs="Calibri"/>
          <w:spacing w:val="3"/>
          <w:sz w:val="22"/>
        </w:rPr>
        <w:t>r</w:t>
      </w:r>
      <w:r w:rsidRPr="006A10CB">
        <w:rPr>
          <w:rFonts w:ascii="Calibri" w:eastAsia="Calibri" w:hAnsi="Calibri" w:cs="Calibri"/>
          <w:sz w:val="22"/>
        </w:rPr>
        <w:t>e</w:t>
      </w:r>
      <w:r w:rsidRPr="006A10CB">
        <w:rPr>
          <w:rFonts w:ascii="Calibri" w:eastAsia="Calibri" w:hAnsi="Calibri" w:cs="Calibri"/>
          <w:spacing w:val="-2"/>
          <w:sz w:val="22"/>
        </w:rPr>
        <w:t xml:space="preserve"> </w:t>
      </w:r>
      <w:r w:rsidRPr="006A10CB">
        <w:rPr>
          <w:rFonts w:ascii="Calibri" w:eastAsia="Calibri" w:hAnsi="Calibri" w:cs="Calibri"/>
          <w:spacing w:val="2"/>
          <w:sz w:val="22"/>
        </w:rPr>
        <w:t>r</w:t>
      </w:r>
      <w:r w:rsidRPr="006A10CB">
        <w:rPr>
          <w:rFonts w:ascii="Calibri" w:eastAsia="Calibri" w:hAnsi="Calibri" w:cs="Calibri"/>
          <w:spacing w:val="-1"/>
          <w:sz w:val="22"/>
        </w:rPr>
        <w:t>e</w:t>
      </w:r>
      <w:r w:rsidRPr="006A10CB">
        <w:rPr>
          <w:rFonts w:ascii="Calibri" w:eastAsia="Calibri" w:hAnsi="Calibri" w:cs="Calibri"/>
          <w:sz w:val="22"/>
        </w:rPr>
        <w:t>cor</w:t>
      </w:r>
      <w:r w:rsidRPr="006A10CB">
        <w:rPr>
          <w:rFonts w:ascii="Calibri" w:eastAsia="Calibri" w:hAnsi="Calibri" w:cs="Calibri"/>
          <w:spacing w:val="1"/>
          <w:sz w:val="22"/>
        </w:rPr>
        <w:t>d</w:t>
      </w:r>
      <w:r w:rsidRPr="006A10CB">
        <w:rPr>
          <w:rFonts w:ascii="Calibri" w:eastAsia="Calibri" w:hAnsi="Calibri" w:cs="Calibri"/>
          <w:sz w:val="22"/>
        </w:rPr>
        <w:t>s</w:t>
      </w:r>
      <w:r w:rsidRPr="006A10CB">
        <w:rPr>
          <w:rFonts w:ascii="Calibri" w:eastAsia="Calibri" w:hAnsi="Calibri" w:cs="Calibri"/>
          <w:spacing w:val="-4"/>
          <w:sz w:val="22"/>
        </w:rPr>
        <w:t xml:space="preserve"> </w:t>
      </w:r>
      <w:r w:rsidRPr="006A10CB">
        <w:rPr>
          <w:rFonts w:ascii="Calibri" w:eastAsia="Calibri" w:hAnsi="Calibri" w:cs="Calibri"/>
          <w:spacing w:val="-1"/>
          <w:sz w:val="22"/>
        </w:rPr>
        <w:t>s</w:t>
      </w:r>
      <w:r w:rsidRPr="006A10CB">
        <w:rPr>
          <w:rFonts w:ascii="Calibri" w:eastAsia="Calibri" w:hAnsi="Calibri" w:cs="Calibri"/>
          <w:spacing w:val="1"/>
          <w:sz w:val="22"/>
        </w:rPr>
        <w:t>h</w:t>
      </w:r>
      <w:r w:rsidRPr="006A10CB">
        <w:rPr>
          <w:rFonts w:ascii="Calibri" w:eastAsia="Calibri" w:hAnsi="Calibri" w:cs="Calibri"/>
          <w:sz w:val="22"/>
        </w:rPr>
        <w:t>all</w:t>
      </w:r>
      <w:r w:rsidRPr="006A10CB">
        <w:rPr>
          <w:rFonts w:ascii="Calibri" w:eastAsia="Calibri" w:hAnsi="Calibri" w:cs="Calibri"/>
          <w:spacing w:val="5"/>
          <w:sz w:val="22"/>
        </w:rPr>
        <w:t xml:space="preserve"> </w:t>
      </w:r>
      <w:r w:rsidRPr="006A10CB">
        <w:rPr>
          <w:rFonts w:ascii="Calibri" w:eastAsia="Calibri" w:hAnsi="Calibri" w:cs="Calibri"/>
          <w:spacing w:val="-1"/>
          <w:sz w:val="22"/>
        </w:rPr>
        <w:t>s</w:t>
      </w:r>
      <w:r w:rsidRPr="006A10CB">
        <w:rPr>
          <w:rFonts w:ascii="Calibri" w:eastAsia="Calibri" w:hAnsi="Calibri" w:cs="Calibri"/>
          <w:spacing w:val="1"/>
          <w:sz w:val="22"/>
        </w:rPr>
        <w:t>p</w:t>
      </w:r>
      <w:r w:rsidRPr="006A10CB">
        <w:rPr>
          <w:rFonts w:ascii="Calibri" w:eastAsia="Calibri" w:hAnsi="Calibri" w:cs="Calibri"/>
          <w:spacing w:val="-1"/>
          <w:sz w:val="22"/>
        </w:rPr>
        <w:t>e</w:t>
      </w:r>
      <w:r w:rsidRPr="006A10CB">
        <w:rPr>
          <w:rFonts w:ascii="Calibri" w:eastAsia="Calibri" w:hAnsi="Calibri" w:cs="Calibri"/>
          <w:sz w:val="22"/>
        </w:rPr>
        <w:t>c</w:t>
      </w:r>
      <w:r w:rsidRPr="006A10CB">
        <w:rPr>
          <w:rFonts w:ascii="Calibri" w:eastAsia="Calibri" w:hAnsi="Calibri" w:cs="Calibri"/>
          <w:spacing w:val="2"/>
          <w:sz w:val="22"/>
        </w:rPr>
        <w:t>i</w:t>
      </w:r>
      <w:r w:rsidRPr="006A10CB">
        <w:rPr>
          <w:rFonts w:ascii="Calibri" w:eastAsia="Calibri" w:hAnsi="Calibri" w:cs="Calibri"/>
          <w:spacing w:val="-1"/>
          <w:sz w:val="22"/>
        </w:rPr>
        <w:t>f</w:t>
      </w:r>
      <w:r w:rsidRPr="006A10CB">
        <w:rPr>
          <w:rFonts w:ascii="Calibri" w:eastAsia="Calibri" w:hAnsi="Calibri" w:cs="Calibri"/>
          <w:sz w:val="22"/>
        </w:rPr>
        <w:t>y</w:t>
      </w:r>
      <w:r w:rsidRPr="006A10CB">
        <w:rPr>
          <w:rFonts w:ascii="Calibri" w:eastAsia="Calibri" w:hAnsi="Calibri" w:cs="Calibri"/>
          <w:spacing w:val="-3"/>
          <w:sz w:val="22"/>
        </w:rPr>
        <w:t xml:space="preserve"> </w:t>
      </w:r>
      <w:r w:rsidRPr="006A10CB">
        <w:rPr>
          <w:rFonts w:ascii="Calibri" w:eastAsia="Calibri" w:hAnsi="Calibri" w:cs="Calibri"/>
          <w:sz w:val="22"/>
        </w:rPr>
        <w:t>t</w:t>
      </w:r>
      <w:r w:rsidRPr="006A10CB">
        <w:rPr>
          <w:rFonts w:ascii="Calibri" w:eastAsia="Calibri" w:hAnsi="Calibri" w:cs="Calibri"/>
          <w:spacing w:val="1"/>
          <w:sz w:val="22"/>
        </w:rPr>
        <w:t>o</w:t>
      </w:r>
      <w:r w:rsidRPr="006A10CB">
        <w:rPr>
          <w:rFonts w:ascii="Calibri" w:eastAsia="Calibri" w:hAnsi="Calibri" w:cs="Calibri"/>
          <w:sz w:val="22"/>
        </w:rPr>
        <w:t>t</w:t>
      </w:r>
      <w:r w:rsidRPr="006A10CB">
        <w:rPr>
          <w:rFonts w:ascii="Calibri" w:eastAsia="Calibri" w:hAnsi="Calibri" w:cs="Calibri"/>
          <w:spacing w:val="1"/>
          <w:sz w:val="22"/>
        </w:rPr>
        <w:t>a</w:t>
      </w:r>
      <w:r w:rsidRPr="006A10CB">
        <w:rPr>
          <w:rFonts w:ascii="Calibri" w:eastAsia="Calibri" w:hAnsi="Calibri" w:cs="Calibri"/>
          <w:sz w:val="22"/>
        </w:rPr>
        <w:t>l</w:t>
      </w:r>
      <w:r w:rsidRPr="006A10CB">
        <w:rPr>
          <w:rFonts w:ascii="Calibri" w:eastAsia="Calibri" w:hAnsi="Calibri" w:cs="Calibri"/>
          <w:spacing w:val="-1"/>
          <w:sz w:val="22"/>
        </w:rPr>
        <w:t xml:space="preserve"> </w:t>
      </w:r>
      <w:r w:rsidRPr="006A10CB">
        <w:rPr>
          <w:rFonts w:ascii="Calibri" w:eastAsia="Calibri" w:hAnsi="Calibri" w:cs="Calibri"/>
          <w:sz w:val="22"/>
        </w:rPr>
        <w:t>core</w:t>
      </w:r>
      <w:r w:rsidRPr="006A10CB">
        <w:rPr>
          <w:rFonts w:ascii="Calibri" w:eastAsia="Calibri" w:hAnsi="Calibri" w:cs="Calibri"/>
          <w:spacing w:val="-2"/>
          <w:sz w:val="22"/>
        </w:rPr>
        <w:t xml:space="preserve"> </w:t>
      </w:r>
      <w:r w:rsidRPr="006A10CB">
        <w:rPr>
          <w:rFonts w:ascii="Calibri" w:eastAsia="Calibri" w:hAnsi="Calibri" w:cs="Calibri"/>
          <w:sz w:val="22"/>
        </w:rPr>
        <w:t>r</w:t>
      </w:r>
      <w:r w:rsidRPr="006A10CB">
        <w:rPr>
          <w:rFonts w:ascii="Calibri" w:eastAsia="Calibri" w:hAnsi="Calibri" w:cs="Calibri"/>
          <w:spacing w:val="-1"/>
          <w:sz w:val="22"/>
        </w:rPr>
        <w:t>e</w:t>
      </w:r>
      <w:r w:rsidRPr="006A10CB">
        <w:rPr>
          <w:rFonts w:ascii="Calibri" w:eastAsia="Calibri" w:hAnsi="Calibri" w:cs="Calibri"/>
          <w:sz w:val="22"/>
        </w:rPr>
        <w:t>co</w:t>
      </w:r>
      <w:r w:rsidRPr="006A10CB">
        <w:rPr>
          <w:rFonts w:ascii="Calibri" w:eastAsia="Calibri" w:hAnsi="Calibri" w:cs="Calibri"/>
          <w:spacing w:val="1"/>
          <w:sz w:val="22"/>
        </w:rPr>
        <w:t>v</w:t>
      </w:r>
      <w:r w:rsidRPr="006A10CB">
        <w:rPr>
          <w:rFonts w:ascii="Calibri" w:eastAsia="Calibri" w:hAnsi="Calibri" w:cs="Calibri"/>
          <w:spacing w:val="-1"/>
          <w:sz w:val="22"/>
        </w:rPr>
        <w:t>e</w:t>
      </w:r>
      <w:r w:rsidRPr="006A10CB">
        <w:rPr>
          <w:rFonts w:ascii="Calibri" w:eastAsia="Calibri" w:hAnsi="Calibri" w:cs="Calibri"/>
          <w:sz w:val="22"/>
        </w:rPr>
        <w:t>r</w:t>
      </w:r>
      <w:r w:rsidRPr="006A10CB">
        <w:rPr>
          <w:rFonts w:ascii="Calibri" w:eastAsia="Calibri" w:hAnsi="Calibri" w:cs="Calibri"/>
          <w:spacing w:val="1"/>
          <w:sz w:val="22"/>
        </w:rPr>
        <w:t>y</w:t>
      </w:r>
      <w:r w:rsidRPr="006A10CB">
        <w:rPr>
          <w:rFonts w:ascii="Calibri" w:eastAsia="Calibri" w:hAnsi="Calibri" w:cs="Calibri"/>
          <w:sz w:val="22"/>
        </w:rPr>
        <w:t>,</w:t>
      </w:r>
      <w:r w:rsidRPr="006A10CB">
        <w:rPr>
          <w:rFonts w:ascii="Calibri" w:eastAsia="Calibri" w:hAnsi="Calibri" w:cs="Calibri"/>
          <w:spacing w:val="-5"/>
          <w:sz w:val="22"/>
        </w:rPr>
        <w:t xml:space="preserve"> </w:t>
      </w:r>
      <w:r w:rsidRPr="006A10CB">
        <w:rPr>
          <w:rFonts w:ascii="Calibri" w:eastAsia="Calibri" w:hAnsi="Calibri" w:cs="Calibri"/>
          <w:spacing w:val="-1"/>
          <w:sz w:val="22"/>
        </w:rPr>
        <w:t>s</w:t>
      </w:r>
      <w:r w:rsidRPr="006A10CB">
        <w:rPr>
          <w:rFonts w:ascii="Calibri" w:eastAsia="Calibri" w:hAnsi="Calibri" w:cs="Calibri"/>
          <w:sz w:val="22"/>
        </w:rPr>
        <w:t>olid</w:t>
      </w:r>
      <w:r w:rsidRPr="006A10CB">
        <w:rPr>
          <w:rFonts w:ascii="Calibri" w:eastAsia="Calibri" w:hAnsi="Calibri" w:cs="Calibri"/>
          <w:spacing w:val="-1"/>
          <w:sz w:val="22"/>
        </w:rPr>
        <w:t xml:space="preserve"> </w:t>
      </w:r>
      <w:r w:rsidRPr="006A10CB">
        <w:rPr>
          <w:rFonts w:ascii="Calibri" w:eastAsia="Calibri" w:hAnsi="Calibri" w:cs="Calibri"/>
          <w:sz w:val="22"/>
        </w:rPr>
        <w:t>core</w:t>
      </w:r>
      <w:r w:rsidRPr="006A10CB">
        <w:rPr>
          <w:rFonts w:ascii="Calibri" w:eastAsia="Calibri" w:hAnsi="Calibri" w:cs="Calibri"/>
          <w:spacing w:val="-2"/>
          <w:sz w:val="22"/>
        </w:rPr>
        <w:t xml:space="preserve"> </w:t>
      </w:r>
      <w:r w:rsidRPr="006A10CB">
        <w:rPr>
          <w:rFonts w:ascii="Calibri" w:eastAsia="Calibri" w:hAnsi="Calibri" w:cs="Calibri"/>
          <w:sz w:val="22"/>
        </w:rPr>
        <w:t>r</w:t>
      </w:r>
      <w:r w:rsidRPr="006A10CB">
        <w:rPr>
          <w:rFonts w:ascii="Calibri" w:eastAsia="Calibri" w:hAnsi="Calibri" w:cs="Calibri"/>
          <w:spacing w:val="2"/>
          <w:sz w:val="22"/>
        </w:rPr>
        <w:t>e</w:t>
      </w:r>
      <w:r w:rsidRPr="006A10CB">
        <w:rPr>
          <w:rFonts w:ascii="Calibri" w:eastAsia="Calibri" w:hAnsi="Calibri" w:cs="Calibri"/>
          <w:sz w:val="22"/>
        </w:rPr>
        <w:t>co</w:t>
      </w:r>
      <w:r w:rsidRPr="006A10CB">
        <w:rPr>
          <w:rFonts w:ascii="Calibri" w:eastAsia="Calibri" w:hAnsi="Calibri" w:cs="Calibri"/>
          <w:spacing w:val="1"/>
          <w:sz w:val="22"/>
        </w:rPr>
        <w:t>v</w:t>
      </w:r>
      <w:r w:rsidRPr="006A10CB">
        <w:rPr>
          <w:rFonts w:ascii="Calibri" w:eastAsia="Calibri" w:hAnsi="Calibri" w:cs="Calibri"/>
          <w:spacing w:val="-1"/>
          <w:sz w:val="22"/>
        </w:rPr>
        <w:t>e</w:t>
      </w:r>
      <w:r w:rsidRPr="006A10CB">
        <w:rPr>
          <w:rFonts w:ascii="Calibri" w:eastAsia="Calibri" w:hAnsi="Calibri" w:cs="Calibri"/>
          <w:sz w:val="22"/>
        </w:rPr>
        <w:t>ry</w:t>
      </w:r>
      <w:r w:rsidRPr="006A10CB">
        <w:rPr>
          <w:rFonts w:ascii="Calibri" w:eastAsia="Calibri" w:hAnsi="Calibri" w:cs="Calibri"/>
          <w:spacing w:val="-3"/>
          <w:sz w:val="22"/>
        </w:rPr>
        <w:t xml:space="preserve"> </w:t>
      </w:r>
      <w:r w:rsidRPr="006A10CB">
        <w:rPr>
          <w:rFonts w:ascii="Calibri" w:eastAsia="Calibri" w:hAnsi="Calibri" w:cs="Calibri"/>
          <w:sz w:val="22"/>
        </w:rPr>
        <w:t>a</w:t>
      </w:r>
      <w:r w:rsidRPr="006A10CB">
        <w:rPr>
          <w:rFonts w:ascii="Calibri" w:eastAsia="Calibri" w:hAnsi="Calibri" w:cs="Calibri"/>
          <w:spacing w:val="1"/>
          <w:sz w:val="22"/>
        </w:rPr>
        <w:t>n</w:t>
      </w:r>
      <w:r w:rsidRPr="006A10CB">
        <w:rPr>
          <w:rFonts w:ascii="Calibri" w:eastAsia="Calibri" w:hAnsi="Calibri" w:cs="Calibri"/>
          <w:sz w:val="22"/>
        </w:rPr>
        <w:t xml:space="preserve">d </w:t>
      </w:r>
      <w:r w:rsidRPr="006A10CB">
        <w:rPr>
          <w:rFonts w:ascii="Calibri" w:eastAsia="Calibri" w:hAnsi="Calibri" w:cs="Calibri"/>
          <w:spacing w:val="1"/>
          <w:sz w:val="22"/>
        </w:rPr>
        <w:t>qu</w:t>
      </w:r>
      <w:r w:rsidRPr="006A10CB">
        <w:rPr>
          <w:rFonts w:ascii="Calibri" w:eastAsia="Calibri" w:hAnsi="Calibri" w:cs="Calibri"/>
          <w:sz w:val="22"/>
        </w:rPr>
        <w:t>ali</w:t>
      </w:r>
      <w:r w:rsidRPr="006A10CB">
        <w:rPr>
          <w:rFonts w:ascii="Calibri" w:eastAsia="Calibri" w:hAnsi="Calibri" w:cs="Calibri"/>
          <w:spacing w:val="1"/>
          <w:sz w:val="22"/>
        </w:rPr>
        <w:t>t</w:t>
      </w:r>
      <w:r w:rsidRPr="006A10CB">
        <w:rPr>
          <w:rFonts w:ascii="Calibri" w:eastAsia="Calibri" w:hAnsi="Calibri" w:cs="Calibri"/>
          <w:sz w:val="22"/>
        </w:rPr>
        <w:t>y of</w:t>
      </w:r>
      <w:r w:rsidRPr="006A10CB">
        <w:rPr>
          <w:rFonts w:ascii="Calibri" w:eastAsia="Calibri" w:hAnsi="Calibri" w:cs="Calibri"/>
          <w:spacing w:val="-3"/>
          <w:sz w:val="22"/>
        </w:rPr>
        <w:t xml:space="preserve"> </w:t>
      </w:r>
      <w:r w:rsidRPr="006A10CB">
        <w:rPr>
          <w:rFonts w:ascii="Calibri" w:eastAsia="Calibri" w:hAnsi="Calibri" w:cs="Calibri"/>
          <w:spacing w:val="1"/>
          <w:sz w:val="22"/>
        </w:rPr>
        <w:t>th</w:t>
      </w:r>
      <w:r w:rsidRPr="006A10CB">
        <w:rPr>
          <w:rFonts w:ascii="Calibri" w:eastAsia="Calibri" w:hAnsi="Calibri" w:cs="Calibri"/>
          <w:sz w:val="22"/>
        </w:rPr>
        <w:t>e</w:t>
      </w:r>
      <w:r w:rsidRPr="006A10CB">
        <w:rPr>
          <w:rFonts w:ascii="Calibri" w:eastAsia="Calibri" w:hAnsi="Calibri" w:cs="Calibri"/>
          <w:spacing w:val="-4"/>
          <w:sz w:val="22"/>
        </w:rPr>
        <w:t xml:space="preserve"> </w:t>
      </w:r>
      <w:r w:rsidRPr="006A10CB">
        <w:rPr>
          <w:rFonts w:ascii="Calibri" w:eastAsia="Calibri" w:hAnsi="Calibri" w:cs="Calibri"/>
          <w:sz w:val="22"/>
        </w:rPr>
        <w:t>rock</w:t>
      </w:r>
      <w:r w:rsidRPr="006A10CB">
        <w:rPr>
          <w:rFonts w:ascii="Calibri" w:eastAsia="Calibri" w:hAnsi="Calibri" w:cs="Calibri"/>
          <w:spacing w:val="-3"/>
          <w:sz w:val="22"/>
        </w:rPr>
        <w:t xml:space="preserve"> </w:t>
      </w:r>
      <w:r w:rsidRPr="006A10CB">
        <w:rPr>
          <w:rFonts w:ascii="Calibri" w:eastAsia="Calibri" w:hAnsi="Calibri" w:cs="Calibri"/>
          <w:sz w:val="22"/>
        </w:rPr>
        <w:t>cored.</w:t>
      </w:r>
    </w:p>
    <w:p w14:paraId="5E4CB783" w14:textId="77777777" w:rsidR="003228F6" w:rsidRPr="00803083" w:rsidRDefault="003228F6" w:rsidP="003228F6">
      <w:pPr>
        <w:spacing w:before="10" w:line="100" w:lineRule="exact"/>
        <w:rPr>
          <w:sz w:val="13"/>
          <w:szCs w:val="11"/>
        </w:rPr>
      </w:pPr>
    </w:p>
    <w:p w14:paraId="4029087D" w14:textId="72F790E3" w:rsidR="003228F6" w:rsidRPr="006A10CB" w:rsidRDefault="003228F6" w:rsidP="006A10CB">
      <w:pPr>
        <w:pStyle w:val="ListParagraph"/>
        <w:numPr>
          <w:ilvl w:val="2"/>
          <w:numId w:val="28"/>
        </w:numPr>
        <w:tabs>
          <w:tab w:val="left" w:pos="2260"/>
        </w:tabs>
        <w:spacing w:line="276" w:lineRule="auto"/>
        <w:ind w:right="108"/>
        <w:jc w:val="both"/>
        <w:rPr>
          <w:szCs w:val="22"/>
        </w:rPr>
      </w:pPr>
      <w:r w:rsidRPr="006A10CB">
        <w:rPr>
          <w:rFonts w:ascii="Calibri" w:eastAsia="Calibri" w:hAnsi="Calibri" w:cs="Calibri"/>
          <w:sz w:val="22"/>
        </w:rPr>
        <w:t>W</w:t>
      </w:r>
      <w:r w:rsidRPr="006A10CB">
        <w:rPr>
          <w:rFonts w:ascii="Calibri" w:eastAsia="Calibri" w:hAnsi="Calibri" w:cs="Calibri"/>
          <w:spacing w:val="1"/>
          <w:sz w:val="22"/>
        </w:rPr>
        <w:t>h</w:t>
      </w:r>
      <w:r w:rsidRPr="006A10CB">
        <w:rPr>
          <w:rFonts w:ascii="Calibri" w:eastAsia="Calibri" w:hAnsi="Calibri" w:cs="Calibri"/>
          <w:spacing w:val="-1"/>
          <w:sz w:val="22"/>
        </w:rPr>
        <w:t>e</w:t>
      </w:r>
      <w:r w:rsidRPr="006A10CB">
        <w:rPr>
          <w:rFonts w:ascii="Calibri" w:eastAsia="Calibri" w:hAnsi="Calibri" w:cs="Calibri"/>
          <w:sz w:val="22"/>
        </w:rPr>
        <w:t>re</w:t>
      </w:r>
      <w:r w:rsidRPr="006A10CB">
        <w:rPr>
          <w:rFonts w:ascii="Calibri" w:eastAsia="Calibri" w:hAnsi="Calibri" w:cs="Calibri"/>
          <w:spacing w:val="6"/>
          <w:sz w:val="22"/>
        </w:rPr>
        <w:t xml:space="preserve"> </w:t>
      </w:r>
      <w:r w:rsidRPr="006A10CB">
        <w:rPr>
          <w:rFonts w:ascii="Calibri" w:eastAsia="Calibri" w:hAnsi="Calibri" w:cs="Calibri"/>
          <w:sz w:val="22"/>
        </w:rPr>
        <w:t>a</w:t>
      </w:r>
      <w:r w:rsidRPr="006A10CB">
        <w:rPr>
          <w:rFonts w:ascii="Calibri" w:eastAsia="Calibri" w:hAnsi="Calibri" w:cs="Calibri"/>
          <w:spacing w:val="1"/>
          <w:sz w:val="22"/>
        </w:rPr>
        <w:t>pp</w:t>
      </w:r>
      <w:r w:rsidRPr="006A10CB">
        <w:rPr>
          <w:rFonts w:ascii="Calibri" w:eastAsia="Calibri" w:hAnsi="Calibri" w:cs="Calibri"/>
          <w:sz w:val="22"/>
        </w:rPr>
        <w:t>lica</w:t>
      </w:r>
      <w:r w:rsidRPr="006A10CB">
        <w:rPr>
          <w:rFonts w:ascii="Calibri" w:eastAsia="Calibri" w:hAnsi="Calibri" w:cs="Calibri"/>
          <w:spacing w:val="1"/>
          <w:sz w:val="22"/>
        </w:rPr>
        <w:t>b</w:t>
      </w:r>
      <w:r w:rsidRPr="006A10CB">
        <w:rPr>
          <w:rFonts w:ascii="Calibri" w:eastAsia="Calibri" w:hAnsi="Calibri" w:cs="Calibri"/>
          <w:spacing w:val="2"/>
          <w:sz w:val="22"/>
        </w:rPr>
        <w:t>l</w:t>
      </w:r>
      <w:r w:rsidRPr="006A10CB">
        <w:rPr>
          <w:rFonts w:ascii="Calibri" w:eastAsia="Calibri" w:hAnsi="Calibri" w:cs="Calibri"/>
          <w:spacing w:val="-1"/>
          <w:sz w:val="22"/>
        </w:rPr>
        <w:t>e</w:t>
      </w:r>
      <w:r w:rsidRPr="006A10CB">
        <w:rPr>
          <w:rFonts w:ascii="Calibri" w:eastAsia="Calibri" w:hAnsi="Calibri" w:cs="Calibri"/>
          <w:sz w:val="22"/>
        </w:rPr>
        <w:t>,</w:t>
      </w:r>
      <w:r w:rsidRPr="006A10CB">
        <w:rPr>
          <w:rFonts w:ascii="Calibri" w:eastAsia="Calibri" w:hAnsi="Calibri" w:cs="Calibri"/>
          <w:spacing w:val="4"/>
          <w:sz w:val="22"/>
        </w:rPr>
        <w:t xml:space="preserve"> </w:t>
      </w:r>
      <w:r w:rsidRPr="006A10CB">
        <w:rPr>
          <w:rFonts w:ascii="Calibri" w:eastAsia="Calibri" w:hAnsi="Calibri" w:cs="Calibri"/>
          <w:spacing w:val="-1"/>
          <w:sz w:val="22"/>
        </w:rPr>
        <w:t>s</w:t>
      </w:r>
      <w:r w:rsidRPr="006A10CB">
        <w:rPr>
          <w:rFonts w:ascii="Calibri" w:eastAsia="Calibri" w:hAnsi="Calibri" w:cs="Calibri"/>
          <w:spacing w:val="3"/>
          <w:sz w:val="22"/>
        </w:rPr>
        <w:t>a</w:t>
      </w:r>
      <w:r w:rsidRPr="006A10CB">
        <w:rPr>
          <w:rFonts w:ascii="Calibri" w:eastAsia="Calibri" w:hAnsi="Calibri" w:cs="Calibri"/>
          <w:spacing w:val="-1"/>
          <w:sz w:val="22"/>
        </w:rPr>
        <w:t>m</w:t>
      </w:r>
      <w:r w:rsidRPr="006A10CB">
        <w:rPr>
          <w:rFonts w:ascii="Calibri" w:eastAsia="Calibri" w:hAnsi="Calibri" w:cs="Calibri"/>
          <w:spacing w:val="1"/>
          <w:sz w:val="22"/>
        </w:rPr>
        <w:t>p</w:t>
      </w:r>
      <w:r w:rsidRPr="006A10CB">
        <w:rPr>
          <w:rFonts w:ascii="Calibri" w:eastAsia="Calibri" w:hAnsi="Calibri" w:cs="Calibri"/>
          <w:sz w:val="22"/>
        </w:rPr>
        <w:t>l</w:t>
      </w:r>
      <w:r w:rsidRPr="006A10CB">
        <w:rPr>
          <w:rFonts w:ascii="Calibri" w:eastAsia="Calibri" w:hAnsi="Calibri" w:cs="Calibri"/>
          <w:spacing w:val="1"/>
          <w:sz w:val="22"/>
        </w:rPr>
        <w:t>e</w:t>
      </w:r>
      <w:r w:rsidRPr="006A10CB">
        <w:rPr>
          <w:rFonts w:ascii="Calibri" w:eastAsia="Calibri" w:hAnsi="Calibri" w:cs="Calibri"/>
          <w:sz w:val="22"/>
        </w:rPr>
        <w:t>s</w:t>
      </w:r>
      <w:r w:rsidRPr="006A10CB">
        <w:rPr>
          <w:rFonts w:ascii="Calibri" w:eastAsia="Calibri" w:hAnsi="Calibri" w:cs="Calibri"/>
          <w:spacing w:val="4"/>
          <w:sz w:val="22"/>
        </w:rPr>
        <w:t xml:space="preserve"> </w:t>
      </w:r>
      <w:r w:rsidRPr="006A10CB">
        <w:rPr>
          <w:rFonts w:ascii="Calibri" w:eastAsia="Calibri" w:hAnsi="Calibri" w:cs="Calibri"/>
          <w:spacing w:val="3"/>
          <w:sz w:val="22"/>
        </w:rPr>
        <w:t>o</w:t>
      </w:r>
      <w:r w:rsidRPr="006A10CB">
        <w:rPr>
          <w:rFonts w:ascii="Calibri" w:eastAsia="Calibri" w:hAnsi="Calibri" w:cs="Calibri"/>
          <w:sz w:val="22"/>
        </w:rPr>
        <w:t>f</w:t>
      </w:r>
      <w:r w:rsidRPr="006A10CB">
        <w:rPr>
          <w:rFonts w:ascii="Calibri" w:eastAsia="Calibri" w:hAnsi="Calibri" w:cs="Calibri"/>
          <w:spacing w:val="12"/>
          <w:sz w:val="22"/>
        </w:rPr>
        <w:t xml:space="preserve"> </w:t>
      </w:r>
      <w:r w:rsidRPr="006A10CB">
        <w:rPr>
          <w:rFonts w:ascii="Calibri" w:eastAsia="Calibri" w:hAnsi="Calibri" w:cs="Calibri"/>
          <w:spacing w:val="-1"/>
          <w:sz w:val="22"/>
        </w:rPr>
        <w:t>s</w:t>
      </w:r>
      <w:r w:rsidRPr="006A10CB">
        <w:rPr>
          <w:rFonts w:ascii="Calibri" w:eastAsia="Calibri" w:hAnsi="Calibri" w:cs="Calibri"/>
          <w:sz w:val="22"/>
        </w:rPr>
        <w:t>oil</w:t>
      </w:r>
      <w:r w:rsidRPr="006A10CB">
        <w:rPr>
          <w:rFonts w:ascii="Calibri" w:eastAsia="Calibri" w:hAnsi="Calibri" w:cs="Calibri"/>
          <w:spacing w:val="11"/>
          <w:sz w:val="22"/>
        </w:rPr>
        <w:t xml:space="preserve"> </w:t>
      </w:r>
      <w:r w:rsidRPr="006A10CB">
        <w:rPr>
          <w:rFonts w:ascii="Calibri" w:eastAsia="Calibri" w:hAnsi="Calibri" w:cs="Calibri"/>
          <w:spacing w:val="-1"/>
          <w:sz w:val="22"/>
        </w:rPr>
        <w:t>s</w:t>
      </w:r>
      <w:r w:rsidRPr="006A10CB">
        <w:rPr>
          <w:rFonts w:ascii="Calibri" w:eastAsia="Calibri" w:hAnsi="Calibri" w:cs="Calibri"/>
          <w:spacing w:val="1"/>
          <w:sz w:val="22"/>
        </w:rPr>
        <w:t>h</w:t>
      </w:r>
      <w:r w:rsidRPr="006A10CB">
        <w:rPr>
          <w:rFonts w:ascii="Calibri" w:eastAsia="Calibri" w:hAnsi="Calibri" w:cs="Calibri"/>
          <w:sz w:val="22"/>
        </w:rPr>
        <w:t>all</w:t>
      </w:r>
      <w:r w:rsidRPr="006A10CB">
        <w:rPr>
          <w:rFonts w:ascii="Calibri" w:eastAsia="Calibri" w:hAnsi="Calibri" w:cs="Calibri"/>
          <w:spacing w:val="11"/>
          <w:sz w:val="22"/>
        </w:rPr>
        <w:t xml:space="preserve"> </w:t>
      </w:r>
      <w:r w:rsidRPr="006A10CB">
        <w:rPr>
          <w:rFonts w:ascii="Calibri" w:eastAsia="Calibri" w:hAnsi="Calibri" w:cs="Calibri"/>
          <w:spacing w:val="1"/>
          <w:sz w:val="22"/>
        </w:rPr>
        <w:t>b</w:t>
      </w:r>
      <w:r w:rsidRPr="006A10CB">
        <w:rPr>
          <w:rFonts w:ascii="Calibri" w:eastAsia="Calibri" w:hAnsi="Calibri" w:cs="Calibri"/>
          <w:sz w:val="22"/>
        </w:rPr>
        <w:t>e</w:t>
      </w:r>
      <w:r w:rsidRPr="006A10CB">
        <w:rPr>
          <w:rFonts w:ascii="Calibri" w:eastAsia="Calibri" w:hAnsi="Calibri" w:cs="Calibri"/>
          <w:spacing w:val="9"/>
          <w:sz w:val="22"/>
        </w:rPr>
        <w:t xml:space="preserve"> </w:t>
      </w:r>
      <w:r w:rsidRPr="006A10CB">
        <w:rPr>
          <w:rFonts w:ascii="Calibri" w:eastAsia="Calibri" w:hAnsi="Calibri" w:cs="Calibri"/>
          <w:sz w:val="22"/>
        </w:rPr>
        <w:t>o</w:t>
      </w:r>
      <w:r w:rsidRPr="006A10CB">
        <w:rPr>
          <w:rFonts w:ascii="Calibri" w:eastAsia="Calibri" w:hAnsi="Calibri" w:cs="Calibri"/>
          <w:spacing w:val="1"/>
          <w:sz w:val="22"/>
        </w:rPr>
        <w:t>b</w:t>
      </w:r>
      <w:r w:rsidRPr="006A10CB">
        <w:rPr>
          <w:rFonts w:ascii="Calibri" w:eastAsia="Calibri" w:hAnsi="Calibri" w:cs="Calibri"/>
          <w:sz w:val="22"/>
        </w:rPr>
        <w:t>t</w:t>
      </w:r>
      <w:r w:rsidRPr="006A10CB">
        <w:rPr>
          <w:rFonts w:ascii="Calibri" w:eastAsia="Calibri" w:hAnsi="Calibri" w:cs="Calibri"/>
          <w:spacing w:val="1"/>
          <w:sz w:val="22"/>
        </w:rPr>
        <w:t>a</w:t>
      </w:r>
      <w:r w:rsidRPr="006A10CB">
        <w:rPr>
          <w:rFonts w:ascii="Calibri" w:eastAsia="Calibri" w:hAnsi="Calibri" w:cs="Calibri"/>
          <w:sz w:val="22"/>
        </w:rPr>
        <w:t>i</w:t>
      </w:r>
      <w:r w:rsidRPr="006A10CB">
        <w:rPr>
          <w:rFonts w:ascii="Calibri" w:eastAsia="Calibri" w:hAnsi="Calibri" w:cs="Calibri"/>
          <w:spacing w:val="1"/>
          <w:sz w:val="22"/>
        </w:rPr>
        <w:t>n</w:t>
      </w:r>
      <w:r w:rsidRPr="006A10CB">
        <w:rPr>
          <w:rFonts w:ascii="Calibri" w:eastAsia="Calibri" w:hAnsi="Calibri" w:cs="Calibri"/>
          <w:spacing w:val="-1"/>
          <w:sz w:val="22"/>
        </w:rPr>
        <w:t>e</w:t>
      </w:r>
      <w:r w:rsidRPr="006A10CB">
        <w:rPr>
          <w:rFonts w:ascii="Calibri" w:eastAsia="Calibri" w:hAnsi="Calibri" w:cs="Calibri"/>
          <w:sz w:val="22"/>
        </w:rPr>
        <w:t>d</w:t>
      </w:r>
      <w:r w:rsidRPr="006A10CB">
        <w:rPr>
          <w:rFonts w:ascii="Calibri" w:eastAsia="Calibri" w:hAnsi="Calibri" w:cs="Calibri"/>
          <w:spacing w:val="8"/>
          <w:sz w:val="22"/>
        </w:rPr>
        <w:t xml:space="preserve"> </w:t>
      </w:r>
      <w:r w:rsidRPr="006A10CB">
        <w:rPr>
          <w:rFonts w:ascii="Calibri" w:eastAsia="Calibri" w:hAnsi="Calibri" w:cs="Calibri"/>
          <w:spacing w:val="-1"/>
          <w:sz w:val="22"/>
        </w:rPr>
        <w:t>f</w:t>
      </w:r>
      <w:r w:rsidRPr="006A10CB">
        <w:rPr>
          <w:rFonts w:ascii="Calibri" w:eastAsia="Calibri" w:hAnsi="Calibri" w:cs="Calibri"/>
          <w:sz w:val="22"/>
        </w:rPr>
        <w:t>r</w:t>
      </w:r>
      <w:r w:rsidRPr="006A10CB">
        <w:rPr>
          <w:rFonts w:ascii="Calibri" w:eastAsia="Calibri" w:hAnsi="Calibri" w:cs="Calibri"/>
          <w:spacing w:val="3"/>
          <w:sz w:val="22"/>
        </w:rPr>
        <w:t>o</w:t>
      </w:r>
      <w:r w:rsidRPr="006A10CB">
        <w:rPr>
          <w:rFonts w:ascii="Calibri" w:eastAsia="Calibri" w:hAnsi="Calibri" w:cs="Calibri"/>
          <w:sz w:val="22"/>
        </w:rPr>
        <w:t>m</w:t>
      </w:r>
      <w:r w:rsidRPr="006A10CB">
        <w:rPr>
          <w:rFonts w:ascii="Calibri" w:eastAsia="Calibri" w:hAnsi="Calibri" w:cs="Calibri"/>
          <w:spacing w:val="7"/>
          <w:sz w:val="22"/>
        </w:rPr>
        <w:t xml:space="preserve"> </w:t>
      </w:r>
      <w:r w:rsidRPr="006A10CB">
        <w:rPr>
          <w:rFonts w:ascii="Calibri" w:eastAsia="Calibri" w:hAnsi="Calibri" w:cs="Calibri"/>
          <w:spacing w:val="3"/>
          <w:sz w:val="22"/>
        </w:rPr>
        <w:t>a</w:t>
      </w:r>
      <w:r w:rsidRPr="006A10CB">
        <w:rPr>
          <w:rFonts w:ascii="Calibri" w:eastAsia="Calibri" w:hAnsi="Calibri" w:cs="Calibri"/>
          <w:sz w:val="22"/>
        </w:rPr>
        <w:t>ll</w:t>
      </w:r>
      <w:r w:rsidRPr="006A10CB">
        <w:rPr>
          <w:rFonts w:ascii="Calibri" w:eastAsia="Calibri" w:hAnsi="Calibri" w:cs="Calibri"/>
          <w:spacing w:val="10"/>
          <w:sz w:val="22"/>
        </w:rPr>
        <w:t xml:space="preserve"> </w:t>
      </w:r>
      <w:r w:rsidRPr="006A10CB">
        <w:rPr>
          <w:rFonts w:ascii="Calibri" w:eastAsia="Calibri" w:hAnsi="Calibri" w:cs="Calibri"/>
          <w:spacing w:val="-1"/>
          <w:sz w:val="22"/>
        </w:rPr>
        <w:t>s</w:t>
      </w:r>
      <w:r w:rsidRPr="006A10CB">
        <w:rPr>
          <w:rFonts w:ascii="Calibri" w:eastAsia="Calibri" w:hAnsi="Calibri" w:cs="Calibri"/>
          <w:sz w:val="22"/>
        </w:rPr>
        <w:t>oil</w:t>
      </w:r>
      <w:r w:rsidRPr="006A10CB">
        <w:rPr>
          <w:rFonts w:ascii="Calibri" w:eastAsia="Calibri" w:hAnsi="Calibri" w:cs="Calibri"/>
          <w:spacing w:val="14"/>
          <w:sz w:val="22"/>
        </w:rPr>
        <w:t xml:space="preserve"> </w:t>
      </w:r>
      <w:r w:rsidRPr="006A10CB">
        <w:rPr>
          <w:rFonts w:ascii="Calibri" w:eastAsia="Calibri" w:hAnsi="Calibri" w:cs="Calibri"/>
          <w:spacing w:val="-1"/>
          <w:sz w:val="22"/>
        </w:rPr>
        <w:t>s</w:t>
      </w:r>
      <w:r w:rsidRPr="006A10CB">
        <w:rPr>
          <w:rFonts w:ascii="Calibri" w:eastAsia="Calibri" w:hAnsi="Calibri" w:cs="Calibri"/>
          <w:sz w:val="22"/>
        </w:rPr>
        <w:t>tr</w:t>
      </w:r>
      <w:r w:rsidRPr="006A10CB">
        <w:rPr>
          <w:rFonts w:ascii="Calibri" w:eastAsia="Calibri" w:hAnsi="Calibri" w:cs="Calibri"/>
          <w:spacing w:val="1"/>
          <w:sz w:val="22"/>
        </w:rPr>
        <w:t>a</w:t>
      </w:r>
      <w:r w:rsidRPr="006A10CB">
        <w:rPr>
          <w:rFonts w:ascii="Calibri" w:eastAsia="Calibri" w:hAnsi="Calibri" w:cs="Calibri"/>
          <w:spacing w:val="9"/>
          <w:sz w:val="22"/>
        </w:rPr>
        <w:t>t</w:t>
      </w:r>
      <w:r w:rsidRPr="006A10CB">
        <w:rPr>
          <w:rFonts w:ascii="Calibri" w:eastAsia="Calibri" w:hAnsi="Calibri" w:cs="Calibri"/>
          <w:sz w:val="22"/>
        </w:rPr>
        <w:t>a</w:t>
      </w:r>
      <w:r w:rsidRPr="006A10CB">
        <w:rPr>
          <w:rFonts w:ascii="Calibri" w:eastAsia="Calibri" w:hAnsi="Calibri" w:cs="Calibri"/>
          <w:spacing w:val="8"/>
          <w:sz w:val="22"/>
        </w:rPr>
        <w:t xml:space="preserve"> </w:t>
      </w:r>
      <w:r w:rsidRPr="006A10CB">
        <w:rPr>
          <w:rFonts w:ascii="Calibri" w:eastAsia="Calibri" w:hAnsi="Calibri" w:cs="Calibri"/>
          <w:sz w:val="22"/>
        </w:rPr>
        <w:t>or</w:t>
      </w:r>
      <w:r w:rsidRPr="006A10CB">
        <w:rPr>
          <w:rFonts w:ascii="Calibri" w:eastAsia="Calibri" w:hAnsi="Calibri" w:cs="Calibri"/>
          <w:spacing w:val="10"/>
          <w:sz w:val="22"/>
        </w:rPr>
        <w:t xml:space="preserve"> </w:t>
      </w:r>
      <w:r w:rsidRPr="006A10CB">
        <w:rPr>
          <w:rFonts w:ascii="Calibri" w:eastAsia="Calibri" w:hAnsi="Calibri" w:cs="Calibri"/>
          <w:sz w:val="22"/>
        </w:rPr>
        <w:t>at</w:t>
      </w:r>
      <w:r w:rsidRPr="006A10CB">
        <w:rPr>
          <w:rFonts w:ascii="Calibri" w:eastAsia="Calibri" w:hAnsi="Calibri" w:cs="Calibri"/>
          <w:spacing w:val="13"/>
          <w:sz w:val="22"/>
        </w:rPr>
        <w:t xml:space="preserve"> </w:t>
      </w:r>
      <w:r w:rsidRPr="006A10CB">
        <w:rPr>
          <w:rFonts w:ascii="Calibri" w:eastAsia="Calibri" w:hAnsi="Calibri" w:cs="Calibri"/>
          <w:sz w:val="22"/>
        </w:rPr>
        <w:t>2</w:t>
      </w:r>
      <w:r w:rsidRPr="006A10CB">
        <w:rPr>
          <w:rFonts w:ascii="Calibri" w:eastAsia="Calibri" w:hAnsi="Calibri" w:cs="Calibri"/>
          <w:spacing w:val="13"/>
          <w:sz w:val="22"/>
        </w:rPr>
        <w:t xml:space="preserve"> </w:t>
      </w:r>
      <w:r w:rsidRPr="006A10CB">
        <w:rPr>
          <w:rFonts w:ascii="Calibri" w:eastAsia="Calibri" w:hAnsi="Calibri" w:cs="Calibri"/>
          <w:spacing w:val="-1"/>
          <w:sz w:val="22"/>
        </w:rPr>
        <w:t>me</w:t>
      </w:r>
      <w:r w:rsidRPr="006A10CB">
        <w:rPr>
          <w:rFonts w:ascii="Calibri" w:eastAsia="Calibri" w:hAnsi="Calibri" w:cs="Calibri"/>
          <w:spacing w:val="3"/>
          <w:sz w:val="22"/>
        </w:rPr>
        <w:t>t</w:t>
      </w:r>
      <w:r w:rsidRPr="006A10CB">
        <w:rPr>
          <w:rFonts w:ascii="Calibri" w:eastAsia="Calibri" w:hAnsi="Calibri" w:cs="Calibri"/>
          <w:spacing w:val="-1"/>
          <w:sz w:val="22"/>
        </w:rPr>
        <w:t>e</w:t>
      </w:r>
      <w:r w:rsidRPr="006A10CB">
        <w:rPr>
          <w:rFonts w:ascii="Calibri" w:eastAsia="Calibri" w:hAnsi="Calibri" w:cs="Calibri"/>
          <w:sz w:val="22"/>
        </w:rPr>
        <w:t>rs</w:t>
      </w:r>
      <w:r w:rsidRPr="006A10CB">
        <w:rPr>
          <w:rFonts w:ascii="Calibri" w:eastAsia="Calibri" w:hAnsi="Calibri" w:cs="Calibri"/>
          <w:spacing w:val="7"/>
          <w:sz w:val="22"/>
        </w:rPr>
        <w:t xml:space="preserve"> </w:t>
      </w:r>
      <w:r w:rsidRPr="006A10CB">
        <w:rPr>
          <w:rFonts w:ascii="Calibri" w:eastAsia="Calibri" w:hAnsi="Calibri" w:cs="Calibri"/>
          <w:sz w:val="22"/>
        </w:rPr>
        <w:t>i</w:t>
      </w:r>
      <w:r w:rsidRPr="006A10CB">
        <w:rPr>
          <w:rFonts w:ascii="Calibri" w:eastAsia="Calibri" w:hAnsi="Calibri" w:cs="Calibri"/>
          <w:spacing w:val="3"/>
          <w:sz w:val="22"/>
        </w:rPr>
        <w:t>n</w:t>
      </w:r>
      <w:r w:rsidRPr="006A10CB">
        <w:rPr>
          <w:rFonts w:ascii="Calibri" w:eastAsia="Calibri" w:hAnsi="Calibri" w:cs="Calibri"/>
          <w:sz w:val="22"/>
        </w:rPr>
        <w:t>ter</w:t>
      </w:r>
      <w:r w:rsidRPr="006A10CB">
        <w:rPr>
          <w:rFonts w:ascii="Calibri" w:eastAsia="Calibri" w:hAnsi="Calibri" w:cs="Calibri"/>
          <w:spacing w:val="-1"/>
          <w:sz w:val="22"/>
        </w:rPr>
        <w:t>v</w:t>
      </w:r>
      <w:r w:rsidRPr="006A10CB">
        <w:rPr>
          <w:rFonts w:ascii="Calibri" w:eastAsia="Calibri" w:hAnsi="Calibri" w:cs="Calibri"/>
          <w:sz w:val="22"/>
        </w:rPr>
        <w:t>a</w:t>
      </w:r>
      <w:r w:rsidRPr="006A10CB">
        <w:rPr>
          <w:rFonts w:ascii="Calibri" w:eastAsia="Calibri" w:hAnsi="Calibri" w:cs="Calibri"/>
          <w:spacing w:val="3"/>
          <w:sz w:val="22"/>
        </w:rPr>
        <w:t>l</w:t>
      </w:r>
      <w:r w:rsidRPr="006A10CB">
        <w:rPr>
          <w:rFonts w:ascii="Calibri" w:eastAsia="Calibri" w:hAnsi="Calibri" w:cs="Calibri"/>
          <w:sz w:val="22"/>
        </w:rPr>
        <w:t>s</w:t>
      </w:r>
      <w:r w:rsidRPr="006A10CB">
        <w:rPr>
          <w:rFonts w:ascii="Calibri" w:eastAsia="Calibri" w:hAnsi="Calibri" w:cs="Calibri"/>
          <w:spacing w:val="4"/>
          <w:sz w:val="22"/>
        </w:rPr>
        <w:t xml:space="preserve"> </w:t>
      </w:r>
      <w:r w:rsidRPr="006A10CB">
        <w:rPr>
          <w:rFonts w:ascii="Calibri" w:eastAsia="Calibri" w:hAnsi="Calibri" w:cs="Calibri"/>
          <w:sz w:val="22"/>
        </w:rPr>
        <w:t>in</w:t>
      </w:r>
      <w:r w:rsidRPr="006A10CB">
        <w:rPr>
          <w:rFonts w:ascii="Calibri" w:eastAsia="Calibri" w:hAnsi="Calibri" w:cs="Calibri"/>
          <w:spacing w:val="13"/>
          <w:sz w:val="22"/>
        </w:rPr>
        <w:t xml:space="preserve"> </w:t>
      </w:r>
      <w:r w:rsidRPr="006A10CB">
        <w:rPr>
          <w:rFonts w:ascii="Calibri" w:eastAsia="Calibri" w:hAnsi="Calibri" w:cs="Calibri"/>
          <w:sz w:val="22"/>
        </w:rPr>
        <w:t xml:space="preserve">a </w:t>
      </w:r>
      <w:r w:rsidRPr="006A10CB">
        <w:rPr>
          <w:rFonts w:ascii="Calibri" w:eastAsia="Calibri" w:hAnsi="Calibri" w:cs="Calibri"/>
          <w:spacing w:val="-1"/>
          <w:sz w:val="22"/>
        </w:rPr>
        <w:t>s</w:t>
      </w:r>
      <w:r w:rsidRPr="006A10CB">
        <w:rPr>
          <w:rFonts w:ascii="Calibri" w:eastAsia="Calibri" w:hAnsi="Calibri" w:cs="Calibri"/>
          <w:sz w:val="22"/>
        </w:rPr>
        <w:t>i</w:t>
      </w:r>
      <w:r w:rsidRPr="006A10CB">
        <w:rPr>
          <w:rFonts w:ascii="Calibri" w:eastAsia="Calibri" w:hAnsi="Calibri" w:cs="Calibri"/>
          <w:spacing w:val="1"/>
          <w:sz w:val="22"/>
        </w:rPr>
        <w:t>n</w:t>
      </w:r>
      <w:r w:rsidRPr="006A10CB">
        <w:rPr>
          <w:rFonts w:ascii="Calibri" w:eastAsia="Calibri" w:hAnsi="Calibri" w:cs="Calibri"/>
          <w:sz w:val="22"/>
        </w:rPr>
        <w:t>gle</w:t>
      </w:r>
      <w:r w:rsidRPr="006A10CB">
        <w:rPr>
          <w:rFonts w:ascii="Calibri" w:eastAsia="Calibri" w:hAnsi="Calibri" w:cs="Calibri"/>
          <w:spacing w:val="-3"/>
          <w:sz w:val="22"/>
        </w:rPr>
        <w:t xml:space="preserve"> </w:t>
      </w:r>
      <w:r w:rsidRPr="006A10CB">
        <w:rPr>
          <w:rFonts w:ascii="Calibri" w:eastAsia="Calibri" w:hAnsi="Calibri" w:cs="Calibri"/>
          <w:spacing w:val="-1"/>
          <w:sz w:val="22"/>
        </w:rPr>
        <w:t>s</w:t>
      </w:r>
      <w:r w:rsidRPr="006A10CB">
        <w:rPr>
          <w:rFonts w:ascii="Calibri" w:eastAsia="Calibri" w:hAnsi="Calibri" w:cs="Calibri"/>
          <w:sz w:val="22"/>
        </w:rPr>
        <w:t>tr</w:t>
      </w:r>
      <w:r w:rsidRPr="006A10CB">
        <w:rPr>
          <w:rFonts w:ascii="Calibri" w:eastAsia="Calibri" w:hAnsi="Calibri" w:cs="Calibri"/>
          <w:spacing w:val="1"/>
          <w:sz w:val="22"/>
        </w:rPr>
        <w:t>a</w:t>
      </w:r>
      <w:r w:rsidRPr="006A10CB">
        <w:rPr>
          <w:rFonts w:ascii="Calibri" w:eastAsia="Calibri" w:hAnsi="Calibri" w:cs="Calibri"/>
          <w:sz w:val="22"/>
        </w:rPr>
        <w:t>t</w:t>
      </w:r>
      <w:r w:rsidRPr="006A10CB">
        <w:rPr>
          <w:rFonts w:ascii="Calibri" w:eastAsia="Calibri" w:hAnsi="Calibri" w:cs="Calibri"/>
          <w:spacing w:val="1"/>
          <w:sz w:val="22"/>
        </w:rPr>
        <w:t>u</w:t>
      </w:r>
      <w:r w:rsidRPr="006A10CB">
        <w:rPr>
          <w:rFonts w:ascii="Calibri" w:eastAsia="Calibri" w:hAnsi="Calibri" w:cs="Calibri"/>
          <w:sz w:val="22"/>
        </w:rPr>
        <w:t>m</w:t>
      </w:r>
      <w:r w:rsidRPr="006A10CB">
        <w:rPr>
          <w:rFonts w:ascii="Calibri" w:eastAsia="Calibri" w:hAnsi="Calibri" w:cs="Calibri"/>
          <w:spacing w:val="-7"/>
          <w:sz w:val="22"/>
        </w:rPr>
        <w:t xml:space="preserve"> </w:t>
      </w:r>
      <w:r w:rsidRPr="006A10CB">
        <w:rPr>
          <w:rFonts w:ascii="Calibri" w:eastAsia="Calibri" w:hAnsi="Calibri" w:cs="Calibri"/>
          <w:spacing w:val="1"/>
          <w:sz w:val="22"/>
        </w:rPr>
        <w:t>an</w:t>
      </w:r>
      <w:r w:rsidRPr="006A10CB">
        <w:rPr>
          <w:rFonts w:ascii="Calibri" w:eastAsia="Calibri" w:hAnsi="Calibri" w:cs="Calibri"/>
          <w:sz w:val="22"/>
        </w:rPr>
        <w:t>d</w:t>
      </w:r>
      <w:r w:rsidRPr="006A10CB">
        <w:rPr>
          <w:rFonts w:ascii="Calibri" w:eastAsia="Calibri" w:hAnsi="Calibri" w:cs="Calibri"/>
          <w:spacing w:val="-2"/>
          <w:sz w:val="22"/>
        </w:rPr>
        <w:t xml:space="preserve"> </w:t>
      </w:r>
      <w:r w:rsidRPr="006A10CB">
        <w:rPr>
          <w:rFonts w:ascii="Calibri" w:eastAsia="Calibri" w:hAnsi="Calibri" w:cs="Calibri"/>
          <w:spacing w:val="1"/>
          <w:sz w:val="22"/>
        </w:rPr>
        <w:t>te</w:t>
      </w:r>
      <w:r w:rsidRPr="006A10CB">
        <w:rPr>
          <w:rFonts w:ascii="Calibri" w:eastAsia="Calibri" w:hAnsi="Calibri" w:cs="Calibri"/>
          <w:spacing w:val="-1"/>
          <w:sz w:val="22"/>
        </w:rPr>
        <w:t>s</w:t>
      </w:r>
      <w:r w:rsidRPr="006A10CB">
        <w:rPr>
          <w:rFonts w:ascii="Calibri" w:eastAsia="Calibri" w:hAnsi="Calibri" w:cs="Calibri"/>
          <w:sz w:val="22"/>
        </w:rPr>
        <w:t>ted</w:t>
      </w:r>
      <w:r w:rsidRPr="006A10CB">
        <w:rPr>
          <w:rFonts w:ascii="Calibri" w:eastAsia="Calibri" w:hAnsi="Calibri" w:cs="Calibri"/>
          <w:spacing w:val="-5"/>
          <w:sz w:val="22"/>
        </w:rPr>
        <w:t xml:space="preserve"> </w:t>
      </w:r>
      <w:r w:rsidRPr="006A10CB">
        <w:rPr>
          <w:rFonts w:ascii="Calibri" w:eastAsia="Calibri" w:hAnsi="Calibri" w:cs="Calibri"/>
          <w:spacing w:val="1"/>
          <w:sz w:val="22"/>
        </w:rPr>
        <w:t>t</w:t>
      </w:r>
      <w:r w:rsidRPr="006A10CB">
        <w:rPr>
          <w:rFonts w:ascii="Calibri" w:eastAsia="Calibri" w:hAnsi="Calibri" w:cs="Calibri"/>
          <w:sz w:val="22"/>
        </w:rPr>
        <w:t>o</w:t>
      </w:r>
      <w:r w:rsidRPr="006A10CB">
        <w:rPr>
          <w:rFonts w:ascii="Calibri" w:eastAsia="Calibri" w:hAnsi="Calibri" w:cs="Calibri"/>
          <w:spacing w:val="-2"/>
          <w:sz w:val="22"/>
        </w:rPr>
        <w:t xml:space="preserve"> </w:t>
      </w:r>
      <w:r w:rsidRPr="006A10CB">
        <w:rPr>
          <w:rFonts w:ascii="Calibri" w:eastAsia="Calibri" w:hAnsi="Calibri" w:cs="Calibri"/>
          <w:spacing w:val="4"/>
          <w:sz w:val="22"/>
        </w:rPr>
        <w:t>d</w:t>
      </w:r>
      <w:r w:rsidRPr="006A10CB">
        <w:rPr>
          <w:rFonts w:ascii="Calibri" w:eastAsia="Calibri" w:hAnsi="Calibri" w:cs="Calibri"/>
          <w:spacing w:val="-1"/>
          <w:sz w:val="22"/>
        </w:rPr>
        <w:t>e</w:t>
      </w:r>
      <w:r w:rsidRPr="006A10CB">
        <w:rPr>
          <w:rFonts w:ascii="Calibri" w:eastAsia="Calibri" w:hAnsi="Calibri" w:cs="Calibri"/>
          <w:sz w:val="22"/>
        </w:rPr>
        <w:t>ter</w:t>
      </w:r>
      <w:r w:rsidRPr="006A10CB">
        <w:rPr>
          <w:rFonts w:ascii="Calibri" w:eastAsia="Calibri" w:hAnsi="Calibri" w:cs="Calibri"/>
          <w:spacing w:val="1"/>
          <w:sz w:val="22"/>
        </w:rPr>
        <w:t>m</w:t>
      </w:r>
      <w:r w:rsidRPr="006A10CB">
        <w:rPr>
          <w:rFonts w:ascii="Calibri" w:eastAsia="Calibri" w:hAnsi="Calibri" w:cs="Calibri"/>
          <w:sz w:val="22"/>
        </w:rPr>
        <w:t>i</w:t>
      </w:r>
      <w:r w:rsidRPr="006A10CB">
        <w:rPr>
          <w:rFonts w:ascii="Calibri" w:eastAsia="Calibri" w:hAnsi="Calibri" w:cs="Calibri"/>
          <w:spacing w:val="1"/>
          <w:sz w:val="22"/>
        </w:rPr>
        <w:t>n</w:t>
      </w:r>
      <w:r w:rsidRPr="006A10CB">
        <w:rPr>
          <w:rFonts w:ascii="Calibri" w:eastAsia="Calibri" w:hAnsi="Calibri" w:cs="Calibri"/>
          <w:sz w:val="22"/>
        </w:rPr>
        <w:t>e</w:t>
      </w:r>
      <w:r w:rsidRPr="006A10CB">
        <w:rPr>
          <w:rFonts w:ascii="Calibri" w:eastAsia="Calibri" w:hAnsi="Calibri" w:cs="Calibri"/>
          <w:spacing w:val="-9"/>
          <w:sz w:val="22"/>
        </w:rPr>
        <w:t xml:space="preserve"> </w:t>
      </w:r>
      <w:r w:rsidRPr="006A10CB">
        <w:rPr>
          <w:rFonts w:ascii="Calibri" w:eastAsia="Calibri" w:hAnsi="Calibri" w:cs="Calibri"/>
          <w:spacing w:val="1"/>
          <w:sz w:val="22"/>
        </w:rPr>
        <w:t>phy</w:t>
      </w:r>
      <w:r w:rsidRPr="006A10CB">
        <w:rPr>
          <w:rFonts w:ascii="Calibri" w:eastAsia="Calibri" w:hAnsi="Calibri" w:cs="Calibri"/>
          <w:spacing w:val="-1"/>
          <w:sz w:val="22"/>
        </w:rPr>
        <w:t>s</w:t>
      </w:r>
      <w:r w:rsidRPr="006A10CB">
        <w:rPr>
          <w:rFonts w:ascii="Calibri" w:eastAsia="Calibri" w:hAnsi="Calibri" w:cs="Calibri"/>
          <w:sz w:val="22"/>
        </w:rPr>
        <w:t>ical</w:t>
      </w:r>
      <w:r w:rsidRPr="006A10CB">
        <w:rPr>
          <w:rFonts w:ascii="Calibri" w:eastAsia="Calibri" w:hAnsi="Calibri" w:cs="Calibri"/>
          <w:spacing w:val="-7"/>
          <w:sz w:val="22"/>
        </w:rPr>
        <w:t xml:space="preserve"> </w:t>
      </w:r>
      <w:r w:rsidRPr="006A10CB">
        <w:rPr>
          <w:rFonts w:ascii="Calibri" w:eastAsia="Calibri" w:hAnsi="Calibri" w:cs="Calibri"/>
          <w:spacing w:val="1"/>
          <w:sz w:val="22"/>
        </w:rPr>
        <w:t>an</w:t>
      </w:r>
      <w:r w:rsidRPr="006A10CB">
        <w:rPr>
          <w:rFonts w:ascii="Calibri" w:eastAsia="Calibri" w:hAnsi="Calibri" w:cs="Calibri"/>
          <w:sz w:val="22"/>
        </w:rPr>
        <w:t>d</w:t>
      </w:r>
      <w:r w:rsidRPr="006A10CB">
        <w:rPr>
          <w:rFonts w:ascii="Calibri" w:eastAsia="Calibri" w:hAnsi="Calibri" w:cs="Calibri"/>
          <w:spacing w:val="-2"/>
          <w:sz w:val="22"/>
        </w:rPr>
        <w:t xml:space="preserve"> </w:t>
      </w:r>
      <w:r w:rsidRPr="006A10CB">
        <w:rPr>
          <w:rFonts w:ascii="Calibri" w:eastAsia="Calibri" w:hAnsi="Calibri" w:cs="Calibri"/>
          <w:sz w:val="22"/>
        </w:rPr>
        <w:t>c</w:t>
      </w:r>
      <w:r w:rsidRPr="006A10CB">
        <w:rPr>
          <w:rFonts w:ascii="Calibri" w:eastAsia="Calibri" w:hAnsi="Calibri" w:cs="Calibri"/>
          <w:spacing w:val="4"/>
          <w:sz w:val="22"/>
        </w:rPr>
        <w:t>h</w:t>
      </w:r>
      <w:r w:rsidRPr="006A10CB">
        <w:rPr>
          <w:rFonts w:ascii="Calibri" w:eastAsia="Calibri" w:hAnsi="Calibri" w:cs="Calibri"/>
          <w:spacing w:val="-1"/>
          <w:sz w:val="22"/>
        </w:rPr>
        <w:t>em</w:t>
      </w:r>
      <w:r w:rsidRPr="006A10CB">
        <w:rPr>
          <w:rFonts w:ascii="Calibri" w:eastAsia="Calibri" w:hAnsi="Calibri" w:cs="Calibri"/>
          <w:sz w:val="22"/>
        </w:rPr>
        <w:t>i</w:t>
      </w:r>
      <w:r w:rsidRPr="006A10CB">
        <w:rPr>
          <w:rFonts w:ascii="Calibri" w:eastAsia="Calibri" w:hAnsi="Calibri" w:cs="Calibri"/>
          <w:spacing w:val="2"/>
          <w:sz w:val="22"/>
        </w:rPr>
        <w:t>c</w:t>
      </w:r>
      <w:r w:rsidRPr="006A10CB">
        <w:rPr>
          <w:rFonts w:ascii="Calibri" w:eastAsia="Calibri" w:hAnsi="Calibri" w:cs="Calibri"/>
          <w:sz w:val="22"/>
        </w:rPr>
        <w:t>al</w:t>
      </w:r>
      <w:r w:rsidRPr="006A10CB">
        <w:rPr>
          <w:rFonts w:ascii="Calibri" w:eastAsia="Calibri" w:hAnsi="Calibri" w:cs="Calibri"/>
          <w:spacing w:val="-6"/>
          <w:sz w:val="22"/>
        </w:rPr>
        <w:t xml:space="preserve"> </w:t>
      </w:r>
      <w:r w:rsidRPr="006A10CB">
        <w:rPr>
          <w:rFonts w:ascii="Calibri" w:eastAsia="Calibri" w:hAnsi="Calibri" w:cs="Calibri"/>
          <w:spacing w:val="1"/>
          <w:sz w:val="22"/>
        </w:rPr>
        <w:t>p</w:t>
      </w:r>
      <w:r w:rsidRPr="006A10CB">
        <w:rPr>
          <w:rFonts w:ascii="Calibri" w:eastAsia="Calibri" w:hAnsi="Calibri" w:cs="Calibri"/>
          <w:sz w:val="22"/>
        </w:rPr>
        <w:t>r</w:t>
      </w:r>
      <w:r w:rsidRPr="006A10CB">
        <w:rPr>
          <w:rFonts w:ascii="Calibri" w:eastAsia="Calibri" w:hAnsi="Calibri" w:cs="Calibri"/>
          <w:spacing w:val="1"/>
          <w:sz w:val="22"/>
        </w:rPr>
        <w:t>op</w:t>
      </w:r>
      <w:r w:rsidRPr="006A10CB">
        <w:rPr>
          <w:rFonts w:ascii="Calibri" w:eastAsia="Calibri" w:hAnsi="Calibri" w:cs="Calibri"/>
          <w:spacing w:val="-1"/>
          <w:sz w:val="22"/>
        </w:rPr>
        <w:t>e</w:t>
      </w:r>
      <w:r w:rsidRPr="006A10CB">
        <w:rPr>
          <w:rFonts w:ascii="Calibri" w:eastAsia="Calibri" w:hAnsi="Calibri" w:cs="Calibri"/>
          <w:sz w:val="22"/>
        </w:rPr>
        <w:t>rtie</w:t>
      </w:r>
      <w:r w:rsidRPr="006A10CB">
        <w:rPr>
          <w:rFonts w:ascii="Calibri" w:eastAsia="Calibri" w:hAnsi="Calibri" w:cs="Calibri"/>
          <w:spacing w:val="-1"/>
          <w:sz w:val="22"/>
        </w:rPr>
        <w:t>s</w:t>
      </w:r>
      <w:r w:rsidRPr="006A10CB">
        <w:rPr>
          <w:rFonts w:ascii="Calibri" w:eastAsia="Calibri" w:hAnsi="Calibri" w:cs="Calibri"/>
          <w:sz w:val="22"/>
        </w:rPr>
        <w:t>,</w:t>
      </w:r>
      <w:r w:rsidRPr="006A10CB">
        <w:rPr>
          <w:rFonts w:ascii="Calibri" w:eastAsia="Calibri" w:hAnsi="Calibri" w:cs="Calibri"/>
          <w:spacing w:val="-2"/>
          <w:sz w:val="22"/>
        </w:rPr>
        <w:t xml:space="preserve"> </w:t>
      </w:r>
      <w:r w:rsidRPr="006A10CB">
        <w:rPr>
          <w:rFonts w:ascii="Calibri" w:eastAsia="Calibri" w:hAnsi="Calibri" w:cs="Calibri"/>
          <w:spacing w:val="1"/>
          <w:sz w:val="22"/>
        </w:rPr>
        <w:t>p</w:t>
      </w:r>
      <w:r w:rsidRPr="006A10CB">
        <w:rPr>
          <w:rFonts w:ascii="Calibri" w:eastAsia="Calibri" w:hAnsi="Calibri" w:cs="Calibri"/>
          <w:sz w:val="22"/>
        </w:rPr>
        <w:t>artic</w:t>
      </w:r>
      <w:r w:rsidRPr="006A10CB">
        <w:rPr>
          <w:rFonts w:ascii="Calibri" w:eastAsia="Calibri" w:hAnsi="Calibri" w:cs="Calibri"/>
          <w:spacing w:val="1"/>
          <w:sz w:val="22"/>
        </w:rPr>
        <w:t>u</w:t>
      </w:r>
      <w:r w:rsidRPr="006A10CB">
        <w:rPr>
          <w:rFonts w:ascii="Calibri" w:eastAsia="Calibri" w:hAnsi="Calibri" w:cs="Calibri"/>
          <w:sz w:val="22"/>
        </w:rPr>
        <w:t>larly</w:t>
      </w:r>
      <w:r w:rsidRPr="006A10CB">
        <w:rPr>
          <w:rFonts w:ascii="Calibri" w:eastAsia="Calibri" w:hAnsi="Calibri" w:cs="Calibri"/>
          <w:spacing w:val="-5"/>
          <w:sz w:val="22"/>
        </w:rPr>
        <w:t xml:space="preserve"> </w:t>
      </w:r>
      <w:r w:rsidRPr="006A10CB">
        <w:rPr>
          <w:rFonts w:ascii="Calibri" w:eastAsia="Calibri" w:hAnsi="Calibri" w:cs="Calibri"/>
          <w:spacing w:val="-1"/>
          <w:sz w:val="22"/>
        </w:rPr>
        <w:t>w</w:t>
      </w:r>
      <w:r w:rsidRPr="006A10CB">
        <w:rPr>
          <w:rFonts w:ascii="Calibri" w:eastAsia="Calibri" w:hAnsi="Calibri" w:cs="Calibri"/>
          <w:sz w:val="22"/>
        </w:rPr>
        <w:t>i</w:t>
      </w:r>
      <w:r w:rsidRPr="006A10CB">
        <w:rPr>
          <w:rFonts w:ascii="Calibri" w:eastAsia="Calibri" w:hAnsi="Calibri" w:cs="Calibri"/>
          <w:spacing w:val="2"/>
          <w:sz w:val="22"/>
        </w:rPr>
        <w:t>t</w:t>
      </w:r>
      <w:r w:rsidRPr="006A10CB">
        <w:rPr>
          <w:rFonts w:ascii="Calibri" w:eastAsia="Calibri" w:hAnsi="Calibri" w:cs="Calibri"/>
          <w:sz w:val="22"/>
        </w:rPr>
        <w:t>h</w:t>
      </w:r>
      <w:r w:rsidRPr="006A10CB">
        <w:rPr>
          <w:rFonts w:ascii="Calibri" w:eastAsia="Calibri" w:hAnsi="Calibri" w:cs="Calibri"/>
          <w:spacing w:val="-3"/>
          <w:sz w:val="22"/>
        </w:rPr>
        <w:t xml:space="preserve"> </w:t>
      </w:r>
      <w:r w:rsidRPr="006A10CB">
        <w:rPr>
          <w:rFonts w:ascii="Calibri" w:eastAsia="Calibri" w:hAnsi="Calibri" w:cs="Calibri"/>
          <w:sz w:val="22"/>
        </w:rPr>
        <w:t>r</w:t>
      </w:r>
      <w:r w:rsidRPr="006A10CB">
        <w:rPr>
          <w:rFonts w:ascii="Calibri" w:eastAsia="Calibri" w:hAnsi="Calibri" w:cs="Calibri"/>
          <w:spacing w:val="-1"/>
          <w:sz w:val="22"/>
        </w:rPr>
        <w:t>es</w:t>
      </w:r>
      <w:r w:rsidRPr="006A10CB">
        <w:rPr>
          <w:rFonts w:ascii="Calibri" w:eastAsia="Calibri" w:hAnsi="Calibri" w:cs="Calibri"/>
          <w:spacing w:val="1"/>
          <w:sz w:val="22"/>
        </w:rPr>
        <w:t>pe</w:t>
      </w:r>
      <w:r w:rsidRPr="006A10CB">
        <w:rPr>
          <w:rFonts w:ascii="Calibri" w:eastAsia="Calibri" w:hAnsi="Calibri" w:cs="Calibri"/>
          <w:sz w:val="22"/>
        </w:rPr>
        <w:t>ct</w:t>
      </w:r>
      <w:r w:rsidRPr="006A10CB">
        <w:rPr>
          <w:rFonts w:ascii="Calibri" w:eastAsia="Calibri" w:hAnsi="Calibri" w:cs="Calibri"/>
          <w:spacing w:val="-6"/>
          <w:sz w:val="22"/>
        </w:rPr>
        <w:t xml:space="preserve"> </w:t>
      </w:r>
      <w:r w:rsidRPr="006A10CB">
        <w:rPr>
          <w:rFonts w:ascii="Calibri" w:eastAsia="Calibri" w:hAnsi="Calibri" w:cs="Calibri"/>
          <w:sz w:val="22"/>
        </w:rPr>
        <w:t>to</w:t>
      </w:r>
    </w:p>
    <w:p w14:paraId="01376C78" w14:textId="77777777" w:rsidR="003228F6" w:rsidRPr="00803083" w:rsidRDefault="00641B9A" w:rsidP="003228F6">
      <w:pPr>
        <w:spacing w:before="19" w:line="276" w:lineRule="auto"/>
        <w:ind w:left="2272" w:right="116"/>
        <w:rPr>
          <w:rFonts w:ascii="Calibri" w:eastAsia="Calibri" w:hAnsi="Calibri" w:cs="Calibri"/>
          <w:sz w:val="22"/>
        </w:rPr>
      </w:pPr>
      <w:r w:rsidRPr="00803083">
        <w:rPr>
          <w:rFonts w:ascii="Calibri" w:eastAsia="Calibri" w:hAnsi="Calibri" w:cs="Calibri"/>
          <w:spacing w:val="-1"/>
          <w:sz w:val="22"/>
        </w:rPr>
        <w:t>Substances</w:t>
      </w:r>
      <w:r w:rsidR="003228F6" w:rsidRPr="00803083">
        <w:rPr>
          <w:rFonts w:ascii="Calibri" w:eastAsia="Calibri" w:hAnsi="Calibri" w:cs="Calibri"/>
          <w:sz w:val="22"/>
        </w:rPr>
        <w:t>,</w:t>
      </w:r>
      <w:r w:rsidR="003228F6" w:rsidRPr="00803083">
        <w:rPr>
          <w:rFonts w:ascii="Calibri" w:eastAsia="Calibri" w:hAnsi="Calibri" w:cs="Calibri"/>
          <w:spacing w:val="32"/>
          <w:sz w:val="22"/>
        </w:rPr>
        <w:t xml:space="preserve"> </w:t>
      </w:r>
      <w:r w:rsidR="003228F6" w:rsidRPr="00803083">
        <w:rPr>
          <w:rFonts w:ascii="Calibri" w:eastAsia="Calibri" w:hAnsi="Calibri" w:cs="Calibri"/>
          <w:spacing w:val="-1"/>
          <w:sz w:val="22"/>
        </w:rPr>
        <w:t>w</w:t>
      </w:r>
      <w:r w:rsidR="003228F6" w:rsidRPr="00803083">
        <w:rPr>
          <w:rFonts w:ascii="Calibri" w:eastAsia="Calibri" w:hAnsi="Calibri" w:cs="Calibri"/>
          <w:spacing w:val="1"/>
          <w:sz w:val="22"/>
        </w:rPr>
        <w:t>h</w:t>
      </w:r>
      <w:r w:rsidR="003228F6" w:rsidRPr="00803083">
        <w:rPr>
          <w:rFonts w:ascii="Calibri" w:eastAsia="Calibri" w:hAnsi="Calibri" w:cs="Calibri"/>
          <w:sz w:val="22"/>
        </w:rPr>
        <w:t>ich</w:t>
      </w:r>
      <w:r w:rsidR="003228F6" w:rsidRPr="00803083">
        <w:rPr>
          <w:rFonts w:ascii="Calibri" w:eastAsia="Calibri" w:hAnsi="Calibri" w:cs="Calibri"/>
          <w:spacing w:val="36"/>
          <w:sz w:val="22"/>
        </w:rPr>
        <w:t xml:space="preserve"> </w:t>
      </w:r>
      <w:r w:rsidR="003228F6" w:rsidRPr="00803083">
        <w:rPr>
          <w:rFonts w:ascii="Calibri" w:eastAsia="Calibri" w:hAnsi="Calibri" w:cs="Calibri"/>
          <w:spacing w:val="-1"/>
          <w:sz w:val="22"/>
        </w:rPr>
        <w:t>w</w:t>
      </w:r>
      <w:r w:rsidR="003228F6" w:rsidRPr="00803083">
        <w:rPr>
          <w:rFonts w:ascii="Calibri" w:eastAsia="Calibri" w:hAnsi="Calibri" w:cs="Calibri"/>
          <w:sz w:val="22"/>
        </w:rPr>
        <w:t>o</w:t>
      </w:r>
      <w:r w:rsidR="003228F6" w:rsidRPr="00803083">
        <w:rPr>
          <w:rFonts w:ascii="Calibri" w:eastAsia="Calibri" w:hAnsi="Calibri" w:cs="Calibri"/>
          <w:spacing w:val="1"/>
          <w:sz w:val="22"/>
        </w:rPr>
        <w:t>u</w:t>
      </w:r>
      <w:r w:rsidR="003228F6" w:rsidRPr="00803083">
        <w:rPr>
          <w:rFonts w:ascii="Calibri" w:eastAsia="Calibri" w:hAnsi="Calibri" w:cs="Calibri"/>
          <w:sz w:val="22"/>
        </w:rPr>
        <w:t>ld</w:t>
      </w:r>
      <w:r w:rsidR="003228F6" w:rsidRPr="00803083">
        <w:rPr>
          <w:rFonts w:ascii="Calibri" w:eastAsia="Calibri" w:hAnsi="Calibri" w:cs="Calibri"/>
          <w:spacing w:val="36"/>
          <w:sz w:val="22"/>
        </w:rPr>
        <w:t xml:space="preserve"> </w:t>
      </w:r>
      <w:r w:rsidR="003228F6" w:rsidRPr="00803083">
        <w:rPr>
          <w:rFonts w:ascii="Calibri" w:eastAsia="Calibri" w:hAnsi="Calibri" w:cs="Calibri"/>
          <w:sz w:val="22"/>
        </w:rPr>
        <w:t>r</w:t>
      </w:r>
      <w:r w:rsidR="003228F6" w:rsidRPr="00803083">
        <w:rPr>
          <w:rFonts w:ascii="Calibri" w:eastAsia="Calibri" w:hAnsi="Calibri" w:cs="Calibri"/>
          <w:spacing w:val="2"/>
          <w:sz w:val="22"/>
        </w:rPr>
        <w:t>e</w:t>
      </w:r>
      <w:r w:rsidR="003228F6" w:rsidRPr="00803083">
        <w:rPr>
          <w:rFonts w:ascii="Calibri" w:eastAsia="Calibri" w:hAnsi="Calibri" w:cs="Calibri"/>
          <w:sz w:val="22"/>
        </w:rPr>
        <w:t>act</w:t>
      </w:r>
      <w:r w:rsidR="003228F6" w:rsidRPr="00803083">
        <w:rPr>
          <w:rFonts w:ascii="Calibri" w:eastAsia="Calibri" w:hAnsi="Calibri" w:cs="Calibri"/>
          <w:spacing w:val="37"/>
          <w:sz w:val="22"/>
        </w:rPr>
        <w:t xml:space="preserve"> </w:t>
      </w:r>
      <w:r w:rsidR="003228F6" w:rsidRPr="00803083">
        <w:rPr>
          <w:rFonts w:ascii="Calibri" w:eastAsia="Calibri" w:hAnsi="Calibri" w:cs="Calibri"/>
          <w:spacing w:val="-1"/>
          <w:sz w:val="22"/>
        </w:rPr>
        <w:t>w</w:t>
      </w:r>
      <w:r w:rsidR="003228F6" w:rsidRPr="00803083">
        <w:rPr>
          <w:rFonts w:ascii="Calibri" w:eastAsia="Calibri" w:hAnsi="Calibri" w:cs="Calibri"/>
          <w:sz w:val="22"/>
        </w:rPr>
        <w:t>ith</w:t>
      </w:r>
      <w:r w:rsidR="003228F6" w:rsidRPr="00803083">
        <w:rPr>
          <w:rFonts w:ascii="Calibri" w:eastAsia="Calibri" w:hAnsi="Calibri" w:cs="Calibri"/>
          <w:spacing w:val="39"/>
          <w:sz w:val="22"/>
        </w:rPr>
        <w:t xml:space="preserve"> </w:t>
      </w:r>
      <w:r w:rsidR="003228F6" w:rsidRPr="00803083">
        <w:rPr>
          <w:rFonts w:ascii="Calibri" w:eastAsia="Calibri" w:hAnsi="Calibri" w:cs="Calibri"/>
          <w:sz w:val="22"/>
        </w:rPr>
        <w:t>co</w:t>
      </w:r>
      <w:r w:rsidR="003228F6" w:rsidRPr="00803083">
        <w:rPr>
          <w:rFonts w:ascii="Calibri" w:eastAsia="Calibri" w:hAnsi="Calibri" w:cs="Calibri"/>
          <w:spacing w:val="1"/>
          <w:sz w:val="22"/>
        </w:rPr>
        <w:t>n</w:t>
      </w:r>
      <w:r w:rsidR="003228F6" w:rsidRPr="00803083">
        <w:rPr>
          <w:rFonts w:ascii="Calibri" w:eastAsia="Calibri" w:hAnsi="Calibri" w:cs="Calibri"/>
          <w:sz w:val="22"/>
        </w:rPr>
        <w:t>cr</w:t>
      </w:r>
      <w:r w:rsidR="003228F6" w:rsidRPr="00803083">
        <w:rPr>
          <w:rFonts w:ascii="Calibri" w:eastAsia="Calibri" w:hAnsi="Calibri" w:cs="Calibri"/>
          <w:spacing w:val="-1"/>
          <w:sz w:val="22"/>
        </w:rPr>
        <w:t>e</w:t>
      </w:r>
      <w:r w:rsidR="003228F6" w:rsidRPr="00803083">
        <w:rPr>
          <w:rFonts w:ascii="Calibri" w:eastAsia="Calibri" w:hAnsi="Calibri" w:cs="Calibri"/>
          <w:sz w:val="22"/>
        </w:rPr>
        <w:t>te</w:t>
      </w:r>
      <w:r w:rsidR="003228F6" w:rsidRPr="00803083">
        <w:rPr>
          <w:rFonts w:ascii="Calibri" w:eastAsia="Calibri" w:hAnsi="Calibri" w:cs="Calibri"/>
          <w:spacing w:val="34"/>
          <w:sz w:val="22"/>
        </w:rPr>
        <w:t xml:space="preserve"> </w:t>
      </w:r>
      <w:r w:rsidR="003228F6" w:rsidRPr="00803083">
        <w:rPr>
          <w:rFonts w:ascii="Calibri" w:eastAsia="Calibri" w:hAnsi="Calibri" w:cs="Calibri"/>
          <w:sz w:val="22"/>
        </w:rPr>
        <w:t>or</w:t>
      </w:r>
      <w:r w:rsidR="003228F6" w:rsidRPr="00803083">
        <w:rPr>
          <w:rFonts w:ascii="Calibri" w:eastAsia="Calibri" w:hAnsi="Calibri" w:cs="Calibri"/>
          <w:spacing w:val="39"/>
          <w:sz w:val="22"/>
        </w:rPr>
        <w:t xml:space="preserve"> </w:t>
      </w:r>
      <w:r w:rsidR="003228F6" w:rsidRPr="00803083">
        <w:rPr>
          <w:rFonts w:ascii="Calibri" w:eastAsia="Calibri" w:hAnsi="Calibri" w:cs="Calibri"/>
          <w:sz w:val="22"/>
        </w:rPr>
        <w:t>ot</w:t>
      </w:r>
      <w:r w:rsidR="003228F6" w:rsidRPr="00803083">
        <w:rPr>
          <w:rFonts w:ascii="Calibri" w:eastAsia="Calibri" w:hAnsi="Calibri" w:cs="Calibri"/>
          <w:spacing w:val="1"/>
          <w:sz w:val="22"/>
        </w:rPr>
        <w:t>h</w:t>
      </w:r>
      <w:r w:rsidR="003228F6" w:rsidRPr="00803083">
        <w:rPr>
          <w:rFonts w:ascii="Calibri" w:eastAsia="Calibri" w:hAnsi="Calibri" w:cs="Calibri"/>
          <w:spacing w:val="-1"/>
          <w:sz w:val="22"/>
        </w:rPr>
        <w:t>e</w:t>
      </w:r>
      <w:r w:rsidR="003228F6" w:rsidRPr="00803083">
        <w:rPr>
          <w:rFonts w:ascii="Calibri" w:eastAsia="Calibri" w:hAnsi="Calibri" w:cs="Calibri"/>
          <w:sz w:val="22"/>
        </w:rPr>
        <w:t>r</w:t>
      </w:r>
      <w:r w:rsidR="003228F6" w:rsidRPr="00803083">
        <w:rPr>
          <w:rFonts w:ascii="Calibri" w:eastAsia="Calibri" w:hAnsi="Calibri" w:cs="Calibri"/>
          <w:spacing w:val="39"/>
          <w:sz w:val="22"/>
        </w:rPr>
        <w:t xml:space="preserve"> </w:t>
      </w:r>
      <w:r w:rsidR="003228F6" w:rsidRPr="00803083">
        <w:rPr>
          <w:rFonts w:ascii="Calibri" w:eastAsia="Calibri" w:hAnsi="Calibri" w:cs="Calibri"/>
          <w:spacing w:val="-1"/>
          <w:sz w:val="22"/>
        </w:rPr>
        <w:t>m</w:t>
      </w:r>
      <w:r w:rsidR="003228F6" w:rsidRPr="00803083">
        <w:rPr>
          <w:rFonts w:ascii="Calibri" w:eastAsia="Calibri" w:hAnsi="Calibri" w:cs="Calibri"/>
          <w:sz w:val="22"/>
        </w:rPr>
        <w:t>a</w:t>
      </w:r>
      <w:r w:rsidR="003228F6" w:rsidRPr="00803083">
        <w:rPr>
          <w:rFonts w:ascii="Calibri" w:eastAsia="Calibri" w:hAnsi="Calibri" w:cs="Calibri"/>
          <w:spacing w:val="1"/>
          <w:sz w:val="22"/>
        </w:rPr>
        <w:t>t</w:t>
      </w:r>
      <w:r w:rsidR="003228F6" w:rsidRPr="00803083">
        <w:rPr>
          <w:rFonts w:ascii="Calibri" w:eastAsia="Calibri" w:hAnsi="Calibri" w:cs="Calibri"/>
          <w:spacing w:val="-1"/>
          <w:sz w:val="22"/>
        </w:rPr>
        <w:t>e</w:t>
      </w:r>
      <w:r w:rsidR="003228F6" w:rsidRPr="00803083">
        <w:rPr>
          <w:rFonts w:ascii="Calibri" w:eastAsia="Calibri" w:hAnsi="Calibri" w:cs="Calibri"/>
          <w:sz w:val="22"/>
        </w:rPr>
        <w:t>ria</w:t>
      </w:r>
      <w:r w:rsidR="003228F6" w:rsidRPr="00803083">
        <w:rPr>
          <w:rFonts w:ascii="Calibri" w:eastAsia="Calibri" w:hAnsi="Calibri" w:cs="Calibri"/>
          <w:spacing w:val="3"/>
          <w:sz w:val="22"/>
        </w:rPr>
        <w:t>l</w:t>
      </w:r>
      <w:r w:rsidR="003228F6" w:rsidRPr="00803083">
        <w:rPr>
          <w:rFonts w:ascii="Calibri" w:eastAsia="Calibri" w:hAnsi="Calibri" w:cs="Calibri"/>
          <w:sz w:val="22"/>
        </w:rPr>
        <w:t>s</w:t>
      </w:r>
      <w:r w:rsidR="003228F6" w:rsidRPr="00803083">
        <w:rPr>
          <w:rFonts w:ascii="Calibri" w:eastAsia="Calibri" w:hAnsi="Calibri" w:cs="Calibri"/>
          <w:spacing w:val="33"/>
          <w:sz w:val="22"/>
        </w:rPr>
        <w:t xml:space="preserve"> </w:t>
      </w:r>
      <w:r w:rsidR="003228F6" w:rsidRPr="00803083">
        <w:rPr>
          <w:rFonts w:ascii="Calibri" w:eastAsia="Calibri" w:hAnsi="Calibri" w:cs="Calibri"/>
          <w:sz w:val="22"/>
        </w:rPr>
        <w:t>to</w:t>
      </w:r>
      <w:r w:rsidR="003228F6" w:rsidRPr="00803083">
        <w:rPr>
          <w:rFonts w:ascii="Calibri" w:eastAsia="Calibri" w:hAnsi="Calibri" w:cs="Calibri"/>
          <w:spacing w:val="40"/>
          <w:sz w:val="22"/>
        </w:rPr>
        <w:t xml:space="preserve"> </w:t>
      </w:r>
      <w:r w:rsidR="003228F6" w:rsidRPr="00803083">
        <w:rPr>
          <w:rFonts w:ascii="Calibri" w:eastAsia="Calibri" w:hAnsi="Calibri" w:cs="Calibri"/>
          <w:spacing w:val="1"/>
          <w:sz w:val="22"/>
        </w:rPr>
        <w:t>b</w:t>
      </w:r>
      <w:r w:rsidR="003228F6" w:rsidRPr="00803083">
        <w:rPr>
          <w:rFonts w:ascii="Calibri" w:eastAsia="Calibri" w:hAnsi="Calibri" w:cs="Calibri"/>
          <w:sz w:val="22"/>
        </w:rPr>
        <w:t>e</w:t>
      </w:r>
      <w:r w:rsidR="003228F6" w:rsidRPr="00803083">
        <w:rPr>
          <w:rFonts w:ascii="Calibri" w:eastAsia="Calibri" w:hAnsi="Calibri" w:cs="Calibri"/>
          <w:spacing w:val="38"/>
          <w:sz w:val="22"/>
        </w:rPr>
        <w:t xml:space="preserve"> </w:t>
      </w:r>
      <w:r w:rsidR="003228F6" w:rsidRPr="00803083">
        <w:rPr>
          <w:rFonts w:ascii="Calibri" w:eastAsia="Calibri" w:hAnsi="Calibri" w:cs="Calibri"/>
          <w:spacing w:val="1"/>
          <w:sz w:val="22"/>
        </w:rPr>
        <w:t>u</w:t>
      </w:r>
      <w:r w:rsidR="003228F6" w:rsidRPr="00803083">
        <w:rPr>
          <w:rFonts w:ascii="Calibri" w:eastAsia="Calibri" w:hAnsi="Calibri" w:cs="Calibri"/>
          <w:spacing w:val="-1"/>
          <w:sz w:val="22"/>
        </w:rPr>
        <w:t>se</w:t>
      </w:r>
      <w:r w:rsidR="003228F6" w:rsidRPr="00803083">
        <w:rPr>
          <w:rFonts w:ascii="Calibri" w:eastAsia="Calibri" w:hAnsi="Calibri" w:cs="Calibri"/>
          <w:sz w:val="22"/>
        </w:rPr>
        <w:t>d</w:t>
      </w:r>
      <w:r w:rsidR="003228F6" w:rsidRPr="00803083">
        <w:rPr>
          <w:rFonts w:ascii="Calibri" w:eastAsia="Calibri" w:hAnsi="Calibri" w:cs="Calibri"/>
          <w:spacing w:val="38"/>
          <w:sz w:val="22"/>
        </w:rPr>
        <w:t xml:space="preserve"> </w:t>
      </w:r>
      <w:r w:rsidR="003228F6" w:rsidRPr="00803083">
        <w:rPr>
          <w:rFonts w:ascii="Calibri" w:eastAsia="Calibri" w:hAnsi="Calibri" w:cs="Calibri"/>
          <w:spacing w:val="-1"/>
          <w:sz w:val="22"/>
        </w:rPr>
        <w:t>f</w:t>
      </w:r>
      <w:r w:rsidR="003228F6" w:rsidRPr="00803083">
        <w:rPr>
          <w:rFonts w:ascii="Calibri" w:eastAsia="Calibri" w:hAnsi="Calibri" w:cs="Calibri"/>
          <w:sz w:val="22"/>
        </w:rPr>
        <w:t>or</w:t>
      </w:r>
      <w:r w:rsidR="003228F6" w:rsidRPr="00803083">
        <w:rPr>
          <w:rFonts w:ascii="Calibri" w:eastAsia="Calibri" w:hAnsi="Calibri" w:cs="Calibri"/>
          <w:spacing w:val="39"/>
          <w:sz w:val="22"/>
        </w:rPr>
        <w:t xml:space="preserve"> </w:t>
      </w:r>
      <w:r w:rsidR="003228F6" w:rsidRPr="00803083">
        <w:rPr>
          <w:rFonts w:ascii="Calibri" w:eastAsia="Calibri" w:hAnsi="Calibri" w:cs="Calibri"/>
          <w:sz w:val="22"/>
        </w:rPr>
        <w:t>t</w:t>
      </w:r>
      <w:r w:rsidR="003228F6" w:rsidRPr="00803083">
        <w:rPr>
          <w:rFonts w:ascii="Calibri" w:eastAsia="Calibri" w:hAnsi="Calibri" w:cs="Calibri"/>
          <w:spacing w:val="4"/>
          <w:sz w:val="22"/>
        </w:rPr>
        <w:t>h</w:t>
      </w:r>
      <w:r w:rsidR="003228F6" w:rsidRPr="00803083">
        <w:rPr>
          <w:rFonts w:ascii="Calibri" w:eastAsia="Calibri" w:hAnsi="Calibri" w:cs="Calibri"/>
          <w:sz w:val="22"/>
        </w:rPr>
        <w:t>e</w:t>
      </w:r>
      <w:r w:rsidR="003228F6" w:rsidRPr="00803083">
        <w:rPr>
          <w:rFonts w:ascii="Calibri" w:eastAsia="Calibri" w:hAnsi="Calibri" w:cs="Calibri"/>
          <w:spacing w:val="37"/>
          <w:sz w:val="22"/>
        </w:rPr>
        <w:t xml:space="preserve"> </w:t>
      </w:r>
      <w:r w:rsidR="003228F6" w:rsidRPr="00803083">
        <w:rPr>
          <w:rFonts w:ascii="Calibri" w:eastAsia="Calibri" w:hAnsi="Calibri" w:cs="Calibri"/>
          <w:spacing w:val="-1"/>
          <w:sz w:val="22"/>
        </w:rPr>
        <w:t>f</w:t>
      </w:r>
      <w:r w:rsidR="003228F6" w:rsidRPr="00803083">
        <w:rPr>
          <w:rFonts w:ascii="Calibri" w:eastAsia="Calibri" w:hAnsi="Calibri" w:cs="Calibri"/>
          <w:sz w:val="22"/>
        </w:rPr>
        <w:t>o</w:t>
      </w:r>
      <w:r w:rsidR="003228F6" w:rsidRPr="00803083">
        <w:rPr>
          <w:rFonts w:ascii="Calibri" w:eastAsia="Calibri" w:hAnsi="Calibri" w:cs="Calibri"/>
          <w:spacing w:val="1"/>
          <w:sz w:val="22"/>
        </w:rPr>
        <w:t>und</w:t>
      </w:r>
      <w:r w:rsidR="003228F6" w:rsidRPr="00803083">
        <w:rPr>
          <w:rFonts w:ascii="Calibri" w:eastAsia="Calibri" w:hAnsi="Calibri" w:cs="Calibri"/>
          <w:sz w:val="22"/>
        </w:rPr>
        <w:t>a</w:t>
      </w:r>
      <w:r w:rsidR="003228F6" w:rsidRPr="00803083">
        <w:rPr>
          <w:rFonts w:ascii="Calibri" w:eastAsia="Calibri" w:hAnsi="Calibri" w:cs="Calibri"/>
          <w:spacing w:val="1"/>
          <w:sz w:val="22"/>
        </w:rPr>
        <w:t>t</w:t>
      </w:r>
      <w:r w:rsidR="003228F6" w:rsidRPr="00803083">
        <w:rPr>
          <w:rFonts w:ascii="Calibri" w:eastAsia="Calibri" w:hAnsi="Calibri" w:cs="Calibri"/>
          <w:sz w:val="22"/>
        </w:rPr>
        <w:t xml:space="preserve">ion </w:t>
      </w:r>
      <w:r w:rsidR="003228F6" w:rsidRPr="00803083">
        <w:rPr>
          <w:rFonts w:ascii="Calibri" w:eastAsia="Calibri" w:hAnsi="Calibri" w:cs="Calibri"/>
          <w:spacing w:val="-1"/>
          <w:sz w:val="22"/>
        </w:rPr>
        <w:t>w</w:t>
      </w:r>
      <w:r w:rsidR="003228F6" w:rsidRPr="00803083">
        <w:rPr>
          <w:rFonts w:ascii="Calibri" w:eastAsia="Calibri" w:hAnsi="Calibri" w:cs="Calibri"/>
          <w:sz w:val="22"/>
        </w:rPr>
        <w:t>or</w:t>
      </w:r>
      <w:r w:rsidR="003228F6" w:rsidRPr="00803083">
        <w:rPr>
          <w:rFonts w:ascii="Calibri" w:eastAsia="Calibri" w:hAnsi="Calibri" w:cs="Calibri"/>
          <w:spacing w:val="1"/>
          <w:sz w:val="22"/>
        </w:rPr>
        <w:t>k</w:t>
      </w:r>
      <w:r w:rsidR="003228F6" w:rsidRPr="00803083">
        <w:rPr>
          <w:rFonts w:ascii="Calibri" w:eastAsia="Calibri" w:hAnsi="Calibri" w:cs="Calibri"/>
          <w:spacing w:val="-1"/>
          <w:sz w:val="22"/>
        </w:rPr>
        <w:t>s</w:t>
      </w:r>
      <w:r w:rsidR="003228F6" w:rsidRPr="00803083">
        <w:rPr>
          <w:rFonts w:ascii="Calibri" w:eastAsia="Calibri" w:hAnsi="Calibri" w:cs="Calibri"/>
          <w:sz w:val="22"/>
        </w:rPr>
        <w:t>.</w:t>
      </w:r>
    </w:p>
    <w:p w14:paraId="4648EEE4" w14:textId="77777777" w:rsidR="003228F6" w:rsidRPr="00803083" w:rsidRDefault="003228F6" w:rsidP="003228F6">
      <w:pPr>
        <w:spacing w:line="120" w:lineRule="exact"/>
        <w:rPr>
          <w:sz w:val="14"/>
          <w:szCs w:val="12"/>
        </w:rPr>
      </w:pPr>
    </w:p>
    <w:p w14:paraId="77017C9D" w14:textId="26E4C404" w:rsidR="003228F6" w:rsidRPr="006A10CB" w:rsidRDefault="003228F6" w:rsidP="006A10CB">
      <w:pPr>
        <w:pStyle w:val="ListParagraph"/>
        <w:numPr>
          <w:ilvl w:val="2"/>
          <w:numId w:val="28"/>
        </w:numPr>
        <w:tabs>
          <w:tab w:val="left" w:pos="2260"/>
        </w:tabs>
        <w:spacing w:line="276" w:lineRule="auto"/>
        <w:ind w:right="111"/>
        <w:jc w:val="both"/>
        <w:rPr>
          <w:rFonts w:ascii="Calibri" w:eastAsia="Calibri" w:hAnsi="Calibri" w:cs="Calibri"/>
          <w:sz w:val="22"/>
        </w:rPr>
      </w:pPr>
      <w:r w:rsidRPr="006A10CB">
        <w:rPr>
          <w:rFonts w:ascii="Calibri" w:eastAsia="Calibri" w:hAnsi="Calibri" w:cs="Calibri"/>
          <w:sz w:val="22"/>
        </w:rPr>
        <w:t>W</w:t>
      </w:r>
      <w:r w:rsidRPr="006A10CB">
        <w:rPr>
          <w:rFonts w:ascii="Calibri" w:eastAsia="Calibri" w:hAnsi="Calibri" w:cs="Calibri"/>
          <w:spacing w:val="1"/>
          <w:sz w:val="22"/>
        </w:rPr>
        <w:t>h</w:t>
      </w:r>
      <w:r w:rsidRPr="006A10CB">
        <w:rPr>
          <w:rFonts w:ascii="Calibri" w:eastAsia="Calibri" w:hAnsi="Calibri" w:cs="Calibri"/>
          <w:spacing w:val="-1"/>
          <w:sz w:val="22"/>
        </w:rPr>
        <w:t>e</w:t>
      </w:r>
      <w:r w:rsidRPr="006A10CB">
        <w:rPr>
          <w:rFonts w:ascii="Calibri" w:eastAsia="Calibri" w:hAnsi="Calibri" w:cs="Calibri"/>
          <w:sz w:val="22"/>
        </w:rPr>
        <w:t>re</w:t>
      </w:r>
      <w:r w:rsidRPr="006A10CB">
        <w:rPr>
          <w:rFonts w:ascii="Calibri" w:eastAsia="Calibri" w:hAnsi="Calibri" w:cs="Calibri"/>
          <w:spacing w:val="8"/>
          <w:sz w:val="22"/>
        </w:rPr>
        <w:t xml:space="preserve"> </w:t>
      </w:r>
      <w:r w:rsidRPr="006A10CB">
        <w:rPr>
          <w:rFonts w:ascii="Calibri" w:eastAsia="Calibri" w:hAnsi="Calibri" w:cs="Calibri"/>
          <w:sz w:val="22"/>
        </w:rPr>
        <w:t>a</w:t>
      </w:r>
      <w:r w:rsidRPr="006A10CB">
        <w:rPr>
          <w:rFonts w:ascii="Calibri" w:eastAsia="Calibri" w:hAnsi="Calibri" w:cs="Calibri"/>
          <w:spacing w:val="1"/>
          <w:sz w:val="22"/>
        </w:rPr>
        <w:t>pp</w:t>
      </w:r>
      <w:r w:rsidRPr="006A10CB">
        <w:rPr>
          <w:rFonts w:ascii="Calibri" w:eastAsia="Calibri" w:hAnsi="Calibri" w:cs="Calibri"/>
          <w:sz w:val="22"/>
        </w:rPr>
        <w:t>lica</w:t>
      </w:r>
      <w:r w:rsidRPr="006A10CB">
        <w:rPr>
          <w:rFonts w:ascii="Calibri" w:eastAsia="Calibri" w:hAnsi="Calibri" w:cs="Calibri"/>
          <w:spacing w:val="1"/>
          <w:sz w:val="22"/>
        </w:rPr>
        <w:t>b</w:t>
      </w:r>
      <w:r w:rsidRPr="006A10CB">
        <w:rPr>
          <w:rFonts w:ascii="Calibri" w:eastAsia="Calibri" w:hAnsi="Calibri" w:cs="Calibri"/>
          <w:sz w:val="22"/>
        </w:rPr>
        <w:t>l</w:t>
      </w:r>
      <w:r w:rsidRPr="006A10CB">
        <w:rPr>
          <w:rFonts w:ascii="Calibri" w:eastAsia="Calibri" w:hAnsi="Calibri" w:cs="Calibri"/>
          <w:spacing w:val="-1"/>
          <w:sz w:val="22"/>
        </w:rPr>
        <w:t>e</w:t>
      </w:r>
      <w:r w:rsidRPr="006A10CB">
        <w:rPr>
          <w:rFonts w:ascii="Calibri" w:eastAsia="Calibri" w:hAnsi="Calibri" w:cs="Calibri"/>
          <w:sz w:val="22"/>
        </w:rPr>
        <w:t>,</w:t>
      </w:r>
      <w:r w:rsidRPr="006A10CB">
        <w:rPr>
          <w:rFonts w:ascii="Calibri" w:eastAsia="Calibri" w:hAnsi="Calibri" w:cs="Calibri"/>
          <w:spacing w:val="6"/>
          <w:sz w:val="22"/>
        </w:rPr>
        <w:t xml:space="preserve"> </w:t>
      </w:r>
      <w:r w:rsidRPr="006A10CB">
        <w:rPr>
          <w:rFonts w:ascii="Calibri" w:eastAsia="Calibri" w:hAnsi="Calibri" w:cs="Calibri"/>
          <w:sz w:val="22"/>
        </w:rPr>
        <w:t>in</w:t>
      </w:r>
      <w:r w:rsidRPr="006A10CB">
        <w:rPr>
          <w:rFonts w:ascii="Calibri" w:eastAsia="Calibri" w:hAnsi="Calibri" w:cs="Calibri"/>
          <w:spacing w:val="16"/>
          <w:sz w:val="22"/>
        </w:rPr>
        <w:t xml:space="preserve"> </w:t>
      </w:r>
      <w:r w:rsidRPr="006A10CB">
        <w:rPr>
          <w:rFonts w:ascii="Calibri" w:eastAsia="Calibri" w:hAnsi="Calibri" w:cs="Calibri"/>
          <w:spacing w:val="-1"/>
          <w:sz w:val="22"/>
        </w:rPr>
        <w:t>s</w:t>
      </w:r>
      <w:r w:rsidRPr="006A10CB">
        <w:rPr>
          <w:rFonts w:ascii="Calibri" w:eastAsia="Calibri" w:hAnsi="Calibri" w:cs="Calibri"/>
          <w:sz w:val="22"/>
        </w:rPr>
        <w:t>itu</w:t>
      </w:r>
      <w:r w:rsidRPr="006A10CB">
        <w:rPr>
          <w:rFonts w:ascii="Calibri" w:eastAsia="Calibri" w:hAnsi="Calibri" w:cs="Calibri"/>
          <w:spacing w:val="13"/>
          <w:sz w:val="22"/>
        </w:rPr>
        <w:t xml:space="preserve"> </w:t>
      </w:r>
      <w:r w:rsidRPr="006A10CB">
        <w:rPr>
          <w:rFonts w:ascii="Calibri" w:eastAsia="Calibri" w:hAnsi="Calibri" w:cs="Calibri"/>
          <w:spacing w:val="-1"/>
          <w:sz w:val="22"/>
        </w:rPr>
        <w:t>s</w:t>
      </w:r>
      <w:r w:rsidRPr="006A10CB">
        <w:rPr>
          <w:rFonts w:ascii="Calibri" w:eastAsia="Calibri" w:hAnsi="Calibri" w:cs="Calibri"/>
          <w:sz w:val="22"/>
        </w:rPr>
        <w:t>oil</w:t>
      </w:r>
      <w:r w:rsidRPr="006A10CB">
        <w:rPr>
          <w:rFonts w:ascii="Calibri" w:eastAsia="Calibri" w:hAnsi="Calibri" w:cs="Calibri"/>
          <w:spacing w:val="14"/>
          <w:sz w:val="22"/>
        </w:rPr>
        <w:t xml:space="preserve"> </w:t>
      </w:r>
      <w:r w:rsidRPr="006A10CB">
        <w:rPr>
          <w:rFonts w:ascii="Calibri" w:eastAsia="Calibri" w:hAnsi="Calibri" w:cs="Calibri"/>
          <w:sz w:val="22"/>
        </w:rPr>
        <w:t>te</w:t>
      </w:r>
      <w:r w:rsidRPr="006A10CB">
        <w:rPr>
          <w:rFonts w:ascii="Calibri" w:eastAsia="Calibri" w:hAnsi="Calibri" w:cs="Calibri"/>
          <w:spacing w:val="-1"/>
          <w:sz w:val="22"/>
        </w:rPr>
        <w:t>s</w:t>
      </w:r>
      <w:r w:rsidRPr="006A10CB">
        <w:rPr>
          <w:rFonts w:ascii="Calibri" w:eastAsia="Calibri" w:hAnsi="Calibri" w:cs="Calibri"/>
          <w:sz w:val="22"/>
        </w:rPr>
        <w:t>ts</w:t>
      </w:r>
      <w:r w:rsidRPr="006A10CB">
        <w:rPr>
          <w:rFonts w:ascii="Calibri" w:eastAsia="Calibri" w:hAnsi="Calibri" w:cs="Calibri"/>
          <w:spacing w:val="12"/>
          <w:sz w:val="22"/>
        </w:rPr>
        <w:t xml:space="preserve"> </w:t>
      </w:r>
      <w:r w:rsidRPr="006A10CB">
        <w:rPr>
          <w:rFonts w:ascii="Calibri" w:eastAsia="Calibri" w:hAnsi="Calibri" w:cs="Calibri"/>
          <w:spacing w:val="-1"/>
          <w:sz w:val="22"/>
        </w:rPr>
        <w:t>s</w:t>
      </w:r>
      <w:r w:rsidRPr="006A10CB">
        <w:rPr>
          <w:rFonts w:ascii="Calibri" w:eastAsia="Calibri" w:hAnsi="Calibri" w:cs="Calibri"/>
          <w:spacing w:val="1"/>
          <w:sz w:val="22"/>
        </w:rPr>
        <w:t>h</w:t>
      </w:r>
      <w:r w:rsidRPr="006A10CB">
        <w:rPr>
          <w:rFonts w:ascii="Calibri" w:eastAsia="Calibri" w:hAnsi="Calibri" w:cs="Calibri"/>
          <w:sz w:val="22"/>
        </w:rPr>
        <w:t>all</w:t>
      </w:r>
      <w:r w:rsidRPr="006A10CB">
        <w:rPr>
          <w:rFonts w:ascii="Calibri" w:eastAsia="Calibri" w:hAnsi="Calibri" w:cs="Calibri"/>
          <w:spacing w:val="11"/>
          <w:sz w:val="22"/>
        </w:rPr>
        <w:t xml:space="preserve"> </w:t>
      </w:r>
      <w:r w:rsidRPr="006A10CB">
        <w:rPr>
          <w:rFonts w:ascii="Calibri" w:eastAsia="Calibri" w:hAnsi="Calibri" w:cs="Calibri"/>
          <w:spacing w:val="1"/>
          <w:sz w:val="22"/>
        </w:rPr>
        <w:t>b</w:t>
      </w:r>
      <w:r w:rsidRPr="006A10CB">
        <w:rPr>
          <w:rFonts w:ascii="Calibri" w:eastAsia="Calibri" w:hAnsi="Calibri" w:cs="Calibri"/>
          <w:sz w:val="22"/>
        </w:rPr>
        <w:t>e</w:t>
      </w:r>
      <w:r w:rsidRPr="006A10CB">
        <w:rPr>
          <w:rFonts w:ascii="Calibri" w:eastAsia="Calibri" w:hAnsi="Calibri" w:cs="Calibri"/>
          <w:spacing w:val="14"/>
          <w:sz w:val="22"/>
        </w:rPr>
        <w:t xml:space="preserve"> </w:t>
      </w:r>
      <w:r w:rsidRPr="006A10CB">
        <w:rPr>
          <w:rFonts w:ascii="Calibri" w:eastAsia="Calibri" w:hAnsi="Calibri" w:cs="Calibri"/>
          <w:sz w:val="22"/>
        </w:rPr>
        <w:t>comp</w:t>
      </w:r>
      <w:r w:rsidRPr="006A10CB">
        <w:rPr>
          <w:rFonts w:ascii="Calibri" w:eastAsia="Calibri" w:hAnsi="Calibri" w:cs="Calibri"/>
          <w:spacing w:val="2"/>
          <w:sz w:val="22"/>
        </w:rPr>
        <w:t>l</w:t>
      </w:r>
      <w:r w:rsidRPr="006A10CB">
        <w:rPr>
          <w:rFonts w:ascii="Calibri" w:eastAsia="Calibri" w:hAnsi="Calibri" w:cs="Calibri"/>
          <w:spacing w:val="-1"/>
          <w:sz w:val="22"/>
        </w:rPr>
        <w:t>e</w:t>
      </w:r>
      <w:r w:rsidRPr="006A10CB">
        <w:rPr>
          <w:rFonts w:ascii="Calibri" w:eastAsia="Calibri" w:hAnsi="Calibri" w:cs="Calibri"/>
          <w:sz w:val="22"/>
        </w:rPr>
        <w:t>ted</w:t>
      </w:r>
      <w:r w:rsidRPr="006A10CB">
        <w:rPr>
          <w:rFonts w:ascii="Calibri" w:eastAsia="Calibri" w:hAnsi="Calibri" w:cs="Calibri"/>
          <w:spacing w:val="6"/>
          <w:sz w:val="22"/>
        </w:rPr>
        <w:t xml:space="preserve"> </w:t>
      </w:r>
      <w:r w:rsidRPr="006A10CB">
        <w:rPr>
          <w:rFonts w:ascii="Calibri" w:eastAsia="Calibri" w:hAnsi="Calibri" w:cs="Calibri"/>
          <w:spacing w:val="-1"/>
          <w:sz w:val="22"/>
        </w:rPr>
        <w:t>f</w:t>
      </w:r>
      <w:r w:rsidRPr="006A10CB">
        <w:rPr>
          <w:rFonts w:ascii="Calibri" w:eastAsia="Calibri" w:hAnsi="Calibri" w:cs="Calibri"/>
          <w:sz w:val="22"/>
        </w:rPr>
        <w:t>or</w:t>
      </w:r>
      <w:r w:rsidRPr="006A10CB">
        <w:rPr>
          <w:rFonts w:ascii="Calibri" w:eastAsia="Calibri" w:hAnsi="Calibri" w:cs="Calibri"/>
          <w:spacing w:val="15"/>
          <w:sz w:val="22"/>
        </w:rPr>
        <w:t xml:space="preserve"> </w:t>
      </w:r>
      <w:r w:rsidRPr="006A10CB">
        <w:rPr>
          <w:rFonts w:ascii="Calibri" w:eastAsia="Calibri" w:hAnsi="Calibri" w:cs="Calibri"/>
          <w:sz w:val="22"/>
        </w:rPr>
        <w:t>all</w:t>
      </w:r>
      <w:r w:rsidRPr="006A10CB">
        <w:rPr>
          <w:rFonts w:ascii="Calibri" w:eastAsia="Calibri" w:hAnsi="Calibri" w:cs="Calibri"/>
          <w:spacing w:val="13"/>
          <w:sz w:val="22"/>
        </w:rPr>
        <w:t xml:space="preserve"> </w:t>
      </w:r>
      <w:r w:rsidRPr="006A10CB">
        <w:rPr>
          <w:rFonts w:ascii="Calibri" w:eastAsia="Calibri" w:hAnsi="Calibri" w:cs="Calibri"/>
          <w:spacing w:val="-1"/>
          <w:sz w:val="22"/>
        </w:rPr>
        <w:t>s</w:t>
      </w:r>
      <w:r w:rsidRPr="006A10CB">
        <w:rPr>
          <w:rFonts w:ascii="Calibri" w:eastAsia="Calibri" w:hAnsi="Calibri" w:cs="Calibri"/>
          <w:sz w:val="22"/>
        </w:rPr>
        <w:t>oil</w:t>
      </w:r>
      <w:r w:rsidRPr="006A10CB">
        <w:rPr>
          <w:rFonts w:ascii="Calibri" w:eastAsia="Calibri" w:hAnsi="Calibri" w:cs="Calibri"/>
          <w:spacing w:val="14"/>
          <w:sz w:val="22"/>
        </w:rPr>
        <w:t xml:space="preserve"> </w:t>
      </w:r>
      <w:r w:rsidRPr="006A10CB">
        <w:rPr>
          <w:rFonts w:ascii="Calibri" w:eastAsia="Calibri" w:hAnsi="Calibri" w:cs="Calibri"/>
          <w:spacing w:val="-1"/>
          <w:sz w:val="22"/>
        </w:rPr>
        <w:t>s</w:t>
      </w:r>
      <w:r w:rsidRPr="006A10CB">
        <w:rPr>
          <w:rFonts w:ascii="Calibri" w:eastAsia="Calibri" w:hAnsi="Calibri" w:cs="Calibri"/>
          <w:sz w:val="22"/>
        </w:rPr>
        <w:t>tr</w:t>
      </w:r>
      <w:r w:rsidRPr="006A10CB">
        <w:rPr>
          <w:rFonts w:ascii="Calibri" w:eastAsia="Calibri" w:hAnsi="Calibri" w:cs="Calibri"/>
          <w:spacing w:val="1"/>
          <w:sz w:val="22"/>
        </w:rPr>
        <w:t>a</w:t>
      </w:r>
      <w:r w:rsidRPr="006A10CB">
        <w:rPr>
          <w:rFonts w:ascii="Calibri" w:eastAsia="Calibri" w:hAnsi="Calibri" w:cs="Calibri"/>
          <w:sz w:val="22"/>
        </w:rPr>
        <w:t>ta</w:t>
      </w:r>
      <w:r w:rsidRPr="006A10CB">
        <w:rPr>
          <w:rFonts w:ascii="Calibri" w:eastAsia="Calibri" w:hAnsi="Calibri" w:cs="Calibri"/>
          <w:spacing w:val="10"/>
          <w:sz w:val="22"/>
        </w:rPr>
        <w:t xml:space="preserve"> </w:t>
      </w:r>
      <w:r w:rsidRPr="006A10CB">
        <w:rPr>
          <w:rFonts w:ascii="Calibri" w:eastAsia="Calibri" w:hAnsi="Calibri" w:cs="Calibri"/>
          <w:sz w:val="22"/>
        </w:rPr>
        <w:t>or</w:t>
      </w:r>
      <w:r w:rsidRPr="006A10CB">
        <w:rPr>
          <w:rFonts w:ascii="Calibri" w:eastAsia="Calibri" w:hAnsi="Calibri" w:cs="Calibri"/>
          <w:spacing w:val="13"/>
          <w:sz w:val="22"/>
        </w:rPr>
        <w:t xml:space="preserve"> </w:t>
      </w:r>
      <w:r w:rsidRPr="006A10CB">
        <w:rPr>
          <w:rFonts w:ascii="Calibri" w:eastAsia="Calibri" w:hAnsi="Calibri" w:cs="Calibri"/>
          <w:sz w:val="22"/>
        </w:rPr>
        <w:t>at</w:t>
      </w:r>
      <w:r w:rsidRPr="006A10CB">
        <w:rPr>
          <w:rFonts w:ascii="Calibri" w:eastAsia="Calibri" w:hAnsi="Calibri" w:cs="Calibri"/>
          <w:spacing w:val="13"/>
          <w:sz w:val="22"/>
        </w:rPr>
        <w:t xml:space="preserve"> </w:t>
      </w:r>
      <w:r w:rsidRPr="006A10CB">
        <w:rPr>
          <w:rFonts w:ascii="Calibri" w:eastAsia="Calibri" w:hAnsi="Calibri" w:cs="Calibri"/>
          <w:sz w:val="22"/>
        </w:rPr>
        <w:t>2</w:t>
      </w:r>
      <w:r w:rsidRPr="006A10CB">
        <w:rPr>
          <w:rFonts w:ascii="Calibri" w:eastAsia="Calibri" w:hAnsi="Calibri" w:cs="Calibri"/>
          <w:spacing w:val="13"/>
          <w:sz w:val="22"/>
        </w:rPr>
        <w:t xml:space="preserve"> </w:t>
      </w:r>
      <w:r w:rsidRPr="006A10CB">
        <w:rPr>
          <w:rFonts w:ascii="Calibri" w:eastAsia="Calibri" w:hAnsi="Calibri" w:cs="Calibri"/>
          <w:spacing w:val="1"/>
          <w:sz w:val="22"/>
        </w:rPr>
        <w:t>m</w:t>
      </w:r>
      <w:r w:rsidRPr="006A10CB">
        <w:rPr>
          <w:rFonts w:ascii="Calibri" w:eastAsia="Calibri" w:hAnsi="Calibri" w:cs="Calibri"/>
          <w:spacing w:val="-1"/>
          <w:sz w:val="22"/>
        </w:rPr>
        <w:t>e</w:t>
      </w:r>
      <w:r w:rsidRPr="006A10CB">
        <w:rPr>
          <w:rFonts w:ascii="Calibri" w:eastAsia="Calibri" w:hAnsi="Calibri" w:cs="Calibri"/>
          <w:sz w:val="22"/>
        </w:rPr>
        <w:t>ter</w:t>
      </w:r>
      <w:r w:rsidRPr="006A10CB">
        <w:rPr>
          <w:rFonts w:ascii="Calibri" w:eastAsia="Calibri" w:hAnsi="Calibri" w:cs="Calibri"/>
          <w:spacing w:val="10"/>
          <w:sz w:val="22"/>
        </w:rPr>
        <w:t xml:space="preserve"> </w:t>
      </w:r>
      <w:r w:rsidRPr="006A10CB">
        <w:rPr>
          <w:rFonts w:ascii="Calibri" w:eastAsia="Calibri" w:hAnsi="Calibri" w:cs="Calibri"/>
          <w:sz w:val="22"/>
        </w:rPr>
        <w:t>i</w:t>
      </w:r>
      <w:r w:rsidRPr="006A10CB">
        <w:rPr>
          <w:rFonts w:ascii="Calibri" w:eastAsia="Calibri" w:hAnsi="Calibri" w:cs="Calibri"/>
          <w:spacing w:val="3"/>
          <w:sz w:val="22"/>
        </w:rPr>
        <w:t>n</w:t>
      </w:r>
      <w:r w:rsidRPr="006A10CB">
        <w:rPr>
          <w:rFonts w:ascii="Calibri" w:eastAsia="Calibri" w:hAnsi="Calibri" w:cs="Calibri"/>
          <w:sz w:val="22"/>
        </w:rPr>
        <w:t>ter</w:t>
      </w:r>
      <w:r w:rsidRPr="006A10CB">
        <w:rPr>
          <w:rFonts w:ascii="Calibri" w:eastAsia="Calibri" w:hAnsi="Calibri" w:cs="Calibri"/>
          <w:spacing w:val="-1"/>
          <w:sz w:val="22"/>
        </w:rPr>
        <w:t>v</w:t>
      </w:r>
      <w:r w:rsidRPr="006A10CB">
        <w:rPr>
          <w:rFonts w:ascii="Calibri" w:eastAsia="Calibri" w:hAnsi="Calibri" w:cs="Calibri"/>
          <w:sz w:val="22"/>
        </w:rPr>
        <w:t>a</w:t>
      </w:r>
      <w:r w:rsidRPr="006A10CB">
        <w:rPr>
          <w:rFonts w:ascii="Calibri" w:eastAsia="Calibri" w:hAnsi="Calibri" w:cs="Calibri"/>
          <w:spacing w:val="3"/>
          <w:sz w:val="22"/>
        </w:rPr>
        <w:t>l</w:t>
      </w:r>
      <w:r w:rsidRPr="006A10CB">
        <w:rPr>
          <w:rFonts w:ascii="Calibri" w:eastAsia="Calibri" w:hAnsi="Calibri" w:cs="Calibri"/>
          <w:sz w:val="22"/>
        </w:rPr>
        <w:t>s</w:t>
      </w:r>
      <w:r w:rsidRPr="006A10CB">
        <w:rPr>
          <w:rFonts w:ascii="Calibri" w:eastAsia="Calibri" w:hAnsi="Calibri" w:cs="Calibri"/>
          <w:spacing w:val="7"/>
          <w:sz w:val="22"/>
        </w:rPr>
        <w:t xml:space="preserve"> </w:t>
      </w:r>
      <w:r w:rsidRPr="006A10CB">
        <w:rPr>
          <w:rFonts w:ascii="Calibri" w:eastAsia="Calibri" w:hAnsi="Calibri" w:cs="Calibri"/>
          <w:sz w:val="22"/>
        </w:rPr>
        <w:t>in</w:t>
      </w:r>
      <w:r w:rsidRPr="006A10CB">
        <w:rPr>
          <w:rFonts w:ascii="Calibri" w:eastAsia="Calibri" w:hAnsi="Calibri" w:cs="Calibri"/>
          <w:spacing w:val="16"/>
          <w:sz w:val="22"/>
        </w:rPr>
        <w:t xml:space="preserve"> </w:t>
      </w:r>
      <w:r w:rsidRPr="006A10CB">
        <w:rPr>
          <w:rFonts w:ascii="Calibri" w:eastAsia="Calibri" w:hAnsi="Calibri" w:cs="Calibri"/>
          <w:sz w:val="22"/>
        </w:rPr>
        <w:t xml:space="preserve">a </w:t>
      </w:r>
      <w:r w:rsidRPr="006A10CB">
        <w:rPr>
          <w:rFonts w:ascii="Calibri" w:eastAsia="Calibri" w:hAnsi="Calibri" w:cs="Calibri"/>
          <w:spacing w:val="-1"/>
          <w:sz w:val="22"/>
        </w:rPr>
        <w:t>s</w:t>
      </w:r>
      <w:r w:rsidRPr="006A10CB">
        <w:rPr>
          <w:rFonts w:ascii="Calibri" w:eastAsia="Calibri" w:hAnsi="Calibri" w:cs="Calibri"/>
          <w:sz w:val="22"/>
        </w:rPr>
        <w:t>i</w:t>
      </w:r>
      <w:r w:rsidRPr="006A10CB">
        <w:rPr>
          <w:rFonts w:ascii="Calibri" w:eastAsia="Calibri" w:hAnsi="Calibri" w:cs="Calibri"/>
          <w:spacing w:val="1"/>
          <w:sz w:val="22"/>
        </w:rPr>
        <w:t>n</w:t>
      </w:r>
      <w:r w:rsidRPr="006A10CB">
        <w:rPr>
          <w:rFonts w:ascii="Calibri" w:eastAsia="Calibri" w:hAnsi="Calibri" w:cs="Calibri"/>
          <w:sz w:val="22"/>
        </w:rPr>
        <w:t>gle</w:t>
      </w:r>
      <w:r w:rsidRPr="006A10CB">
        <w:rPr>
          <w:rFonts w:ascii="Calibri" w:eastAsia="Calibri" w:hAnsi="Calibri" w:cs="Calibri"/>
          <w:spacing w:val="1"/>
          <w:sz w:val="22"/>
        </w:rPr>
        <w:t xml:space="preserve"> </w:t>
      </w:r>
      <w:r w:rsidRPr="006A10CB">
        <w:rPr>
          <w:rFonts w:ascii="Calibri" w:eastAsia="Calibri" w:hAnsi="Calibri" w:cs="Calibri"/>
          <w:spacing w:val="-1"/>
          <w:sz w:val="22"/>
        </w:rPr>
        <w:t>s</w:t>
      </w:r>
      <w:r w:rsidRPr="006A10CB">
        <w:rPr>
          <w:rFonts w:ascii="Calibri" w:eastAsia="Calibri" w:hAnsi="Calibri" w:cs="Calibri"/>
          <w:sz w:val="22"/>
        </w:rPr>
        <w:t>tr</w:t>
      </w:r>
      <w:r w:rsidRPr="006A10CB">
        <w:rPr>
          <w:rFonts w:ascii="Calibri" w:eastAsia="Calibri" w:hAnsi="Calibri" w:cs="Calibri"/>
          <w:spacing w:val="1"/>
          <w:sz w:val="22"/>
        </w:rPr>
        <w:t>a</w:t>
      </w:r>
      <w:r w:rsidRPr="006A10CB">
        <w:rPr>
          <w:rFonts w:ascii="Calibri" w:eastAsia="Calibri" w:hAnsi="Calibri" w:cs="Calibri"/>
          <w:sz w:val="22"/>
        </w:rPr>
        <w:t>t</w:t>
      </w:r>
      <w:r w:rsidRPr="006A10CB">
        <w:rPr>
          <w:rFonts w:ascii="Calibri" w:eastAsia="Calibri" w:hAnsi="Calibri" w:cs="Calibri"/>
          <w:spacing w:val="1"/>
          <w:sz w:val="22"/>
        </w:rPr>
        <w:t>u</w:t>
      </w:r>
      <w:r w:rsidRPr="006A10CB">
        <w:rPr>
          <w:rFonts w:ascii="Calibri" w:eastAsia="Calibri" w:hAnsi="Calibri" w:cs="Calibri"/>
          <w:spacing w:val="-1"/>
          <w:sz w:val="22"/>
        </w:rPr>
        <w:t>m</w:t>
      </w:r>
      <w:r w:rsidRPr="006A10CB">
        <w:rPr>
          <w:rFonts w:ascii="Calibri" w:eastAsia="Calibri" w:hAnsi="Calibri" w:cs="Calibri"/>
          <w:sz w:val="22"/>
        </w:rPr>
        <w:t>. St</w:t>
      </w:r>
      <w:r w:rsidRPr="006A10CB">
        <w:rPr>
          <w:rFonts w:ascii="Calibri" w:eastAsia="Calibri" w:hAnsi="Calibri" w:cs="Calibri"/>
          <w:spacing w:val="1"/>
          <w:sz w:val="22"/>
        </w:rPr>
        <w:t>an</w:t>
      </w:r>
      <w:r w:rsidRPr="006A10CB">
        <w:rPr>
          <w:rFonts w:ascii="Calibri" w:eastAsia="Calibri" w:hAnsi="Calibri" w:cs="Calibri"/>
          <w:spacing w:val="3"/>
          <w:sz w:val="22"/>
        </w:rPr>
        <w:t>d</w:t>
      </w:r>
      <w:r w:rsidRPr="006A10CB">
        <w:rPr>
          <w:rFonts w:ascii="Calibri" w:eastAsia="Calibri" w:hAnsi="Calibri" w:cs="Calibri"/>
          <w:sz w:val="22"/>
        </w:rPr>
        <w:t>ard</w:t>
      </w:r>
      <w:r w:rsidRPr="006A10CB">
        <w:rPr>
          <w:rFonts w:ascii="Calibri" w:eastAsia="Calibri" w:hAnsi="Calibri" w:cs="Calibri"/>
          <w:spacing w:val="-1"/>
          <w:sz w:val="22"/>
        </w:rPr>
        <w:t xml:space="preserve"> </w:t>
      </w:r>
      <w:r w:rsidRPr="006A10CB">
        <w:rPr>
          <w:rFonts w:ascii="Calibri" w:eastAsia="Calibri" w:hAnsi="Calibri" w:cs="Calibri"/>
          <w:sz w:val="22"/>
        </w:rPr>
        <w:t>Pe</w:t>
      </w:r>
      <w:r w:rsidRPr="006A10CB">
        <w:rPr>
          <w:rFonts w:ascii="Calibri" w:eastAsia="Calibri" w:hAnsi="Calibri" w:cs="Calibri"/>
          <w:spacing w:val="3"/>
          <w:sz w:val="22"/>
        </w:rPr>
        <w:t>n</w:t>
      </w:r>
      <w:r w:rsidRPr="006A10CB">
        <w:rPr>
          <w:rFonts w:ascii="Calibri" w:eastAsia="Calibri" w:hAnsi="Calibri" w:cs="Calibri"/>
          <w:spacing w:val="-1"/>
          <w:sz w:val="22"/>
        </w:rPr>
        <w:t>e</w:t>
      </w:r>
      <w:r w:rsidRPr="006A10CB">
        <w:rPr>
          <w:rFonts w:ascii="Calibri" w:eastAsia="Calibri" w:hAnsi="Calibri" w:cs="Calibri"/>
          <w:sz w:val="22"/>
        </w:rPr>
        <w:t>tr</w:t>
      </w:r>
      <w:r w:rsidRPr="006A10CB">
        <w:rPr>
          <w:rFonts w:ascii="Calibri" w:eastAsia="Calibri" w:hAnsi="Calibri" w:cs="Calibri"/>
          <w:spacing w:val="1"/>
          <w:sz w:val="22"/>
        </w:rPr>
        <w:t>a</w:t>
      </w:r>
      <w:r w:rsidRPr="006A10CB">
        <w:rPr>
          <w:rFonts w:ascii="Calibri" w:eastAsia="Calibri" w:hAnsi="Calibri" w:cs="Calibri"/>
          <w:sz w:val="22"/>
        </w:rPr>
        <w:t>ti</w:t>
      </w:r>
      <w:r w:rsidRPr="006A10CB">
        <w:rPr>
          <w:rFonts w:ascii="Calibri" w:eastAsia="Calibri" w:hAnsi="Calibri" w:cs="Calibri"/>
          <w:spacing w:val="1"/>
          <w:sz w:val="22"/>
        </w:rPr>
        <w:t>o</w:t>
      </w:r>
      <w:r w:rsidRPr="006A10CB">
        <w:rPr>
          <w:rFonts w:ascii="Calibri" w:eastAsia="Calibri" w:hAnsi="Calibri" w:cs="Calibri"/>
          <w:sz w:val="22"/>
        </w:rPr>
        <w:t>n</w:t>
      </w:r>
      <w:r w:rsidRPr="006A10CB">
        <w:rPr>
          <w:rFonts w:ascii="Calibri" w:eastAsia="Calibri" w:hAnsi="Calibri" w:cs="Calibri"/>
          <w:spacing w:val="-4"/>
          <w:sz w:val="22"/>
        </w:rPr>
        <w:t xml:space="preserve"> </w:t>
      </w:r>
      <w:r w:rsidRPr="006A10CB">
        <w:rPr>
          <w:rFonts w:ascii="Calibri" w:eastAsia="Calibri" w:hAnsi="Calibri" w:cs="Calibri"/>
          <w:sz w:val="22"/>
        </w:rPr>
        <w:t>te</w:t>
      </w:r>
      <w:r w:rsidRPr="006A10CB">
        <w:rPr>
          <w:rFonts w:ascii="Calibri" w:eastAsia="Calibri" w:hAnsi="Calibri" w:cs="Calibri"/>
          <w:spacing w:val="-1"/>
          <w:sz w:val="22"/>
        </w:rPr>
        <w:t>s</w:t>
      </w:r>
      <w:r w:rsidRPr="006A10CB">
        <w:rPr>
          <w:rFonts w:ascii="Calibri" w:eastAsia="Calibri" w:hAnsi="Calibri" w:cs="Calibri"/>
          <w:sz w:val="22"/>
        </w:rPr>
        <w:t>t</w:t>
      </w:r>
      <w:r w:rsidRPr="006A10CB">
        <w:rPr>
          <w:rFonts w:ascii="Calibri" w:eastAsia="Calibri" w:hAnsi="Calibri" w:cs="Calibri"/>
          <w:spacing w:val="5"/>
          <w:sz w:val="22"/>
        </w:rPr>
        <w:t xml:space="preserve"> </w:t>
      </w:r>
      <w:r w:rsidRPr="006A10CB">
        <w:rPr>
          <w:rFonts w:ascii="Calibri" w:eastAsia="Calibri" w:hAnsi="Calibri" w:cs="Calibri"/>
          <w:sz w:val="22"/>
        </w:rPr>
        <w:t>in</w:t>
      </w:r>
      <w:r w:rsidRPr="006A10CB">
        <w:rPr>
          <w:rFonts w:ascii="Calibri" w:eastAsia="Calibri" w:hAnsi="Calibri" w:cs="Calibri"/>
          <w:spacing w:val="4"/>
          <w:sz w:val="22"/>
        </w:rPr>
        <w:t xml:space="preserve"> </w:t>
      </w:r>
      <w:r w:rsidRPr="006A10CB">
        <w:rPr>
          <w:rFonts w:ascii="Calibri" w:eastAsia="Calibri" w:hAnsi="Calibri" w:cs="Calibri"/>
          <w:spacing w:val="1"/>
          <w:sz w:val="22"/>
        </w:rPr>
        <w:t>n</w:t>
      </w:r>
      <w:r w:rsidRPr="006A10CB">
        <w:rPr>
          <w:rFonts w:ascii="Calibri" w:eastAsia="Calibri" w:hAnsi="Calibri" w:cs="Calibri"/>
          <w:sz w:val="22"/>
        </w:rPr>
        <w:t>o</w:t>
      </w:r>
      <w:r w:rsidRPr="006A10CB">
        <w:rPr>
          <w:rFonts w:ascii="Calibri" w:eastAsia="Calibri" w:hAnsi="Calibri" w:cs="Calibri"/>
          <w:spacing w:val="4"/>
          <w:sz w:val="22"/>
        </w:rPr>
        <w:t>n</w:t>
      </w:r>
      <w:r w:rsidRPr="006A10CB">
        <w:rPr>
          <w:rFonts w:ascii="Calibri" w:eastAsia="Calibri" w:hAnsi="Calibri" w:cs="Calibri"/>
          <w:spacing w:val="-1"/>
          <w:sz w:val="22"/>
        </w:rPr>
        <w:t>-</w:t>
      </w:r>
      <w:r w:rsidRPr="006A10CB">
        <w:rPr>
          <w:rFonts w:ascii="Calibri" w:eastAsia="Calibri" w:hAnsi="Calibri" w:cs="Calibri"/>
          <w:sz w:val="22"/>
        </w:rPr>
        <w:t>co</w:t>
      </w:r>
      <w:r w:rsidRPr="006A10CB">
        <w:rPr>
          <w:rFonts w:ascii="Calibri" w:eastAsia="Calibri" w:hAnsi="Calibri" w:cs="Calibri"/>
          <w:spacing w:val="1"/>
          <w:sz w:val="22"/>
        </w:rPr>
        <w:t>he</w:t>
      </w:r>
      <w:r w:rsidRPr="006A10CB">
        <w:rPr>
          <w:rFonts w:ascii="Calibri" w:eastAsia="Calibri" w:hAnsi="Calibri" w:cs="Calibri"/>
          <w:spacing w:val="-1"/>
          <w:sz w:val="22"/>
        </w:rPr>
        <w:t>s</w:t>
      </w:r>
      <w:r w:rsidRPr="006A10CB">
        <w:rPr>
          <w:rFonts w:ascii="Calibri" w:eastAsia="Calibri" w:hAnsi="Calibri" w:cs="Calibri"/>
          <w:spacing w:val="2"/>
          <w:sz w:val="22"/>
        </w:rPr>
        <w:t>i</w:t>
      </w:r>
      <w:r w:rsidRPr="006A10CB">
        <w:rPr>
          <w:rFonts w:ascii="Calibri" w:eastAsia="Calibri" w:hAnsi="Calibri" w:cs="Calibri"/>
          <w:spacing w:val="-1"/>
          <w:sz w:val="22"/>
        </w:rPr>
        <w:t>v</w:t>
      </w:r>
      <w:r w:rsidRPr="006A10CB">
        <w:rPr>
          <w:rFonts w:ascii="Calibri" w:eastAsia="Calibri" w:hAnsi="Calibri" w:cs="Calibri"/>
          <w:sz w:val="22"/>
        </w:rPr>
        <w:t>e</w:t>
      </w:r>
      <w:r w:rsidRPr="006A10CB">
        <w:rPr>
          <w:rFonts w:ascii="Calibri" w:eastAsia="Calibri" w:hAnsi="Calibri" w:cs="Calibri"/>
          <w:spacing w:val="-2"/>
          <w:sz w:val="22"/>
        </w:rPr>
        <w:t xml:space="preserve"> </w:t>
      </w:r>
      <w:r w:rsidRPr="006A10CB">
        <w:rPr>
          <w:rFonts w:ascii="Calibri" w:eastAsia="Calibri" w:hAnsi="Calibri" w:cs="Calibri"/>
          <w:spacing w:val="-1"/>
          <w:sz w:val="22"/>
        </w:rPr>
        <w:t>s</w:t>
      </w:r>
      <w:r w:rsidRPr="006A10CB">
        <w:rPr>
          <w:rFonts w:ascii="Calibri" w:eastAsia="Calibri" w:hAnsi="Calibri" w:cs="Calibri"/>
          <w:sz w:val="22"/>
        </w:rPr>
        <w:t>oil</w:t>
      </w:r>
      <w:r w:rsidRPr="006A10CB">
        <w:rPr>
          <w:rFonts w:ascii="Calibri" w:eastAsia="Calibri" w:hAnsi="Calibri" w:cs="Calibri"/>
          <w:spacing w:val="-1"/>
          <w:sz w:val="22"/>
        </w:rPr>
        <w:t>s</w:t>
      </w:r>
      <w:r w:rsidRPr="006A10CB">
        <w:rPr>
          <w:rFonts w:ascii="Calibri" w:eastAsia="Calibri" w:hAnsi="Calibri" w:cs="Calibri"/>
          <w:sz w:val="22"/>
        </w:rPr>
        <w:t>,</w:t>
      </w:r>
      <w:r w:rsidRPr="006A10CB">
        <w:rPr>
          <w:rFonts w:ascii="Calibri" w:eastAsia="Calibri" w:hAnsi="Calibri" w:cs="Calibri"/>
          <w:spacing w:val="4"/>
          <w:sz w:val="22"/>
        </w:rPr>
        <w:t xml:space="preserve"> </w:t>
      </w:r>
      <w:r w:rsidRPr="006A10CB">
        <w:rPr>
          <w:rFonts w:ascii="Calibri" w:eastAsia="Calibri" w:hAnsi="Calibri" w:cs="Calibri"/>
          <w:spacing w:val="-1"/>
          <w:sz w:val="22"/>
        </w:rPr>
        <w:t>f</w:t>
      </w:r>
      <w:r w:rsidRPr="006A10CB">
        <w:rPr>
          <w:rFonts w:ascii="Calibri" w:eastAsia="Calibri" w:hAnsi="Calibri" w:cs="Calibri"/>
          <w:spacing w:val="2"/>
          <w:sz w:val="22"/>
        </w:rPr>
        <w:t>i</w:t>
      </w:r>
      <w:r w:rsidRPr="006A10CB">
        <w:rPr>
          <w:rFonts w:ascii="Calibri" w:eastAsia="Calibri" w:hAnsi="Calibri" w:cs="Calibri"/>
          <w:spacing w:val="-1"/>
          <w:sz w:val="22"/>
        </w:rPr>
        <w:t>e</w:t>
      </w:r>
      <w:r w:rsidRPr="006A10CB">
        <w:rPr>
          <w:rFonts w:ascii="Calibri" w:eastAsia="Calibri" w:hAnsi="Calibri" w:cs="Calibri"/>
          <w:sz w:val="22"/>
        </w:rPr>
        <w:t>ld</w:t>
      </w:r>
      <w:r w:rsidRPr="006A10CB">
        <w:rPr>
          <w:rFonts w:ascii="Calibri" w:eastAsia="Calibri" w:hAnsi="Calibri" w:cs="Calibri"/>
          <w:spacing w:val="2"/>
          <w:sz w:val="22"/>
        </w:rPr>
        <w:t xml:space="preserve"> </w:t>
      </w:r>
      <w:r w:rsidRPr="006A10CB">
        <w:rPr>
          <w:rFonts w:ascii="Calibri" w:eastAsia="Calibri" w:hAnsi="Calibri" w:cs="Calibri"/>
          <w:spacing w:val="-1"/>
          <w:sz w:val="22"/>
        </w:rPr>
        <w:t>v</w:t>
      </w:r>
      <w:r w:rsidRPr="006A10CB">
        <w:rPr>
          <w:rFonts w:ascii="Calibri" w:eastAsia="Calibri" w:hAnsi="Calibri" w:cs="Calibri"/>
          <w:sz w:val="22"/>
        </w:rPr>
        <w:t>a</w:t>
      </w:r>
      <w:r w:rsidRPr="006A10CB">
        <w:rPr>
          <w:rFonts w:ascii="Calibri" w:eastAsia="Calibri" w:hAnsi="Calibri" w:cs="Calibri"/>
          <w:spacing w:val="4"/>
          <w:sz w:val="22"/>
        </w:rPr>
        <w:t>n</w:t>
      </w:r>
      <w:r w:rsidRPr="006A10CB">
        <w:rPr>
          <w:rFonts w:ascii="Calibri" w:eastAsia="Calibri" w:hAnsi="Calibri" w:cs="Calibri"/>
          <w:sz w:val="22"/>
        </w:rPr>
        <w:t>e t</w:t>
      </w:r>
      <w:r w:rsidRPr="006A10CB">
        <w:rPr>
          <w:rFonts w:ascii="Calibri" w:eastAsia="Calibri" w:hAnsi="Calibri" w:cs="Calibri"/>
          <w:spacing w:val="2"/>
          <w:sz w:val="22"/>
        </w:rPr>
        <w:t>e</w:t>
      </w:r>
      <w:r w:rsidRPr="006A10CB">
        <w:rPr>
          <w:rFonts w:ascii="Calibri" w:eastAsia="Calibri" w:hAnsi="Calibri" w:cs="Calibri"/>
          <w:spacing w:val="-1"/>
          <w:sz w:val="22"/>
        </w:rPr>
        <w:t>s</w:t>
      </w:r>
      <w:r w:rsidRPr="006A10CB">
        <w:rPr>
          <w:rFonts w:ascii="Calibri" w:eastAsia="Calibri" w:hAnsi="Calibri" w:cs="Calibri"/>
          <w:sz w:val="22"/>
        </w:rPr>
        <w:t>ts</w:t>
      </w:r>
      <w:r w:rsidRPr="006A10CB">
        <w:rPr>
          <w:rFonts w:ascii="Calibri" w:eastAsia="Calibri" w:hAnsi="Calibri" w:cs="Calibri"/>
          <w:spacing w:val="3"/>
          <w:sz w:val="22"/>
        </w:rPr>
        <w:t xml:space="preserve"> </w:t>
      </w:r>
      <w:r w:rsidRPr="006A10CB">
        <w:rPr>
          <w:rFonts w:ascii="Calibri" w:eastAsia="Calibri" w:hAnsi="Calibri" w:cs="Calibri"/>
          <w:sz w:val="22"/>
        </w:rPr>
        <w:t>in</w:t>
      </w:r>
      <w:r w:rsidRPr="006A10CB">
        <w:rPr>
          <w:rFonts w:ascii="Calibri" w:eastAsia="Calibri" w:hAnsi="Calibri" w:cs="Calibri"/>
          <w:spacing w:val="6"/>
          <w:sz w:val="22"/>
        </w:rPr>
        <w:t xml:space="preserve"> </w:t>
      </w:r>
      <w:r w:rsidRPr="006A10CB">
        <w:rPr>
          <w:rFonts w:ascii="Calibri" w:eastAsia="Calibri" w:hAnsi="Calibri" w:cs="Calibri"/>
          <w:spacing w:val="-1"/>
          <w:sz w:val="22"/>
        </w:rPr>
        <w:t>se</w:t>
      </w:r>
      <w:r w:rsidRPr="006A10CB">
        <w:rPr>
          <w:rFonts w:ascii="Calibri" w:eastAsia="Calibri" w:hAnsi="Calibri" w:cs="Calibri"/>
          <w:spacing w:val="1"/>
          <w:sz w:val="22"/>
        </w:rPr>
        <w:t>ns</w:t>
      </w:r>
      <w:r w:rsidRPr="006A10CB">
        <w:rPr>
          <w:rFonts w:ascii="Calibri" w:eastAsia="Calibri" w:hAnsi="Calibri" w:cs="Calibri"/>
          <w:sz w:val="22"/>
        </w:rPr>
        <w:t>iti</w:t>
      </w:r>
      <w:r w:rsidRPr="006A10CB">
        <w:rPr>
          <w:rFonts w:ascii="Calibri" w:eastAsia="Calibri" w:hAnsi="Calibri" w:cs="Calibri"/>
          <w:spacing w:val="-1"/>
          <w:sz w:val="22"/>
        </w:rPr>
        <w:t>v</w:t>
      </w:r>
      <w:r w:rsidRPr="006A10CB">
        <w:rPr>
          <w:rFonts w:ascii="Calibri" w:eastAsia="Calibri" w:hAnsi="Calibri" w:cs="Calibri"/>
          <w:sz w:val="22"/>
        </w:rPr>
        <w:t>e</w:t>
      </w:r>
      <w:r w:rsidRPr="006A10CB">
        <w:rPr>
          <w:rFonts w:ascii="Calibri" w:eastAsia="Calibri" w:hAnsi="Calibri" w:cs="Calibri"/>
          <w:spacing w:val="-1"/>
          <w:sz w:val="22"/>
        </w:rPr>
        <w:t xml:space="preserve"> </w:t>
      </w:r>
      <w:r w:rsidRPr="006A10CB">
        <w:rPr>
          <w:rFonts w:ascii="Calibri" w:eastAsia="Calibri" w:hAnsi="Calibri" w:cs="Calibri"/>
          <w:sz w:val="22"/>
        </w:rPr>
        <w:t>co</w:t>
      </w:r>
      <w:r w:rsidRPr="006A10CB">
        <w:rPr>
          <w:rFonts w:ascii="Calibri" w:eastAsia="Calibri" w:hAnsi="Calibri" w:cs="Calibri"/>
          <w:spacing w:val="1"/>
          <w:sz w:val="22"/>
        </w:rPr>
        <w:t>he</w:t>
      </w:r>
      <w:r w:rsidRPr="006A10CB">
        <w:rPr>
          <w:rFonts w:ascii="Calibri" w:eastAsia="Calibri" w:hAnsi="Calibri" w:cs="Calibri"/>
          <w:spacing w:val="-1"/>
          <w:sz w:val="22"/>
        </w:rPr>
        <w:t>s</w:t>
      </w:r>
      <w:r w:rsidRPr="006A10CB">
        <w:rPr>
          <w:rFonts w:ascii="Calibri" w:eastAsia="Calibri" w:hAnsi="Calibri" w:cs="Calibri"/>
          <w:sz w:val="22"/>
        </w:rPr>
        <w:t>i</w:t>
      </w:r>
      <w:r w:rsidRPr="006A10CB">
        <w:rPr>
          <w:rFonts w:ascii="Calibri" w:eastAsia="Calibri" w:hAnsi="Calibri" w:cs="Calibri"/>
          <w:spacing w:val="1"/>
          <w:sz w:val="22"/>
        </w:rPr>
        <w:t>v</w:t>
      </w:r>
      <w:r w:rsidRPr="006A10CB">
        <w:rPr>
          <w:rFonts w:ascii="Calibri" w:eastAsia="Calibri" w:hAnsi="Calibri" w:cs="Calibri"/>
          <w:sz w:val="22"/>
        </w:rPr>
        <w:t xml:space="preserve">e </w:t>
      </w:r>
      <w:r w:rsidRPr="006A10CB">
        <w:rPr>
          <w:rFonts w:ascii="Calibri" w:eastAsia="Calibri" w:hAnsi="Calibri" w:cs="Calibri"/>
          <w:spacing w:val="-1"/>
          <w:sz w:val="22"/>
        </w:rPr>
        <w:t>s</w:t>
      </w:r>
      <w:r w:rsidRPr="006A10CB">
        <w:rPr>
          <w:rFonts w:ascii="Calibri" w:eastAsia="Calibri" w:hAnsi="Calibri" w:cs="Calibri"/>
          <w:sz w:val="22"/>
        </w:rPr>
        <w:t>oil</w:t>
      </w:r>
      <w:r w:rsidRPr="006A10CB">
        <w:rPr>
          <w:rFonts w:ascii="Calibri" w:eastAsia="Calibri" w:hAnsi="Calibri" w:cs="Calibri"/>
          <w:spacing w:val="-1"/>
          <w:sz w:val="22"/>
        </w:rPr>
        <w:t>s</w:t>
      </w:r>
      <w:r w:rsidRPr="006A10CB">
        <w:rPr>
          <w:rFonts w:ascii="Calibri" w:eastAsia="Calibri" w:hAnsi="Calibri" w:cs="Calibri"/>
          <w:sz w:val="22"/>
        </w:rPr>
        <w:t>.</w:t>
      </w:r>
    </w:p>
    <w:p w14:paraId="0F168BE6" w14:textId="77777777" w:rsidR="003228F6" w:rsidRPr="00803083" w:rsidRDefault="003228F6" w:rsidP="003228F6">
      <w:pPr>
        <w:spacing w:line="120" w:lineRule="exact"/>
        <w:rPr>
          <w:sz w:val="14"/>
          <w:szCs w:val="12"/>
        </w:rPr>
      </w:pPr>
    </w:p>
    <w:p w14:paraId="6F01A994" w14:textId="78E182CF" w:rsidR="003228F6" w:rsidRPr="006A10CB" w:rsidRDefault="003228F6" w:rsidP="006A10CB">
      <w:pPr>
        <w:pStyle w:val="ListParagraph"/>
        <w:numPr>
          <w:ilvl w:val="2"/>
          <w:numId w:val="28"/>
        </w:numPr>
        <w:tabs>
          <w:tab w:val="left" w:pos="2260"/>
        </w:tabs>
        <w:spacing w:line="276" w:lineRule="auto"/>
        <w:ind w:right="112"/>
        <w:jc w:val="both"/>
        <w:rPr>
          <w:rFonts w:ascii="Calibri" w:eastAsia="Calibri" w:hAnsi="Calibri" w:cs="Calibri"/>
          <w:sz w:val="22"/>
        </w:rPr>
      </w:pPr>
      <w:r w:rsidRPr="006A10CB">
        <w:rPr>
          <w:rFonts w:ascii="Calibri" w:eastAsia="Calibri" w:hAnsi="Calibri" w:cs="Calibri"/>
          <w:spacing w:val="-1"/>
          <w:sz w:val="22"/>
        </w:rPr>
        <w:t>G</w:t>
      </w:r>
      <w:r w:rsidRPr="006A10CB">
        <w:rPr>
          <w:rFonts w:ascii="Calibri" w:eastAsia="Calibri" w:hAnsi="Calibri" w:cs="Calibri"/>
          <w:sz w:val="22"/>
        </w:rPr>
        <w:t>r</w:t>
      </w:r>
      <w:r w:rsidRPr="006A10CB">
        <w:rPr>
          <w:rFonts w:ascii="Calibri" w:eastAsia="Calibri" w:hAnsi="Calibri" w:cs="Calibri"/>
          <w:spacing w:val="1"/>
          <w:sz w:val="22"/>
        </w:rPr>
        <w:t>oun</w:t>
      </w:r>
      <w:r w:rsidRPr="006A10CB">
        <w:rPr>
          <w:rFonts w:ascii="Calibri" w:eastAsia="Calibri" w:hAnsi="Calibri" w:cs="Calibri"/>
          <w:sz w:val="22"/>
        </w:rPr>
        <w:t xml:space="preserve">d </w:t>
      </w:r>
      <w:r w:rsidRPr="006A10CB">
        <w:rPr>
          <w:rFonts w:ascii="Calibri" w:eastAsia="Calibri" w:hAnsi="Calibri" w:cs="Calibri"/>
          <w:spacing w:val="3"/>
          <w:sz w:val="22"/>
        </w:rPr>
        <w:t xml:space="preserve"> </w:t>
      </w:r>
      <w:r w:rsidRPr="006A10CB">
        <w:rPr>
          <w:rFonts w:ascii="Calibri" w:eastAsia="Calibri" w:hAnsi="Calibri" w:cs="Calibri"/>
          <w:spacing w:val="-1"/>
          <w:sz w:val="22"/>
        </w:rPr>
        <w:t>w</w:t>
      </w:r>
      <w:r w:rsidRPr="006A10CB">
        <w:rPr>
          <w:rFonts w:ascii="Calibri" w:eastAsia="Calibri" w:hAnsi="Calibri" w:cs="Calibri"/>
          <w:sz w:val="22"/>
        </w:rPr>
        <w:t>a</w:t>
      </w:r>
      <w:r w:rsidRPr="006A10CB">
        <w:rPr>
          <w:rFonts w:ascii="Calibri" w:eastAsia="Calibri" w:hAnsi="Calibri" w:cs="Calibri"/>
          <w:spacing w:val="1"/>
          <w:sz w:val="22"/>
        </w:rPr>
        <w:t>t</w:t>
      </w:r>
      <w:r w:rsidRPr="006A10CB">
        <w:rPr>
          <w:rFonts w:ascii="Calibri" w:eastAsia="Calibri" w:hAnsi="Calibri" w:cs="Calibri"/>
          <w:spacing w:val="-1"/>
          <w:sz w:val="22"/>
        </w:rPr>
        <w:t>e</w:t>
      </w:r>
      <w:r w:rsidRPr="006A10CB">
        <w:rPr>
          <w:rFonts w:ascii="Calibri" w:eastAsia="Calibri" w:hAnsi="Calibri" w:cs="Calibri"/>
          <w:sz w:val="22"/>
        </w:rPr>
        <w:t xml:space="preserve">r </w:t>
      </w:r>
      <w:r w:rsidRPr="006A10CB">
        <w:rPr>
          <w:rFonts w:ascii="Calibri" w:eastAsia="Calibri" w:hAnsi="Calibri" w:cs="Calibri"/>
          <w:spacing w:val="5"/>
          <w:sz w:val="22"/>
        </w:rPr>
        <w:t xml:space="preserve"> </w:t>
      </w:r>
      <w:r w:rsidRPr="006A10CB">
        <w:rPr>
          <w:rFonts w:ascii="Calibri" w:eastAsia="Calibri" w:hAnsi="Calibri" w:cs="Calibri"/>
          <w:spacing w:val="-1"/>
          <w:sz w:val="22"/>
        </w:rPr>
        <w:t>s</w:t>
      </w:r>
      <w:r w:rsidRPr="006A10CB">
        <w:rPr>
          <w:rFonts w:ascii="Calibri" w:eastAsia="Calibri" w:hAnsi="Calibri" w:cs="Calibri"/>
          <w:sz w:val="22"/>
        </w:rPr>
        <w:t>am</w:t>
      </w:r>
      <w:r w:rsidRPr="006A10CB">
        <w:rPr>
          <w:rFonts w:ascii="Calibri" w:eastAsia="Calibri" w:hAnsi="Calibri" w:cs="Calibri"/>
          <w:spacing w:val="1"/>
          <w:sz w:val="22"/>
        </w:rPr>
        <w:t>p</w:t>
      </w:r>
      <w:r w:rsidRPr="006A10CB">
        <w:rPr>
          <w:rFonts w:ascii="Calibri" w:eastAsia="Calibri" w:hAnsi="Calibri" w:cs="Calibri"/>
          <w:spacing w:val="4"/>
          <w:sz w:val="22"/>
        </w:rPr>
        <w:t>l</w:t>
      </w:r>
      <w:r w:rsidRPr="006A10CB">
        <w:rPr>
          <w:rFonts w:ascii="Calibri" w:eastAsia="Calibri" w:hAnsi="Calibri" w:cs="Calibri"/>
          <w:spacing w:val="-1"/>
          <w:sz w:val="22"/>
        </w:rPr>
        <w:t>e</w:t>
      </w:r>
      <w:r w:rsidRPr="006A10CB">
        <w:rPr>
          <w:rFonts w:ascii="Calibri" w:eastAsia="Calibri" w:hAnsi="Calibri" w:cs="Calibri"/>
          <w:sz w:val="22"/>
        </w:rPr>
        <w:t xml:space="preserve">s </w:t>
      </w:r>
      <w:r w:rsidRPr="006A10CB">
        <w:rPr>
          <w:rFonts w:ascii="Calibri" w:eastAsia="Calibri" w:hAnsi="Calibri" w:cs="Calibri"/>
          <w:spacing w:val="2"/>
          <w:sz w:val="22"/>
        </w:rPr>
        <w:t xml:space="preserve"> </w:t>
      </w:r>
      <w:r w:rsidRPr="006A10CB">
        <w:rPr>
          <w:rFonts w:ascii="Calibri" w:eastAsia="Calibri" w:hAnsi="Calibri" w:cs="Calibri"/>
          <w:spacing w:val="-1"/>
          <w:sz w:val="22"/>
        </w:rPr>
        <w:t>s</w:t>
      </w:r>
      <w:r w:rsidRPr="006A10CB">
        <w:rPr>
          <w:rFonts w:ascii="Calibri" w:eastAsia="Calibri" w:hAnsi="Calibri" w:cs="Calibri"/>
          <w:spacing w:val="1"/>
          <w:sz w:val="22"/>
        </w:rPr>
        <w:t>h</w:t>
      </w:r>
      <w:r w:rsidRPr="006A10CB">
        <w:rPr>
          <w:rFonts w:ascii="Calibri" w:eastAsia="Calibri" w:hAnsi="Calibri" w:cs="Calibri"/>
          <w:sz w:val="22"/>
        </w:rPr>
        <w:t xml:space="preserve">all </w:t>
      </w:r>
      <w:r w:rsidRPr="006A10CB">
        <w:rPr>
          <w:rFonts w:ascii="Calibri" w:eastAsia="Calibri" w:hAnsi="Calibri" w:cs="Calibri"/>
          <w:spacing w:val="6"/>
          <w:sz w:val="22"/>
        </w:rPr>
        <w:t xml:space="preserve"> </w:t>
      </w:r>
      <w:r w:rsidRPr="006A10CB">
        <w:rPr>
          <w:rFonts w:ascii="Calibri" w:eastAsia="Calibri" w:hAnsi="Calibri" w:cs="Calibri"/>
          <w:spacing w:val="1"/>
          <w:sz w:val="22"/>
        </w:rPr>
        <w:t>b</w:t>
      </w:r>
      <w:r w:rsidRPr="006A10CB">
        <w:rPr>
          <w:rFonts w:ascii="Calibri" w:eastAsia="Calibri" w:hAnsi="Calibri" w:cs="Calibri"/>
          <w:sz w:val="22"/>
        </w:rPr>
        <w:t xml:space="preserve">e </w:t>
      </w:r>
      <w:r w:rsidRPr="006A10CB">
        <w:rPr>
          <w:rFonts w:ascii="Calibri" w:eastAsia="Calibri" w:hAnsi="Calibri" w:cs="Calibri"/>
          <w:spacing w:val="5"/>
          <w:sz w:val="22"/>
        </w:rPr>
        <w:t xml:space="preserve"> </w:t>
      </w:r>
      <w:r w:rsidRPr="006A10CB">
        <w:rPr>
          <w:rFonts w:ascii="Calibri" w:eastAsia="Calibri" w:hAnsi="Calibri" w:cs="Calibri"/>
          <w:sz w:val="22"/>
        </w:rPr>
        <w:t>o</w:t>
      </w:r>
      <w:r w:rsidRPr="006A10CB">
        <w:rPr>
          <w:rFonts w:ascii="Calibri" w:eastAsia="Calibri" w:hAnsi="Calibri" w:cs="Calibri"/>
          <w:spacing w:val="1"/>
          <w:sz w:val="22"/>
        </w:rPr>
        <w:t>b</w:t>
      </w:r>
      <w:r w:rsidRPr="006A10CB">
        <w:rPr>
          <w:rFonts w:ascii="Calibri" w:eastAsia="Calibri" w:hAnsi="Calibri" w:cs="Calibri"/>
          <w:sz w:val="22"/>
        </w:rPr>
        <w:t>t</w:t>
      </w:r>
      <w:r w:rsidRPr="006A10CB">
        <w:rPr>
          <w:rFonts w:ascii="Calibri" w:eastAsia="Calibri" w:hAnsi="Calibri" w:cs="Calibri"/>
          <w:spacing w:val="1"/>
          <w:sz w:val="22"/>
        </w:rPr>
        <w:t>a</w:t>
      </w:r>
      <w:r w:rsidRPr="006A10CB">
        <w:rPr>
          <w:rFonts w:ascii="Calibri" w:eastAsia="Calibri" w:hAnsi="Calibri" w:cs="Calibri"/>
          <w:sz w:val="22"/>
        </w:rPr>
        <w:t>i</w:t>
      </w:r>
      <w:r w:rsidRPr="006A10CB">
        <w:rPr>
          <w:rFonts w:ascii="Calibri" w:eastAsia="Calibri" w:hAnsi="Calibri" w:cs="Calibri"/>
          <w:spacing w:val="1"/>
          <w:sz w:val="22"/>
        </w:rPr>
        <w:t>n</w:t>
      </w:r>
      <w:r w:rsidRPr="006A10CB">
        <w:rPr>
          <w:rFonts w:ascii="Calibri" w:eastAsia="Calibri" w:hAnsi="Calibri" w:cs="Calibri"/>
          <w:spacing w:val="-1"/>
          <w:sz w:val="22"/>
        </w:rPr>
        <w:t>e</w:t>
      </w:r>
      <w:r w:rsidRPr="006A10CB">
        <w:rPr>
          <w:rFonts w:ascii="Calibri" w:eastAsia="Calibri" w:hAnsi="Calibri" w:cs="Calibri"/>
          <w:sz w:val="22"/>
        </w:rPr>
        <w:t xml:space="preserve">d </w:t>
      </w:r>
      <w:r w:rsidRPr="006A10CB">
        <w:rPr>
          <w:rFonts w:ascii="Calibri" w:eastAsia="Calibri" w:hAnsi="Calibri" w:cs="Calibri"/>
          <w:spacing w:val="2"/>
          <w:sz w:val="22"/>
        </w:rPr>
        <w:t xml:space="preserve"> </w:t>
      </w:r>
      <w:r w:rsidRPr="006A10CB">
        <w:rPr>
          <w:rFonts w:ascii="Calibri" w:eastAsia="Calibri" w:hAnsi="Calibri" w:cs="Calibri"/>
          <w:spacing w:val="-1"/>
          <w:sz w:val="22"/>
        </w:rPr>
        <w:t>f</w:t>
      </w:r>
      <w:r w:rsidRPr="006A10CB">
        <w:rPr>
          <w:rFonts w:ascii="Calibri" w:eastAsia="Calibri" w:hAnsi="Calibri" w:cs="Calibri"/>
          <w:sz w:val="22"/>
        </w:rPr>
        <w:t>r</w:t>
      </w:r>
      <w:r w:rsidRPr="006A10CB">
        <w:rPr>
          <w:rFonts w:ascii="Calibri" w:eastAsia="Calibri" w:hAnsi="Calibri" w:cs="Calibri"/>
          <w:spacing w:val="1"/>
          <w:sz w:val="22"/>
        </w:rPr>
        <w:t>o</w:t>
      </w:r>
      <w:r w:rsidRPr="006A10CB">
        <w:rPr>
          <w:rFonts w:ascii="Calibri" w:eastAsia="Calibri" w:hAnsi="Calibri" w:cs="Calibri"/>
          <w:sz w:val="22"/>
        </w:rPr>
        <w:t xml:space="preserve">m </w:t>
      </w:r>
      <w:r w:rsidRPr="006A10CB">
        <w:rPr>
          <w:rFonts w:ascii="Calibri" w:eastAsia="Calibri" w:hAnsi="Calibri" w:cs="Calibri"/>
          <w:spacing w:val="5"/>
          <w:sz w:val="22"/>
        </w:rPr>
        <w:t xml:space="preserve"> </w:t>
      </w:r>
      <w:r w:rsidRPr="006A10CB">
        <w:rPr>
          <w:rFonts w:ascii="Calibri" w:eastAsia="Calibri" w:hAnsi="Calibri" w:cs="Calibri"/>
          <w:spacing w:val="-1"/>
          <w:sz w:val="22"/>
        </w:rPr>
        <w:t>e</w:t>
      </w:r>
      <w:r w:rsidRPr="006A10CB">
        <w:rPr>
          <w:rFonts w:ascii="Calibri" w:eastAsia="Calibri" w:hAnsi="Calibri" w:cs="Calibri"/>
          <w:sz w:val="22"/>
        </w:rPr>
        <w:t xml:space="preserve">ach </w:t>
      </w:r>
      <w:r w:rsidRPr="006A10CB">
        <w:rPr>
          <w:rFonts w:ascii="Calibri" w:eastAsia="Calibri" w:hAnsi="Calibri" w:cs="Calibri"/>
          <w:spacing w:val="5"/>
          <w:sz w:val="22"/>
        </w:rPr>
        <w:t xml:space="preserve"> b</w:t>
      </w:r>
      <w:r w:rsidRPr="006A10CB">
        <w:rPr>
          <w:rFonts w:ascii="Calibri" w:eastAsia="Calibri" w:hAnsi="Calibri" w:cs="Calibri"/>
          <w:spacing w:val="3"/>
          <w:sz w:val="22"/>
        </w:rPr>
        <w:t>o</w:t>
      </w:r>
      <w:r w:rsidRPr="006A10CB">
        <w:rPr>
          <w:rFonts w:ascii="Calibri" w:eastAsia="Calibri" w:hAnsi="Calibri" w:cs="Calibri"/>
          <w:sz w:val="22"/>
        </w:rPr>
        <w:t>re</w:t>
      </w:r>
      <w:r w:rsidRPr="006A10CB">
        <w:rPr>
          <w:rFonts w:ascii="Calibri" w:eastAsia="Calibri" w:hAnsi="Calibri" w:cs="Calibri"/>
          <w:spacing w:val="-1"/>
          <w:sz w:val="22"/>
        </w:rPr>
        <w:t>-</w:t>
      </w:r>
      <w:r w:rsidRPr="006A10CB">
        <w:rPr>
          <w:rFonts w:ascii="Calibri" w:eastAsia="Calibri" w:hAnsi="Calibri" w:cs="Calibri"/>
          <w:spacing w:val="1"/>
          <w:sz w:val="22"/>
        </w:rPr>
        <w:t>h</w:t>
      </w:r>
      <w:r w:rsidRPr="006A10CB">
        <w:rPr>
          <w:rFonts w:ascii="Calibri" w:eastAsia="Calibri" w:hAnsi="Calibri" w:cs="Calibri"/>
          <w:sz w:val="22"/>
        </w:rPr>
        <w:t xml:space="preserve">ole </w:t>
      </w:r>
      <w:r w:rsidRPr="006A10CB">
        <w:rPr>
          <w:rFonts w:ascii="Calibri" w:eastAsia="Calibri" w:hAnsi="Calibri" w:cs="Calibri"/>
          <w:spacing w:val="1"/>
          <w:sz w:val="22"/>
        </w:rPr>
        <w:t xml:space="preserve"> </w:t>
      </w:r>
      <w:r w:rsidRPr="006A10CB">
        <w:rPr>
          <w:rFonts w:ascii="Calibri" w:eastAsia="Calibri" w:hAnsi="Calibri" w:cs="Calibri"/>
          <w:sz w:val="22"/>
        </w:rPr>
        <w:t>a</w:t>
      </w:r>
      <w:r w:rsidRPr="006A10CB">
        <w:rPr>
          <w:rFonts w:ascii="Calibri" w:eastAsia="Calibri" w:hAnsi="Calibri" w:cs="Calibri"/>
          <w:spacing w:val="1"/>
          <w:sz w:val="22"/>
        </w:rPr>
        <w:t>n</w:t>
      </w:r>
      <w:r w:rsidRPr="006A10CB">
        <w:rPr>
          <w:rFonts w:ascii="Calibri" w:eastAsia="Calibri" w:hAnsi="Calibri" w:cs="Calibri"/>
          <w:sz w:val="22"/>
        </w:rPr>
        <w:t xml:space="preserve">d </w:t>
      </w:r>
      <w:r w:rsidRPr="006A10CB">
        <w:rPr>
          <w:rFonts w:ascii="Calibri" w:eastAsia="Calibri" w:hAnsi="Calibri" w:cs="Calibri"/>
          <w:spacing w:val="6"/>
          <w:sz w:val="22"/>
        </w:rPr>
        <w:t xml:space="preserve"> </w:t>
      </w:r>
      <w:r w:rsidRPr="006A10CB">
        <w:rPr>
          <w:rFonts w:ascii="Calibri" w:eastAsia="Calibri" w:hAnsi="Calibri" w:cs="Calibri"/>
          <w:sz w:val="22"/>
        </w:rPr>
        <w:t>te</w:t>
      </w:r>
      <w:r w:rsidRPr="006A10CB">
        <w:rPr>
          <w:rFonts w:ascii="Calibri" w:eastAsia="Calibri" w:hAnsi="Calibri" w:cs="Calibri"/>
          <w:spacing w:val="-1"/>
          <w:sz w:val="22"/>
        </w:rPr>
        <w:t>s</w:t>
      </w:r>
      <w:r w:rsidRPr="006A10CB">
        <w:rPr>
          <w:rFonts w:ascii="Calibri" w:eastAsia="Calibri" w:hAnsi="Calibri" w:cs="Calibri"/>
          <w:spacing w:val="3"/>
          <w:sz w:val="22"/>
        </w:rPr>
        <w:t>t</w:t>
      </w:r>
      <w:r w:rsidRPr="006A10CB">
        <w:rPr>
          <w:rFonts w:ascii="Calibri" w:eastAsia="Calibri" w:hAnsi="Calibri" w:cs="Calibri"/>
          <w:spacing w:val="-1"/>
          <w:sz w:val="22"/>
        </w:rPr>
        <w:t>e</w:t>
      </w:r>
      <w:r w:rsidRPr="006A10CB">
        <w:rPr>
          <w:rFonts w:ascii="Calibri" w:eastAsia="Calibri" w:hAnsi="Calibri" w:cs="Calibri"/>
          <w:sz w:val="22"/>
        </w:rPr>
        <w:t xml:space="preserve">d </w:t>
      </w:r>
      <w:r w:rsidRPr="006A10CB">
        <w:rPr>
          <w:rFonts w:ascii="Calibri" w:eastAsia="Calibri" w:hAnsi="Calibri" w:cs="Calibri"/>
          <w:spacing w:val="4"/>
          <w:sz w:val="22"/>
        </w:rPr>
        <w:t xml:space="preserve"> </w:t>
      </w:r>
      <w:r w:rsidRPr="006A10CB">
        <w:rPr>
          <w:rFonts w:ascii="Calibri" w:eastAsia="Calibri" w:hAnsi="Calibri" w:cs="Calibri"/>
          <w:sz w:val="22"/>
        </w:rPr>
        <w:t xml:space="preserve">in </w:t>
      </w:r>
      <w:r w:rsidRPr="006A10CB">
        <w:rPr>
          <w:rFonts w:ascii="Calibri" w:eastAsia="Calibri" w:hAnsi="Calibri" w:cs="Calibri"/>
          <w:spacing w:val="6"/>
          <w:sz w:val="22"/>
        </w:rPr>
        <w:t xml:space="preserve"> </w:t>
      </w:r>
      <w:r w:rsidRPr="006A10CB">
        <w:rPr>
          <w:rFonts w:ascii="Calibri" w:eastAsia="Calibri" w:hAnsi="Calibri" w:cs="Calibri"/>
          <w:sz w:val="22"/>
        </w:rPr>
        <w:t>acco</w:t>
      </w:r>
      <w:r w:rsidRPr="006A10CB">
        <w:rPr>
          <w:rFonts w:ascii="Calibri" w:eastAsia="Calibri" w:hAnsi="Calibri" w:cs="Calibri"/>
          <w:spacing w:val="2"/>
          <w:sz w:val="22"/>
        </w:rPr>
        <w:t>r</w:t>
      </w:r>
      <w:r w:rsidRPr="006A10CB">
        <w:rPr>
          <w:rFonts w:ascii="Calibri" w:eastAsia="Calibri" w:hAnsi="Calibri" w:cs="Calibri"/>
          <w:spacing w:val="1"/>
          <w:sz w:val="22"/>
        </w:rPr>
        <w:t>d</w:t>
      </w:r>
      <w:r w:rsidRPr="006A10CB">
        <w:rPr>
          <w:rFonts w:ascii="Calibri" w:eastAsia="Calibri" w:hAnsi="Calibri" w:cs="Calibri"/>
          <w:sz w:val="22"/>
        </w:rPr>
        <w:t>a</w:t>
      </w:r>
      <w:r w:rsidRPr="006A10CB">
        <w:rPr>
          <w:rFonts w:ascii="Calibri" w:eastAsia="Calibri" w:hAnsi="Calibri" w:cs="Calibri"/>
          <w:spacing w:val="1"/>
          <w:sz w:val="22"/>
        </w:rPr>
        <w:t>n</w:t>
      </w:r>
      <w:r w:rsidRPr="006A10CB">
        <w:rPr>
          <w:rFonts w:ascii="Calibri" w:eastAsia="Calibri" w:hAnsi="Calibri" w:cs="Calibri"/>
          <w:sz w:val="22"/>
        </w:rPr>
        <w:t>ce</w:t>
      </w:r>
      <w:r w:rsidRPr="006A10CB">
        <w:rPr>
          <w:rFonts w:ascii="Calibri" w:eastAsia="Calibri" w:hAnsi="Calibri" w:cs="Calibri"/>
          <w:spacing w:val="43"/>
          <w:sz w:val="22"/>
        </w:rPr>
        <w:t xml:space="preserve"> </w:t>
      </w:r>
      <w:r w:rsidRPr="006A10CB">
        <w:rPr>
          <w:rFonts w:ascii="Calibri" w:eastAsia="Calibri" w:hAnsi="Calibri" w:cs="Calibri"/>
          <w:spacing w:val="-1"/>
          <w:sz w:val="22"/>
        </w:rPr>
        <w:t>w</w:t>
      </w:r>
      <w:r w:rsidRPr="006A10CB">
        <w:rPr>
          <w:rFonts w:ascii="Calibri" w:eastAsia="Calibri" w:hAnsi="Calibri" w:cs="Calibri"/>
          <w:sz w:val="22"/>
        </w:rPr>
        <w:t>ith a</w:t>
      </w:r>
      <w:r w:rsidRPr="006A10CB">
        <w:rPr>
          <w:rFonts w:ascii="Calibri" w:eastAsia="Calibri" w:hAnsi="Calibri" w:cs="Calibri"/>
          <w:spacing w:val="1"/>
          <w:sz w:val="22"/>
        </w:rPr>
        <w:t>pp</w:t>
      </w:r>
      <w:r w:rsidRPr="006A10CB">
        <w:rPr>
          <w:rFonts w:ascii="Calibri" w:eastAsia="Calibri" w:hAnsi="Calibri" w:cs="Calibri"/>
          <w:sz w:val="22"/>
        </w:rPr>
        <w:t>r</w:t>
      </w:r>
      <w:r w:rsidRPr="006A10CB">
        <w:rPr>
          <w:rFonts w:ascii="Calibri" w:eastAsia="Calibri" w:hAnsi="Calibri" w:cs="Calibri"/>
          <w:spacing w:val="1"/>
          <w:sz w:val="22"/>
        </w:rPr>
        <w:t>o</w:t>
      </w:r>
      <w:r w:rsidRPr="006A10CB">
        <w:rPr>
          <w:rFonts w:ascii="Calibri" w:eastAsia="Calibri" w:hAnsi="Calibri" w:cs="Calibri"/>
          <w:spacing w:val="-1"/>
          <w:sz w:val="22"/>
        </w:rPr>
        <w:t>ve</w:t>
      </w:r>
      <w:r w:rsidRPr="006A10CB">
        <w:rPr>
          <w:rFonts w:ascii="Calibri" w:eastAsia="Calibri" w:hAnsi="Calibri" w:cs="Calibri"/>
          <w:sz w:val="22"/>
        </w:rPr>
        <w:t>d</w:t>
      </w:r>
      <w:r w:rsidRPr="006A10CB">
        <w:rPr>
          <w:rFonts w:ascii="Calibri" w:eastAsia="Calibri" w:hAnsi="Calibri" w:cs="Calibri"/>
          <w:spacing w:val="-7"/>
          <w:sz w:val="22"/>
        </w:rPr>
        <w:t xml:space="preserve"> </w:t>
      </w:r>
      <w:r w:rsidRPr="006A10CB">
        <w:rPr>
          <w:rFonts w:ascii="Calibri" w:eastAsia="Calibri" w:hAnsi="Calibri" w:cs="Calibri"/>
          <w:spacing w:val="1"/>
          <w:sz w:val="22"/>
        </w:rPr>
        <w:t>p</w:t>
      </w:r>
      <w:r w:rsidRPr="006A10CB">
        <w:rPr>
          <w:rFonts w:ascii="Calibri" w:eastAsia="Calibri" w:hAnsi="Calibri" w:cs="Calibri"/>
          <w:sz w:val="22"/>
        </w:rPr>
        <w:t>ractic</w:t>
      </w:r>
      <w:r w:rsidRPr="006A10CB">
        <w:rPr>
          <w:rFonts w:ascii="Calibri" w:eastAsia="Calibri" w:hAnsi="Calibri" w:cs="Calibri"/>
          <w:spacing w:val="-1"/>
          <w:sz w:val="22"/>
        </w:rPr>
        <w:t>e</w:t>
      </w:r>
      <w:r w:rsidRPr="006A10CB">
        <w:rPr>
          <w:rFonts w:ascii="Calibri" w:eastAsia="Calibri" w:hAnsi="Calibri" w:cs="Calibri"/>
          <w:sz w:val="22"/>
        </w:rPr>
        <w:t>.</w:t>
      </w:r>
    </w:p>
    <w:p w14:paraId="2DD3875B" w14:textId="77777777" w:rsidR="003228F6" w:rsidRPr="00803083" w:rsidRDefault="003228F6" w:rsidP="003228F6">
      <w:pPr>
        <w:spacing w:line="120" w:lineRule="exact"/>
        <w:rPr>
          <w:sz w:val="14"/>
          <w:szCs w:val="12"/>
        </w:rPr>
      </w:pPr>
    </w:p>
    <w:p w14:paraId="26FC79D0" w14:textId="46C65AE6" w:rsidR="003228F6" w:rsidRPr="006A10CB" w:rsidRDefault="003228F6" w:rsidP="006A10CB">
      <w:pPr>
        <w:pStyle w:val="ListParagraph"/>
        <w:numPr>
          <w:ilvl w:val="2"/>
          <w:numId w:val="28"/>
        </w:numPr>
        <w:tabs>
          <w:tab w:val="left" w:pos="2260"/>
        </w:tabs>
        <w:spacing w:line="276" w:lineRule="auto"/>
        <w:ind w:right="106"/>
        <w:jc w:val="both"/>
        <w:rPr>
          <w:rFonts w:ascii="Calibri" w:eastAsia="Calibri" w:hAnsi="Calibri" w:cs="Calibri"/>
          <w:sz w:val="22"/>
        </w:rPr>
      </w:pPr>
      <w:r w:rsidRPr="006A10CB">
        <w:rPr>
          <w:rFonts w:ascii="Calibri" w:eastAsia="Calibri" w:hAnsi="Calibri" w:cs="Calibri"/>
          <w:spacing w:val="1"/>
          <w:sz w:val="22"/>
        </w:rPr>
        <w:t>E</w:t>
      </w:r>
      <w:r w:rsidRPr="006A10CB">
        <w:rPr>
          <w:rFonts w:ascii="Calibri" w:eastAsia="Calibri" w:hAnsi="Calibri" w:cs="Calibri"/>
          <w:sz w:val="22"/>
        </w:rPr>
        <w:t>l</w:t>
      </w:r>
      <w:r w:rsidRPr="006A10CB">
        <w:rPr>
          <w:rFonts w:ascii="Calibri" w:eastAsia="Calibri" w:hAnsi="Calibri" w:cs="Calibri"/>
          <w:spacing w:val="-1"/>
          <w:sz w:val="22"/>
        </w:rPr>
        <w:t>e</w:t>
      </w:r>
      <w:r w:rsidRPr="006A10CB">
        <w:rPr>
          <w:rFonts w:ascii="Calibri" w:eastAsia="Calibri" w:hAnsi="Calibri" w:cs="Calibri"/>
          <w:sz w:val="22"/>
        </w:rPr>
        <w:t>ctrical</w:t>
      </w:r>
      <w:r w:rsidRPr="006A10CB">
        <w:rPr>
          <w:rFonts w:ascii="Calibri" w:eastAsia="Calibri" w:hAnsi="Calibri" w:cs="Calibri"/>
          <w:spacing w:val="39"/>
          <w:sz w:val="22"/>
        </w:rPr>
        <w:t xml:space="preserve"> </w:t>
      </w:r>
      <w:r w:rsidRPr="006A10CB">
        <w:rPr>
          <w:rFonts w:ascii="Calibri" w:eastAsia="Calibri" w:hAnsi="Calibri" w:cs="Calibri"/>
          <w:spacing w:val="2"/>
          <w:sz w:val="22"/>
        </w:rPr>
        <w:t>r</w:t>
      </w:r>
      <w:r w:rsidRPr="006A10CB">
        <w:rPr>
          <w:rFonts w:ascii="Calibri" w:eastAsia="Calibri" w:hAnsi="Calibri" w:cs="Calibri"/>
          <w:spacing w:val="-1"/>
          <w:sz w:val="22"/>
        </w:rPr>
        <w:t>es</w:t>
      </w:r>
      <w:r w:rsidRPr="006A10CB">
        <w:rPr>
          <w:rFonts w:ascii="Calibri" w:eastAsia="Calibri" w:hAnsi="Calibri" w:cs="Calibri"/>
          <w:spacing w:val="2"/>
          <w:sz w:val="22"/>
        </w:rPr>
        <w:t>i</w:t>
      </w:r>
      <w:r w:rsidRPr="006A10CB">
        <w:rPr>
          <w:rFonts w:ascii="Calibri" w:eastAsia="Calibri" w:hAnsi="Calibri" w:cs="Calibri"/>
          <w:spacing w:val="-1"/>
          <w:sz w:val="22"/>
        </w:rPr>
        <w:t>s</w:t>
      </w:r>
      <w:r w:rsidRPr="006A10CB">
        <w:rPr>
          <w:rFonts w:ascii="Calibri" w:eastAsia="Calibri" w:hAnsi="Calibri" w:cs="Calibri"/>
          <w:sz w:val="22"/>
        </w:rPr>
        <w:t>t</w:t>
      </w:r>
      <w:r w:rsidRPr="006A10CB">
        <w:rPr>
          <w:rFonts w:ascii="Calibri" w:eastAsia="Calibri" w:hAnsi="Calibri" w:cs="Calibri"/>
          <w:spacing w:val="2"/>
          <w:sz w:val="22"/>
        </w:rPr>
        <w:t>i</w:t>
      </w:r>
      <w:r w:rsidRPr="006A10CB">
        <w:rPr>
          <w:rFonts w:ascii="Calibri" w:eastAsia="Calibri" w:hAnsi="Calibri" w:cs="Calibri"/>
          <w:spacing w:val="-1"/>
          <w:sz w:val="22"/>
        </w:rPr>
        <w:t>v</w:t>
      </w:r>
      <w:r w:rsidRPr="006A10CB">
        <w:rPr>
          <w:rFonts w:ascii="Calibri" w:eastAsia="Calibri" w:hAnsi="Calibri" w:cs="Calibri"/>
          <w:sz w:val="22"/>
        </w:rPr>
        <w:t>ity</w:t>
      </w:r>
      <w:r w:rsidRPr="006A10CB">
        <w:rPr>
          <w:rFonts w:ascii="Calibri" w:eastAsia="Calibri" w:hAnsi="Calibri" w:cs="Calibri"/>
          <w:spacing w:val="39"/>
          <w:sz w:val="22"/>
        </w:rPr>
        <w:t xml:space="preserve"> </w:t>
      </w:r>
      <w:r w:rsidRPr="006A10CB">
        <w:rPr>
          <w:rFonts w:ascii="Calibri" w:eastAsia="Calibri" w:hAnsi="Calibri" w:cs="Calibri"/>
          <w:sz w:val="22"/>
        </w:rPr>
        <w:t>of</w:t>
      </w:r>
      <w:r w:rsidRPr="006A10CB">
        <w:rPr>
          <w:rFonts w:ascii="Calibri" w:eastAsia="Calibri" w:hAnsi="Calibri" w:cs="Calibri"/>
          <w:spacing w:val="44"/>
          <w:sz w:val="22"/>
        </w:rPr>
        <w:t xml:space="preserve"> </w:t>
      </w:r>
      <w:r w:rsidRPr="006A10CB">
        <w:rPr>
          <w:rFonts w:ascii="Calibri" w:eastAsia="Calibri" w:hAnsi="Calibri" w:cs="Calibri"/>
          <w:sz w:val="22"/>
        </w:rPr>
        <w:t>t</w:t>
      </w:r>
      <w:r w:rsidRPr="006A10CB">
        <w:rPr>
          <w:rFonts w:ascii="Calibri" w:eastAsia="Calibri" w:hAnsi="Calibri" w:cs="Calibri"/>
          <w:spacing w:val="1"/>
          <w:sz w:val="22"/>
        </w:rPr>
        <w:t>h</w:t>
      </w:r>
      <w:r w:rsidRPr="006A10CB">
        <w:rPr>
          <w:rFonts w:ascii="Calibri" w:eastAsia="Calibri" w:hAnsi="Calibri" w:cs="Calibri"/>
          <w:sz w:val="22"/>
        </w:rPr>
        <w:t>e</w:t>
      </w:r>
      <w:r w:rsidRPr="006A10CB">
        <w:rPr>
          <w:rFonts w:ascii="Calibri" w:eastAsia="Calibri" w:hAnsi="Calibri" w:cs="Calibri"/>
          <w:spacing w:val="44"/>
          <w:sz w:val="22"/>
        </w:rPr>
        <w:t xml:space="preserve"> </w:t>
      </w:r>
      <w:r w:rsidRPr="006A10CB">
        <w:rPr>
          <w:rFonts w:ascii="Calibri" w:eastAsia="Calibri" w:hAnsi="Calibri" w:cs="Calibri"/>
          <w:spacing w:val="1"/>
          <w:sz w:val="22"/>
        </w:rPr>
        <w:t>s</w:t>
      </w:r>
      <w:r w:rsidRPr="006A10CB">
        <w:rPr>
          <w:rFonts w:ascii="Calibri" w:eastAsia="Calibri" w:hAnsi="Calibri" w:cs="Calibri"/>
          <w:sz w:val="22"/>
        </w:rPr>
        <w:t>oil</w:t>
      </w:r>
      <w:r w:rsidRPr="006A10CB">
        <w:rPr>
          <w:rFonts w:ascii="Calibri" w:eastAsia="Calibri" w:hAnsi="Calibri" w:cs="Calibri"/>
          <w:spacing w:val="42"/>
          <w:sz w:val="22"/>
        </w:rPr>
        <w:t xml:space="preserve"> </w:t>
      </w:r>
      <w:r w:rsidRPr="006A10CB">
        <w:rPr>
          <w:rFonts w:ascii="Calibri" w:eastAsia="Calibri" w:hAnsi="Calibri" w:cs="Calibri"/>
          <w:spacing w:val="-1"/>
          <w:sz w:val="22"/>
        </w:rPr>
        <w:t>s</w:t>
      </w:r>
      <w:r w:rsidRPr="006A10CB">
        <w:rPr>
          <w:rFonts w:ascii="Calibri" w:eastAsia="Calibri" w:hAnsi="Calibri" w:cs="Calibri"/>
          <w:spacing w:val="1"/>
          <w:sz w:val="22"/>
        </w:rPr>
        <w:t>h</w:t>
      </w:r>
      <w:r w:rsidRPr="006A10CB">
        <w:rPr>
          <w:rFonts w:ascii="Calibri" w:eastAsia="Calibri" w:hAnsi="Calibri" w:cs="Calibri"/>
          <w:sz w:val="22"/>
        </w:rPr>
        <w:t>all</w:t>
      </w:r>
      <w:r w:rsidRPr="006A10CB">
        <w:rPr>
          <w:rFonts w:ascii="Calibri" w:eastAsia="Calibri" w:hAnsi="Calibri" w:cs="Calibri"/>
          <w:spacing w:val="42"/>
          <w:sz w:val="22"/>
        </w:rPr>
        <w:t xml:space="preserve"> </w:t>
      </w:r>
      <w:r w:rsidRPr="006A10CB">
        <w:rPr>
          <w:rFonts w:ascii="Calibri" w:eastAsia="Calibri" w:hAnsi="Calibri" w:cs="Calibri"/>
          <w:spacing w:val="1"/>
          <w:sz w:val="22"/>
        </w:rPr>
        <w:t>b</w:t>
      </w:r>
      <w:r w:rsidRPr="006A10CB">
        <w:rPr>
          <w:rFonts w:ascii="Calibri" w:eastAsia="Calibri" w:hAnsi="Calibri" w:cs="Calibri"/>
          <w:sz w:val="22"/>
        </w:rPr>
        <w:t>e</w:t>
      </w:r>
      <w:r w:rsidRPr="006A10CB">
        <w:rPr>
          <w:rFonts w:ascii="Calibri" w:eastAsia="Calibri" w:hAnsi="Calibri" w:cs="Calibri"/>
          <w:spacing w:val="45"/>
          <w:sz w:val="22"/>
        </w:rPr>
        <w:t xml:space="preserve"> </w:t>
      </w:r>
      <w:r w:rsidRPr="006A10CB">
        <w:rPr>
          <w:rFonts w:ascii="Calibri" w:eastAsia="Calibri" w:hAnsi="Calibri" w:cs="Calibri"/>
          <w:spacing w:val="1"/>
          <w:sz w:val="22"/>
        </w:rPr>
        <w:t>v</w:t>
      </w:r>
      <w:r w:rsidRPr="006A10CB">
        <w:rPr>
          <w:rFonts w:ascii="Calibri" w:eastAsia="Calibri" w:hAnsi="Calibri" w:cs="Calibri"/>
          <w:spacing w:val="-1"/>
          <w:sz w:val="22"/>
        </w:rPr>
        <w:t>e</w:t>
      </w:r>
      <w:r w:rsidRPr="006A10CB">
        <w:rPr>
          <w:rFonts w:ascii="Calibri" w:eastAsia="Calibri" w:hAnsi="Calibri" w:cs="Calibri"/>
          <w:sz w:val="22"/>
        </w:rPr>
        <w:t>ri</w:t>
      </w:r>
      <w:r w:rsidRPr="006A10CB">
        <w:rPr>
          <w:rFonts w:ascii="Calibri" w:eastAsia="Calibri" w:hAnsi="Calibri" w:cs="Calibri"/>
          <w:spacing w:val="-1"/>
          <w:sz w:val="22"/>
        </w:rPr>
        <w:t>f</w:t>
      </w:r>
      <w:r w:rsidRPr="006A10CB">
        <w:rPr>
          <w:rFonts w:ascii="Calibri" w:eastAsia="Calibri" w:hAnsi="Calibri" w:cs="Calibri"/>
          <w:spacing w:val="2"/>
          <w:sz w:val="22"/>
        </w:rPr>
        <w:t>i</w:t>
      </w:r>
      <w:r w:rsidRPr="006A10CB">
        <w:rPr>
          <w:rFonts w:ascii="Calibri" w:eastAsia="Calibri" w:hAnsi="Calibri" w:cs="Calibri"/>
          <w:spacing w:val="-1"/>
          <w:sz w:val="22"/>
        </w:rPr>
        <w:t>e</w:t>
      </w:r>
      <w:r w:rsidRPr="006A10CB">
        <w:rPr>
          <w:rFonts w:ascii="Calibri" w:eastAsia="Calibri" w:hAnsi="Calibri" w:cs="Calibri"/>
          <w:sz w:val="22"/>
        </w:rPr>
        <w:t>d</w:t>
      </w:r>
      <w:r w:rsidRPr="006A10CB">
        <w:rPr>
          <w:rFonts w:ascii="Calibri" w:eastAsia="Calibri" w:hAnsi="Calibri" w:cs="Calibri"/>
          <w:spacing w:val="40"/>
          <w:sz w:val="22"/>
        </w:rPr>
        <w:t xml:space="preserve"> </w:t>
      </w:r>
      <w:r w:rsidRPr="006A10CB">
        <w:rPr>
          <w:rFonts w:ascii="Calibri" w:eastAsia="Calibri" w:hAnsi="Calibri" w:cs="Calibri"/>
          <w:sz w:val="22"/>
        </w:rPr>
        <w:t>on</w:t>
      </w:r>
      <w:r w:rsidRPr="006A10CB">
        <w:rPr>
          <w:rFonts w:ascii="Calibri" w:eastAsia="Calibri" w:hAnsi="Calibri" w:cs="Calibri"/>
          <w:spacing w:val="44"/>
          <w:sz w:val="22"/>
        </w:rPr>
        <w:t xml:space="preserve"> </w:t>
      </w:r>
      <w:r w:rsidRPr="006A10CB">
        <w:rPr>
          <w:rFonts w:ascii="Calibri" w:eastAsia="Calibri" w:hAnsi="Calibri" w:cs="Calibri"/>
          <w:spacing w:val="-1"/>
          <w:sz w:val="22"/>
        </w:rPr>
        <w:t>f</w:t>
      </w:r>
      <w:r w:rsidRPr="006A10CB">
        <w:rPr>
          <w:rFonts w:ascii="Calibri" w:eastAsia="Calibri" w:hAnsi="Calibri" w:cs="Calibri"/>
          <w:spacing w:val="6"/>
          <w:sz w:val="22"/>
        </w:rPr>
        <w:t>o</w:t>
      </w:r>
      <w:r w:rsidRPr="006A10CB">
        <w:rPr>
          <w:rFonts w:ascii="Calibri" w:eastAsia="Calibri" w:hAnsi="Calibri" w:cs="Calibri"/>
          <w:spacing w:val="1"/>
          <w:sz w:val="22"/>
        </w:rPr>
        <w:t>u</w:t>
      </w:r>
      <w:r w:rsidRPr="006A10CB">
        <w:rPr>
          <w:rFonts w:ascii="Calibri" w:eastAsia="Calibri" w:hAnsi="Calibri" w:cs="Calibri"/>
          <w:sz w:val="22"/>
        </w:rPr>
        <w:t>r</w:t>
      </w:r>
      <w:r w:rsidRPr="006A10CB">
        <w:rPr>
          <w:rFonts w:ascii="Calibri" w:eastAsia="Calibri" w:hAnsi="Calibri" w:cs="Calibri"/>
          <w:spacing w:val="45"/>
          <w:sz w:val="22"/>
        </w:rPr>
        <w:t xml:space="preserve"> </w:t>
      </w:r>
      <w:r w:rsidRPr="006A10CB">
        <w:rPr>
          <w:rFonts w:ascii="Calibri" w:eastAsia="Calibri" w:hAnsi="Calibri" w:cs="Calibri"/>
          <w:spacing w:val="-1"/>
          <w:sz w:val="22"/>
        </w:rPr>
        <w:t>s</w:t>
      </w:r>
      <w:r w:rsidRPr="006A10CB">
        <w:rPr>
          <w:rFonts w:ascii="Calibri" w:eastAsia="Calibri" w:hAnsi="Calibri" w:cs="Calibri"/>
          <w:sz w:val="22"/>
        </w:rPr>
        <w:t>am</w:t>
      </w:r>
      <w:r w:rsidRPr="006A10CB">
        <w:rPr>
          <w:rFonts w:ascii="Calibri" w:eastAsia="Calibri" w:hAnsi="Calibri" w:cs="Calibri"/>
          <w:spacing w:val="1"/>
          <w:sz w:val="22"/>
        </w:rPr>
        <w:t>p</w:t>
      </w:r>
      <w:r w:rsidRPr="006A10CB">
        <w:rPr>
          <w:rFonts w:ascii="Calibri" w:eastAsia="Calibri" w:hAnsi="Calibri" w:cs="Calibri"/>
          <w:spacing w:val="2"/>
          <w:sz w:val="22"/>
        </w:rPr>
        <w:t>l</w:t>
      </w:r>
      <w:r w:rsidRPr="006A10CB">
        <w:rPr>
          <w:rFonts w:ascii="Calibri" w:eastAsia="Calibri" w:hAnsi="Calibri" w:cs="Calibri"/>
          <w:spacing w:val="-1"/>
          <w:sz w:val="22"/>
        </w:rPr>
        <w:t>es</w:t>
      </w:r>
      <w:r w:rsidRPr="006A10CB">
        <w:rPr>
          <w:rFonts w:ascii="Calibri" w:eastAsia="Calibri" w:hAnsi="Calibri" w:cs="Calibri"/>
          <w:sz w:val="22"/>
        </w:rPr>
        <w:t>,</w:t>
      </w:r>
      <w:r w:rsidRPr="006A10CB">
        <w:rPr>
          <w:rFonts w:ascii="Calibri" w:eastAsia="Calibri" w:hAnsi="Calibri" w:cs="Calibri"/>
          <w:spacing w:val="39"/>
          <w:sz w:val="22"/>
        </w:rPr>
        <w:t xml:space="preserve"> </w:t>
      </w:r>
      <w:r w:rsidRPr="006A10CB">
        <w:rPr>
          <w:rFonts w:ascii="Calibri" w:eastAsia="Calibri" w:hAnsi="Calibri" w:cs="Calibri"/>
          <w:sz w:val="22"/>
        </w:rPr>
        <w:t>in</w:t>
      </w:r>
      <w:r w:rsidRPr="006A10CB">
        <w:rPr>
          <w:rFonts w:ascii="Calibri" w:eastAsia="Calibri" w:hAnsi="Calibri" w:cs="Calibri"/>
          <w:spacing w:val="45"/>
          <w:sz w:val="22"/>
        </w:rPr>
        <w:t xml:space="preserve"> </w:t>
      </w:r>
      <w:r w:rsidRPr="006A10CB">
        <w:rPr>
          <w:rFonts w:ascii="Calibri" w:eastAsia="Calibri" w:hAnsi="Calibri" w:cs="Calibri"/>
          <w:sz w:val="22"/>
        </w:rPr>
        <w:t>a</w:t>
      </w:r>
      <w:r w:rsidRPr="006A10CB">
        <w:rPr>
          <w:rFonts w:ascii="Calibri" w:eastAsia="Calibri" w:hAnsi="Calibri" w:cs="Calibri"/>
          <w:spacing w:val="3"/>
          <w:sz w:val="22"/>
        </w:rPr>
        <w:t>c</w:t>
      </w:r>
      <w:r w:rsidRPr="006A10CB">
        <w:rPr>
          <w:rFonts w:ascii="Calibri" w:eastAsia="Calibri" w:hAnsi="Calibri" w:cs="Calibri"/>
          <w:sz w:val="22"/>
        </w:rPr>
        <w:t>cor</w:t>
      </w:r>
      <w:r w:rsidRPr="006A10CB">
        <w:rPr>
          <w:rFonts w:ascii="Calibri" w:eastAsia="Calibri" w:hAnsi="Calibri" w:cs="Calibri"/>
          <w:spacing w:val="1"/>
          <w:sz w:val="22"/>
        </w:rPr>
        <w:t>d</w:t>
      </w:r>
      <w:r w:rsidRPr="006A10CB">
        <w:rPr>
          <w:rFonts w:ascii="Calibri" w:eastAsia="Calibri" w:hAnsi="Calibri" w:cs="Calibri"/>
          <w:sz w:val="22"/>
        </w:rPr>
        <w:t>a</w:t>
      </w:r>
      <w:r w:rsidRPr="006A10CB">
        <w:rPr>
          <w:rFonts w:ascii="Calibri" w:eastAsia="Calibri" w:hAnsi="Calibri" w:cs="Calibri"/>
          <w:spacing w:val="1"/>
          <w:sz w:val="22"/>
        </w:rPr>
        <w:t>n</w:t>
      </w:r>
      <w:r w:rsidRPr="006A10CB">
        <w:rPr>
          <w:rFonts w:ascii="Calibri" w:eastAsia="Calibri" w:hAnsi="Calibri" w:cs="Calibri"/>
          <w:sz w:val="22"/>
        </w:rPr>
        <w:t>ce</w:t>
      </w:r>
      <w:r w:rsidRPr="006A10CB">
        <w:rPr>
          <w:rFonts w:ascii="Calibri" w:eastAsia="Calibri" w:hAnsi="Calibri" w:cs="Calibri"/>
          <w:spacing w:val="38"/>
          <w:sz w:val="22"/>
        </w:rPr>
        <w:t xml:space="preserve"> </w:t>
      </w:r>
      <w:r w:rsidRPr="006A10CB">
        <w:rPr>
          <w:rFonts w:ascii="Calibri" w:eastAsia="Calibri" w:hAnsi="Calibri" w:cs="Calibri"/>
          <w:spacing w:val="-1"/>
          <w:sz w:val="22"/>
        </w:rPr>
        <w:t>w</w:t>
      </w:r>
      <w:r w:rsidRPr="006A10CB">
        <w:rPr>
          <w:rFonts w:ascii="Calibri" w:eastAsia="Calibri" w:hAnsi="Calibri" w:cs="Calibri"/>
          <w:spacing w:val="3"/>
          <w:sz w:val="22"/>
        </w:rPr>
        <w:t>it</w:t>
      </w:r>
      <w:r w:rsidRPr="006A10CB">
        <w:rPr>
          <w:rFonts w:ascii="Calibri" w:eastAsia="Calibri" w:hAnsi="Calibri" w:cs="Calibri"/>
          <w:sz w:val="22"/>
        </w:rPr>
        <w:t>h</w:t>
      </w:r>
      <w:r w:rsidRPr="006A10CB">
        <w:rPr>
          <w:rFonts w:ascii="Calibri" w:eastAsia="Calibri" w:hAnsi="Calibri" w:cs="Calibri"/>
          <w:spacing w:val="43"/>
          <w:sz w:val="22"/>
        </w:rPr>
        <w:t xml:space="preserve"> </w:t>
      </w:r>
      <w:r w:rsidRPr="006A10CB">
        <w:rPr>
          <w:rFonts w:ascii="Calibri" w:eastAsia="Calibri" w:hAnsi="Calibri" w:cs="Calibri"/>
          <w:sz w:val="22"/>
        </w:rPr>
        <w:t>a</w:t>
      </w:r>
      <w:r w:rsidRPr="006A10CB">
        <w:rPr>
          <w:rFonts w:ascii="Calibri" w:eastAsia="Calibri" w:hAnsi="Calibri" w:cs="Calibri"/>
          <w:spacing w:val="1"/>
          <w:sz w:val="22"/>
        </w:rPr>
        <w:t>pp</w:t>
      </w:r>
      <w:r w:rsidRPr="006A10CB">
        <w:rPr>
          <w:rFonts w:ascii="Calibri" w:eastAsia="Calibri" w:hAnsi="Calibri" w:cs="Calibri"/>
          <w:sz w:val="22"/>
        </w:rPr>
        <w:t>r</w:t>
      </w:r>
      <w:r w:rsidRPr="006A10CB">
        <w:rPr>
          <w:rFonts w:ascii="Calibri" w:eastAsia="Calibri" w:hAnsi="Calibri" w:cs="Calibri"/>
          <w:spacing w:val="1"/>
          <w:sz w:val="22"/>
        </w:rPr>
        <w:t>o</w:t>
      </w:r>
      <w:r w:rsidRPr="006A10CB">
        <w:rPr>
          <w:rFonts w:ascii="Calibri" w:eastAsia="Calibri" w:hAnsi="Calibri" w:cs="Calibri"/>
          <w:spacing w:val="-1"/>
          <w:sz w:val="22"/>
        </w:rPr>
        <w:t>ve</w:t>
      </w:r>
      <w:r w:rsidRPr="006A10CB">
        <w:rPr>
          <w:rFonts w:ascii="Calibri" w:eastAsia="Calibri" w:hAnsi="Calibri" w:cs="Calibri"/>
          <w:sz w:val="22"/>
        </w:rPr>
        <w:t xml:space="preserve">d </w:t>
      </w:r>
      <w:r w:rsidRPr="006A10CB">
        <w:rPr>
          <w:rFonts w:ascii="Calibri" w:eastAsia="Calibri" w:hAnsi="Calibri" w:cs="Calibri"/>
          <w:spacing w:val="1"/>
          <w:sz w:val="22"/>
        </w:rPr>
        <w:t>p</w:t>
      </w:r>
      <w:r w:rsidRPr="006A10CB">
        <w:rPr>
          <w:rFonts w:ascii="Calibri" w:eastAsia="Calibri" w:hAnsi="Calibri" w:cs="Calibri"/>
          <w:sz w:val="22"/>
        </w:rPr>
        <w:t>ractice</w:t>
      </w:r>
      <w:r w:rsidRPr="006A10CB">
        <w:rPr>
          <w:rFonts w:ascii="Calibri" w:eastAsia="Calibri" w:hAnsi="Calibri" w:cs="Calibri"/>
          <w:spacing w:val="-8"/>
          <w:sz w:val="22"/>
        </w:rPr>
        <w:t xml:space="preserve"> </w:t>
      </w:r>
      <w:r w:rsidRPr="006A10CB">
        <w:rPr>
          <w:rFonts w:ascii="Calibri" w:eastAsia="Calibri" w:hAnsi="Calibri" w:cs="Calibri"/>
          <w:sz w:val="22"/>
        </w:rPr>
        <w:t>(I</w:t>
      </w:r>
      <w:r w:rsidRPr="006A10CB">
        <w:rPr>
          <w:rFonts w:ascii="Calibri" w:eastAsia="Calibri" w:hAnsi="Calibri" w:cs="Calibri"/>
          <w:spacing w:val="1"/>
          <w:sz w:val="22"/>
        </w:rPr>
        <w:t>EE</w:t>
      </w:r>
      <w:r w:rsidRPr="006A10CB">
        <w:rPr>
          <w:rFonts w:ascii="Calibri" w:eastAsia="Calibri" w:hAnsi="Calibri" w:cs="Calibri"/>
          <w:sz w:val="22"/>
        </w:rPr>
        <w:t>E</w:t>
      </w:r>
      <w:r w:rsidRPr="006A10CB">
        <w:rPr>
          <w:rFonts w:ascii="Calibri" w:eastAsia="Calibri" w:hAnsi="Calibri" w:cs="Calibri"/>
          <w:spacing w:val="-3"/>
          <w:sz w:val="22"/>
        </w:rPr>
        <w:t xml:space="preserve"> </w:t>
      </w:r>
      <w:r w:rsidRPr="006A10CB">
        <w:rPr>
          <w:rFonts w:ascii="Calibri" w:eastAsia="Calibri" w:hAnsi="Calibri" w:cs="Calibri"/>
          <w:sz w:val="22"/>
        </w:rPr>
        <w:t>8</w:t>
      </w:r>
      <w:r w:rsidRPr="006A10CB">
        <w:rPr>
          <w:rFonts w:ascii="Calibri" w:eastAsia="Calibri" w:hAnsi="Calibri" w:cs="Calibri"/>
          <w:spacing w:val="2"/>
          <w:sz w:val="22"/>
        </w:rPr>
        <w:t>0</w:t>
      </w:r>
      <w:r w:rsidRPr="006A10CB">
        <w:rPr>
          <w:rFonts w:ascii="Calibri" w:eastAsia="Calibri" w:hAnsi="Calibri" w:cs="Calibri"/>
          <w:spacing w:val="-1"/>
          <w:sz w:val="22"/>
        </w:rPr>
        <w:t>-</w:t>
      </w:r>
      <w:r w:rsidR="00505C58" w:rsidRPr="006A10CB">
        <w:rPr>
          <w:rFonts w:ascii="Calibri" w:eastAsia="Calibri" w:hAnsi="Calibri" w:cs="Calibri"/>
          <w:sz w:val="22"/>
        </w:rPr>
        <w:t>20</w:t>
      </w:r>
      <w:r w:rsidR="00505C58" w:rsidRPr="006A10CB">
        <w:rPr>
          <w:rFonts w:ascii="Calibri" w:eastAsia="Calibri" w:hAnsi="Calibri" w:cs="Calibri"/>
          <w:spacing w:val="2"/>
          <w:sz w:val="22"/>
        </w:rPr>
        <w:t>0</w:t>
      </w:r>
      <w:r w:rsidR="00505C58" w:rsidRPr="006A10CB">
        <w:rPr>
          <w:rFonts w:ascii="Calibri" w:eastAsia="Calibri" w:hAnsi="Calibri" w:cs="Calibri"/>
          <w:sz w:val="22"/>
        </w:rPr>
        <w:t>4</w:t>
      </w:r>
      <w:r w:rsidR="00505C58" w:rsidRPr="006A10CB">
        <w:rPr>
          <w:rFonts w:ascii="Calibri" w:eastAsia="Calibri" w:hAnsi="Calibri" w:cs="Calibri"/>
          <w:spacing w:val="-7"/>
          <w:sz w:val="22"/>
        </w:rPr>
        <w:t>:</w:t>
      </w:r>
      <w:r w:rsidRPr="006A10CB">
        <w:rPr>
          <w:rFonts w:ascii="Calibri" w:eastAsia="Calibri" w:hAnsi="Calibri" w:cs="Calibri"/>
          <w:sz w:val="22"/>
        </w:rPr>
        <w:t xml:space="preserve"> I</w:t>
      </w:r>
      <w:r w:rsidRPr="006A10CB">
        <w:rPr>
          <w:rFonts w:ascii="Calibri" w:eastAsia="Calibri" w:hAnsi="Calibri" w:cs="Calibri"/>
          <w:spacing w:val="1"/>
          <w:sz w:val="22"/>
        </w:rPr>
        <w:t>EE</w:t>
      </w:r>
      <w:r w:rsidRPr="006A10CB">
        <w:rPr>
          <w:rFonts w:ascii="Calibri" w:eastAsia="Calibri" w:hAnsi="Calibri" w:cs="Calibri"/>
          <w:sz w:val="22"/>
        </w:rPr>
        <w:t>E</w:t>
      </w:r>
      <w:r w:rsidRPr="006A10CB">
        <w:rPr>
          <w:rFonts w:ascii="Calibri" w:eastAsia="Calibri" w:hAnsi="Calibri" w:cs="Calibri"/>
          <w:spacing w:val="-1"/>
          <w:sz w:val="22"/>
        </w:rPr>
        <w:t xml:space="preserve"> G</w:t>
      </w:r>
      <w:r w:rsidRPr="006A10CB">
        <w:rPr>
          <w:rFonts w:ascii="Calibri" w:eastAsia="Calibri" w:hAnsi="Calibri" w:cs="Calibri"/>
          <w:spacing w:val="1"/>
          <w:sz w:val="22"/>
        </w:rPr>
        <w:t>u</w:t>
      </w:r>
      <w:r w:rsidRPr="006A10CB">
        <w:rPr>
          <w:rFonts w:ascii="Calibri" w:eastAsia="Calibri" w:hAnsi="Calibri" w:cs="Calibri"/>
          <w:sz w:val="22"/>
        </w:rPr>
        <w:t>i</w:t>
      </w:r>
      <w:r w:rsidRPr="006A10CB">
        <w:rPr>
          <w:rFonts w:ascii="Calibri" w:eastAsia="Calibri" w:hAnsi="Calibri" w:cs="Calibri"/>
          <w:spacing w:val="1"/>
          <w:sz w:val="22"/>
        </w:rPr>
        <w:t>d</w:t>
      </w:r>
      <w:r w:rsidRPr="006A10CB">
        <w:rPr>
          <w:rFonts w:ascii="Calibri" w:eastAsia="Calibri" w:hAnsi="Calibri" w:cs="Calibri"/>
          <w:sz w:val="22"/>
        </w:rPr>
        <w:t>e</w:t>
      </w:r>
      <w:r w:rsidRPr="006A10CB">
        <w:rPr>
          <w:rFonts w:ascii="Calibri" w:eastAsia="Calibri" w:hAnsi="Calibri" w:cs="Calibri"/>
          <w:spacing w:val="-6"/>
          <w:sz w:val="22"/>
        </w:rPr>
        <w:t xml:space="preserve"> </w:t>
      </w:r>
      <w:r w:rsidRPr="006A10CB">
        <w:rPr>
          <w:rFonts w:ascii="Calibri" w:eastAsia="Calibri" w:hAnsi="Calibri" w:cs="Calibri"/>
          <w:sz w:val="22"/>
        </w:rPr>
        <w:t>for</w:t>
      </w:r>
      <w:r w:rsidRPr="006A10CB">
        <w:rPr>
          <w:rFonts w:ascii="Calibri" w:eastAsia="Calibri" w:hAnsi="Calibri" w:cs="Calibri"/>
          <w:spacing w:val="-1"/>
          <w:sz w:val="22"/>
        </w:rPr>
        <w:t xml:space="preserve"> </w:t>
      </w:r>
      <w:r w:rsidRPr="006A10CB">
        <w:rPr>
          <w:rFonts w:ascii="Calibri" w:eastAsia="Calibri" w:hAnsi="Calibri" w:cs="Calibri"/>
          <w:sz w:val="22"/>
        </w:rPr>
        <w:t>S</w:t>
      </w:r>
      <w:r w:rsidRPr="006A10CB">
        <w:rPr>
          <w:rFonts w:ascii="Calibri" w:eastAsia="Calibri" w:hAnsi="Calibri" w:cs="Calibri"/>
          <w:spacing w:val="2"/>
          <w:sz w:val="22"/>
        </w:rPr>
        <w:t>a</w:t>
      </w:r>
      <w:r w:rsidRPr="006A10CB">
        <w:rPr>
          <w:rFonts w:ascii="Calibri" w:eastAsia="Calibri" w:hAnsi="Calibri" w:cs="Calibri"/>
          <w:spacing w:val="-1"/>
          <w:sz w:val="22"/>
        </w:rPr>
        <w:t>fe</w:t>
      </w:r>
      <w:r w:rsidRPr="006A10CB">
        <w:rPr>
          <w:rFonts w:ascii="Calibri" w:eastAsia="Calibri" w:hAnsi="Calibri" w:cs="Calibri"/>
          <w:sz w:val="22"/>
        </w:rPr>
        <w:t>ty</w:t>
      </w:r>
      <w:r w:rsidRPr="006A10CB">
        <w:rPr>
          <w:rFonts w:ascii="Calibri" w:eastAsia="Calibri" w:hAnsi="Calibri" w:cs="Calibri"/>
          <w:spacing w:val="-4"/>
          <w:sz w:val="22"/>
        </w:rPr>
        <w:t xml:space="preserve"> </w:t>
      </w:r>
      <w:r w:rsidRPr="006A10CB">
        <w:rPr>
          <w:rFonts w:ascii="Calibri" w:eastAsia="Calibri" w:hAnsi="Calibri" w:cs="Calibri"/>
          <w:sz w:val="22"/>
        </w:rPr>
        <w:t>in</w:t>
      </w:r>
      <w:r w:rsidRPr="006A10CB">
        <w:rPr>
          <w:rFonts w:ascii="Calibri" w:eastAsia="Calibri" w:hAnsi="Calibri" w:cs="Calibri"/>
          <w:spacing w:val="-1"/>
          <w:sz w:val="22"/>
        </w:rPr>
        <w:t xml:space="preserve"> </w:t>
      </w:r>
      <w:r w:rsidRPr="006A10CB">
        <w:rPr>
          <w:rFonts w:ascii="Calibri" w:eastAsia="Calibri" w:hAnsi="Calibri" w:cs="Calibri"/>
          <w:sz w:val="22"/>
        </w:rPr>
        <w:t>AC</w:t>
      </w:r>
      <w:r w:rsidRPr="006A10CB">
        <w:rPr>
          <w:rFonts w:ascii="Calibri" w:eastAsia="Calibri" w:hAnsi="Calibri" w:cs="Calibri"/>
          <w:spacing w:val="-2"/>
          <w:sz w:val="22"/>
        </w:rPr>
        <w:t xml:space="preserve"> </w:t>
      </w:r>
      <w:r w:rsidRPr="006A10CB">
        <w:rPr>
          <w:rFonts w:ascii="Calibri" w:eastAsia="Calibri" w:hAnsi="Calibri" w:cs="Calibri"/>
          <w:sz w:val="22"/>
        </w:rPr>
        <w:t>S</w:t>
      </w:r>
      <w:r w:rsidRPr="006A10CB">
        <w:rPr>
          <w:rFonts w:ascii="Calibri" w:eastAsia="Calibri" w:hAnsi="Calibri" w:cs="Calibri"/>
          <w:spacing w:val="1"/>
          <w:sz w:val="22"/>
        </w:rPr>
        <w:t>ub</w:t>
      </w:r>
      <w:r w:rsidRPr="006A10CB">
        <w:rPr>
          <w:rFonts w:ascii="Calibri" w:eastAsia="Calibri" w:hAnsi="Calibri" w:cs="Calibri"/>
          <w:spacing w:val="-1"/>
          <w:sz w:val="22"/>
        </w:rPr>
        <w:t>s</w:t>
      </w:r>
      <w:r w:rsidRPr="006A10CB">
        <w:rPr>
          <w:rFonts w:ascii="Calibri" w:eastAsia="Calibri" w:hAnsi="Calibri" w:cs="Calibri"/>
          <w:sz w:val="22"/>
        </w:rPr>
        <w:t>t</w:t>
      </w:r>
      <w:r w:rsidRPr="006A10CB">
        <w:rPr>
          <w:rFonts w:ascii="Calibri" w:eastAsia="Calibri" w:hAnsi="Calibri" w:cs="Calibri"/>
          <w:spacing w:val="1"/>
          <w:sz w:val="22"/>
        </w:rPr>
        <w:t>a</w:t>
      </w:r>
      <w:r w:rsidRPr="006A10CB">
        <w:rPr>
          <w:rFonts w:ascii="Calibri" w:eastAsia="Calibri" w:hAnsi="Calibri" w:cs="Calibri"/>
          <w:spacing w:val="3"/>
          <w:sz w:val="22"/>
        </w:rPr>
        <w:t>t</w:t>
      </w:r>
      <w:r w:rsidRPr="006A10CB">
        <w:rPr>
          <w:rFonts w:ascii="Calibri" w:eastAsia="Calibri" w:hAnsi="Calibri" w:cs="Calibri"/>
          <w:sz w:val="22"/>
        </w:rPr>
        <w:t>ion</w:t>
      </w:r>
      <w:r w:rsidRPr="006A10CB">
        <w:rPr>
          <w:rFonts w:ascii="Calibri" w:eastAsia="Calibri" w:hAnsi="Calibri" w:cs="Calibri"/>
          <w:spacing w:val="-8"/>
          <w:sz w:val="22"/>
        </w:rPr>
        <w:t xml:space="preserve"> </w:t>
      </w:r>
      <w:r w:rsidRPr="006A10CB">
        <w:rPr>
          <w:rFonts w:ascii="Calibri" w:eastAsia="Calibri" w:hAnsi="Calibri" w:cs="Calibri"/>
          <w:sz w:val="22"/>
        </w:rPr>
        <w:t>Gro</w:t>
      </w:r>
      <w:r w:rsidRPr="006A10CB">
        <w:rPr>
          <w:rFonts w:ascii="Calibri" w:eastAsia="Calibri" w:hAnsi="Calibri" w:cs="Calibri"/>
          <w:spacing w:val="1"/>
          <w:sz w:val="22"/>
        </w:rPr>
        <w:t>und</w:t>
      </w:r>
      <w:r w:rsidRPr="006A10CB">
        <w:rPr>
          <w:rFonts w:ascii="Calibri" w:eastAsia="Calibri" w:hAnsi="Calibri" w:cs="Calibri"/>
          <w:sz w:val="22"/>
        </w:rPr>
        <w:t>i</w:t>
      </w:r>
      <w:r w:rsidRPr="006A10CB">
        <w:rPr>
          <w:rFonts w:ascii="Calibri" w:eastAsia="Calibri" w:hAnsi="Calibri" w:cs="Calibri"/>
          <w:spacing w:val="1"/>
          <w:sz w:val="22"/>
        </w:rPr>
        <w:t>n</w:t>
      </w:r>
      <w:r w:rsidRPr="006A10CB">
        <w:rPr>
          <w:rFonts w:ascii="Calibri" w:eastAsia="Calibri" w:hAnsi="Calibri" w:cs="Calibri"/>
          <w:spacing w:val="3"/>
          <w:sz w:val="22"/>
        </w:rPr>
        <w:t>g</w:t>
      </w:r>
      <w:r w:rsidRPr="006A10CB">
        <w:rPr>
          <w:rFonts w:ascii="Calibri" w:eastAsia="Calibri" w:hAnsi="Calibri" w:cs="Calibri"/>
          <w:sz w:val="22"/>
        </w:rPr>
        <w:t>).</w:t>
      </w:r>
    </w:p>
    <w:p w14:paraId="3ED9EC8A" w14:textId="77777777" w:rsidR="003228F6" w:rsidRPr="003228F6" w:rsidRDefault="003228F6" w:rsidP="003228F6">
      <w:pPr>
        <w:spacing w:line="240" w:lineRule="exact"/>
        <w:rPr>
          <w:sz w:val="24"/>
          <w:szCs w:val="24"/>
        </w:rPr>
      </w:pPr>
    </w:p>
    <w:p w14:paraId="505BF7BB" w14:textId="77777777" w:rsidR="00803083" w:rsidRDefault="003228F6" w:rsidP="00803083">
      <w:pPr>
        <w:pStyle w:val="Heading2"/>
        <w:numPr>
          <w:ilvl w:val="1"/>
          <w:numId w:val="22"/>
        </w:numPr>
        <w:rPr>
          <w:rFonts w:eastAsia="Calibri"/>
        </w:rPr>
      </w:pPr>
      <w:bookmarkStart w:id="18" w:name="_Toc18667359"/>
      <w:r w:rsidRPr="00803083">
        <w:rPr>
          <w:rFonts w:eastAsia="Calibri"/>
        </w:rPr>
        <w:t>R</w:t>
      </w:r>
      <w:r w:rsidRPr="00803083">
        <w:rPr>
          <w:rFonts w:eastAsia="Calibri"/>
          <w:spacing w:val="-1"/>
        </w:rPr>
        <w:t>E</w:t>
      </w:r>
      <w:r w:rsidRPr="00803083">
        <w:rPr>
          <w:rFonts w:eastAsia="Calibri"/>
          <w:spacing w:val="1"/>
        </w:rPr>
        <w:t>M</w:t>
      </w:r>
      <w:r w:rsidRPr="00803083">
        <w:rPr>
          <w:rFonts w:eastAsia="Calibri"/>
        </w:rPr>
        <w:t>OV</w:t>
      </w:r>
      <w:r w:rsidRPr="00803083">
        <w:rPr>
          <w:rFonts w:eastAsia="Calibri"/>
          <w:spacing w:val="-1"/>
        </w:rPr>
        <w:t>I</w:t>
      </w:r>
      <w:r w:rsidRPr="00803083">
        <w:rPr>
          <w:rFonts w:eastAsia="Calibri"/>
          <w:spacing w:val="1"/>
        </w:rPr>
        <w:t>N</w:t>
      </w:r>
      <w:r w:rsidRPr="00803083">
        <w:rPr>
          <w:rFonts w:eastAsia="Calibri"/>
        </w:rPr>
        <w:t>G</w:t>
      </w:r>
      <w:r w:rsidRPr="00803083">
        <w:rPr>
          <w:rFonts w:eastAsia="Calibri"/>
          <w:spacing w:val="6"/>
        </w:rPr>
        <w:t xml:space="preserve"> </w:t>
      </w:r>
      <w:r w:rsidRPr="00803083">
        <w:rPr>
          <w:rFonts w:eastAsia="Calibri"/>
        </w:rPr>
        <w:t>OF</w:t>
      </w:r>
      <w:r w:rsidRPr="00803083">
        <w:rPr>
          <w:rFonts w:eastAsia="Calibri"/>
          <w:spacing w:val="12"/>
        </w:rPr>
        <w:t xml:space="preserve"> </w:t>
      </w:r>
      <w:r w:rsidRPr="00803083">
        <w:rPr>
          <w:rFonts w:eastAsia="Calibri"/>
          <w:spacing w:val="-1"/>
        </w:rPr>
        <w:t>E</w:t>
      </w:r>
      <w:r w:rsidRPr="00803083">
        <w:rPr>
          <w:rFonts w:eastAsia="Calibri"/>
        </w:rPr>
        <w:t>X</w:t>
      </w:r>
      <w:r w:rsidRPr="00803083">
        <w:rPr>
          <w:rFonts w:eastAsia="Calibri"/>
          <w:spacing w:val="2"/>
        </w:rPr>
        <w:t>I</w:t>
      </w:r>
      <w:r w:rsidRPr="00803083">
        <w:rPr>
          <w:rFonts w:eastAsia="Calibri"/>
          <w:spacing w:val="-1"/>
        </w:rPr>
        <w:t>S</w:t>
      </w:r>
      <w:r w:rsidRPr="00803083">
        <w:rPr>
          <w:rFonts w:eastAsia="Calibri"/>
        </w:rPr>
        <w:t>TING</w:t>
      </w:r>
      <w:r w:rsidRPr="00803083">
        <w:rPr>
          <w:rFonts w:eastAsia="Calibri"/>
          <w:spacing w:val="8"/>
        </w:rPr>
        <w:t xml:space="preserve"> </w:t>
      </w:r>
      <w:r w:rsidRPr="00803083">
        <w:rPr>
          <w:rFonts w:eastAsia="Calibri"/>
          <w:spacing w:val="3"/>
        </w:rPr>
        <w:t>M</w:t>
      </w:r>
      <w:r w:rsidRPr="00803083">
        <w:rPr>
          <w:rFonts w:eastAsia="Calibri"/>
          <w:spacing w:val="-1"/>
        </w:rPr>
        <w:t>AS</w:t>
      </w:r>
      <w:r w:rsidRPr="00803083">
        <w:rPr>
          <w:rFonts w:eastAsia="Calibri"/>
        </w:rPr>
        <w:t>ON</w:t>
      </w:r>
      <w:r w:rsidRPr="00803083">
        <w:rPr>
          <w:rFonts w:eastAsia="Calibri"/>
          <w:spacing w:val="1"/>
        </w:rPr>
        <w:t>R</w:t>
      </w:r>
      <w:r w:rsidRPr="00803083">
        <w:rPr>
          <w:rFonts w:eastAsia="Calibri"/>
        </w:rPr>
        <w:t>Y/</w:t>
      </w:r>
      <w:r w:rsidRPr="00803083">
        <w:rPr>
          <w:rFonts w:eastAsia="Calibri"/>
          <w:spacing w:val="3"/>
        </w:rPr>
        <w:t>C</w:t>
      </w:r>
      <w:r w:rsidRPr="00803083">
        <w:rPr>
          <w:rFonts w:eastAsia="Calibri"/>
        </w:rPr>
        <w:t>ONCR</w:t>
      </w:r>
      <w:r w:rsidRPr="00803083">
        <w:rPr>
          <w:rFonts w:eastAsia="Calibri"/>
          <w:spacing w:val="-1"/>
        </w:rPr>
        <w:t>E</w:t>
      </w:r>
      <w:r w:rsidRPr="00803083">
        <w:rPr>
          <w:rFonts w:eastAsia="Calibri"/>
          <w:spacing w:val="2"/>
        </w:rPr>
        <w:t>T</w:t>
      </w:r>
      <w:r w:rsidRPr="00803083">
        <w:rPr>
          <w:rFonts w:eastAsia="Calibri"/>
        </w:rPr>
        <w:t>E</w:t>
      </w:r>
      <w:bookmarkEnd w:id="18"/>
      <w:r w:rsidR="007E281A" w:rsidRPr="00803083">
        <w:rPr>
          <w:rFonts w:eastAsia="Calibri"/>
        </w:rPr>
        <w:t xml:space="preserve"> </w:t>
      </w:r>
    </w:p>
    <w:p w14:paraId="49544B04" w14:textId="733BAE8D" w:rsidR="003228F6" w:rsidRPr="00000D31" w:rsidRDefault="003228F6" w:rsidP="00803083">
      <w:pPr>
        <w:spacing w:line="275" w:lineRule="auto"/>
        <w:ind w:right="104"/>
        <w:jc w:val="both"/>
        <w:rPr>
          <w:rFonts w:ascii="Calibri" w:eastAsia="Calibri" w:hAnsi="Calibri" w:cs="Calibri"/>
          <w:sz w:val="22"/>
        </w:rPr>
      </w:pPr>
      <w:r w:rsidRPr="00000D31">
        <w:rPr>
          <w:rFonts w:ascii="Calibri" w:eastAsia="Calibri" w:hAnsi="Calibri" w:cs="Calibri"/>
          <w:spacing w:val="-1"/>
          <w:sz w:val="22"/>
        </w:rPr>
        <w:t>U</w:t>
      </w:r>
      <w:r w:rsidRPr="00000D31">
        <w:rPr>
          <w:rFonts w:ascii="Calibri" w:eastAsia="Calibri" w:hAnsi="Calibri" w:cs="Calibri"/>
          <w:spacing w:val="1"/>
          <w:sz w:val="22"/>
        </w:rPr>
        <w:t>n</w:t>
      </w:r>
      <w:r w:rsidRPr="00000D31">
        <w:rPr>
          <w:rFonts w:ascii="Calibri" w:eastAsia="Calibri" w:hAnsi="Calibri" w:cs="Calibri"/>
          <w:spacing w:val="-1"/>
          <w:sz w:val="22"/>
        </w:rPr>
        <w:t>w</w:t>
      </w:r>
      <w:r w:rsidRPr="00000D31">
        <w:rPr>
          <w:rFonts w:ascii="Calibri" w:eastAsia="Calibri" w:hAnsi="Calibri" w:cs="Calibri"/>
          <w:spacing w:val="3"/>
          <w:sz w:val="22"/>
        </w:rPr>
        <w:t>a</w:t>
      </w:r>
      <w:r w:rsidRPr="00000D31">
        <w:rPr>
          <w:rFonts w:ascii="Calibri" w:eastAsia="Calibri" w:hAnsi="Calibri" w:cs="Calibri"/>
          <w:spacing w:val="1"/>
          <w:sz w:val="22"/>
        </w:rPr>
        <w:t>n</w:t>
      </w:r>
      <w:r w:rsidRPr="00000D31">
        <w:rPr>
          <w:rFonts w:ascii="Calibri" w:eastAsia="Calibri" w:hAnsi="Calibri" w:cs="Calibri"/>
          <w:sz w:val="22"/>
        </w:rPr>
        <w:t>ted</w:t>
      </w:r>
      <w:r w:rsidRPr="00000D31">
        <w:rPr>
          <w:rFonts w:ascii="Calibri" w:eastAsia="Calibri" w:hAnsi="Calibri" w:cs="Calibri"/>
          <w:spacing w:val="5"/>
          <w:sz w:val="22"/>
        </w:rPr>
        <w:t xml:space="preserve"> </w:t>
      </w:r>
      <w:r w:rsidRPr="00000D31">
        <w:rPr>
          <w:rFonts w:ascii="Calibri" w:eastAsia="Calibri" w:hAnsi="Calibri" w:cs="Calibri"/>
          <w:spacing w:val="-1"/>
          <w:sz w:val="22"/>
        </w:rPr>
        <w:t>f</w:t>
      </w:r>
      <w:r w:rsidRPr="00000D31">
        <w:rPr>
          <w:rFonts w:ascii="Calibri" w:eastAsia="Calibri" w:hAnsi="Calibri" w:cs="Calibri"/>
          <w:sz w:val="22"/>
        </w:rPr>
        <w:t>o</w:t>
      </w:r>
      <w:r w:rsidRPr="00000D31">
        <w:rPr>
          <w:rFonts w:ascii="Calibri" w:eastAsia="Calibri" w:hAnsi="Calibri" w:cs="Calibri"/>
          <w:spacing w:val="1"/>
          <w:sz w:val="22"/>
        </w:rPr>
        <w:t>und</w:t>
      </w:r>
      <w:r w:rsidRPr="00000D31">
        <w:rPr>
          <w:rFonts w:ascii="Calibri" w:eastAsia="Calibri" w:hAnsi="Calibri" w:cs="Calibri"/>
          <w:sz w:val="22"/>
        </w:rPr>
        <w:t>a</w:t>
      </w:r>
      <w:r w:rsidRPr="00000D31">
        <w:rPr>
          <w:rFonts w:ascii="Calibri" w:eastAsia="Calibri" w:hAnsi="Calibri" w:cs="Calibri"/>
          <w:spacing w:val="1"/>
          <w:sz w:val="22"/>
        </w:rPr>
        <w:t>t</w:t>
      </w:r>
      <w:r w:rsidRPr="00000D31">
        <w:rPr>
          <w:rFonts w:ascii="Calibri" w:eastAsia="Calibri" w:hAnsi="Calibri" w:cs="Calibri"/>
          <w:sz w:val="22"/>
        </w:rPr>
        <w:t>io</w:t>
      </w:r>
      <w:r w:rsidRPr="00000D31">
        <w:rPr>
          <w:rFonts w:ascii="Calibri" w:eastAsia="Calibri" w:hAnsi="Calibri" w:cs="Calibri"/>
          <w:spacing w:val="1"/>
          <w:sz w:val="22"/>
        </w:rPr>
        <w:t>n</w:t>
      </w:r>
      <w:r w:rsidRPr="00000D31">
        <w:rPr>
          <w:rFonts w:ascii="Calibri" w:eastAsia="Calibri" w:hAnsi="Calibri" w:cs="Calibri"/>
          <w:sz w:val="22"/>
        </w:rPr>
        <w:t>s</w:t>
      </w:r>
      <w:r w:rsidRPr="00000D31">
        <w:rPr>
          <w:rFonts w:ascii="Calibri" w:eastAsia="Calibri" w:hAnsi="Calibri" w:cs="Calibri"/>
          <w:spacing w:val="3"/>
          <w:sz w:val="22"/>
        </w:rPr>
        <w:t xml:space="preserve"> </w:t>
      </w:r>
      <w:r w:rsidRPr="00000D31">
        <w:rPr>
          <w:rFonts w:ascii="Calibri" w:eastAsia="Calibri" w:hAnsi="Calibri" w:cs="Calibri"/>
          <w:spacing w:val="-1"/>
          <w:sz w:val="22"/>
        </w:rPr>
        <w:t>s</w:t>
      </w:r>
      <w:r w:rsidRPr="00000D31">
        <w:rPr>
          <w:rFonts w:ascii="Calibri" w:eastAsia="Calibri" w:hAnsi="Calibri" w:cs="Calibri"/>
          <w:spacing w:val="1"/>
          <w:sz w:val="22"/>
        </w:rPr>
        <w:t>h</w:t>
      </w:r>
      <w:r w:rsidRPr="00000D31">
        <w:rPr>
          <w:rFonts w:ascii="Calibri" w:eastAsia="Calibri" w:hAnsi="Calibri" w:cs="Calibri"/>
          <w:sz w:val="22"/>
        </w:rPr>
        <w:t>all</w:t>
      </w:r>
      <w:r w:rsidRPr="00000D31">
        <w:rPr>
          <w:rFonts w:ascii="Calibri" w:eastAsia="Calibri" w:hAnsi="Calibri" w:cs="Calibri"/>
          <w:spacing w:val="12"/>
          <w:sz w:val="22"/>
        </w:rPr>
        <w:t xml:space="preserve"> </w:t>
      </w:r>
      <w:r w:rsidRPr="00000D31">
        <w:rPr>
          <w:rFonts w:ascii="Calibri" w:eastAsia="Calibri" w:hAnsi="Calibri" w:cs="Calibri"/>
          <w:spacing w:val="1"/>
          <w:sz w:val="22"/>
        </w:rPr>
        <w:t>b</w:t>
      </w:r>
      <w:r w:rsidRPr="00000D31">
        <w:rPr>
          <w:rFonts w:ascii="Calibri" w:eastAsia="Calibri" w:hAnsi="Calibri" w:cs="Calibri"/>
          <w:sz w:val="22"/>
        </w:rPr>
        <w:t>e</w:t>
      </w:r>
      <w:r w:rsidRPr="00000D31">
        <w:rPr>
          <w:rFonts w:ascii="Calibri" w:eastAsia="Calibri" w:hAnsi="Calibri" w:cs="Calibri"/>
          <w:spacing w:val="10"/>
          <w:sz w:val="22"/>
        </w:rPr>
        <w:t xml:space="preserve"> </w:t>
      </w:r>
      <w:r w:rsidRPr="00000D31">
        <w:rPr>
          <w:rFonts w:ascii="Calibri" w:eastAsia="Calibri" w:hAnsi="Calibri" w:cs="Calibri"/>
          <w:spacing w:val="3"/>
          <w:sz w:val="22"/>
        </w:rPr>
        <w:t>d</w:t>
      </w:r>
      <w:r w:rsidRPr="00000D31">
        <w:rPr>
          <w:rFonts w:ascii="Calibri" w:eastAsia="Calibri" w:hAnsi="Calibri" w:cs="Calibri"/>
          <w:spacing w:val="1"/>
          <w:sz w:val="22"/>
        </w:rPr>
        <w:t>e</w:t>
      </w:r>
      <w:r w:rsidRPr="00000D31">
        <w:rPr>
          <w:rFonts w:ascii="Calibri" w:eastAsia="Calibri" w:hAnsi="Calibri" w:cs="Calibri"/>
          <w:spacing w:val="-1"/>
          <w:sz w:val="22"/>
        </w:rPr>
        <w:t>m</w:t>
      </w:r>
      <w:r w:rsidRPr="00000D31">
        <w:rPr>
          <w:rFonts w:ascii="Calibri" w:eastAsia="Calibri" w:hAnsi="Calibri" w:cs="Calibri"/>
          <w:sz w:val="22"/>
        </w:rPr>
        <w:t>oli</w:t>
      </w:r>
      <w:r w:rsidRPr="00000D31">
        <w:rPr>
          <w:rFonts w:ascii="Calibri" w:eastAsia="Calibri" w:hAnsi="Calibri" w:cs="Calibri"/>
          <w:spacing w:val="-1"/>
          <w:sz w:val="22"/>
        </w:rPr>
        <w:t>s</w:t>
      </w:r>
      <w:r w:rsidRPr="00000D31">
        <w:rPr>
          <w:rFonts w:ascii="Calibri" w:eastAsia="Calibri" w:hAnsi="Calibri" w:cs="Calibri"/>
          <w:spacing w:val="3"/>
          <w:sz w:val="22"/>
        </w:rPr>
        <w:t>h</w:t>
      </w:r>
      <w:r w:rsidRPr="00000D31">
        <w:rPr>
          <w:rFonts w:ascii="Calibri" w:eastAsia="Calibri" w:hAnsi="Calibri" w:cs="Calibri"/>
          <w:spacing w:val="-1"/>
          <w:sz w:val="22"/>
        </w:rPr>
        <w:t>e</w:t>
      </w:r>
      <w:r w:rsidRPr="00000D31">
        <w:rPr>
          <w:rFonts w:ascii="Calibri" w:eastAsia="Calibri" w:hAnsi="Calibri" w:cs="Calibri"/>
          <w:sz w:val="22"/>
        </w:rPr>
        <w:t>d</w:t>
      </w:r>
      <w:r w:rsidRPr="00000D31">
        <w:rPr>
          <w:rFonts w:ascii="Calibri" w:eastAsia="Calibri" w:hAnsi="Calibri" w:cs="Calibri"/>
          <w:spacing w:val="4"/>
          <w:sz w:val="22"/>
        </w:rPr>
        <w:t xml:space="preserve"> </w:t>
      </w:r>
      <w:r w:rsidRPr="00000D31">
        <w:rPr>
          <w:rFonts w:ascii="Calibri" w:eastAsia="Calibri" w:hAnsi="Calibri" w:cs="Calibri"/>
          <w:sz w:val="22"/>
        </w:rPr>
        <w:t>or</w:t>
      </w:r>
      <w:r w:rsidRPr="00000D31">
        <w:rPr>
          <w:rFonts w:ascii="Calibri" w:eastAsia="Calibri" w:hAnsi="Calibri" w:cs="Calibri"/>
          <w:spacing w:val="12"/>
          <w:sz w:val="22"/>
        </w:rPr>
        <w:t xml:space="preserve"> </w:t>
      </w:r>
      <w:r w:rsidRPr="00000D31">
        <w:rPr>
          <w:rFonts w:ascii="Calibri" w:eastAsia="Calibri" w:hAnsi="Calibri" w:cs="Calibri"/>
          <w:spacing w:val="1"/>
          <w:sz w:val="22"/>
        </w:rPr>
        <w:t>u</w:t>
      </w:r>
      <w:r w:rsidRPr="00000D31">
        <w:rPr>
          <w:rFonts w:ascii="Calibri" w:eastAsia="Calibri" w:hAnsi="Calibri" w:cs="Calibri"/>
          <w:spacing w:val="8"/>
          <w:sz w:val="22"/>
        </w:rPr>
        <w:t>p</w:t>
      </w:r>
      <w:r w:rsidRPr="00000D31">
        <w:rPr>
          <w:rFonts w:ascii="Calibri" w:eastAsia="Calibri" w:hAnsi="Calibri" w:cs="Calibri"/>
          <w:spacing w:val="-1"/>
          <w:sz w:val="22"/>
        </w:rPr>
        <w:t>-</w:t>
      </w:r>
      <w:r w:rsidRPr="00000D31">
        <w:rPr>
          <w:rFonts w:ascii="Calibri" w:eastAsia="Calibri" w:hAnsi="Calibri" w:cs="Calibri"/>
          <w:sz w:val="22"/>
        </w:rPr>
        <w:t>r</w:t>
      </w:r>
      <w:r w:rsidRPr="00000D31">
        <w:rPr>
          <w:rFonts w:ascii="Calibri" w:eastAsia="Calibri" w:hAnsi="Calibri" w:cs="Calibri"/>
          <w:spacing w:val="1"/>
          <w:sz w:val="22"/>
        </w:rPr>
        <w:t>o</w:t>
      </w:r>
      <w:r w:rsidRPr="00000D31">
        <w:rPr>
          <w:rFonts w:ascii="Calibri" w:eastAsia="Calibri" w:hAnsi="Calibri" w:cs="Calibri"/>
          <w:sz w:val="22"/>
        </w:rPr>
        <w:t>o</w:t>
      </w:r>
      <w:r w:rsidRPr="00000D31">
        <w:rPr>
          <w:rFonts w:ascii="Calibri" w:eastAsia="Calibri" w:hAnsi="Calibri" w:cs="Calibri"/>
          <w:spacing w:val="3"/>
          <w:sz w:val="22"/>
        </w:rPr>
        <w:t>t</w:t>
      </w:r>
      <w:r w:rsidRPr="00000D31">
        <w:rPr>
          <w:rFonts w:ascii="Calibri" w:eastAsia="Calibri" w:hAnsi="Calibri" w:cs="Calibri"/>
          <w:spacing w:val="-1"/>
          <w:sz w:val="22"/>
        </w:rPr>
        <w:t>e</w:t>
      </w:r>
      <w:r w:rsidRPr="00000D31">
        <w:rPr>
          <w:rFonts w:ascii="Calibri" w:eastAsia="Calibri" w:hAnsi="Calibri" w:cs="Calibri"/>
          <w:spacing w:val="1"/>
          <w:sz w:val="22"/>
        </w:rPr>
        <w:t>d</w:t>
      </w:r>
      <w:r w:rsidRPr="00000D31">
        <w:rPr>
          <w:rFonts w:ascii="Calibri" w:eastAsia="Calibri" w:hAnsi="Calibri" w:cs="Calibri"/>
          <w:sz w:val="22"/>
        </w:rPr>
        <w:t>.</w:t>
      </w:r>
      <w:r w:rsidRPr="00000D31">
        <w:rPr>
          <w:rFonts w:ascii="Calibri" w:eastAsia="Calibri" w:hAnsi="Calibri" w:cs="Calibri"/>
          <w:spacing w:val="7"/>
          <w:sz w:val="22"/>
        </w:rPr>
        <w:t xml:space="preserve"> </w:t>
      </w:r>
      <w:r w:rsidRPr="00000D31">
        <w:rPr>
          <w:rFonts w:ascii="Calibri" w:eastAsia="Calibri" w:hAnsi="Calibri" w:cs="Calibri"/>
          <w:spacing w:val="-1"/>
          <w:sz w:val="22"/>
        </w:rPr>
        <w:t>T</w:t>
      </w:r>
      <w:r w:rsidRPr="00000D31">
        <w:rPr>
          <w:rFonts w:ascii="Calibri" w:eastAsia="Calibri" w:hAnsi="Calibri" w:cs="Calibri"/>
          <w:spacing w:val="1"/>
          <w:sz w:val="22"/>
        </w:rPr>
        <w:t>h</w:t>
      </w:r>
      <w:r w:rsidRPr="00000D31">
        <w:rPr>
          <w:rFonts w:ascii="Calibri" w:eastAsia="Calibri" w:hAnsi="Calibri" w:cs="Calibri"/>
          <w:sz w:val="22"/>
        </w:rPr>
        <w:t>e Co</w:t>
      </w:r>
      <w:r w:rsidRPr="00000D31">
        <w:rPr>
          <w:rFonts w:ascii="Calibri" w:eastAsia="Calibri" w:hAnsi="Calibri" w:cs="Calibri"/>
          <w:spacing w:val="1"/>
          <w:sz w:val="22"/>
        </w:rPr>
        <w:t>n</w:t>
      </w:r>
      <w:r w:rsidRPr="00000D31">
        <w:rPr>
          <w:rFonts w:ascii="Calibri" w:eastAsia="Calibri" w:hAnsi="Calibri" w:cs="Calibri"/>
          <w:sz w:val="22"/>
        </w:rPr>
        <w:t>tr</w:t>
      </w:r>
      <w:r w:rsidRPr="00000D31">
        <w:rPr>
          <w:rFonts w:ascii="Calibri" w:eastAsia="Calibri" w:hAnsi="Calibri" w:cs="Calibri"/>
          <w:spacing w:val="1"/>
          <w:sz w:val="22"/>
        </w:rPr>
        <w:t>a</w:t>
      </w:r>
      <w:r w:rsidRPr="00000D31">
        <w:rPr>
          <w:rFonts w:ascii="Calibri" w:eastAsia="Calibri" w:hAnsi="Calibri" w:cs="Calibri"/>
          <w:sz w:val="22"/>
        </w:rPr>
        <w:t>ct</w:t>
      </w:r>
      <w:r w:rsidRPr="00000D31">
        <w:rPr>
          <w:rFonts w:ascii="Calibri" w:eastAsia="Calibri" w:hAnsi="Calibri" w:cs="Calibri"/>
          <w:spacing w:val="1"/>
          <w:sz w:val="22"/>
        </w:rPr>
        <w:t>o</w:t>
      </w:r>
      <w:r w:rsidRPr="00000D31">
        <w:rPr>
          <w:rFonts w:ascii="Calibri" w:eastAsia="Calibri" w:hAnsi="Calibri" w:cs="Calibri"/>
          <w:sz w:val="22"/>
        </w:rPr>
        <w:t>r</w:t>
      </w:r>
      <w:r w:rsidRPr="00000D31">
        <w:rPr>
          <w:rFonts w:ascii="Calibri" w:eastAsia="Calibri" w:hAnsi="Calibri" w:cs="Calibri"/>
          <w:spacing w:val="-6"/>
          <w:sz w:val="22"/>
        </w:rPr>
        <w:t xml:space="preserve"> </w:t>
      </w:r>
      <w:r w:rsidRPr="00000D31">
        <w:rPr>
          <w:rFonts w:ascii="Calibri" w:eastAsia="Calibri" w:hAnsi="Calibri" w:cs="Calibri"/>
          <w:spacing w:val="-1"/>
          <w:sz w:val="22"/>
        </w:rPr>
        <w:t>s</w:t>
      </w:r>
      <w:r w:rsidRPr="00000D31">
        <w:rPr>
          <w:rFonts w:ascii="Calibri" w:eastAsia="Calibri" w:hAnsi="Calibri" w:cs="Calibri"/>
          <w:spacing w:val="1"/>
          <w:sz w:val="22"/>
        </w:rPr>
        <w:t>h</w:t>
      </w:r>
      <w:r w:rsidRPr="00000D31">
        <w:rPr>
          <w:rFonts w:ascii="Calibri" w:eastAsia="Calibri" w:hAnsi="Calibri" w:cs="Calibri"/>
          <w:sz w:val="22"/>
        </w:rPr>
        <w:t>all</w:t>
      </w:r>
      <w:r w:rsidRPr="00000D31">
        <w:rPr>
          <w:rFonts w:ascii="Calibri" w:eastAsia="Calibri" w:hAnsi="Calibri" w:cs="Calibri"/>
          <w:spacing w:val="-1"/>
          <w:sz w:val="22"/>
        </w:rPr>
        <w:t xml:space="preserve"> </w:t>
      </w:r>
      <w:r w:rsidRPr="00000D31">
        <w:rPr>
          <w:rFonts w:ascii="Calibri" w:eastAsia="Calibri" w:hAnsi="Calibri" w:cs="Calibri"/>
          <w:sz w:val="22"/>
        </w:rPr>
        <w:t>cl</w:t>
      </w:r>
      <w:r w:rsidRPr="00000D31">
        <w:rPr>
          <w:rFonts w:ascii="Calibri" w:eastAsia="Calibri" w:hAnsi="Calibri" w:cs="Calibri"/>
          <w:spacing w:val="-1"/>
          <w:sz w:val="22"/>
        </w:rPr>
        <w:t>e</w:t>
      </w:r>
      <w:r w:rsidRPr="00000D31">
        <w:rPr>
          <w:rFonts w:ascii="Calibri" w:eastAsia="Calibri" w:hAnsi="Calibri" w:cs="Calibri"/>
          <w:sz w:val="22"/>
        </w:rPr>
        <w:t>ar</w:t>
      </w:r>
      <w:r w:rsidRPr="00000D31">
        <w:rPr>
          <w:rFonts w:ascii="Calibri" w:eastAsia="Calibri" w:hAnsi="Calibri" w:cs="Calibri"/>
          <w:spacing w:val="-1"/>
          <w:sz w:val="22"/>
        </w:rPr>
        <w:t xml:space="preserve"> </w:t>
      </w:r>
      <w:r w:rsidRPr="00000D31">
        <w:rPr>
          <w:rFonts w:ascii="Calibri" w:eastAsia="Calibri" w:hAnsi="Calibri" w:cs="Calibri"/>
          <w:sz w:val="22"/>
        </w:rPr>
        <w:t>all</w:t>
      </w:r>
      <w:r w:rsidRPr="00000D31">
        <w:rPr>
          <w:rFonts w:ascii="Calibri" w:eastAsia="Calibri" w:hAnsi="Calibri" w:cs="Calibri"/>
          <w:spacing w:val="1"/>
          <w:sz w:val="22"/>
        </w:rPr>
        <w:t xml:space="preserve"> </w:t>
      </w:r>
      <w:r w:rsidRPr="00000D31">
        <w:rPr>
          <w:rFonts w:ascii="Calibri" w:eastAsia="Calibri" w:hAnsi="Calibri" w:cs="Calibri"/>
          <w:sz w:val="22"/>
        </w:rPr>
        <w:t>a</w:t>
      </w:r>
      <w:r w:rsidRPr="00000D31">
        <w:rPr>
          <w:rFonts w:ascii="Calibri" w:eastAsia="Calibri" w:hAnsi="Calibri" w:cs="Calibri"/>
          <w:spacing w:val="3"/>
          <w:sz w:val="22"/>
        </w:rPr>
        <w:t>r</w:t>
      </w:r>
      <w:r w:rsidRPr="00000D31">
        <w:rPr>
          <w:rFonts w:ascii="Calibri" w:eastAsia="Calibri" w:hAnsi="Calibri" w:cs="Calibri"/>
          <w:spacing w:val="-1"/>
          <w:sz w:val="22"/>
        </w:rPr>
        <w:t>e</w:t>
      </w:r>
      <w:r w:rsidRPr="00000D31">
        <w:rPr>
          <w:rFonts w:ascii="Calibri" w:eastAsia="Calibri" w:hAnsi="Calibri" w:cs="Calibri"/>
          <w:sz w:val="22"/>
        </w:rPr>
        <w:t>as</w:t>
      </w:r>
      <w:r w:rsidRPr="00000D31">
        <w:rPr>
          <w:rFonts w:ascii="Calibri" w:eastAsia="Calibri" w:hAnsi="Calibri" w:cs="Calibri"/>
          <w:spacing w:val="-2"/>
          <w:sz w:val="22"/>
        </w:rPr>
        <w:t xml:space="preserve"> </w:t>
      </w:r>
      <w:r w:rsidRPr="00000D31">
        <w:rPr>
          <w:rFonts w:ascii="Calibri" w:eastAsia="Calibri" w:hAnsi="Calibri" w:cs="Calibri"/>
          <w:sz w:val="22"/>
        </w:rPr>
        <w:t>r</w:t>
      </w:r>
      <w:r w:rsidRPr="00000D31">
        <w:rPr>
          <w:rFonts w:ascii="Calibri" w:eastAsia="Calibri" w:hAnsi="Calibri" w:cs="Calibri"/>
          <w:spacing w:val="-1"/>
          <w:sz w:val="22"/>
        </w:rPr>
        <w:t>e</w:t>
      </w:r>
      <w:r w:rsidRPr="00000D31">
        <w:rPr>
          <w:rFonts w:ascii="Calibri" w:eastAsia="Calibri" w:hAnsi="Calibri" w:cs="Calibri"/>
          <w:spacing w:val="1"/>
          <w:sz w:val="22"/>
        </w:rPr>
        <w:t>q</w:t>
      </w:r>
      <w:r w:rsidRPr="00000D31">
        <w:rPr>
          <w:rFonts w:ascii="Calibri" w:eastAsia="Calibri" w:hAnsi="Calibri" w:cs="Calibri"/>
          <w:spacing w:val="4"/>
          <w:sz w:val="22"/>
        </w:rPr>
        <w:t>u</w:t>
      </w:r>
      <w:r w:rsidRPr="00000D31">
        <w:rPr>
          <w:rFonts w:ascii="Calibri" w:eastAsia="Calibri" w:hAnsi="Calibri" w:cs="Calibri"/>
          <w:sz w:val="22"/>
        </w:rPr>
        <w:t>ir</w:t>
      </w:r>
      <w:r w:rsidRPr="00000D31">
        <w:rPr>
          <w:rFonts w:ascii="Calibri" w:eastAsia="Calibri" w:hAnsi="Calibri" w:cs="Calibri"/>
          <w:spacing w:val="-1"/>
          <w:sz w:val="22"/>
        </w:rPr>
        <w:t>e</w:t>
      </w:r>
      <w:r w:rsidRPr="00000D31">
        <w:rPr>
          <w:rFonts w:ascii="Calibri" w:eastAsia="Calibri" w:hAnsi="Calibri" w:cs="Calibri"/>
          <w:sz w:val="22"/>
        </w:rPr>
        <w:t>d</w:t>
      </w:r>
      <w:r w:rsidRPr="00000D31">
        <w:rPr>
          <w:rFonts w:ascii="Calibri" w:eastAsia="Calibri" w:hAnsi="Calibri" w:cs="Calibri"/>
          <w:spacing w:val="-4"/>
          <w:sz w:val="22"/>
        </w:rPr>
        <w:t xml:space="preserve"> </w:t>
      </w:r>
      <w:r w:rsidRPr="00000D31">
        <w:rPr>
          <w:rFonts w:ascii="Calibri" w:eastAsia="Calibri" w:hAnsi="Calibri" w:cs="Calibri"/>
          <w:spacing w:val="-1"/>
          <w:sz w:val="22"/>
        </w:rPr>
        <w:t>f</w:t>
      </w:r>
      <w:r w:rsidRPr="00000D31">
        <w:rPr>
          <w:rFonts w:ascii="Calibri" w:eastAsia="Calibri" w:hAnsi="Calibri" w:cs="Calibri"/>
          <w:sz w:val="22"/>
        </w:rPr>
        <w:t>or</w:t>
      </w:r>
      <w:r w:rsidRPr="00000D31">
        <w:rPr>
          <w:rFonts w:ascii="Calibri" w:eastAsia="Calibri" w:hAnsi="Calibri" w:cs="Calibri"/>
          <w:spacing w:val="1"/>
          <w:sz w:val="22"/>
        </w:rPr>
        <w:t xml:space="preserve"> </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1"/>
          <w:sz w:val="22"/>
        </w:rPr>
        <w:t xml:space="preserve"> </w:t>
      </w:r>
      <w:r w:rsidRPr="00000D31">
        <w:rPr>
          <w:rFonts w:ascii="Calibri" w:eastAsia="Calibri" w:hAnsi="Calibri" w:cs="Calibri"/>
          <w:spacing w:val="-1"/>
          <w:sz w:val="22"/>
        </w:rPr>
        <w:t>w</w:t>
      </w:r>
      <w:r w:rsidRPr="00000D31">
        <w:rPr>
          <w:rFonts w:ascii="Calibri" w:eastAsia="Calibri" w:hAnsi="Calibri" w:cs="Calibri"/>
          <w:sz w:val="22"/>
        </w:rPr>
        <w:t>or</w:t>
      </w:r>
      <w:r w:rsidRPr="00000D31">
        <w:rPr>
          <w:rFonts w:ascii="Calibri" w:eastAsia="Calibri" w:hAnsi="Calibri" w:cs="Calibri"/>
          <w:spacing w:val="1"/>
          <w:sz w:val="22"/>
        </w:rPr>
        <w:t>k</w:t>
      </w:r>
      <w:r w:rsidRPr="00000D31">
        <w:rPr>
          <w:rFonts w:ascii="Calibri" w:eastAsia="Calibri" w:hAnsi="Calibri" w:cs="Calibri"/>
          <w:sz w:val="22"/>
        </w:rPr>
        <w:t>.</w:t>
      </w:r>
      <w:r w:rsidRPr="00000D31">
        <w:rPr>
          <w:rFonts w:ascii="Calibri" w:eastAsia="Calibri" w:hAnsi="Calibri" w:cs="Calibri"/>
          <w:spacing w:val="-2"/>
          <w:sz w:val="22"/>
        </w:rPr>
        <w:t xml:space="preserve"> </w:t>
      </w:r>
      <w:r w:rsidRPr="00000D31">
        <w:rPr>
          <w:rFonts w:ascii="Calibri" w:eastAsia="Calibri" w:hAnsi="Calibri" w:cs="Calibri"/>
          <w:sz w:val="22"/>
        </w:rPr>
        <w:t xml:space="preserve">All </w:t>
      </w:r>
      <w:r w:rsidRPr="00000D31">
        <w:rPr>
          <w:rFonts w:ascii="Calibri" w:eastAsia="Calibri" w:hAnsi="Calibri" w:cs="Calibri"/>
          <w:spacing w:val="1"/>
          <w:sz w:val="22"/>
        </w:rPr>
        <w:t>un</w:t>
      </w:r>
      <w:r w:rsidRPr="00000D31">
        <w:rPr>
          <w:rFonts w:ascii="Calibri" w:eastAsia="Calibri" w:hAnsi="Calibri" w:cs="Calibri"/>
          <w:spacing w:val="-1"/>
          <w:sz w:val="22"/>
        </w:rPr>
        <w:t>w</w:t>
      </w:r>
      <w:r w:rsidRPr="00000D31">
        <w:rPr>
          <w:rFonts w:ascii="Calibri" w:eastAsia="Calibri" w:hAnsi="Calibri" w:cs="Calibri"/>
          <w:sz w:val="22"/>
        </w:rPr>
        <w:t>a</w:t>
      </w:r>
      <w:r w:rsidRPr="00000D31">
        <w:rPr>
          <w:rFonts w:ascii="Calibri" w:eastAsia="Calibri" w:hAnsi="Calibri" w:cs="Calibri"/>
          <w:spacing w:val="1"/>
          <w:sz w:val="22"/>
        </w:rPr>
        <w:t>n</w:t>
      </w:r>
      <w:r w:rsidRPr="00000D31">
        <w:rPr>
          <w:rFonts w:ascii="Calibri" w:eastAsia="Calibri" w:hAnsi="Calibri" w:cs="Calibri"/>
          <w:sz w:val="22"/>
        </w:rPr>
        <w:t>ted</w:t>
      </w:r>
      <w:r w:rsidRPr="00000D31">
        <w:rPr>
          <w:rFonts w:ascii="Calibri" w:eastAsia="Calibri" w:hAnsi="Calibri" w:cs="Calibri"/>
          <w:spacing w:val="-5"/>
          <w:sz w:val="22"/>
        </w:rPr>
        <w:t xml:space="preserve"> </w:t>
      </w:r>
      <w:r w:rsidRPr="00000D31">
        <w:rPr>
          <w:rFonts w:ascii="Calibri" w:eastAsia="Calibri" w:hAnsi="Calibri" w:cs="Calibri"/>
          <w:spacing w:val="-1"/>
          <w:sz w:val="22"/>
        </w:rPr>
        <w:t>m</w:t>
      </w:r>
      <w:r w:rsidRPr="00000D31">
        <w:rPr>
          <w:rFonts w:ascii="Calibri" w:eastAsia="Calibri" w:hAnsi="Calibri" w:cs="Calibri"/>
          <w:sz w:val="22"/>
        </w:rPr>
        <w:t>a</w:t>
      </w:r>
      <w:r w:rsidRPr="00000D31">
        <w:rPr>
          <w:rFonts w:ascii="Calibri" w:eastAsia="Calibri" w:hAnsi="Calibri" w:cs="Calibri"/>
          <w:spacing w:val="1"/>
          <w:sz w:val="22"/>
        </w:rPr>
        <w:t>t</w:t>
      </w:r>
      <w:r w:rsidRPr="00000D31">
        <w:rPr>
          <w:rFonts w:ascii="Calibri" w:eastAsia="Calibri" w:hAnsi="Calibri" w:cs="Calibri"/>
          <w:spacing w:val="-1"/>
          <w:sz w:val="22"/>
        </w:rPr>
        <w:t>e</w:t>
      </w:r>
      <w:r w:rsidRPr="00000D31">
        <w:rPr>
          <w:rFonts w:ascii="Calibri" w:eastAsia="Calibri" w:hAnsi="Calibri" w:cs="Calibri"/>
          <w:sz w:val="22"/>
        </w:rPr>
        <w:t>ria</w:t>
      </w:r>
      <w:r w:rsidRPr="00000D31">
        <w:rPr>
          <w:rFonts w:ascii="Calibri" w:eastAsia="Calibri" w:hAnsi="Calibri" w:cs="Calibri"/>
          <w:spacing w:val="3"/>
          <w:sz w:val="22"/>
        </w:rPr>
        <w:t>l</w:t>
      </w:r>
      <w:r w:rsidRPr="00000D31">
        <w:rPr>
          <w:rFonts w:ascii="Calibri" w:eastAsia="Calibri" w:hAnsi="Calibri" w:cs="Calibri"/>
          <w:spacing w:val="-1"/>
          <w:sz w:val="22"/>
        </w:rPr>
        <w:t>s</w:t>
      </w:r>
      <w:r w:rsidRPr="00000D31">
        <w:rPr>
          <w:rFonts w:ascii="Calibri" w:eastAsia="Calibri" w:hAnsi="Calibri" w:cs="Calibri"/>
          <w:sz w:val="22"/>
        </w:rPr>
        <w:t>,</w:t>
      </w:r>
      <w:r w:rsidRPr="00000D31">
        <w:rPr>
          <w:rFonts w:ascii="Calibri" w:eastAsia="Calibri" w:hAnsi="Calibri" w:cs="Calibri"/>
          <w:spacing w:val="-5"/>
          <w:sz w:val="22"/>
        </w:rPr>
        <w:t xml:space="preserve"> </w:t>
      </w:r>
      <w:r w:rsidRPr="00000D31">
        <w:rPr>
          <w:rFonts w:ascii="Calibri" w:eastAsia="Calibri" w:hAnsi="Calibri" w:cs="Calibri"/>
          <w:spacing w:val="1"/>
          <w:sz w:val="22"/>
        </w:rPr>
        <w:t>d</w:t>
      </w:r>
      <w:r w:rsidRPr="00000D31">
        <w:rPr>
          <w:rFonts w:ascii="Calibri" w:eastAsia="Calibri" w:hAnsi="Calibri" w:cs="Calibri"/>
          <w:spacing w:val="-1"/>
          <w:sz w:val="22"/>
        </w:rPr>
        <w:t>e</w:t>
      </w:r>
      <w:r w:rsidRPr="00000D31">
        <w:rPr>
          <w:rFonts w:ascii="Calibri" w:eastAsia="Calibri" w:hAnsi="Calibri" w:cs="Calibri"/>
          <w:spacing w:val="1"/>
          <w:sz w:val="22"/>
        </w:rPr>
        <w:t>b</w:t>
      </w:r>
      <w:r w:rsidRPr="00000D31">
        <w:rPr>
          <w:rFonts w:ascii="Calibri" w:eastAsia="Calibri" w:hAnsi="Calibri" w:cs="Calibri"/>
          <w:sz w:val="22"/>
        </w:rPr>
        <w:t>ri</w:t>
      </w:r>
      <w:r w:rsidRPr="00000D31">
        <w:rPr>
          <w:rFonts w:ascii="Calibri" w:eastAsia="Calibri" w:hAnsi="Calibri" w:cs="Calibri"/>
          <w:spacing w:val="-1"/>
          <w:sz w:val="22"/>
        </w:rPr>
        <w:t>s</w:t>
      </w:r>
      <w:r w:rsidRPr="00000D31">
        <w:rPr>
          <w:rFonts w:ascii="Calibri" w:eastAsia="Calibri" w:hAnsi="Calibri" w:cs="Calibri"/>
          <w:sz w:val="22"/>
        </w:rPr>
        <w:t>,</w:t>
      </w:r>
      <w:r w:rsidRPr="00000D31">
        <w:rPr>
          <w:rFonts w:ascii="Calibri" w:eastAsia="Calibri" w:hAnsi="Calibri" w:cs="Calibri"/>
          <w:spacing w:val="-3"/>
          <w:sz w:val="22"/>
        </w:rPr>
        <w:t xml:space="preserve"> </w:t>
      </w:r>
      <w:r w:rsidRPr="00000D31">
        <w:rPr>
          <w:rFonts w:ascii="Calibri" w:eastAsia="Calibri" w:hAnsi="Calibri" w:cs="Calibri"/>
          <w:spacing w:val="-1"/>
          <w:sz w:val="22"/>
        </w:rPr>
        <w:t>e</w:t>
      </w:r>
      <w:r w:rsidRPr="00000D31">
        <w:rPr>
          <w:rFonts w:ascii="Calibri" w:eastAsia="Calibri" w:hAnsi="Calibri" w:cs="Calibri"/>
          <w:spacing w:val="3"/>
          <w:sz w:val="22"/>
        </w:rPr>
        <w:t>t</w:t>
      </w:r>
      <w:r w:rsidRPr="00000D31">
        <w:rPr>
          <w:rFonts w:ascii="Calibri" w:eastAsia="Calibri" w:hAnsi="Calibri" w:cs="Calibri"/>
          <w:sz w:val="22"/>
        </w:rPr>
        <w:t>c.</w:t>
      </w:r>
      <w:r w:rsidRPr="00000D31">
        <w:rPr>
          <w:rFonts w:ascii="Calibri" w:eastAsia="Calibri" w:hAnsi="Calibri" w:cs="Calibri"/>
          <w:spacing w:val="2"/>
          <w:sz w:val="22"/>
        </w:rPr>
        <w:t xml:space="preserve"> </w:t>
      </w:r>
      <w:r w:rsidRPr="00000D31">
        <w:rPr>
          <w:rFonts w:ascii="Calibri" w:eastAsia="Calibri" w:hAnsi="Calibri" w:cs="Calibri"/>
          <w:spacing w:val="-1"/>
          <w:sz w:val="22"/>
        </w:rPr>
        <w:t>s</w:t>
      </w:r>
      <w:r w:rsidRPr="00000D31">
        <w:rPr>
          <w:rFonts w:ascii="Calibri" w:eastAsia="Calibri" w:hAnsi="Calibri" w:cs="Calibri"/>
          <w:spacing w:val="1"/>
          <w:sz w:val="22"/>
        </w:rPr>
        <w:t>h</w:t>
      </w:r>
      <w:r w:rsidRPr="00000D31">
        <w:rPr>
          <w:rFonts w:ascii="Calibri" w:eastAsia="Calibri" w:hAnsi="Calibri" w:cs="Calibri"/>
          <w:sz w:val="22"/>
        </w:rPr>
        <w:t>all</w:t>
      </w:r>
      <w:r w:rsidRPr="00000D31">
        <w:rPr>
          <w:rFonts w:ascii="Calibri" w:eastAsia="Calibri" w:hAnsi="Calibri" w:cs="Calibri"/>
          <w:spacing w:val="-1"/>
          <w:sz w:val="22"/>
        </w:rPr>
        <w:t xml:space="preserve"> </w:t>
      </w:r>
      <w:r w:rsidRPr="00000D31">
        <w:rPr>
          <w:rFonts w:ascii="Calibri" w:eastAsia="Calibri" w:hAnsi="Calibri" w:cs="Calibri"/>
          <w:spacing w:val="1"/>
          <w:sz w:val="22"/>
        </w:rPr>
        <w:t>b</w:t>
      </w:r>
      <w:r w:rsidRPr="00000D31">
        <w:rPr>
          <w:rFonts w:ascii="Calibri" w:eastAsia="Calibri" w:hAnsi="Calibri" w:cs="Calibri"/>
          <w:sz w:val="22"/>
        </w:rPr>
        <w:t>e r</w:t>
      </w:r>
      <w:r w:rsidRPr="00000D31">
        <w:rPr>
          <w:rFonts w:ascii="Calibri" w:eastAsia="Calibri" w:hAnsi="Calibri" w:cs="Calibri"/>
          <w:spacing w:val="-1"/>
          <w:sz w:val="22"/>
        </w:rPr>
        <w:t>em</w:t>
      </w:r>
      <w:r w:rsidRPr="00000D31">
        <w:rPr>
          <w:rFonts w:ascii="Calibri" w:eastAsia="Calibri" w:hAnsi="Calibri" w:cs="Calibri"/>
          <w:spacing w:val="3"/>
          <w:sz w:val="22"/>
        </w:rPr>
        <w:t>o</w:t>
      </w:r>
      <w:r w:rsidRPr="00000D31">
        <w:rPr>
          <w:rFonts w:ascii="Calibri" w:eastAsia="Calibri" w:hAnsi="Calibri" w:cs="Calibri"/>
          <w:spacing w:val="-1"/>
          <w:sz w:val="22"/>
        </w:rPr>
        <w:t>ve</w:t>
      </w:r>
      <w:r w:rsidRPr="00000D31">
        <w:rPr>
          <w:rFonts w:ascii="Calibri" w:eastAsia="Calibri" w:hAnsi="Calibri" w:cs="Calibri"/>
          <w:sz w:val="22"/>
        </w:rPr>
        <w:t>d</w:t>
      </w:r>
      <w:r w:rsidRPr="00000D31">
        <w:rPr>
          <w:rFonts w:ascii="Calibri" w:eastAsia="Calibri" w:hAnsi="Calibri" w:cs="Calibri"/>
          <w:spacing w:val="-4"/>
          <w:sz w:val="22"/>
        </w:rPr>
        <w:t xml:space="preserve"> </w:t>
      </w:r>
      <w:r w:rsidRPr="00000D31">
        <w:rPr>
          <w:rFonts w:ascii="Calibri" w:eastAsia="Calibri" w:hAnsi="Calibri" w:cs="Calibri"/>
          <w:spacing w:val="1"/>
          <w:sz w:val="22"/>
        </w:rPr>
        <w:t>f</w:t>
      </w:r>
      <w:r w:rsidRPr="00000D31">
        <w:rPr>
          <w:rFonts w:ascii="Calibri" w:eastAsia="Calibri" w:hAnsi="Calibri" w:cs="Calibri"/>
          <w:sz w:val="22"/>
        </w:rPr>
        <w:t>r</w:t>
      </w:r>
      <w:r w:rsidRPr="00000D31">
        <w:rPr>
          <w:rFonts w:ascii="Calibri" w:eastAsia="Calibri" w:hAnsi="Calibri" w:cs="Calibri"/>
          <w:spacing w:val="1"/>
          <w:sz w:val="22"/>
        </w:rPr>
        <w:t>o</w:t>
      </w:r>
      <w:r w:rsidRPr="00000D31">
        <w:rPr>
          <w:rFonts w:ascii="Calibri" w:eastAsia="Calibri" w:hAnsi="Calibri" w:cs="Calibri"/>
          <w:sz w:val="22"/>
        </w:rPr>
        <w:t>m</w:t>
      </w:r>
      <w:r w:rsidRPr="00000D31">
        <w:rPr>
          <w:rFonts w:ascii="Calibri" w:eastAsia="Calibri" w:hAnsi="Calibri" w:cs="Calibri"/>
          <w:spacing w:val="-2"/>
          <w:sz w:val="22"/>
        </w:rPr>
        <w:t xml:space="preserve"> </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z w:val="22"/>
        </w:rPr>
        <w:t xml:space="preserve">e </w:t>
      </w:r>
      <w:r w:rsidRPr="00000D31">
        <w:rPr>
          <w:rFonts w:ascii="Calibri" w:eastAsia="Calibri" w:hAnsi="Calibri" w:cs="Calibri"/>
          <w:spacing w:val="-1"/>
          <w:sz w:val="22"/>
        </w:rPr>
        <w:t>em</w:t>
      </w:r>
      <w:r w:rsidRPr="00000D31">
        <w:rPr>
          <w:rFonts w:ascii="Calibri" w:eastAsia="Calibri" w:hAnsi="Calibri" w:cs="Calibri"/>
          <w:spacing w:val="1"/>
          <w:sz w:val="22"/>
        </w:rPr>
        <w:t>p</w:t>
      </w:r>
      <w:r w:rsidRPr="00000D31">
        <w:rPr>
          <w:rFonts w:ascii="Calibri" w:eastAsia="Calibri" w:hAnsi="Calibri" w:cs="Calibri"/>
          <w:sz w:val="22"/>
        </w:rPr>
        <w:t>lo</w:t>
      </w:r>
      <w:r w:rsidRPr="00000D31">
        <w:rPr>
          <w:rFonts w:ascii="Calibri" w:eastAsia="Calibri" w:hAnsi="Calibri" w:cs="Calibri"/>
          <w:spacing w:val="1"/>
          <w:sz w:val="22"/>
        </w:rPr>
        <w:t>y</w:t>
      </w:r>
      <w:r w:rsidRPr="00000D31">
        <w:rPr>
          <w:rFonts w:ascii="Calibri" w:eastAsia="Calibri" w:hAnsi="Calibri" w:cs="Calibri"/>
          <w:spacing w:val="-1"/>
          <w:sz w:val="22"/>
        </w:rPr>
        <w:t>e</w:t>
      </w:r>
      <w:r w:rsidRPr="00000D31">
        <w:rPr>
          <w:rFonts w:ascii="Calibri" w:eastAsia="Calibri" w:hAnsi="Calibri" w:cs="Calibri"/>
          <w:sz w:val="22"/>
        </w:rPr>
        <w:t>r</w:t>
      </w:r>
      <w:r w:rsidRPr="00000D31">
        <w:rPr>
          <w:rFonts w:ascii="Calibri" w:eastAsia="Calibri" w:hAnsi="Calibri" w:cs="Calibri"/>
          <w:spacing w:val="3"/>
          <w:sz w:val="22"/>
        </w:rPr>
        <w:t>’</w:t>
      </w:r>
      <w:r w:rsidRPr="00000D31">
        <w:rPr>
          <w:rFonts w:ascii="Calibri" w:eastAsia="Calibri" w:hAnsi="Calibri" w:cs="Calibri"/>
          <w:sz w:val="22"/>
        </w:rPr>
        <w:t>s</w:t>
      </w:r>
      <w:r w:rsidRPr="00000D31">
        <w:rPr>
          <w:rFonts w:ascii="Calibri" w:eastAsia="Calibri" w:hAnsi="Calibri" w:cs="Calibri"/>
          <w:spacing w:val="-10"/>
          <w:sz w:val="22"/>
        </w:rPr>
        <w:t xml:space="preserve"> </w:t>
      </w:r>
      <w:r w:rsidRPr="00000D31">
        <w:rPr>
          <w:rFonts w:ascii="Calibri" w:eastAsia="Calibri" w:hAnsi="Calibri" w:cs="Calibri"/>
          <w:spacing w:val="1"/>
          <w:sz w:val="22"/>
        </w:rPr>
        <w:t>p</w:t>
      </w:r>
      <w:r w:rsidRPr="00000D31">
        <w:rPr>
          <w:rFonts w:ascii="Calibri" w:eastAsia="Calibri" w:hAnsi="Calibri" w:cs="Calibri"/>
          <w:sz w:val="22"/>
        </w:rPr>
        <w:t>r</w:t>
      </w:r>
      <w:r w:rsidRPr="00000D31">
        <w:rPr>
          <w:rFonts w:ascii="Calibri" w:eastAsia="Calibri" w:hAnsi="Calibri" w:cs="Calibri"/>
          <w:spacing w:val="-1"/>
          <w:sz w:val="22"/>
        </w:rPr>
        <w:t>em</w:t>
      </w:r>
      <w:r w:rsidRPr="00000D31">
        <w:rPr>
          <w:rFonts w:ascii="Calibri" w:eastAsia="Calibri" w:hAnsi="Calibri" w:cs="Calibri"/>
          <w:spacing w:val="2"/>
          <w:sz w:val="22"/>
        </w:rPr>
        <w:t>i</w:t>
      </w:r>
      <w:r w:rsidRPr="00000D31">
        <w:rPr>
          <w:rFonts w:ascii="Calibri" w:eastAsia="Calibri" w:hAnsi="Calibri" w:cs="Calibri"/>
          <w:spacing w:val="-1"/>
          <w:sz w:val="22"/>
        </w:rPr>
        <w:t>s</w:t>
      </w:r>
      <w:r w:rsidRPr="00000D31">
        <w:rPr>
          <w:rFonts w:ascii="Calibri" w:eastAsia="Calibri" w:hAnsi="Calibri" w:cs="Calibri"/>
          <w:spacing w:val="1"/>
          <w:sz w:val="22"/>
        </w:rPr>
        <w:t>e</w:t>
      </w:r>
      <w:r w:rsidRPr="00000D31">
        <w:rPr>
          <w:rFonts w:ascii="Calibri" w:eastAsia="Calibri" w:hAnsi="Calibri" w:cs="Calibri"/>
          <w:sz w:val="22"/>
        </w:rPr>
        <w:t>s.</w:t>
      </w:r>
    </w:p>
    <w:p w14:paraId="79D54603" w14:textId="77777777" w:rsidR="00803083" w:rsidRDefault="003228F6" w:rsidP="00803083">
      <w:pPr>
        <w:pStyle w:val="Heading2"/>
        <w:numPr>
          <w:ilvl w:val="1"/>
          <w:numId w:val="22"/>
        </w:numPr>
        <w:rPr>
          <w:rFonts w:eastAsia="Calibri"/>
        </w:rPr>
      </w:pPr>
      <w:bookmarkStart w:id="19" w:name="_Toc18667360"/>
      <w:r w:rsidRPr="003228F6">
        <w:rPr>
          <w:rFonts w:eastAsia="Calibri"/>
          <w:spacing w:val="-1"/>
        </w:rPr>
        <w:t>E</w:t>
      </w:r>
      <w:r w:rsidRPr="003228F6">
        <w:rPr>
          <w:rFonts w:eastAsia="Calibri"/>
        </w:rPr>
        <w:t>XCA</w:t>
      </w:r>
      <w:r w:rsidRPr="003228F6">
        <w:rPr>
          <w:rFonts w:eastAsia="Calibri"/>
          <w:spacing w:val="-1"/>
        </w:rPr>
        <w:t>V</w:t>
      </w:r>
      <w:r w:rsidRPr="003228F6">
        <w:rPr>
          <w:rFonts w:eastAsia="Calibri"/>
          <w:spacing w:val="1"/>
        </w:rPr>
        <w:t>A</w:t>
      </w:r>
      <w:r w:rsidRPr="003228F6">
        <w:rPr>
          <w:rFonts w:eastAsia="Calibri"/>
        </w:rPr>
        <w:t>TI</w:t>
      </w:r>
      <w:r w:rsidRPr="003228F6">
        <w:rPr>
          <w:rFonts w:eastAsia="Calibri"/>
          <w:spacing w:val="-1"/>
        </w:rPr>
        <w:t>O</w:t>
      </w:r>
      <w:r w:rsidRPr="003228F6">
        <w:rPr>
          <w:rFonts w:eastAsia="Calibri"/>
        </w:rPr>
        <w:t>N</w:t>
      </w:r>
      <w:r w:rsidRPr="003228F6">
        <w:rPr>
          <w:rFonts w:eastAsia="Calibri"/>
          <w:spacing w:val="-1"/>
        </w:rPr>
        <w:t xml:space="preserve"> </w:t>
      </w:r>
      <w:r w:rsidRPr="003228F6">
        <w:rPr>
          <w:rFonts w:eastAsia="Calibri"/>
        </w:rPr>
        <w:t>OF</w:t>
      </w:r>
      <w:r w:rsidRPr="003228F6">
        <w:rPr>
          <w:rFonts w:eastAsia="Calibri"/>
          <w:spacing w:val="5"/>
        </w:rPr>
        <w:t xml:space="preserve"> </w:t>
      </w:r>
      <w:r w:rsidRPr="003228F6">
        <w:rPr>
          <w:rFonts w:eastAsia="Calibri"/>
          <w:spacing w:val="2"/>
        </w:rPr>
        <w:t>C</w:t>
      </w:r>
      <w:r w:rsidRPr="003228F6">
        <w:rPr>
          <w:rFonts w:eastAsia="Calibri"/>
          <w:spacing w:val="-1"/>
        </w:rPr>
        <w:t>A</w:t>
      </w:r>
      <w:r w:rsidRPr="003228F6">
        <w:rPr>
          <w:rFonts w:eastAsia="Calibri"/>
          <w:spacing w:val="1"/>
        </w:rPr>
        <w:t>B</w:t>
      </w:r>
      <w:r w:rsidRPr="003228F6">
        <w:rPr>
          <w:rFonts w:eastAsia="Calibri"/>
        </w:rPr>
        <w:t>LE</w:t>
      </w:r>
      <w:r w:rsidRPr="003228F6">
        <w:rPr>
          <w:rFonts w:eastAsia="Calibri"/>
          <w:spacing w:val="3"/>
        </w:rPr>
        <w:t xml:space="preserve"> </w:t>
      </w:r>
      <w:r w:rsidRPr="003228F6">
        <w:rPr>
          <w:rFonts w:eastAsia="Calibri"/>
        </w:rPr>
        <w:t>TR</w:t>
      </w:r>
      <w:r w:rsidRPr="003228F6">
        <w:rPr>
          <w:rFonts w:eastAsia="Calibri"/>
          <w:spacing w:val="1"/>
        </w:rPr>
        <w:t>EN</w:t>
      </w:r>
      <w:r w:rsidRPr="003228F6">
        <w:rPr>
          <w:rFonts w:eastAsia="Calibri"/>
        </w:rPr>
        <w:t>CH</w:t>
      </w:r>
      <w:bookmarkEnd w:id="19"/>
      <w:r w:rsidRPr="003228F6">
        <w:rPr>
          <w:rFonts w:eastAsia="Calibri"/>
          <w:spacing w:val="2"/>
        </w:rPr>
        <w:t xml:space="preserve"> </w:t>
      </w:r>
    </w:p>
    <w:p w14:paraId="30CEA21A" w14:textId="05EBDD1A" w:rsidR="003228F6" w:rsidRPr="00000D31" w:rsidRDefault="003228F6" w:rsidP="00F6240E">
      <w:pPr>
        <w:tabs>
          <w:tab w:val="left" w:pos="1000"/>
        </w:tabs>
        <w:spacing w:line="276" w:lineRule="auto"/>
        <w:ind w:right="114"/>
        <w:jc w:val="both"/>
        <w:rPr>
          <w:rFonts w:ascii="Calibri" w:eastAsia="Calibri" w:hAnsi="Calibri" w:cs="Calibri"/>
          <w:sz w:val="22"/>
        </w:rPr>
      </w:pPr>
      <w:r w:rsidRPr="00000D31">
        <w:rPr>
          <w:rFonts w:ascii="Calibri" w:eastAsia="Calibri" w:hAnsi="Calibri" w:cs="Calibri"/>
          <w:spacing w:val="-1"/>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6"/>
          <w:sz w:val="22"/>
        </w:rPr>
        <w:t xml:space="preserve"> </w:t>
      </w:r>
      <w:r w:rsidRPr="00000D31">
        <w:rPr>
          <w:rFonts w:ascii="Calibri" w:eastAsia="Calibri" w:hAnsi="Calibri" w:cs="Calibri"/>
          <w:spacing w:val="-1"/>
          <w:sz w:val="22"/>
        </w:rPr>
        <w:t>e</w:t>
      </w:r>
      <w:r w:rsidRPr="00000D31">
        <w:rPr>
          <w:rFonts w:ascii="Calibri" w:eastAsia="Calibri" w:hAnsi="Calibri" w:cs="Calibri"/>
          <w:sz w:val="22"/>
        </w:rPr>
        <w:t>x</w:t>
      </w:r>
      <w:r w:rsidRPr="00000D31">
        <w:rPr>
          <w:rFonts w:ascii="Calibri" w:eastAsia="Calibri" w:hAnsi="Calibri" w:cs="Calibri"/>
          <w:spacing w:val="1"/>
          <w:sz w:val="22"/>
        </w:rPr>
        <w:t>a</w:t>
      </w:r>
      <w:r w:rsidRPr="00000D31">
        <w:rPr>
          <w:rFonts w:ascii="Calibri" w:eastAsia="Calibri" w:hAnsi="Calibri" w:cs="Calibri"/>
          <w:sz w:val="22"/>
        </w:rPr>
        <w:t>ct</w:t>
      </w:r>
      <w:r w:rsidRPr="00000D31">
        <w:rPr>
          <w:rFonts w:ascii="Calibri" w:eastAsia="Calibri" w:hAnsi="Calibri" w:cs="Calibri"/>
          <w:spacing w:val="4"/>
          <w:sz w:val="22"/>
        </w:rPr>
        <w:t xml:space="preserve"> </w:t>
      </w:r>
      <w:r w:rsidRPr="00000D31">
        <w:rPr>
          <w:rFonts w:ascii="Calibri" w:eastAsia="Calibri" w:hAnsi="Calibri" w:cs="Calibri"/>
          <w:sz w:val="22"/>
        </w:rPr>
        <w:t>loc</w:t>
      </w:r>
      <w:r w:rsidRPr="00000D31">
        <w:rPr>
          <w:rFonts w:ascii="Calibri" w:eastAsia="Calibri" w:hAnsi="Calibri" w:cs="Calibri"/>
          <w:spacing w:val="1"/>
          <w:sz w:val="22"/>
        </w:rPr>
        <w:t>a</w:t>
      </w:r>
      <w:r w:rsidRPr="00000D31">
        <w:rPr>
          <w:rFonts w:ascii="Calibri" w:eastAsia="Calibri" w:hAnsi="Calibri" w:cs="Calibri"/>
          <w:sz w:val="22"/>
        </w:rPr>
        <w:t>ti</w:t>
      </w:r>
      <w:r w:rsidRPr="00000D31">
        <w:rPr>
          <w:rFonts w:ascii="Calibri" w:eastAsia="Calibri" w:hAnsi="Calibri" w:cs="Calibri"/>
          <w:spacing w:val="1"/>
          <w:sz w:val="22"/>
        </w:rPr>
        <w:t>o</w:t>
      </w:r>
      <w:r w:rsidRPr="00000D31">
        <w:rPr>
          <w:rFonts w:ascii="Calibri" w:eastAsia="Calibri" w:hAnsi="Calibri" w:cs="Calibri"/>
          <w:sz w:val="22"/>
        </w:rPr>
        <w:t>n</w:t>
      </w:r>
      <w:r w:rsidRPr="00000D31">
        <w:rPr>
          <w:rFonts w:ascii="Calibri" w:eastAsia="Calibri" w:hAnsi="Calibri" w:cs="Calibri"/>
          <w:spacing w:val="1"/>
          <w:sz w:val="22"/>
        </w:rPr>
        <w:t xml:space="preserve"> </w:t>
      </w:r>
      <w:r w:rsidRPr="00000D31">
        <w:rPr>
          <w:rFonts w:ascii="Calibri" w:eastAsia="Calibri" w:hAnsi="Calibri" w:cs="Calibri"/>
          <w:spacing w:val="3"/>
          <w:sz w:val="22"/>
        </w:rPr>
        <w:t>o</w:t>
      </w:r>
      <w:r w:rsidRPr="00000D31">
        <w:rPr>
          <w:rFonts w:ascii="Calibri" w:eastAsia="Calibri" w:hAnsi="Calibri" w:cs="Calibri"/>
          <w:sz w:val="22"/>
        </w:rPr>
        <w:t>f</w:t>
      </w:r>
      <w:r w:rsidRPr="00000D31">
        <w:rPr>
          <w:rFonts w:ascii="Calibri" w:eastAsia="Calibri" w:hAnsi="Calibri" w:cs="Calibri"/>
          <w:spacing w:val="5"/>
          <w:sz w:val="22"/>
        </w:rPr>
        <w:t xml:space="preserve"> </w:t>
      </w:r>
      <w:r w:rsidRPr="00000D31">
        <w:rPr>
          <w:rFonts w:ascii="Calibri" w:eastAsia="Calibri" w:hAnsi="Calibri" w:cs="Calibri"/>
          <w:spacing w:val="1"/>
          <w:sz w:val="22"/>
        </w:rPr>
        <w:t>e</w:t>
      </w:r>
      <w:r w:rsidRPr="00000D31">
        <w:rPr>
          <w:rFonts w:ascii="Calibri" w:eastAsia="Calibri" w:hAnsi="Calibri" w:cs="Calibri"/>
          <w:sz w:val="22"/>
        </w:rPr>
        <w:t>ach</w:t>
      </w:r>
      <w:r w:rsidRPr="00000D31">
        <w:rPr>
          <w:rFonts w:ascii="Calibri" w:eastAsia="Calibri" w:hAnsi="Calibri" w:cs="Calibri"/>
          <w:spacing w:val="5"/>
          <w:sz w:val="22"/>
        </w:rPr>
        <w:t xml:space="preserve"> </w:t>
      </w:r>
      <w:r w:rsidRPr="00000D31">
        <w:rPr>
          <w:rFonts w:ascii="Calibri" w:eastAsia="Calibri" w:hAnsi="Calibri" w:cs="Calibri"/>
          <w:sz w:val="22"/>
        </w:rPr>
        <w:t>tre</w:t>
      </w:r>
      <w:r w:rsidRPr="00000D31">
        <w:rPr>
          <w:rFonts w:ascii="Calibri" w:eastAsia="Calibri" w:hAnsi="Calibri" w:cs="Calibri"/>
          <w:spacing w:val="1"/>
          <w:sz w:val="22"/>
        </w:rPr>
        <w:t>n</w:t>
      </w:r>
      <w:r w:rsidRPr="00000D31">
        <w:rPr>
          <w:rFonts w:ascii="Calibri" w:eastAsia="Calibri" w:hAnsi="Calibri" w:cs="Calibri"/>
          <w:sz w:val="22"/>
        </w:rPr>
        <w:t>ch</w:t>
      </w:r>
      <w:r w:rsidRPr="00000D31">
        <w:rPr>
          <w:rFonts w:ascii="Calibri" w:eastAsia="Calibri" w:hAnsi="Calibri" w:cs="Calibri"/>
          <w:spacing w:val="3"/>
          <w:sz w:val="22"/>
        </w:rPr>
        <w:t xml:space="preserve"> </w:t>
      </w:r>
      <w:r w:rsidRPr="00000D31">
        <w:rPr>
          <w:rFonts w:ascii="Calibri" w:eastAsia="Calibri" w:hAnsi="Calibri" w:cs="Calibri"/>
          <w:spacing w:val="-1"/>
          <w:sz w:val="22"/>
        </w:rPr>
        <w:t>s</w:t>
      </w:r>
      <w:r w:rsidRPr="00000D31">
        <w:rPr>
          <w:rFonts w:ascii="Calibri" w:eastAsia="Calibri" w:hAnsi="Calibri" w:cs="Calibri"/>
          <w:spacing w:val="1"/>
          <w:sz w:val="22"/>
        </w:rPr>
        <w:t>h</w:t>
      </w:r>
      <w:r w:rsidRPr="00000D31">
        <w:rPr>
          <w:rFonts w:ascii="Calibri" w:eastAsia="Calibri" w:hAnsi="Calibri" w:cs="Calibri"/>
          <w:sz w:val="22"/>
        </w:rPr>
        <w:t>all</w:t>
      </w:r>
      <w:r w:rsidRPr="00000D31">
        <w:rPr>
          <w:rFonts w:ascii="Calibri" w:eastAsia="Calibri" w:hAnsi="Calibri" w:cs="Calibri"/>
          <w:spacing w:val="4"/>
          <w:sz w:val="22"/>
        </w:rPr>
        <w:t xml:space="preserve"> </w:t>
      </w:r>
      <w:r w:rsidRPr="00000D31">
        <w:rPr>
          <w:rFonts w:ascii="Calibri" w:eastAsia="Calibri" w:hAnsi="Calibri" w:cs="Calibri"/>
          <w:spacing w:val="1"/>
          <w:sz w:val="22"/>
        </w:rPr>
        <w:t>b</w:t>
      </w:r>
      <w:r w:rsidRPr="00000D31">
        <w:rPr>
          <w:rFonts w:ascii="Calibri" w:eastAsia="Calibri" w:hAnsi="Calibri" w:cs="Calibri"/>
          <w:sz w:val="22"/>
        </w:rPr>
        <w:t>e</w:t>
      </w:r>
      <w:r w:rsidRPr="00000D31">
        <w:rPr>
          <w:rFonts w:ascii="Calibri" w:eastAsia="Calibri" w:hAnsi="Calibri" w:cs="Calibri"/>
          <w:spacing w:val="5"/>
          <w:sz w:val="22"/>
        </w:rPr>
        <w:t xml:space="preserve"> </w:t>
      </w:r>
      <w:r w:rsidRPr="00000D31">
        <w:rPr>
          <w:rFonts w:ascii="Calibri" w:eastAsia="Calibri" w:hAnsi="Calibri" w:cs="Calibri"/>
          <w:spacing w:val="3"/>
          <w:sz w:val="22"/>
        </w:rPr>
        <w:t>a</w:t>
      </w:r>
      <w:r w:rsidRPr="00000D31">
        <w:rPr>
          <w:rFonts w:ascii="Calibri" w:eastAsia="Calibri" w:hAnsi="Calibri" w:cs="Calibri"/>
          <w:sz w:val="22"/>
        </w:rPr>
        <w:t>gr</w:t>
      </w:r>
      <w:r w:rsidRPr="00000D31">
        <w:rPr>
          <w:rFonts w:ascii="Calibri" w:eastAsia="Calibri" w:hAnsi="Calibri" w:cs="Calibri"/>
          <w:spacing w:val="1"/>
          <w:sz w:val="22"/>
        </w:rPr>
        <w:t>e</w:t>
      </w:r>
      <w:r w:rsidRPr="00000D31">
        <w:rPr>
          <w:rFonts w:ascii="Calibri" w:eastAsia="Calibri" w:hAnsi="Calibri" w:cs="Calibri"/>
          <w:spacing w:val="-1"/>
          <w:sz w:val="22"/>
        </w:rPr>
        <w:t>e</w:t>
      </w:r>
      <w:r w:rsidRPr="00000D31">
        <w:rPr>
          <w:rFonts w:ascii="Calibri" w:eastAsia="Calibri" w:hAnsi="Calibri" w:cs="Calibri"/>
          <w:sz w:val="22"/>
        </w:rPr>
        <w:t>d</w:t>
      </w:r>
      <w:r w:rsidRPr="00000D31">
        <w:rPr>
          <w:rFonts w:ascii="Calibri" w:eastAsia="Calibri" w:hAnsi="Calibri" w:cs="Calibri"/>
          <w:spacing w:val="2"/>
          <w:sz w:val="22"/>
        </w:rPr>
        <w:t xml:space="preserve"> </w:t>
      </w:r>
      <w:r w:rsidRPr="00000D31">
        <w:rPr>
          <w:rFonts w:ascii="Calibri" w:eastAsia="Calibri" w:hAnsi="Calibri" w:cs="Calibri"/>
          <w:sz w:val="22"/>
        </w:rPr>
        <w:t>at</w:t>
      </w:r>
      <w:r w:rsidRPr="00000D31">
        <w:rPr>
          <w:rFonts w:ascii="Calibri" w:eastAsia="Calibri" w:hAnsi="Calibri" w:cs="Calibri"/>
          <w:spacing w:val="6"/>
          <w:sz w:val="22"/>
        </w:rPr>
        <w:t xml:space="preserve"> </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4"/>
          <w:sz w:val="22"/>
        </w:rPr>
        <w:t xml:space="preserve"> </w:t>
      </w:r>
      <w:r w:rsidRPr="00000D31">
        <w:rPr>
          <w:rFonts w:ascii="Calibri" w:eastAsia="Calibri" w:hAnsi="Calibri" w:cs="Calibri"/>
          <w:spacing w:val="-1"/>
          <w:sz w:val="22"/>
        </w:rPr>
        <w:t>s</w:t>
      </w:r>
      <w:r w:rsidRPr="00000D31">
        <w:rPr>
          <w:rFonts w:ascii="Calibri" w:eastAsia="Calibri" w:hAnsi="Calibri" w:cs="Calibri"/>
          <w:sz w:val="22"/>
        </w:rPr>
        <w:t>ite</w:t>
      </w:r>
      <w:r w:rsidRPr="00000D31">
        <w:rPr>
          <w:rFonts w:ascii="Calibri" w:eastAsia="Calibri" w:hAnsi="Calibri" w:cs="Calibri"/>
          <w:spacing w:val="6"/>
          <w:sz w:val="22"/>
        </w:rPr>
        <w:t xml:space="preserve"> </w:t>
      </w:r>
      <w:r w:rsidRPr="00000D31">
        <w:rPr>
          <w:rFonts w:ascii="Calibri" w:eastAsia="Calibri" w:hAnsi="Calibri" w:cs="Calibri"/>
          <w:spacing w:val="-1"/>
          <w:sz w:val="22"/>
        </w:rPr>
        <w:t>w</w:t>
      </w:r>
      <w:r w:rsidRPr="00000D31">
        <w:rPr>
          <w:rFonts w:ascii="Calibri" w:eastAsia="Calibri" w:hAnsi="Calibri" w:cs="Calibri"/>
          <w:sz w:val="22"/>
        </w:rPr>
        <w:t>ith</w:t>
      </w:r>
      <w:r w:rsidRPr="00000D31">
        <w:rPr>
          <w:rFonts w:ascii="Calibri" w:eastAsia="Calibri" w:hAnsi="Calibri" w:cs="Calibri"/>
          <w:spacing w:val="4"/>
          <w:sz w:val="22"/>
        </w:rPr>
        <w:t xml:space="preserve"> </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4"/>
          <w:sz w:val="22"/>
        </w:rPr>
        <w:t xml:space="preserve"> </w:t>
      </w:r>
      <w:r w:rsidRPr="00000D31">
        <w:rPr>
          <w:rFonts w:ascii="Calibri" w:eastAsia="Calibri" w:hAnsi="Calibri" w:cs="Calibri"/>
          <w:spacing w:val="3"/>
          <w:sz w:val="22"/>
        </w:rPr>
        <w:t>E</w:t>
      </w:r>
      <w:r w:rsidRPr="00000D31">
        <w:rPr>
          <w:rFonts w:ascii="Calibri" w:eastAsia="Calibri" w:hAnsi="Calibri" w:cs="Calibri"/>
          <w:spacing w:val="-1"/>
          <w:sz w:val="22"/>
        </w:rPr>
        <w:t>m</w:t>
      </w:r>
      <w:r w:rsidRPr="00000D31">
        <w:rPr>
          <w:rFonts w:ascii="Calibri" w:eastAsia="Calibri" w:hAnsi="Calibri" w:cs="Calibri"/>
          <w:spacing w:val="1"/>
          <w:sz w:val="22"/>
        </w:rPr>
        <w:t>p</w:t>
      </w:r>
      <w:r w:rsidRPr="00000D31">
        <w:rPr>
          <w:rFonts w:ascii="Calibri" w:eastAsia="Calibri" w:hAnsi="Calibri" w:cs="Calibri"/>
          <w:sz w:val="22"/>
        </w:rPr>
        <w:t>lo</w:t>
      </w:r>
      <w:r w:rsidRPr="00000D31">
        <w:rPr>
          <w:rFonts w:ascii="Calibri" w:eastAsia="Calibri" w:hAnsi="Calibri" w:cs="Calibri"/>
          <w:spacing w:val="1"/>
          <w:sz w:val="22"/>
        </w:rPr>
        <w:t>y</w:t>
      </w:r>
      <w:r w:rsidRPr="00000D31">
        <w:rPr>
          <w:rFonts w:ascii="Calibri" w:eastAsia="Calibri" w:hAnsi="Calibri" w:cs="Calibri"/>
          <w:spacing w:val="-1"/>
          <w:sz w:val="22"/>
        </w:rPr>
        <w:t>e</w:t>
      </w:r>
      <w:r w:rsidRPr="00000D31">
        <w:rPr>
          <w:rFonts w:ascii="Calibri" w:eastAsia="Calibri" w:hAnsi="Calibri" w:cs="Calibri"/>
          <w:sz w:val="22"/>
        </w:rPr>
        <w:t>r</w:t>
      </w:r>
      <w:r w:rsidRPr="00000D31">
        <w:rPr>
          <w:rFonts w:ascii="Calibri" w:eastAsia="Calibri" w:hAnsi="Calibri" w:cs="Calibri"/>
          <w:spacing w:val="3"/>
          <w:sz w:val="22"/>
        </w:rPr>
        <w:t>’</w:t>
      </w:r>
      <w:r w:rsidRPr="00000D31">
        <w:rPr>
          <w:rFonts w:ascii="Calibri" w:eastAsia="Calibri" w:hAnsi="Calibri" w:cs="Calibri"/>
          <w:sz w:val="22"/>
        </w:rPr>
        <w:t>s R</w:t>
      </w:r>
      <w:r w:rsidRPr="00000D31">
        <w:rPr>
          <w:rFonts w:ascii="Calibri" w:eastAsia="Calibri" w:hAnsi="Calibri" w:cs="Calibri"/>
          <w:spacing w:val="-1"/>
          <w:sz w:val="22"/>
        </w:rPr>
        <w:t>e</w:t>
      </w:r>
      <w:r w:rsidRPr="00000D31">
        <w:rPr>
          <w:rFonts w:ascii="Calibri" w:eastAsia="Calibri" w:hAnsi="Calibri" w:cs="Calibri"/>
          <w:spacing w:val="1"/>
          <w:sz w:val="22"/>
        </w:rPr>
        <w:t>p</w:t>
      </w:r>
      <w:r w:rsidRPr="00000D31">
        <w:rPr>
          <w:rFonts w:ascii="Calibri" w:eastAsia="Calibri" w:hAnsi="Calibri" w:cs="Calibri"/>
          <w:sz w:val="22"/>
        </w:rPr>
        <w:t>r</w:t>
      </w:r>
      <w:r w:rsidRPr="00000D31">
        <w:rPr>
          <w:rFonts w:ascii="Calibri" w:eastAsia="Calibri" w:hAnsi="Calibri" w:cs="Calibri"/>
          <w:spacing w:val="2"/>
          <w:sz w:val="22"/>
        </w:rPr>
        <w:t>e</w:t>
      </w:r>
      <w:r w:rsidRPr="00000D31">
        <w:rPr>
          <w:rFonts w:ascii="Calibri" w:eastAsia="Calibri" w:hAnsi="Calibri" w:cs="Calibri"/>
          <w:spacing w:val="-1"/>
          <w:sz w:val="22"/>
        </w:rPr>
        <w:t>se</w:t>
      </w:r>
      <w:r w:rsidRPr="00000D31">
        <w:rPr>
          <w:rFonts w:ascii="Calibri" w:eastAsia="Calibri" w:hAnsi="Calibri" w:cs="Calibri"/>
          <w:spacing w:val="1"/>
          <w:sz w:val="22"/>
        </w:rPr>
        <w:t>n</w:t>
      </w:r>
      <w:r w:rsidRPr="00000D31">
        <w:rPr>
          <w:rFonts w:ascii="Calibri" w:eastAsia="Calibri" w:hAnsi="Calibri" w:cs="Calibri"/>
          <w:sz w:val="22"/>
        </w:rPr>
        <w:t>t</w:t>
      </w:r>
      <w:r w:rsidRPr="00000D31">
        <w:rPr>
          <w:rFonts w:ascii="Calibri" w:eastAsia="Calibri" w:hAnsi="Calibri" w:cs="Calibri"/>
          <w:spacing w:val="1"/>
          <w:sz w:val="22"/>
        </w:rPr>
        <w:t>a</w:t>
      </w:r>
      <w:r w:rsidRPr="00000D31">
        <w:rPr>
          <w:rFonts w:ascii="Calibri" w:eastAsia="Calibri" w:hAnsi="Calibri" w:cs="Calibri"/>
          <w:sz w:val="22"/>
        </w:rPr>
        <w:t>ti</w:t>
      </w:r>
      <w:r w:rsidRPr="00000D31">
        <w:rPr>
          <w:rFonts w:ascii="Calibri" w:eastAsia="Calibri" w:hAnsi="Calibri" w:cs="Calibri"/>
          <w:spacing w:val="1"/>
          <w:sz w:val="22"/>
        </w:rPr>
        <w:t>v</w:t>
      </w:r>
      <w:r w:rsidRPr="00000D31">
        <w:rPr>
          <w:rFonts w:ascii="Calibri" w:eastAsia="Calibri" w:hAnsi="Calibri" w:cs="Calibri"/>
          <w:sz w:val="22"/>
        </w:rPr>
        <w:t xml:space="preserve">e </w:t>
      </w:r>
      <w:r w:rsidRPr="00000D31">
        <w:rPr>
          <w:rFonts w:ascii="Calibri" w:eastAsia="Calibri" w:hAnsi="Calibri" w:cs="Calibri"/>
          <w:spacing w:val="1"/>
          <w:sz w:val="22"/>
        </w:rPr>
        <w:t>be</w:t>
      </w:r>
      <w:r w:rsidRPr="00000D31">
        <w:rPr>
          <w:rFonts w:ascii="Calibri" w:eastAsia="Calibri" w:hAnsi="Calibri" w:cs="Calibri"/>
          <w:spacing w:val="-1"/>
          <w:sz w:val="22"/>
        </w:rPr>
        <w:t>f</w:t>
      </w:r>
      <w:r w:rsidRPr="00000D31">
        <w:rPr>
          <w:rFonts w:ascii="Calibri" w:eastAsia="Calibri" w:hAnsi="Calibri" w:cs="Calibri"/>
          <w:sz w:val="22"/>
        </w:rPr>
        <w:t>ore</w:t>
      </w:r>
      <w:r w:rsidRPr="00000D31">
        <w:rPr>
          <w:rFonts w:ascii="Calibri" w:eastAsia="Calibri" w:hAnsi="Calibri" w:cs="Calibri"/>
          <w:spacing w:val="9"/>
          <w:sz w:val="22"/>
        </w:rPr>
        <w:t xml:space="preserve"> </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10"/>
          <w:sz w:val="22"/>
        </w:rPr>
        <w:t xml:space="preserve"> </w:t>
      </w:r>
      <w:r w:rsidRPr="00000D31">
        <w:rPr>
          <w:rFonts w:ascii="Calibri" w:eastAsia="Calibri" w:hAnsi="Calibri" w:cs="Calibri"/>
          <w:sz w:val="22"/>
        </w:rPr>
        <w:t>i</w:t>
      </w:r>
      <w:r w:rsidRPr="00000D31">
        <w:rPr>
          <w:rFonts w:ascii="Calibri" w:eastAsia="Calibri" w:hAnsi="Calibri" w:cs="Calibri"/>
          <w:spacing w:val="3"/>
          <w:sz w:val="22"/>
        </w:rPr>
        <w:t>n</w:t>
      </w:r>
      <w:r w:rsidRPr="00000D31">
        <w:rPr>
          <w:rFonts w:ascii="Calibri" w:eastAsia="Calibri" w:hAnsi="Calibri" w:cs="Calibri"/>
          <w:spacing w:val="-1"/>
          <w:sz w:val="22"/>
        </w:rPr>
        <w:t>s</w:t>
      </w:r>
      <w:r w:rsidRPr="00000D31">
        <w:rPr>
          <w:rFonts w:ascii="Calibri" w:eastAsia="Calibri" w:hAnsi="Calibri" w:cs="Calibri"/>
          <w:sz w:val="22"/>
        </w:rPr>
        <w:t>t</w:t>
      </w:r>
      <w:r w:rsidRPr="00000D31">
        <w:rPr>
          <w:rFonts w:ascii="Calibri" w:eastAsia="Calibri" w:hAnsi="Calibri" w:cs="Calibri"/>
          <w:spacing w:val="1"/>
          <w:sz w:val="22"/>
        </w:rPr>
        <w:t>a</w:t>
      </w:r>
      <w:r w:rsidRPr="00000D31">
        <w:rPr>
          <w:rFonts w:ascii="Calibri" w:eastAsia="Calibri" w:hAnsi="Calibri" w:cs="Calibri"/>
          <w:sz w:val="22"/>
        </w:rPr>
        <w:t>lla</w:t>
      </w:r>
      <w:r w:rsidRPr="00000D31">
        <w:rPr>
          <w:rFonts w:ascii="Calibri" w:eastAsia="Calibri" w:hAnsi="Calibri" w:cs="Calibri"/>
          <w:spacing w:val="1"/>
          <w:sz w:val="22"/>
        </w:rPr>
        <w:t>t</w:t>
      </w:r>
      <w:r w:rsidRPr="00000D31">
        <w:rPr>
          <w:rFonts w:ascii="Calibri" w:eastAsia="Calibri" w:hAnsi="Calibri" w:cs="Calibri"/>
          <w:sz w:val="22"/>
        </w:rPr>
        <w:t>ion</w:t>
      </w:r>
      <w:r w:rsidRPr="00000D31">
        <w:rPr>
          <w:rFonts w:ascii="Calibri" w:eastAsia="Calibri" w:hAnsi="Calibri" w:cs="Calibri"/>
          <w:spacing w:val="9"/>
          <w:sz w:val="22"/>
        </w:rPr>
        <w:t xml:space="preserve"> </w:t>
      </w:r>
      <w:r w:rsidRPr="00000D31">
        <w:rPr>
          <w:rFonts w:ascii="Calibri" w:eastAsia="Calibri" w:hAnsi="Calibri" w:cs="Calibri"/>
          <w:spacing w:val="-1"/>
          <w:sz w:val="22"/>
        </w:rPr>
        <w:t>w</w:t>
      </w:r>
      <w:r w:rsidRPr="00000D31">
        <w:rPr>
          <w:rFonts w:ascii="Calibri" w:eastAsia="Calibri" w:hAnsi="Calibri" w:cs="Calibri"/>
          <w:sz w:val="22"/>
        </w:rPr>
        <w:t>ork</w:t>
      </w:r>
      <w:r w:rsidRPr="00000D31">
        <w:rPr>
          <w:rFonts w:ascii="Calibri" w:eastAsia="Calibri" w:hAnsi="Calibri" w:cs="Calibri"/>
          <w:spacing w:val="11"/>
          <w:sz w:val="22"/>
        </w:rPr>
        <w:t xml:space="preserve"> </w:t>
      </w:r>
      <w:r w:rsidRPr="00000D31">
        <w:rPr>
          <w:rFonts w:ascii="Calibri" w:eastAsia="Calibri" w:hAnsi="Calibri" w:cs="Calibri"/>
          <w:spacing w:val="1"/>
          <w:sz w:val="22"/>
        </w:rPr>
        <w:t>b</w:t>
      </w:r>
      <w:r w:rsidRPr="00000D31">
        <w:rPr>
          <w:rFonts w:ascii="Calibri" w:eastAsia="Calibri" w:hAnsi="Calibri" w:cs="Calibri"/>
          <w:spacing w:val="-1"/>
          <w:sz w:val="22"/>
        </w:rPr>
        <w:t>e</w:t>
      </w:r>
      <w:r w:rsidRPr="00000D31">
        <w:rPr>
          <w:rFonts w:ascii="Calibri" w:eastAsia="Calibri" w:hAnsi="Calibri" w:cs="Calibri"/>
          <w:sz w:val="22"/>
        </w:rPr>
        <w:t>gin</w:t>
      </w:r>
      <w:r w:rsidRPr="00000D31">
        <w:rPr>
          <w:rFonts w:ascii="Calibri" w:eastAsia="Calibri" w:hAnsi="Calibri" w:cs="Calibri"/>
          <w:spacing w:val="2"/>
          <w:sz w:val="22"/>
        </w:rPr>
        <w:t>s</w:t>
      </w:r>
      <w:r w:rsidRPr="00000D31">
        <w:rPr>
          <w:rFonts w:ascii="Calibri" w:eastAsia="Calibri" w:hAnsi="Calibri" w:cs="Calibri"/>
          <w:sz w:val="22"/>
        </w:rPr>
        <w:t>.</w:t>
      </w:r>
      <w:r w:rsidRPr="00000D31">
        <w:rPr>
          <w:rFonts w:ascii="Calibri" w:eastAsia="Calibri" w:hAnsi="Calibri" w:cs="Calibri"/>
          <w:spacing w:val="8"/>
          <w:sz w:val="22"/>
        </w:rPr>
        <w:t xml:space="preserve"> </w:t>
      </w:r>
      <w:r w:rsidRPr="00000D31">
        <w:rPr>
          <w:rFonts w:ascii="Calibri" w:eastAsia="Calibri" w:hAnsi="Calibri" w:cs="Calibri"/>
          <w:sz w:val="22"/>
        </w:rPr>
        <w:t>Pe</w:t>
      </w:r>
      <w:r w:rsidRPr="00000D31">
        <w:rPr>
          <w:rFonts w:ascii="Calibri" w:eastAsia="Calibri" w:hAnsi="Calibri" w:cs="Calibri"/>
          <w:spacing w:val="2"/>
          <w:sz w:val="22"/>
        </w:rPr>
        <w:t>r</w:t>
      </w:r>
      <w:r w:rsidRPr="00000D31">
        <w:rPr>
          <w:rFonts w:ascii="Calibri" w:eastAsia="Calibri" w:hAnsi="Calibri" w:cs="Calibri"/>
          <w:spacing w:val="-1"/>
          <w:sz w:val="22"/>
        </w:rPr>
        <w:t>m</w:t>
      </w:r>
      <w:r w:rsidRPr="00000D31">
        <w:rPr>
          <w:rFonts w:ascii="Calibri" w:eastAsia="Calibri" w:hAnsi="Calibri" w:cs="Calibri"/>
          <w:spacing w:val="2"/>
          <w:sz w:val="22"/>
        </w:rPr>
        <w:t>i</w:t>
      </w:r>
      <w:r w:rsidRPr="00000D31">
        <w:rPr>
          <w:rFonts w:ascii="Calibri" w:eastAsia="Calibri" w:hAnsi="Calibri" w:cs="Calibri"/>
          <w:sz w:val="22"/>
        </w:rPr>
        <w:t>ts</w:t>
      </w:r>
      <w:r w:rsidRPr="00000D31">
        <w:rPr>
          <w:rFonts w:ascii="Calibri" w:eastAsia="Calibri" w:hAnsi="Calibri" w:cs="Calibri"/>
          <w:spacing w:val="7"/>
          <w:sz w:val="22"/>
        </w:rPr>
        <w:t xml:space="preserve"> </w:t>
      </w:r>
      <w:r w:rsidRPr="00000D31">
        <w:rPr>
          <w:rFonts w:ascii="Calibri" w:eastAsia="Calibri" w:hAnsi="Calibri" w:cs="Calibri"/>
          <w:spacing w:val="-1"/>
          <w:sz w:val="22"/>
        </w:rPr>
        <w:t>f</w:t>
      </w:r>
      <w:r w:rsidRPr="00000D31">
        <w:rPr>
          <w:rFonts w:ascii="Calibri" w:eastAsia="Calibri" w:hAnsi="Calibri" w:cs="Calibri"/>
          <w:sz w:val="22"/>
        </w:rPr>
        <w:t>or</w:t>
      </w:r>
      <w:r w:rsidRPr="00000D31">
        <w:rPr>
          <w:rFonts w:ascii="Calibri" w:eastAsia="Calibri" w:hAnsi="Calibri" w:cs="Calibri"/>
          <w:spacing w:val="13"/>
          <w:sz w:val="22"/>
        </w:rPr>
        <w:t xml:space="preserve"> </w:t>
      </w:r>
      <w:r w:rsidRPr="00000D31">
        <w:rPr>
          <w:rFonts w:ascii="Calibri" w:eastAsia="Calibri" w:hAnsi="Calibri" w:cs="Calibri"/>
          <w:spacing w:val="-1"/>
          <w:sz w:val="22"/>
        </w:rPr>
        <w:t>e</w:t>
      </w:r>
      <w:r w:rsidRPr="00000D31">
        <w:rPr>
          <w:rFonts w:ascii="Calibri" w:eastAsia="Calibri" w:hAnsi="Calibri" w:cs="Calibri"/>
          <w:sz w:val="22"/>
        </w:rPr>
        <w:t>xc</w:t>
      </w:r>
      <w:r w:rsidRPr="00000D31">
        <w:rPr>
          <w:rFonts w:ascii="Calibri" w:eastAsia="Calibri" w:hAnsi="Calibri" w:cs="Calibri"/>
          <w:spacing w:val="3"/>
          <w:sz w:val="22"/>
        </w:rPr>
        <w:t>a</w:t>
      </w:r>
      <w:r w:rsidRPr="00000D31">
        <w:rPr>
          <w:rFonts w:ascii="Calibri" w:eastAsia="Calibri" w:hAnsi="Calibri" w:cs="Calibri"/>
          <w:spacing w:val="-1"/>
          <w:sz w:val="22"/>
        </w:rPr>
        <w:t>v</w:t>
      </w:r>
      <w:r w:rsidRPr="00000D31">
        <w:rPr>
          <w:rFonts w:ascii="Calibri" w:eastAsia="Calibri" w:hAnsi="Calibri" w:cs="Calibri"/>
          <w:sz w:val="22"/>
        </w:rPr>
        <w:t>a</w:t>
      </w:r>
      <w:r w:rsidRPr="00000D31">
        <w:rPr>
          <w:rFonts w:ascii="Calibri" w:eastAsia="Calibri" w:hAnsi="Calibri" w:cs="Calibri"/>
          <w:spacing w:val="1"/>
          <w:sz w:val="22"/>
        </w:rPr>
        <w:t>t</w:t>
      </w:r>
      <w:r w:rsidRPr="00000D31">
        <w:rPr>
          <w:rFonts w:ascii="Calibri" w:eastAsia="Calibri" w:hAnsi="Calibri" w:cs="Calibri"/>
          <w:sz w:val="22"/>
        </w:rPr>
        <w:t>ion</w:t>
      </w:r>
      <w:r w:rsidRPr="00000D31">
        <w:rPr>
          <w:rFonts w:ascii="Calibri" w:eastAsia="Calibri" w:hAnsi="Calibri" w:cs="Calibri"/>
          <w:spacing w:val="8"/>
          <w:sz w:val="22"/>
        </w:rPr>
        <w:t xml:space="preserve"> </w:t>
      </w:r>
      <w:r w:rsidRPr="00000D31">
        <w:rPr>
          <w:rFonts w:ascii="Calibri" w:eastAsia="Calibri" w:hAnsi="Calibri" w:cs="Calibri"/>
          <w:spacing w:val="-1"/>
          <w:sz w:val="22"/>
        </w:rPr>
        <w:t>s</w:t>
      </w:r>
      <w:r w:rsidRPr="00000D31">
        <w:rPr>
          <w:rFonts w:ascii="Calibri" w:eastAsia="Calibri" w:hAnsi="Calibri" w:cs="Calibri"/>
          <w:spacing w:val="1"/>
          <w:sz w:val="22"/>
        </w:rPr>
        <w:t>h</w:t>
      </w:r>
      <w:r w:rsidRPr="00000D31">
        <w:rPr>
          <w:rFonts w:ascii="Calibri" w:eastAsia="Calibri" w:hAnsi="Calibri" w:cs="Calibri"/>
          <w:sz w:val="22"/>
        </w:rPr>
        <w:t>all</w:t>
      </w:r>
      <w:r w:rsidRPr="00000D31">
        <w:rPr>
          <w:rFonts w:ascii="Calibri" w:eastAsia="Calibri" w:hAnsi="Calibri" w:cs="Calibri"/>
          <w:spacing w:val="10"/>
          <w:sz w:val="22"/>
        </w:rPr>
        <w:t xml:space="preserve"> </w:t>
      </w:r>
      <w:r w:rsidRPr="00000D31">
        <w:rPr>
          <w:rFonts w:ascii="Calibri" w:eastAsia="Calibri" w:hAnsi="Calibri" w:cs="Calibri"/>
          <w:spacing w:val="1"/>
          <w:sz w:val="22"/>
        </w:rPr>
        <w:t>b</w:t>
      </w:r>
      <w:r w:rsidRPr="00000D31">
        <w:rPr>
          <w:rFonts w:ascii="Calibri" w:eastAsia="Calibri" w:hAnsi="Calibri" w:cs="Calibri"/>
          <w:sz w:val="22"/>
        </w:rPr>
        <w:t>e</w:t>
      </w:r>
      <w:r w:rsidRPr="00000D31">
        <w:rPr>
          <w:rFonts w:ascii="Calibri" w:eastAsia="Calibri" w:hAnsi="Calibri" w:cs="Calibri"/>
          <w:spacing w:val="10"/>
          <w:sz w:val="22"/>
        </w:rPr>
        <w:t xml:space="preserve"> </w:t>
      </w:r>
      <w:r w:rsidRPr="00000D31">
        <w:rPr>
          <w:rFonts w:ascii="Calibri" w:eastAsia="Calibri" w:hAnsi="Calibri" w:cs="Calibri"/>
          <w:sz w:val="22"/>
        </w:rPr>
        <w:t>o</w:t>
      </w:r>
      <w:r w:rsidRPr="00000D31">
        <w:rPr>
          <w:rFonts w:ascii="Calibri" w:eastAsia="Calibri" w:hAnsi="Calibri" w:cs="Calibri"/>
          <w:spacing w:val="1"/>
          <w:sz w:val="22"/>
        </w:rPr>
        <w:t>b</w:t>
      </w:r>
      <w:r w:rsidRPr="00000D31">
        <w:rPr>
          <w:rFonts w:ascii="Calibri" w:eastAsia="Calibri" w:hAnsi="Calibri" w:cs="Calibri"/>
          <w:spacing w:val="3"/>
          <w:sz w:val="22"/>
        </w:rPr>
        <w:t>t</w:t>
      </w:r>
      <w:r w:rsidRPr="00000D31">
        <w:rPr>
          <w:rFonts w:ascii="Calibri" w:eastAsia="Calibri" w:hAnsi="Calibri" w:cs="Calibri"/>
          <w:sz w:val="22"/>
        </w:rPr>
        <w:t>ai</w:t>
      </w:r>
      <w:r w:rsidRPr="00000D31">
        <w:rPr>
          <w:rFonts w:ascii="Calibri" w:eastAsia="Calibri" w:hAnsi="Calibri" w:cs="Calibri"/>
          <w:spacing w:val="1"/>
          <w:sz w:val="22"/>
        </w:rPr>
        <w:t>n</w:t>
      </w:r>
      <w:r w:rsidRPr="00000D31">
        <w:rPr>
          <w:rFonts w:ascii="Calibri" w:eastAsia="Calibri" w:hAnsi="Calibri" w:cs="Calibri"/>
          <w:spacing w:val="-1"/>
          <w:sz w:val="22"/>
        </w:rPr>
        <w:t>e</w:t>
      </w:r>
      <w:r w:rsidRPr="00000D31">
        <w:rPr>
          <w:rFonts w:ascii="Calibri" w:eastAsia="Calibri" w:hAnsi="Calibri" w:cs="Calibri"/>
          <w:sz w:val="22"/>
        </w:rPr>
        <w:t>d</w:t>
      </w:r>
      <w:r w:rsidRPr="00000D31">
        <w:rPr>
          <w:rFonts w:ascii="Calibri" w:eastAsia="Calibri" w:hAnsi="Calibri" w:cs="Calibri"/>
          <w:spacing w:val="6"/>
          <w:sz w:val="22"/>
        </w:rPr>
        <w:t xml:space="preserve"> </w:t>
      </w:r>
      <w:r w:rsidRPr="00000D31">
        <w:rPr>
          <w:rFonts w:ascii="Calibri" w:eastAsia="Calibri" w:hAnsi="Calibri" w:cs="Calibri"/>
          <w:spacing w:val="-1"/>
          <w:sz w:val="22"/>
        </w:rPr>
        <w:t>f</w:t>
      </w:r>
      <w:r w:rsidRPr="00000D31">
        <w:rPr>
          <w:rFonts w:ascii="Calibri" w:eastAsia="Calibri" w:hAnsi="Calibri" w:cs="Calibri"/>
          <w:sz w:val="22"/>
        </w:rPr>
        <w:t>r</w:t>
      </w:r>
      <w:r w:rsidRPr="00000D31">
        <w:rPr>
          <w:rFonts w:ascii="Calibri" w:eastAsia="Calibri" w:hAnsi="Calibri" w:cs="Calibri"/>
          <w:spacing w:val="1"/>
          <w:sz w:val="22"/>
        </w:rPr>
        <w:t>o</w:t>
      </w:r>
      <w:r w:rsidRPr="00000D31">
        <w:rPr>
          <w:rFonts w:ascii="Calibri" w:eastAsia="Calibri" w:hAnsi="Calibri" w:cs="Calibri"/>
          <w:sz w:val="22"/>
        </w:rPr>
        <w:t>m</w:t>
      </w:r>
      <w:r w:rsidRPr="00000D31">
        <w:rPr>
          <w:rFonts w:ascii="Calibri" w:eastAsia="Calibri" w:hAnsi="Calibri" w:cs="Calibri"/>
          <w:spacing w:val="10"/>
          <w:sz w:val="22"/>
        </w:rPr>
        <w:t xml:space="preserve"> </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10"/>
          <w:sz w:val="22"/>
        </w:rPr>
        <w:t xml:space="preserve"> </w:t>
      </w:r>
      <w:r w:rsidRPr="00000D31">
        <w:rPr>
          <w:rFonts w:ascii="Calibri" w:eastAsia="Calibri" w:hAnsi="Calibri" w:cs="Calibri"/>
          <w:spacing w:val="3"/>
          <w:sz w:val="22"/>
        </w:rPr>
        <w:t>E</w:t>
      </w:r>
      <w:r w:rsidRPr="00000D31">
        <w:rPr>
          <w:rFonts w:ascii="Calibri" w:eastAsia="Calibri" w:hAnsi="Calibri" w:cs="Calibri"/>
          <w:spacing w:val="-1"/>
          <w:sz w:val="22"/>
        </w:rPr>
        <w:t>m</w:t>
      </w:r>
      <w:r w:rsidRPr="00000D31">
        <w:rPr>
          <w:rFonts w:ascii="Calibri" w:eastAsia="Calibri" w:hAnsi="Calibri" w:cs="Calibri"/>
          <w:spacing w:val="1"/>
          <w:sz w:val="22"/>
        </w:rPr>
        <w:t>p</w:t>
      </w:r>
      <w:r w:rsidRPr="00000D31">
        <w:rPr>
          <w:rFonts w:ascii="Calibri" w:eastAsia="Calibri" w:hAnsi="Calibri" w:cs="Calibri"/>
          <w:sz w:val="22"/>
        </w:rPr>
        <w:t>lo</w:t>
      </w:r>
      <w:r w:rsidRPr="00000D31">
        <w:rPr>
          <w:rFonts w:ascii="Calibri" w:eastAsia="Calibri" w:hAnsi="Calibri" w:cs="Calibri"/>
          <w:spacing w:val="1"/>
          <w:sz w:val="22"/>
        </w:rPr>
        <w:t>y</w:t>
      </w:r>
      <w:r w:rsidRPr="00000D31">
        <w:rPr>
          <w:rFonts w:ascii="Calibri" w:eastAsia="Calibri" w:hAnsi="Calibri" w:cs="Calibri"/>
          <w:spacing w:val="-1"/>
          <w:sz w:val="22"/>
        </w:rPr>
        <w:t>e</w:t>
      </w:r>
      <w:r w:rsidRPr="00000D31">
        <w:rPr>
          <w:rFonts w:ascii="Calibri" w:eastAsia="Calibri" w:hAnsi="Calibri" w:cs="Calibri"/>
          <w:sz w:val="22"/>
        </w:rPr>
        <w:t>r’s R</w:t>
      </w:r>
      <w:r w:rsidRPr="00000D31">
        <w:rPr>
          <w:rFonts w:ascii="Calibri" w:eastAsia="Calibri" w:hAnsi="Calibri" w:cs="Calibri"/>
          <w:spacing w:val="-1"/>
          <w:sz w:val="22"/>
        </w:rPr>
        <w:t>e</w:t>
      </w:r>
      <w:r w:rsidRPr="00000D31">
        <w:rPr>
          <w:rFonts w:ascii="Calibri" w:eastAsia="Calibri" w:hAnsi="Calibri" w:cs="Calibri"/>
          <w:spacing w:val="1"/>
          <w:sz w:val="22"/>
        </w:rPr>
        <w:t>p</w:t>
      </w:r>
      <w:r w:rsidRPr="00000D31">
        <w:rPr>
          <w:rFonts w:ascii="Calibri" w:eastAsia="Calibri" w:hAnsi="Calibri" w:cs="Calibri"/>
          <w:sz w:val="22"/>
        </w:rPr>
        <w:t>r</w:t>
      </w:r>
      <w:r w:rsidRPr="00000D31">
        <w:rPr>
          <w:rFonts w:ascii="Calibri" w:eastAsia="Calibri" w:hAnsi="Calibri" w:cs="Calibri"/>
          <w:spacing w:val="2"/>
          <w:sz w:val="22"/>
        </w:rPr>
        <w:t>e</w:t>
      </w:r>
      <w:r w:rsidRPr="00000D31">
        <w:rPr>
          <w:rFonts w:ascii="Calibri" w:eastAsia="Calibri" w:hAnsi="Calibri" w:cs="Calibri"/>
          <w:spacing w:val="-1"/>
          <w:sz w:val="22"/>
        </w:rPr>
        <w:t>se</w:t>
      </w:r>
      <w:r w:rsidRPr="00000D31">
        <w:rPr>
          <w:rFonts w:ascii="Calibri" w:eastAsia="Calibri" w:hAnsi="Calibri" w:cs="Calibri"/>
          <w:spacing w:val="1"/>
          <w:sz w:val="22"/>
        </w:rPr>
        <w:t>n</w:t>
      </w:r>
      <w:r w:rsidRPr="00000D31">
        <w:rPr>
          <w:rFonts w:ascii="Calibri" w:eastAsia="Calibri" w:hAnsi="Calibri" w:cs="Calibri"/>
          <w:sz w:val="22"/>
        </w:rPr>
        <w:t>t</w:t>
      </w:r>
      <w:r w:rsidRPr="00000D31">
        <w:rPr>
          <w:rFonts w:ascii="Calibri" w:eastAsia="Calibri" w:hAnsi="Calibri" w:cs="Calibri"/>
          <w:spacing w:val="1"/>
          <w:sz w:val="22"/>
        </w:rPr>
        <w:t>a</w:t>
      </w:r>
      <w:r w:rsidRPr="00000D31">
        <w:rPr>
          <w:rFonts w:ascii="Calibri" w:eastAsia="Calibri" w:hAnsi="Calibri" w:cs="Calibri"/>
          <w:sz w:val="22"/>
        </w:rPr>
        <w:t>ti</w:t>
      </w:r>
      <w:r w:rsidRPr="00000D31">
        <w:rPr>
          <w:rFonts w:ascii="Calibri" w:eastAsia="Calibri" w:hAnsi="Calibri" w:cs="Calibri"/>
          <w:spacing w:val="1"/>
          <w:sz w:val="22"/>
        </w:rPr>
        <w:t>v</w:t>
      </w:r>
      <w:r w:rsidRPr="00000D31">
        <w:rPr>
          <w:rFonts w:ascii="Calibri" w:eastAsia="Calibri" w:hAnsi="Calibri" w:cs="Calibri"/>
          <w:spacing w:val="-1"/>
          <w:sz w:val="22"/>
        </w:rPr>
        <w:t>e</w:t>
      </w:r>
      <w:r w:rsidRPr="00000D31">
        <w:rPr>
          <w:rFonts w:ascii="Calibri" w:eastAsia="Calibri" w:hAnsi="Calibri" w:cs="Calibri"/>
          <w:sz w:val="22"/>
        </w:rPr>
        <w:t>.</w:t>
      </w:r>
    </w:p>
    <w:p w14:paraId="022D8A87" w14:textId="77777777" w:rsidR="003228F6" w:rsidRPr="003228F6" w:rsidRDefault="003228F6" w:rsidP="003228F6">
      <w:pPr>
        <w:spacing w:line="120" w:lineRule="exact"/>
        <w:rPr>
          <w:sz w:val="12"/>
          <w:szCs w:val="12"/>
        </w:rPr>
      </w:pPr>
    </w:p>
    <w:p w14:paraId="282810AC" w14:textId="3F657636" w:rsidR="003228F6" w:rsidRPr="00000D31" w:rsidRDefault="003228F6" w:rsidP="008D0FED">
      <w:pPr>
        <w:pStyle w:val="ListParagraph"/>
        <w:numPr>
          <w:ilvl w:val="2"/>
          <w:numId w:val="22"/>
        </w:numPr>
        <w:tabs>
          <w:tab w:val="left" w:pos="1720"/>
        </w:tabs>
        <w:spacing w:line="276" w:lineRule="auto"/>
        <w:ind w:left="900" w:right="114"/>
        <w:jc w:val="both"/>
        <w:rPr>
          <w:rFonts w:ascii="Calibri" w:eastAsia="Calibri" w:hAnsi="Calibri" w:cs="Calibri"/>
          <w:sz w:val="22"/>
        </w:rPr>
      </w:pPr>
      <w:r w:rsidRPr="00000D31">
        <w:rPr>
          <w:rFonts w:ascii="Calibri" w:eastAsia="Calibri" w:hAnsi="Calibri" w:cs="Calibri"/>
          <w:spacing w:val="-1"/>
          <w:sz w:val="22"/>
        </w:rPr>
        <w:t>T</w:t>
      </w:r>
      <w:r w:rsidRPr="00000D31">
        <w:rPr>
          <w:rFonts w:ascii="Calibri" w:eastAsia="Calibri" w:hAnsi="Calibri" w:cs="Calibri"/>
          <w:sz w:val="22"/>
        </w:rPr>
        <w:t>r</w:t>
      </w:r>
      <w:r w:rsidRPr="00000D31">
        <w:rPr>
          <w:rFonts w:ascii="Calibri" w:eastAsia="Calibri" w:hAnsi="Calibri" w:cs="Calibri"/>
          <w:spacing w:val="-1"/>
          <w:sz w:val="22"/>
        </w:rPr>
        <w:t>e</w:t>
      </w:r>
      <w:r w:rsidRPr="00000D31">
        <w:rPr>
          <w:rFonts w:ascii="Calibri" w:eastAsia="Calibri" w:hAnsi="Calibri" w:cs="Calibri"/>
          <w:spacing w:val="1"/>
          <w:sz w:val="22"/>
        </w:rPr>
        <w:t>n</w:t>
      </w:r>
      <w:r w:rsidRPr="00000D31">
        <w:rPr>
          <w:rFonts w:ascii="Calibri" w:eastAsia="Calibri" w:hAnsi="Calibri" w:cs="Calibri"/>
          <w:sz w:val="22"/>
        </w:rPr>
        <w:t>c</w:t>
      </w:r>
      <w:r w:rsidRPr="00000D31">
        <w:rPr>
          <w:rFonts w:ascii="Calibri" w:eastAsia="Calibri" w:hAnsi="Calibri" w:cs="Calibri"/>
          <w:spacing w:val="1"/>
          <w:sz w:val="22"/>
        </w:rPr>
        <w:t>he</w:t>
      </w:r>
      <w:r w:rsidRPr="00000D31">
        <w:rPr>
          <w:rFonts w:ascii="Calibri" w:eastAsia="Calibri" w:hAnsi="Calibri" w:cs="Calibri"/>
          <w:sz w:val="22"/>
        </w:rPr>
        <w:t>s</w:t>
      </w:r>
      <w:r w:rsidRPr="00000D31">
        <w:rPr>
          <w:rFonts w:ascii="Calibri" w:eastAsia="Calibri" w:hAnsi="Calibri" w:cs="Calibri"/>
          <w:spacing w:val="-8"/>
          <w:sz w:val="22"/>
        </w:rPr>
        <w:t xml:space="preserve"> </w:t>
      </w:r>
      <w:r w:rsidRPr="00000D31">
        <w:rPr>
          <w:rFonts w:ascii="Calibri" w:eastAsia="Calibri" w:hAnsi="Calibri" w:cs="Calibri"/>
          <w:sz w:val="22"/>
        </w:rPr>
        <w:t>sh</w:t>
      </w:r>
      <w:r w:rsidRPr="00000D31">
        <w:rPr>
          <w:rFonts w:ascii="Calibri" w:eastAsia="Calibri" w:hAnsi="Calibri" w:cs="Calibri"/>
          <w:spacing w:val="1"/>
          <w:sz w:val="22"/>
        </w:rPr>
        <w:t>a</w:t>
      </w:r>
      <w:r w:rsidRPr="00000D31">
        <w:rPr>
          <w:rFonts w:ascii="Calibri" w:eastAsia="Calibri" w:hAnsi="Calibri" w:cs="Calibri"/>
          <w:sz w:val="22"/>
        </w:rPr>
        <w:t>ll</w:t>
      </w:r>
      <w:r w:rsidRPr="00000D31">
        <w:rPr>
          <w:rFonts w:ascii="Calibri" w:eastAsia="Calibri" w:hAnsi="Calibri" w:cs="Calibri"/>
          <w:spacing w:val="-4"/>
          <w:sz w:val="22"/>
        </w:rPr>
        <w:t xml:space="preserve"> </w:t>
      </w:r>
      <w:r w:rsidRPr="00000D31">
        <w:rPr>
          <w:rFonts w:ascii="Calibri" w:eastAsia="Calibri" w:hAnsi="Calibri" w:cs="Calibri"/>
          <w:spacing w:val="3"/>
          <w:sz w:val="22"/>
        </w:rPr>
        <w:t>b</w:t>
      </w:r>
      <w:r w:rsidRPr="00000D31">
        <w:rPr>
          <w:rFonts w:ascii="Calibri" w:eastAsia="Calibri" w:hAnsi="Calibri" w:cs="Calibri"/>
          <w:sz w:val="22"/>
        </w:rPr>
        <w:t>e</w:t>
      </w:r>
      <w:r w:rsidRPr="00000D31">
        <w:rPr>
          <w:rFonts w:ascii="Calibri" w:eastAsia="Calibri" w:hAnsi="Calibri" w:cs="Calibri"/>
          <w:spacing w:val="-3"/>
          <w:sz w:val="22"/>
        </w:rPr>
        <w:t xml:space="preserve"> </w:t>
      </w:r>
      <w:r w:rsidRPr="00000D31">
        <w:rPr>
          <w:rFonts w:ascii="Calibri" w:eastAsia="Calibri" w:hAnsi="Calibri" w:cs="Calibri"/>
          <w:spacing w:val="1"/>
          <w:sz w:val="22"/>
        </w:rPr>
        <w:t>k</w:t>
      </w:r>
      <w:r w:rsidRPr="00000D31">
        <w:rPr>
          <w:rFonts w:ascii="Calibri" w:eastAsia="Calibri" w:hAnsi="Calibri" w:cs="Calibri"/>
          <w:spacing w:val="-1"/>
          <w:sz w:val="22"/>
        </w:rPr>
        <w:t>e</w:t>
      </w:r>
      <w:r w:rsidRPr="00000D31">
        <w:rPr>
          <w:rFonts w:ascii="Calibri" w:eastAsia="Calibri" w:hAnsi="Calibri" w:cs="Calibri"/>
          <w:spacing w:val="1"/>
          <w:sz w:val="22"/>
        </w:rPr>
        <w:t>p</w:t>
      </w:r>
      <w:r w:rsidRPr="00000D31">
        <w:rPr>
          <w:rFonts w:ascii="Calibri" w:eastAsia="Calibri" w:hAnsi="Calibri" w:cs="Calibri"/>
          <w:sz w:val="22"/>
        </w:rPr>
        <w:t>t</w:t>
      </w:r>
      <w:r w:rsidRPr="00000D31">
        <w:rPr>
          <w:rFonts w:ascii="Calibri" w:eastAsia="Calibri" w:hAnsi="Calibri" w:cs="Calibri"/>
          <w:spacing w:val="-3"/>
          <w:sz w:val="22"/>
        </w:rPr>
        <w:t xml:space="preserve"> </w:t>
      </w:r>
      <w:r w:rsidRPr="00000D31">
        <w:rPr>
          <w:rFonts w:ascii="Calibri" w:eastAsia="Calibri" w:hAnsi="Calibri" w:cs="Calibri"/>
          <w:spacing w:val="3"/>
          <w:sz w:val="22"/>
        </w:rPr>
        <w:t>a</w:t>
      </w:r>
      <w:r w:rsidRPr="00000D31">
        <w:rPr>
          <w:rFonts w:ascii="Calibri" w:eastAsia="Calibri" w:hAnsi="Calibri" w:cs="Calibri"/>
          <w:sz w:val="22"/>
        </w:rPr>
        <w:t>s</w:t>
      </w:r>
      <w:r w:rsidRPr="00000D31">
        <w:rPr>
          <w:rFonts w:ascii="Calibri" w:eastAsia="Calibri" w:hAnsi="Calibri" w:cs="Calibri"/>
          <w:spacing w:val="-3"/>
          <w:sz w:val="22"/>
        </w:rPr>
        <w:t xml:space="preserve"> </w:t>
      </w:r>
      <w:r w:rsidRPr="00000D31">
        <w:rPr>
          <w:rFonts w:ascii="Calibri" w:eastAsia="Calibri" w:hAnsi="Calibri" w:cs="Calibri"/>
          <w:sz w:val="22"/>
        </w:rPr>
        <w:t>st</w:t>
      </w:r>
      <w:r w:rsidRPr="00000D31">
        <w:rPr>
          <w:rFonts w:ascii="Calibri" w:eastAsia="Calibri" w:hAnsi="Calibri" w:cs="Calibri"/>
          <w:spacing w:val="2"/>
          <w:sz w:val="22"/>
        </w:rPr>
        <w:t>r</w:t>
      </w:r>
      <w:r w:rsidRPr="00000D31">
        <w:rPr>
          <w:rFonts w:ascii="Calibri" w:eastAsia="Calibri" w:hAnsi="Calibri" w:cs="Calibri"/>
          <w:sz w:val="22"/>
        </w:rPr>
        <w:t>aig</w:t>
      </w:r>
      <w:r w:rsidRPr="00000D31">
        <w:rPr>
          <w:rFonts w:ascii="Calibri" w:eastAsia="Calibri" w:hAnsi="Calibri" w:cs="Calibri"/>
          <w:spacing w:val="1"/>
          <w:sz w:val="22"/>
        </w:rPr>
        <w:t>h</w:t>
      </w:r>
      <w:r w:rsidRPr="00000D31">
        <w:rPr>
          <w:rFonts w:ascii="Calibri" w:eastAsia="Calibri" w:hAnsi="Calibri" w:cs="Calibri"/>
          <w:sz w:val="22"/>
        </w:rPr>
        <w:t>t</w:t>
      </w:r>
      <w:r w:rsidRPr="00000D31">
        <w:rPr>
          <w:rFonts w:ascii="Calibri" w:eastAsia="Calibri" w:hAnsi="Calibri" w:cs="Calibri"/>
          <w:spacing w:val="-5"/>
          <w:sz w:val="22"/>
        </w:rPr>
        <w:t xml:space="preserve"> </w:t>
      </w:r>
      <w:r w:rsidRPr="00000D31">
        <w:rPr>
          <w:rFonts w:ascii="Calibri" w:eastAsia="Calibri" w:hAnsi="Calibri" w:cs="Calibri"/>
          <w:sz w:val="22"/>
        </w:rPr>
        <w:t>a</w:t>
      </w:r>
      <w:r w:rsidRPr="00000D31">
        <w:rPr>
          <w:rFonts w:ascii="Calibri" w:eastAsia="Calibri" w:hAnsi="Calibri" w:cs="Calibri"/>
          <w:spacing w:val="1"/>
          <w:sz w:val="22"/>
        </w:rPr>
        <w:t>n</w:t>
      </w:r>
      <w:r w:rsidRPr="00000D31">
        <w:rPr>
          <w:rFonts w:ascii="Calibri" w:eastAsia="Calibri" w:hAnsi="Calibri" w:cs="Calibri"/>
          <w:sz w:val="22"/>
        </w:rPr>
        <w:t>d</w:t>
      </w:r>
      <w:r w:rsidRPr="00000D31">
        <w:rPr>
          <w:rFonts w:ascii="Calibri" w:eastAsia="Calibri" w:hAnsi="Calibri" w:cs="Calibri"/>
          <w:spacing w:val="-2"/>
          <w:sz w:val="22"/>
        </w:rPr>
        <w:t xml:space="preserve"> </w:t>
      </w:r>
      <w:r w:rsidRPr="00000D31">
        <w:rPr>
          <w:rFonts w:ascii="Calibri" w:eastAsia="Calibri" w:hAnsi="Calibri" w:cs="Calibri"/>
          <w:sz w:val="22"/>
        </w:rPr>
        <w:t>sh</w:t>
      </w:r>
      <w:r w:rsidRPr="00000D31">
        <w:rPr>
          <w:rFonts w:ascii="Calibri" w:eastAsia="Calibri" w:hAnsi="Calibri" w:cs="Calibri"/>
          <w:spacing w:val="1"/>
          <w:sz w:val="22"/>
        </w:rPr>
        <w:t>a</w:t>
      </w:r>
      <w:r w:rsidRPr="00000D31">
        <w:rPr>
          <w:rFonts w:ascii="Calibri" w:eastAsia="Calibri" w:hAnsi="Calibri" w:cs="Calibri"/>
          <w:sz w:val="22"/>
        </w:rPr>
        <w:t>ll</w:t>
      </w:r>
      <w:r w:rsidRPr="00000D31">
        <w:rPr>
          <w:rFonts w:ascii="Calibri" w:eastAsia="Calibri" w:hAnsi="Calibri" w:cs="Calibri"/>
          <w:spacing w:val="-4"/>
          <w:sz w:val="22"/>
        </w:rPr>
        <w:t xml:space="preserve"> </w:t>
      </w:r>
      <w:r w:rsidRPr="00000D31">
        <w:rPr>
          <w:rFonts w:ascii="Calibri" w:eastAsia="Calibri" w:hAnsi="Calibri" w:cs="Calibri"/>
          <w:spacing w:val="1"/>
          <w:sz w:val="22"/>
        </w:rPr>
        <w:t>b</w:t>
      </w:r>
      <w:r w:rsidRPr="00000D31">
        <w:rPr>
          <w:rFonts w:ascii="Calibri" w:eastAsia="Calibri" w:hAnsi="Calibri" w:cs="Calibri"/>
          <w:sz w:val="22"/>
        </w:rPr>
        <w:t xml:space="preserve">e </w:t>
      </w:r>
      <w:r w:rsidRPr="00000D31">
        <w:rPr>
          <w:rFonts w:ascii="Calibri" w:eastAsia="Calibri" w:hAnsi="Calibri" w:cs="Calibri"/>
          <w:spacing w:val="-1"/>
          <w:sz w:val="22"/>
        </w:rPr>
        <w:t>e</w:t>
      </w:r>
      <w:r w:rsidRPr="00000D31">
        <w:rPr>
          <w:rFonts w:ascii="Calibri" w:eastAsia="Calibri" w:hAnsi="Calibri" w:cs="Calibri"/>
          <w:sz w:val="22"/>
        </w:rPr>
        <w:t>xca</w:t>
      </w:r>
      <w:r w:rsidRPr="00000D31">
        <w:rPr>
          <w:rFonts w:ascii="Calibri" w:eastAsia="Calibri" w:hAnsi="Calibri" w:cs="Calibri"/>
          <w:spacing w:val="-1"/>
          <w:sz w:val="22"/>
        </w:rPr>
        <w:t>v</w:t>
      </w:r>
      <w:r w:rsidRPr="00000D31">
        <w:rPr>
          <w:rFonts w:ascii="Calibri" w:eastAsia="Calibri" w:hAnsi="Calibri" w:cs="Calibri"/>
          <w:sz w:val="22"/>
        </w:rPr>
        <w:t>a</w:t>
      </w:r>
      <w:r w:rsidRPr="00000D31">
        <w:rPr>
          <w:rFonts w:ascii="Calibri" w:eastAsia="Calibri" w:hAnsi="Calibri" w:cs="Calibri"/>
          <w:spacing w:val="3"/>
          <w:sz w:val="22"/>
        </w:rPr>
        <w:t>t</w:t>
      </w:r>
      <w:r w:rsidRPr="00000D31">
        <w:rPr>
          <w:rFonts w:ascii="Calibri" w:eastAsia="Calibri" w:hAnsi="Calibri" w:cs="Calibri"/>
          <w:spacing w:val="-1"/>
          <w:sz w:val="22"/>
        </w:rPr>
        <w:t>e</w:t>
      </w:r>
      <w:r w:rsidRPr="00000D31">
        <w:rPr>
          <w:rFonts w:ascii="Calibri" w:eastAsia="Calibri" w:hAnsi="Calibri" w:cs="Calibri"/>
          <w:sz w:val="22"/>
        </w:rPr>
        <w:t>d</w:t>
      </w:r>
      <w:r w:rsidRPr="00000D31">
        <w:rPr>
          <w:rFonts w:ascii="Calibri" w:eastAsia="Calibri" w:hAnsi="Calibri" w:cs="Calibri"/>
          <w:spacing w:val="-7"/>
          <w:sz w:val="22"/>
        </w:rPr>
        <w:t xml:space="preserve"> </w:t>
      </w:r>
      <w:r w:rsidRPr="00000D31">
        <w:rPr>
          <w:rFonts w:ascii="Calibri" w:eastAsia="Calibri" w:hAnsi="Calibri" w:cs="Calibri"/>
          <w:spacing w:val="3"/>
          <w:sz w:val="22"/>
        </w:rPr>
        <w:t>t</w:t>
      </w:r>
      <w:r w:rsidRPr="00000D31">
        <w:rPr>
          <w:rFonts w:ascii="Calibri" w:eastAsia="Calibri" w:hAnsi="Calibri" w:cs="Calibri"/>
          <w:sz w:val="22"/>
        </w:rPr>
        <w:t>o</w:t>
      </w:r>
      <w:r w:rsidRPr="00000D31">
        <w:rPr>
          <w:rFonts w:ascii="Calibri" w:eastAsia="Calibri" w:hAnsi="Calibri" w:cs="Calibri"/>
          <w:spacing w:val="-2"/>
          <w:sz w:val="22"/>
        </w:rPr>
        <w:t xml:space="preserve"> </w:t>
      </w:r>
      <w:r w:rsidRPr="00000D31">
        <w:rPr>
          <w:rFonts w:ascii="Calibri" w:eastAsia="Calibri" w:hAnsi="Calibri" w:cs="Calibri"/>
          <w:spacing w:val="1"/>
          <w:sz w:val="22"/>
        </w:rPr>
        <w:t>app</w:t>
      </w:r>
      <w:r w:rsidRPr="00000D31">
        <w:rPr>
          <w:rFonts w:ascii="Calibri" w:eastAsia="Calibri" w:hAnsi="Calibri" w:cs="Calibri"/>
          <w:sz w:val="22"/>
        </w:rPr>
        <w:t>r</w:t>
      </w:r>
      <w:r w:rsidRPr="00000D31">
        <w:rPr>
          <w:rFonts w:ascii="Calibri" w:eastAsia="Calibri" w:hAnsi="Calibri" w:cs="Calibri"/>
          <w:spacing w:val="1"/>
          <w:sz w:val="22"/>
        </w:rPr>
        <w:t>o</w:t>
      </w:r>
      <w:r w:rsidRPr="00000D31">
        <w:rPr>
          <w:rFonts w:ascii="Calibri" w:eastAsia="Calibri" w:hAnsi="Calibri" w:cs="Calibri"/>
          <w:spacing w:val="-1"/>
          <w:sz w:val="22"/>
        </w:rPr>
        <w:t>ve</w:t>
      </w:r>
      <w:r w:rsidRPr="00000D31">
        <w:rPr>
          <w:rFonts w:ascii="Calibri" w:eastAsia="Calibri" w:hAnsi="Calibri" w:cs="Calibri"/>
          <w:sz w:val="22"/>
        </w:rPr>
        <w:t>d</w:t>
      </w:r>
      <w:r w:rsidRPr="00000D31">
        <w:rPr>
          <w:rFonts w:ascii="Calibri" w:eastAsia="Calibri" w:hAnsi="Calibri" w:cs="Calibri"/>
          <w:spacing w:val="-7"/>
          <w:sz w:val="22"/>
        </w:rPr>
        <w:t xml:space="preserve"> </w:t>
      </w:r>
      <w:r w:rsidRPr="00000D31">
        <w:rPr>
          <w:rFonts w:ascii="Calibri" w:eastAsia="Calibri" w:hAnsi="Calibri" w:cs="Calibri"/>
          <w:sz w:val="22"/>
        </w:rPr>
        <w:t>fo</w:t>
      </w:r>
      <w:r w:rsidRPr="00000D31">
        <w:rPr>
          <w:rFonts w:ascii="Calibri" w:eastAsia="Calibri" w:hAnsi="Calibri" w:cs="Calibri"/>
          <w:spacing w:val="3"/>
          <w:sz w:val="22"/>
        </w:rPr>
        <w:t>r</w:t>
      </w:r>
      <w:r w:rsidRPr="00000D31">
        <w:rPr>
          <w:rFonts w:ascii="Calibri" w:eastAsia="Calibri" w:hAnsi="Calibri" w:cs="Calibri"/>
          <w:spacing w:val="-1"/>
          <w:sz w:val="22"/>
        </w:rPr>
        <w:t>m</w:t>
      </w:r>
      <w:r w:rsidRPr="00000D31">
        <w:rPr>
          <w:rFonts w:ascii="Calibri" w:eastAsia="Calibri" w:hAnsi="Calibri" w:cs="Calibri"/>
          <w:sz w:val="22"/>
        </w:rPr>
        <w:t>a</w:t>
      </w:r>
      <w:r w:rsidRPr="00000D31">
        <w:rPr>
          <w:rFonts w:ascii="Calibri" w:eastAsia="Calibri" w:hAnsi="Calibri" w:cs="Calibri"/>
          <w:spacing w:val="1"/>
          <w:sz w:val="22"/>
        </w:rPr>
        <w:t>t</w:t>
      </w:r>
      <w:r w:rsidRPr="00000D31">
        <w:rPr>
          <w:rFonts w:ascii="Calibri" w:eastAsia="Calibri" w:hAnsi="Calibri" w:cs="Calibri"/>
          <w:sz w:val="22"/>
        </w:rPr>
        <w:t>io</w:t>
      </w:r>
      <w:r w:rsidRPr="00000D31">
        <w:rPr>
          <w:rFonts w:ascii="Calibri" w:eastAsia="Calibri" w:hAnsi="Calibri" w:cs="Calibri"/>
          <w:spacing w:val="1"/>
          <w:sz w:val="22"/>
        </w:rPr>
        <w:t>n</w:t>
      </w:r>
      <w:r w:rsidRPr="00000D31">
        <w:rPr>
          <w:rFonts w:ascii="Calibri" w:eastAsia="Calibri" w:hAnsi="Calibri" w:cs="Calibri"/>
          <w:sz w:val="22"/>
        </w:rPr>
        <w:t>s</w:t>
      </w:r>
      <w:r w:rsidRPr="00000D31">
        <w:rPr>
          <w:rFonts w:ascii="Calibri" w:eastAsia="Calibri" w:hAnsi="Calibri" w:cs="Calibri"/>
          <w:spacing w:val="-10"/>
          <w:sz w:val="22"/>
        </w:rPr>
        <w:t xml:space="preserve"> </w:t>
      </w:r>
      <w:r w:rsidRPr="00000D31">
        <w:rPr>
          <w:rFonts w:ascii="Calibri" w:eastAsia="Calibri" w:hAnsi="Calibri" w:cs="Calibri"/>
          <w:spacing w:val="1"/>
          <w:sz w:val="22"/>
        </w:rPr>
        <w:t>an</w:t>
      </w:r>
      <w:r w:rsidRPr="00000D31">
        <w:rPr>
          <w:rFonts w:ascii="Calibri" w:eastAsia="Calibri" w:hAnsi="Calibri" w:cs="Calibri"/>
          <w:sz w:val="22"/>
        </w:rPr>
        <w:t>d</w:t>
      </w:r>
      <w:r w:rsidRPr="00000D31">
        <w:rPr>
          <w:rFonts w:ascii="Calibri" w:eastAsia="Calibri" w:hAnsi="Calibri" w:cs="Calibri"/>
          <w:spacing w:val="-2"/>
          <w:sz w:val="22"/>
        </w:rPr>
        <w:t xml:space="preserve"> </w:t>
      </w:r>
      <w:r w:rsidRPr="00000D31">
        <w:rPr>
          <w:rFonts w:ascii="Calibri" w:eastAsia="Calibri" w:hAnsi="Calibri" w:cs="Calibri"/>
          <w:spacing w:val="1"/>
          <w:sz w:val="22"/>
        </w:rPr>
        <w:t>d</w:t>
      </w:r>
      <w:r w:rsidRPr="00000D31">
        <w:rPr>
          <w:rFonts w:ascii="Calibri" w:eastAsia="Calibri" w:hAnsi="Calibri" w:cs="Calibri"/>
          <w:spacing w:val="2"/>
          <w:sz w:val="22"/>
        </w:rPr>
        <w:t>i</w:t>
      </w:r>
      <w:r w:rsidRPr="00000D31">
        <w:rPr>
          <w:rFonts w:ascii="Calibri" w:eastAsia="Calibri" w:hAnsi="Calibri" w:cs="Calibri"/>
          <w:spacing w:val="-1"/>
          <w:sz w:val="22"/>
        </w:rPr>
        <w:t>me</w:t>
      </w:r>
      <w:r w:rsidRPr="00000D31">
        <w:rPr>
          <w:rFonts w:ascii="Calibri" w:eastAsia="Calibri" w:hAnsi="Calibri" w:cs="Calibri"/>
          <w:spacing w:val="1"/>
          <w:sz w:val="22"/>
        </w:rPr>
        <w:t>ns</w:t>
      </w:r>
      <w:r w:rsidRPr="00000D31">
        <w:rPr>
          <w:rFonts w:ascii="Calibri" w:eastAsia="Calibri" w:hAnsi="Calibri" w:cs="Calibri"/>
          <w:sz w:val="22"/>
        </w:rPr>
        <w:t>io</w:t>
      </w:r>
      <w:r w:rsidRPr="00000D31">
        <w:rPr>
          <w:rFonts w:ascii="Calibri" w:eastAsia="Calibri" w:hAnsi="Calibri" w:cs="Calibri"/>
          <w:spacing w:val="1"/>
          <w:sz w:val="22"/>
        </w:rPr>
        <w:t>n</w:t>
      </w:r>
      <w:r w:rsidRPr="00000D31">
        <w:rPr>
          <w:rFonts w:ascii="Calibri" w:eastAsia="Calibri" w:hAnsi="Calibri" w:cs="Calibri"/>
          <w:spacing w:val="-1"/>
          <w:sz w:val="22"/>
        </w:rPr>
        <w:t>s</w:t>
      </w:r>
      <w:r w:rsidRPr="00000D31">
        <w:rPr>
          <w:rFonts w:ascii="Calibri" w:eastAsia="Calibri" w:hAnsi="Calibri" w:cs="Calibri"/>
          <w:sz w:val="22"/>
        </w:rPr>
        <w:t>.</w:t>
      </w:r>
      <w:r w:rsidRPr="00000D31">
        <w:rPr>
          <w:rFonts w:ascii="Calibri" w:eastAsia="Calibri" w:hAnsi="Calibri" w:cs="Calibri"/>
          <w:spacing w:val="-7"/>
          <w:sz w:val="22"/>
        </w:rPr>
        <w:t xml:space="preserve"> </w:t>
      </w:r>
      <w:r w:rsidRPr="00000D31">
        <w:rPr>
          <w:rFonts w:ascii="Calibri" w:eastAsia="Calibri" w:hAnsi="Calibri" w:cs="Calibri"/>
          <w:spacing w:val="-1"/>
          <w:sz w:val="22"/>
        </w:rPr>
        <w:t>T</w:t>
      </w:r>
      <w:r w:rsidRPr="00000D31">
        <w:rPr>
          <w:rFonts w:ascii="Calibri" w:eastAsia="Calibri" w:hAnsi="Calibri" w:cs="Calibri"/>
          <w:sz w:val="22"/>
        </w:rPr>
        <w:t>r</w:t>
      </w:r>
      <w:r w:rsidRPr="00000D31">
        <w:rPr>
          <w:rFonts w:ascii="Calibri" w:eastAsia="Calibri" w:hAnsi="Calibri" w:cs="Calibri"/>
          <w:spacing w:val="-1"/>
          <w:sz w:val="22"/>
        </w:rPr>
        <w:t>e</w:t>
      </w:r>
      <w:r w:rsidRPr="00000D31">
        <w:rPr>
          <w:rFonts w:ascii="Calibri" w:eastAsia="Calibri" w:hAnsi="Calibri" w:cs="Calibri"/>
          <w:spacing w:val="1"/>
          <w:sz w:val="22"/>
        </w:rPr>
        <w:t>n</w:t>
      </w:r>
      <w:r w:rsidRPr="00000D31">
        <w:rPr>
          <w:rFonts w:ascii="Calibri" w:eastAsia="Calibri" w:hAnsi="Calibri" w:cs="Calibri"/>
          <w:sz w:val="22"/>
        </w:rPr>
        <w:t>c</w:t>
      </w:r>
      <w:r w:rsidRPr="00000D31">
        <w:rPr>
          <w:rFonts w:ascii="Calibri" w:eastAsia="Calibri" w:hAnsi="Calibri" w:cs="Calibri"/>
          <w:spacing w:val="3"/>
          <w:sz w:val="22"/>
        </w:rPr>
        <w:t>h</w:t>
      </w:r>
      <w:r w:rsidRPr="00000D31">
        <w:rPr>
          <w:rFonts w:ascii="Calibri" w:eastAsia="Calibri" w:hAnsi="Calibri" w:cs="Calibri"/>
          <w:spacing w:val="-1"/>
          <w:sz w:val="22"/>
        </w:rPr>
        <w:t>e</w:t>
      </w:r>
      <w:r w:rsidRPr="00000D31">
        <w:rPr>
          <w:rFonts w:ascii="Calibri" w:eastAsia="Calibri" w:hAnsi="Calibri" w:cs="Calibri"/>
          <w:sz w:val="22"/>
        </w:rPr>
        <w:t xml:space="preserve">s </w:t>
      </w:r>
      <w:r w:rsidRPr="00000D31">
        <w:rPr>
          <w:rFonts w:ascii="Calibri" w:eastAsia="Calibri" w:hAnsi="Calibri" w:cs="Calibri"/>
          <w:spacing w:val="-1"/>
          <w:sz w:val="22"/>
        </w:rPr>
        <w:t>s</w:t>
      </w:r>
      <w:r w:rsidRPr="00000D31">
        <w:rPr>
          <w:rFonts w:ascii="Calibri" w:eastAsia="Calibri" w:hAnsi="Calibri" w:cs="Calibri"/>
          <w:spacing w:val="1"/>
          <w:sz w:val="22"/>
        </w:rPr>
        <w:t>h</w:t>
      </w:r>
      <w:r w:rsidRPr="00000D31">
        <w:rPr>
          <w:rFonts w:ascii="Calibri" w:eastAsia="Calibri" w:hAnsi="Calibri" w:cs="Calibri"/>
          <w:sz w:val="22"/>
        </w:rPr>
        <w:t>all</w:t>
      </w:r>
      <w:r w:rsidRPr="00000D31">
        <w:rPr>
          <w:rFonts w:ascii="Calibri" w:eastAsia="Calibri" w:hAnsi="Calibri" w:cs="Calibri"/>
          <w:spacing w:val="-3"/>
          <w:sz w:val="22"/>
        </w:rPr>
        <w:t xml:space="preserve"> </w:t>
      </w:r>
      <w:r w:rsidRPr="00000D31">
        <w:rPr>
          <w:rFonts w:ascii="Calibri" w:eastAsia="Calibri" w:hAnsi="Calibri" w:cs="Calibri"/>
          <w:spacing w:val="1"/>
          <w:sz w:val="22"/>
        </w:rPr>
        <w:t>h</w:t>
      </w:r>
      <w:r w:rsidRPr="00000D31">
        <w:rPr>
          <w:rFonts w:ascii="Calibri" w:eastAsia="Calibri" w:hAnsi="Calibri" w:cs="Calibri"/>
          <w:sz w:val="22"/>
        </w:rPr>
        <w:t>a</w:t>
      </w:r>
      <w:r w:rsidRPr="00000D31">
        <w:rPr>
          <w:rFonts w:ascii="Calibri" w:eastAsia="Calibri" w:hAnsi="Calibri" w:cs="Calibri"/>
          <w:spacing w:val="-1"/>
          <w:sz w:val="22"/>
        </w:rPr>
        <w:t>v</w:t>
      </w:r>
      <w:r w:rsidRPr="00000D31">
        <w:rPr>
          <w:rFonts w:ascii="Calibri" w:eastAsia="Calibri" w:hAnsi="Calibri" w:cs="Calibri"/>
          <w:sz w:val="22"/>
        </w:rPr>
        <w:t>e</w:t>
      </w:r>
      <w:r w:rsidRPr="00000D31">
        <w:rPr>
          <w:rFonts w:ascii="Calibri" w:eastAsia="Calibri" w:hAnsi="Calibri" w:cs="Calibri"/>
          <w:spacing w:val="-2"/>
          <w:sz w:val="22"/>
        </w:rPr>
        <w:t xml:space="preserve"> </w:t>
      </w:r>
      <w:r w:rsidRPr="00000D31">
        <w:rPr>
          <w:rFonts w:ascii="Calibri" w:eastAsia="Calibri" w:hAnsi="Calibri" w:cs="Calibri"/>
          <w:spacing w:val="-1"/>
          <w:sz w:val="22"/>
        </w:rPr>
        <w:t>ve</w:t>
      </w:r>
      <w:r w:rsidRPr="00000D31">
        <w:rPr>
          <w:rFonts w:ascii="Calibri" w:eastAsia="Calibri" w:hAnsi="Calibri" w:cs="Calibri"/>
          <w:sz w:val="22"/>
        </w:rPr>
        <w:t>rtic</w:t>
      </w:r>
      <w:r w:rsidRPr="00000D31">
        <w:rPr>
          <w:rFonts w:ascii="Calibri" w:eastAsia="Calibri" w:hAnsi="Calibri" w:cs="Calibri"/>
          <w:spacing w:val="3"/>
          <w:sz w:val="22"/>
        </w:rPr>
        <w:t>a</w:t>
      </w:r>
      <w:r w:rsidRPr="00000D31">
        <w:rPr>
          <w:rFonts w:ascii="Calibri" w:eastAsia="Calibri" w:hAnsi="Calibri" w:cs="Calibri"/>
          <w:sz w:val="22"/>
        </w:rPr>
        <w:t>l</w:t>
      </w:r>
      <w:r w:rsidRPr="00000D31">
        <w:rPr>
          <w:rFonts w:ascii="Calibri" w:eastAsia="Calibri" w:hAnsi="Calibri" w:cs="Calibri"/>
          <w:spacing w:val="-6"/>
          <w:sz w:val="22"/>
        </w:rPr>
        <w:t xml:space="preserve"> </w:t>
      </w:r>
      <w:r w:rsidRPr="00000D31">
        <w:rPr>
          <w:rFonts w:ascii="Calibri" w:eastAsia="Calibri" w:hAnsi="Calibri" w:cs="Calibri"/>
          <w:spacing w:val="-1"/>
          <w:sz w:val="22"/>
        </w:rPr>
        <w:t>s</w:t>
      </w:r>
      <w:r w:rsidRPr="00000D31">
        <w:rPr>
          <w:rFonts w:ascii="Calibri" w:eastAsia="Calibri" w:hAnsi="Calibri" w:cs="Calibri"/>
          <w:sz w:val="22"/>
        </w:rPr>
        <w:t>i</w:t>
      </w:r>
      <w:r w:rsidRPr="00000D31">
        <w:rPr>
          <w:rFonts w:ascii="Calibri" w:eastAsia="Calibri" w:hAnsi="Calibri" w:cs="Calibri"/>
          <w:spacing w:val="1"/>
          <w:sz w:val="22"/>
        </w:rPr>
        <w:t>de</w:t>
      </w:r>
      <w:r w:rsidRPr="00000D31">
        <w:rPr>
          <w:rFonts w:ascii="Calibri" w:eastAsia="Calibri" w:hAnsi="Calibri" w:cs="Calibri"/>
          <w:sz w:val="22"/>
        </w:rPr>
        <w:t>s</w:t>
      </w:r>
      <w:r w:rsidRPr="00000D31">
        <w:rPr>
          <w:rFonts w:ascii="Calibri" w:eastAsia="Calibri" w:hAnsi="Calibri" w:cs="Calibri"/>
          <w:spacing w:val="-5"/>
          <w:sz w:val="22"/>
        </w:rPr>
        <w:t xml:space="preserve"> </w:t>
      </w:r>
      <w:r w:rsidRPr="00000D31">
        <w:rPr>
          <w:rFonts w:ascii="Calibri" w:eastAsia="Calibri" w:hAnsi="Calibri" w:cs="Calibri"/>
          <w:spacing w:val="1"/>
          <w:sz w:val="22"/>
        </w:rPr>
        <w:t>an</w:t>
      </w:r>
      <w:r w:rsidRPr="00000D31">
        <w:rPr>
          <w:rFonts w:ascii="Calibri" w:eastAsia="Calibri" w:hAnsi="Calibri" w:cs="Calibri"/>
          <w:sz w:val="22"/>
        </w:rPr>
        <w:t>d</w:t>
      </w:r>
      <w:r w:rsidRPr="00000D31">
        <w:rPr>
          <w:rFonts w:ascii="Calibri" w:eastAsia="Calibri" w:hAnsi="Calibri" w:cs="Calibri"/>
          <w:spacing w:val="-2"/>
          <w:sz w:val="22"/>
        </w:rPr>
        <w:t xml:space="preserve"> </w:t>
      </w:r>
      <w:r w:rsidRPr="00000D31">
        <w:rPr>
          <w:rFonts w:ascii="Calibri" w:eastAsia="Calibri" w:hAnsi="Calibri" w:cs="Calibri"/>
          <w:spacing w:val="2"/>
          <w:sz w:val="22"/>
        </w:rPr>
        <w:t>s</w:t>
      </w:r>
      <w:r w:rsidRPr="00000D31">
        <w:rPr>
          <w:rFonts w:ascii="Calibri" w:eastAsia="Calibri" w:hAnsi="Calibri" w:cs="Calibri"/>
          <w:spacing w:val="1"/>
          <w:sz w:val="22"/>
        </w:rPr>
        <w:t>h</w:t>
      </w:r>
      <w:r w:rsidRPr="00000D31">
        <w:rPr>
          <w:rFonts w:ascii="Calibri" w:eastAsia="Calibri" w:hAnsi="Calibri" w:cs="Calibri"/>
          <w:sz w:val="22"/>
        </w:rPr>
        <w:t>all</w:t>
      </w:r>
      <w:r w:rsidRPr="00000D31">
        <w:rPr>
          <w:rFonts w:ascii="Calibri" w:eastAsia="Calibri" w:hAnsi="Calibri" w:cs="Calibri"/>
          <w:spacing w:val="-3"/>
          <w:sz w:val="22"/>
        </w:rPr>
        <w:t xml:space="preserve"> </w:t>
      </w:r>
      <w:r w:rsidRPr="00000D31">
        <w:rPr>
          <w:rFonts w:ascii="Calibri" w:eastAsia="Calibri" w:hAnsi="Calibri" w:cs="Calibri"/>
          <w:spacing w:val="1"/>
          <w:sz w:val="22"/>
        </w:rPr>
        <w:t>b</w:t>
      </w:r>
      <w:r w:rsidRPr="00000D31">
        <w:rPr>
          <w:rFonts w:ascii="Calibri" w:eastAsia="Calibri" w:hAnsi="Calibri" w:cs="Calibri"/>
          <w:sz w:val="22"/>
        </w:rPr>
        <w:t>e</w:t>
      </w:r>
      <w:r w:rsidRPr="00000D31">
        <w:rPr>
          <w:rFonts w:ascii="Calibri" w:eastAsia="Calibri" w:hAnsi="Calibri" w:cs="Calibri"/>
          <w:spacing w:val="-3"/>
          <w:sz w:val="22"/>
        </w:rPr>
        <w:t xml:space="preserve"> </w:t>
      </w:r>
      <w:r w:rsidRPr="00000D31">
        <w:rPr>
          <w:rFonts w:ascii="Calibri" w:eastAsia="Calibri" w:hAnsi="Calibri" w:cs="Calibri"/>
          <w:sz w:val="22"/>
        </w:rPr>
        <w:t>cl</w:t>
      </w:r>
      <w:r w:rsidRPr="00000D31">
        <w:rPr>
          <w:rFonts w:ascii="Calibri" w:eastAsia="Calibri" w:hAnsi="Calibri" w:cs="Calibri"/>
          <w:spacing w:val="1"/>
          <w:sz w:val="22"/>
        </w:rPr>
        <w:t>o</w:t>
      </w:r>
      <w:r w:rsidRPr="00000D31">
        <w:rPr>
          <w:rFonts w:ascii="Calibri" w:eastAsia="Calibri" w:hAnsi="Calibri" w:cs="Calibri"/>
          <w:spacing w:val="-1"/>
          <w:sz w:val="22"/>
        </w:rPr>
        <w:t>s</w:t>
      </w:r>
      <w:r w:rsidRPr="00000D31">
        <w:rPr>
          <w:rFonts w:ascii="Calibri" w:eastAsia="Calibri" w:hAnsi="Calibri" w:cs="Calibri"/>
          <w:sz w:val="22"/>
        </w:rPr>
        <w:t>e</w:t>
      </w:r>
      <w:r w:rsidRPr="00000D31">
        <w:rPr>
          <w:rFonts w:ascii="Calibri" w:eastAsia="Calibri" w:hAnsi="Calibri" w:cs="Calibri"/>
          <w:spacing w:val="-5"/>
          <w:sz w:val="22"/>
        </w:rPr>
        <w:t xml:space="preserve"> </w:t>
      </w:r>
      <w:r w:rsidRPr="00000D31">
        <w:rPr>
          <w:rFonts w:ascii="Calibri" w:eastAsia="Calibri" w:hAnsi="Calibri" w:cs="Calibri"/>
          <w:spacing w:val="1"/>
          <w:sz w:val="22"/>
        </w:rPr>
        <w:t>t</w:t>
      </w:r>
      <w:r w:rsidRPr="00000D31">
        <w:rPr>
          <w:rFonts w:ascii="Calibri" w:eastAsia="Calibri" w:hAnsi="Calibri" w:cs="Calibri"/>
          <w:spacing w:val="2"/>
          <w:sz w:val="22"/>
        </w:rPr>
        <w:t>i</w:t>
      </w:r>
      <w:r w:rsidRPr="00000D31">
        <w:rPr>
          <w:rFonts w:ascii="Calibri" w:eastAsia="Calibri" w:hAnsi="Calibri" w:cs="Calibri"/>
          <w:spacing w:val="-1"/>
          <w:sz w:val="22"/>
        </w:rPr>
        <w:t>m</w:t>
      </w:r>
      <w:r w:rsidRPr="00000D31">
        <w:rPr>
          <w:rFonts w:ascii="Calibri" w:eastAsia="Calibri" w:hAnsi="Calibri" w:cs="Calibri"/>
          <w:spacing w:val="1"/>
          <w:sz w:val="22"/>
        </w:rPr>
        <w:t>b</w:t>
      </w:r>
      <w:r w:rsidRPr="00000D31">
        <w:rPr>
          <w:rFonts w:ascii="Calibri" w:eastAsia="Calibri" w:hAnsi="Calibri" w:cs="Calibri"/>
          <w:spacing w:val="-1"/>
          <w:sz w:val="22"/>
        </w:rPr>
        <w:t>e</w:t>
      </w:r>
      <w:r w:rsidRPr="00000D31">
        <w:rPr>
          <w:rFonts w:ascii="Calibri" w:eastAsia="Calibri" w:hAnsi="Calibri" w:cs="Calibri"/>
          <w:sz w:val="22"/>
        </w:rPr>
        <w:t>r</w:t>
      </w:r>
      <w:r w:rsidRPr="00000D31">
        <w:rPr>
          <w:rFonts w:ascii="Calibri" w:eastAsia="Calibri" w:hAnsi="Calibri" w:cs="Calibri"/>
          <w:spacing w:val="-1"/>
          <w:sz w:val="22"/>
        </w:rPr>
        <w:t>e</w:t>
      </w:r>
      <w:r w:rsidRPr="00000D31">
        <w:rPr>
          <w:rFonts w:ascii="Calibri" w:eastAsia="Calibri" w:hAnsi="Calibri" w:cs="Calibri"/>
          <w:sz w:val="22"/>
        </w:rPr>
        <w:t>d</w:t>
      </w:r>
      <w:r w:rsidRPr="00000D31">
        <w:rPr>
          <w:rFonts w:ascii="Calibri" w:eastAsia="Calibri" w:hAnsi="Calibri" w:cs="Calibri"/>
          <w:spacing w:val="-7"/>
          <w:sz w:val="22"/>
        </w:rPr>
        <w:t xml:space="preserve"> </w:t>
      </w:r>
      <w:r w:rsidRPr="00000D31">
        <w:rPr>
          <w:rFonts w:ascii="Calibri" w:eastAsia="Calibri" w:hAnsi="Calibri" w:cs="Calibri"/>
          <w:spacing w:val="1"/>
          <w:sz w:val="22"/>
        </w:rPr>
        <w:t>a</w:t>
      </w:r>
      <w:r w:rsidRPr="00000D31">
        <w:rPr>
          <w:rFonts w:ascii="Calibri" w:eastAsia="Calibri" w:hAnsi="Calibri" w:cs="Calibri"/>
          <w:spacing w:val="6"/>
          <w:sz w:val="22"/>
        </w:rPr>
        <w:t>n</w:t>
      </w:r>
      <w:r w:rsidRPr="00000D31">
        <w:rPr>
          <w:rFonts w:ascii="Calibri" w:eastAsia="Calibri" w:hAnsi="Calibri" w:cs="Calibri"/>
          <w:sz w:val="22"/>
        </w:rPr>
        <w:t>d</w:t>
      </w:r>
      <w:r w:rsidRPr="00000D31">
        <w:rPr>
          <w:rFonts w:ascii="Calibri" w:eastAsia="Calibri" w:hAnsi="Calibri" w:cs="Calibri"/>
          <w:spacing w:val="-2"/>
          <w:sz w:val="22"/>
        </w:rPr>
        <w:t xml:space="preserve"> </w:t>
      </w:r>
      <w:r w:rsidRPr="00000D31">
        <w:rPr>
          <w:rFonts w:ascii="Calibri" w:eastAsia="Calibri" w:hAnsi="Calibri" w:cs="Calibri"/>
          <w:sz w:val="22"/>
        </w:rPr>
        <w:t>st</w:t>
      </w:r>
      <w:r w:rsidRPr="00000D31">
        <w:rPr>
          <w:rFonts w:ascii="Calibri" w:eastAsia="Calibri" w:hAnsi="Calibri" w:cs="Calibri"/>
          <w:spacing w:val="2"/>
          <w:sz w:val="22"/>
        </w:rPr>
        <w:t>r</w:t>
      </w:r>
      <w:r w:rsidRPr="00000D31">
        <w:rPr>
          <w:rFonts w:ascii="Calibri" w:eastAsia="Calibri" w:hAnsi="Calibri" w:cs="Calibri"/>
          <w:spacing w:val="1"/>
          <w:sz w:val="22"/>
        </w:rPr>
        <w:t>u</w:t>
      </w:r>
      <w:r w:rsidRPr="00000D31">
        <w:rPr>
          <w:rFonts w:ascii="Calibri" w:eastAsia="Calibri" w:hAnsi="Calibri" w:cs="Calibri"/>
          <w:sz w:val="22"/>
        </w:rPr>
        <w:t>t</w:t>
      </w:r>
      <w:r w:rsidRPr="00000D31">
        <w:rPr>
          <w:rFonts w:ascii="Calibri" w:eastAsia="Calibri" w:hAnsi="Calibri" w:cs="Calibri"/>
          <w:spacing w:val="1"/>
          <w:sz w:val="22"/>
        </w:rPr>
        <w:t>t</w:t>
      </w:r>
      <w:r w:rsidRPr="00000D31">
        <w:rPr>
          <w:rFonts w:ascii="Calibri" w:eastAsia="Calibri" w:hAnsi="Calibri" w:cs="Calibri"/>
          <w:spacing w:val="-1"/>
          <w:sz w:val="22"/>
        </w:rPr>
        <w:t>e</w:t>
      </w:r>
      <w:r w:rsidRPr="00000D31">
        <w:rPr>
          <w:rFonts w:ascii="Calibri" w:eastAsia="Calibri" w:hAnsi="Calibri" w:cs="Calibri"/>
          <w:sz w:val="22"/>
        </w:rPr>
        <w:t>d</w:t>
      </w:r>
      <w:r w:rsidRPr="00000D31">
        <w:rPr>
          <w:rFonts w:ascii="Calibri" w:eastAsia="Calibri" w:hAnsi="Calibri" w:cs="Calibri"/>
          <w:spacing w:val="-6"/>
          <w:sz w:val="22"/>
        </w:rPr>
        <w:t xml:space="preserve"> </w:t>
      </w:r>
      <w:r w:rsidRPr="00000D31">
        <w:rPr>
          <w:rFonts w:ascii="Calibri" w:eastAsia="Calibri" w:hAnsi="Calibri" w:cs="Calibri"/>
          <w:sz w:val="22"/>
        </w:rPr>
        <w:t>w</w:t>
      </w:r>
      <w:r w:rsidRPr="00000D31">
        <w:rPr>
          <w:rFonts w:ascii="Calibri" w:eastAsia="Calibri" w:hAnsi="Calibri" w:cs="Calibri"/>
          <w:spacing w:val="1"/>
          <w:sz w:val="22"/>
        </w:rPr>
        <w:t>h</w:t>
      </w:r>
      <w:r w:rsidRPr="00000D31">
        <w:rPr>
          <w:rFonts w:ascii="Calibri" w:eastAsia="Calibri" w:hAnsi="Calibri" w:cs="Calibri"/>
          <w:spacing w:val="-1"/>
          <w:sz w:val="22"/>
        </w:rPr>
        <w:t>e</w:t>
      </w:r>
      <w:r w:rsidRPr="00000D31">
        <w:rPr>
          <w:rFonts w:ascii="Calibri" w:eastAsia="Calibri" w:hAnsi="Calibri" w:cs="Calibri"/>
          <w:sz w:val="22"/>
        </w:rPr>
        <w:t>re</w:t>
      </w:r>
      <w:r w:rsidRPr="00000D31">
        <w:rPr>
          <w:rFonts w:ascii="Calibri" w:eastAsia="Calibri" w:hAnsi="Calibri" w:cs="Calibri"/>
          <w:spacing w:val="-6"/>
          <w:sz w:val="22"/>
        </w:rPr>
        <w:t xml:space="preserve"> </w:t>
      </w:r>
      <w:r w:rsidRPr="00000D31">
        <w:rPr>
          <w:rFonts w:ascii="Calibri" w:eastAsia="Calibri" w:hAnsi="Calibri" w:cs="Calibri"/>
          <w:spacing w:val="1"/>
          <w:sz w:val="22"/>
        </w:rPr>
        <w:t>n</w:t>
      </w:r>
      <w:r w:rsidRPr="00000D31">
        <w:rPr>
          <w:rFonts w:ascii="Calibri" w:eastAsia="Calibri" w:hAnsi="Calibri" w:cs="Calibri"/>
          <w:spacing w:val="-1"/>
          <w:sz w:val="22"/>
        </w:rPr>
        <w:t>e</w:t>
      </w:r>
      <w:r w:rsidRPr="00000D31">
        <w:rPr>
          <w:rFonts w:ascii="Calibri" w:eastAsia="Calibri" w:hAnsi="Calibri" w:cs="Calibri"/>
          <w:spacing w:val="2"/>
          <w:sz w:val="22"/>
        </w:rPr>
        <w:t>c</w:t>
      </w:r>
      <w:r w:rsidRPr="00000D31">
        <w:rPr>
          <w:rFonts w:ascii="Calibri" w:eastAsia="Calibri" w:hAnsi="Calibri" w:cs="Calibri"/>
          <w:spacing w:val="-1"/>
          <w:sz w:val="22"/>
        </w:rPr>
        <w:t>e</w:t>
      </w:r>
      <w:r w:rsidRPr="00000D31">
        <w:rPr>
          <w:rFonts w:ascii="Calibri" w:eastAsia="Calibri" w:hAnsi="Calibri" w:cs="Calibri"/>
          <w:spacing w:val="1"/>
          <w:sz w:val="22"/>
        </w:rPr>
        <w:t>s</w:t>
      </w:r>
      <w:r w:rsidRPr="00000D31">
        <w:rPr>
          <w:rFonts w:ascii="Calibri" w:eastAsia="Calibri" w:hAnsi="Calibri" w:cs="Calibri"/>
          <w:spacing w:val="-1"/>
          <w:sz w:val="22"/>
        </w:rPr>
        <w:t>s</w:t>
      </w:r>
      <w:r w:rsidRPr="00000D31">
        <w:rPr>
          <w:rFonts w:ascii="Calibri" w:eastAsia="Calibri" w:hAnsi="Calibri" w:cs="Calibri"/>
          <w:sz w:val="22"/>
        </w:rPr>
        <w:t>ary</w:t>
      </w:r>
      <w:r w:rsidRPr="00000D31">
        <w:rPr>
          <w:rFonts w:ascii="Calibri" w:eastAsia="Calibri" w:hAnsi="Calibri" w:cs="Calibri"/>
          <w:spacing w:val="-7"/>
          <w:sz w:val="22"/>
        </w:rPr>
        <w:t xml:space="preserve"> </w:t>
      </w:r>
      <w:r w:rsidRPr="00000D31">
        <w:rPr>
          <w:rFonts w:ascii="Calibri" w:eastAsia="Calibri" w:hAnsi="Calibri" w:cs="Calibri"/>
          <w:spacing w:val="1"/>
          <w:sz w:val="22"/>
        </w:rPr>
        <w:t>t</w:t>
      </w:r>
      <w:r w:rsidRPr="00000D31">
        <w:rPr>
          <w:rFonts w:ascii="Calibri" w:eastAsia="Calibri" w:hAnsi="Calibri" w:cs="Calibri"/>
          <w:sz w:val="22"/>
        </w:rPr>
        <w:t>o</w:t>
      </w:r>
      <w:r w:rsidRPr="00000D31">
        <w:rPr>
          <w:rFonts w:ascii="Calibri" w:eastAsia="Calibri" w:hAnsi="Calibri" w:cs="Calibri"/>
          <w:spacing w:val="-2"/>
          <w:sz w:val="22"/>
        </w:rPr>
        <w:t xml:space="preserve"> </w:t>
      </w:r>
      <w:r w:rsidRPr="00000D31">
        <w:rPr>
          <w:rFonts w:ascii="Calibri" w:eastAsia="Calibri" w:hAnsi="Calibri" w:cs="Calibri"/>
          <w:spacing w:val="1"/>
          <w:sz w:val="22"/>
        </w:rPr>
        <w:t>p</w:t>
      </w:r>
      <w:r w:rsidRPr="00000D31">
        <w:rPr>
          <w:rFonts w:ascii="Calibri" w:eastAsia="Calibri" w:hAnsi="Calibri" w:cs="Calibri"/>
          <w:sz w:val="22"/>
        </w:rPr>
        <w:t>r</w:t>
      </w:r>
      <w:r w:rsidRPr="00000D31">
        <w:rPr>
          <w:rFonts w:ascii="Calibri" w:eastAsia="Calibri" w:hAnsi="Calibri" w:cs="Calibri"/>
          <w:spacing w:val="2"/>
          <w:sz w:val="22"/>
        </w:rPr>
        <w:t>e</w:t>
      </w:r>
      <w:r w:rsidRPr="00000D31">
        <w:rPr>
          <w:rFonts w:ascii="Calibri" w:eastAsia="Calibri" w:hAnsi="Calibri" w:cs="Calibri"/>
          <w:spacing w:val="-1"/>
          <w:sz w:val="22"/>
        </w:rPr>
        <w:t>ve</w:t>
      </w:r>
      <w:r w:rsidRPr="00000D31">
        <w:rPr>
          <w:rFonts w:ascii="Calibri" w:eastAsia="Calibri" w:hAnsi="Calibri" w:cs="Calibri"/>
          <w:spacing w:val="1"/>
          <w:sz w:val="22"/>
        </w:rPr>
        <w:t>n</w:t>
      </w:r>
      <w:r w:rsidRPr="00000D31">
        <w:rPr>
          <w:rFonts w:ascii="Calibri" w:eastAsia="Calibri" w:hAnsi="Calibri" w:cs="Calibri"/>
          <w:sz w:val="22"/>
        </w:rPr>
        <w:t>t</w:t>
      </w:r>
      <w:r w:rsidRPr="00000D31">
        <w:rPr>
          <w:rFonts w:ascii="Calibri" w:eastAsia="Calibri" w:hAnsi="Calibri" w:cs="Calibri"/>
          <w:spacing w:val="-5"/>
          <w:sz w:val="22"/>
        </w:rPr>
        <w:t xml:space="preserve"> </w:t>
      </w:r>
      <w:r w:rsidRPr="00000D31">
        <w:rPr>
          <w:rFonts w:ascii="Calibri" w:eastAsia="Calibri" w:hAnsi="Calibri" w:cs="Calibri"/>
          <w:spacing w:val="-1"/>
          <w:sz w:val="22"/>
        </w:rPr>
        <w:t>s</w:t>
      </w:r>
      <w:r w:rsidRPr="00000D31">
        <w:rPr>
          <w:rFonts w:ascii="Calibri" w:eastAsia="Calibri" w:hAnsi="Calibri" w:cs="Calibri"/>
          <w:spacing w:val="1"/>
          <w:sz w:val="22"/>
        </w:rPr>
        <w:t>ubs</w:t>
      </w:r>
      <w:r w:rsidRPr="00000D31">
        <w:rPr>
          <w:rFonts w:ascii="Calibri" w:eastAsia="Calibri" w:hAnsi="Calibri" w:cs="Calibri"/>
          <w:sz w:val="22"/>
        </w:rPr>
        <w:t>i</w:t>
      </w:r>
      <w:r w:rsidRPr="00000D31">
        <w:rPr>
          <w:rFonts w:ascii="Calibri" w:eastAsia="Calibri" w:hAnsi="Calibri" w:cs="Calibri"/>
          <w:spacing w:val="1"/>
          <w:sz w:val="22"/>
        </w:rPr>
        <w:t>d</w:t>
      </w:r>
      <w:r w:rsidRPr="00000D31">
        <w:rPr>
          <w:rFonts w:ascii="Calibri" w:eastAsia="Calibri" w:hAnsi="Calibri" w:cs="Calibri"/>
          <w:spacing w:val="-1"/>
          <w:sz w:val="22"/>
        </w:rPr>
        <w:t>e</w:t>
      </w:r>
      <w:r w:rsidRPr="00000D31">
        <w:rPr>
          <w:rFonts w:ascii="Calibri" w:eastAsia="Calibri" w:hAnsi="Calibri" w:cs="Calibri"/>
          <w:spacing w:val="1"/>
          <w:sz w:val="22"/>
        </w:rPr>
        <w:t>n</w:t>
      </w:r>
      <w:r w:rsidRPr="00000D31">
        <w:rPr>
          <w:rFonts w:ascii="Calibri" w:eastAsia="Calibri" w:hAnsi="Calibri" w:cs="Calibri"/>
          <w:sz w:val="22"/>
        </w:rPr>
        <w:t>c</w:t>
      </w:r>
      <w:r w:rsidRPr="00000D31">
        <w:rPr>
          <w:rFonts w:ascii="Calibri" w:eastAsia="Calibri" w:hAnsi="Calibri" w:cs="Calibri"/>
          <w:spacing w:val="-1"/>
          <w:sz w:val="22"/>
        </w:rPr>
        <w:t>e</w:t>
      </w:r>
      <w:r w:rsidRPr="00000D31">
        <w:rPr>
          <w:rFonts w:ascii="Calibri" w:eastAsia="Calibri" w:hAnsi="Calibri" w:cs="Calibri"/>
          <w:sz w:val="22"/>
        </w:rPr>
        <w:t>.</w:t>
      </w:r>
    </w:p>
    <w:p w14:paraId="24144FBC" w14:textId="77777777" w:rsidR="003228F6" w:rsidRPr="00000D31" w:rsidRDefault="003228F6" w:rsidP="008D0FED">
      <w:pPr>
        <w:spacing w:line="120" w:lineRule="exact"/>
        <w:ind w:left="900"/>
        <w:rPr>
          <w:sz w:val="10"/>
          <w:szCs w:val="12"/>
        </w:rPr>
      </w:pPr>
    </w:p>
    <w:p w14:paraId="3A43A116" w14:textId="30B5BC77" w:rsidR="003228F6" w:rsidRPr="00000D31" w:rsidRDefault="003228F6" w:rsidP="008D0FED">
      <w:pPr>
        <w:pStyle w:val="ListParagraph"/>
        <w:numPr>
          <w:ilvl w:val="2"/>
          <w:numId w:val="22"/>
        </w:numPr>
        <w:tabs>
          <w:tab w:val="left" w:pos="1720"/>
        </w:tabs>
        <w:spacing w:line="276" w:lineRule="auto"/>
        <w:ind w:left="900" w:right="111"/>
        <w:jc w:val="both"/>
        <w:rPr>
          <w:rFonts w:ascii="Calibri" w:eastAsia="Calibri" w:hAnsi="Calibri" w:cs="Calibri"/>
          <w:sz w:val="22"/>
        </w:rPr>
      </w:pPr>
      <w:r w:rsidRPr="00000D31">
        <w:rPr>
          <w:rFonts w:ascii="Calibri" w:eastAsia="Calibri" w:hAnsi="Calibri" w:cs="Calibri"/>
          <w:spacing w:val="-1"/>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8"/>
          <w:sz w:val="22"/>
        </w:rPr>
        <w:t xml:space="preserve"> </w:t>
      </w:r>
      <w:r w:rsidRPr="00000D31">
        <w:rPr>
          <w:rFonts w:ascii="Calibri" w:eastAsia="Calibri" w:hAnsi="Calibri" w:cs="Calibri"/>
          <w:spacing w:val="1"/>
          <w:sz w:val="22"/>
        </w:rPr>
        <w:t>d</w:t>
      </w:r>
      <w:r w:rsidRPr="00000D31">
        <w:rPr>
          <w:rFonts w:ascii="Calibri" w:eastAsia="Calibri" w:hAnsi="Calibri" w:cs="Calibri"/>
          <w:spacing w:val="-1"/>
          <w:sz w:val="22"/>
        </w:rPr>
        <w:t>e</w:t>
      </w:r>
      <w:r w:rsidRPr="00000D31">
        <w:rPr>
          <w:rFonts w:ascii="Calibri" w:eastAsia="Calibri" w:hAnsi="Calibri" w:cs="Calibri"/>
          <w:spacing w:val="1"/>
          <w:sz w:val="22"/>
        </w:rPr>
        <w:t>p</w:t>
      </w:r>
      <w:r w:rsidRPr="00000D31">
        <w:rPr>
          <w:rFonts w:ascii="Calibri" w:eastAsia="Calibri" w:hAnsi="Calibri" w:cs="Calibri"/>
          <w:sz w:val="22"/>
        </w:rPr>
        <w:t>th</w:t>
      </w:r>
      <w:r w:rsidRPr="00000D31">
        <w:rPr>
          <w:rFonts w:ascii="Calibri" w:eastAsia="Calibri" w:hAnsi="Calibri" w:cs="Calibri"/>
          <w:spacing w:val="8"/>
          <w:sz w:val="22"/>
        </w:rPr>
        <w:t xml:space="preserve"> </w:t>
      </w:r>
      <w:r w:rsidRPr="00000D31">
        <w:rPr>
          <w:rFonts w:ascii="Calibri" w:eastAsia="Calibri" w:hAnsi="Calibri" w:cs="Calibri"/>
          <w:sz w:val="22"/>
        </w:rPr>
        <w:t>of</w:t>
      </w:r>
      <w:r w:rsidRPr="00000D31">
        <w:rPr>
          <w:rFonts w:ascii="Calibri" w:eastAsia="Calibri" w:hAnsi="Calibri" w:cs="Calibri"/>
          <w:spacing w:val="9"/>
          <w:sz w:val="22"/>
        </w:rPr>
        <w:t xml:space="preserve"> </w:t>
      </w:r>
      <w:r w:rsidRPr="00000D31">
        <w:rPr>
          <w:rFonts w:ascii="Calibri" w:eastAsia="Calibri" w:hAnsi="Calibri" w:cs="Calibri"/>
          <w:spacing w:val="-1"/>
          <w:sz w:val="22"/>
        </w:rPr>
        <w:t>e</w:t>
      </w:r>
      <w:r w:rsidRPr="00000D31">
        <w:rPr>
          <w:rFonts w:ascii="Calibri" w:eastAsia="Calibri" w:hAnsi="Calibri" w:cs="Calibri"/>
          <w:sz w:val="22"/>
        </w:rPr>
        <w:t>xca</w:t>
      </w:r>
      <w:r w:rsidRPr="00000D31">
        <w:rPr>
          <w:rFonts w:ascii="Calibri" w:eastAsia="Calibri" w:hAnsi="Calibri" w:cs="Calibri"/>
          <w:spacing w:val="-1"/>
          <w:sz w:val="22"/>
        </w:rPr>
        <w:t>v</w:t>
      </w:r>
      <w:r w:rsidRPr="00000D31">
        <w:rPr>
          <w:rFonts w:ascii="Calibri" w:eastAsia="Calibri" w:hAnsi="Calibri" w:cs="Calibri"/>
          <w:sz w:val="22"/>
        </w:rPr>
        <w:t>a</w:t>
      </w:r>
      <w:r w:rsidRPr="00000D31">
        <w:rPr>
          <w:rFonts w:ascii="Calibri" w:eastAsia="Calibri" w:hAnsi="Calibri" w:cs="Calibri"/>
          <w:spacing w:val="1"/>
          <w:sz w:val="22"/>
        </w:rPr>
        <w:t>t</w:t>
      </w:r>
      <w:r w:rsidRPr="00000D31">
        <w:rPr>
          <w:rFonts w:ascii="Calibri" w:eastAsia="Calibri" w:hAnsi="Calibri" w:cs="Calibri"/>
          <w:spacing w:val="-1"/>
          <w:sz w:val="22"/>
        </w:rPr>
        <w:t>e</w:t>
      </w:r>
      <w:r w:rsidRPr="00000D31">
        <w:rPr>
          <w:rFonts w:ascii="Calibri" w:eastAsia="Calibri" w:hAnsi="Calibri" w:cs="Calibri"/>
          <w:sz w:val="22"/>
        </w:rPr>
        <w:t>d</w:t>
      </w:r>
      <w:r w:rsidRPr="00000D31">
        <w:rPr>
          <w:rFonts w:ascii="Calibri" w:eastAsia="Calibri" w:hAnsi="Calibri" w:cs="Calibri"/>
          <w:spacing w:val="5"/>
          <w:sz w:val="22"/>
        </w:rPr>
        <w:t xml:space="preserve"> </w:t>
      </w:r>
      <w:r w:rsidRPr="00000D31">
        <w:rPr>
          <w:rFonts w:ascii="Calibri" w:eastAsia="Calibri" w:hAnsi="Calibri" w:cs="Calibri"/>
          <w:sz w:val="22"/>
        </w:rPr>
        <w:t>tr</w:t>
      </w:r>
      <w:r w:rsidRPr="00000D31">
        <w:rPr>
          <w:rFonts w:ascii="Calibri" w:eastAsia="Calibri" w:hAnsi="Calibri" w:cs="Calibri"/>
          <w:spacing w:val="2"/>
          <w:sz w:val="22"/>
        </w:rPr>
        <w:t>e</w:t>
      </w:r>
      <w:r w:rsidRPr="00000D31">
        <w:rPr>
          <w:rFonts w:ascii="Calibri" w:eastAsia="Calibri" w:hAnsi="Calibri" w:cs="Calibri"/>
          <w:spacing w:val="1"/>
          <w:sz w:val="22"/>
        </w:rPr>
        <w:t>n</w:t>
      </w:r>
      <w:r w:rsidRPr="00000D31">
        <w:rPr>
          <w:rFonts w:ascii="Calibri" w:eastAsia="Calibri" w:hAnsi="Calibri" w:cs="Calibri"/>
          <w:sz w:val="22"/>
        </w:rPr>
        <w:t>c</w:t>
      </w:r>
      <w:r w:rsidRPr="00000D31">
        <w:rPr>
          <w:rFonts w:ascii="Calibri" w:eastAsia="Calibri" w:hAnsi="Calibri" w:cs="Calibri"/>
          <w:spacing w:val="1"/>
          <w:sz w:val="22"/>
        </w:rPr>
        <w:t>h</w:t>
      </w:r>
      <w:r w:rsidRPr="00000D31">
        <w:rPr>
          <w:rFonts w:ascii="Calibri" w:eastAsia="Calibri" w:hAnsi="Calibri" w:cs="Calibri"/>
          <w:spacing w:val="-1"/>
          <w:sz w:val="22"/>
        </w:rPr>
        <w:t>e</w:t>
      </w:r>
      <w:r w:rsidRPr="00000D31">
        <w:rPr>
          <w:rFonts w:ascii="Calibri" w:eastAsia="Calibri" w:hAnsi="Calibri" w:cs="Calibri"/>
          <w:sz w:val="22"/>
        </w:rPr>
        <w:t>s</w:t>
      </w:r>
      <w:r w:rsidRPr="00000D31">
        <w:rPr>
          <w:rFonts w:ascii="Calibri" w:eastAsia="Calibri" w:hAnsi="Calibri" w:cs="Calibri"/>
          <w:spacing w:val="4"/>
          <w:sz w:val="22"/>
        </w:rPr>
        <w:t xml:space="preserve"> </w:t>
      </w:r>
      <w:r w:rsidRPr="00000D31">
        <w:rPr>
          <w:rFonts w:ascii="Calibri" w:eastAsia="Calibri" w:hAnsi="Calibri" w:cs="Calibri"/>
          <w:spacing w:val="-1"/>
          <w:sz w:val="22"/>
        </w:rPr>
        <w:t>f</w:t>
      </w:r>
      <w:r w:rsidRPr="00000D31">
        <w:rPr>
          <w:rFonts w:ascii="Calibri" w:eastAsia="Calibri" w:hAnsi="Calibri" w:cs="Calibri"/>
          <w:sz w:val="22"/>
        </w:rPr>
        <w:t>or</w:t>
      </w:r>
      <w:r w:rsidRPr="00000D31">
        <w:rPr>
          <w:rFonts w:ascii="Calibri" w:eastAsia="Calibri" w:hAnsi="Calibri" w:cs="Calibri"/>
          <w:spacing w:val="10"/>
          <w:sz w:val="22"/>
        </w:rPr>
        <w:t xml:space="preserve"> </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8"/>
          <w:sz w:val="22"/>
        </w:rPr>
        <w:t xml:space="preserve"> </w:t>
      </w:r>
      <w:r w:rsidRPr="00000D31">
        <w:rPr>
          <w:rFonts w:ascii="Calibri" w:eastAsia="Calibri" w:hAnsi="Calibri" w:cs="Calibri"/>
          <w:sz w:val="22"/>
        </w:rPr>
        <w:t>i</w:t>
      </w:r>
      <w:r w:rsidRPr="00000D31">
        <w:rPr>
          <w:rFonts w:ascii="Calibri" w:eastAsia="Calibri" w:hAnsi="Calibri" w:cs="Calibri"/>
          <w:spacing w:val="1"/>
          <w:sz w:val="22"/>
        </w:rPr>
        <w:t>n</w:t>
      </w:r>
      <w:r w:rsidRPr="00000D31">
        <w:rPr>
          <w:rFonts w:ascii="Calibri" w:eastAsia="Calibri" w:hAnsi="Calibri" w:cs="Calibri"/>
          <w:spacing w:val="-1"/>
          <w:sz w:val="22"/>
        </w:rPr>
        <w:t>s</w:t>
      </w:r>
      <w:r w:rsidRPr="00000D31">
        <w:rPr>
          <w:rFonts w:ascii="Calibri" w:eastAsia="Calibri" w:hAnsi="Calibri" w:cs="Calibri"/>
          <w:sz w:val="22"/>
        </w:rPr>
        <w:t>t</w:t>
      </w:r>
      <w:r w:rsidRPr="00000D31">
        <w:rPr>
          <w:rFonts w:ascii="Calibri" w:eastAsia="Calibri" w:hAnsi="Calibri" w:cs="Calibri"/>
          <w:spacing w:val="1"/>
          <w:sz w:val="22"/>
        </w:rPr>
        <w:t>a</w:t>
      </w:r>
      <w:r w:rsidRPr="00000D31">
        <w:rPr>
          <w:rFonts w:ascii="Calibri" w:eastAsia="Calibri" w:hAnsi="Calibri" w:cs="Calibri"/>
          <w:sz w:val="22"/>
        </w:rPr>
        <w:t>lla</w:t>
      </w:r>
      <w:r w:rsidRPr="00000D31">
        <w:rPr>
          <w:rFonts w:ascii="Calibri" w:eastAsia="Calibri" w:hAnsi="Calibri" w:cs="Calibri"/>
          <w:spacing w:val="1"/>
          <w:sz w:val="22"/>
        </w:rPr>
        <w:t>t</w:t>
      </w:r>
      <w:r w:rsidRPr="00000D31">
        <w:rPr>
          <w:rFonts w:ascii="Calibri" w:eastAsia="Calibri" w:hAnsi="Calibri" w:cs="Calibri"/>
          <w:sz w:val="22"/>
        </w:rPr>
        <w:t>ion</w:t>
      </w:r>
      <w:r w:rsidRPr="00000D31">
        <w:rPr>
          <w:rFonts w:ascii="Calibri" w:eastAsia="Calibri" w:hAnsi="Calibri" w:cs="Calibri"/>
          <w:spacing w:val="4"/>
          <w:sz w:val="22"/>
        </w:rPr>
        <w:t xml:space="preserve"> </w:t>
      </w:r>
      <w:r w:rsidRPr="00000D31">
        <w:rPr>
          <w:rFonts w:ascii="Calibri" w:eastAsia="Calibri" w:hAnsi="Calibri" w:cs="Calibri"/>
          <w:sz w:val="22"/>
        </w:rPr>
        <w:t>of</w:t>
      </w:r>
      <w:r w:rsidRPr="00000D31">
        <w:rPr>
          <w:rFonts w:ascii="Calibri" w:eastAsia="Calibri" w:hAnsi="Calibri" w:cs="Calibri"/>
          <w:spacing w:val="9"/>
          <w:sz w:val="22"/>
        </w:rPr>
        <w:t xml:space="preserve"> </w:t>
      </w:r>
      <w:r w:rsidRPr="00000D31">
        <w:rPr>
          <w:rFonts w:ascii="Calibri" w:eastAsia="Calibri" w:hAnsi="Calibri" w:cs="Calibri"/>
          <w:spacing w:val="1"/>
          <w:sz w:val="22"/>
        </w:rPr>
        <w:t>H</w:t>
      </w:r>
      <w:r w:rsidRPr="00000D31">
        <w:rPr>
          <w:rFonts w:ascii="Calibri" w:eastAsia="Calibri" w:hAnsi="Calibri" w:cs="Calibri"/>
          <w:sz w:val="22"/>
        </w:rPr>
        <w:t>V</w:t>
      </w:r>
      <w:r w:rsidRPr="00000D31">
        <w:rPr>
          <w:rFonts w:ascii="Calibri" w:eastAsia="Calibri" w:hAnsi="Calibri" w:cs="Calibri"/>
          <w:spacing w:val="10"/>
          <w:sz w:val="22"/>
        </w:rPr>
        <w:t xml:space="preserve"> </w:t>
      </w:r>
      <w:r w:rsidRPr="00000D31">
        <w:rPr>
          <w:rFonts w:ascii="Calibri" w:eastAsia="Calibri" w:hAnsi="Calibri" w:cs="Calibri"/>
          <w:sz w:val="22"/>
        </w:rPr>
        <w:t>ca</w:t>
      </w:r>
      <w:r w:rsidRPr="00000D31">
        <w:rPr>
          <w:rFonts w:ascii="Calibri" w:eastAsia="Calibri" w:hAnsi="Calibri" w:cs="Calibri"/>
          <w:spacing w:val="1"/>
          <w:sz w:val="22"/>
        </w:rPr>
        <w:t>b</w:t>
      </w:r>
      <w:r w:rsidRPr="00000D31">
        <w:rPr>
          <w:rFonts w:ascii="Calibri" w:eastAsia="Calibri" w:hAnsi="Calibri" w:cs="Calibri"/>
          <w:sz w:val="22"/>
        </w:rPr>
        <w:t>l</w:t>
      </w:r>
      <w:r w:rsidRPr="00000D31">
        <w:rPr>
          <w:rFonts w:ascii="Calibri" w:eastAsia="Calibri" w:hAnsi="Calibri" w:cs="Calibri"/>
          <w:spacing w:val="-1"/>
          <w:sz w:val="22"/>
        </w:rPr>
        <w:t>e</w:t>
      </w:r>
      <w:r w:rsidRPr="00000D31">
        <w:rPr>
          <w:rFonts w:ascii="Calibri" w:eastAsia="Calibri" w:hAnsi="Calibri" w:cs="Calibri"/>
          <w:sz w:val="22"/>
        </w:rPr>
        <w:t>s</w:t>
      </w:r>
      <w:r w:rsidRPr="00000D31">
        <w:rPr>
          <w:rFonts w:ascii="Calibri" w:eastAsia="Calibri" w:hAnsi="Calibri" w:cs="Calibri"/>
          <w:spacing w:val="6"/>
          <w:sz w:val="22"/>
        </w:rPr>
        <w:t xml:space="preserve"> </w:t>
      </w:r>
      <w:r w:rsidRPr="00000D31">
        <w:rPr>
          <w:rFonts w:ascii="Calibri" w:eastAsia="Calibri" w:hAnsi="Calibri" w:cs="Calibri"/>
          <w:sz w:val="22"/>
        </w:rPr>
        <w:t>a</w:t>
      </w:r>
      <w:r w:rsidRPr="00000D31">
        <w:rPr>
          <w:rFonts w:ascii="Calibri" w:eastAsia="Calibri" w:hAnsi="Calibri" w:cs="Calibri"/>
          <w:spacing w:val="1"/>
          <w:sz w:val="22"/>
        </w:rPr>
        <w:t>n</w:t>
      </w:r>
      <w:r w:rsidRPr="00000D31">
        <w:rPr>
          <w:rFonts w:ascii="Calibri" w:eastAsia="Calibri" w:hAnsi="Calibri" w:cs="Calibri"/>
          <w:sz w:val="22"/>
        </w:rPr>
        <w:t>d</w:t>
      </w:r>
      <w:r w:rsidRPr="00000D31">
        <w:rPr>
          <w:rFonts w:ascii="Calibri" w:eastAsia="Calibri" w:hAnsi="Calibri" w:cs="Calibri"/>
          <w:spacing w:val="10"/>
          <w:sz w:val="22"/>
        </w:rPr>
        <w:t xml:space="preserve"> </w:t>
      </w:r>
      <w:r w:rsidRPr="00000D31">
        <w:rPr>
          <w:rFonts w:ascii="Calibri" w:eastAsia="Calibri" w:hAnsi="Calibri" w:cs="Calibri"/>
          <w:sz w:val="22"/>
        </w:rPr>
        <w:t>MV</w:t>
      </w:r>
      <w:r w:rsidRPr="00000D31">
        <w:rPr>
          <w:rFonts w:ascii="Calibri" w:eastAsia="Calibri" w:hAnsi="Calibri" w:cs="Calibri"/>
          <w:spacing w:val="9"/>
          <w:sz w:val="22"/>
        </w:rPr>
        <w:t xml:space="preserve"> </w:t>
      </w:r>
      <w:r w:rsidRPr="00000D31">
        <w:rPr>
          <w:rFonts w:ascii="Calibri" w:eastAsia="Calibri" w:hAnsi="Calibri" w:cs="Calibri"/>
          <w:sz w:val="22"/>
        </w:rPr>
        <w:t>ca</w:t>
      </w:r>
      <w:r w:rsidRPr="00000D31">
        <w:rPr>
          <w:rFonts w:ascii="Calibri" w:eastAsia="Calibri" w:hAnsi="Calibri" w:cs="Calibri"/>
          <w:spacing w:val="1"/>
          <w:sz w:val="22"/>
        </w:rPr>
        <w:t>b</w:t>
      </w:r>
      <w:r w:rsidRPr="00000D31">
        <w:rPr>
          <w:rFonts w:ascii="Calibri" w:eastAsia="Calibri" w:hAnsi="Calibri" w:cs="Calibri"/>
          <w:sz w:val="22"/>
        </w:rPr>
        <w:t>l</w:t>
      </w:r>
      <w:r w:rsidRPr="00000D31">
        <w:rPr>
          <w:rFonts w:ascii="Calibri" w:eastAsia="Calibri" w:hAnsi="Calibri" w:cs="Calibri"/>
          <w:spacing w:val="-1"/>
          <w:sz w:val="22"/>
        </w:rPr>
        <w:t>e</w:t>
      </w:r>
      <w:r w:rsidRPr="00000D31">
        <w:rPr>
          <w:rFonts w:ascii="Calibri" w:eastAsia="Calibri" w:hAnsi="Calibri" w:cs="Calibri"/>
          <w:sz w:val="22"/>
        </w:rPr>
        <w:t>s</w:t>
      </w:r>
      <w:r w:rsidRPr="00000D31">
        <w:rPr>
          <w:rFonts w:ascii="Calibri" w:eastAsia="Calibri" w:hAnsi="Calibri" w:cs="Calibri"/>
          <w:spacing w:val="6"/>
          <w:sz w:val="22"/>
        </w:rPr>
        <w:t xml:space="preserve"> </w:t>
      </w:r>
      <w:r w:rsidRPr="00000D31">
        <w:rPr>
          <w:rFonts w:ascii="Calibri" w:eastAsia="Calibri" w:hAnsi="Calibri" w:cs="Calibri"/>
          <w:spacing w:val="-1"/>
          <w:sz w:val="22"/>
        </w:rPr>
        <w:t>s</w:t>
      </w:r>
      <w:r w:rsidRPr="00000D31">
        <w:rPr>
          <w:rFonts w:ascii="Calibri" w:eastAsia="Calibri" w:hAnsi="Calibri" w:cs="Calibri"/>
          <w:spacing w:val="1"/>
          <w:sz w:val="22"/>
        </w:rPr>
        <w:t>h</w:t>
      </w:r>
      <w:r w:rsidRPr="00000D31">
        <w:rPr>
          <w:rFonts w:ascii="Calibri" w:eastAsia="Calibri" w:hAnsi="Calibri" w:cs="Calibri"/>
          <w:sz w:val="22"/>
        </w:rPr>
        <w:t>a</w:t>
      </w:r>
      <w:r w:rsidRPr="00000D31">
        <w:rPr>
          <w:rFonts w:ascii="Calibri" w:eastAsia="Calibri" w:hAnsi="Calibri" w:cs="Calibri"/>
          <w:spacing w:val="3"/>
          <w:sz w:val="22"/>
        </w:rPr>
        <w:t>l</w:t>
      </w:r>
      <w:r w:rsidRPr="00000D31">
        <w:rPr>
          <w:rFonts w:ascii="Calibri" w:eastAsia="Calibri" w:hAnsi="Calibri" w:cs="Calibri"/>
          <w:sz w:val="22"/>
        </w:rPr>
        <w:t>l</w:t>
      </w:r>
      <w:r w:rsidRPr="00000D31">
        <w:rPr>
          <w:rFonts w:ascii="Calibri" w:eastAsia="Calibri" w:hAnsi="Calibri" w:cs="Calibri"/>
          <w:spacing w:val="8"/>
          <w:sz w:val="22"/>
        </w:rPr>
        <w:t xml:space="preserve"> </w:t>
      </w:r>
      <w:r w:rsidRPr="00000D31">
        <w:rPr>
          <w:rFonts w:ascii="Calibri" w:eastAsia="Calibri" w:hAnsi="Calibri" w:cs="Calibri"/>
          <w:spacing w:val="1"/>
          <w:sz w:val="22"/>
        </w:rPr>
        <w:t>b</w:t>
      </w:r>
      <w:r w:rsidRPr="00000D31">
        <w:rPr>
          <w:rFonts w:ascii="Calibri" w:eastAsia="Calibri" w:hAnsi="Calibri" w:cs="Calibri"/>
          <w:sz w:val="22"/>
        </w:rPr>
        <w:t>e</w:t>
      </w:r>
      <w:r w:rsidRPr="00000D31">
        <w:rPr>
          <w:rFonts w:ascii="Calibri" w:eastAsia="Calibri" w:hAnsi="Calibri" w:cs="Calibri"/>
          <w:spacing w:val="9"/>
          <w:sz w:val="22"/>
        </w:rPr>
        <w:t xml:space="preserve"> </w:t>
      </w:r>
      <w:r w:rsidRPr="00000D31">
        <w:rPr>
          <w:rFonts w:ascii="Calibri" w:eastAsia="Calibri" w:hAnsi="Calibri" w:cs="Calibri"/>
          <w:sz w:val="22"/>
        </w:rPr>
        <w:t>accor</w:t>
      </w:r>
      <w:r w:rsidRPr="00000D31">
        <w:rPr>
          <w:rFonts w:ascii="Calibri" w:eastAsia="Calibri" w:hAnsi="Calibri" w:cs="Calibri"/>
          <w:spacing w:val="1"/>
          <w:sz w:val="22"/>
        </w:rPr>
        <w:t>d</w:t>
      </w:r>
      <w:r w:rsidRPr="00000D31">
        <w:rPr>
          <w:rFonts w:ascii="Calibri" w:eastAsia="Calibri" w:hAnsi="Calibri" w:cs="Calibri"/>
          <w:sz w:val="22"/>
        </w:rPr>
        <w:t>i</w:t>
      </w:r>
      <w:r w:rsidRPr="00000D31">
        <w:rPr>
          <w:rFonts w:ascii="Calibri" w:eastAsia="Calibri" w:hAnsi="Calibri" w:cs="Calibri"/>
          <w:spacing w:val="1"/>
          <w:sz w:val="22"/>
        </w:rPr>
        <w:t>n</w:t>
      </w:r>
      <w:r w:rsidRPr="00000D31">
        <w:rPr>
          <w:rFonts w:ascii="Calibri" w:eastAsia="Calibri" w:hAnsi="Calibri" w:cs="Calibri"/>
          <w:sz w:val="22"/>
        </w:rPr>
        <w:t>g</w:t>
      </w:r>
      <w:r w:rsidRPr="00000D31">
        <w:rPr>
          <w:rFonts w:ascii="Calibri" w:eastAsia="Calibri" w:hAnsi="Calibri" w:cs="Calibri"/>
          <w:spacing w:val="4"/>
          <w:sz w:val="22"/>
        </w:rPr>
        <w:t xml:space="preserve"> </w:t>
      </w:r>
      <w:r w:rsidRPr="00000D31">
        <w:rPr>
          <w:rFonts w:ascii="Calibri" w:eastAsia="Calibri" w:hAnsi="Calibri" w:cs="Calibri"/>
          <w:sz w:val="22"/>
        </w:rPr>
        <w:t>to</w:t>
      </w:r>
      <w:r w:rsidRPr="00000D31">
        <w:rPr>
          <w:rFonts w:ascii="Calibri" w:eastAsia="Calibri" w:hAnsi="Calibri" w:cs="Calibri"/>
          <w:spacing w:val="11"/>
          <w:sz w:val="22"/>
        </w:rPr>
        <w:t xml:space="preserve"> </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z w:val="22"/>
        </w:rPr>
        <w:t xml:space="preserve">e </w:t>
      </w:r>
      <w:r w:rsidR="00000D31">
        <w:rPr>
          <w:rFonts w:ascii="Calibri" w:eastAsia="Calibri" w:hAnsi="Calibri" w:cs="Calibri"/>
          <w:spacing w:val="1"/>
          <w:sz w:val="22"/>
        </w:rPr>
        <w:t xml:space="preserve">IEC standards for concrete trench design. </w:t>
      </w:r>
    </w:p>
    <w:p w14:paraId="4F878EE6" w14:textId="77777777" w:rsidR="003228F6" w:rsidRPr="00000D31" w:rsidRDefault="003228F6" w:rsidP="008D0FED">
      <w:pPr>
        <w:spacing w:line="120" w:lineRule="exact"/>
        <w:ind w:left="900"/>
        <w:rPr>
          <w:sz w:val="10"/>
          <w:szCs w:val="12"/>
        </w:rPr>
      </w:pPr>
    </w:p>
    <w:p w14:paraId="1E81F974" w14:textId="38088992" w:rsidR="003228F6" w:rsidRPr="00000D31" w:rsidRDefault="003228F6" w:rsidP="008D0FED">
      <w:pPr>
        <w:pStyle w:val="ListParagraph"/>
        <w:numPr>
          <w:ilvl w:val="2"/>
          <w:numId w:val="22"/>
        </w:numPr>
        <w:tabs>
          <w:tab w:val="left" w:pos="1720"/>
        </w:tabs>
        <w:spacing w:line="276" w:lineRule="auto"/>
        <w:ind w:left="900" w:right="106"/>
        <w:jc w:val="both"/>
        <w:rPr>
          <w:rFonts w:ascii="Calibri" w:eastAsia="Calibri" w:hAnsi="Calibri" w:cs="Calibri"/>
          <w:sz w:val="22"/>
        </w:rPr>
      </w:pPr>
      <w:r w:rsidRPr="00000D31">
        <w:rPr>
          <w:rFonts w:ascii="Calibri" w:eastAsia="Calibri" w:hAnsi="Calibri" w:cs="Calibri"/>
          <w:spacing w:val="-1"/>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16"/>
          <w:sz w:val="22"/>
        </w:rPr>
        <w:t xml:space="preserve"> </w:t>
      </w:r>
      <w:r w:rsidRPr="00000D31">
        <w:rPr>
          <w:rFonts w:ascii="Calibri" w:eastAsia="Calibri" w:hAnsi="Calibri" w:cs="Calibri"/>
          <w:sz w:val="22"/>
        </w:rPr>
        <w:t>Co</w:t>
      </w:r>
      <w:r w:rsidRPr="00000D31">
        <w:rPr>
          <w:rFonts w:ascii="Calibri" w:eastAsia="Calibri" w:hAnsi="Calibri" w:cs="Calibri"/>
          <w:spacing w:val="1"/>
          <w:sz w:val="22"/>
        </w:rPr>
        <w:t>n</w:t>
      </w:r>
      <w:r w:rsidRPr="00000D31">
        <w:rPr>
          <w:rFonts w:ascii="Calibri" w:eastAsia="Calibri" w:hAnsi="Calibri" w:cs="Calibri"/>
          <w:sz w:val="22"/>
        </w:rPr>
        <w:t>tr</w:t>
      </w:r>
      <w:r w:rsidRPr="00000D31">
        <w:rPr>
          <w:rFonts w:ascii="Calibri" w:eastAsia="Calibri" w:hAnsi="Calibri" w:cs="Calibri"/>
          <w:spacing w:val="1"/>
          <w:sz w:val="22"/>
        </w:rPr>
        <w:t>a</w:t>
      </w:r>
      <w:r w:rsidRPr="00000D31">
        <w:rPr>
          <w:rFonts w:ascii="Calibri" w:eastAsia="Calibri" w:hAnsi="Calibri" w:cs="Calibri"/>
          <w:sz w:val="22"/>
        </w:rPr>
        <w:t>ct</w:t>
      </w:r>
      <w:r w:rsidRPr="00000D31">
        <w:rPr>
          <w:rFonts w:ascii="Calibri" w:eastAsia="Calibri" w:hAnsi="Calibri" w:cs="Calibri"/>
          <w:spacing w:val="1"/>
          <w:sz w:val="22"/>
        </w:rPr>
        <w:t>o</w:t>
      </w:r>
      <w:r w:rsidRPr="00000D31">
        <w:rPr>
          <w:rFonts w:ascii="Calibri" w:eastAsia="Calibri" w:hAnsi="Calibri" w:cs="Calibri"/>
          <w:sz w:val="22"/>
        </w:rPr>
        <w:t>r</w:t>
      </w:r>
      <w:r w:rsidRPr="00000D31">
        <w:rPr>
          <w:rFonts w:ascii="Calibri" w:eastAsia="Calibri" w:hAnsi="Calibri" w:cs="Calibri"/>
          <w:spacing w:val="11"/>
          <w:sz w:val="22"/>
        </w:rPr>
        <w:t xml:space="preserve"> </w:t>
      </w:r>
      <w:r w:rsidRPr="00000D31">
        <w:rPr>
          <w:rFonts w:ascii="Calibri" w:eastAsia="Calibri" w:hAnsi="Calibri" w:cs="Calibri"/>
          <w:spacing w:val="-1"/>
          <w:sz w:val="22"/>
        </w:rPr>
        <w:t>s</w:t>
      </w:r>
      <w:r w:rsidRPr="00000D31">
        <w:rPr>
          <w:rFonts w:ascii="Calibri" w:eastAsia="Calibri" w:hAnsi="Calibri" w:cs="Calibri"/>
          <w:spacing w:val="1"/>
          <w:sz w:val="22"/>
        </w:rPr>
        <w:t>h</w:t>
      </w:r>
      <w:r w:rsidRPr="00000D31">
        <w:rPr>
          <w:rFonts w:ascii="Calibri" w:eastAsia="Calibri" w:hAnsi="Calibri" w:cs="Calibri"/>
          <w:sz w:val="22"/>
        </w:rPr>
        <w:t>all</w:t>
      </w:r>
      <w:r w:rsidRPr="00000D31">
        <w:rPr>
          <w:rFonts w:ascii="Calibri" w:eastAsia="Calibri" w:hAnsi="Calibri" w:cs="Calibri"/>
          <w:spacing w:val="16"/>
          <w:sz w:val="22"/>
        </w:rPr>
        <w:t xml:space="preserve"> </w:t>
      </w:r>
      <w:r w:rsidRPr="00000D31">
        <w:rPr>
          <w:rFonts w:ascii="Calibri" w:eastAsia="Calibri" w:hAnsi="Calibri" w:cs="Calibri"/>
          <w:spacing w:val="3"/>
          <w:sz w:val="22"/>
        </w:rPr>
        <w:t>u</w:t>
      </w:r>
      <w:r w:rsidRPr="00000D31">
        <w:rPr>
          <w:rFonts w:ascii="Calibri" w:eastAsia="Calibri" w:hAnsi="Calibri" w:cs="Calibri"/>
          <w:spacing w:val="-1"/>
          <w:sz w:val="22"/>
        </w:rPr>
        <w:t>s</w:t>
      </w:r>
      <w:r w:rsidRPr="00000D31">
        <w:rPr>
          <w:rFonts w:ascii="Calibri" w:eastAsia="Calibri" w:hAnsi="Calibri" w:cs="Calibri"/>
          <w:sz w:val="22"/>
        </w:rPr>
        <w:t>e</w:t>
      </w:r>
      <w:r w:rsidRPr="00000D31">
        <w:rPr>
          <w:rFonts w:ascii="Calibri" w:eastAsia="Calibri" w:hAnsi="Calibri" w:cs="Calibri"/>
          <w:spacing w:val="16"/>
          <w:sz w:val="22"/>
        </w:rPr>
        <w:t xml:space="preserve"> </w:t>
      </w:r>
      <w:r w:rsidRPr="00000D31">
        <w:rPr>
          <w:rFonts w:ascii="Calibri" w:eastAsia="Calibri" w:hAnsi="Calibri" w:cs="Calibri"/>
          <w:spacing w:val="1"/>
          <w:sz w:val="22"/>
        </w:rPr>
        <w:t>p</w:t>
      </w:r>
      <w:r w:rsidRPr="00000D31">
        <w:rPr>
          <w:rFonts w:ascii="Calibri" w:eastAsia="Calibri" w:hAnsi="Calibri" w:cs="Calibri"/>
          <w:sz w:val="22"/>
        </w:rPr>
        <w:t>o</w:t>
      </w:r>
      <w:r w:rsidRPr="00000D31">
        <w:rPr>
          <w:rFonts w:ascii="Calibri" w:eastAsia="Calibri" w:hAnsi="Calibri" w:cs="Calibri"/>
          <w:spacing w:val="-1"/>
          <w:sz w:val="22"/>
        </w:rPr>
        <w:t>we</w:t>
      </w:r>
      <w:r w:rsidRPr="00000D31">
        <w:rPr>
          <w:rFonts w:ascii="Calibri" w:eastAsia="Calibri" w:hAnsi="Calibri" w:cs="Calibri"/>
          <w:sz w:val="22"/>
        </w:rPr>
        <w:t>r</w:t>
      </w:r>
      <w:r w:rsidRPr="00000D31">
        <w:rPr>
          <w:rFonts w:ascii="Calibri" w:eastAsia="Calibri" w:hAnsi="Calibri" w:cs="Calibri"/>
          <w:spacing w:val="15"/>
          <w:sz w:val="22"/>
        </w:rPr>
        <w:t xml:space="preserve"> </w:t>
      </w:r>
      <w:r w:rsidRPr="00000D31">
        <w:rPr>
          <w:rFonts w:ascii="Calibri" w:eastAsia="Calibri" w:hAnsi="Calibri" w:cs="Calibri"/>
          <w:spacing w:val="1"/>
          <w:sz w:val="22"/>
        </w:rPr>
        <w:t>e</w:t>
      </w:r>
      <w:r w:rsidRPr="00000D31">
        <w:rPr>
          <w:rFonts w:ascii="Calibri" w:eastAsia="Calibri" w:hAnsi="Calibri" w:cs="Calibri"/>
          <w:sz w:val="22"/>
        </w:rPr>
        <w:t>xca</w:t>
      </w:r>
      <w:r w:rsidRPr="00000D31">
        <w:rPr>
          <w:rFonts w:ascii="Calibri" w:eastAsia="Calibri" w:hAnsi="Calibri" w:cs="Calibri"/>
          <w:spacing w:val="-1"/>
          <w:sz w:val="22"/>
        </w:rPr>
        <w:t>v</w:t>
      </w:r>
      <w:r w:rsidRPr="00000D31">
        <w:rPr>
          <w:rFonts w:ascii="Calibri" w:eastAsia="Calibri" w:hAnsi="Calibri" w:cs="Calibri"/>
          <w:sz w:val="22"/>
        </w:rPr>
        <w:t>a</w:t>
      </w:r>
      <w:r w:rsidRPr="00000D31">
        <w:rPr>
          <w:rFonts w:ascii="Calibri" w:eastAsia="Calibri" w:hAnsi="Calibri" w:cs="Calibri"/>
          <w:spacing w:val="1"/>
          <w:sz w:val="22"/>
        </w:rPr>
        <w:t>t</w:t>
      </w:r>
      <w:r w:rsidRPr="00000D31">
        <w:rPr>
          <w:rFonts w:ascii="Calibri" w:eastAsia="Calibri" w:hAnsi="Calibri" w:cs="Calibri"/>
          <w:sz w:val="22"/>
        </w:rPr>
        <w:t>ion</w:t>
      </w:r>
      <w:r w:rsidRPr="00000D31">
        <w:rPr>
          <w:rFonts w:ascii="Calibri" w:eastAsia="Calibri" w:hAnsi="Calibri" w:cs="Calibri"/>
          <w:spacing w:val="11"/>
          <w:sz w:val="22"/>
        </w:rPr>
        <w:t xml:space="preserve"> </w:t>
      </w:r>
      <w:r w:rsidRPr="00000D31">
        <w:rPr>
          <w:rFonts w:ascii="Calibri" w:eastAsia="Calibri" w:hAnsi="Calibri" w:cs="Calibri"/>
          <w:sz w:val="22"/>
        </w:rPr>
        <w:t>t</w:t>
      </w:r>
      <w:r w:rsidRPr="00000D31">
        <w:rPr>
          <w:rFonts w:ascii="Calibri" w:eastAsia="Calibri" w:hAnsi="Calibri" w:cs="Calibri"/>
          <w:spacing w:val="1"/>
          <w:sz w:val="22"/>
        </w:rPr>
        <w:t>o</w:t>
      </w:r>
      <w:r w:rsidRPr="00000D31">
        <w:rPr>
          <w:rFonts w:ascii="Calibri" w:eastAsia="Calibri" w:hAnsi="Calibri" w:cs="Calibri"/>
          <w:sz w:val="22"/>
        </w:rPr>
        <w:t>o</w:t>
      </w:r>
      <w:r w:rsidRPr="00000D31">
        <w:rPr>
          <w:rFonts w:ascii="Calibri" w:eastAsia="Calibri" w:hAnsi="Calibri" w:cs="Calibri"/>
          <w:spacing w:val="2"/>
          <w:sz w:val="22"/>
        </w:rPr>
        <w:t>l</w:t>
      </w:r>
      <w:r w:rsidRPr="00000D31">
        <w:rPr>
          <w:rFonts w:ascii="Calibri" w:eastAsia="Calibri" w:hAnsi="Calibri" w:cs="Calibri"/>
          <w:sz w:val="22"/>
        </w:rPr>
        <w:t>s</w:t>
      </w:r>
      <w:r w:rsidRPr="00000D31">
        <w:rPr>
          <w:rFonts w:ascii="Calibri" w:eastAsia="Calibri" w:hAnsi="Calibri" w:cs="Calibri"/>
          <w:spacing w:val="14"/>
          <w:sz w:val="22"/>
        </w:rPr>
        <w:t xml:space="preserve"> </w:t>
      </w:r>
      <w:r w:rsidRPr="00000D31">
        <w:rPr>
          <w:rFonts w:ascii="Calibri" w:eastAsia="Calibri" w:hAnsi="Calibri" w:cs="Calibri"/>
          <w:spacing w:val="-1"/>
          <w:sz w:val="22"/>
        </w:rPr>
        <w:t>f</w:t>
      </w:r>
      <w:r w:rsidRPr="00000D31">
        <w:rPr>
          <w:rFonts w:ascii="Calibri" w:eastAsia="Calibri" w:hAnsi="Calibri" w:cs="Calibri"/>
          <w:sz w:val="22"/>
        </w:rPr>
        <w:t>or</w:t>
      </w:r>
      <w:r w:rsidRPr="00000D31">
        <w:rPr>
          <w:rFonts w:ascii="Calibri" w:eastAsia="Calibri" w:hAnsi="Calibri" w:cs="Calibri"/>
          <w:spacing w:val="20"/>
          <w:sz w:val="22"/>
        </w:rPr>
        <w:t xml:space="preserve"> </w:t>
      </w:r>
      <w:r w:rsidRPr="00000D31">
        <w:rPr>
          <w:rFonts w:ascii="Calibri" w:eastAsia="Calibri" w:hAnsi="Calibri" w:cs="Calibri"/>
          <w:spacing w:val="-1"/>
          <w:sz w:val="22"/>
        </w:rPr>
        <w:t>e</w:t>
      </w:r>
      <w:r w:rsidRPr="00000D31">
        <w:rPr>
          <w:rFonts w:ascii="Calibri" w:eastAsia="Calibri" w:hAnsi="Calibri" w:cs="Calibri"/>
          <w:sz w:val="22"/>
        </w:rPr>
        <w:t>xca</w:t>
      </w:r>
      <w:r w:rsidRPr="00000D31">
        <w:rPr>
          <w:rFonts w:ascii="Calibri" w:eastAsia="Calibri" w:hAnsi="Calibri" w:cs="Calibri"/>
          <w:spacing w:val="-1"/>
          <w:sz w:val="22"/>
        </w:rPr>
        <w:t>v</w:t>
      </w:r>
      <w:r w:rsidRPr="00000D31">
        <w:rPr>
          <w:rFonts w:ascii="Calibri" w:eastAsia="Calibri" w:hAnsi="Calibri" w:cs="Calibri"/>
          <w:sz w:val="22"/>
        </w:rPr>
        <w:t>a</w:t>
      </w:r>
      <w:r w:rsidRPr="00000D31">
        <w:rPr>
          <w:rFonts w:ascii="Calibri" w:eastAsia="Calibri" w:hAnsi="Calibri" w:cs="Calibri"/>
          <w:spacing w:val="1"/>
          <w:sz w:val="22"/>
        </w:rPr>
        <w:t>t</w:t>
      </w:r>
      <w:r w:rsidRPr="00000D31">
        <w:rPr>
          <w:rFonts w:ascii="Calibri" w:eastAsia="Calibri" w:hAnsi="Calibri" w:cs="Calibri"/>
          <w:spacing w:val="7"/>
          <w:sz w:val="22"/>
        </w:rPr>
        <w:t>i</w:t>
      </w:r>
      <w:r w:rsidRPr="00000D31">
        <w:rPr>
          <w:rFonts w:ascii="Calibri" w:eastAsia="Calibri" w:hAnsi="Calibri" w:cs="Calibri"/>
          <w:sz w:val="22"/>
        </w:rPr>
        <w:t>on</w:t>
      </w:r>
      <w:r w:rsidRPr="00000D31">
        <w:rPr>
          <w:rFonts w:ascii="Calibri" w:eastAsia="Calibri" w:hAnsi="Calibri" w:cs="Calibri"/>
          <w:spacing w:val="13"/>
          <w:sz w:val="22"/>
        </w:rPr>
        <w:t xml:space="preserve"> </w:t>
      </w:r>
      <w:r w:rsidRPr="00000D31">
        <w:rPr>
          <w:rFonts w:ascii="Calibri" w:eastAsia="Calibri" w:hAnsi="Calibri" w:cs="Calibri"/>
          <w:spacing w:val="-1"/>
          <w:sz w:val="22"/>
        </w:rPr>
        <w:t>w</w:t>
      </w:r>
      <w:r w:rsidRPr="00000D31">
        <w:rPr>
          <w:rFonts w:ascii="Calibri" w:eastAsia="Calibri" w:hAnsi="Calibri" w:cs="Calibri"/>
          <w:sz w:val="22"/>
        </w:rPr>
        <w:t>it</w:t>
      </w:r>
      <w:r w:rsidRPr="00000D31">
        <w:rPr>
          <w:rFonts w:ascii="Calibri" w:eastAsia="Calibri" w:hAnsi="Calibri" w:cs="Calibri"/>
          <w:spacing w:val="2"/>
          <w:sz w:val="22"/>
        </w:rPr>
        <w:t>h</w:t>
      </w:r>
      <w:r w:rsidRPr="00000D31">
        <w:rPr>
          <w:rFonts w:ascii="Calibri" w:eastAsia="Calibri" w:hAnsi="Calibri" w:cs="Calibri"/>
          <w:sz w:val="22"/>
        </w:rPr>
        <w:t>in</w:t>
      </w:r>
      <w:r w:rsidRPr="00000D31">
        <w:rPr>
          <w:rFonts w:ascii="Calibri" w:eastAsia="Calibri" w:hAnsi="Calibri" w:cs="Calibri"/>
          <w:spacing w:val="15"/>
          <w:sz w:val="22"/>
        </w:rPr>
        <w:t xml:space="preserve"> </w:t>
      </w:r>
      <w:r w:rsidRPr="00000D31">
        <w:rPr>
          <w:rFonts w:ascii="Calibri" w:eastAsia="Calibri" w:hAnsi="Calibri" w:cs="Calibri"/>
          <w:sz w:val="22"/>
        </w:rPr>
        <w:t>o</w:t>
      </w:r>
      <w:r w:rsidRPr="00000D31">
        <w:rPr>
          <w:rFonts w:ascii="Calibri" w:eastAsia="Calibri" w:hAnsi="Calibri" w:cs="Calibri"/>
          <w:spacing w:val="1"/>
          <w:sz w:val="22"/>
        </w:rPr>
        <w:t>u</w:t>
      </w:r>
      <w:r w:rsidRPr="00000D31">
        <w:rPr>
          <w:rFonts w:ascii="Calibri" w:eastAsia="Calibri" w:hAnsi="Calibri" w:cs="Calibri"/>
          <w:sz w:val="22"/>
        </w:rPr>
        <w:t>t</w:t>
      </w:r>
      <w:r w:rsidRPr="00000D31">
        <w:rPr>
          <w:rFonts w:ascii="Calibri" w:eastAsia="Calibri" w:hAnsi="Calibri" w:cs="Calibri"/>
          <w:spacing w:val="1"/>
          <w:sz w:val="22"/>
        </w:rPr>
        <w:t>d</w:t>
      </w:r>
      <w:r w:rsidRPr="00000D31">
        <w:rPr>
          <w:rFonts w:ascii="Calibri" w:eastAsia="Calibri" w:hAnsi="Calibri" w:cs="Calibri"/>
          <w:sz w:val="22"/>
        </w:rPr>
        <w:t>oor</w:t>
      </w:r>
      <w:r w:rsidRPr="00000D31">
        <w:rPr>
          <w:rFonts w:ascii="Calibri" w:eastAsia="Calibri" w:hAnsi="Calibri" w:cs="Calibri"/>
          <w:spacing w:val="15"/>
          <w:sz w:val="22"/>
        </w:rPr>
        <w:t xml:space="preserve"> </w:t>
      </w:r>
      <w:r w:rsidRPr="00000D31">
        <w:rPr>
          <w:rFonts w:ascii="Calibri" w:eastAsia="Calibri" w:hAnsi="Calibri" w:cs="Calibri"/>
          <w:sz w:val="22"/>
        </w:rPr>
        <w:t>tr</w:t>
      </w:r>
      <w:r w:rsidRPr="00000D31">
        <w:rPr>
          <w:rFonts w:ascii="Calibri" w:eastAsia="Calibri" w:hAnsi="Calibri" w:cs="Calibri"/>
          <w:spacing w:val="1"/>
          <w:sz w:val="22"/>
        </w:rPr>
        <w:t>an</w:t>
      </w:r>
      <w:r w:rsidRPr="00000D31">
        <w:rPr>
          <w:rFonts w:ascii="Calibri" w:eastAsia="Calibri" w:hAnsi="Calibri" w:cs="Calibri"/>
          <w:spacing w:val="-1"/>
          <w:sz w:val="22"/>
        </w:rPr>
        <w:t>sf</w:t>
      </w:r>
      <w:r w:rsidRPr="00000D31">
        <w:rPr>
          <w:rFonts w:ascii="Calibri" w:eastAsia="Calibri" w:hAnsi="Calibri" w:cs="Calibri"/>
          <w:sz w:val="22"/>
        </w:rPr>
        <w:t>or</w:t>
      </w:r>
      <w:r w:rsidRPr="00000D31">
        <w:rPr>
          <w:rFonts w:ascii="Calibri" w:eastAsia="Calibri" w:hAnsi="Calibri" w:cs="Calibri"/>
          <w:spacing w:val="2"/>
          <w:sz w:val="22"/>
        </w:rPr>
        <w:t>m</w:t>
      </w:r>
      <w:r w:rsidRPr="00000D31">
        <w:rPr>
          <w:rFonts w:ascii="Calibri" w:eastAsia="Calibri" w:hAnsi="Calibri" w:cs="Calibri"/>
          <w:spacing w:val="-1"/>
          <w:sz w:val="22"/>
        </w:rPr>
        <w:t>e</w:t>
      </w:r>
      <w:r w:rsidRPr="00000D31">
        <w:rPr>
          <w:rFonts w:ascii="Calibri" w:eastAsia="Calibri" w:hAnsi="Calibri" w:cs="Calibri"/>
          <w:sz w:val="22"/>
        </w:rPr>
        <w:t>r</w:t>
      </w:r>
      <w:r w:rsidRPr="00000D31">
        <w:rPr>
          <w:rFonts w:ascii="Calibri" w:eastAsia="Calibri" w:hAnsi="Calibri" w:cs="Calibri"/>
          <w:spacing w:val="10"/>
          <w:sz w:val="22"/>
        </w:rPr>
        <w:t xml:space="preserve"> </w:t>
      </w:r>
      <w:r w:rsidRPr="00000D31">
        <w:rPr>
          <w:rFonts w:ascii="Calibri" w:eastAsia="Calibri" w:hAnsi="Calibri" w:cs="Calibri"/>
          <w:spacing w:val="1"/>
          <w:sz w:val="22"/>
        </w:rPr>
        <w:t>y</w:t>
      </w:r>
      <w:r w:rsidRPr="00000D31">
        <w:rPr>
          <w:rFonts w:ascii="Calibri" w:eastAsia="Calibri" w:hAnsi="Calibri" w:cs="Calibri"/>
          <w:sz w:val="22"/>
        </w:rPr>
        <w:t>ar</w:t>
      </w:r>
      <w:r w:rsidRPr="00000D31">
        <w:rPr>
          <w:rFonts w:ascii="Calibri" w:eastAsia="Calibri" w:hAnsi="Calibri" w:cs="Calibri"/>
          <w:spacing w:val="2"/>
          <w:sz w:val="22"/>
        </w:rPr>
        <w:t>d</w:t>
      </w:r>
      <w:r w:rsidR="00000D31">
        <w:rPr>
          <w:rFonts w:ascii="Calibri" w:eastAsia="Calibri" w:hAnsi="Calibri" w:cs="Calibri"/>
          <w:spacing w:val="2"/>
          <w:sz w:val="22"/>
        </w:rPr>
        <w:t xml:space="preserve"> at areas where it is safe to do so as identified by EFL representative</w:t>
      </w:r>
      <w:r w:rsidRPr="00000D31">
        <w:rPr>
          <w:rFonts w:ascii="Calibri" w:eastAsia="Calibri" w:hAnsi="Calibri" w:cs="Calibri"/>
          <w:sz w:val="22"/>
        </w:rPr>
        <w:t>.</w:t>
      </w:r>
      <w:r w:rsidRPr="00000D31">
        <w:rPr>
          <w:rFonts w:ascii="Calibri" w:eastAsia="Calibri" w:hAnsi="Calibri" w:cs="Calibri"/>
          <w:spacing w:val="15"/>
          <w:sz w:val="22"/>
        </w:rPr>
        <w:t xml:space="preserve"> </w:t>
      </w:r>
      <w:r w:rsidRPr="00000D31">
        <w:rPr>
          <w:rFonts w:ascii="Calibri" w:eastAsia="Calibri" w:hAnsi="Calibri" w:cs="Calibri"/>
          <w:spacing w:val="-1"/>
          <w:sz w:val="22"/>
        </w:rPr>
        <w:t>T</w:t>
      </w:r>
      <w:r w:rsidRPr="00000D31">
        <w:rPr>
          <w:rFonts w:ascii="Calibri" w:eastAsia="Calibri" w:hAnsi="Calibri" w:cs="Calibri"/>
          <w:spacing w:val="3"/>
          <w:sz w:val="22"/>
        </w:rPr>
        <w:t>h</w:t>
      </w:r>
      <w:r w:rsidRPr="00000D31">
        <w:rPr>
          <w:rFonts w:ascii="Calibri" w:eastAsia="Calibri" w:hAnsi="Calibri" w:cs="Calibri"/>
          <w:sz w:val="22"/>
        </w:rPr>
        <w:t>e co</w:t>
      </w:r>
      <w:r w:rsidRPr="00000D31">
        <w:rPr>
          <w:rFonts w:ascii="Calibri" w:eastAsia="Calibri" w:hAnsi="Calibri" w:cs="Calibri"/>
          <w:spacing w:val="1"/>
          <w:sz w:val="22"/>
        </w:rPr>
        <w:t>n</w:t>
      </w:r>
      <w:r w:rsidRPr="00000D31">
        <w:rPr>
          <w:rFonts w:ascii="Calibri" w:eastAsia="Calibri" w:hAnsi="Calibri" w:cs="Calibri"/>
          <w:sz w:val="22"/>
        </w:rPr>
        <w:t>tr</w:t>
      </w:r>
      <w:r w:rsidRPr="00000D31">
        <w:rPr>
          <w:rFonts w:ascii="Calibri" w:eastAsia="Calibri" w:hAnsi="Calibri" w:cs="Calibri"/>
          <w:spacing w:val="1"/>
          <w:sz w:val="22"/>
        </w:rPr>
        <w:t>a</w:t>
      </w:r>
      <w:r w:rsidRPr="00000D31">
        <w:rPr>
          <w:rFonts w:ascii="Calibri" w:eastAsia="Calibri" w:hAnsi="Calibri" w:cs="Calibri"/>
          <w:sz w:val="22"/>
        </w:rPr>
        <w:t>ct</w:t>
      </w:r>
      <w:r w:rsidRPr="00000D31">
        <w:rPr>
          <w:rFonts w:ascii="Calibri" w:eastAsia="Calibri" w:hAnsi="Calibri" w:cs="Calibri"/>
          <w:spacing w:val="1"/>
          <w:sz w:val="22"/>
        </w:rPr>
        <w:t>o</w:t>
      </w:r>
      <w:r w:rsidRPr="00000D31">
        <w:rPr>
          <w:rFonts w:ascii="Calibri" w:eastAsia="Calibri" w:hAnsi="Calibri" w:cs="Calibri"/>
          <w:sz w:val="22"/>
        </w:rPr>
        <w:t>r</w:t>
      </w:r>
      <w:r w:rsidRPr="00000D31">
        <w:rPr>
          <w:rFonts w:ascii="Calibri" w:eastAsia="Calibri" w:hAnsi="Calibri" w:cs="Calibri"/>
          <w:spacing w:val="-9"/>
          <w:sz w:val="22"/>
        </w:rPr>
        <w:t xml:space="preserve"> </w:t>
      </w:r>
      <w:r w:rsidRPr="00000D31">
        <w:rPr>
          <w:rFonts w:ascii="Calibri" w:eastAsia="Calibri" w:hAnsi="Calibri" w:cs="Calibri"/>
          <w:spacing w:val="-1"/>
          <w:sz w:val="22"/>
        </w:rPr>
        <w:t>s</w:t>
      </w:r>
      <w:r w:rsidRPr="00000D31">
        <w:rPr>
          <w:rFonts w:ascii="Calibri" w:eastAsia="Calibri" w:hAnsi="Calibri" w:cs="Calibri"/>
          <w:spacing w:val="1"/>
          <w:sz w:val="22"/>
        </w:rPr>
        <w:t>h</w:t>
      </w:r>
      <w:r w:rsidRPr="00000D31">
        <w:rPr>
          <w:rFonts w:ascii="Calibri" w:eastAsia="Calibri" w:hAnsi="Calibri" w:cs="Calibri"/>
          <w:sz w:val="22"/>
        </w:rPr>
        <w:t>all</w:t>
      </w:r>
      <w:r w:rsidRPr="00000D31">
        <w:rPr>
          <w:rFonts w:ascii="Calibri" w:eastAsia="Calibri" w:hAnsi="Calibri" w:cs="Calibri"/>
          <w:spacing w:val="-3"/>
          <w:sz w:val="22"/>
        </w:rPr>
        <w:t xml:space="preserve"> </w:t>
      </w:r>
      <w:r w:rsidRPr="00000D31">
        <w:rPr>
          <w:rFonts w:ascii="Calibri" w:eastAsia="Calibri" w:hAnsi="Calibri" w:cs="Calibri"/>
          <w:sz w:val="22"/>
        </w:rPr>
        <w:t>t</w:t>
      </w:r>
      <w:r w:rsidRPr="00000D31">
        <w:rPr>
          <w:rFonts w:ascii="Calibri" w:eastAsia="Calibri" w:hAnsi="Calibri" w:cs="Calibri"/>
          <w:spacing w:val="1"/>
          <w:sz w:val="22"/>
        </w:rPr>
        <w:t>a</w:t>
      </w:r>
      <w:r w:rsidRPr="00000D31">
        <w:rPr>
          <w:rFonts w:ascii="Calibri" w:eastAsia="Calibri" w:hAnsi="Calibri" w:cs="Calibri"/>
          <w:sz w:val="22"/>
        </w:rPr>
        <w:t>ke</w:t>
      </w:r>
      <w:r w:rsidRPr="00000D31">
        <w:rPr>
          <w:rFonts w:ascii="Calibri" w:eastAsia="Calibri" w:hAnsi="Calibri" w:cs="Calibri"/>
          <w:spacing w:val="-4"/>
          <w:sz w:val="22"/>
        </w:rPr>
        <w:t xml:space="preserve"> </w:t>
      </w:r>
      <w:r w:rsidRPr="00000D31">
        <w:rPr>
          <w:rFonts w:ascii="Calibri" w:eastAsia="Calibri" w:hAnsi="Calibri" w:cs="Calibri"/>
          <w:spacing w:val="1"/>
          <w:sz w:val="22"/>
        </w:rPr>
        <w:t>a</w:t>
      </w:r>
      <w:r w:rsidRPr="00000D31">
        <w:rPr>
          <w:rFonts w:ascii="Calibri" w:eastAsia="Calibri" w:hAnsi="Calibri" w:cs="Calibri"/>
          <w:sz w:val="22"/>
        </w:rPr>
        <w:t>ll</w:t>
      </w:r>
      <w:r w:rsidRPr="00000D31">
        <w:rPr>
          <w:rFonts w:ascii="Calibri" w:eastAsia="Calibri" w:hAnsi="Calibri" w:cs="Calibri"/>
          <w:spacing w:val="-2"/>
          <w:sz w:val="22"/>
        </w:rPr>
        <w:t xml:space="preserve"> </w:t>
      </w:r>
      <w:r w:rsidRPr="00000D31">
        <w:rPr>
          <w:rFonts w:ascii="Calibri" w:eastAsia="Calibri" w:hAnsi="Calibri" w:cs="Calibri"/>
          <w:spacing w:val="1"/>
          <w:sz w:val="22"/>
        </w:rPr>
        <w:t>p</w:t>
      </w:r>
      <w:r w:rsidRPr="00000D31">
        <w:rPr>
          <w:rFonts w:ascii="Calibri" w:eastAsia="Calibri" w:hAnsi="Calibri" w:cs="Calibri"/>
          <w:sz w:val="22"/>
        </w:rPr>
        <w:t>r</w:t>
      </w:r>
      <w:r w:rsidRPr="00000D31">
        <w:rPr>
          <w:rFonts w:ascii="Calibri" w:eastAsia="Calibri" w:hAnsi="Calibri" w:cs="Calibri"/>
          <w:spacing w:val="-1"/>
          <w:sz w:val="22"/>
        </w:rPr>
        <w:t>e</w:t>
      </w:r>
      <w:r w:rsidRPr="00000D31">
        <w:rPr>
          <w:rFonts w:ascii="Calibri" w:eastAsia="Calibri" w:hAnsi="Calibri" w:cs="Calibri"/>
          <w:sz w:val="22"/>
        </w:rPr>
        <w:t>c</w:t>
      </w:r>
      <w:r w:rsidRPr="00000D31">
        <w:rPr>
          <w:rFonts w:ascii="Calibri" w:eastAsia="Calibri" w:hAnsi="Calibri" w:cs="Calibri"/>
          <w:spacing w:val="3"/>
          <w:sz w:val="22"/>
        </w:rPr>
        <w:t>a</w:t>
      </w:r>
      <w:r w:rsidRPr="00000D31">
        <w:rPr>
          <w:rFonts w:ascii="Calibri" w:eastAsia="Calibri" w:hAnsi="Calibri" w:cs="Calibri"/>
          <w:spacing w:val="1"/>
          <w:sz w:val="22"/>
        </w:rPr>
        <w:t>u</w:t>
      </w:r>
      <w:r w:rsidRPr="00000D31">
        <w:rPr>
          <w:rFonts w:ascii="Calibri" w:eastAsia="Calibri" w:hAnsi="Calibri" w:cs="Calibri"/>
          <w:sz w:val="22"/>
        </w:rPr>
        <w:t>ti</w:t>
      </w:r>
      <w:r w:rsidRPr="00000D31">
        <w:rPr>
          <w:rFonts w:ascii="Calibri" w:eastAsia="Calibri" w:hAnsi="Calibri" w:cs="Calibri"/>
          <w:spacing w:val="1"/>
          <w:sz w:val="22"/>
        </w:rPr>
        <w:t>on</w:t>
      </w:r>
      <w:r w:rsidRPr="00000D31">
        <w:rPr>
          <w:rFonts w:ascii="Calibri" w:eastAsia="Calibri" w:hAnsi="Calibri" w:cs="Calibri"/>
          <w:sz w:val="22"/>
        </w:rPr>
        <w:t>s</w:t>
      </w:r>
      <w:r w:rsidRPr="00000D31">
        <w:rPr>
          <w:rFonts w:ascii="Calibri" w:eastAsia="Calibri" w:hAnsi="Calibri" w:cs="Calibri"/>
          <w:spacing w:val="-11"/>
          <w:sz w:val="22"/>
        </w:rPr>
        <w:t xml:space="preserve"> </w:t>
      </w:r>
      <w:r w:rsidRPr="00000D31">
        <w:rPr>
          <w:rFonts w:ascii="Calibri" w:eastAsia="Calibri" w:hAnsi="Calibri" w:cs="Calibri"/>
          <w:spacing w:val="1"/>
          <w:sz w:val="22"/>
        </w:rPr>
        <w:t>t</w:t>
      </w:r>
      <w:r w:rsidRPr="00000D31">
        <w:rPr>
          <w:rFonts w:ascii="Calibri" w:eastAsia="Calibri" w:hAnsi="Calibri" w:cs="Calibri"/>
          <w:sz w:val="22"/>
        </w:rPr>
        <w:t>o</w:t>
      </w:r>
      <w:r w:rsidRPr="00000D31">
        <w:rPr>
          <w:rFonts w:ascii="Calibri" w:eastAsia="Calibri" w:hAnsi="Calibri" w:cs="Calibri"/>
          <w:spacing w:val="-2"/>
          <w:sz w:val="22"/>
        </w:rPr>
        <w:t xml:space="preserve"> </w:t>
      </w:r>
      <w:r w:rsidRPr="00000D31">
        <w:rPr>
          <w:rFonts w:ascii="Calibri" w:eastAsia="Calibri" w:hAnsi="Calibri" w:cs="Calibri"/>
          <w:spacing w:val="1"/>
          <w:sz w:val="22"/>
        </w:rPr>
        <w:t>a</w:t>
      </w:r>
      <w:r w:rsidRPr="00000D31">
        <w:rPr>
          <w:rFonts w:ascii="Calibri" w:eastAsia="Calibri" w:hAnsi="Calibri" w:cs="Calibri"/>
          <w:spacing w:val="-1"/>
          <w:sz w:val="22"/>
        </w:rPr>
        <w:t>v</w:t>
      </w:r>
      <w:r w:rsidRPr="00000D31">
        <w:rPr>
          <w:rFonts w:ascii="Calibri" w:eastAsia="Calibri" w:hAnsi="Calibri" w:cs="Calibri"/>
          <w:sz w:val="22"/>
        </w:rPr>
        <w:t>oid</w:t>
      </w:r>
      <w:r w:rsidRPr="00000D31">
        <w:rPr>
          <w:rFonts w:ascii="Calibri" w:eastAsia="Calibri" w:hAnsi="Calibri" w:cs="Calibri"/>
          <w:spacing w:val="-4"/>
          <w:sz w:val="22"/>
        </w:rPr>
        <w:t xml:space="preserve"> </w:t>
      </w:r>
      <w:r w:rsidRPr="00000D31">
        <w:rPr>
          <w:rFonts w:ascii="Calibri" w:eastAsia="Calibri" w:hAnsi="Calibri" w:cs="Calibri"/>
          <w:spacing w:val="1"/>
          <w:sz w:val="22"/>
        </w:rPr>
        <w:t>d</w:t>
      </w:r>
      <w:r w:rsidRPr="00000D31">
        <w:rPr>
          <w:rFonts w:ascii="Calibri" w:eastAsia="Calibri" w:hAnsi="Calibri" w:cs="Calibri"/>
          <w:sz w:val="22"/>
        </w:rPr>
        <w:t>amagi</w:t>
      </w:r>
      <w:r w:rsidRPr="00000D31">
        <w:rPr>
          <w:rFonts w:ascii="Calibri" w:eastAsia="Calibri" w:hAnsi="Calibri" w:cs="Calibri"/>
          <w:spacing w:val="1"/>
          <w:sz w:val="22"/>
        </w:rPr>
        <w:t>n</w:t>
      </w:r>
      <w:r w:rsidRPr="00000D31">
        <w:rPr>
          <w:rFonts w:ascii="Calibri" w:eastAsia="Calibri" w:hAnsi="Calibri" w:cs="Calibri"/>
          <w:sz w:val="22"/>
        </w:rPr>
        <w:t>g</w:t>
      </w:r>
      <w:r w:rsidRPr="00000D31">
        <w:rPr>
          <w:rFonts w:ascii="Calibri" w:eastAsia="Calibri" w:hAnsi="Calibri" w:cs="Calibri"/>
          <w:spacing w:val="-8"/>
          <w:sz w:val="22"/>
        </w:rPr>
        <w:t xml:space="preserve"> </w:t>
      </w:r>
      <w:r w:rsidRPr="00000D31">
        <w:rPr>
          <w:rFonts w:ascii="Calibri" w:eastAsia="Calibri" w:hAnsi="Calibri" w:cs="Calibri"/>
          <w:spacing w:val="1"/>
          <w:sz w:val="22"/>
        </w:rPr>
        <w:t>an</w:t>
      </w:r>
      <w:r w:rsidRPr="00000D31">
        <w:rPr>
          <w:rFonts w:ascii="Calibri" w:eastAsia="Calibri" w:hAnsi="Calibri" w:cs="Calibri"/>
          <w:sz w:val="22"/>
        </w:rPr>
        <w:t>y</w:t>
      </w:r>
      <w:r w:rsidRPr="00000D31">
        <w:rPr>
          <w:rFonts w:ascii="Calibri" w:eastAsia="Calibri" w:hAnsi="Calibri" w:cs="Calibri"/>
          <w:spacing w:val="-2"/>
          <w:sz w:val="22"/>
        </w:rPr>
        <w:t xml:space="preserve"> </w:t>
      </w:r>
      <w:r w:rsidRPr="00000D31">
        <w:rPr>
          <w:rFonts w:ascii="Calibri" w:eastAsia="Calibri" w:hAnsi="Calibri" w:cs="Calibri"/>
          <w:spacing w:val="1"/>
          <w:sz w:val="22"/>
        </w:rPr>
        <w:t>o</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pacing w:val="-1"/>
          <w:sz w:val="22"/>
        </w:rPr>
        <w:t>e</w:t>
      </w:r>
      <w:r w:rsidRPr="00000D31">
        <w:rPr>
          <w:rFonts w:ascii="Calibri" w:eastAsia="Calibri" w:hAnsi="Calibri" w:cs="Calibri"/>
          <w:sz w:val="22"/>
        </w:rPr>
        <w:t>r</w:t>
      </w:r>
      <w:r w:rsidRPr="00000D31">
        <w:rPr>
          <w:rFonts w:ascii="Calibri" w:eastAsia="Calibri" w:hAnsi="Calibri" w:cs="Calibri"/>
          <w:spacing w:val="-4"/>
          <w:sz w:val="22"/>
        </w:rPr>
        <w:t xml:space="preserve"> </w:t>
      </w:r>
      <w:r w:rsidRPr="00000D31">
        <w:rPr>
          <w:rFonts w:ascii="Calibri" w:eastAsia="Calibri" w:hAnsi="Calibri" w:cs="Calibri"/>
          <w:spacing w:val="1"/>
          <w:sz w:val="22"/>
        </w:rPr>
        <w:t>p</w:t>
      </w:r>
      <w:r w:rsidRPr="00000D31">
        <w:rPr>
          <w:rFonts w:ascii="Calibri" w:eastAsia="Calibri" w:hAnsi="Calibri" w:cs="Calibri"/>
          <w:sz w:val="22"/>
        </w:rPr>
        <w:t>o</w:t>
      </w:r>
      <w:r w:rsidRPr="00000D31">
        <w:rPr>
          <w:rFonts w:ascii="Calibri" w:eastAsia="Calibri" w:hAnsi="Calibri" w:cs="Calibri"/>
          <w:spacing w:val="-1"/>
          <w:sz w:val="22"/>
        </w:rPr>
        <w:t>we</w:t>
      </w:r>
      <w:r w:rsidRPr="00000D31">
        <w:rPr>
          <w:rFonts w:ascii="Calibri" w:eastAsia="Calibri" w:hAnsi="Calibri" w:cs="Calibri"/>
          <w:sz w:val="22"/>
        </w:rPr>
        <w:t>r</w:t>
      </w:r>
      <w:r w:rsidRPr="00000D31">
        <w:rPr>
          <w:rFonts w:ascii="Calibri" w:eastAsia="Calibri" w:hAnsi="Calibri" w:cs="Calibri"/>
          <w:spacing w:val="-5"/>
          <w:sz w:val="22"/>
        </w:rPr>
        <w:t xml:space="preserve"> </w:t>
      </w:r>
      <w:r w:rsidRPr="00000D31">
        <w:rPr>
          <w:rFonts w:ascii="Calibri" w:eastAsia="Calibri" w:hAnsi="Calibri" w:cs="Calibri"/>
          <w:sz w:val="22"/>
        </w:rPr>
        <w:t>ca</w:t>
      </w:r>
      <w:r w:rsidRPr="00000D31">
        <w:rPr>
          <w:rFonts w:ascii="Calibri" w:eastAsia="Calibri" w:hAnsi="Calibri" w:cs="Calibri"/>
          <w:spacing w:val="1"/>
          <w:sz w:val="22"/>
        </w:rPr>
        <w:t>b</w:t>
      </w:r>
      <w:r w:rsidRPr="00000D31">
        <w:rPr>
          <w:rFonts w:ascii="Calibri" w:eastAsia="Calibri" w:hAnsi="Calibri" w:cs="Calibri"/>
          <w:sz w:val="22"/>
        </w:rPr>
        <w:t>l</w:t>
      </w:r>
      <w:r w:rsidRPr="00000D31">
        <w:rPr>
          <w:rFonts w:ascii="Calibri" w:eastAsia="Calibri" w:hAnsi="Calibri" w:cs="Calibri"/>
          <w:spacing w:val="1"/>
          <w:sz w:val="22"/>
        </w:rPr>
        <w:t>e</w:t>
      </w:r>
      <w:r w:rsidRPr="00000D31">
        <w:rPr>
          <w:rFonts w:ascii="Calibri" w:eastAsia="Calibri" w:hAnsi="Calibri" w:cs="Calibri"/>
          <w:sz w:val="22"/>
        </w:rPr>
        <w:t>s</w:t>
      </w:r>
      <w:r w:rsidRPr="00000D31">
        <w:rPr>
          <w:rFonts w:ascii="Calibri" w:eastAsia="Calibri" w:hAnsi="Calibri" w:cs="Calibri"/>
          <w:spacing w:val="-6"/>
          <w:sz w:val="22"/>
        </w:rPr>
        <w:t xml:space="preserve"> </w:t>
      </w:r>
      <w:r w:rsidRPr="00000D31">
        <w:rPr>
          <w:rFonts w:ascii="Calibri" w:eastAsia="Calibri" w:hAnsi="Calibri" w:cs="Calibri"/>
          <w:spacing w:val="1"/>
          <w:sz w:val="22"/>
        </w:rPr>
        <w:t>a</w:t>
      </w:r>
      <w:r w:rsidRPr="00000D31">
        <w:rPr>
          <w:rFonts w:ascii="Calibri" w:eastAsia="Calibri" w:hAnsi="Calibri" w:cs="Calibri"/>
          <w:sz w:val="22"/>
        </w:rPr>
        <w:t>lo</w:t>
      </w:r>
      <w:r w:rsidRPr="00000D31">
        <w:rPr>
          <w:rFonts w:ascii="Calibri" w:eastAsia="Calibri" w:hAnsi="Calibri" w:cs="Calibri"/>
          <w:spacing w:val="1"/>
          <w:sz w:val="22"/>
        </w:rPr>
        <w:t>n</w:t>
      </w:r>
      <w:r w:rsidRPr="00000D31">
        <w:rPr>
          <w:rFonts w:ascii="Calibri" w:eastAsia="Calibri" w:hAnsi="Calibri" w:cs="Calibri"/>
          <w:sz w:val="22"/>
        </w:rPr>
        <w:t>g</w:t>
      </w:r>
      <w:r w:rsidRPr="00000D31">
        <w:rPr>
          <w:rFonts w:ascii="Calibri" w:eastAsia="Calibri" w:hAnsi="Calibri" w:cs="Calibri"/>
          <w:spacing w:val="-4"/>
          <w:sz w:val="22"/>
        </w:rPr>
        <w:t xml:space="preserve"> </w:t>
      </w:r>
      <w:r w:rsidRPr="00000D31">
        <w:rPr>
          <w:rFonts w:ascii="Calibri" w:eastAsia="Calibri" w:hAnsi="Calibri" w:cs="Calibri"/>
          <w:spacing w:val="1"/>
          <w:sz w:val="22"/>
        </w:rPr>
        <w:t>th</w:t>
      </w:r>
      <w:r w:rsidRPr="00000D31">
        <w:rPr>
          <w:rFonts w:ascii="Calibri" w:eastAsia="Calibri" w:hAnsi="Calibri" w:cs="Calibri"/>
          <w:sz w:val="22"/>
        </w:rPr>
        <w:t>e</w:t>
      </w:r>
      <w:r w:rsidRPr="00000D31">
        <w:rPr>
          <w:rFonts w:ascii="Calibri" w:eastAsia="Calibri" w:hAnsi="Calibri" w:cs="Calibri"/>
          <w:spacing w:val="-1"/>
          <w:sz w:val="22"/>
        </w:rPr>
        <w:t xml:space="preserve"> </w:t>
      </w:r>
      <w:r w:rsidRPr="00000D31">
        <w:rPr>
          <w:rFonts w:ascii="Calibri" w:eastAsia="Calibri" w:hAnsi="Calibri" w:cs="Calibri"/>
          <w:sz w:val="22"/>
        </w:rPr>
        <w:t>ca</w:t>
      </w:r>
      <w:r w:rsidRPr="00000D31">
        <w:rPr>
          <w:rFonts w:ascii="Calibri" w:eastAsia="Calibri" w:hAnsi="Calibri" w:cs="Calibri"/>
          <w:spacing w:val="1"/>
          <w:sz w:val="22"/>
        </w:rPr>
        <w:t>b</w:t>
      </w:r>
      <w:r w:rsidRPr="00000D31">
        <w:rPr>
          <w:rFonts w:ascii="Calibri" w:eastAsia="Calibri" w:hAnsi="Calibri" w:cs="Calibri"/>
          <w:spacing w:val="9"/>
          <w:sz w:val="22"/>
        </w:rPr>
        <w:t>l</w:t>
      </w:r>
      <w:r w:rsidRPr="00000D31">
        <w:rPr>
          <w:rFonts w:ascii="Calibri" w:eastAsia="Calibri" w:hAnsi="Calibri" w:cs="Calibri"/>
          <w:sz w:val="22"/>
        </w:rPr>
        <w:t>e</w:t>
      </w:r>
      <w:r w:rsidRPr="00000D31">
        <w:rPr>
          <w:rFonts w:ascii="Calibri" w:eastAsia="Calibri" w:hAnsi="Calibri" w:cs="Calibri"/>
          <w:spacing w:val="-5"/>
          <w:sz w:val="22"/>
        </w:rPr>
        <w:t xml:space="preserve"> </w:t>
      </w:r>
      <w:r w:rsidRPr="00000D31">
        <w:rPr>
          <w:rFonts w:ascii="Calibri" w:eastAsia="Calibri" w:hAnsi="Calibri" w:cs="Calibri"/>
          <w:sz w:val="22"/>
        </w:rPr>
        <w:t>ro</w:t>
      </w:r>
      <w:r w:rsidRPr="00000D31">
        <w:rPr>
          <w:rFonts w:ascii="Calibri" w:eastAsia="Calibri" w:hAnsi="Calibri" w:cs="Calibri"/>
          <w:spacing w:val="1"/>
          <w:sz w:val="22"/>
        </w:rPr>
        <w:t>u</w:t>
      </w:r>
      <w:r w:rsidRPr="00000D31">
        <w:rPr>
          <w:rFonts w:ascii="Calibri" w:eastAsia="Calibri" w:hAnsi="Calibri" w:cs="Calibri"/>
          <w:sz w:val="22"/>
        </w:rPr>
        <w:t>te.</w:t>
      </w:r>
    </w:p>
    <w:p w14:paraId="7B4BA031" w14:textId="77777777" w:rsidR="003228F6" w:rsidRPr="00000D31" w:rsidRDefault="003228F6" w:rsidP="008D0FED">
      <w:pPr>
        <w:spacing w:before="10" w:line="100" w:lineRule="exact"/>
        <w:ind w:left="900"/>
        <w:rPr>
          <w:sz w:val="9"/>
          <w:szCs w:val="11"/>
        </w:rPr>
      </w:pPr>
    </w:p>
    <w:p w14:paraId="1F4D7BD4" w14:textId="3A9270F8" w:rsidR="003228F6" w:rsidRPr="00000D31" w:rsidRDefault="003228F6" w:rsidP="008D0FED">
      <w:pPr>
        <w:pStyle w:val="ListParagraph"/>
        <w:numPr>
          <w:ilvl w:val="2"/>
          <w:numId w:val="22"/>
        </w:numPr>
        <w:ind w:left="900"/>
        <w:rPr>
          <w:rFonts w:ascii="Calibri" w:eastAsia="Calibri" w:hAnsi="Calibri" w:cs="Calibri"/>
          <w:sz w:val="22"/>
        </w:rPr>
      </w:pPr>
      <w:r w:rsidRPr="00000D31">
        <w:rPr>
          <w:rFonts w:ascii="Calibri" w:eastAsia="Calibri" w:hAnsi="Calibri" w:cs="Calibri"/>
          <w:sz w:val="22"/>
        </w:rPr>
        <w:t>All</w:t>
      </w:r>
      <w:r w:rsidRPr="00000D31">
        <w:rPr>
          <w:rFonts w:ascii="Calibri" w:eastAsia="Calibri" w:hAnsi="Calibri" w:cs="Calibri"/>
          <w:spacing w:val="34"/>
          <w:sz w:val="22"/>
        </w:rPr>
        <w:t xml:space="preserve"> </w:t>
      </w:r>
      <w:r w:rsidRPr="00000D31">
        <w:rPr>
          <w:rFonts w:ascii="Calibri" w:eastAsia="Calibri" w:hAnsi="Calibri" w:cs="Calibri"/>
          <w:spacing w:val="-1"/>
          <w:sz w:val="22"/>
        </w:rPr>
        <w:t>e</w:t>
      </w:r>
      <w:r w:rsidRPr="00000D31">
        <w:rPr>
          <w:rFonts w:ascii="Calibri" w:eastAsia="Calibri" w:hAnsi="Calibri" w:cs="Calibri"/>
          <w:sz w:val="22"/>
        </w:rPr>
        <w:t>xca</w:t>
      </w:r>
      <w:r w:rsidRPr="00000D31">
        <w:rPr>
          <w:rFonts w:ascii="Calibri" w:eastAsia="Calibri" w:hAnsi="Calibri" w:cs="Calibri"/>
          <w:spacing w:val="-1"/>
          <w:sz w:val="22"/>
        </w:rPr>
        <w:t>v</w:t>
      </w:r>
      <w:r w:rsidRPr="00000D31">
        <w:rPr>
          <w:rFonts w:ascii="Calibri" w:eastAsia="Calibri" w:hAnsi="Calibri" w:cs="Calibri"/>
          <w:sz w:val="22"/>
        </w:rPr>
        <w:t>a</w:t>
      </w:r>
      <w:r w:rsidRPr="00000D31">
        <w:rPr>
          <w:rFonts w:ascii="Calibri" w:eastAsia="Calibri" w:hAnsi="Calibri" w:cs="Calibri"/>
          <w:spacing w:val="1"/>
          <w:sz w:val="22"/>
        </w:rPr>
        <w:t>t</w:t>
      </w:r>
      <w:r w:rsidRPr="00000D31">
        <w:rPr>
          <w:rFonts w:ascii="Calibri" w:eastAsia="Calibri" w:hAnsi="Calibri" w:cs="Calibri"/>
          <w:sz w:val="22"/>
        </w:rPr>
        <w:t>io</w:t>
      </w:r>
      <w:r w:rsidRPr="00000D31">
        <w:rPr>
          <w:rFonts w:ascii="Calibri" w:eastAsia="Calibri" w:hAnsi="Calibri" w:cs="Calibri"/>
          <w:spacing w:val="1"/>
          <w:sz w:val="22"/>
        </w:rPr>
        <w:t>n</w:t>
      </w:r>
      <w:r w:rsidRPr="00000D31">
        <w:rPr>
          <w:rFonts w:ascii="Calibri" w:eastAsia="Calibri" w:hAnsi="Calibri" w:cs="Calibri"/>
          <w:sz w:val="22"/>
        </w:rPr>
        <w:t>,</w:t>
      </w:r>
      <w:r w:rsidRPr="00000D31">
        <w:rPr>
          <w:rFonts w:ascii="Calibri" w:eastAsia="Calibri" w:hAnsi="Calibri" w:cs="Calibri"/>
          <w:spacing w:val="28"/>
          <w:sz w:val="22"/>
        </w:rPr>
        <w:t xml:space="preserve"> </w:t>
      </w:r>
      <w:r w:rsidRPr="00000D31">
        <w:rPr>
          <w:rFonts w:ascii="Calibri" w:eastAsia="Calibri" w:hAnsi="Calibri" w:cs="Calibri"/>
          <w:sz w:val="22"/>
        </w:rPr>
        <w:t>ca</w:t>
      </w:r>
      <w:r w:rsidRPr="00000D31">
        <w:rPr>
          <w:rFonts w:ascii="Calibri" w:eastAsia="Calibri" w:hAnsi="Calibri" w:cs="Calibri"/>
          <w:spacing w:val="1"/>
          <w:sz w:val="22"/>
        </w:rPr>
        <w:t>b</w:t>
      </w:r>
      <w:r w:rsidRPr="00000D31">
        <w:rPr>
          <w:rFonts w:ascii="Calibri" w:eastAsia="Calibri" w:hAnsi="Calibri" w:cs="Calibri"/>
          <w:sz w:val="22"/>
        </w:rPr>
        <w:t>le</w:t>
      </w:r>
      <w:r w:rsidRPr="00000D31">
        <w:rPr>
          <w:rFonts w:ascii="Calibri" w:eastAsia="Calibri" w:hAnsi="Calibri" w:cs="Calibri"/>
          <w:spacing w:val="31"/>
          <w:sz w:val="22"/>
        </w:rPr>
        <w:t xml:space="preserve"> </w:t>
      </w:r>
      <w:r w:rsidRPr="00000D31">
        <w:rPr>
          <w:rFonts w:ascii="Calibri" w:eastAsia="Calibri" w:hAnsi="Calibri" w:cs="Calibri"/>
          <w:sz w:val="22"/>
        </w:rPr>
        <w:t>la</w:t>
      </w:r>
      <w:r w:rsidRPr="00000D31">
        <w:rPr>
          <w:rFonts w:ascii="Calibri" w:eastAsia="Calibri" w:hAnsi="Calibri" w:cs="Calibri"/>
          <w:spacing w:val="1"/>
          <w:sz w:val="22"/>
        </w:rPr>
        <w:t>y</w:t>
      </w:r>
      <w:r w:rsidRPr="00000D31">
        <w:rPr>
          <w:rFonts w:ascii="Calibri" w:eastAsia="Calibri" w:hAnsi="Calibri" w:cs="Calibri"/>
          <w:sz w:val="22"/>
        </w:rPr>
        <w:t>i</w:t>
      </w:r>
      <w:r w:rsidRPr="00000D31">
        <w:rPr>
          <w:rFonts w:ascii="Calibri" w:eastAsia="Calibri" w:hAnsi="Calibri" w:cs="Calibri"/>
          <w:spacing w:val="1"/>
          <w:sz w:val="22"/>
        </w:rPr>
        <w:t>n</w:t>
      </w:r>
      <w:r w:rsidRPr="00000D31">
        <w:rPr>
          <w:rFonts w:ascii="Calibri" w:eastAsia="Calibri" w:hAnsi="Calibri" w:cs="Calibri"/>
          <w:sz w:val="22"/>
        </w:rPr>
        <w:t>g</w:t>
      </w:r>
      <w:r w:rsidRPr="00000D31">
        <w:rPr>
          <w:rFonts w:ascii="Calibri" w:eastAsia="Calibri" w:hAnsi="Calibri" w:cs="Calibri"/>
          <w:spacing w:val="33"/>
          <w:sz w:val="22"/>
        </w:rPr>
        <w:t xml:space="preserve"> </w:t>
      </w:r>
      <w:r w:rsidRPr="00000D31">
        <w:rPr>
          <w:rFonts w:ascii="Calibri" w:eastAsia="Calibri" w:hAnsi="Calibri" w:cs="Calibri"/>
          <w:spacing w:val="-1"/>
          <w:sz w:val="22"/>
        </w:rPr>
        <w:t>s</w:t>
      </w:r>
      <w:r w:rsidRPr="00000D31">
        <w:rPr>
          <w:rFonts w:ascii="Calibri" w:eastAsia="Calibri" w:hAnsi="Calibri" w:cs="Calibri"/>
          <w:spacing w:val="1"/>
          <w:sz w:val="22"/>
        </w:rPr>
        <w:t>h</w:t>
      </w:r>
      <w:r w:rsidRPr="00000D31">
        <w:rPr>
          <w:rFonts w:ascii="Calibri" w:eastAsia="Calibri" w:hAnsi="Calibri" w:cs="Calibri"/>
          <w:sz w:val="22"/>
        </w:rPr>
        <w:t>all</w:t>
      </w:r>
      <w:r w:rsidRPr="00000D31">
        <w:rPr>
          <w:rFonts w:ascii="Calibri" w:eastAsia="Calibri" w:hAnsi="Calibri" w:cs="Calibri"/>
          <w:spacing w:val="33"/>
          <w:sz w:val="22"/>
        </w:rPr>
        <w:t xml:space="preserve"> </w:t>
      </w:r>
      <w:r w:rsidRPr="00000D31">
        <w:rPr>
          <w:rFonts w:ascii="Calibri" w:eastAsia="Calibri" w:hAnsi="Calibri" w:cs="Calibri"/>
          <w:spacing w:val="1"/>
          <w:sz w:val="22"/>
        </w:rPr>
        <w:t>b</w:t>
      </w:r>
      <w:r w:rsidRPr="00000D31">
        <w:rPr>
          <w:rFonts w:ascii="Calibri" w:eastAsia="Calibri" w:hAnsi="Calibri" w:cs="Calibri"/>
          <w:sz w:val="22"/>
        </w:rPr>
        <w:t>e</w:t>
      </w:r>
      <w:r w:rsidRPr="00000D31">
        <w:rPr>
          <w:rFonts w:ascii="Calibri" w:eastAsia="Calibri" w:hAnsi="Calibri" w:cs="Calibri"/>
          <w:spacing w:val="33"/>
          <w:sz w:val="22"/>
        </w:rPr>
        <w:t xml:space="preserve"> </w:t>
      </w:r>
      <w:r w:rsidRPr="00000D31">
        <w:rPr>
          <w:rFonts w:ascii="Calibri" w:eastAsia="Calibri" w:hAnsi="Calibri" w:cs="Calibri"/>
          <w:sz w:val="22"/>
        </w:rPr>
        <w:t>carried</w:t>
      </w:r>
      <w:r w:rsidRPr="00000D31">
        <w:rPr>
          <w:rFonts w:ascii="Calibri" w:eastAsia="Calibri" w:hAnsi="Calibri" w:cs="Calibri"/>
          <w:spacing w:val="32"/>
          <w:sz w:val="22"/>
        </w:rPr>
        <w:t xml:space="preserve"> </w:t>
      </w:r>
      <w:r w:rsidRPr="00000D31">
        <w:rPr>
          <w:rFonts w:ascii="Calibri" w:eastAsia="Calibri" w:hAnsi="Calibri" w:cs="Calibri"/>
          <w:sz w:val="22"/>
        </w:rPr>
        <w:t>o</w:t>
      </w:r>
      <w:r w:rsidRPr="00000D31">
        <w:rPr>
          <w:rFonts w:ascii="Calibri" w:eastAsia="Calibri" w:hAnsi="Calibri" w:cs="Calibri"/>
          <w:spacing w:val="1"/>
          <w:sz w:val="22"/>
        </w:rPr>
        <w:t>u</w:t>
      </w:r>
      <w:r w:rsidRPr="00000D31">
        <w:rPr>
          <w:rFonts w:ascii="Calibri" w:eastAsia="Calibri" w:hAnsi="Calibri" w:cs="Calibri"/>
          <w:sz w:val="22"/>
        </w:rPr>
        <w:t>t</w:t>
      </w:r>
      <w:r w:rsidRPr="00000D31">
        <w:rPr>
          <w:rFonts w:ascii="Calibri" w:eastAsia="Calibri" w:hAnsi="Calibri" w:cs="Calibri"/>
          <w:spacing w:val="33"/>
          <w:sz w:val="22"/>
        </w:rPr>
        <w:t xml:space="preserve"> </w:t>
      </w:r>
      <w:r w:rsidRPr="00000D31">
        <w:rPr>
          <w:rFonts w:ascii="Calibri" w:eastAsia="Calibri" w:hAnsi="Calibri" w:cs="Calibri"/>
          <w:sz w:val="22"/>
        </w:rPr>
        <w:t>o</w:t>
      </w:r>
      <w:r w:rsidRPr="00000D31">
        <w:rPr>
          <w:rFonts w:ascii="Calibri" w:eastAsia="Calibri" w:hAnsi="Calibri" w:cs="Calibri"/>
          <w:spacing w:val="1"/>
          <w:sz w:val="22"/>
        </w:rPr>
        <w:t>n</w:t>
      </w:r>
      <w:r w:rsidRPr="00000D31">
        <w:rPr>
          <w:rFonts w:ascii="Calibri" w:eastAsia="Calibri" w:hAnsi="Calibri" w:cs="Calibri"/>
          <w:sz w:val="22"/>
        </w:rPr>
        <w:t>ly</w:t>
      </w:r>
      <w:r w:rsidRPr="00000D31">
        <w:rPr>
          <w:rFonts w:ascii="Calibri" w:eastAsia="Calibri" w:hAnsi="Calibri" w:cs="Calibri"/>
          <w:spacing w:val="34"/>
          <w:sz w:val="22"/>
        </w:rPr>
        <w:t xml:space="preserve"> </w:t>
      </w:r>
      <w:r w:rsidRPr="00000D31">
        <w:rPr>
          <w:rFonts w:ascii="Calibri" w:eastAsia="Calibri" w:hAnsi="Calibri" w:cs="Calibri"/>
          <w:spacing w:val="1"/>
          <w:sz w:val="22"/>
        </w:rPr>
        <w:t>u</w:t>
      </w:r>
      <w:r w:rsidRPr="00000D31">
        <w:rPr>
          <w:rFonts w:ascii="Calibri" w:eastAsia="Calibri" w:hAnsi="Calibri" w:cs="Calibri"/>
          <w:spacing w:val="-1"/>
          <w:sz w:val="22"/>
        </w:rPr>
        <w:t>n</w:t>
      </w:r>
      <w:r w:rsidRPr="00000D31">
        <w:rPr>
          <w:rFonts w:ascii="Calibri" w:eastAsia="Calibri" w:hAnsi="Calibri" w:cs="Calibri"/>
          <w:spacing w:val="1"/>
          <w:sz w:val="22"/>
        </w:rPr>
        <w:t>d</w:t>
      </w:r>
      <w:r w:rsidRPr="00000D31">
        <w:rPr>
          <w:rFonts w:ascii="Calibri" w:eastAsia="Calibri" w:hAnsi="Calibri" w:cs="Calibri"/>
          <w:spacing w:val="-1"/>
          <w:sz w:val="22"/>
        </w:rPr>
        <w:t>e</w:t>
      </w:r>
      <w:r w:rsidRPr="00000D31">
        <w:rPr>
          <w:rFonts w:ascii="Calibri" w:eastAsia="Calibri" w:hAnsi="Calibri" w:cs="Calibri"/>
          <w:sz w:val="22"/>
        </w:rPr>
        <w:t>r</w:t>
      </w:r>
      <w:r w:rsidRPr="00000D31">
        <w:rPr>
          <w:rFonts w:ascii="Calibri" w:eastAsia="Calibri" w:hAnsi="Calibri" w:cs="Calibri"/>
          <w:spacing w:val="31"/>
          <w:sz w:val="22"/>
        </w:rPr>
        <w:t xml:space="preserve"> </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32"/>
          <w:sz w:val="22"/>
        </w:rPr>
        <w:t xml:space="preserve"> </w:t>
      </w:r>
      <w:r w:rsidRPr="00000D31">
        <w:rPr>
          <w:rFonts w:ascii="Calibri" w:eastAsia="Calibri" w:hAnsi="Calibri" w:cs="Calibri"/>
          <w:spacing w:val="1"/>
          <w:sz w:val="22"/>
        </w:rPr>
        <w:t>d</w:t>
      </w:r>
      <w:r w:rsidRPr="00000D31">
        <w:rPr>
          <w:rFonts w:ascii="Calibri" w:eastAsia="Calibri" w:hAnsi="Calibri" w:cs="Calibri"/>
          <w:sz w:val="22"/>
        </w:rPr>
        <w:t>ir</w:t>
      </w:r>
      <w:r w:rsidRPr="00000D31">
        <w:rPr>
          <w:rFonts w:ascii="Calibri" w:eastAsia="Calibri" w:hAnsi="Calibri" w:cs="Calibri"/>
          <w:spacing w:val="-1"/>
          <w:sz w:val="22"/>
        </w:rPr>
        <w:t>e</w:t>
      </w:r>
      <w:r w:rsidRPr="00000D31">
        <w:rPr>
          <w:rFonts w:ascii="Calibri" w:eastAsia="Calibri" w:hAnsi="Calibri" w:cs="Calibri"/>
          <w:sz w:val="22"/>
        </w:rPr>
        <w:t>ct</w:t>
      </w:r>
      <w:r w:rsidRPr="00000D31">
        <w:rPr>
          <w:rFonts w:ascii="Calibri" w:eastAsia="Calibri" w:hAnsi="Calibri" w:cs="Calibri"/>
          <w:spacing w:val="32"/>
          <w:sz w:val="22"/>
        </w:rPr>
        <w:t xml:space="preserve"> </w:t>
      </w:r>
      <w:r w:rsidRPr="00000D31">
        <w:rPr>
          <w:rFonts w:ascii="Calibri" w:eastAsia="Calibri" w:hAnsi="Calibri" w:cs="Calibri"/>
          <w:spacing w:val="-1"/>
          <w:sz w:val="22"/>
        </w:rPr>
        <w:t>s</w:t>
      </w:r>
      <w:r w:rsidRPr="00000D31">
        <w:rPr>
          <w:rFonts w:ascii="Calibri" w:eastAsia="Calibri" w:hAnsi="Calibri" w:cs="Calibri"/>
          <w:spacing w:val="1"/>
          <w:sz w:val="22"/>
        </w:rPr>
        <w:t>up</w:t>
      </w:r>
      <w:r w:rsidRPr="00000D31">
        <w:rPr>
          <w:rFonts w:ascii="Calibri" w:eastAsia="Calibri" w:hAnsi="Calibri" w:cs="Calibri"/>
          <w:spacing w:val="-1"/>
          <w:sz w:val="22"/>
        </w:rPr>
        <w:t>e</w:t>
      </w:r>
      <w:r w:rsidRPr="00000D31">
        <w:rPr>
          <w:rFonts w:ascii="Calibri" w:eastAsia="Calibri" w:hAnsi="Calibri" w:cs="Calibri"/>
          <w:sz w:val="22"/>
        </w:rPr>
        <w:t>r</w:t>
      </w:r>
      <w:r w:rsidRPr="00000D31">
        <w:rPr>
          <w:rFonts w:ascii="Calibri" w:eastAsia="Calibri" w:hAnsi="Calibri" w:cs="Calibri"/>
          <w:spacing w:val="-1"/>
          <w:sz w:val="22"/>
        </w:rPr>
        <w:t>v</w:t>
      </w:r>
      <w:r w:rsidRPr="00000D31">
        <w:rPr>
          <w:rFonts w:ascii="Calibri" w:eastAsia="Calibri" w:hAnsi="Calibri" w:cs="Calibri"/>
          <w:spacing w:val="2"/>
          <w:sz w:val="22"/>
        </w:rPr>
        <w:t>i</w:t>
      </w:r>
      <w:r w:rsidRPr="00000D31">
        <w:rPr>
          <w:rFonts w:ascii="Calibri" w:eastAsia="Calibri" w:hAnsi="Calibri" w:cs="Calibri"/>
          <w:spacing w:val="-1"/>
          <w:sz w:val="22"/>
        </w:rPr>
        <w:t>s</w:t>
      </w:r>
      <w:r w:rsidRPr="00000D31">
        <w:rPr>
          <w:rFonts w:ascii="Calibri" w:eastAsia="Calibri" w:hAnsi="Calibri" w:cs="Calibri"/>
          <w:sz w:val="22"/>
        </w:rPr>
        <w:t>ion</w:t>
      </w:r>
      <w:r w:rsidRPr="00000D31">
        <w:rPr>
          <w:rFonts w:ascii="Calibri" w:eastAsia="Calibri" w:hAnsi="Calibri" w:cs="Calibri"/>
          <w:spacing w:val="28"/>
          <w:sz w:val="22"/>
        </w:rPr>
        <w:t xml:space="preserve"> </w:t>
      </w:r>
      <w:r w:rsidRPr="00000D31">
        <w:rPr>
          <w:rFonts w:ascii="Calibri" w:eastAsia="Calibri" w:hAnsi="Calibri" w:cs="Calibri"/>
          <w:sz w:val="22"/>
        </w:rPr>
        <w:t>of</w:t>
      </w:r>
      <w:r w:rsidRPr="00000D31">
        <w:rPr>
          <w:rFonts w:ascii="Calibri" w:eastAsia="Calibri" w:hAnsi="Calibri" w:cs="Calibri"/>
          <w:spacing w:val="34"/>
          <w:sz w:val="22"/>
        </w:rPr>
        <w:t xml:space="preserve"> </w:t>
      </w:r>
      <w:r w:rsidR="00F6240E" w:rsidRPr="00000D31">
        <w:rPr>
          <w:rFonts w:ascii="Calibri" w:eastAsia="Calibri" w:hAnsi="Calibri" w:cs="Calibri"/>
          <w:sz w:val="22"/>
        </w:rPr>
        <w:t xml:space="preserve">a </w:t>
      </w:r>
      <w:r w:rsidRPr="00000D31">
        <w:rPr>
          <w:rFonts w:ascii="Calibri" w:eastAsia="Calibri" w:hAnsi="Calibri" w:cs="Calibri"/>
          <w:sz w:val="22"/>
        </w:rPr>
        <w:t>r</w:t>
      </w:r>
      <w:r w:rsidRPr="00000D31">
        <w:rPr>
          <w:rFonts w:ascii="Calibri" w:eastAsia="Calibri" w:hAnsi="Calibri" w:cs="Calibri"/>
          <w:spacing w:val="-1"/>
          <w:sz w:val="22"/>
        </w:rPr>
        <w:t>es</w:t>
      </w:r>
      <w:r w:rsidRPr="00000D31">
        <w:rPr>
          <w:rFonts w:ascii="Calibri" w:eastAsia="Calibri" w:hAnsi="Calibri" w:cs="Calibri"/>
          <w:spacing w:val="1"/>
          <w:sz w:val="22"/>
        </w:rPr>
        <w:t>p</w:t>
      </w:r>
      <w:r w:rsidRPr="00000D31">
        <w:rPr>
          <w:rFonts w:ascii="Calibri" w:eastAsia="Calibri" w:hAnsi="Calibri" w:cs="Calibri"/>
          <w:sz w:val="22"/>
        </w:rPr>
        <w:t>o</w:t>
      </w:r>
      <w:r w:rsidRPr="00000D31">
        <w:rPr>
          <w:rFonts w:ascii="Calibri" w:eastAsia="Calibri" w:hAnsi="Calibri" w:cs="Calibri"/>
          <w:spacing w:val="1"/>
          <w:sz w:val="22"/>
        </w:rPr>
        <w:t>n</w:t>
      </w:r>
      <w:r w:rsidRPr="00000D31">
        <w:rPr>
          <w:rFonts w:ascii="Calibri" w:eastAsia="Calibri" w:hAnsi="Calibri" w:cs="Calibri"/>
          <w:spacing w:val="-1"/>
          <w:sz w:val="22"/>
        </w:rPr>
        <w:t>s</w:t>
      </w:r>
      <w:r w:rsidRPr="00000D31">
        <w:rPr>
          <w:rFonts w:ascii="Calibri" w:eastAsia="Calibri" w:hAnsi="Calibri" w:cs="Calibri"/>
          <w:sz w:val="22"/>
        </w:rPr>
        <w:t>i</w:t>
      </w:r>
      <w:r w:rsidRPr="00000D31">
        <w:rPr>
          <w:rFonts w:ascii="Calibri" w:eastAsia="Calibri" w:hAnsi="Calibri" w:cs="Calibri"/>
          <w:spacing w:val="1"/>
          <w:sz w:val="22"/>
        </w:rPr>
        <w:t>b</w:t>
      </w:r>
      <w:r w:rsidRPr="00000D31">
        <w:rPr>
          <w:rFonts w:ascii="Calibri" w:eastAsia="Calibri" w:hAnsi="Calibri" w:cs="Calibri"/>
          <w:spacing w:val="2"/>
          <w:sz w:val="22"/>
        </w:rPr>
        <w:t>l</w:t>
      </w:r>
      <w:r w:rsidRPr="00000D31">
        <w:rPr>
          <w:rFonts w:ascii="Calibri" w:eastAsia="Calibri" w:hAnsi="Calibri" w:cs="Calibri"/>
          <w:sz w:val="22"/>
        </w:rPr>
        <w:t>e</w:t>
      </w:r>
      <w:r w:rsidRPr="00000D31">
        <w:rPr>
          <w:rFonts w:ascii="Calibri" w:eastAsia="Calibri" w:hAnsi="Calibri" w:cs="Calibri"/>
          <w:spacing w:val="-10"/>
          <w:sz w:val="22"/>
        </w:rPr>
        <w:t xml:space="preserve"> </w:t>
      </w:r>
      <w:r w:rsidRPr="00000D31">
        <w:rPr>
          <w:rFonts w:ascii="Calibri" w:eastAsia="Calibri" w:hAnsi="Calibri" w:cs="Calibri"/>
          <w:spacing w:val="1"/>
          <w:sz w:val="22"/>
        </w:rPr>
        <w:t>o</w:t>
      </w:r>
      <w:r w:rsidRPr="00000D31">
        <w:rPr>
          <w:rFonts w:ascii="Calibri" w:eastAsia="Calibri" w:hAnsi="Calibri" w:cs="Calibri"/>
          <w:spacing w:val="-1"/>
          <w:sz w:val="22"/>
        </w:rPr>
        <w:t>f</w:t>
      </w:r>
      <w:r w:rsidRPr="00000D31">
        <w:rPr>
          <w:rFonts w:ascii="Calibri" w:eastAsia="Calibri" w:hAnsi="Calibri" w:cs="Calibri"/>
          <w:spacing w:val="1"/>
          <w:sz w:val="22"/>
        </w:rPr>
        <w:t>f</w:t>
      </w:r>
      <w:r w:rsidRPr="00000D31">
        <w:rPr>
          <w:rFonts w:ascii="Calibri" w:eastAsia="Calibri" w:hAnsi="Calibri" w:cs="Calibri"/>
          <w:sz w:val="22"/>
        </w:rPr>
        <w:t>ic</w:t>
      </w:r>
      <w:r w:rsidRPr="00000D31">
        <w:rPr>
          <w:rFonts w:ascii="Calibri" w:eastAsia="Calibri" w:hAnsi="Calibri" w:cs="Calibri"/>
          <w:spacing w:val="-1"/>
          <w:sz w:val="22"/>
        </w:rPr>
        <w:t>e</w:t>
      </w:r>
      <w:r w:rsidRPr="00000D31">
        <w:rPr>
          <w:rFonts w:ascii="Calibri" w:eastAsia="Calibri" w:hAnsi="Calibri" w:cs="Calibri"/>
          <w:sz w:val="22"/>
        </w:rPr>
        <w:t>r</w:t>
      </w:r>
      <w:r w:rsidRPr="00000D31">
        <w:rPr>
          <w:rFonts w:ascii="Calibri" w:eastAsia="Calibri" w:hAnsi="Calibri" w:cs="Calibri"/>
          <w:spacing w:val="-5"/>
          <w:sz w:val="22"/>
        </w:rPr>
        <w:t xml:space="preserve"> </w:t>
      </w:r>
      <w:r w:rsidRPr="00000D31">
        <w:rPr>
          <w:rFonts w:ascii="Calibri" w:eastAsia="Calibri" w:hAnsi="Calibri" w:cs="Calibri"/>
          <w:sz w:val="22"/>
        </w:rPr>
        <w:t>a</w:t>
      </w:r>
      <w:r w:rsidRPr="00000D31">
        <w:rPr>
          <w:rFonts w:ascii="Calibri" w:eastAsia="Calibri" w:hAnsi="Calibri" w:cs="Calibri"/>
          <w:spacing w:val="1"/>
          <w:sz w:val="22"/>
        </w:rPr>
        <w:t>n</w:t>
      </w:r>
      <w:r w:rsidRPr="00000D31">
        <w:rPr>
          <w:rFonts w:ascii="Calibri" w:eastAsia="Calibri" w:hAnsi="Calibri" w:cs="Calibri"/>
          <w:sz w:val="22"/>
        </w:rPr>
        <w:t>d</w:t>
      </w:r>
      <w:r w:rsidRPr="00000D31">
        <w:rPr>
          <w:rFonts w:ascii="Calibri" w:eastAsia="Calibri" w:hAnsi="Calibri" w:cs="Calibri"/>
          <w:spacing w:val="-2"/>
          <w:sz w:val="22"/>
        </w:rPr>
        <w:t xml:space="preserve"> </w:t>
      </w:r>
      <w:r w:rsidRPr="00000D31">
        <w:rPr>
          <w:rFonts w:ascii="Calibri" w:eastAsia="Calibri" w:hAnsi="Calibri" w:cs="Calibri"/>
          <w:spacing w:val="1"/>
          <w:sz w:val="22"/>
        </w:rPr>
        <w:t>on</w:t>
      </w:r>
      <w:r w:rsidRPr="00000D31">
        <w:rPr>
          <w:rFonts w:ascii="Calibri" w:eastAsia="Calibri" w:hAnsi="Calibri" w:cs="Calibri"/>
          <w:sz w:val="22"/>
        </w:rPr>
        <w:t>ly</w:t>
      </w:r>
      <w:r w:rsidRPr="00000D31">
        <w:rPr>
          <w:rFonts w:ascii="Calibri" w:eastAsia="Calibri" w:hAnsi="Calibri" w:cs="Calibri"/>
          <w:spacing w:val="-3"/>
          <w:sz w:val="22"/>
        </w:rPr>
        <w:t xml:space="preserve"> </w:t>
      </w:r>
      <w:r w:rsidRPr="00000D31">
        <w:rPr>
          <w:rFonts w:ascii="Calibri" w:eastAsia="Calibri" w:hAnsi="Calibri" w:cs="Calibri"/>
          <w:sz w:val="22"/>
        </w:rPr>
        <w:t>in</w:t>
      </w:r>
      <w:r w:rsidRPr="00000D31">
        <w:rPr>
          <w:rFonts w:ascii="Calibri" w:eastAsia="Calibri" w:hAnsi="Calibri" w:cs="Calibri"/>
          <w:spacing w:val="-1"/>
          <w:sz w:val="22"/>
        </w:rPr>
        <w:t xml:space="preserve"> </w:t>
      </w:r>
      <w:r w:rsidRPr="00000D31">
        <w:rPr>
          <w:rFonts w:ascii="Calibri" w:eastAsia="Calibri" w:hAnsi="Calibri" w:cs="Calibri"/>
          <w:spacing w:val="1"/>
          <w:sz w:val="22"/>
        </w:rPr>
        <w:t>th</w:t>
      </w:r>
      <w:r w:rsidRPr="00000D31">
        <w:rPr>
          <w:rFonts w:ascii="Calibri" w:eastAsia="Calibri" w:hAnsi="Calibri" w:cs="Calibri"/>
          <w:sz w:val="22"/>
        </w:rPr>
        <w:t>e</w:t>
      </w:r>
      <w:r w:rsidRPr="00000D31">
        <w:rPr>
          <w:rFonts w:ascii="Calibri" w:eastAsia="Calibri" w:hAnsi="Calibri" w:cs="Calibri"/>
          <w:spacing w:val="-4"/>
          <w:sz w:val="22"/>
        </w:rPr>
        <w:t xml:space="preserve"> </w:t>
      </w:r>
      <w:r w:rsidRPr="00000D31">
        <w:rPr>
          <w:rFonts w:ascii="Calibri" w:eastAsia="Calibri" w:hAnsi="Calibri" w:cs="Calibri"/>
          <w:spacing w:val="1"/>
          <w:sz w:val="22"/>
        </w:rPr>
        <w:t>p</w:t>
      </w:r>
      <w:r w:rsidRPr="00000D31">
        <w:rPr>
          <w:rFonts w:ascii="Calibri" w:eastAsia="Calibri" w:hAnsi="Calibri" w:cs="Calibri"/>
          <w:sz w:val="22"/>
        </w:rPr>
        <w:t>r</w:t>
      </w:r>
      <w:r w:rsidRPr="00000D31">
        <w:rPr>
          <w:rFonts w:ascii="Calibri" w:eastAsia="Calibri" w:hAnsi="Calibri" w:cs="Calibri"/>
          <w:spacing w:val="-1"/>
          <w:sz w:val="22"/>
        </w:rPr>
        <w:t>ese</w:t>
      </w:r>
      <w:r w:rsidRPr="00000D31">
        <w:rPr>
          <w:rFonts w:ascii="Calibri" w:eastAsia="Calibri" w:hAnsi="Calibri" w:cs="Calibri"/>
          <w:spacing w:val="1"/>
          <w:sz w:val="22"/>
        </w:rPr>
        <w:t>n</w:t>
      </w:r>
      <w:r w:rsidRPr="00000D31">
        <w:rPr>
          <w:rFonts w:ascii="Calibri" w:eastAsia="Calibri" w:hAnsi="Calibri" w:cs="Calibri"/>
          <w:spacing w:val="2"/>
          <w:sz w:val="22"/>
        </w:rPr>
        <w:t>c</w:t>
      </w:r>
      <w:r w:rsidRPr="00000D31">
        <w:rPr>
          <w:rFonts w:ascii="Calibri" w:eastAsia="Calibri" w:hAnsi="Calibri" w:cs="Calibri"/>
          <w:sz w:val="22"/>
        </w:rPr>
        <w:t>e</w:t>
      </w:r>
      <w:r w:rsidRPr="00000D31">
        <w:rPr>
          <w:rFonts w:ascii="Calibri" w:eastAsia="Calibri" w:hAnsi="Calibri" w:cs="Calibri"/>
          <w:spacing w:val="-8"/>
          <w:sz w:val="22"/>
        </w:rPr>
        <w:t xml:space="preserve"> </w:t>
      </w:r>
      <w:r w:rsidRPr="00000D31">
        <w:rPr>
          <w:rFonts w:ascii="Calibri" w:eastAsia="Calibri" w:hAnsi="Calibri" w:cs="Calibri"/>
          <w:spacing w:val="1"/>
          <w:sz w:val="22"/>
        </w:rPr>
        <w:t>o</w:t>
      </w:r>
      <w:r w:rsidRPr="00000D31">
        <w:rPr>
          <w:rFonts w:ascii="Calibri" w:eastAsia="Calibri" w:hAnsi="Calibri" w:cs="Calibri"/>
          <w:sz w:val="22"/>
        </w:rPr>
        <w:t>f</w:t>
      </w:r>
      <w:r w:rsidRPr="00000D31">
        <w:rPr>
          <w:rFonts w:ascii="Calibri" w:eastAsia="Calibri" w:hAnsi="Calibri" w:cs="Calibri"/>
          <w:spacing w:val="-3"/>
          <w:sz w:val="22"/>
        </w:rPr>
        <w:t xml:space="preserve"> </w:t>
      </w:r>
      <w:r w:rsidRPr="00000D31">
        <w:rPr>
          <w:rFonts w:ascii="Calibri" w:eastAsia="Calibri" w:hAnsi="Calibri" w:cs="Calibri"/>
          <w:sz w:val="22"/>
        </w:rPr>
        <w:t>a r</w:t>
      </w:r>
      <w:r w:rsidRPr="00000D31">
        <w:rPr>
          <w:rFonts w:ascii="Calibri" w:eastAsia="Calibri" w:hAnsi="Calibri" w:cs="Calibri"/>
          <w:spacing w:val="-1"/>
          <w:sz w:val="22"/>
        </w:rPr>
        <w:t>e</w:t>
      </w:r>
      <w:r w:rsidRPr="00000D31">
        <w:rPr>
          <w:rFonts w:ascii="Calibri" w:eastAsia="Calibri" w:hAnsi="Calibri" w:cs="Calibri"/>
          <w:spacing w:val="1"/>
          <w:sz w:val="22"/>
        </w:rPr>
        <w:t>p</w:t>
      </w:r>
      <w:r w:rsidRPr="00000D31">
        <w:rPr>
          <w:rFonts w:ascii="Calibri" w:eastAsia="Calibri" w:hAnsi="Calibri" w:cs="Calibri"/>
          <w:sz w:val="22"/>
        </w:rPr>
        <w:t>r</w:t>
      </w:r>
      <w:r w:rsidRPr="00000D31">
        <w:rPr>
          <w:rFonts w:ascii="Calibri" w:eastAsia="Calibri" w:hAnsi="Calibri" w:cs="Calibri"/>
          <w:spacing w:val="1"/>
          <w:sz w:val="22"/>
        </w:rPr>
        <w:t>e</w:t>
      </w:r>
      <w:r w:rsidRPr="00000D31">
        <w:rPr>
          <w:rFonts w:ascii="Calibri" w:eastAsia="Calibri" w:hAnsi="Calibri" w:cs="Calibri"/>
          <w:spacing w:val="-1"/>
          <w:sz w:val="22"/>
        </w:rPr>
        <w:t>se</w:t>
      </w:r>
      <w:r w:rsidRPr="00000D31">
        <w:rPr>
          <w:rFonts w:ascii="Calibri" w:eastAsia="Calibri" w:hAnsi="Calibri" w:cs="Calibri"/>
          <w:spacing w:val="1"/>
          <w:sz w:val="22"/>
        </w:rPr>
        <w:t>n</w:t>
      </w:r>
      <w:r w:rsidRPr="00000D31">
        <w:rPr>
          <w:rFonts w:ascii="Calibri" w:eastAsia="Calibri" w:hAnsi="Calibri" w:cs="Calibri"/>
          <w:sz w:val="22"/>
        </w:rPr>
        <w:t>t</w:t>
      </w:r>
      <w:r w:rsidRPr="00000D31">
        <w:rPr>
          <w:rFonts w:ascii="Calibri" w:eastAsia="Calibri" w:hAnsi="Calibri" w:cs="Calibri"/>
          <w:spacing w:val="3"/>
          <w:sz w:val="22"/>
        </w:rPr>
        <w:t>a</w:t>
      </w:r>
      <w:r w:rsidRPr="00000D31">
        <w:rPr>
          <w:rFonts w:ascii="Calibri" w:eastAsia="Calibri" w:hAnsi="Calibri" w:cs="Calibri"/>
          <w:sz w:val="22"/>
        </w:rPr>
        <w:t>ti</w:t>
      </w:r>
      <w:r w:rsidRPr="00000D31">
        <w:rPr>
          <w:rFonts w:ascii="Calibri" w:eastAsia="Calibri" w:hAnsi="Calibri" w:cs="Calibri"/>
          <w:spacing w:val="-1"/>
          <w:sz w:val="22"/>
        </w:rPr>
        <w:t>v</w:t>
      </w:r>
      <w:r w:rsidRPr="00000D31">
        <w:rPr>
          <w:rFonts w:ascii="Calibri" w:eastAsia="Calibri" w:hAnsi="Calibri" w:cs="Calibri"/>
          <w:sz w:val="22"/>
        </w:rPr>
        <w:t>e</w:t>
      </w:r>
      <w:r w:rsidRPr="00000D31">
        <w:rPr>
          <w:rFonts w:ascii="Calibri" w:eastAsia="Calibri" w:hAnsi="Calibri" w:cs="Calibri"/>
          <w:spacing w:val="-13"/>
          <w:sz w:val="22"/>
        </w:rPr>
        <w:t xml:space="preserve"> </w:t>
      </w:r>
      <w:r w:rsidRPr="00000D31">
        <w:rPr>
          <w:rFonts w:ascii="Calibri" w:eastAsia="Calibri" w:hAnsi="Calibri" w:cs="Calibri"/>
          <w:spacing w:val="1"/>
          <w:sz w:val="22"/>
        </w:rPr>
        <w:t>o</w:t>
      </w:r>
      <w:r w:rsidRPr="00000D31">
        <w:rPr>
          <w:rFonts w:ascii="Calibri" w:eastAsia="Calibri" w:hAnsi="Calibri" w:cs="Calibri"/>
          <w:sz w:val="22"/>
        </w:rPr>
        <w:t>f</w:t>
      </w:r>
      <w:r w:rsidRPr="00000D31">
        <w:rPr>
          <w:rFonts w:ascii="Calibri" w:eastAsia="Calibri" w:hAnsi="Calibri" w:cs="Calibri"/>
          <w:spacing w:val="-3"/>
          <w:sz w:val="22"/>
        </w:rPr>
        <w:t xml:space="preserve"> </w:t>
      </w:r>
      <w:r w:rsidRPr="00000D31">
        <w:rPr>
          <w:rFonts w:ascii="Calibri" w:eastAsia="Calibri" w:hAnsi="Calibri" w:cs="Calibri"/>
          <w:spacing w:val="1"/>
          <w:sz w:val="22"/>
        </w:rPr>
        <w:t>th</w:t>
      </w:r>
      <w:r w:rsidRPr="00000D31">
        <w:rPr>
          <w:rFonts w:ascii="Calibri" w:eastAsia="Calibri" w:hAnsi="Calibri" w:cs="Calibri"/>
          <w:sz w:val="22"/>
        </w:rPr>
        <w:t>e</w:t>
      </w:r>
      <w:r w:rsidRPr="00000D31">
        <w:rPr>
          <w:rFonts w:ascii="Calibri" w:eastAsia="Calibri" w:hAnsi="Calibri" w:cs="Calibri"/>
          <w:spacing w:val="-4"/>
          <w:sz w:val="22"/>
        </w:rPr>
        <w:t xml:space="preserve"> </w:t>
      </w:r>
      <w:r w:rsidRPr="00000D31">
        <w:rPr>
          <w:rFonts w:ascii="Calibri" w:eastAsia="Calibri" w:hAnsi="Calibri" w:cs="Calibri"/>
          <w:spacing w:val="2"/>
          <w:sz w:val="22"/>
        </w:rPr>
        <w:t>E</w:t>
      </w:r>
      <w:r w:rsidRPr="00000D31">
        <w:rPr>
          <w:rFonts w:ascii="Calibri" w:eastAsia="Calibri" w:hAnsi="Calibri" w:cs="Calibri"/>
          <w:spacing w:val="-1"/>
          <w:sz w:val="22"/>
        </w:rPr>
        <w:t>m</w:t>
      </w:r>
      <w:r w:rsidRPr="00000D31">
        <w:rPr>
          <w:rFonts w:ascii="Calibri" w:eastAsia="Calibri" w:hAnsi="Calibri" w:cs="Calibri"/>
          <w:spacing w:val="1"/>
          <w:sz w:val="22"/>
        </w:rPr>
        <w:t>p</w:t>
      </w:r>
      <w:r w:rsidRPr="00000D31">
        <w:rPr>
          <w:rFonts w:ascii="Calibri" w:eastAsia="Calibri" w:hAnsi="Calibri" w:cs="Calibri"/>
          <w:sz w:val="22"/>
        </w:rPr>
        <w:t>lo</w:t>
      </w:r>
      <w:r w:rsidRPr="00000D31">
        <w:rPr>
          <w:rFonts w:ascii="Calibri" w:eastAsia="Calibri" w:hAnsi="Calibri" w:cs="Calibri"/>
          <w:spacing w:val="4"/>
          <w:sz w:val="22"/>
        </w:rPr>
        <w:t>y</w:t>
      </w:r>
      <w:r w:rsidRPr="00000D31">
        <w:rPr>
          <w:rFonts w:ascii="Calibri" w:eastAsia="Calibri" w:hAnsi="Calibri" w:cs="Calibri"/>
          <w:spacing w:val="-1"/>
          <w:sz w:val="22"/>
        </w:rPr>
        <w:t>e</w:t>
      </w:r>
      <w:r w:rsidRPr="00000D31">
        <w:rPr>
          <w:rFonts w:ascii="Calibri" w:eastAsia="Calibri" w:hAnsi="Calibri" w:cs="Calibri"/>
          <w:sz w:val="22"/>
        </w:rPr>
        <w:t>r’s</w:t>
      </w:r>
    </w:p>
    <w:p w14:paraId="7A942996" w14:textId="77777777" w:rsidR="003228F6" w:rsidRPr="003228F6" w:rsidRDefault="003228F6" w:rsidP="003228F6">
      <w:pPr>
        <w:spacing w:before="17" w:line="260" w:lineRule="exact"/>
        <w:rPr>
          <w:sz w:val="26"/>
          <w:szCs w:val="26"/>
        </w:rPr>
      </w:pPr>
    </w:p>
    <w:p w14:paraId="44899D78" w14:textId="165DDD42" w:rsidR="008D0FED" w:rsidRDefault="003228F6" w:rsidP="008D0FED">
      <w:pPr>
        <w:pStyle w:val="Heading2"/>
        <w:numPr>
          <w:ilvl w:val="1"/>
          <w:numId w:val="22"/>
        </w:numPr>
        <w:rPr>
          <w:rFonts w:eastAsia="Calibri"/>
        </w:rPr>
      </w:pPr>
      <w:bookmarkStart w:id="20" w:name="_Toc18667361"/>
      <w:r w:rsidRPr="003228F6">
        <w:rPr>
          <w:rFonts w:eastAsia="Calibri"/>
          <w:spacing w:val="-1"/>
        </w:rPr>
        <w:t>DE</w:t>
      </w:r>
      <w:r w:rsidRPr="003228F6">
        <w:rPr>
          <w:rFonts w:eastAsia="Calibri"/>
          <w:spacing w:val="1"/>
        </w:rPr>
        <w:t>-</w:t>
      </w:r>
      <w:r w:rsidRPr="003228F6">
        <w:rPr>
          <w:rFonts w:eastAsia="Calibri"/>
        </w:rPr>
        <w:t>W</w:t>
      </w:r>
      <w:r w:rsidRPr="003228F6">
        <w:rPr>
          <w:rFonts w:eastAsia="Calibri"/>
          <w:spacing w:val="1"/>
        </w:rPr>
        <w:t>A</w:t>
      </w:r>
      <w:r w:rsidRPr="003228F6">
        <w:rPr>
          <w:rFonts w:eastAsia="Calibri"/>
        </w:rPr>
        <w:t>T</w:t>
      </w:r>
      <w:r w:rsidRPr="003228F6">
        <w:rPr>
          <w:rFonts w:eastAsia="Calibri"/>
          <w:spacing w:val="-1"/>
        </w:rPr>
        <w:t>E</w:t>
      </w:r>
      <w:r w:rsidRPr="003228F6">
        <w:rPr>
          <w:rFonts w:eastAsia="Calibri"/>
        </w:rPr>
        <w:t>RING</w:t>
      </w:r>
      <w:bookmarkEnd w:id="20"/>
      <w:r w:rsidRPr="003228F6">
        <w:rPr>
          <w:rFonts w:eastAsia="Calibri"/>
          <w:spacing w:val="-3"/>
        </w:rPr>
        <w:t xml:space="preserve"> </w:t>
      </w:r>
    </w:p>
    <w:p w14:paraId="210C5AD4" w14:textId="6E6AD00B" w:rsidR="003228F6" w:rsidRPr="00000D31" w:rsidRDefault="003228F6" w:rsidP="008D0FED">
      <w:pPr>
        <w:tabs>
          <w:tab w:val="left" w:pos="1000"/>
        </w:tabs>
        <w:spacing w:line="276" w:lineRule="auto"/>
        <w:ind w:left="90" w:right="103" w:hanging="90"/>
        <w:jc w:val="both"/>
        <w:rPr>
          <w:rFonts w:ascii="Calibri" w:eastAsia="Calibri" w:hAnsi="Calibri" w:cs="Calibri"/>
          <w:sz w:val="22"/>
        </w:rPr>
      </w:pPr>
      <w:r w:rsidRPr="003228F6">
        <w:rPr>
          <w:rFonts w:ascii="Calibri" w:eastAsia="Calibri" w:hAnsi="Calibri" w:cs="Calibri"/>
          <w:b/>
          <w:spacing w:val="6"/>
        </w:rPr>
        <w:t xml:space="preserve"> </w:t>
      </w:r>
      <w:r w:rsidRPr="00000D31">
        <w:rPr>
          <w:rFonts w:ascii="Calibri" w:eastAsia="Calibri" w:hAnsi="Calibri" w:cs="Calibri"/>
          <w:sz w:val="22"/>
        </w:rPr>
        <w:t>All</w:t>
      </w:r>
      <w:r w:rsidRPr="00000D31">
        <w:rPr>
          <w:rFonts w:ascii="Calibri" w:eastAsia="Calibri" w:hAnsi="Calibri" w:cs="Calibri"/>
          <w:spacing w:val="7"/>
          <w:sz w:val="22"/>
        </w:rPr>
        <w:t xml:space="preserve"> </w:t>
      </w:r>
      <w:r w:rsidRPr="00000D31">
        <w:rPr>
          <w:rFonts w:ascii="Calibri" w:eastAsia="Calibri" w:hAnsi="Calibri" w:cs="Calibri"/>
          <w:spacing w:val="-1"/>
          <w:sz w:val="22"/>
        </w:rPr>
        <w:t>e</w:t>
      </w:r>
      <w:r w:rsidRPr="00000D31">
        <w:rPr>
          <w:rFonts w:ascii="Calibri" w:eastAsia="Calibri" w:hAnsi="Calibri" w:cs="Calibri"/>
          <w:sz w:val="22"/>
        </w:rPr>
        <w:t>xca</w:t>
      </w:r>
      <w:r w:rsidRPr="00000D31">
        <w:rPr>
          <w:rFonts w:ascii="Calibri" w:eastAsia="Calibri" w:hAnsi="Calibri" w:cs="Calibri"/>
          <w:spacing w:val="-1"/>
          <w:sz w:val="22"/>
        </w:rPr>
        <w:t>v</w:t>
      </w:r>
      <w:r w:rsidRPr="00000D31">
        <w:rPr>
          <w:rFonts w:ascii="Calibri" w:eastAsia="Calibri" w:hAnsi="Calibri" w:cs="Calibri"/>
          <w:sz w:val="22"/>
        </w:rPr>
        <w:t>a</w:t>
      </w:r>
      <w:r w:rsidRPr="00000D31">
        <w:rPr>
          <w:rFonts w:ascii="Calibri" w:eastAsia="Calibri" w:hAnsi="Calibri" w:cs="Calibri"/>
          <w:spacing w:val="1"/>
          <w:sz w:val="22"/>
        </w:rPr>
        <w:t>t</w:t>
      </w:r>
      <w:r w:rsidRPr="00000D31">
        <w:rPr>
          <w:rFonts w:ascii="Calibri" w:eastAsia="Calibri" w:hAnsi="Calibri" w:cs="Calibri"/>
          <w:spacing w:val="2"/>
          <w:sz w:val="22"/>
        </w:rPr>
        <w:t>i</w:t>
      </w:r>
      <w:r w:rsidRPr="00000D31">
        <w:rPr>
          <w:rFonts w:ascii="Calibri" w:eastAsia="Calibri" w:hAnsi="Calibri" w:cs="Calibri"/>
          <w:sz w:val="22"/>
        </w:rPr>
        <w:t>on</w:t>
      </w:r>
      <w:r w:rsidRPr="00000D31">
        <w:rPr>
          <w:rFonts w:ascii="Calibri" w:eastAsia="Calibri" w:hAnsi="Calibri" w:cs="Calibri"/>
          <w:spacing w:val="-1"/>
          <w:sz w:val="22"/>
        </w:rPr>
        <w:t xml:space="preserve"> w</w:t>
      </w:r>
      <w:r w:rsidRPr="00000D31">
        <w:rPr>
          <w:rFonts w:ascii="Calibri" w:eastAsia="Calibri" w:hAnsi="Calibri" w:cs="Calibri"/>
          <w:sz w:val="22"/>
        </w:rPr>
        <w:t>or</w:t>
      </w:r>
      <w:r w:rsidRPr="00000D31">
        <w:rPr>
          <w:rFonts w:ascii="Calibri" w:eastAsia="Calibri" w:hAnsi="Calibri" w:cs="Calibri"/>
          <w:spacing w:val="1"/>
          <w:sz w:val="22"/>
        </w:rPr>
        <w:t>k</w:t>
      </w:r>
      <w:r w:rsidRPr="00000D31">
        <w:rPr>
          <w:rFonts w:ascii="Calibri" w:eastAsia="Calibri" w:hAnsi="Calibri" w:cs="Calibri"/>
          <w:sz w:val="22"/>
        </w:rPr>
        <w:t>s</w:t>
      </w:r>
      <w:r w:rsidRPr="00000D31">
        <w:rPr>
          <w:rFonts w:ascii="Calibri" w:eastAsia="Calibri" w:hAnsi="Calibri" w:cs="Calibri"/>
          <w:spacing w:val="1"/>
          <w:sz w:val="22"/>
        </w:rPr>
        <w:t xml:space="preserve"> </w:t>
      </w:r>
      <w:r w:rsidRPr="00000D31">
        <w:rPr>
          <w:rFonts w:ascii="Calibri" w:eastAsia="Calibri" w:hAnsi="Calibri" w:cs="Calibri"/>
          <w:sz w:val="22"/>
        </w:rPr>
        <w:t>are</w:t>
      </w:r>
      <w:r w:rsidRPr="00000D31">
        <w:rPr>
          <w:rFonts w:ascii="Calibri" w:eastAsia="Calibri" w:hAnsi="Calibri" w:cs="Calibri"/>
          <w:spacing w:val="4"/>
          <w:sz w:val="22"/>
        </w:rPr>
        <w:t xml:space="preserve"> </w:t>
      </w:r>
      <w:r w:rsidRPr="00000D31">
        <w:rPr>
          <w:rFonts w:ascii="Calibri" w:eastAsia="Calibri" w:hAnsi="Calibri" w:cs="Calibri"/>
          <w:sz w:val="22"/>
        </w:rPr>
        <w:t>to</w:t>
      </w:r>
      <w:r w:rsidRPr="00000D31">
        <w:rPr>
          <w:rFonts w:ascii="Calibri" w:eastAsia="Calibri" w:hAnsi="Calibri" w:cs="Calibri"/>
          <w:spacing w:val="6"/>
          <w:sz w:val="22"/>
        </w:rPr>
        <w:t xml:space="preserve"> </w:t>
      </w:r>
      <w:r w:rsidRPr="00000D31">
        <w:rPr>
          <w:rFonts w:ascii="Calibri" w:eastAsia="Calibri" w:hAnsi="Calibri" w:cs="Calibri"/>
          <w:spacing w:val="1"/>
          <w:sz w:val="22"/>
        </w:rPr>
        <w:t>b</w:t>
      </w:r>
      <w:r w:rsidRPr="00000D31">
        <w:rPr>
          <w:rFonts w:ascii="Calibri" w:eastAsia="Calibri" w:hAnsi="Calibri" w:cs="Calibri"/>
          <w:sz w:val="22"/>
        </w:rPr>
        <w:t>e</w:t>
      </w:r>
      <w:r w:rsidRPr="00000D31">
        <w:rPr>
          <w:rFonts w:ascii="Calibri" w:eastAsia="Calibri" w:hAnsi="Calibri" w:cs="Calibri"/>
          <w:spacing w:val="5"/>
          <w:sz w:val="22"/>
        </w:rPr>
        <w:t xml:space="preserve"> </w:t>
      </w:r>
      <w:r w:rsidRPr="00000D31">
        <w:rPr>
          <w:rFonts w:ascii="Calibri" w:eastAsia="Calibri" w:hAnsi="Calibri" w:cs="Calibri"/>
          <w:sz w:val="22"/>
        </w:rPr>
        <w:t>ke</w:t>
      </w:r>
      <w:r w:rsidRPr="00000D31">
        <w:rPr>
          <w:rFonts w:ascii="Calibri" w:eastAsia="Calibri" w:hAnsi="Calibri" w:cs="Calibri"/>
          <w:spacing w:val="1"/>
          <w:sz w:val="22"/>
        </w:rPr>
        <w:t>p</w:t>
      </w:r>
      <w:r w:rsidRPr="00000D31">
        <w:rPr>
          <w:rFonts w:ascii="Calibri" w:eastAsia="Calibri" w:hAnsi="Calibri" w:cs="Calibri"/>
          <w:sz w:val="22"/>
        </w:rPr>
        <w:t>t</w:t>
      </w:r>
      <w:r w:rsidRPr="00000D31">
        <w:rPr>
          <w:rFonts w:ascii="Calibri" w:eastAsia="Calibri" w:hAnsi="Calibri" w:cs="Calibri"/>
          <w:spacing w:val="4"/>
          <w:sz w:val="22"/>
        </w:rPr>
        <w:t xml:space="preserve"> </w:t>
      </w:r>
      <w:r w:rsidRPr="00000D31">
        <w:rPr>
          <w:rFonts w:ascii="Calibri" w:eastAsia="Calibri" w:hAnsi="Calibri" w:cs="Calibri"/>
          <w:spacing w:val="5"/>
          <w:sz w:val="22"/>
        </w:rPr>
        <w:t>d</w:t>
      </w:r>
      <w:r w:rsidRPr="00000D31">
        <w:rPr>
          <w:rFonts w:ascii="Calibri" w:eastAsia="Calibri" w:hAnsi="Calibri" w:cs="Calibri"/>
          <w:sz w:val="22"/>
        </w:rPr>
        <w:t>ry</w:t>
      </w:r>
      <w:r w:rsidRPr="00000D31">
        <w:rPr>
          <w:rFonts w:ascii="Calibri" w:eastAsia="Calibri" w:hAnsi="Calibri" w:cs="Calibri"/>
          <w:spacing w:val="3"/>
          <w:sz w:val="22"/>
        </w:rPr>
        <w:t xml:space="preserve"> </w:t>
      </w:r>
      <w:r w:rsidRPr="00000D31">
        <w:rPr>
          <w:rFonts w:ascii="Calibri" w:eastAsia="Calibri" w:hAnsi="Calibri" w:cs="Calibri"/>
          <w:spacing w:val="-2"/>
          <w:sz w:val="22"/>
        </w:rPr>
        <w:t>a</w:t>
      </w:r>
      <w:r w:rsidRPr="00000D31">
        <w:rPr>
          <w:rFonts w:ascii="Calibri" w:eastAsia="Calibri" w:hAnsi="Calibri" w:cs="Calibri"/>
          <w:spacing w:val="1"/>
          <w:sz w:val="22"/>
        </w:rPr>
        <w:t>n</w:t>
      </w:r>
      <w:r w:rsidRPr="00000D31">
        <w:rPr>
          <w:rFonts w:ascii="Calibri" w:eastAsia="Calibri" w:hAnsi="Calibri" w:cs="Calibri"/>
          <w:sz w:val="22"/>
        </w:rPr>
        <w:t>d</w:t>
      </w:r>
      <w:r w:rsidRPr="00000D31">
        <w:rPr>
          <w:rFonts w:ascii="Calibri" w:eastAsia="Calibri" w:hAnsi="Calibri" w:cs="Calibri"/>
          <w:spacing w:val="5"/>
          <w:sz w:val="22"/>
        </w:rPr>
        <w:t xml:space="preserve"> </w:t>
      </w:r>
      <w:r w:rsidRPr="00000D31">
        <w:rPr>
          <w:rFonts w:ascii="Calibri" w:eastAsia="Calibri" w:hAnsi="Calibri" w:cs="Calibri"/>
          <w:spacing w:val="1"/>
          <w:sz w:val="22"/>
        </w:rPr>
        <w:t>c</w:t>
      </w:r>
      <w:r w:rsidRPr="00000D31">
        <w:rPr>
          <w:rFonts w:ascii="Calibri" w:eastAsia="Calibri" w:hAnsi="Calibri" w:cs="Calibri"/>
          <w:sz w:val="22"/>
        </w:rPr>
        <w:t>l</w:t>
      </w:r>
      <w:r w:rsidRPr="00000D31">
        <w:rPr>
          <w:rFonts w:ascii="Calibri" w:eastAsia="Calibri" w:hAnsi="Calibri" w:cs="Calibri"/>
          <w:spacing w:val="-1"/>
          <w:sz w:val="22"/>
        </w:rPr>
        <w:t>e</w:t>
      </w:r>
      <w:r w:rsidRPr="00000D31">
        <w:rPr>
          <w:rFonts w:ascii="Calibri" w:eastAsia="Calibri" w:hAnsi="Calibri" w:cs="Calibri"/>
          <w:sz w:val="22"/>
        </w:rPr>
        <w:t>an</w:t>
      </w:r>
      <w:r w:rsidRPr="00000D31">
        <w:rPr>
          <w:rFonts w:ascii="Calibri" w:eastAsia="Calibri" w:hAnsi="Calibri" w:cs="Calibri"/>
          <w:spacing w:val="5"/>
          <w:sz w:val="22"/>
        </w:rPr>
        <w:t xml:space="preserve"> </w:t>
      </w:r>
      <w:r w:rsidRPr="00000D31">
        <w:rPr>
          <w:rFonts w:ascii="Calibri" w:eastAsia="Calibri" w:hAnsi="Calibri" w:cs="Calibri"/>
          <w:sz w:val="22"/>
        </w:rPr>
        <w:t>to</w:t>
      </w:r>
      <w:r w:rsidRPr="00000D31">
        <w:rPr>
          <w:rFonts w:ascii="Calibri" w:eastAsia="Calibri" w:hAnsi="Calibri" w:cs="Calibri"/>
          <w:spacing w:val="6"/>
          <w:sz w:val="22"/>
        </w:rPr>
        <w:t xml:space="preserve"> </w:t>
      </w:r>
      <w:r w:rsidRPr="00000D31">
        <w:rPr>
          <w:rFonts w:ascii="Calibri" w:eastAsia="Calibri" w:hAnsi="Calibri" w:cs="Calibri"/>
          <w:spacing w:val="-1"/>
          <w:sz w:val="22"/>
        </w:rPr>
        <w:t>e</w:t>
      </w:r>
      <w:r w:rsidRPr="00000D31">
        <w:rPr>
          <w:rFonts w:ascii="Calibri" w:eastAsia="Calibri" w:hAnsi="Calibri" w:cs="Calibri"/>
          <w:spacing w:val="1"/>
          <w:sz w:val="22"/>
        </w:rPr>
        <w:t>n</w:t>
      </w:r>
      <w:r w:rsidRPr="00000D31">
        <w:rPr>
          <w:rFonts w:ascii="Calibri" w:eastAsia="Calibri" w:hAnsi="Calibri" w:cs="Calibri"/>
          <w:spacing w:val="-1"/>
          <w:sz w:val="22"/>
        </w:rPr>
        <w:t>s</w:t>
      </w:r>
      <w:r w:rsidRPr="00000D31">
        <w:rPr>
          <w:rFonts w:ascii="Calibri" w:eastAsia="Calibri" w:hAnsi="Calibri" w:cs="Calibri"/>
          <w:spacing w:val="1"/>
          <w:sz w:val="22"/>
        </w:rPr>
        <w:t>u</w:t>
      </w:r>
      <w:r w:rsidRPr="00000D31">
        <w:rPr>
          <w:rFonts w:ascii="Calibri" w:eastAsia="Calibri" w:hAnsi="Calibri" w:cs="Calibri"/>
          <w:sz w:val="22"/>
        </w:rPr>
        <w:t>re</w:t>
      </w:r>
      <w:r w:rsidRPr="00000D31">
        <w:rPr>
          <w:rFonts w:ascii="Calibri" w:eastAsia="Calibri" w:hAnsi="Calibri" w:cs="Calibri"/>
          <w:spacing w:val="2"/>
          <w:sz w:val="22"/>
        </w:rPr>
        <w:t xml:space="preserve"> </w:t>
      </w:r>
      <w:r w:rsidRPr="00000D31">
        <w:rPr>
          <w:rFonts w:ascii="Calibri" w:eastAsia="Calibri" w:hAnsi="Calibri" w:cs="Calibri"/>
          <w:spacing w:val="-1"/>
          <w:sz w:val="22"/>
        </w:rPr>
        <w:t>w</w:t>
      </w:r>
      <w:r w:rsidRPr="00000D31">
        <w:rPr>
          <w:rFonts w:ascii="Calibri" w:eastAsia="Calibri" w:hAnsi="Calibri" w:cs="Calibri"/>
          <w:sz w:val="22"/>
        </w:rPr>
        <w:t>ork</w:t>
      </w:r>
      <w:r w:rsidRPr="00000D31">
        <w:rPr>
          <w:rFonts w:ascii="Calibri" w:eastAsia="Calibri" w:hAnsi="Calibri" w:cs="Calibri"/>
          <w:spacing w:val="4"/>
          <w:sz w:val="22"/>
        </w:rPr>
        <w:t xml:space="preserve"> </w:t>
      </w:r>
      <w:r w:rsidRPr="00000D31">
        <w:rPr>
          <w:rFonts w:ascii="Calibri" w:eastAsia="Calibri" w:hAnsi="Calibri" w:cs="Calibri"/>
          <w:sz w:val="22"/>
        </w:rPr>
        <w:t>is</w:t>
      </w:r>
      <w:r w:rsidRPr="00000D31">
        <w:rPr>
          <w:rFonts w:ascii="Calibri" w:eastAsia="Calibri" w:hAnsi="Calibri" w:cs="Calibri"/>
          <w:spacing w:val="5"/>
          <w:sz w:val="22"/>
        </w:rPr>
        <w:t xml:space="preserve"> </w:t>
      </w:r>
      <w:r w:rsidRPr="00000D31">
        <w:rPr>
          <w:rFonts w:ascii="Calibri" w:eastAsia="Calibri" w:hAnsi="Calibri" w:cs="Calibri"/>
          <w:spacing w:val="1"/>
          <w:sz w:val="22"/>
        </w:rPr>
        <w:t>n</w:t>
      </w:r>
      <w:r w:rsidRPr="00000D31">
        <w:rPr>
          <w:rFonts w:ascii="Calibri" w:eastAsia="Calibri" w:hAnsi="Calibri" w:cs="Calibri"/>
          <w:sz w:val="22"/>
        </w:rPr>
        <w:t>ot</w:t>
      </w:r>
      <w:r w:rsidRPr="00000D31">
        <w:rPr>
          <w:rFonts w:ascii="Calibri" w:eastAsia="Calibri" w:hAnsi="Calibri" w:cs="Calibri"/>
          <w:spacing w:val="5"/>
          <w:sz w:val="22"/>
        </w:rPr>
        <w:t xml:space="preserve"> </w:t>
      </w:r>
      <w:r w:rsidRPr="00000D31">
        <w:rPr>
          <w:rFonts w:ascii="Calibri" w:eastAsia="Calibri" w:hAnsi="Calibri" w:cs="Calibri"/>
          <w:sz w:val="22"/>
        </w:rPr>
        <w:t>af</w:t>
      </w:r>
      <w:r w:rsidRPr="00000D31">
        <w:rPr>
          <w:rFonts w:ascii="Calibri" w:eastAsia="Calibri" w:hAnsi="Calibri" w:cs="Calibri"/>
          <w:spacing w:val="-1"/>
          <w:sz w:val="22"/>
        </w:rPr>
        <w:t>fe</w:t>
      </w:r>
      <w:r w:rsidRPr="00000D31">
        <w:rPr>
          <w:rFonts w:ascii="Calibri" w:eastAsia="Calibri" w:hAnsi="Calibri" w:cs="Calibri"/>
          <w:sz w:val="22"/>
        </w:rPr>
        <w:t>cted</w:t>
      </w:r>
      <w:r w:rsidRPr="00000D31">
        <w:rPr>
          <w:rFonts w:ascii="Calibri" w:eastAsia="Calibri" w:hAnsi="Calibri" w:cs="Calibri"/>
          <w:spacing w:val="1"/>
          <w:sz w:val="22"/>
        </w:rPr>
        <w:t xml:space="preserve"> </w:t>
      </w:r>
      <w:r w:rsidRPr="00000D31">
        <w:rPr>
          <w:rFonts w:ascii="Calibri" w:eastAsia="Calibri" w:hAnsi="Calibri" w:cs="Calibri"/>
          <w:sz w:val="22"/>
        </w:rPr>
        <w:t>or</w:t>
      </w:r>
      <w:r w:rsidRPr="00000D31">
        <w:rPr>
          <w:rFonts w:ascii="Calibri" w:eastAsia="Calibri" w:hAnsi="Calibri" w:cs="Calibri"/>
          <w:spacing w:val="5"/>
          <w:sz w:val="22"/>
        </w:rPr>
        <w:t xml:space="preserve"> </w:t>
      </w:r>
      <w:r w:rsidRPr="00000D31">
        <w:rPr>
          <w:rFonts w:ascii="Calibri" w:eastAsia="Calibri" w:hAnsi="Calibri" w:cs="Calibri"/>
          <w:sz w:val="22"/>
        </w:rPr>
        <w:t>i</w:t>
      </w:r>
      <w:r w:rsidRPr="00000D31">
        <w:rPr>
          <w:rFonts w:ascii="Calibri" w:eastAsia="Calibri" w:hAnsi="Calibri" w:cs="Calibri"/>
          <w:spacing w:val="1"/>
          <w:sz w:val="22"/>
        </w:rPr>
        <w:t>n</w:t>
      </w:r>
      <w:r w:rsidRPr="00000D31">
        <w:rPr>
          <w:rFonts w:ascii="Calibri" w:eastAsia="Calibri" w:hAnsi="Calibri" w:cs="Calibri"/>
          <w:sz w:val="22"/>
        </w:rPr>
        <w:t>ter</w:t>
      </w:r>
      <w:r w:rsidRPr="00000D31">
        <w:rPr>
          <w:rFonts w:ascii="Calibri" w:eastAsia="Calibri" w:hAnsi="Calibri" w:cs="Calibri"/>
          <w:spacing w:val="1"/>
          <w:sz w:val="22"/>
        </w:rPr>
        <w:t>f</w:t>
      </w:r>
      <w:r w:rsidRPr="00000D31">
        <w:rPr>
          <w:rFonts w:ascii="Calibri" w:eastAsia="Calibri" w:hAnsi="Calibri" w:cs="Calibri"/>
          <w:spacing w:val="-1"/>
          <w:sz w:val="22"/>
        </w:rPr>
        <w:t>e</w:t>
      </w:r>
      <w:r w:rsidRPr="00000D31">
        <w:rPr>
          <w:rFonts w:ascii="Calibri" w:eastAsia="Calibri" w:hAnsi="Calibri" w:cs="Calibri"/>
          <w:sz w:val="22"/>
        </w:rPr>
        <w:t>r</w:t>
      </w:r>
      <w:r w:rsidRPr="00000D31">
        <w:rPr>
          <w:rFonts w:ascii="Calibri" w:eastAsia="Calibri" w:hAnsi="Calibri" w:cs="Calibri"/>
          <w:spacing w:val="-1"/>
          <w:sz w:val="22"/>
        </w:rPr>
        <w:t>e</w:t>
      </w:r>
      <w:r w:rsidRPr="00000D31">
        <w:rPr>
          <w:rFonts w:ascii="Calibri" w:eastAsia="Calibri" w:hAnsi="Calibri" w:cs="Calibri"/>
          <w:sz w:val="22"/>
        </w:rPr>
        <w:t xml:space="preserve">d </w:t>
      </w:r>
      <w:r w:rsidRPr="00000D31">
        <w:rPr>
          <w:rFonts w:ascii="Calibri" w:eastAsia="Calibri" w:hAnsi="Calibri" w:cs="Calibri"/>
          <w:spacing w:val="-1"/>
          <w:sz w:val="22"/>
        </w:rPr>
        <w:t>w</w:t>
      </w:r>
      <w:r w:rsidRPr="00000D31">
        <w:rPr>
          <w:rFonts w:ascii="Calibri" w:eastAsia="Calibri" w:hAnsi="Calibri" w:cs="Calibri"/>
          <w:sz w:val="22"/>
        </w:rPr>
        <w:t xml:space="preserve">ith </w:t>
      </w:r>
      <w:r w:rsidRPr="00000D31">
        <w:rPr>
          <w:rFonts w:ascii="Calibri" w:eastAsia="Calibri" w:hAnsi="Calibri" w:cs="Calibri"/>
          <w:spacing w:val="1"/>
          <w:sz w:val="22"/>
        </w:rPr>
        <w:t>b</w:t>
      </w:r>
      <w:r w:rsidRPr="00000D31">
        <w:rPr>
          <w:rFonts w:ascii="Calibri" w:eastAsia="Calibri" w:hAnsi="Calibri" w:cs="Calibri"/>
          <w:sz w:val="22"/>
        </w:rPr>
        <w:t>y</w:t>
      </w:r>
      <w:r w:rsidRPr="00000D31">
        <w:rPr>
          <w:rFonts w:ascii="Calibri" w:eastAsia="Calibri" w:hAnsi="Calibri" w:cs="Calibri"/>
          <w:spacing w:val="18"/>
          <w:sz w:val="22"/>
        </w:rPr>
        <w:t xml:space="preserve"> </w:t>
      </w:r>
      <w:r w:rsidRPr="00000D31">
        <w:rPr>
          <w:rFonts w:ascii="Calibri" w:eastAsia="Calibri" w:hAnsi="Calibri" w:cs="Calibri"/>
          <w:spacing w:val="-1"/>
          <w:sz w:val="22"/>
        </w:rPr>
        <w:t>w</w:t>
      </w:r>
      <w:r w:rsidRPr="00000D31">
        <w:rPr>
          <w:rFonts w:ascii="Calibri" w:eastAsia="Calibri" w:hAnsi="Calibri" w:cs="Calibri"/>
          <w:sz w:val="22"/>
        </w:rPr>
        <w:t>a</w:t>
      </w:r>
      <w:r w:rsidRPr="00000D31">
        <w:rPr>
          <w:rFonts w:ascii="Calibri" w:eastAsia="Calibri" w:hAnsi="Calibri" w:cs="Calibri"/>
          <w:spacing w:val="1"/>
          <w:sz w:val="22"/>
        </w:rPr>
        <w:t>t</w:t>
      </w:r>
      <w:r w:rsidRPr="00000D31">
        <w:rPr>
          <w:rFonts w:ascii="Calibri" w:eastAsia="Calibri" w:hAnsi="Calibri" w:cs="Calibri"/>
          <w:spacing w:val="-1"/>
          <w:sz w:val="22"/>
        </w:rPr>
        <w:t>e</w:t>
      </w:r>
      <w:r w:rsidRPr="00000D31">
        <w:rPr>
          <w:rFonts w:ascii="Calibri" w:eastAsia="Calibri" w:hAnsi="Calibri" w:cs="Calibri"/>
          <w:sz w:val="22"/>
        </w:rPr>
        <w:t>r</w:t>
      </w:r>
      <w:r w:rsidRPr="00000D31">
        <w:rPr>
          <w:rFonts w:ascii="Calibri" w:eastAsia="Calibri" w:hAnsi="Calibri" w:cs="Calibri"/>
          <w:spacing w:val="15"/>
          <w:sz w:val="22"/>
        </w:rPr>
        <w:t xml:space="preserve"> </w:t>
      </w:r>
      <w:r w:rsidRPr="00000D31">
        <w:rPr>
          <w:rFonts w:ascii="Calibri" w:eastAsia="Calibri" w:hAnsi="Calibri" w:cs="Calibri"/>
          <w:spacing w:val="-1"/>
          <w:sz w:val="22"/>
        </w:rPr>
        <w:t>e</w:t>
      </w:r>
      <w:r w:rsidRPr="00000D31">
        <w:rPr>
          <w:rFonts w:ascii="Calibri" w:eastAsia="Calibri" w:hAnsi="Calibri" w:cs="Calibri"/>
          <w:spacing w:val="1"/>
          <w:sz w:val="22"/>
        </w:rPr>
        <w:t>n</w:t>
      </w:r>
      <w:r w:rsidRPr="00000D31">
        <w:rPr>
          <w:rFonts w:ascii="Calibri" w:eastAsia="Calibri" w:hAnsi="Calibri" w:cs="Calibri"/>
          <w:sz w:val="22"/>
        </w:rPr>
        <w:t>tering</w:t>
      </w:r>
      <w:r w:rsidRPr="00000D31">
        <w:rPr>
          <w:rFonts w:ascii="Calibri" w:eastAsia="Calibri" w:hAnsi="Calibri" w:cs="Calibri"/>
          <w:spacing w:val="13"/>
          <w:sz w:val="22"/>
        </w:rPr>
        <w:t xml:space="preserve"> </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16"/>
          <w:sz w:val="22"/>
        </w:rPr>
        <w:t xml:space="preserve"> </w:t>
      </w:r>
      <w:r w:rsidRPr="00000D31">
        <w:rPr>
          <w:rFonts w:ascii="Calibri" w:eastAsia="Calibri" w:hAnsi="Calibri" w:cs="Calibri"/>
          <w:spacing w:val="-1"/>
          <w:sz w:val="22"/>
        </w:rPr>
        <w:t>e</w:t>
      </w:r>
      <w:r w:rsidRPr="00000D31">
        <w:rPr>
          <w:rFonts w:ascii="Calibri" w:eastAsia="Calibri" w:hAnsi="Calibri" w:cs="Calibri"/>
          <w:sz w:val="22"/>
        </w:rPr>
        <w:t>xc</w:t>
      </w:r>
      <w:r w:rsidRPr="00000D31">
        <w:rPr>
          <w:rFonts w:ascii="Calibri" w:eastAsia="Calibri" w:hAnsi="Calibri" w:cs="Calibri"/>
          <w:spacing w:val="3"/>
          <w:sz w:val="22"/>
        </w:rPr>
        <w:t>a</w:t>
      </w:r>
      <w:r w:rsidRPr="00000D31">
        <w:rPr>
          <w:rFonts w:ascii="Calibri" w:eastAsia="Calibri" w:hAnsi="Calibri" w:cs="Calibri"/>
          <w:spacing w:val="-1"/>
          <w:sz w:val="22"/>
        </w:rPr>
        <w:t>v</w:t>
      </w:r>
      <w:r w:rsidRPr="00000D31">
        <w:rPr>
          <w:rFonts w:ascii="Calibri" w:eastAsia="Calibri" w:hAnsi="Calibri" w:cs="Calibri"/>
          <w:spacing w:val="3"/>
          <w:sz w:val="22"/>
        </w:rPr>
        <w:t>a</w:t>
      </w:r>
      <w:r w:rsidRPr="00000D31">
        <w:rPr>
          <w:rFonts w:ascii="Calibri" w:eastAsia="Calibri" w:hAnsi="Calibri" w:cs="Calibri"/>
          <w:sz w:val="22"/>
        </w:rPr>
        <w:t>ti</w:t>
      </w:r>
      <w:r w:rsidRPr="00000D31">
        <w:rPr>
          <w:rFonts w:ascii="Calibri" w:eastAsia="Calibri" w:hAnsi="Calibri" w:cs="Calibri"/>
          <w:spacing w:val="1"/>
          <w:sz w:val="22"/>
        </w:rPr>
        <w:t>on</w:t>
      </w:r>
      <w:r w:rsidRPr="00000D31">
        <w:rPr>
          <w:rFonts w:ascii="Calibri" w:eastAsia="Calibri" w:hAnsi="Calibri" w:cs="Calibri"/>
          <w:spacing w:val="-1"/>
          <w:sz w:val="22"/>
        </w:rPr>
        <w:t>s</w:t>
      </w:r>
      <w:r w:rsidRPr="00000D31">
        <w:rPr>
          <w:rFonts w:ascii="Calibri" w:eastAsia="Calibri" w:hAnsi="Calibri" w:cs="Calibri"/>
          <w:sz w:val="22"/>
        </w:rPr>
        <w:t xml:space="preserve">. </w:t>
      </w:r>
      <w:r w:rsidRPr="00000D31">
        <w:rPr>
          <w:rFonts w:ascii="Calibri" w:eastAsia="Calibri" w:hAnsi="Calibri" w:cs="Calibri"/>
          <w:spacing w:val="29"/>
          <w:sz w:val="22"/>
        </w:rPr>
        <w:t xml:space="preserve"> </w:t>
      </w:r>
      <w:r w:rsidRPr="00000D31">
        <w:rPr>
          <w:rFonts w:ascii="Calibri" w:eastAsia="Calibri" w:hAnsi="Calibri" w:cs="Calibri"/>
          <w:spacing w:val="-1"/>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16"/>
          <w:sz w:val="22"/>
        </w:rPr>
        <w:t xml:space="preserve"> </w:t>
      </w:r>
      <w:r w:rsidRPr="00000D31">
        <w:rPr>
          <w:rFonts w:ascii="Calibri" w:eastAsia="Calibri" w:hAnsi="Calibri" w:cs="Calibri"/>
          <w:sz w:val="22"/>
        </w:rPr>
        <w:t>Bid</w:t>
      </w:r>
      <w:r w:rsidRPr="00000D31">
        <w:rPr>
          <w:rFonts w:ascii="Calibri" w:eastAsia="Calibri" w:hAnsi="Calibri" w:cs="Calibri"/>
          <w:spacing w:val="1"/>
          <w:sz w:val="22"/>
        </w:rPr>
        <w:t>d</w:t>
      </w:r>
      <w:r w:rsidRPr="00000D31">
        <w:rPr>
          <w:rFonts w:ascii="Calibri" w:eastAsia="Calibri" w:hAnsi="Calibri" w:cs="Calibri"/>
          <w:spacing w:val="-1"/>
          <w:sz w:val="22"/>
        </w:rPr>
        <w:t>e</w:t>
      </w:r>
      <w:r w:rsidRPr="00000D31">
        <w:rPr>
          <w:rFonts w:ascii="Calibri" w:eastAsia="Calibri" w:hAnsi="Calibri" w:cs="Calibri"/>
          <w:sz w:val="22"/>
        </w:rPr>
        <w:t>r</w:t>
      </w:r>
      <w:r w:rsidRPr="00000D31">
        <w:rPr>
          <w:rFonts w:ascii="Calibri" w:eastAsia="Calibri" w:hAnsi="Calibri" w:cs="Calibri"/>
          <w:spacing w:val="15"/>
          <w:sz w:val="22"/>
        </w:rPr>
        <w:t xml:space="preserve"> </w:t>
      </w:r>
      <w:r w:rsidRPr="00000D31">
        <w:rPr>
          <w:rFonts w:ascii="Calibri" w:eastAsia="Calibri" w:hAnsi="Calibri" w:cs="Calibri"/>
          <w:spacing w:val="2"/>
          <w:sz w:val="22"/>
        </w:rPr>
        <w:t>i</w:t>
      </w:r>
      <w:r w:rsidRPr="00000D31">
        <w:rPr>
          <w:rFonts w:ascii="Calibri" w:eastAsia="Calibri" w:hAnsi="Calibri" w:cs="Calibri"/>
          <w:sz w:val="22"/>
        </w:rPr>
        <w:t>s</w:t>
      </w:r>
      <w:r w:rsidRPr="00000D31">
        <w:rPr>
          <w:rFonts w:ascii="Calibri" w:eastAsia="Calibri" w:hAnsi="Calibri" w:cs="Calibri"/>
          <w:spacing w:val="17"/>
          <w:sz w:val="22"/>
        </w:rPr>
        <w:t xml:space="preserve"> </w:t>
      </w:r>
      <w:r w:rsidRPr="00000D31">
        <w:rPr>
          <w:rFonts w:ascii="Calibri" w:eastAsia="Calibri" w:hAnsi="Calibri" w:cs="Calibri"/>
          <w:sz w:val="22"/>
        </w:rPr>
        <w:t>to</w:t>
      </w:r>
      <w:r w:rsidRPr="00000D31">
        <w:rPr>
          <w:rFonts w:ascii="Calibri" w:eastAsia="Calibri" w:hAnsi="Calibri" w:cs="Calibri"/>
          <w:spacing w:val="18"/>
          <w:sz w:val="22"/>
        </w:rPr>
        <w:t xml:space="preserve"> </w:t>
      </w:r>
      <w:r w:rsidRPr="00000D31">
        <w:rPr>
          <w:rFonts w:ascii="Calibri" w:eastAsia="Calibri" w:hAnsi="Calibri" w:cs="Calibri"/>
          <w:sz w:val="22"/>
        </w:rPr>
        <w:t>all</w:t>
      </w:r>
      <w:r w:rsidRPr="00000D31">
        <w:rPr>
          <w:rFonts w:ascii="Calibri" w:eastAsia="Calibri" w:hAnsi="Calibri" w:cs="Calibri"/>
          <w:spacing w:val="1"/>
          <w:sz w:val="22"/>
        </w:rPr>
        <w:t>o</w:t>
      </w:r>
      <w:r w:rsidRPr="00000D31">
        <w:rPr>
          <w:rFonts w:ascii="Calibri" w:eastAsia="Calibri" w:hAnsi="Calibri" w:cs="Calibri"/>
          <w:sz w:val="22"/>
        </w:rPr>
        <w:t>w</w:t>
      </w:r>
      <w:r w:rsidRPr="00000D31">
        <w:rPr>
          <w:rFonts w:ascii="Calibri" w:eastAsia="Calibri" w:hAnsi="Calibri" w:cs="Calibri"/>
          <w:spacing w:val="17"/>
          <w:sz w:val="22"/>
        </w:rPr>
        <w:t xml:space="preserve"> </w:t>
      </w:r>
      <w:r w:rsidRPr="00000D31">
        <w:rPr>
          <w:rFonts w:ascii="Calibri" w:eastAsia="Calibri" w:hAnsi="Calibri" w:cs="Calibri"/>
          <w:sz w:val="22"/>
        </w:rPr>
        <w:t>in</w:t>
      </w:r>
      <w:r w:rsidRPr="00000D31">
        <w:rPr>
          <w:rFonts w:ascii="Calibri" w:eastAsia="Calibri" w:hAnsi="Calibri" w:cs="Calibri"/>
          <w:spacing w:val="18"/>
          <w:sz w:val="22"/>
        </w:rPr>
        <w:t xml:space="preserve"> </w:t>
      </w:r>
      <w:r w:rsidRPr="00000D31">
        <w:rPr>
          <w:rFonts w:ascii="Calibri" w:eastAsia="Calibri" w:hAnsi="Calibri" w:cs="Calibri"/>
          <w:spacing w:val="1"/>
          <w:sz w:val="22"/>
        </w:rPr>
        <w:t>h</w:t>
      </w:r>
      <w:r w:rsidRPr="00000D31">
        <w:rPr>
          <w:rFonts w:ascii="Calibri" w:eastAsia="Calibri" w:hAnsi="Calibri" w:cs="Calibri"/>
          <w:sz w:val="22"/>
        </w:rPr>
        <w:t>is</w:t>
      </w:r>
      <w:r w:rsidRPr="00000D31">
        <w:rPr>
          <w:rFonts w:ascii="Calibri" w:eastAsia="Calibri" w:hAnsi="Calibri" w:cs="Calibri"/>
          <w:spacing w:val="16"/>
          <w:sz w:val="22"/>
        </w:rPr>
        <w:t xml:space="preserve"> </w:t>
      </w:r>
      <w:r w:rsidRPr="00000D31">
        <w:rPr>
          <w:rFonts w:ascii="Calibri" w:eastAsia="Calibri" w:hAnsi="Calibri" w:cs="Calibri"/>
          <w:spacing w:val="-1"/>
          <w:sz w:val="22"/>
        </w:rPr>
        <w:t>Te</w:t>
      </w:r>
      <w:r w:rsidRPr="00000D31">
        <w:rPr>
          <w:rFonts w:ascii="Calibri" w:eastAsia="Calibri" w:hAnsi="Calibri" w:cs="Calibri"/>
          <w:spacing w:val="1"/>
          <w:sz w:val="22"/>
        </w:rPr>
        <w:t>nd</w:t>
      </w:r>
      <w:r w:rsidRPr="00000D31">
        <w:rPr>
          <w:rFonts w:ascii="Calibri" w:eastAsia="Calibri" w:hAnsi="Calibri" w:cs="Calibri"/>
          <w:spacing w:val="-1"/>
          <w:sz w:val="22"/>
        </w:rPr>
        <w:t>e</w:t>
      </w:r>
      <w:r w:rsidRPr="00000D31">
        <w:rPr>
          <w:rFonts w:ascii="Calibri" w:eastAsia="Calibri" w:hAnsi="Calibri" w:cs="Calibri"/>
          <w:sz w:val="22"/>
        </w:rPr>
        <w:t>r</w:t>
      </w:r>
      <w:r w:rsidRPr="00000D31">
        <w:rPr>
          <w:rFonts w:ascii="Calibri" w:eastAsia="Calibri" w:hAnsi="Calibri" w:cs="Calibri"/>
          <w:spacing w:val="14"/>
          <w:sz w:val="22"/>
        </w:rPr>
        <w:t xml:space="preserve"> </w:t>
      </w:r>
      <w:r w:rsidRPr="00000D31">
        <w:rPr>
          <w:rFonts w:ascii="Calibri" w:eastAsia="Calibri" w:hAnsi="Calibri" w:cs="Calibri"/>
          <w:spacing w:val="-1"/>
          <w:sz w:val="22"/>
        </w:rPr>
        <w:t>f</w:t>
      </w:r>
      <w:r w:rsidRPr="00000D31">
        <w:rPr>
          <w:rFonts w:ascii="Calibri" w:eastAsia="Calibri" w:hAnsi="Calibri" w:cs="Calibri"/>
          <w:sz w:val="22"/>
        </w:rPr>
        <w:t>or</w:t>
      </w:r>
      <w:r w:rsidRPr="00000D31">
        <w:rPr>
          <w:rFonts w:ascii="Calibri" w:eastAsia="Calibri" w:hAnsi="Calibri" w:cs="Calibri"/>
          <w:spacing w:val="18"/>
          <w:sz w:val="22"/>
        </w:rPr>
        <w:t xml:space="preserve"> </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16"/>
          <w:sz w:val="22"/>
        </w:rPr>
        <w:t xml:space="preserve"> </w:t>
      </w:r>
      <w:r w:rsidRPr="00000D31">
        <w:rPr>
          <w:rFonts w:ascii="Calibri" w:eastAsia="Calibri" w:hAnsi="Calibri" w:cs="Calibri"/>
          <w:sz w:val="22"/>
        </w:rPr>
        <w:t>co</w:t>
      </w:r>
      <w:r w:rsidRPr="00000D31">
        <w:rPr>
          <w:rFonts w:ascii="Calibri" w:eastAsia="Calibri" w:hAnsi="Calibri" w:cs="Calibri"/>
          <w:spacing w:val="-1"/>
          <w:sz w:val="22"/>
        </w:rPr>
        <w:t>s</w:t>
      </w:r>
      <w:r w:rsidRPr="00000D31">
        <w:rPr>
          <w:rFonts w:ascii="Calibri" w:eastAsia="Calibri" w:hAnsi="Calibri" w:cs="Calibri"/>
          <w:spacing w:val="3"/>
          <w:sz w:val="22"/>
        </w:rPr>
        <w:t>t</w:t>
      </w:r>
      <w:r w:rsidRPr="00000D31">
        <w:rPr>
          <w:rFonts w:ascii="Calibri" w:eastAsia="Calibri" w:hAnsi="Calibri" w:cs="Calibri"/>
          <w:sz w:val="22"/>
        </w:rPr>
        <w:t>s</w:t>
      </w:r>
      <w:r w:rsidRPr="00000D31">
        <w:rPr>
          <w:rFonts w:ascii="Calibri" w:eastAsia="Calibri" w:hAnsi="Calibri" w:cs="Calibri"/>
          <w:spacing w:val="14"/>
          <w:sz w:val="22"/>
        </w:rPr>
        <w:t xml:space="preserve"> </w:t>
      </w:r>
      <w:r w:rsidRPr="00000D31">
        <w:rPr>
          <w:rFonts w:ascii="Calibri" w:eastAsia="Calibri" w:hAnsi="Calibri" w:cs="Calibri"/>
          <w:spacing w:val="3"/>
          <w:sz w:val="22"/>
        </w:rPr>
        <w:t>o</w:t>
      </w:r>
      <w:r w:rsidRPr="00000D31">
        <w:rPr>
          <w:rFonts w:ascii="Calibri" w:eastAsia="Calibri" w:hAnsi="Calibri" w:cs="Calibri"/>
          <w:sz w:val="22"/>
        </w:rPr>
        <w:t>f</w:t>
      </w:r>
      <w:r w:rsidRPr="00000D31">
        <w:rPr>
          <w:rFonts w:ascii="Calibri" w:eastAsia="Calibri" w:hAnsi="Calibri" w:cs="Calibri"/>
          <w:spacing w:val="17"/>
          <w:sz w:val="22"/>
        </w:rPr>
        <w:t xml:space="preserve"> </w:t>
      </w:r>
      <w:r w:rsidRPr="00000D31">
        <w:rPr>
          <w:rFonts w:ascii="Calibri" w:eastAsia="Calibri" w:hAnsi="Calibri" w:cs="Calibri"/>
          <w:spacing w:val="1"/>
          <w:sz w:val="22"/>
        </w:rPr>
        <w:t>pu</w:t>
      </w:r>
      <w:r w:rsidRPr="00000D31">
        <w:rPr>
          <w:rFonts w:ascii="Calibri" w:eastAsia="Calibri" w:hAnsi="Calibri" w:cs="Calibri"/>
          <w:spacing w:val="-1"/>
          <w:sz w:val="22"/>
        </w:rPr>
        <w:t>m</w:t>
      </w:r>
      <w:r w:rsidRPr="00000D31">
        <w:rPr>
          <w:rFonts w:ascii="Calibri" w:eastAsia="Calibri" w:hAnsi="Calibri" w:cs="Calibri"/>
          <w:spacing w:val="1"/>
          <w:sz w:val="22"/>
        </w:rPr>
        <w:t>p</w:t>
      </w:r>
      <w:r w:rsidRPr="00000D31">
        <w:rPr>
          <w:rFonts w:ascii="Calibri" w:eastAsia="Calibri" w:hAnsi="Calibri" w:cs="Calibri"/>
          <w:sz w:val="22"/>
        </w:rPr>
        <w:t>i</w:t>
      </w:r>
      <w:r w:rsidRPr="00000D31">
        <w:rPr>
          <w:rFonts w:ascii="Calibri" w:eastAsia="Calibri" w:hAnsi="Calibri" w:cs="Calibri"/>
          <w:spacing w:val="1"/>
          <w:sz w:val="22"/>
        </w:rPr>
        <w:t>n</w:t>
      </w:r>
      <w:r w:rsidRPr="00000D31">
        <w:rPr>
          <w:rFonts w:ascii="Calibri" w:eastAsia="Calibri" w:hAnsi="Calibri" w:cs="Calibri"/>
          <w:sz w:val="22"/>
        </w:rPr>
        <w:t>g,</w:t>
      </w:r>
      <w:r w:rsidRPr="00000D31">
        <w:rPr>
          <w:rFonts w:ascii="Calibri" w:eastAsia="Calibri" w:hAnsi="Calibri" w:cs="Calibri"/>
          <w:spacing w:val="12"/>
          <w:sz w:val="22"/>
        </w:rPr>
        <w:t xml:space="preserve"> </w:t>
      </w:r>
      <w:r w:rsidRPr="00000D31">
        <w:rPr>
          <w:rFonts w:ascii="Calibri" w:eastAsia="Calibri" w:hAnsi="Calibri" w:cs="Calibri"/>
          <w:spacing w:val="1"/>
          <w:w w:val="99"/>
          <w:sz w:val="22"/>
        </w:rPr>
        <w:t>d</w:t>
      </w:r>
      <w:r w:rsidRPr="00000D31">
        <w:rPr>
          <w:rFonts w:ascii="Calibri" w:eastAsia="Calibri" w:hAnsi="Calibri" w:cs="Calibri"/>
          <w:w w:val="99"/>
          <w:sz w:val="22"/>
        </w:rPr>
        <w:t>e</w:t>
      </w:r>
      <w:r w:rsidRPr="00000D31">
        <w:rPr>
          <w:rFonts w:ascii="Calibri" w:eastAsia="Calibri" w:hAnsi="Calibri" w:cs="Calibri"/>
          <w:spacing w:val="-34"/>
          <w:sz w:val="22"/>
        </w:rPr>
        <w:t xml:space="preserve"> </w:t>
      </w:r>
      <w:r w:rsidRPr="00000D31">
        <w:rPr>
          <w:rFonts w:ascii="Calibri" w:eastAsia="Calibri" w:hAnsi="Calibri" w:cs="Calibri"/>
          <w:spacing w:val="-1"/>
          <w:sz w:val="22"/>
        </w:rPr>
        <w:t>-w</w:t>
      </w:r>
      <w:r w:rsidRPr="00000D31">
        <w:rPr>
          <w:rFonts w:ascii="Calibri" w:eastAsia="Calibri" w:hAnsi="Calibri" w:cs="Calibri"/>
          <w:sz w:val="22"/>
        </w:rPr>
        <w:t>a</w:t>
      </w:r>
      <w:r w:rsidRPr="00000D31">
        <w:rPr>
          <w:rFonts w:ascii="Calibri" w:eastAsia="Calibri" w:hAnsi="Calibri" w:cs="Calibri"/>
          <w:spacing w:val="1"/>
          <w:sz w:val="22"/>
        </w:rPr>
        <w:t>t</w:t>
      </w:r>
      <w:r w:rsidRPr="00000D31">
        <w:rPr>
          <w:rFonts w:ascii="Calibri" w:eastAsia="Calibri" w:hAnsi="Calibri" w:cs="Calibri"/>
          <w:spacing w:val="-1"/>
          <w:sz w:val="22"/>
        </w:rPr>
        <w:t>e</w:t>
      </w:r>
      <w:r w:rsidRPr="00000D31">
        <w:rPr>
          <w:rFonts w:ascii="Calibri" w:eastAsia="Calibri" w:hAnsi="Calibri" w:cs="Calibri"/>
          <w:spacing w:val="2"/>
          <w:sz w:val="22"/>
        </w:rPr>
        <w:t>r</w:t>
      </w:r>
      <w:r w:rsidRPr="00000D31">
        <w:rPr>
          <w:rFonts w:ascii="Calibri" w:eastAsia="Calibri" w:hAnsi="Calibri" w:cs="Calibri"/>
          <w:sz w:val="22"/>
        </w:rPr>
        <w:t>i</w:t>
      </w:r>
      <w:r w:rsidRPr="00000D31">
        <w:rPr>
          <w:rFonts w:ascii="Calibri" w:eastAsia="Calibri" w:hAnsi="Calibri" w:cs="Calibri"/>
          <w:spacing w:val="1"/>
          <w:sz w:val="22"/>
        </w:rPr>
        <w:t>n</w:t>
      </w:r>
      <w:r w:rsidRPr="00000D31">
        <w:rPr>
          <w:rFonts w:ascii="Calibri" w:eastAsia="Calibri" w:hAnsi="Calibri" w:cs="Calibri"/>
          <w:sz w:val="22"/>
        </w:rPr>
        <w:t>g</w:t>
      </w:r>
      <w:r w:rsidRPr="00000D31">
        <w:rPr>
          <w:rFonts w:ascii="Calibri" w:eastAsia="Calibri" w:hAnsi="Calibri" w:cs="Calibri"/>
          <w:spacing w:val="11"/>
          <w:sz w:val="22"/>
        </w:rPr>
        <w:t xml:space="preserve"> </w:t>
      </w:r>
      <w:r w:rsidRPr="00000D31">
        <w:rPr>
          <w:rFonts w:ascii="Calibri" w:eastAsia="Calibri" w:hAnsi="Calibri" w:cs="Calibri"/>
          <w:sz w:val="22"/>
        </w:rPr>
        <w:t>or ot</w:t>
      </w:r>
      <w:r w:rsidRPr="00000D31">
        <w:rPr>
          <w:rFonts w:ascii="Calibri" w:eastAsia="Calibri" w:hAnsi="Calibri" w:cs="Calibri"/>
          <w:spacing w:val="1"/>
          <w:sz w:val="22"/>
        </w:rPr>
        <w:t>h</w:t>
      </w:r>
      <w:r w:rsidRPr="00000D31">
        <w:rPr>
          <w:rFonts w:ascii="Calibri" w:eastAsia="Calibri" w:hAnsi="Calibri" w:cs="Calibri"/>
          <w:spacing w:val="-1"/>
          <w:sz w:val="22"/>
        </w:rPr>
        <w:t>e</w:t>
      </w:r>
      <w:r w:rsidRPr="00000D31">
        <w:rPr>
          <w:rFonts w:ascii="Calibri" w:eastAsia="Calibri" w:hAnsi="Calibri" w:cs="Calibri"/>
          <w:sz w:val="22"/>
        </w:rPr>
        <w:t>r</w:t>
      </w:r>
      <w:r w:rsidRPr="00000D31">
        <w:rPr>
          <w:rFonts w:ascii="Calibri" w:eastAsia="Calibri" w:hAnsi="Calibri" w:cs="Calibri"/>
          <w:spacing w:val="4"/>
          <w:sz w:val="22"/>
        </w:rPr>
        <w:t xml:space="preserve"> </w:t>
      </w:r>
      <w:r w:rsidRPr="00000D31">
        <w:rPr>
          <w:rFonts w:ascii="Calibri" w:eastAsia="Calibri" w:hAnsi="Calibri" w:cs="Calibri"/>
          <w:spacing w:val="-1"/>
          <w:sz w:val="22"/>
        </w:rPr>
        <w:t>me</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z w:val="22"/>
        </w:rPr>
        <w:t>o</w:t>
      </w:r>
      <w:r w:rsidRPr="00000D31">
        <w:rPr>
          <w:rFonts w:ascii="Calibri" w:eastAsia="Calibri" w:hAnsi="Calibri" w:cs="Calibri"/>
          <w:spacing w:val="1"/>
          <w:sz w:val="22"/>
        </w:rPr>
        <w:t>d</w:t>
      </w:r>
      <w:r w:rsidRPr="00000D31">
        <w:rPr>
          <w:rFonts w:ascii="Calibri" w:eastAsia="Calibri" w:hAnsi="Calibri" w:cs="Calibri"/>
          <w:sz w:val="22"/>
        </w:rPr>
        <w:t>s of</w:t>
      </w:r>
      <w:r w:rsidRPr="00000D31">
        <w:rPr>
          <w:rFonts w:ascii="Calibri" w:eastAsia="Calibri" w:hAnsi="Calibri" w:cs="Calibri"/>
          <w:spacing w:val="6"/>
          <w:sz w:val="22"/>
        </w:rPr>
        <w:t xml:space="preserve"> </w:t>
      </w:r>
      <w:r w:rsidRPr="00000D31">
        <w:rPr>
          <w:rFonts w:ascii="Calibri" w:eastAsia="Calibri" w:hAnsi="Calibri" w:cs="Calibri"/>
          <w:spacing w:val="1"/>
          <w:sz w:val="22"/>
        </w:rPr>
        <w:t>d</w:t>
      </w:r>
      <w:r w:rsidRPr="00000D31">
        <w:rPr>
          <w:rFonts w:ascii="Calibri" w:eastAsia="Calibri" w:hAnsi="Calibri" w:cs="Calibri"/>
          <w:spacing w:val="-1"/>
          <w:sz w:val="22"/>
        </w:rPr>
        <w:t>e</w:t>
      </w:r>
      <w:r w:rsidRPr="00000D31">
        <w:rPr>
          <w:rFonts w:ascii="Calibri" w:eastAsia="Calibri" w:hAnsi="Calibri" w:cs="Calibri"/>
          <w:sz w:val="22"/>
        </w:rPr>
        <w:t>ali</w:t>
      </w:r>
      <w:r w:rsidRPr="00000D31">
        <w:rPr>
          <w:rFonts w:ascii="Calibri" w:eastAsia="Calibri" w:hAnsi="Calibri" w:cs="Calibri"/>
          <w:spacing w:val="1"/>
          <w:sz w:val="22"/>
        </w:rPr>
        <w:t>n</w:t>
      </w:r>
      <w:r w:rsidRPr="00000D31">
        <w:rPr>
          <w:rFonts w:ascii="Calibri" w:eastAsia="Calibri" w:hAnsi="Calibri" w:cs="Calibri"/>
          <w:sz w:val="22"/>
        </w:rPr>
        <w:t>g</w:t>
      </w:r>
      <w:r w:rsidRPr="00000D31">
        <w:rPr>
          <w:rFonts w:ascii="Calibri" w:eastAsia="Calibri" w:hAnsi="Calibri" w:cs="Calibri"/>
          <w:spacing w:val="2"/>
          <w:sz w:val="22"/>
        </w:rPr>
        <w:t xml:space="preserve"> </w:t>
      </w:r>
      <w:r w:rsidRPr="00000D31">
        <w:rPr>
          <w:rFonts w:ascii="Calibri" w:eastAsia="Calibri" w:hAnsi="Calibri" w:cs="Calibri"/>
          <w:spacing w:val="-1"/>
          <w:sz w:val="22"/>
        </w:rPr>
        <w:t>w</w:t>
      </w:r>
      <w:r w:rsidRPr="00000D31">
        <w:rPr>
          <w:rFonts w:ascii="Calibri" w:eastAsia="Calibri" w:hAnsi="Calibri" w:cs="Calibri"/>
          <w:sz w:val="22"/>
        </w:rPr>
        <w:t>i</w:t>
      </w:r>
      <w:r w:rsidRPr="00000D31">
        <w:rPr>
          <w:rFonts w:ascii="Calibri" w:eastAsia="Calibri" w:hAnsi="Calibri" w:cs="Calibri"/>
          <w:spacing w:val="2"/>
          <w:sz w:val="22"/>
        </w:rPr>
        <w:t>t</w:t>
      </w:r>
      <w:r w:rsidRPr="00000D31">
        <w:rPr>
          <w:rFonts w:ascii="Calibri" w:eastAsia="Calibri" w:hAnsi="Calibri" w:cs="Calibri"/>
          <w:sz w:val="22"/>
        </w:rPr>
        <w:t>h</w:t>
      </w:r>
      <w:r w:rsidRPr="00000D31">
        <w:rPr>
          <w:rFonts w:ascii="Calibri" w:eastAsia="Calibri" w:hAnsi="Calibri" w:cs="Calibri"/>
          <w:spacing w:val="6"/>
          <w:sz w:val="22"/>
        </w:rPr>
        <w:t xml:space="preserve"> </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5"/>
          <w:sz w:val="22"/>
        </w:rPr>
        <w:t xml:space="preserve"> </w:t>
      </w:r>
      <w:r w:rsidRPr="00000D31">
        <w:rPr>
          <w:rFonts w:ascii="Calibri" w:eastAsia="Calibri" w:hAnsi="Calibri" w:cs="Calibri"/>
          <w:spacing w:val="-1"/>
          <w:sz w:val="22"/>
        </w:rPr>
        <w:t>w</w:t>
      </w:r>
      <w:r w:rsidRPr="00000D31">
        <w:rPr>
          <w:rFonts w:ascii="Calibri" w:eastAsia="Calibri" w:hAnsi="Calibri" w:cs="Calibri"/>
          <w:sz w:val="22"/>
        </w:rPr>
        <w:t>a</w:t>
      </w:r>
      <w:r w:rsidRPr="00000D31">
        <w:rPr>
          <w:rFonts w:ascii="Calibri" w:eastAsia="Calibri" w:hAnsi="Calibri" w:cs="Calibri"/>
          <w:spacing w:val="1"/>
          <w:sz w:val="22"/>
        </w:rPr>
        <w:t>t</w:t>
      </w:r>
      <w:r w:rsidRPr="00000D31">
        <w:rPr>
          <w:rFonts w:ascii="Calibri" w:eastAsia="Calibri" w:hAnsi="Calibri" w:cs="Calibri"/>
          <w:spacing w:val="-1"/>
          <w:sz w:val="22"/>
        </w:rPr>
        <w:t>e</w:t>
      </w:r>
      <w:r w:rsidRPr="00000D31">
        <w:rPr>
          <w:rFonts w:ascii="Calibri" w:eastAsia="Calibri" w:hAnsi="Calibri" w:cs="Calibri"/>
          <w:sz w:val="22"/>
        </w:rPr>
        <w:t>r</w:t>
      </w:r>
      <w:r w:rsidRPr="00000D31">
        <w:rPr>
          <w:rFonts w:ascii="Calibri" w:eastAsia="Calibri" w:hAnsi="Calibri" w:cs="Calibri"/>
          <w:spacing w:val="4"/>
          <w:sz w:val="22"/>
        </w:rPr>
        <w:t xml:space="preserve"> </w:t>
      </w:r>
      <w:r w:rsidRPr="00000D31">
        <w:rPr>
          <w:rFonts w:ascii="Calibri" w:eastAsia="Calibri" w:hAnsi="Calibri" w:cs="Calibri"/>
          <w:spacing w:val="1"/>
          <w:sz w:val="22"/>
        </w:rPr>
        <w:t>du</w:t>
      </w:r>
      <w:r w:rsidRPr="00000D31">
        <w:rPr>
          <w:rFonts w:ascii="Calibri" w:eastAsia="Calibri" w:hAnsi="Calibri" w:cs="Calibri"/>
          <w:sz w:val="22"/>
        </w:rPr>
        <w:t>ri</w:t>
      </w:r>
      <w:r w:rsidRPr="00000D31">
        <w:rPr>
          <w:rFonts w:ascii="Calibri" w:eastAsia="Calibri" w:hAnsi="Calibri" w:cs="Calibri"/>
          <w:spacing w:val="1"/>
          <w:sz w:val="22"/>
        </w:rPr>
        <w:t>n</w:t>
      </w:r>
      <w:r w:rsidRPr="00000D31">
        <w:rPr>
          <w:rFonts w:ascii="Calibri" w:eastAsia="Calibri" w:hAnsi="Calibri" w:cs="Calibri"/>
          <w:sz w:val="22"/>
        </w:rPr>
        <w:t>g</w:t>
      </w:r>
      <w:r w:rsidRPr="00000D31">
        <w:rPr>
          <w:rFonts w:ascii="Calibri" w:eastAsia="Calibri" w:hAnsi="Calibri" w:cs="Calibri"/>
          <w:spacing w:val="3"/>
          <w:sz w:val="22"/>
        </w:rPr>
        <w:t xml:space="preserve"> </w:t>
      </w:r>
      <w:r w:rsidRPr="00000D31">
        <w:rPr>
          <w:rFonts w:ascii="Calibri" w:eastAsia="Calibri" w:hAnsi="Calibri" w:cs="Calibri"/>
          <w:sz w:val="22"/>
        </w:rPr>
        <w:t>a</w:t>
      </w:r>
      <w:r w:rsidRPr="00000D31">
        <w:rPr>
          <w:rFonts w:ascii="Calibri" w:eastAsia="Calibri" w:hAnsi="Calibri" w:cs="Calibri"/>
          <w:spacing w:val="-1"/>
          <w:sz w:val="22"/>
        </w:rPr>
        <w:t>n</w:t>
      </w:r>
      <w:r w:rsidRPr="00000D31">
        <w:rPr>
          <w:rFonts w:ascii="Calibri" w:eastAsia="Calibri" w:hAnsi="Calibri" w:cs="Calibri"/>
          <w:sz w:val="22"/>
        </w:rPr>
        <w:t>d</w:t>
      </w:r>
      <w:r w:rsidRPr="00000D31">
        <w:rPr>
          <w:rFonts w:ascii="Calibri" w:eastAsia="Calibri" w:hAnsi="Calibri" w:cs="Calibri"/>
          <w:spacing w:val="6"/>
          <w:sz w:val="22"/>
        </w:rPr>
        <w:t xml:space="preserve"> </w:t>
      </w:r>
      <w:r w:rsidRPr="00000D31">
        <w:rPr>
          <w:rFonts w:ascii="Calibri" w:eastAsia="Calibri" w:hAnsi="Calibri" w:cs="Calibri"/>
          <w:sz w:val="22"/>
        </w:rPr>
        <w:t>after</w:t>
      </w:r>
      <w:r w:rsidRPr="00000D31">
        <w:rPr>
          <w:rFonts w:ascii="Calibri" w:eastAsia="Calibri" w:hAnsi="Calibri" w:cs="Calibri"/>
          <w:spacing w:val="11"/>
          <w:sz w:val="22"/>
        </w:rPr>
        <w:t xml:space="preserve"> </w:t>
      </w:r>
      <w:r w:rsidRPr="00000D31">
        <w:rPr>
          <w:rFonts w:ascii="Calibri" w:eastAsia="Calibri" w:hAnsi="Calibri" w:cs="Calibri"/>
          <w:spacing w:val="-1"/>
          <w:sz w:val="22"/>
        </w:rPr>
        <w:t>e</w:t>
      </w:r>
      <w:r w:rsidRPr="00000D31">
        <w:rPr>
          <w:rFonts w:ascii="Calibri" w:eastAsia="Calibri" w:hAnsi="Calibri" w:cs="Calibri"/>
          <w:sz w:val="22"/>
        </w:rPr>
        <w:t>xca</w:t>
      </w:r>
      <w:r w:rsidRPr="00000D31">
        <w:rPr>
          <w:rFonts w:ascii="Calibri" w:eastAsia="Calibri" w:hAnsi="Calibri" w:cs="Calibri"/>
          <w:spacing w:val="-1"/>
          <w:sz w:val="22"/>
        </w:rPr>
        <w:t>v</w:t>
      </w:r>
      <w:r w:rsidRPr="00000D31">
        <w:rPr>
          <w:rFonts w:ascii="Calibri" w:eastAsia="Calibri" w:hAnsi="Calibri" w:cs="Calibri"/>
          <w:sz w:val="22"/>
        </w:rPr>
        <w:t>a</w:t>
      </w:r>
      <w:r w:rsidRPr="00000D31">
        <w:rPr>
          <w:rFonts w:ascii="Calibri" w:eastAsia="Calibri" w:hAnsi="Calibri" w:cs="Calibri"/>
          <w:spacing w:val="1"/>
          <w:sz w:val="22"/>
        </w:rPr>
        <w:t>t</w:t>
      </w:r>
      <w:r w:rsidRPr="00000D31">
        <w:rPr>
          <w:rFonts w:ascii="Calibri" w:eastAsia="Calibri" w:hAnsi="Calibri" w:cs="Calibri"/>
          <w:sz w:val="22"/>
        </w:rPr>
        <w:t>io</w:t>
      </w:r>
      <w:r w:rsidRPr="00000D31">
        <w:rPr>
          <w:rFonts w:ascii="Calibri" w:eastAsia="Calibri" w:hAnsi="Calibri" w:cs="Calibri"/>
          <w:spacing w:val="1"/>
          <w:sz w:val="22"/>
        </w:rPr>
        <w:t>n</w:t>
      </w:r>
      <w:r w:rsidRPr="00000D31">
        <w:rPr>
          <w:rFonts w:ascii="Calibri" w:eastAsia="Calibri" w:hAnsi="Calibri" w:cs="Calibri"/>
          <w:sz w:val="22"/>
        </w:rPr>
        <w:t xml:space="preserve">. </w:t>
      </w:r>
      <w:r w:rsidRPr="00000D31">
        <w:rPr>
          <w:rFonts w:ascii="Calibri" w:eastAsia="Calibri" w:hAnsi="Calibri" w:cs="Calibri"/>
          <w:spacing w:val="1"/>
          <w:sz w:val="22"/>
        </w:rPr>
        <w:t>N</w:t>
      </w:r>
      <w:r w:rsidRPr="00000D31">
        <w:rPr>
          <w:rFonts w:ascii="Calibri" w:eastAsia="Calibri" w:hAnsi="Calibri" w:cs="Calibri"/>
          <w:sz w:val="22"/>
        </w:rPr>
        <w:t>o</w:t>
      </w:r>
      <w:r w:rsidRPr="00000D31">
        <w:rPr>
          <w:rFonts w:ascii="Calibri" w:eastAsia="Calibri" w:hAnsi="Calibri" w:cs="Calibri"/>
          <w:spacing w:val="6"/>
          <w:sz w:val="22"/>
        </w:rPr>
        <w:t xml:space="preserve"> </w:t>
      </w:r>
      <w:r w:rsidRPr="00000D31">
        <w:rPr>
          <w:rFonts w:ascii="Calibri" w:eastAsia="Calibri" w:hAnsi="Calibri" w:cs="Calibri"/>
          <w:sz w:val="22"/>
        </w:rPr>
        <w:t>co</w:t>
      </w:r>
      <w:r w:rsidRPr="00000D31">
        <w:rPr>
          <w:rFonts w:ascii="Calibri" w:eastAsia="Calibri" w:hAnsi="Calibri" w:cs="Calibri"/>
          <w:spacing w:val="1"/>
          <w:sz w:val="22"/>
        </w:rPr>
        <w:t>n</w:t>
      </w:r>
      <w:r w:rsidRPr="00000D31">
        <w:rPr>
          <w:rFonts w:ascii="Calibri" w:eastAsia="Calibri" w:hAnsi="Calibri" w:cs="Calibri"/>
          <w:sz w:val="22"/>
        </w:rPr>
        <w:t>cr</w:t>
      </w:r>
      <w:r w:rsidRPr="00000D31">
        <w:rPr>
          <w:rFonts w:ascii="Calibri" w:eastAsia="Calibri" w:hAnsi="Calibri" w:cs="Calibri"/>
          <w:spacing w:val="-1"/>
          <w:sz w:val="22"/>
        </w:rPr>
        <w:t>e</w:t>
      </w:r>
      <w:r w:rsidRPr="00000D31">
        <w:rPr>
          <w:rFonts w:ascii="Calibri" w:eastAsia="Calibri" w:hAnsi="Calibri" w:cs="Calibri"/>
          <w:spacing w:val="1"/>
          <w:sz w:val="22"/>
        </w:rPr>
        <w:t>t</w:t>
      </w:r>
      <w:r w:rsidRPr="00000D31">
        <w:rPr>
          <w:rFonts w:ascii="Calibri" w:eastAsia="Calibri" w:hAnsi="Calibri" w:cs="Calibri"/>
          <w:spacing w:val="-1"/>
          <w:sz w:val="22"/>
        </w:rPr>
        <w:t>e</w:t>
      </w:r>
      <w:r w:rsidRPr="00000D31">
        <w:rPr>
          <w:rFonts w:ascii="Calibri" w:eastAsia="Calibri" w:hAnsi="Calibri" w:cs="Calibri"/>
          <w:sz w:val="22"/>
        </w:rPr>
        <w:t>,</w:t>
      </w:r>
      <w:r w:rsidRPr="00000D31">
        <w:rPr>
          <w:rFonts w:ascii="Calibri" w:eastAsia="Calibri" w:hAnsi="Calibri" w:cs="Calibri"/>
          <w:spacing w:val="1"/>
          <w:sz w:val="22"/>
        </w:rPr>
        <w:t xml:space="preserve"> </w:t>
      </w:r>
      <w:r w:rsidRPr="00000D31">
        <w:rPr>
          <w:rFonts w:ascii="Calibri" w:eastAsia="Calibri" w:hAnsi="Calibri" w:cs="Calibri"/>
          <w:spacing w:val="-1"/>
          <w:sz w:val="22"/>
        </w:rPr>
        <w:t>m</w:t>
      </w:r>
      <w:r w:rsidRPr="00000D31">
        <w:rPr>
          <w:rFonts w:ascii="Calibri" w:eastAsia="Calibri" w:hAnsi="Calibri" w:cs="Calibri"/>
          <w:sz w:val="22"/>
        </w:rPr>
        <w:t>aso</w:t>
      </w:r>
      <w:r w:rsidRPr="00000D31">
        <w:rPr>
          <w:rFonts w:ascii="Calibri" w:eastAsia="Calibri" w:hAnsi="Calibri" w:cs="Calibri"/>
          <w:spacing w:val="1"/>
          <w:sz w:val="22"/>
        </w:rPr>
        <w:t>n</w:t>
      </w:r>
      <w:r w:rsidRPr="00000D31">
        <w:rPr>
          <w:rFonts w:ascii="Calibri" w:eastAsia="Calibri" w:hAnsi="Calibri" w:cs="Calibri"/>
          <w:sz w:val="22"/>
        </w:rPr>
        <w:t>r</w:t>
      </w:r>
      <w:r w:rsidRPr="00000D31">
        <w:rPr>
          <w:rFonts w:ascii="Calibri" w:eastAsia="Calibri" w:hAnsi="Calibri" w:cs="Calibri"/>
          <w:spacing w:val="1"/>
          <w:sz w:val="22"/>
        </w:rPr>
        <w:t>y</w:t>
      </w:r>
      <w:r w:rsidRPr="00000D31">
        <w:rPr>
          <w:rFonts w:ascii="Calibri" w:eastAsia="Calibri" w:hAnsi="Calibri" w:cs="Calibri"/>
          <w:sz w:val="22"/>
        </w:rPr>
        <w:t>,</w:t>
      </w:r>
      <w:r w:rsidRPr="00000D31">
        <w:rPr>
          <w:rFonts w:ascii="Calibri" w:eastAsia="Calibri" w:hAnsi="Calibri" w:cs="Calibri"/>
          <w:spacing w:val="1"/>
          <w:sz w:val="22"/>
        </w:rPr>
        <w:t xml:space="preserve"> b</w:t>
      </w:r>
      <w:r w:rsidRPr="00000D31">
        <w:rPr>
          <w:rFonts w:ascii="Calibri" w:eastAsia="Calibri" w:hAnsi="Calibri" w:cs="Calibri"/>
          <w:sz w:val="22"/>
        </w:rPr>
        <w:t>rickwork or</w:t>
      </w:r>
      <w:r w:rsidRPr="00000D31">
        <w:rPr>
          <w:rFonts w:ascii="Calibri" w:eastAsia="Calibri" w:hAnsi="Calibri" w:cs="Calibri"/>
          <w:spacing w:val="7"/>
          <w:sz w:val="22"/>
        </w:rPr>
        <w:t xml:space="preserve"> </w:t>
      </w:r>
      <w:r w:rsidRPr="00000D31">
        <w:rPr>
          <w:rFonts w:ascii="Calibri" w:eastAsia="Calibri" w:hAnsi="Calibri" w:cs="Calibri"/>
          <w:sz w:val="22"/>
        </w:rPr>
        <w:t>ot</w:t>
      </w:r>
      <w:r w:rsidRPr="00000D31">
        <w:rPr>
          <w:rFonts w:ascii="Calibri" w:eastAsia="Calibri" w:hAnsi="Calibri" w:cs="Calibri"/>
          <w:spacing w:val="1"/>
          <w:sz w:val="22"/>
        </w:rPr>
        <w:t>h</w:t>
      </w:r>
      <w:r w:rsidRPr="00000D31">
        <w:rPr>
          <w:rFonts w:ascii="Calibri" w:eastAsia="Calibri" w:hAnsi="Calibri" w:cs="Calibri"/>
          <w:spacing w:val="-1"/>
          <w:sz w:val="22"/>
        </w:rPr>
        <w:t>e</w:t>
      </w:r>
      <w:r w:rsidRPr="00000D31">
        <w:rPr>
          <w:rFonts w:ascii="Calibri" w:eastAsia="Calibri" w:hAnsi="Calibri" w:cs="Calibri"/>
          <w:sz w:val="22"/>
        </w:rPr>
        <w:t xml:space="preserve">r </w:t>
      </w:r>
      <w:r w:rsidRPr="00000D31">
        <w:rPr>
          <w:rFonts w:ascii="Calibri" w:eastAsia="Calibri" w:hAnsi="Calibri" w:cs="Calibri"/>
          <w:spacing w:val="-1"/>
          <w:sz w:val="22"/>
        </w:rPr>
        <w:t>m</w:t>
      </w:r>
      <w:r w:rsidRPr="00000D31">
        <w:rPr>
          <w:rFonts w:ascii="Calibri" w:eastAsia="Calibri" w:hAnsi="Calibri" w:cs="Calibri"/>
          <w:sz w:val="22"/>
        </w:rPr>
        <w:t>a</w:t>
      </w:r>
      <w:r w:rsidRPr="00000D31">
        <w:rPr>
          <w:rFonts w:ascii="Calibri" w:eastAsia="Calibri" w:hAnsi="Calibri" w:cs="Calibri"/>
          <w:spacing w:val="1"/>
          <w:sz w:val="22"/>
        </w:rPr>
        <w:t>t</w:t>
      </w:r>
      <w:r w:rsidRPr="00000D31">
        <w:rPr>
          <w:rFonts w:ascii="Calibri" w:eastAsia="Calibri" w:hAnsi="Calibri" w:cs="Calibri"/>
          <w:spacing w:val="-1"/>
          <w:sz w:val="22"/>
        </w:rPr>
        <w:t>e</w:t>
      </w:r>
      <w:r w:rsidRPr="00000D31">
        <w:rPr>
          <w:rFonts w:ascii="Calibri" w:eastAsia="Calibri" w:hAnsi="Calibri" w:cs="Calibri"/>
          <w:sz w:val="22"/>
        </w:rPr>
        <w:t>ria</w:t>
      </w:r>
      <w:r w:rsidRPr="00000D31">
        <w:rPr>
          <w:rFonts w:ascii="Calibri" w:eastAsia="Calibri" w:hAnsi="Calibri" w:cs="Calibri"/>
          <w:spacing w:val="3"/>
          <w:sz w:val="22"/>
        </w:rPr>
        <w:t>l</w:t>
      </w:r>
      <w:r w:rsidRPr="00000D31">
        <w:rPr>
          <w:rFonts w:ascii="Calibri" w:eastAsia="Calibri" w:hAnsi="Calibri" w:cs="Calibri"/>
          <w:sz w:val="22"/>
        </w:rPr>
        <w:t>s</w:t>
      </w:r>
      <w:r w:rsidRPr="00000D31">
        <w:rPr>
          <w:rFonts w:ascii="Calibri" w:eastAsia="Calibri" w:hAnsi="Calibri" w:cs="Calibri"/>
          <w:spacing w:val="-9"/>
          <w:sz w:val="22"/>
        </w:rPr>
        <w:t xml:space="preserve"> </w:t>
      </w:r>
      <w:r w:rsidRPr="00000D31">
        <w:rPr>
          <w:rFonts w:ascii="Calibri" w:eastAsia="Calibri" w:hAnsi="Calibri" w:cs="Calibri"/>
          <w:sz w:val="22"/>
        </w:rPr>
        <w:t>sh</w:t>
      </w:r>
      <w:r w:rsidRPr="00000D31">
        <w:rPr>
          <w:rFonts w:ascii="Calibri" w:eastAsia="Calibri" w:hAnsi="Calibri" w:cs="Calibri"/>
          <w:spacing w:val="1"/>
          <w:sz w:val="22"/>
        </w:rPr>
        <w:t>a</w:t>
      </w:r>
      <w:r w:rsidRPr="00000D31">
        <w:rPr>
          <w:rFonts w:ascii="Calibri" w:eastAsia="Calibri" w:hAnsi="Calibri" w:cs="Calibri"/>
          <w:sz w:val="22"/>
        </w:rPr>
        <w:t>ll</w:t>
      </w:r>
      <w:r w:rsidRPr="00000D31">
        <w:rPr>
          <w:rFonts w:ascii="Calibri" w:eastAsia="Calibri" w:hAnsi="Calibri" w:cs="Calibri"/>
          <w:spacing w:val="-4"/>
          <w:sz w:val="22"/>
        </w:rPr>
        <w:t xml:space="preserve"> </w:t>
      </w:r>
      <w:r w:rsidRPr="00000D31">
        <w:rPr>
          <w:rFonts w:ascii="Calibri" w:eastAsia="Calibri" w:hAnsi="Calibri" w:cs="Calibri"/>
          <w:spacing w:val="1"/>
          <w:sz w:val="22"/>
        </w:rPr>
        <w:t>b</w:t>
      </w:r>
      <w:r w:rsidRPr="00000D31">
        <w:rPr>
          <w:rFonts w:ascii="Calibri" w:eastAsia="Calibri" w:hAnsi="Calibri" w:cs="Calibri"/>
          <w:sz w:val="22"/>
        </w:rPr>
        <w:t>e</w:t>
      </w:r>
      <w:r w:rsidRPr="00000D31">
        <w:rPr>
          <w:rFonts w:ascii="Calibri" w:eastAsia="Calibri" w:hAnsi="Calibri" w:cs="Calibri"/>
          <w:spacing w:val="-3"/>
          <w:sz w:val="22"/>
        </w:rPr>
        <w:t xml:space="preserve"> </w:t>
      </w:r>
      <w:r w:rsidRPr="00000D31">
        <w:rPr>
          <w:rFonts w:ascii="Calibri" w:eastAsia="Calibri" w:hAnsi="Calibri" w:cs="Calibri"/>
          <w:spacing w:val="1"/>
          <w:sz w:val="22"/>
        </w:rPr>
        <w:t>p</w:t>
      </w:r>
      <w:r w:rsidRPr="00000D31">
        <w:rPr>
          <w:rFonts w:ascii="Calibri" w:eastAsia="Calibri" w:hAnsi="Calibri" w:cs="Calibri"/>
          <w:sz w:val="22"/>
        </w:rPr>
        <w:t>la</w:t>
      </w:r>
      <w:r w:rsidRPr="00000D31">
        <w:rPr>
          <w:rFonts w:ascii="Calibri" w:eastAsia="Calibri" w:hAnsi="Calibri" w:cs="Calibri"/>
          <w:spacing w:val="3"/>
          <w:sz w:val="22"/>
        </w:rPr>
        <w:t>c</w:t>
      </w:r>
      <w:r w:rsidRPr="00000D31">
        <w:rPr>
          <w:rFonts w:ascii="Calibri" w:eastAsia="Calibri" w:hAnsi="Calibri" w:cs="Calibri"/>
          <w:spacing w:val="-1"/>
          <w:sz w:val="22"/>
        </w:rPr>
        <w:t>e</w:t>
      </w:r>
      <w:r w:rsidRPr="00000D31">
        <w:rPr>
          <w:rFonts w:ascii="Calibri" w:eastAsia="Calibri" w:hAnsi="Calibri" w:cs="Calibri"/>
          <w:sz w:val="22"/>
        </w:rPr>
        <w:t>d</w:t>
      </w:r>
      <w:r w:rsidRPr="00000D31">
        <w:rPr>
          <w:rFonts w:ascii="Calibri" w:eastAsia="Calibri" w:hAnsi="Calibri" w:cs="Calibri"/>
          <w:spacing w:val="-4"/>
          <w:sz w:val="22"/>
        </w:rPr>
        <w:t xml:space="preserve"> </w:t>
      </w:r>
      <w:r w:rsidRPr="00000D31">
        <w:rPr>
          <w:rFonts w:ascii="Calibri" w:eastAsia="Calibri" w:hAnsi="Calibri" w:cs="Calibri"/>
          <w:spacing w:val="1"/>
          <w:sz w:val="22"/>
        </w:rPr>
        <w:t>o</w:t>
      </w:r>
      <w:r w:rsidRPr="00000D31">
        <w:rPr>
          <w:rFonts w:ascii="Calibri" w:eastAsia="Calibri" w:hAnsi="Calibri" w:cs="Calibri"/>
          <w:sz w:val="22"/>
        </w:rPr>
        <w:t>r</w:t>
      </w:r>
      <w:r w:rsidRPr="00000D31">
        <w:rPr>
          <w:rFonts w:ascii="Calibri" w:eastAsia="Calibri" w:hAnsi="Calibri" w:cs="Calibri"/>
          <w:spacing w:val="-2"/>
          <w:sz w:val="22"/>
        </w:rPr>
        <w:t xml:space="preserve"> </w:t>
      </w:r>
      <w:r w:rsidRPr="00000D31">
        <w:rPr>
          <w:rFonts w:ascii="Calibri" w:eastAsia="Calibri" w:hAnsi="Calibri" w:cs="Calibri"/>
          <w:spacing w:val="1"/>
          <w:sz w:val="22"/>
        </w:rPr>
        <w:t>bu</w:t>
      </w:r>
      <w:r w:rsidRPr="00000D31">
        <w:rPr>
          <w:rFonts w:ascii="Calibri" w:eastAsia="Calibri" w:hAnsi="Calibri" w:cs="Calibri"/>
          <w:sz w:val="22"/>
        </w:rPr>
        <w:t>ilt</w:t>
      </w:r>
      <w:r w:rsidRPr="00000D31">
        <w:rPr>
          <w:rFonts w:ascii="Calibri" w:eastAsia="Calibri" w:hAnsi="Calibri" w:cs="Calibri"/>
          <w:spacing w:val="-4"/>
          <w:sz w:val="22"/>
        </w:rPr>
        <w:t xml:space="preserve"> </w:t>
      </w:r>
      <w:r w:rsidRPr="00000D31">
        <w:rPr>
          <w:rFonts w:ascii="Calibri" w:eastAsia="Calibri" w:hAnsi="Calibri" w:cs="Calibri"/>
          <w:spacing w:val="1"/>
          <w:sz w:val="22"/>
        </w:rPr>
        <w:t>un</w:t>
      </w:r>
      <w:r w:rsidRPr="00000D31">
        <w:rPr>
          <w:rFonts w:ascii="Calibri" w:eastAsia="Calibri" w:hAnsi="Calibri" w:cs="Calibri"/>
          <w:sz w:val="22"/>
        </w:rPr>
        <w:t>til</w:t>
      </w:r>
      <w:r w:rsidRPr="00000D31">
        <w:rPr>
          <w:rFonts w:ascii="Calibri" w:eastAsia="Calibri" w:hAnsi="Calibri" w:cs="Calibri"/>
          <w:spacing w:val="-4"/>
          <w:sz w:val="22"/>
        </w:rPr>
        <w:t xml:space="preserve"> </w:t>
      </w:r>
      <w:r w:rsidRPr="00000D31">
        <w:rPr>
          <w:rFonts w:ascii="Calibri" w:eastAsia="Calibri" w:hAnsi="Calibri" w:cs="Calibri"/>
          <w:sz w:val="22"/>
        </w:rPr>
        <w:t>t</w:t>
      </w:r>
      <w:r w:rsidRPr="00000D31">
        <w:rPr>
          <w:rFonts w:ascii="Calibri" w:eastAsia="Calibri" w:hAnsi="Calibri" w:cs="Calibri"/>
          <w:spacing w:val="1"/>
          <w:sz w:val="22"/>
        </w:rPr>
        <w:t>h</w:t>
      </w:r>
      <w:r w:rsidRPr="00000D31">
        <w:rPr>
          <w:rFonts w:ascii="Calibri" w:eastAsia="Calibri" w:hAnsi="Calibri" w:cs="Calibri"/>
          <w:sz w:val="22"/>
        </w:rPr>
        <w:t>e</w:t>
      </w:r>
      <w:r w:rsidRPr="00000D31">
        <w:rPr>
          <w:rFonts w:ascii="Calibri" w:eastAsia="Calibri" w:hAnsi="Calibri" w:cs="Calibri"/>
          <w:spacing w:val="-4"/>
          <w:sz w:val="22"/>
        </w:rPr>
        <w:t xml:space="preserve"> </w:t>
      </w:r>
      <w:r w:rsidRPr="00000D31">
        <w:rPr>
          <w:rFonts w:ascii="Calibri" w:eastAsia="Calibri" w:hAnsi="Calibri" w:cs="Calibri"/>
          <w:sz w:val="22"/>
        </w:rPr>
        <w:t>surfac</w:t>
      </w:r>
      <w:r w:rsidRPr="00000D31">
        <w:rPr>
          <w:rFonts w:ascii="Calibri" w:eastAsia="Calibri" w:hAnsi="Calibri" w:cs="Calibri"/>
          <w:spacing w:val="-1"/>
          <w:sz w:val="22"/>
        </w:rPr>
        <w:t>e</w:t>
      </w:r>
      <w:r w:rsidRPr="00000D31">
        <w:rPr>
          <w:rFonts w:ascii="Calibri" w:eastAsia="Calibri" w:hAnsi="Calibri" w:cs="Calibri"/>
          <w:sz w:val="22"/>
        </w:rPr>
        <w:t>s</w:t>
      </w:r>
      <w:r w:rsidRPr="00000D31">
        <w:rPr>
          <w:rFonts w:ascii="Calibri" w:eastAsia="Calibri" w:hAnsi="Calibri" w:cs="Calibri"/>
          <w:spacing w:val="-4"/>
          <w:sz w:val="22"/>
        </w:rPr>
        <w:t xml:space="preserve"> </w:t>
      </w:r>
      <w:r w:rsidRPr="00000D31">
        <w:rPr>
          <w:rFonts w:ascii="Calibri" w:eastAsia="Calibri" w:hAnsi="Calibri" w:cs="Calibri"/>
          <w:sz w:val="22"/>
        </w:rPr>
        <w:t>a</w:t>
      </w:r>
      <w:r w:rsidRPr="00000D31">
        <w:rPr>
          <w:rFonts w:ascii="Calibri" w:eastAsia="Calibri" w:hAnsi="Calibri" w:cs="Calibri"/>
          <w:spacing w:val="3"/>
          <w:sz w:val="22"/>
        </w:rPr>
        <w:t>r</w:t>
      </w:r>
      <w:r w:rsidRPr="00000D31">
        <w:rPr>
          <w:rFonts w:ascii="Calibri" w:eastAsia="Calibri" w:hAnsi="Calibri" w:cs="Calibri"/>
          <w:sz w:val="22"/>
        </w:rPr>
        <w:t>e</w:t>
      </w:r>
      <w:r w:rsidRPr="00000D31">
        <w:rPr>
          <w:rFonts w:ascii="Calibri" w:eastAsia="Calibri" w:hAnsi="Calibri" w:cs="Calibri"/>
          <w:spacing w:val="-4"/>
          <w:sz w:val="22"/>
        </w:rPr>
        <w:t xml:space="preserve"> </w:t>
      </w:r>
      <w:r w:rsidRPr="00000D31">
        <w:rPr>
          <w:rFonts w:ascii="Calibri" w:eastAsia="Calibri" w:hAnsi="Calibri" w:cs="Calibri"/>
          <w:spacing w:val="1"/>
          <w:sz w:val="22"/>
        </w:rPr>
        <w:t>p</w:t>
      </w:r>
      <w:r w:rsidRPr="00000D31">
        <w:rPr>
          <w:rFonts w:ascii="Calibri" w:eastAsia="Calibri" w:hAnsi="Calibri" w:cs="Calibri"/>
          <w:sz w:val="22"/>
        </w:rPr>
        <w:t>r</w:t>
      </w:r>
      <w:r w:rsidRPr="00000D31">
        <w:rPr>
          <w:rFonts w:ascii="Calibri" w:eastAsia="Calibri" w:hAnsi="Calibri" w:cs="Calibri"/>
          <w:spacing w:val="1"/>
          <w:sz w:val="22"/>
        </w:rPr>
        <w:t>op</w:t>
      </w:r>
      <w:r w:rsidRPr="00000D31">
        <w:rPr>
          <w:rFonts w:ascii="Calibri" w:eastAsia="Calibri" w:hAnsi="Calibri" w:cs="Calibri"/>
          <w:spacing w:val="-1"/>
          <w:sz w:val="22"/>
        </w:rPr>
        <w:t>e</w:t>
      </w:r>
      <w:r w:rsidRPr="00000D31">
        <w:rPr>
          <w:rFonts w:ascii="Calibri" w:eastAsia="Calibri" w:hAnsi="Calibri" w:cs="Calibri"/>
          <w:sz w:val="22"/>
        </w:rPr>
        <w:t>rly</w:t>
      </w:r>
      <w:r w:rsidRPr="00000D31">
        <w:rPr>
          <w:rFonts w:ascii="Calibri" w:eastAsia="Calibri" w:hAnsi="Calibri" w:cs="Calibri"/>
          <w:spacing w:val="-6"/>
          <w:sz w:val="22"/>
        </w:rPr>
        <w:t xml:space="preserve"> </w:t>
      </w:r>
      <w:r w:rsidRPr="00000D31">
        <w:rPr>
          <w:rFonts w:ascii="Calibri" w:eastAsia="Calibri" w:hAnsi="Calibri" w:cs="Calibri"/>
          <w:spacing w:val="1"/>
          <w:sz w:val="22"/>
        </w:rPr>
        <w:t>d</w:t>
      </w:r>
      <w:r w:rsidRPr="00000D31">
        <w:rPr>
          <w:rFonts w:ascii="Calibri" w:eastAsia="Calibri" w:hAnsi="Calibri" w:cs="Calibri"/>
          <w:sz w:val="22"/>
        </w:rPr>
        <w:t>rai</w:t>
      </w:r>
      <w:r w:rsidRPr="00000D31">
        <w:rPr>
          <w:rFonts w:ascii="Calibri" w:eastAsia="Calibri" w:hAnsi="Calibri" w:cs="Calibri"/>
          <w:spacing w:val="1"/>
          <w:sz w:val="22"/>
        </w:rPr>
        <w:t>n</w:t>
      </w:r>
      <w:r w:rsidRPr="00000D31">
        <w:rPr>
          <w:rFonts w:ascii="Calibri" w:eastAsia="Calibri" w:hAnsi="Calibri" w:cs="Calibri"/>
          <w:spacing w:val="-1"/>
          <w:sz w:val="22"/>
        </w:rPr>
        <w:t>e</w:t>
      </w:r>
      <w:r w:rsidRPr="00000D31">
        <w:rPr>
          <w:rFonts w:ascii="Calibri" w:eastAsia="Calibri" w:hAnsi="Calibri" w:cs="Calibri"/>
          <w:spacing w:val="1"/>
          <w:sz w:val="22"/>
        </w:rPr>
        <w:t>d</w:t>
      </w:r>
      <w:r w:rsidRPr="00000D31">
        <w:rPr>
          <w:rFonts w:ascii="Calibri" w:eastAsia="Calibri" w:hAnsi="Calibri" w:cs="Calibri"/>
          <w:sz w:val="22"/>
        </w:rPr>
        <w:t>.</w:t>
      </w:r>
    </w:p>
    <w:p w14:paraId="50B3D89F" w14:textId="77777777" w:rsidR="008D0FED" w:rsidRDefault="008D0FED" w:rsidP="008D0FED">
      <w:pPr>
        <w:tabs>
          <w:tab w:val="left" w:pos="1000"/>
        </w:tabs>
        <w:spacing w:line="276" w:lineRule="auto"/>
        <w:ind w:left="90" w:right="103" w:hanging="90"/>
        <w:jc w:val="both"/>
        <w:rPr>
          <w:rFonts w:ascii="Calibri" w:eastAsia="Calibri" w:hAnsi="Calibri" w:cs="Calibri"/>
        </w:rPr>
      </w:pPr>
    </w:p>
    <w:p w14:paraId="1E8A1E69" w14:textId="77777777" w:rsidR="008D0FED" w:rsidRPr="003228F6" w:rsidRDefault="008D0FED" w:rsidP="008D0FED">
      <w:pPr>
        <w:tabs>
          <w:tab w:val="left" w:pos="1000"/>
        </w:tabs>
        <w:spacing w:line="276" w:lineRule="auto"/>
        <w:ind w:left="90" w:right="103" w:hanging="90"/>
        <w:jc w:val="both"/>
        <w:rPr>
          <w:rFonts w:ascii="Calibri" w:eastAsia="Calibri" w:hAnsi="Calibri" w:cs="Calibri"/>
        </w:rPr>
      </w:pPr>
    </w:p>
    <w:p w14:paraId="720529E4" w14:textId="77777777" w:rsidR="003228F6" w:rsidRPr="003228F6" w:rsidRDefault="003228F6" w:rsidP="003228F6">
      <w:pPr>
        <w:spacing w:line="240" w:lineRule="exact"/>
        <w:rPr>
          <w:sz w:val="24"/>
          <w:szCs w:val="24"/>
        </w:rPr>
      </w:pPr>
    </w:p>
    <w:p w14:paraId="26FA9853" w14:textId="1930C58F" w:rsidR="008D0FED" w:rsidRDefault="003228F6" w:rsidP="008D0FED">
      <w:pPr>
        <w:pStyle w:val="Heading2"/>
        <w:numPr>
          <w:ilvl w:val="1"/>
          <w:numId w:val="22"/>
        </w:numPr>
        <w:rPr>
          <w:rFonts w:eastAsia="Calibri"/>
          <w:spacing w:val="45"/>
        </w:rPr>
      </w:pPr>
      <w:bookmarkStart w:id="21" w:name="_Toc18667362"/>
      <w:r w:rsidRPr="003228F6">
        <w:rPr>
          <w:rFonts w:eastAsia="Calibri"/>
        </w:rPr>
        <w:t>CONTROL</w:t>
      </w:r>
      <w:r w:rsidRPr="003228F6">
        <w:rPr>
          <w:rFonts w:eastAsia="Calibri"/>
          <w:spacing w:val="37"/>
        </w:rPr>
        <w:t xml:space="preserve"> </w:t>
      </w:r>
      <w:r w:rsidRPr="003228F6">
        <w:rPr>
          <w:rFonts w:eastAsia="Calibri"/>
        </w:rPr>
        <w:t>&amp;</w:t>
      </w:r>
      <w:r w:rsidRPr="003228F6">
        <w:rPr>
          <w:rFonts w:eastAsia="Calibri"/>
          <w:spacing w:val="44"/>
        </w:rPr>
        <w:t xml:space="preserve"> </w:t>
      </w:r>
      <w:r w:rsidRPr="003228F6">
        <w:rPr>
          <w:rFonts w:eastAsia="Calibri"/>
          <w:spacing w:val="2"/>
        </w:rPr>
        <w:t>P</w:t>
      </w:r>
      <w:r w:rsidRPr="003228F6">
        <w:rPr>
          <w:rFonts w:eastAsia="Calibri"/>
        </w:rPr>
        <w:t>O</w:t>
      </w:r>
      <w:r w:rsidRPr="003228F6">
        <w:rPr>
          <w:rFonts w:eastAsia="Calibri"/>
          <w:spacing w:val="1"/>
        </w:rPr>
        <w:t>W</w:t>
      </w:r>
      <w:r w:rsidRPr="003228F6">
        <w:rPr>
          <w:rFonts w:eastAsia="Calibri"/>
          <w:spacing w:val="-1"/>
        </w:rPr>
        <w:t>E</w:t>
      </w:r>
      <w:r w:rsidRPr="003228F6">
        <w:rPr>
          <w:rFonts w:eastAsia="Calibri"/>
        </w:rPr>
        <w:t>R</w:t>
      </w:r>
      <w:r w:rsidRPr="003228F6">
        <w:rPr>
          <w:rFonts w:eastAsia="Calibri"/>
          <w:spacing w:val="40"/>
        </w:rPr>
        <w:t xml:space="preserve"> </w:t>
      </w:r>
      <w:r w:rsidRPr="003228F6">
        <w:rPr>
          <w:rFonts w:eastAsia="Calibri"/>
        </w:rPr>
        <w:t>CAB</w:t>
      </w:r>
      <w:r w:rsidRPr="003228F6">
        <w:rPr>
          <w:rFonts w:eastAsia="Calibri"/>
          <w:spacing w:val="3"/>
        </w:rPr>
        <w:t>L</w:t>
      </w:r>
      <w:r w:rsidRPr="003228F6">
        <w:rPr>
          <w:rFonts w:eastAsia="Calibri"/>
        </w:rPr>
        <w:t>E</w:t>
      </w:r>
      <w:r w:rsidRPr="003228F6">
        <w:rPr>
          <w:rFonts w:eastAsia="Calibri"/>
          <w:spacing w:val="39"/>
        </w:rPr>
        <w:t xml:space="preserve"> </w:t>
      </w:r>
      <w:r w:rsidRPr="003228F6">
        <w:rPr>
          <w:rFonts w:eastAsia="Calibri"/>
        </w:rPr>
        <w:t>CON</w:t>
      </w:r>
      <w:r w:rsidRPr="003228F6">
        <w:rPr>
          <w:rFonts w:eastAsia="Calibri"/>
          <w:spacing w:val="2"/>
        </w:rPr>
        <w:t>D</w:t>
      </w:r>
      <w:r w:rsidRPr="003228F6">
        <w:rPr>
          <w:rFonts w:eastAsia="Calibri"/>
        </w:rPr>
        <w:t>U</w:t>
      </w:r>
      <w:r w:rsidRPr="003228F6">
        <w:rPr>
          <w:rFonts w:eastAsia="Calibri"/>
          <w:spacing w:val="-1"/>
        </w:rPr>
        <w:t>I</w:t>
      </w:r>
      <w:r w:rsidRPr="003228F6">
        <w:rPr>
          <w:rFonts w:eastAsia="Calibri"/>
        </w:rPr>
        <w:t>T</w:t>
      </w:r>
      <w:r w:rsidRPr="003228F6">
        <w:rPr>
          <w:rFonts w:eastAsia="Calibri"/>
          <w:spacing w:val="40"/>
        </w:rPr>
        <w:t xml:space="preserve"> </w:t>
      </w:r>
      <w:r w:rsidRPr="003228F6">
        <w:rPr>
          <w:rFonts w:eastAsia="Calibri"/>
        </w:rPr>
        <w:t>a</w:t>
      </w:r>
      <w:r w:rsidRPr="003228F6">
        <w:rPr>
          <w:rFonts w:eastAsia="Calibri"/>
          <w:spacing w:val="1"/>
        </w:rPr>
        <w:t>n</w:t>
      </w:r>
      <w:r w:rsidRPr="003228F6">
        <w:rPr>
          <w:rFonts w:eastAsia="Calibri"/>
        </w:rPr>
        <w:t>d</w:t>
      </w:r>
      <w:r w:rsidRPr="003228F6">
        <w:rPr>
          <w:rFonts w:eastAsia="Calibri"/>
          <w:spacing w:val="44"/>
        </w:rPr>
        <w:t xml:space="preserve"> </w:t>
      </w:r>
      <w:r w:rsidRPr="003228F6">
        <w:rPr>
          <w:rFonts w:eastAsia="Calibri"/>
        </w:rPr>
        <w:t>CAB</w:t>
      </w:r>
      <w:r w:rsidRPr="003228F6">
        <w:rPr>
          <w:rFonts w:eastAsia="Calibri"/>
          <w:spacing w:val="3"/>
        </w:rPr>
        <w:t>L</w:t>
      </w:r>
      <w:r w:rsidRPr="003228F6">
        <w:rPr>
          <w:rFonts w:eastAsia="Calibri"/>
        </w:rPr>
        <w:t>E</w:t>
      </w:r>
      <w:r w:rsidRPr="003228F6">
        <w:rPr>
          <w:rFonts w:eastAsia="Calibri"/>
          <w:spacing w:val="39"/>
        </w:rPr>
        <w:t xml:space="preserve"> </w:t>
      </w:r>
      <w:r w:rsidRPr="003228F6">
        <w:rPr>
          <w:rFonts w:eastAsia="Calibri"/>
        </w:rPr>
        <w:t>L</w:t>
      </w:r>
      <w:r w:rsidRPr="003228F6">
        <w:rPr>
          <w:rFonts w:eastAsia="Calibri"/>
          <w:spacing w:val="1"/>
        </w:rPr>
        <w:t>A</w:t>
      </w:r>
      <w:r w:rsidRPr="003228F6">
        <w:rPr>
          <w:rFonts w:eastAsia="Calibri"/>
          <w:spacing w:val="2"/>
        </w:rPr>
        <w:t>D</w:t>
      </w:r>
      <w:r w:rsidRPr="003228F6">
        <w:rPr>
          <w:rFonts w:eastAsia="Calibri"/>
          <w:spacing w:val="-1"/>
        </w:rPr>
        <w:t>DE</w:t>
      </w:r>
      <w:r w:rsidRPr="003228F6">
        <w:rPr>
          <w:rFonts w:eastAsia="Calibri"/>
        </w:rPr>
        <w:t>RS</w:t>
      </w:r>
      <w:bookmarkEnd w:id="21"/>
    </w:p>
    <w:p w14:paraId="4B24F67B" w14:textId="59ADD355" w:rsidR="003228F6" w:rsidRPr="008D0FED" w:rsidRDefault="003228F6" w:rsidP="0050583D">
      <w:pPr>
        <w:tabs>
          <w:tab w:val="left" w:pos="1000"/>
        </w:tabs>
        <w:spacing w:line="276" w:lineRule="auto"/>
        <w:ind w:left="720" w:right="103" w:hanging="720"/>
        <w:jc w:val="both"/>
        <w:rPr>
          <w:rFonts w:ascii="Calibri" w:eastAsia="Calibri" w:hAnsi="Calibri" w:cs="Calibri"/>
          <w:sz w:val="22"/>
          <w:szCs w:val="22"/>
        </w:rPr>
      </w:pPr>
      <w:r w:rsidRPr="008D0FED">
        <w:rPr>
          <w:rFonts w:ascii="Calibri" w:eastAsia="Calibri" w:hAnsi="Calibri" w:cs="Calibri"/>
          <w:spacing w:val="-1"/>
          <w:sz w:val="22"/>
          <w:szCs w:val="22"/>
        </w:rPr>
        <w:t>T</w:t>
      </w:r>
      <w:r w:rsidRPr="008D0FED">
        <w:rPr>
          <w:rFonts w:ascii="Calibri" w:eastAsia="Calibri" w:hAnsi="Calibri" w:cs="Calibri"/>
          <w:spacing w:val="3"/>
          <w:sz w:val="22"/>
          <w:szCs w:val="22"/>
        </w:rPr>
        <w:t>h</w:t>
      </w:r>
      <w:r w:rsidRPr="008D0FED">
        <w:rPr>
          <w:rFonts w:ascii="Calibri" w:eastAsia="Calibri" w:hAnsi="Calibri" w:cs="Calibri"/>
          <w:sz w:val="22"/>
          <w:szCs w:val="22"/>
        </w:rPr>
        <w:t>e</w:t>
      </w:r>
      <w:r w:rsidRPr="008D0FED">
        <w:rPr>
          <w:rFonts w:ascii="Calibri" w:eastAsia="Calibri" w:hAnsi="Calibri" w:cs="Calibri"/>
          <w:spacing w:val="42"/>
          <w:sz w:val="22"/>
          <w:szCs w:val="22"/>
        </w:rPr>
        <w:t xml:space="preserve"> </w:t>
      </w:r>
      <w:r w:rsidRPr="008D0FED">
        <w:rPr>
          <w:rFonts w:ascii="Calibri" w:eastAsia="Calibri" w:hAnsi="Calibri" w:cs="Calibri"/>
          <w:sz w:val="22"/>
          <w:szCs w:val="22"/>
        </w:rPr>
        <w:t>Co</w:t>
      </w:r>
      <w:r w:rsidRPr="008D0FED">
        <w:rPr>
          <w:rFonts w:ascii="Calibri" w:eastAsia="Calibri" w:hAnsi="Calibri" w:cs="Calibri"/>
          <w:spacing w:val="1"/>
          <w:sz w:val="22"/>
          <w:szCs w:val="22"/>
        </w:rPr>
        <w:t>n</w:t>
      </w:r>
      <w:r w:rsidRPr="008D0FED">
        <w:rPr>
          <w:rFonts w:ascii="Calibri" w:eastAsia="Calibri" w:hAnsi="Calibri" w:cs="Calibri"/>
          <w:sz w:val="22"/>
          <w:szCs w:val="22"/>
        </w:rPr>
        <w:t>tr</w:t>
      </w:r>
      <w:r w:rsidRPr="008D0FED">
        <w:rPr>
          <w:rFonts w:ascii="Calibri" w:eastAsia="Calibri" w:hAnsi="Calibri" w:cs="Calibri"/>
          <w:spacing w:val="1"/>
          <w:sz w:val="22"/>
          <w:szCs w:val="22"/>
        </w:rPr>
        <w:t>a</w:t>
      </w:r>
      <w:r w:rsidRPr="008D0FED">
        <w:rPr>
          <w:rFonts w:ascii="Calibri" w:eastAsia="Calibri" w:hAnsi="Calibri" w:cs="Calibri"/>
          <w:sz w:val="22"/>
          <w:szCs w:val="22"/>
        </w:rPr>
        <w:t>ct</w:t>
      </w:r>
      <w:r w:rsidRPr="008D0FED">
        <w:rPr>
          <w:rFonts w:ascii="Calibri" w:eastAsia="Calibri" w:hAnsi="Calibri" w:cs="Calibri"/>
          <w:spacing w:val="1"/>
          <w:sz w:val="22"/>
          <w:szCs w:val="22"/>
        </w:rPr>
        <w:t>o</w:t>
      </w:r>
      <w:r w:rsidRPr="008D0FED">
        <w:rPr>
          <w:rFonts w:ascii="Calibri" w:eastAsia="Calibri" w:hAnsi="Calibri" w:cs="Calibri"/>
          <w:sz w:val="22"/>
          <w:szCs w:val="22"/>
        </w:rPr>
        <w:t>r</w:t>
      </w:r>
      <w:r w:rsidRPr="008D0FED">
        <w:rPr>
          <w:rFonts w:ascii="Calibri" w:eastAsia="Calibri" w:hAnsi="Calibri" w:cs="Calibri"/>
          <w:spacing w:val="37"/>
          <w:sz w:val="22"/>
          <w:szCs w:val="22"/>
        </w:rPr>
        <w:t xml:space="preserve"> </w:t>
      </w:r>
      <w:r w:rsidRPr="008D0FED">
        <w:rPr>
          <w:rFonts w:ascii="Calibri" w:eastAsia="Calibri" w:hAnsi="Calibri" w:cs="Calibri"/>
          <w:sz w:val="22"/>
          <w:szCs w:val="22"/>
        </w:rPr>
        <w:t>is</w:t>
      </w:r>
      <w:r w:rsidRPr="008D0FED">
        <w:rPr>
          <w:rFonts w:ascii="Calibri" w:eastAsia="Calibri" w:hAnsi="Calibri" w:cs="Calibri"/>
          <w:spacing w:val="43"/>
          <w:sz w:val="22"/>
          <w:szCs w:val="22"/>
        </w:rPr>
        <w:t xml:space="preserve"> </w:t>
      </w:r>
      <w:r w:rsidRPr="008D0FED">
        <w:rPr>
          <w:rFonts w:ascii="Calibri" w:eastAsia="Calibri" w:hAnsi="Calibri" w:cs="Calibri"/>
          <w:sz w:val="22"/>
          <w:szCs w:val="22"/>
        </w:rPr>
        <w:t>r</w:t>
      </w:r>
      <w:r w:rsidRPr="008D0FED">
        <w:rPr>
          <w:rFonts w:ascii="Calibri" w:eastAsia="Calibri" w:hAnsi="Calibri" w:cs="Calibri"/>
          <w:spacing w:val="2"/>
          <w:sz w:val="22"/>
          <w:szCs w:val="22"/>
        </w:rPr>
        <w:t>e</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p</w:t>
      </w:r>
      <w:r w:rsidRPr="008D0FED">
        <w:rPr>
          <w:rFonts w:ascii="Calibri" w:eastAsia="Calibri" w:hAnsi="Calibri" w:cs="Calibri"/>
          <w:sz w:val="22"/>
          <w:szCs w:val="22"/>
        </w:rPr>
        <w:t>o</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s</w:t>
      </w:r>
      <w:r w:rsidRPr="008D0FED">
        <w:rPr>
          <w:rFonts w:ascii="Calibri" w:eastAsia="Calibri" w:hAnsi="Calibri" w:cs="Calibri"/>
          <w:sz w:val="22"/>
          <w:szCs w:val="22"/>
        </w:rPr>
        <w:t>i</w:t>
      </w:r>
      <w:r w:rsidRPr="008D0FED">
        <w:rPr>
          <w:rFonts w:ascii="Calibri" w:eastAsia="Calibri" w:hAnsi="Calibri" w:cs="Calibri"/>
          <w:spacing w:val="1"/>
          <w:sz w:val="22"/>
          <w:szCs w:val="22"/>
        </w:rPr>
        <w:t>b</w:t>
      </w:r>
      <w:r w:rsidRPr="008D0FED">
        <w:rPr>
          <w:rFonts w:ascii="Calibri" w:eastAsia="Calibri" w:hAnsi="Calibri" w:cs="Calibri"/>
          <w:sz w:val="22"/>
          <w:szCs w:val="22"/>
        </w:rPr>
        <w:t>le</w:t>
      </w:r>
      <w:r w:rsidRPr="008D0FED">
        <w:rPr>
          <w:rFonts w:ascii="Calibri" w:eastAsia="Calibri" w:hAnsi="Calibri" w:cs="Calibri"/>
          <w:spacing w:val="36"/>
          <w:sz w:val="22"/>
          <w:szCs w:val="22"/>
        </w:rPr>
        <w:t xml:space="preserve"> </w:t>
      </w:r>
      <w:r w:rsidRPr="008D0FED">
        <w:rPr>
          <w:rFonts w:ascii="Calibri" w:eastAsia="Calibri" w:hAnsi="Calibri" w:cs="Calibri"/>
          <w:spacing w:val="-1"/>
          <w:sz w:val="22"/>
          <w:szCs w:val="22"/>
        </w:rPr>
        <w:t>f</w:t>
      </w:r>
      <w:r w:rsidRPr="008D0FED">
        <w:rPr>
          <w:rFonts w:ascii="Calibri" w:eastAsia="Calibri" w:hAnsi="Calibri" w:cs="Calibri"/>
          <w:sz w:val="22"/>
          <w:szCs w:val="22"/>
        </w:rPr>
        <w:t>or</w:t>
      </w:r>
      <w:r w:rsidRPr="008D0FED">
        <w:rPr>
          <w:rFonts w:ascii="Calibri" w:eastAsia="Calibri" w:hAnsi="Calibri" w:cs="Calibri"/>
          <w:spacing w:val="44"/>
          <w:sz w:val="22"/>
          <w:szCs w:val="22"/>
        </w:rPr>
        <w:t xml:space="preserve"> </w:t>
      </w:r>
      <w:r w:rsidR="008D0FED" w:rsidRPr="008D0FED">
        <w:rPr>
          <w:rFonts w:ascii="Calibri" w:eastAsia="Calibri" w:hAnsi="Calibri" w:cs="Calibri"/>
          <w:sz w:val="22"/>
          <w:szCs w:val="22"/>
        </w:rPr>
        <w:t xml:space="preserve">all </w:t>
      </w:r>
      <w:r w:rsidR="008D0FED" w:rsidRPr="008D0FED">
        <w:rPr>
          <w:rFonts w:ascii="Calibri" w:eastAsia="Calibri" w:hAnsi="Calibri" w:cs="Calibri"/>
          <w:spacing w:val="1"/>
          <w:sz w:val="22"/>
          <w:szCs w:val="22"/>
        </w:rPr>
        <w:t>civil</w:t>
      </w:r>
      <w:r w:rsidRPr="008D0FED">
        <w:rPr>
          <w:rFonts w:ascii="Calibri" w:eastAsia="Calibri" w:hAnsi="Calibri" w:cs="Calibri"/>
          <w:spacing w:val="43"/>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z w:val="22"/>
          <w:szCs w:val="22"/>
        </w:rPr>
        <w:t>or</w:t>
      </w:r>
      <w:r w:rsidRPr="008D0FED">
        <w:rPr>
          <w:rFonts w:ascii="Calibri" w:eastAsia="Calibri" w:hAnsi="Calibri" w:cs="Calibri"/>
          <w:spacing w:val="3"/>
          <w:sz w:val="22"/>
          <w:szCs w:val="22"/>
        </w:rPr>
        <w:t>k</w:t>
      </w:r>
      <w:r w:rsidRPr="008D0FED">
        <w:rPr>
          <w:rFonts w:ascii="Calibri" w:eastAsia="Calibri" w:hAnsi="Calibri" w:cs="Calibri"/>
          <w:sz w:val="22"/>
          <w:szCs w:val="22"/>
        </w:rPr>
        <w:t>s r</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qu</w:t>
      </w:r>
      <w:r w:rsidRPr="008D0FED">
        <w:rPr>
          <w:rFonts w:ascii="Calibri" w:eastAsia="Calibri" w:hAnsi="Calibri" w:cs="Calibri"/>
          <w:sz w:val="22"/>
          <w:szCs w:val="22"/>
        </w:rPr>
        <w:t>ir</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42"/>
          <w:sz w:val="22"/>
          <w:szCs w:val="22"/>
        </w:rPr>
        <w:t xml:space="preserve"> </w:t>
      </w:r>
      <w:r w:rsidR="008D0FED" w:rsidRPr="008D0FED">
        <w:rPr>
          <w:rFonts w:ascii="Calibri" w:eastAsia="Calibri" w:hAnsi="Calibri" w:cs="Calibri"/>
          <w:spacing w:val="-1"/>
          <w:sz w:val="22"/>
          <w:szCs w:val="22"/>
        </w:rPr>
        <w:t>f</w:t>
      </w:r>
      <w:r w:rsidR="008D0FED" w:rsidRPr="008D0FED">
        <w:rPr>
          <w:rFonts w:ascii="Calibri" w:eastAsia="Calibri" w:hAnsi="Calibri" w:cs="Calibri"/>
          <w:sz w:val="22"/>
          <w:szCs w:val="22"/>
        </w:rPr>
        <w:t>or building</w:t>
      </w:r>
      <w:r w:rsidRPr="008D0FED">
        <w:rPr>
          <w:rFonts w:ascii="Calibri" w:eastAsia="Calibri" w:hAnsi="Calibri" w:cs="Calibri"/>
          <w:spacing w:val="41"/>
          <w:sz w:val="22"/>
          <w:szCs w:val="22"/>
        </w:rPr>
        <w:t xml:space="preserve"> </w:t>
      </w:r>
      <w:r w:rsidR="008D0FED" w:rsidRPr="008D0FED">
        <w:rPr>
          <w:rFonts w:ascii="Calibri" w:eastAsia="Calibri" w:hAnsi="Calibri" w:cs="Calibri"/>
          <w:sz w:val="22"/>
          <w:szCs w:val="22"/>
        </w:rPr>
        <w:t xml:space="preserve">in </w:t>
      </w:r>
      <w:r w:rsidR="008D0FED" w:rsidRPr="008D0FED">
        <w:rPr>
          <w:rFonts w:ascii="Calibri" w:eastAsia="Calibri" w:hAnsi="Calibri" w:cs="Calibri"/>
          <w:spacing w:val="4"/>
          <w:sz w:val="22"/>
          <w:szCs w:val="22"/>
        </w:rPr>
        <w:t>cable</w:t>
      </w:r>
      <w:r w:rsidRPr="008D0FED">
        <w:rPr>
          <w:rFonts w:ascii="Calibri" w:eastAsia="Calibri" w:hAnsi="Calibri" w:cs="Calibri"/>
          <w:spacing w:val="42"/>
          <w:sz w:val="22"/>
          <w:szCs w:val="22"/>
        </w:rPr>
        <w:t xml:space="preserve"> </w:t>
      </w:r>
      <w:r w:rsidRPr="008D0FED">
        <w:rPr>
          <w:rFonts w:ascii="Calibri" w:eastAsia="Calibri" w:hAnsi="Calibri" w:cs="Calibri"/>
          <w:sz w:val="22"/>
          <w:szCs w:val="22"/>
        </w:rPr>
        <w:t>co</w:t>
      </w:r>
      <w:r w:rsidRPr="008D0FED">
        <w:rPr>
          <w:rFonts w:ascii="Calibri" w:eastAsia="Calibri" w:hAnsi="Calibri" w:cs="Calibri"/>
          <w:spacing w:val="1"/>
          <w:sz w:val="22"/>
          <w:szCs w:val="22"/>
        </w:rPr>
        <w:t>ndu</w:t>
      </w:r>
      <w:r w:rsidRPr="008D0FED">
        <w:rPr>
          <w:rFonts w:ascii="Calibri" w:eastAsia="Calibri" w:hAnsi="Calibri" w:cs="Calibri"/>
          <w:sz w:val="22"/>
          <w:szCs w:val="22"/>
        </w:rPr>
        <w:t>its</w:t>
      </w:r>
      <w:r w:rsidRPr="008D0FED">
        <w:rPr>
          <w:rFonts w:ascii="Calibri" w:eastAsia="Calibri" w:hAnsi="Calibri" w:cs="Calibri"/>
          <w:spacing w:val="42"/>
          <w:sz w:val="22"/>
          <w:szCs w:val="22"/>
        </w:rPr>
        <w:t xml:space="preserve"> </w:t>
      </w:r>
      <w:r w:rsidR="0097604F" w:rsidRPr="008D0FED">
        <w:rPr>
          <w:rFonts w:ascii="Calibri" w:eastAsia="Calibri" w:hAnsi="Calibri" w:cs="Calibri"/>
          <w:sz w:val="22"/>
          <w:szCs w:val="22"/>
        </w:rPr>
        <w:t>a</w:t>
      </w:r>
      <w:r w:rsidR="0097604F" w:rsidRPr="008D0FED">
        <w:rPr>
          <w:rFonts w:ascii="Calibri" w:eastAsia="Calibri" w:hAnsi="Calibri" w:cs="Calibri"/>
          <w:spacing w:val="1"/>
          <w:sz w:val="22"/>
          <w:szCs w:val="22"/>
        </w:rPr>
        <w:t>n</w:t>
      </w:r>
      <w:r w:rsidR="0097604F" w:rsidRPr="008D0FED">
        <w:rPr>
          <w:rFonts w:ascii="Calibri" w:eastAsia="Calibri" w:hAnsi="Calibri" w:cs="Calibri"/>
          <w:sz w:val="22"/>
          <w:szCs w:val="22"/>
        </w:rPr>
        <w:t>d Trench</w:t>
      </w:r>
      <w:r w:rsidRPr="008D0FED">
        <w:rPr>
          <w:rFonts w:ascii="Calibri" w:eastAsia="Calibri" w:hAnsi="Calibri" w:cs="Calibri"/>
          <w:spacing w:val="43"/>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z w:val="22"/>
          <w:szCs w:val="22"/>
        </w:rPr>
        <w:t xml:space="preserve">ith </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co</w:t>
      </w:r>
      <w:r w:rsidRPr="008D0FED">
        <w:rPr>
          <w:rFonts w:ascii="Calibri" w:eastAsia="Calibri" w:hAnsi="Calibri" w:cs="Calibri"/>
          <w:spacing w:val="-1"/>
          <w:sz w:val="22"/>
          <w:szCs w:val="22"/>
        </w:rPr>
        <w:t>ve</w:t>
      </w:r>
      <w:r w:rsidRPr="008D0FED">
        <w:rPr>
          <w:rFonts w:ascii="Calibri" w:eastAsia="Calibri" w:hAnsi="Calibri" w:cs="Calibri"/>
          <w:spacing w:val="2"/>
          <w:sz w:val="22"/>
          <w:szCs w:val="22"/>
        </w:rPr>
        <w:t>r</w:t>
      </w:r>
      <w:r w:rsidRPr="008D0FED">
        <w:rPr>
          <w:rFonts w:ascii="Calibri" w:eastAsia="Calibri" w:hAnsi="Calibri" w:cs="Calibri"/>
          <w:sz w:val="22"/>
          <w:szCs w:val="22"/>
        </w:rPr>
        <w:t>s.</w:t>
      </w:r>
      <w:r w:rsidRPr="008D0FED">
        <w:rPr>
          <w:rFonts w:ascii="Calibri" w:eastAsia="Calibri" w:hAnsi="Calibri" w:cs="Calibri"/>
          <w:spacing w:val="42"/>
          <w:sz w:val="22"/>
          <w:szCs w:val="22"/>
        </w:rPr>
        <w:t xml:space="preserve"> </w:t>
      </w:r>
      <w:r w:rsidRPr="008D0FED">
        <w:rPr>
          <w:rFonts w:ascii="Calibri" w:eastAsia="Calibri" w:hAnsi="Calibri" w:cs="Calibri"/>
          <w:sz w:val="22"/>
          <w:szCs w:val="22"/>
        </w:rPr>
        <w:t>Ca</w:t>
      </w:r>
      <w:r w:rsidRPr="008D0FED">
        <w:rPr>
          <w:rFonts w:ascii="Calibri" w:eastAsia="Calibri" w:hAnsi="Calibri" w:cs="Calibri"/>
          <w:spacing w:val="1"/>
          <w:sz w:val="22"/>
          <w:szCs w:val="22"/>
        </w:rPr>
        <w:t>b</w:t>
      </w:r>
      <w:r w:rsidR="00486EC2" w:rsidRPr="008D0FED">
        <w:rPr>
          <w:rFonts w:ascii="Calibri" w:eastAsia="Calibri" w:hAnsi="Calibri" w:cs="Calibri"/>
          <w:sz w:val="22"/>
          <w:szCs w:val="22"/>
        </w:rPr>
        <w:t xml:space="preserve">le </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tri</w:t>
      </w:r>
      <w:r w:rsidRPr="008D0FED">
        <w:rPr>
          <w:rFonts w:ascii="Calibri" w:eastAsia="Calibri" w:hAnsi="Calibri" w:cs="Calibri"/>
          <w:spacing w:val="2"/>
          <w:sz w:val="22"/>
          <w:szCs w:val="22"/>
        </w:rPr>
        <w:t>e</w:t>
      </w:r>
      <w:r w:rsidRPr="008D0FED">
        <w:rPr>
          <w:rFonts w:ascii="Calibri" w:eastAsia="Calibri" w:hAnsi="Calibri" w:cs="Calibri"/>
          <w:sz w:val="22"/>
          <w:szCs w:val="22"/>
        </w:rPr>
        <w:t>s</w:t>
      </w:r>
      <w:r w:rsidRPr="008D0FED">
        <w:rPr>
          <w:rFonts w:ascii="Calibri" w:eastAsia="Calibri" w:hAnsi="Calibri" w:cs="Calibri"/>
          <w:spacing w:val="41"/>
          <w:sz w:val="22"/>
          <w:szCs w:val="22"/>
        </w:rPr>
        <w:t xml:space="preserve"> </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00E80D9A" w:rsidRPr="008D0FED">
        <w:rPr>
          <w:rFonts w:ascii="Calibri" w:eastAsia="Calibri" w:hAnsi="Calibri" w:cs="Calibri"/>
          <w:sz w:val="22"/>
          <w:szCs w:val="22"/>
        </w:rPr>
        <w:t>to</w:t>
      </w:r>
      <w:r w:rsidRPr="008D0FED">
        <w:rPr>
          <w:rFonts w:ascii="Calibri" w:eastAsia="Calibri" w:hAnsi="Calibri" w:cs="Calibri"/>
          <w:sz w:val="22"/>
          <w:szCs w:val="22"/>
        </w:rPr>
        <w:t xml:space="preserve"> </w:t>
      </w:r>
      <w:r w:rsidRPr="008D0FED">
        <w:rPr>
          <w:rFonts w:ascii="Calibri" w:eastAsia="Calibri" w:hAnsi="Calibri" w:cs="Calibri"/>
          <w:spacing w:val="1"/>
          <w:sz w:val="22"/>
          <w:szCs w:val="22"/>
        </w:rPr>
        <w:t>bu</w:t>
      </w:r>
      <w:r w:rsidRPr="008D0FED">
        <w:rPr>
          <w:rFonts w:ascii="Calibri" w:eastAsia="Calibri" w:hAnsi="Calibri" w:cs="Calibri"/>
          <w:sz w:val="22"/>
          <w:szCs w:val="22"/>
        </w:rPr>
        <w:t>ildi</w:t>
      </w:r>
      <w:r w:rsidRPr="008D0FED">
        <w:rPr>
          <w:rFonts w:ascii="Calibri" w:eastAsia="Calibri" w:hAnsi="Calibri" w:cs="Calibri"/>
          <w:spacing w:val="1"/>
          <w:sz w:val="22"/>
          <w:szCs w:val="22"/>
        </w:rPr>
        <w:t>n</w:t>
      </w:r>
      <w:r w:rsidRPr="008D0FED">
        <w:rPr>
          <w:rFonts w:ascii="Calibri" w:eastAsia="Calibri" w:hAnsi="Calibri" w:cs="Calibri"/>
          <w:sz w:val="22"/>
          <w:szCs w:val="22"/>
        </w:rPr>
        <w:t>gs</w:t>
      </w:r>
      <w:r w:rsidRPr="008D0FED">
        <w:rPr>
          <w:rFonts w:ascii="Calibri" w:eastAsia="Calibri" w:hAnsi="Calibri" w:cs="Calibri"/>
          <w:spacing w:val="39"/>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44"/>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45"/>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r</w:t>
      </w:r>
      <w:r w:rsidRPr="008D0FED">
        <w:rPr>
          <w:rFonts w:ascii="Calibri" w:eastAsia="Calibri" w:hAnsi="Calibri" w:cs="Calibri"/>
          <w:spacing w:val="1"/>
          <w:sz w:val="22"/>
          <w:szCs w:val="22"/>
        </w:rPr>
        <w:t>ou</w:t>
      </w:r>
      <w:r w:rsidRPr="008D0FED">
        <w:rPr>
          <w:rFonts w:ascii="Calibri" w:eastAsia="Calibri" w:hAnsi="Calibri" w:cs="Calibri"/>
          <w:sz w:val="22"/>
          <w:szCs w:val="22"/>
        </w:rPr>
        <w:t>gh co</w:t>
      </w:r>
      <w:r w:rsidRPr="008D0FED">
        <w:rPr>
          <w:rFonts w:ascii="Calibri" w:eastAsia="Calibri" w:hAnsi="Calibri" w:cs="Calibri"/>
          <w:spacing w:val="1"/>
          <w:sz w:val="22"/>
          <w:szCs w:val="22"/>
        </w:rPr>
        <w:t>ndu</w:t>
      </w:r>
      <w:r w:rsidRPr="008D0FED">
        <w:rPr>
          <w:rFonts w:ascii="Calibri" w:eastAsia="Calibri" w:hAnsi="Calibri" w:cs="Calibri"/>
          <w:sz w:val="22"/>
          <w:szCs w:val="22"/>
        </w:rPr>
        <w:t>its.</w:t>
      </w:r>
    </w:p>
    <w:p w14:paraId="6410A0D4" w14:textId="77777777" w:rsidR="003228F6" w:rsidRPr="003228F6" w:rsidRDefault="003228F6" w:rsidP="003228F6">
      <w:pPr>
        <w:spacing w:before="1" w:line="120" w:lineRule="exact"/>
        <w:rPr>
          <w:sz w:val="12"/>
          <w:szCs w:val="12"/>
        </w:rPr>
      </w:pPr>
    </w:p>
    <w:p w14:paraId="6CF6BE2E" w14:textId="17E0E143" w:rsidR="003228F6" w:rsidRPr="008D0FED" w:rsidRDefault="003228F6" w:rsidP="008D0FED">
      <w:pPr>
        <w:pStyle w:val="ListParagraph"/>
        <w:numPr>
          <w:ilvl w:val="2"/>
          <w:numId w:val="22"/>
        </w:numPr>
        <w:spacing w:line="276" w:lineRule="auto"/>
        <w:ind w:left="1080" w:right="106"/>
        <w:jc w:val="both"/>
        <w:rPr>
          <w:rFonts w:ascii="Calibri" w:eastAsia="Calibri" w:hAnsi="Calibri" w:cs="Calibri"/>
          <w:sz w:val="22"/>
          <w:szCs w:val="22"/>
        </w:rPr>
      </w:pPr>
      <w:r w:rsidRPr="008D0FED">
        <w:rPr>
          <w:rFonts w:ascii="Calibri" w:eastAsia="Calibri" w:hAnsi="Calibri" w:cs="Calibri"/>
          <w:sz w:val="22"/>
          <w:szCs w:val="22"/>
        </w:rPr>
        <w:t>P</w:t>
      </w:r>
      <w:r w:rsidRPr="008D0FED">
        <w:rPr>
          <w:rFonts w:ascii="Calibri" w:eastAsia="Calibri" w:hAnsi="Calibri" w:cs="Calibri"/>
          <w:spacing w:val="1"/>
          <w:sz w:val="22"/>
          <w:szCs w:val="22"/>
        </w:rPr>
        <w:t>o</w:t>
      </w:r>
      <w:r w:rsidRPr="008D0FED">
        <w:rPr>
          <w:rFonts w:ascii="Calibri" w:eastAsia="Calibri" w:hAnsi="Calibri" w:cs="Calibri"/>
          <w:spacing w:val="-1"/>
          <w:sz w:val="22"/>
          <w:szCs w:val="22"/>
        </w:rPr>
        <w:t>we</w:t>
      </w:r>
      <w:r w:rsidRPr="008D0FED">
        <w:rPr>
          <w:rFonts w:ascii="Calibri" w:eastAsia="Calibri" w:hAnsi="Calibri" w:cs="Calibri"/>
          <w:sz w:val="22"/>
          <w:szCs w:val="22"/>
        </w:rPr>
        <w:t>r</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ca</w:t>
      </w:r>
      <w:r w:rsidRPr="008D0FED">
        <w:rPr>
          <w:rFonts w:ascii="Calibri" w:eastAsia="Calibri" w:hAnsi="Calibri" w:cs="Calibri"/>
          <w:spacing w:val="1"/>
          <w:sz w:val="22"/>
          <w:szCs w:val="22"/>
        </w:rPr>
        <w:t>b</w:t>
      </w:r>
      <w:r w:rsidRPr="008D0FED">
        <w:rPr>
          <w:rFonts w:ascii="Calibri" w:eastAsia="Calibri" w:hAnsi="Calibri" w:cs="Calibri"/>
          <w:sz w:val="22"/>
          <w:szCs w:val="22"/>
        </w:rPr>
        <w:t>le</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pacing w:val="1"/>
          <w:sz w:val="22"/>
          <w:szCs w:val="22"/>
        </w:rPr>
        <w:t>h</w:t>
      </w:r>
      <w:r w:rsidRPr="008D0FED">
        <w:rPr>
          <w:rFonts w:ascii="Calibri" w:eastAsia="Calibri" w:hAnsi="Calibri" w:cs="Calibri"/>
          <w:sz w:val="22"/>
          <w:szCs w:val="22"/>
        </w:rPr>
        <w:t>ich</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p</w:t>
      </w:r>
      <w:r w:rsidRPr="008D0FED">
        <w:rPr>
          <w:rFonts w:ascii="Calibri" w:eastAsia="Calibri" w:hAnsi="Calibri" w:cs="Calibri"/>
          <w:sz w:val="22"/>
          <w:szCs w:val="22"/>
        </w:rPr>
        <w:t>as</w:t>
      </w:r>
      <w:r w:rsidRPr="008D0FED">
        <w:rPr>
          <w:rFonts w:ascii="Calibri" w:eastAsia="Calibri" w:hAnsi="Calibri" w:cs="Calibri"/>
          <w:spacing w:val="1"/>
          <w:sz w:val="22"/>
          <w:szCs w:val="22"/>
        </w:rPr>
        <w:t>se</w:t>
      </w:r>
      <w:r w:rsidRPr="008D0FED">
        <w:rPr>
          <w:rFonts w:ascii="Calibri" w:eastAsia="Calibri" w:hAnsi="Calibri" w:cs="Calibri"/>
          <w:sz w:val="22"/>
          <w:szCs w:val="22"/>
        </w:rPr>
        <w:t>s</w:t>
      </w:r>
      <w:r w:rsidRPr="008D0FED">
        <w:rPr>
          <w:rFonts w:ascii="Calibri" w:eastAsia="Calibri" w:hAnsi="Calibri" w:cs="Calibri"/>
          <w:spacing w:val="1"/>
          <w:sz w:val="22"/>
          <w:szCs w:val="22"/>
        </w:rPr>
        <w:t xml:space="preserve"> u</w:t>
      </w:r>
      <w:r w:rsidRPr="008D0FED">
        <w:rPr>
          <w:rFonts w:ascii="Calibri" w:eastAsia="Calibri" w:hAnsi="Calibri" w:cs="Calibri"/>
          <w:spacing w:val="3"/>
          <w:sz w:val="22"/>
          <w:szCs w:val="22"/>
        </w:rPr>
        <w:t>n</w:t>
      </w:r>
      <w:r w:rsidRPr="008D0FED">
        <w:rPr>
          <w:rFonts w:ascii="Calibri" w:eastAsia="Calibri" w:hAnsi="Calibri" w:cs="Calibri"/>
          <w:spacing w:val="1"/>
          <w:sz w:val="22"/>
          <w:szCs w:val="22"/>
        </w:rPr>
        <w:t>d</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z w:val="22"/>
          <w:szCs w:val="22"/>
        </w:rPr>
        <w:t>a</w:t>
      </w:r>
      <w:r w:rsidRPr="008D0FED">
        <w:rPr>
          <w:rFonts w:ascii="Calibri" w:eastAsia="Calibri" w:hAnsi="Calibri" w:cs="Calibri"/>
          <w:spacing w:val="1"/>
          <w:sz w:val="22"/>
          <w:szCs w:val="22"/>
        </w:rPr>
        <w:t>d</w:t>
      </w:r>
      <w:r w:rsidRPr="008D0FED">
        <w:rPr>
          <w:rFonts w:ascii="Calibri" w:eastAsia="Calibri" w:hAnsi="Calibri" w:cs="Calibri"/>
          <w:spacing w:val="-1"/>
          <w:sz w:val="22"/>
          <w:szCs w:val="22"/>
        </w:rPr>
        <w:t>s</w:t>
      </w:r>
      <w:r w:rsidRPr="008D0FED">
        <w:rPr>
          <w:rFonts w:ascii="Calibri" w:eastAsia="Calibri" w:hAnsi="Calibri" w:cs="Calibri"/>
          <w:sz w:val="22"/>
          <w:szCs w:val="22"/>
        </w:rPr>
        <w:t>,</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h</w:t>
      </w:r>
      <w:r w:rsidRPr="008D0FED">
        <w:rPr>
          <w:rFonts w:ascii="Calibri" w:eastAsia="Calibri" w:hAnsi="Calibri" w:cs="Calibri"/>
          <w:sz w:val="22"/>
          <w:szCs w:val="22"/>
        </w:rPr>
        <w:t>ard</w:t>
      </w:r>
      <w:r w:rsidRPr="008D0FED">
        <w:rPr>
          <w:rFonts w:ascii="Calibri" w:eastAsia="Calibri" w:hAnsi="Calibri" w:cs="Calibri"/>
          <w:spacing w:val="6"/>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1"/>
          <w:sz w:val="22"/>
          <w:szCs w:val="22"/>
        </w:rPr>
        <w:t>and</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g ar</w:t>
      </w:r>
      <w:r w:rsidRPr="008D0FED">
        <w:rPr>
          <w:rFonts w:ascii="Calibri" w:eastAsia="Calibri" w:hAnsi="Calibri" w:cs="Calibri"/>
          <w:spacing w:val="-1"/>
          <w:sz w:val="22"/>
          <w:szCs w:val="22"/>
        </w:rPr>
        <w:t>e</w:t>
      </w:r>
      <w:r w:rsidRPr="008D0FED">
        <w:rPr>
          <w:rFonts w:ascii="Calibri" w:eastAsia="Calibri" w:hAnsi="Calibri" w:cs="Calibri"/>
          <w:spacing w:val="3"/>
          <w:sz w:val="22"/>
          <w:szCs w:val="22"/>
        </w:rPr>
        <w:t>a</w:t>
      </w:r>
      <w:r w:rsidRPr="008D0FED">
        <w:rPr>
          <w:rFonts w:ascii="Calibri" w:eastAsia="Calibri" w:hAnsi="Calibri" w:cs="Calibri"/>
          <w:sz w:val="22"/>
          <w:szCs w:val="22"/>
        </w:rPr>
        <w:t>s</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or</w:t>
      </w:r>
      <w:r w:rsidRPr="008D0FED">
        <w:rPr>
          <w:rFonts w:ascii="Calibri" w:eastAsia="Calibri" w:hAnsi="Calibri" w:cs="Calibri"/>
          <w:spacing w:val="8"/>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pacing w:val="1"/>
          <w:sz w:val="22"/>
          <w:szCs w:val="22"/>
        </w:rPr>
        <w:t>h</w:t>
      </w:r>
      <w:r w:rsidRPr="008D0FED">
        <w:rPr>
          <w:rFonts w:ascii="Calibri" w:eastAsia="Calibri" w:hAnsi="Calibri" w:cs="Calibri"/>
          <w:spacing w:val="-1"/>
          <w:sz w:val="22"/>
          <w:szCs w:val="22"/>
        </w:rPr>
        <w:t>e</w:t>
      </w:r>
      <w:r w:rsidRPr="008D0FED">
        <w:rPr>
          <w:rFonts w:ascii="Calibri" w:eastAsia="Calibri" w:hAnsi="Calibri" w:cs="Calibri"/>
          <w:spacing w:val="2"/>
          <w:sz w:val="22"/>
          <w:szCs w:val="22"/>
        </w:rPr>
        <w:t>r</w:t>
      </w:r>
      <w:r w:rsidRPr="008D0FED">
        <w:rPr>
          <w:rFonts w:ascii="Calibri" w:eastAsia="Calibri" w:hAnsi="Calibri" w:cs="Calibri"/>
          <w:sz w:val="22"/>
          <w:szCs w:val="22"/>
        </w:rPr>
        <w:t>e</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4"/>
          <w:sz w:val="22"/>
          <w:szCs w:val="22"/>
        </w:rPr>
        <w:t>h</w:t>
      </w:r>
      <w:r w:rsidRPr="008D0FED">
        <w:rPr>
          <w:rFonts w:ascii="Calibri" w:eastAsia="Calibri" w:hAnsi="Calibri" w:cs="Calibri"/>
          <w:spacing w:val="-1"/>
          <w:sz w:val="22"/>
          <w:szCs w:val="22"/>
        </w:rPr>
        <w:t>e</w:t>
      </w:r>
      <w:r w:rsidRPr="008D0FED">
        <w:rPr>
          <w:rFonts w:ascii="Calibri" w:eastAsia="Calibri" w:hAnsi="Calibri" w:cs="Calibri"/>
          <w:sz w:val="22"/>
          <w:szCs w:val="22"/>
        </w:rPr>
        <w:t>y</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z w:val="22"/>
          <w:szCs w:val="22"/>
        </w:rPr>
        <w:t>o</w:t>
      </w:r>
      <w:r w:rsidRPr="008D0FED">
        <w:rPr>
          <w:rFonts w:ascii="Calibri" w:eastAsia="Calibri" w:hAnsi="Calibri" w:cs="Calibri"/>
          <w:spacing w:val="1"/>
          <w:sz w:val="22"/>
          <w:szCs w:val="22"/>
        </w:rPr>
        <w:t>u</w:t>
      </w:r>
      <w:r w:rsidRPr="008D0FED">
        <w:rPr>
          <w:rFonts w:ascii="Calibri" w:eastAsia="Calibri" w:hAnsi="Calibri" w:cs="Calibri"/>
          <w:sz w:val="22"/>
          <w:szCs w:val="22"/>
        </w:rPr>
        <w:t>ld</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ot</w:t>
      </w:r>
      <w:r w:rsidRPr="008D0FED">
        <w:rPr>
          <w:rFonts w:ascii="Calibri" w:eastAsia="Calibri" w:hAnsi="Calibri" w:cs="Calibri"/>
          <w:spacing w:val="4"/>
          <w:sz w:val="22"/>
          <w:szCs w:val="22"/>
        </w:rPr>
        <w:t>h</w:t>
      </w:r>
      <w:r w:rsidRPr="008D0FED">
        <w:rPr>
          <w:rFonts w:ascii="Calibri" w:eastAsia="Calibri" w:hAnsi="Calibri" w:cs="Calibri"/>
          <w:spacing w:val="-1"/>
          <w:sz w:val="22"/>
          <w:szCs w:val="22"/>
        </w:rPr>
        <w:t>e</w:t>
      </w:r>
      <w:r w:rsidRPr="008D0FED">
        <w:rPr>
          <w:rFonts w:ascii="Calibri" w:eastAsia="Calibri" w:hAnsi="Calibri" w:cs="Calibri"/>
          <w:spacing w:val="2"/>
          <w:sz w:val="22"/>
          <w:szCs w:val="22"/>
        </w:rPr>
        <w:t>r</w:t>
      </w:r>
      <w:r w:rsidRPr="008D0FED">
        <w:rPr>
          <w:rFonts w:ascii="Calibri" w:eastAsia="Calibri" w:hAnsi="Calibri" w:cs="Calibri"/>
          <w:spacing w:val="-1"/>
          <w:sz w:val="22"/>
          <w:szCs w:val="22"/>
        </w:rPr>
        <w:t>w</w:t>
      </w:r>
      <w:r w:rsidRPr="008D0FED">
        <w:rPr>
          <w:rFonts w:ascii="Calibri" w:eastAsia="Calibri" w:hAnsi="Calibri" w:cs="Calibri"/>
          <w:sz w:val="22"/>
          <w:szCs w:val="22"/>
        </w:rPr>
        <w:t>i</w:t>
      </w:r>
      <w:r w:rsidRPr="008D0FED">
        <w:rPr>
          <w:rFonts w:ascii="Calibri" w:eastAsia="Calibri" w:hAnsi="Calibri" w:cs="Calibri"/>
          <w:spacing w:val="1"/>
          <w:sz w:val="22"/>
          <w:szCs w:val="22"/>
        </w:rPr>
        <w:t>s</w:t>
      </w:r>
      <w:r w:rsidRPr="008D0FED">
        <w:rPr>
          <w:rFonts w:ascii="Calibri" w:eastAsia="Calibri" w:hAnsi="Calibri" w:cs="Calibri"/>
          <w:sz w:val="22"/>
          <w:szCs w:val="22"/>
        </w:rPr>
        <w:t>e</w:t>
      </w:r>
      <w:r w:rsidRPr="008D0FED">
        <w:rPr>
          <w:rFonts w:ascii="Calibri" w:eastAsia="Calibri" w:hAnsi="Calibri" w:cs="Calibri"/>
          <w:spacing w:val="-1"/>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7"/>
          <w:sz w:val="22"/>
          <w:szCs w:val="22"/>
        </w:rPr>
        <w:t xml:space="preserve"> </w:t>
      </w:r>
      <w:r w:rsidRPr="008D0FED">
        <w:rPr>
          <w:rFonts w:ascii="Calibri" w:eastAsia="Calibri" w:hAnsi="Calibri" w:cs="Calibri"/>
          <w:sz w:val="22"/>
          <w:szCs w:val="22"/>
        </w:rPr>
        <w:t>at</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r</w:t>
      </w:r>
      <w:r w:rsidRPr="008D0FED">
        <w:rPr>
          <w:rFonts w:ascii="Calibri" w:eastAsia="Calibri" w:hAnsi="Calibri" w:cs="Calibri"/>
          <w:spacing w:val="2"/>
          <w:sz w:val="22"/>
          <w:szCs w:val="22"/>
        </w:rPr>
        <w:t>i</w:t>
      </w:r>
      <w:r w:rsidRPr="008D0FED">
        <w:rPr>
          <w:rFonts w:ascii="Calibri" w:eastAsia="Calibri" w:hAnsi="Calibri" w:cs="Calibri"/>
          <w:spacing w:val="-1"/>
          <w:sz w:val="22"/>
          <w:szCs w:val="22"/>
        </w:rPr>
        <w:t>s</w:t>
      </w:r>
      <w:r w:rsidRPr="008D0FED">
        <w:rPr>
          <w:rFonts w:ascii="Calibri" w:eastAsia="Calibri" w:hAnsi="Calibri" w:cs="Calibri"/>
          <w:sz w:val="22"/>
          <w:szCs w:val="22"/>
        </w:rPr>
        <w:t>k</w:t>
      </w:r>
      <w:r w:rsidRPr="008D0FED">
        <w:rPr>
          <w:rFonts w:ascii="Calibri" w:eastAsia="Calibri" w:hAnsi="Calibri" w:cs="Calibri"/>
          <w:spacing w:val="7"/>
          <w:sz w:val="22"/>
          <w:szCs w:val="22"/>
        </w:rPr>
        <w:t xml:space="preserve"> </w:t>
      </w:r>
      <w:r w:rsidRPr="008D0FED">
        <w:rPr>
          <w:rFonts w:ascii="Calibri" w:eastAsia="Calibri" w:hAnsi="Calibri" w:cs="Calibri"/>
          <w:w w:val="99"/>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5"/>
          <w:sz w:val="22"/>
          <w:szCs w:val="22"/>
        </w:rPr>
        <w:t xml:space="preserve"> </w:t>
      </w:r>
      <w:r w:rsidRPr="008D0FED">
        <w:rPr>
          <w:rFonts w:ascii="Calibri" w:eastAsia="Calibri" w:hAnsi="Calibri" w:cs="Calibri"/>
          <w:spacing w:val="3"/>
          <w:sz w:val="22"/>
          <w:szCs w:val="22"/>
        </w:rPr>
        <w:t>b</w:t>
      </w:r>
      <w:r w:rsidRPr="008D0FED">
        <w:rPr>
          <w:rFonts w:ascii="Calibri" w:eastAsia="Calibri" w:hAnsi="Calibri" w:cs="Calibri"/>
          <w:sz w:val="22"/>
          <w:szCs w:val="22"/>
        </w:rPr>
        <w:t>e</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laid</w:t>
      </w:r>
      <w:r w:rsidRPr="008D0FED">
        <w:rPr>
          <w:rFonts w:ascii="Calibri" w:eastAsia="Calibri" w:hAnsi="Calibri" w:cs="Calibri"/>
          <w:spacing w:val="8"/>
          <w:sz w:val="22"/>
          <w:szCs w:val="22"/>
        </w:rPr>
        <w:t xml:space="preserve"> </w:t>
      </w:r>
      <w:r w:rsidRPr="008D0FED">
        <w:rPr>
          <w:rFonts w:ascii="Calibri" w:eastAsia="Calibri" w:hAnsi="Calibri" w:cs="Calibri"/>
          <w:sz w:val="22"/>
          <w:szCs w:val="22"/>
        </w:rPr>
        <w:t>in a</w:t>
      </w:r>
      <w:r w:rsidRPr="008D0FED">
        <w:rPr>
          <w:rFonts w:ascii="Calibri" w:eastAsia="Calibri" w:hAnsi="Calibri" w:cs="Calibri"/>
          <w:spacing w:val="1"/>
          <w:sz w:val="22"/>
          <w:szCs w:val="22"/>
        </w:rPr>
        <w:t>pp</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pacing w:val="-1"/>
          <w:sz w:val="22"/>
          <w:szCs w:val="22"/>
        </w:rPr>
        <w:t>ve</w:t>
      </w:r>
      <w:r w:rsidRPr="008D0FED">
        <w:rPr>
          <w:rFonts w:ascii="Calibri" w:eastAsia="Calibri" w:hAnsi="Calibri" w:cs="Calibri"/>
          <w:sz w:val="22"/>
          <w:szCs w:val="22"/>
        </w:rPr>
        <w:t xml:space="preserve">d </w:t>
      </w:r>
      <w:r w:rsidRPr="008D0FED">
        <w:rPr>
          <w:rFonts w:ascii="Calibri" w:eastAsia="Calibri" w:hAnsi="Calibri" w:cs="Calibri"/>
          <w:spacing w:val="1"/>
          <w:sz w:val="22"/>
          <w:szCs w:val="22"/>
        </w:rPr>
        <w:t>du</w:t>
      </w:r>
      <w:r w:rsidRPr="008D0FED">
        <w:rPr>
          <w:rFonts w:ascii="Calibri" w:eastAsia="Calibri" w:hAnsi="Calibri" w:cs="Calibri"/>
          <w:sz w:val="22"/>
          <w:szCs w:val="22"/>
        </w:rPr>
        <w:t>ct</w:t>
      </w:r>
      <w:r w:rsidRPr="008D0FED">
        <w:rPr>
          <w:rFonts w:ascii="Calibri" w:eastAsia="Calibri" w:hAnsi="Calibri" w:cs="Calibri"/>
          <w:spacing w:val="-1"/>
          <w:sz w:val="22"/>
          <w:szCs w:val="22"/>
        </w:rPr>
        <w:t>s</w:t>
      </w:r>
      <w:r w:rsidRPr="008D0FED">
        <w:rPr>
          <w:rFonts w:ascii="Calibri" w:eastAsia="Calibri" w:hAnsi="Calibri" w:cs="Calibri"/>
          <w:sz w:val="22"/>
          <w:szCs w:val="22"/>
        </w:rPr>
        <w:t>.</w:t>
      </w:r>
      <w:r w:rsidRPr="008D0FED">
        <w:rPr>
          <w:rFonts w:ascii="Calibri" w:eastAsia="Calibri" w:hAnsi="Calibri" w:cs="Calibri"/>
          <w:spacing w:val="6"/>
          <w:sz w:val="22"/>
          <w:szCs w:val="22"/>
        </w:rPr>
        <w:t xml:space="preserve"> </w:t>
      </w:r>
      <w:r w:rsidR="0097604F">
        <w:rPr>
          <w:rFonts w:ascii="Calibri" w:eastAsia="Calibri" w:hAnsi="Calibri" w:cs="Calibri"/>
          <w:sz w:val="22"/>
          <w:szCs w:val="22"/>
        </w:rPr>
        <w:t>12</w:t>
      </w:r>
      <w:r w:rsidRPr="008D0FED">
        <w:rPr>
          <w:rFonts w:ascii="Calibri" w:eastAsia="Calibri" w:hAnsi="Calibri" w:cs="Calibri"/>
          <w:spacing w:val="9"/>
          <w:sz w:val="22"/>
          <w:szCs w:val="22"/>
        </w:rPr>
        <w:t xml:space="preserve"> </w:t>
      </w:r>
      <w:r w:rsidRPr="008D0FED">
        <w:rPr>
          <w:rFonts w:ascii="Calibri" w:eastAsia="Calibri" w:hAnsi="Calibri" w:cs="Calibri"/>
          <w:spacing w:val="-1"/>
          <w:sz w:val="22"/>
          <w:szCs w:val="22"/>
        </w:rPr>
        <w:t>se</w:t>
      </w:r>
      <w:r w:rsidRPr="008D0FED">
        <w:rPr>
          <w:rFonts w:ascii="Calibri" w:eastAsia="Calibri" w:hAnsi="Calibri" w:cs="Calibri"/>
          <w:spacing w:val="3"/>
          <w:sz w:val="22"/>
          <w:szCs w:val="22"/>
        </w:rPr>
        <w:t>t</w:t>
      </w:r>
      <w:r w:rsidRPr="008D0FED">
        <w:rPr>
          <w:rFonts w:ascii="Calibri" w:eastAsia="Calibri" w:hAnsi="Calibri" w:cs="Calibri"/>
          <w:sz w:val="22"/>
          <w:szCs w:val="22"/>
        </w:rPr>
        <w:t>s</w:t>
      </w:r>
      <w:r w:rsidRPr="008D0FED">
        <w:rPr>
          <w:rFonts w:ascii="Calibri" w:eastAsia="Calibri" w:hAnsi="Calibri" w:cs="Calibri"/>
          <w:spacing w:val="6"/>
          <w:sz w:val="22"/>
          <w:szCs w:val="22"/>
        </w:rPr>
        <w:t xml:space="preserve"> </w:t>
      </w:r>
      <w:r w:rsidRPr="008D0FED">
        <w:rPr>
          <w:rFonts w:ascii="Calibri" w:eastAsia="Calibri" w:hAnsi="Calibri" w:cs="Calibri"/>
          <w:spacing w:val="-1"/>
          <w:sz w:val="22"/>
          <w:szCs w:val="22"/>
        </w:rPr>
        <w:t>f</w:t>
      </w:r>
      <w:r w:rsidRPr="008D0FED">
        <w:rPr>
          <w:rFonts w:ascii="Calibri" w:eastAsia="Calibri" w:hAnsi="Calibri" w:cs="Calibri"/>
          <w:sz w:val="22"/>
          <w:szCs w:val="22"/>
        </w:rPr>
        <w:t>or</w:t>
      </w:r>
      <w:r w:rsidRPr="008D0FED">
        <w:rPr>
          <w:rFonts w:ascii="Calibri" w:eastAsia="Calibri" w:hAnsi="Calibri" w:cs="Calibri"/>
          <w:spacing w:val="8"/>
          <w:sz w:val="22"/>
          <w:szCs w:val="22"/>
        </w:rPr>
        <w:t xml:space="preserve"> </w:t>
      </w:r>
      <w:r w:rsidRPr="008D0FED">
        <w:rPr>
          <w:rFonts w:ascii="Calibri" w:eastAsia="Calibri" w:hAnsi="Calibri" w:cs="Calibri"/>
          <w:spacing w:val="-1"/>
          <w:sz w:val="22"/>
          <w:szCs w:val="22"/>
        </w:rPr>
        <w:t>e</w:t>
      </w:r>
      <w:r w:rsidRPr="008D0FED">
        <w:rPr>
          <w:rFonts w:ascii="Calibri" w:eastAsia="Calibri" w:hAnsi="Calibri" w:cs="Calibri"/>
          <w:spacing w:val="3"/>
          <w:sz w:val="22"/>
          <w:szCs w:val="22"/>
        </w:rPr>
        <w:t>a</w:t>
      </w:r>
      <w:r w:rsidRPr="008D0FED">
        <w:rPr>
          <w:rFonts w:ascii="Calibri" w:eastAsia="Calibri" w:hAnsi="Calibri" w:cs="Calibri"/>
          <w:sz w:val="22"/>
          <w:szCs w:val="22"/>
        </w:rPr>
        <w:t>ch</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circ</w:t>
      </w:r>
      <w:r w:rsidRPr="008D0FED">
        <w:rPr>
          <w:rFonts w:ascii="Calibri" w:eastAsia="Calibri" w:hAnsi="Calibri" w:cs="Calibri"/>
          <w:spacing w:val="1"/>
          <w:sz w:val="22"/>
          <w:szCs w:val="22"/>
        </w:rPr>
        <w:t>u</w:t>
      </w:r>
      <w:r w:rsidRPr="008D0FED">
        <w:rPr>
          <w:rFonts w:ascii="Calibri" w:eastAsia="Calibri" w:hAnsi="Calibri" w:cs="Calibri"/>
          <w:sz w:val="22"/>
          <w:szCs w:val="22"/>
        </w:rPr>
        <w:t>it</w:t>
      </w:r>
      <w:r w:rsidRPr="008D0FED">
        <w:rPr>
          <w:rFonts w:ascii="Calibri" w:eastAsia="Calibri" w:hAnsi="Calibri" w:cs="Calibri"/>
          <w:spacing w:val="8"/>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4"/>
          <w:sz w:val="22"/>
          <w:szCs w:val="22"/>
        </w:rPr>
        <w:t xml:space="preserve"> </w:t>
      </w:r>
      <w:r w:rsidRPr="008D0FED">
        <w:rPr>
          <w:rFonts w:ascii="Calibri" w:eastAsia="Calibri" w:hAnsi="Calibri" w:cs="Calibri"/>
          <w:spacing w:val="3"/>
          <w:sz w:val="22"/>
          <w:szCs w:val="22"/>
        </w:rPr>
        <w:t>b</w:t>
      </w:r>
      <w:r w:rsidRPr="008D0FED">
        <w:rPr>
          <w:rFonts w:ascii="Calibri" w:eastAsia="Calibri" w:hAnsi="Calibri" w:cs="Calibri"/>
          <w:sz w:val="22"/>
          <w:szCs w:val="22"/>
        </w:rPr>
        <w:t>e</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i</w:t>
      </w:r>
      <w:r w:rsidRPr="008D0FED">
        <w:rPr>
          <w:rFonts w:ascii="Calibri" w:eastAsia="Calibri" w:hAnsi="Calibri" w:cs="Calibri"/>
          <w:spacing w:val="3"/>
          <w:sz w:val="22"/>
          <w:szCs w:val="22"/>
        </w:rPr>
        <w:t>n</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ll</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4"/>
          <w:sz w:val="22"/>
          <w:szCs w:val="22"/>
        </w:rPr>
        <w:t>n</w:t>
      </w:r>
      <w:r w:rsidRPr="008D0FED">
        <w:rPr>
          <w:rFonts w:ascii="Calibri" w:eastAsia="Calibri" w:hAnsi="Calibri" w:cs="Calibri"/>
          <w:sz w:val="22"/>
          <w:szCs w:val="22"/>
        </w:rPr>
        <w:t>d</w:t>
      </w:r>
      <w:r w:rsidRPr="008D0FED">
        <w:rPr>
          <w:rFonts w:ascii="Calibri" w:eastAsia="Calibri" w:hAnsi="Calibri" w:cs="Calibri"/>
          <w:spacing w:val="5"/>
          <w:sz w:val="22"/>
          <w:szCs w:val="22"/>
        </w:rPr>
        <w:t xml:space="preserve"> </w:t>
      </w:r>
      <w:r w:rsidRPr="008D0FED">
        <w:rPr>
          <w:rFonts w:ascii="Calibri" w:eastAsia="Calibri" w:hAnsi="Calibri" w:cs="Calibri"/>
          <w:spacing w:val="3"/>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pacing w:val="1"/>
          <w:sz w:val="22"/>
          <w:szCs w:val="22"/>
        </w:rPr>
        <w:t>h</w:t>
      </w:r>
      <w:r w:rsidRPr="008D0FED">
        <w:rPr>
          <w:rFonts w:ascii="Calibri" w:eastAsia="Calibri" w:hAnsi="Calibri" w:cs="Calibri"/>
          <w:sz w:val="22"/>
          <w:szCs w:val="22"/>
        </w:rPr>
        <w:t>o</w:t>
      </w:r>
      <w:r w:rsidRPr="008D0FED">
        <w:rPr>
          <w:rFonts w:ascii="Calibri" w:eastAsia="Calibri" w:hAnsi="Calibri" w:cs="Calibri"/>
          <w:spacing w:val="2"/>
          <w:sz w:val="22"/>
          <w:szCs w:val="22"/>
        </w:rPr>
        <w:t>l</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u</w:t>
      </w:r>
      <w:r w:rsidRPr="008D0FED">
        <w:rPr>
          <w:rFonts w:ascii="Calibri" w:eastAsia="Calibri" w:hAnsi="Calibri" w:cs="Calibri"/>
          <w:sz w:val="22"/>
          <w:szCs w:val="22"/>
        </w:rPr>
        <w:t>rr</w:t>
      </w:r>
      <w:r w:rsidRPr="008D0FED">
        <w:rPr>
          <w:rFonts w:ascii="Calibri" w:eastAsia="Calibri" w:hAnsi="Calibri" w:cs="Calibri"/>
          <w:spacing w:val="1"/>
          <w:sz w:val="22"/>
          <w:szCs w:val="22"/>
        </w:rPr>
        <w:t>ound</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in</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9"/>
          <w:sz w:val="22"/>
          <w:szCs w:val="22"/>
        </w:rPr>
        <w:t xml:space="preserve"> </w:t>
      </w:r>
      <w:r w:rsidRPr="008D0FED">
        <w:rPr>
          <w:rFonts w:ascii="Calibri" w:eastAsia="Calibri" w:hAnsi="Calibri" w:cs="Calibri"/>
          <w:spacing w:val="-1"/>
          <w:sz w:val="22"/>
          <w:szCs w:val="22"/>
        </w:rPr>
        <w:t>m</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i</w:t>
      </w:r>
      <w:r w:rsidRPr="008D0FED">
        <w:rPr>
          <w:rFonts w:ascii="Calibri" w:eastAsia="Calibri" w:hAnsi="Calibri" w:cs="Calibri"/>
          <w:spacing w:val="-1"/>
          <w:sz w:val="22"/>
          <w:szCs w:val="22"/>
        </w:rPr>
        <w:t>m</w:t>
      </w:r>
      <w:r w:rsidRPr="008D0FED">
        <w:rPr>
          <w:rFonts w:ascii="Calibri" w:eastAsia="Calibri" w:hAnsi="Calibri" w:cs="Calibri"/>
          <w:spacing w:val="3"/>
          <w:sz w:val="22"/>
          <w:szCs w:val="22"/>
        </w:rPr>
        <w:t>u</w:t>
      </w:r>
      <w:r w:rsidRPr="008D0FED">
        <w:rPr>
          <w:rFonts w:ascii="Calibri" w:eastAsia="Calibri" w:hAnsi="Calibri" w:cs="Calibri"/>
          <w:sz w:val="22"/>
          <w:szCs w:val="22"/>
        </w:rPr>
        <w:t>m</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of</w:t>
      </w:r>
      <w:r w:rsidRPr="008D0FED">
        <w:rPr>
          <w:rFonts w:ascii="Calibri" w:eastAsia="Calibri" w:hAnsi="Calibri" w:cs="Calibri"/>
          <w:spacing w:val="7"/>
          <w:sz w:val="22"/>
          <w:szCs w:val="22"/>
        </w:rPr>
        <w:t xml:space="preserve"> </w:t>
      </w:r>
      <w:r w:rsidRPr="008D0FED">
        <w:rPr>
          <w:rFonts w:ascii="Calibri" w:eastAsia="Calibri" w:hAnsi="Calibri" w:cs="Calibri"/>
          <w:sz w:val="22"/>
          <w:szCs w:val="22"/>
        </w:rPr>
        <w:t>1</w:t>
      </w:r>
      <w:r w:rsidRPr="008D0FED">
        <w:rPr>
          <w:rFonts w:ascii="Calibri" w:eastAsia="Calibri" w:hAnsi="Calibri" w:cs="Calibri"/>
          <w:spacing w:val="2"/>
          <w:sz w:val="22"/>
          <w:szCs w:val="22"/>
        </w:rPr>
        <w:t>5</w:t>
      </w:r>
      <w:r w:rsidRPr="008D0FED">
        <w:rPr>
          <w:rFonts w:ascii="Calibri" w:eastAsia="Calibri" w:hAnsi="Calibri" w:cs="Calibri"/>
          <w:sz w:val="22"/>
          <w:szCs w:val="22"/>
        </w:rPr>
        <w:t>0</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m</w:t>
      </w:r>
      <w:r w:rsidRPr="008D0FED">
        <w:rPr>
          <w:rFonts w:ascii="Calibri" w:eastAsia="Calibri" w:hAnsi="Calibri" w:cs="Calibri"/>
          <w:sz w:val="22"/>
          <w:szCs w:val="22"/>
        </w:rPr>
        <w:t>m</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C</w:t>
      </w:r>
      <w:r w:rsidRPr="008D0FED">
        <w:rPr>
          <w:rFonts w:ascii="Calibri" w:eastAsia="Calibri" w:hAnsi="Calibri" w:cs="Calibri"/>
          <w:spacing w:val="1"/>
          <w:sz w:val="22"/>
          <w:szCs w:val="22"/>
        </w:rPr>
        <w:t>1</w:t>
      </w:r>
      <w:r w:rsidRPr="008D0FED">
        <w:rPr>
          <w:rFonts w:ascii="Calibri" w:eastAsia="Calibri" w:hAnsi="Calibri" w:cs="Calibri"/>
          <w:sz w:val="22"/>
          <w:szCs w:val="22"/>
        </w:rPr>
        <w:t>0 co</w:t>
      </w:r>
      <w:r w:rsidRPr="008D0FED">
        <w:rPr>
          <w:rFonts w:ascii="Calibri" w:eastAsia="Calibri" w:hAnsi="Calibri" w:cs="Calibri"/>
          <w:spacing w:val="1"/>
          <w:sz w:val="22"/>
          <w:szCs w:val="22"/>
        </w:rPr>
        <w:t>n</w:t>
      </w:r>
      <w:r w:rsidRPr="008D0FED">
        <w:rPr>
          <w:rFonts w:ascii="Calibri" w:eastAsia="Calibri" w:hAnsi="Calibri" w:cs="Calibri"/>
          <w:sz w:val="22"/>
          <w:szCs w:val="22"/>
        </w:rPr>
        <w:t>cr</w:t>
      </w:r>
      <w:r w:rsidRPr="008D0FED">
        <w:rPr>
          <w:rFonts w:ascii="Calibri" w:eastAsia="Calibri" w:hAnsi="Calibri" w:cs="Calibri"/>
          <w:spacing w:val="-1"/>
          <w:sz w:val="22"/>
          <w:szCs w:val="22"/>
        </w:rPr>
        <w:t>e</w:t>
      </w:r>
      <w:r w:rsidRPr="008D0FED">
        <w:rPr>
          <w:rFonts w:ascii="Calibri" w:eastAsia="Calibri" w:hAnsi="Calibri" w:cs="Calibri"/>
          <w:sz w:val="22"/>
          <w:szCs w:val="22"/>
        </w:rPr>
        <w:t>te.</w:t>
      </w:r>
    </w:p>
    <w:p w14:paraId="50EACA65" w14:textId="77777777" w:rsidR="003228F6" w:rsidRPr="008D0FED" w:rsidRDefault="003228F6" w:rsidP="008D0FED">
      <w:pPr>
        <w:spacing w:line="120" w:lineRule="exact"/>
        <w:ind w:left="1080"/>
        <w:rPr>
          <w:sz w:val="22"/>
          <w:szCs w:val="22"/>
        </w:rPr>
      </w:pPr>
    </w:p>
    <w:p w14:paraId="5A635CE1" w14:textId="233C431C" w:rsidR="003228F6" w:rsidRPr="008D0FED" w:rsidRDefault="003228F6" w:rsidP="008D0FED">
      <w:pPr>
        <w:pStyle w:val="ListParagraph"/>
        <w:numPr>
          <w:ilvl w:val="2"/>
          <w:numId w:val="22"/>
        </w:numPr>
        <w:spacing w:line="276" w:lineRule="auto"/>
        <w:ind w:left="1080" w:right="118"/>
        <w:jc w:val="both"/>
        <w:rPr>
          <w:rFonts w:ascii="Calibri" w:eastAsia="Calibri" w:hAnsi="Calibri" w:cs="Calibri"/>
          <w:sz w:val="22"/>
          <w:szCs w:val="22"/>
        </w:rPr>
      </w:pPr>
      <w:r w:rsidRPr="008D0FED">
        <w:rPr>
          <w:rFonts w:ascii="Calibri" w:eastAsia="Calibri" w:hAnsi="Calibri" w:cs="Calibri"/>
          <w:sz w:val="22"/>
          <w:szCs w:val="22"/>
        </w:rPr>
        <w:t>33kV,</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d co</w:t>
      </w:r>
      <w:r w:rsidRPr="008D0FED">
        <w:rPr>
          <w:rFonts w:ascii="Calibri" w:eastAsia="Calibri" w:hAnsi="Calibri" w:cs="Calibri"/>
          <w:spacing w:val="1"/>
          <w:sz w:val="22"/>
          <w:szCs w:val="22"/>
        </w:rPr>
        <w:t>n</w:t>
      </w:r>
      <w:r w:rsidRPr="008D0FED">
        <w:rPr>
          <w:rFonts w:ascii="Calibri" w:eastAsia="Calibri" w:hAnsi="Calibri" w:cs="Calibri"/>
          <w:sz w:val="22"/>
          <w:szCs w:val="22"/>
        </w:rPr>
        <w:t>tr</w:t>
      </w:r>
      <w:r w:rsidRPr="008D0FED">
        <w:rPr>
          <w:rFonts w:ascii="Calibri" w:eastAsia="Calibri" w:hAnsi="Calibri" w:cs="Calibri"/>
          <w:spacing w:val="1"/>
          <w:sz w:val="22"/>
          <w:szCs w:val="22"/>
        </w:rPr>
        <w:t>o</w:t>
      </w:r>
      <w:r w:rsidRPr="008D0FED">
        <w:rPr>
          <w:rFonts w:ascii="Calibri" w:eastAsia="Calibri" w:hAnsi="Calibri" w:cs="Calibri"/>
          <w:sz w:val="22"/>
          <w:szCs w:val="22"/>
        </w:rPr>
        <w:t>l</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ca</w:t>
      </w:r>
      <w:r w:rsidRPr="008D0FED">
        <w:rPr>
          <w:rFonts w:ascii="Calibri" w:eastAsia="Calibri" w:hAnsi="Calibri" w:cs="Calibri"/>
          <w:spacing w:val="1"/>
          <w:sz w:val="22"/>
          <w:szCs w:val="22"/>
        </w:rPr>
        <w:t>b</w:t>
      </w:r>
      <w:r w:rsidRPr="008D0FED">
        <w:rPr>
          <w:rFonts w:ascii="Calibri" w:eastAsia="Calibri" w:hAnsi="Calibri" w:cs="Calibri"/>
          <w:sz w:val="22"/>
          <w:szCs w:val="22"/>
        </w:rPr>
        <w:t>le co</w:t>
      </w:r>
      <w:r w:rsidRPr="008D0FED">
        <w:rPr>
          <w:rFonts w:ascii="Calibri" w:eastAsia="Calibri" w:hAnsi="Calibri" w:cs="Calibri"/>
          <w:spacing w:val="1"/>
          <w:sz w:val="22"/>
          <w:szCs w:val="22"/>
        </w:rPr>
        <w:t>ndu</w:t>
      </w:r>
      <w:r w:rsidRPr="008D0FED">
        <w:rPr>
          <w:rFonts w:ascii="Calibri" w:eastAsia="Calibri" w:hAnsi="Calibri" w:cs="Calibri"/>
          <w:sz w:val="22"/>
          <w:szCs w:val="22"/>
        </w:rPr>
        <w:t>its</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1"/>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 xml:space="preserve">e </w:t>
      </w:r>
      <w:r w:rsidRPr="008D0FED">
        <w:rPr>
          <w:rFonts w:ascii="Calibri" w:eastAsia="Calibri" w:hAnsi="Calibri" w:cs="Calibri"/>
          <w:spacing w:val="-1"/>
          <w:sz w:val="22"/>
          <w:szCs w:val="22"/>
        </w:rPr>
        <w:t>e</w:t>
      </w:r>
      <w:r w:rsidRPr="008D0FED">
        <w:rPr>
          <w:rFonts w:ascii="Calibri" w:eastAsia="Calibri" w:hAnsi="Calibri" w:cs="Calibri"/>
          <w:spacing w:val="3"/>
          <w:sz w:val="22"/>
          <w:szCs w:val="22"/>
        </w:rPr>
        <w:t>n</w:t>
      </w:r>
      <w:r w:rsidRPr="008D0FED">
        <w:rPr>
          <w:rFonts w:ascii="Calibri" w:eastAsia="Calibri" w:hAnsi="Calibri" w:cs="Calibri"/>
          <w:sz w:val="22"/>
          <w:szCs w:val="22"/>
        </w:rPr>
        <w:t>ca</w:t>
      </w:r>
      <w:r w:rsidRPr="008D0FED">
        <w:rPr>
          <w:rFonts w:ascii="Calibri" w:eastAsia="Calibri" w:hAnsi="Calibri" w:cs="Calibri"/>
          <w:spacing w:val="-1"/>
          <w:sz w:val="22"/>
          <w:szCs w:val="22"/>
        </w:rPr>
        <w:t>se</w:t>
      </w:r>
      <w:r w:rsidRPr="008D0FED">
        <w:rPr>
          <w:rFonts w:ascii="Calibri" w:eastAsia="Calibri" w:hAnsi="Calibri" w:cs="Calibri"/>
          <w:sz w:val="22"/>
          <w:szCs w:val="22"/>
        </w:rPr>
        <w:t>d</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in</w:t>
      </w:r>
      <w:r w:rsidRPr="008D0FED">
        <w:rPr>
          <w:rFonts w:ascii="Calibri" w:eastAsia="Calibri" w:hAnsi="Calibri" w:cs="Calibri"/>
          <w:spacing w:val="1"/>
          <w:sz w:val="22"/>
          <w:szCs w:val="22"/>
        </w:rPr>
        <w:t xml:space="preserve"> </w:t>
      </w:r>
      <w:r w:rsidRPr="008D0FED">
        <w:rPr>
          <w:rFonts w:ascii="Calibri" w:eastAsia="Calibri" w:hAnsi="Calibri" w:cs="Calibri"/>
          <w:spacing w:val="2"/>
          <w:sz w:val="22"/>
          <w:szCs w:val="22"/>
        </w:rPr>
        <w:t>c</w:t>
      </w:r>
      <w:r w:rsidRPr="008D0FED">
        <w:rPr>
          <w:rFonts w:ascii="Calibri" w:eastAsia="Calibri" w:hAnsi="Calibri" w:cs="Calibri"/>
          <w:sz w:val="22"/>
          <w:szCs w:val="22"/>
        </w:rPr>
        <w:t>o</w:t>
      </w:r>
      <w:r w:rsidRPr="008D0FED">
        <w:rPr>
          <w:rFonts w:ascii="Calibri" w:eastAsia="Calibri" w:hAnsi="Calibri" w:cs="Calibri"/>
          <w:spacing w:val="1"/>
          <w:sz w:val="22"/>
          <w:szCs w:val="22"/>
        </w:rPr>
        <w:t>n</w:t>
      </w:r>
      <w:r w:rsidRPr="008D0FED">
        <w:rPr>
          <w:rFonts w:ascii="Calibri" w:eastAsia="Calibri" w:hAnsi="Calibri" w:cs="Calibri"/>
          <w:sz w:val="22"/>
          <w:szCs w:val="22"/>
        </w:rPr>
        <w:t>cr</w:t>
      </w:r>
      <w:r w:rsidRPr="008D0FED">
        <w:rPr>
          <w:rFonts w:ascii="Calibri" w:eastAsia="Calibri" w:hAnsi="Calibri" w:cs="Calibri"/>
          <w:spacing w:val="-1"/>
          <w:sz w:val="22"/>
          <w:szCs w:val="22"/>
        </w:rPr>
        <w:t>e</w:t>
      </w:r>
      <w:r w:rsidRPr="008D0FED">
        <w:rPr>
          <w:rFonts w:ascii="Calibri" w:eastAsia="Calibri" w:hAnsi="Calibri" w:cs="Calibri"/>
          <w:sz w:val="22"/>
          <w:szCs w:val="22"/>
        </w:rPr>
        <w:t>te</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c</w:t>
      </w:r>
      <w:r w:rsidRPr="008D0FED">
        <w:rPr>
          <w:rFonts w:ascii="Calibri" w:eastAsia="Calibri" w:hAnsi="Calibri" w:cs="Calibri"/>
          <w:spacing w:val="3"/>
          <w:sz w:val="22"/>
          <w:szCs w:val="22"/>
        </w:rPr>
        <w:t>a</w:t>
      </w:r>
      <w:r w:rsidRPr="008D0FED">
        <w:rPr>
          <w:rFonts w:ascii="Calibri" w:eastAsia="Calibri" w:hAnsi="Calibri" w:cs="Calibri"/>
          <w:spacing w:val="-1"/>
          <w:sz w:val="22"/>
          <w:szCs w:val="22"/>
        </w:rPr>
        <w:t>s</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gs</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z w:val="22"/>
          <w:szCs w:val="22"/>
        </w:rPr>
        <w:t xml:space="preserve">ith </w:t>
      </w:r>
      <w:r w:rsidRPr="008D0FED">
        <w:rPr>
          <w:rFonts w:ascii="Calibri" w:eastAsia="Calibri" w:hAnsi="Calibri" w:cs="Calibri"/>
          <w:spacing w:val="-1"/>
          <w:sz w:val="22"/>
          <w:szCs w:val="22"/>
        </w:rPr>
        <w:t>m</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pacing w:val="2"/>
          <w:sz w:val="22"/>
          <w:szCs w:val="22"/>
        </w:rPr>
        <w:t>i</w:t>
      </w:r>
      <w:r w:rsidRPr="008D0FED">
        <w:rPr>
          <w:rFonts w:ascii="Calibri" w:eastAsia="Calibri" w:hAnsi="Calibri" w:cs="Calibri"/>
          <w:spacing w:val="-1"/>
          <w:sz w:val="22"/>
          <w:szCs w:val="22"/>
        </w:rPr>
        <w:t>m</w:t>
      </w:r>
      <w:r w:rsidRPr="008D0FED">
        <w:rPr>
          <w:rFonts w:ascii="Calibri" w:eastAsia="Calibri" w:hAnsi="Calibri" w:cs="Calibri"/>
          <w:spacing w:val="3"/>
          <w:sz w:val="22"/>
          <w:szCs w:val="22"/>
        </w:rPr>
        <w:t>u</w:t>
      </w:r>
      <w:r w:rsidRPr="008D0FED">
        <w:rPr>
          <w:rFonts w:ascii="Calibri" w:eastAsia="Calibri" w:hAnsi="Calibri" w:cs="Calibri"/>
          <w:sz w:val="22"/>
          <w:szCs w:val="22"/>
        </w:rPr>
        <w:t>m</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ick</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s</w:t>
      </w:r>
      <w:r w:rsidRPr="008D0FED">
        <w:rPr>
          <w:rFonts w:ascii="Calibri" w:eastAsia="Calibri" w:hAnsi="Calibri" w:cs="Calibri"/>
          <w:sz w:val="22"/>
          <w:szCs w:val="22"/>
        </w:rPr>
        <w:t>s</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of</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15</w:t>
      </w:r>
      <w:r w:rsidRPr="008D0FED">
        <w:rPr>
          <w:rFonts w:ascii="Calibri" w:eastAsia="Calibri" w:hAnsi="Calibri" w:cs="Calibri"/>
          <w:spacing w:val="2"/>
          <w:sz w:val="22"/>
          <w:szCs w:val="22"/>
        </w:rPr>
        <w:t>0</w:t>
      </w:r>
      <w:r w:rsidRPr="008D0FED">
        <w:rPr>
          <w:rFonts w:ascii="Calibri" w:eastAsia="Calibri" w:hAnsi="Calibri" w:cs="Calibri"/>
          <w:spacing w:val="-1"/>
          <w:sz w:val="22"/>
          <w:szCs w:val="22"/>
        </w:rPr>
        <w:t>m</w:t>
      </w:r>
      <w:r w:rsidRPr="008D0FED">
        <w:rPr>
          <w:rFonts w:ascii="Calibri" w:eastAsia="Calibri" w:hAnsi="Calibri" w:cs="Calibri"/>
          <w:sz w:val="22"/>
          <w:szCs w:val="22"/>
        </w:rPr>
        <w:t>m</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 xml:space="preserve">d at </w:t>
      </w:r>
      <w:r w:rsidRPr="008D0FED">
        <w:rPr>
          <w:rFonts w:ascii="Calibri" w:eastAsia="Calibri" w:hAnsi="Calibri" w:cs="Calibri"/>
          <w:spacing w:val="1"/>
          <w:sz w:val="22"/>
          <w:szCs w:val="22"/>
        </w:rPr>
        <w:t>d</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p</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s</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o</w:t>
      </w:r>
      <w:r w:rsidRPr="008D0FED">
        <w:rPr>
          <w:rFonts w:ascii="Calibri" w:eastAsia="Calibri" w:hAnsi="Calibri" w:cs="Calibri"/>
          <w:sz w:val="22"/>
          <w:szCs w:val="22"/>
        </w:rPr>
        <w:t>f</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120</w:t>
      </w:r>
      <w:r w:rsidRPr="008D0FED">
        <w:rPr>
          <w:rFonts w:ascii="Calibri" w:eastAsia="Calibri" w:hAnsi="Calibri" w:cs="Calibri"/>
          <w:spacing w:val="2"/>
          <w:sz w:val="22"/>
          <w:szCs w:val="22"/>
        </w:rPr>
        <w:t>0</w:t>
      </w:r>
      <w:r w:rsidRPr="008D0FED">
        <w:rPr>
          <w:rFonts w:ascii="Calibri" w:eastAsia="Calibri" w:hAnsi="Calibri" w:cs="Calibri"/>
          <w:spacing w:val="1"/>
          <w:sz w:val="22"/>
          <w:szCs w:val="22"/>
        </w:rPr>
        <w:t>m</w:t>
      </w:r>
      <w:r w:rsidRPr="008D0FED">
        <w:rPr>
          <w:rFonts w:ascii="Calibri" w:eastAsia="Calibri" w:hAnsi="Calibri" w:cs="Calibri"/>
          <w:sz w:val="22"/>
          <w:szCs w:val="22"/>
        </w:rPr>
        <w:t>m</w:t>
      </w:r>
      <w:r w:rsidRPr="008D0FED">
        <w:rPr>
          <w:rFonts w:ascii="Calibri" w:eastAsia="Calibri" w:hAnsi="Calibri" w:cs="Calibri"/>
          <w:spacing w:val="-8"/>
          <w:sz w:val="22"/>
          <w:szCs w:val="22"/>
        </w:rPr>
        <w:t xml:space="preserve"> </w:t>
      </w:r>
      <w:r w:rsidRPr="008D0FED">
        <w:rPr>
          <w:rFonts w:ascii="Calibri" w:eastAsia="Calibri" w:hAnsi="Calibri" w:cs="Calibri"/>
          <w:spacing w:val="1"/>
          <w:sz w:val="22"/>
          <w:szCs w:val="22"/>
        </w:rPr>
        <w:t>an</w:t>
      </w:r>
      <w:r w:rsidRPr="008D0FED">
        <w:rPr>
          <w:rFonts w:ascii="Calibri" w:eastAsia="Calibri" w:hAnsi="Calibri" w:cs="Calibri"/>
          <w:sz w:val="22"/>
          <w:szCs w:val="22"/>
        </w:rPr>
        <w:t>d</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600</w:t>
      </w:r>
      <w:r w:rsidRPr="008D0FED">
        <w:rPr>
          <w:rFonts w:ascii="Calibri" w:eastAsia="Calibri" w:hAnsi="Calibri" w:cs="Calibri"/>
          <w:spacing w:val="2"/>
          <w:sz w:val="22"/>
          <w:szCs w:val="22"/>
        </w:rPr>
        <w:t>m</w:t>
      </w:r>
      <w:r w:rsidRPr="008D0FED">
        <w:rPr>
          <w:rFonts w:ascii="Calibri" w:eastAsia="Calibri" w:hAnsi="Calibri" w:cs="Calibri"/>
          <w:sz w:val="22"/>
          <w:szCs w:val="22"/>
        </w:rPr>
        <w:t>m</w:t>
      </w:r>
      <w:r w:rsidRPr="008D0FED">
        <w:rPr>
          <w:rFonts w:ascii="Calibri" w:eastAsia="Calibri" w:hAnsi="Calibri" w:cs="Calibri"/>
          <w:spacing w:val="-7"/>
          <w:sz w:val="22"/>
          <w:szCs w:val="22"/>
        </w:rPr>
        <w:t xml:space="preserve"> </w:t>
      </w:r>
      <w:r w:rsidRPr="008D0FED">
        <w:rPr>
          <w:rFonts w:ascii="Calibri" w:eastAsia="Calibri" w:hAnsi="Calibri" w:cs="Calibri"/>
          <w:sz w:val="22"/>
          <w:szCs w:val="22"/>
        </w:rPr>
        <w:t>r</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p</w:t>
      </w:r>
      <w:r w:rsidRPr="008D0FED">
        <w:rPr>
          <w:rFonts w:ascii="Calibri" w:eastAsia="Calibri" w:hAnsi="Calibri" w:cs="Calibri"/>
          <w:spacing w:val="-1"/>
          <w:sz w:val="22"/>
          <w:szCs w:val="22"/>
        </w:rPr>
        <w:t>e</w:t>
      </w:r>
      <w:r w:rsidRPr="008D0FED">
        <w:rPr>
          <w:rFonts w:ascii="Calibri" w:eastAsia="Calibri" w:hAnsi="Calibri" w:cs="Calibri"/>
          <w:sz w:val="22"/>
          <w:szCs w:val="22"/>
        </w:rPr>
        <w:t>ct</w:t>
      </w:r>
      <w:r w:rsidRPr="008D0FED">
        <w:rPr>
          <w:rFonts w:ascii="Calibri" w:eastAsia="Calibri" w:hAnsi="Calibri" w:cs="Calibri"/>
          <w:spacing w:val="2"/>
          <w:sz w:val="22"/>
          <w:szCs w:val="22"/>
        </w:rPr>
        <w:t>i</w:t>
      </w:r>
      <w:r w:rsidRPr="008D0FED">
        <w:rPr>
          <w:rFonts w:ascii="Calibri" w:eastAsia="Calibri" w:hAnsi="Calibri" w:cs="Calibri"/>
          <w:spacing w:val="-1"/>
          <w:sz w:val="22"/>
          <w:szCs w:val="22"/>
        </w:rPr>
        <w:t>ve</w:t>
      </w:r>
      <w:r w:rsidRPr="008D0FED">
        <w:rPr>
          <w:rFonts w:ascii="Calibri" w:eastAsia="Calibri" w:hAnsi="Calibri" w:cs="Calibri"/>
          <w:sz w:val="22"/>
          <w:szCs w:val="22"/>
        </w:rPr>
        <w:t>ly</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on</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try</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t</w:t>
      </w:r>
      <w:r w:rsidRPr="008D0FED">
        <w:rPr>
          <w:rFonts w:ascii="Calibri" w:eastAsia="Calibri" w:hAnsi="Calibri" w:cs="Calibri"/>
          <w:sz w:val="22"/>
          <w:szCs w:val="22"/>
        </w:rPr>
        <w:t>o</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th</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su</w:t>
      </w:r>
      <w:r w:rsidRPr="008D0FED">
        <w:rPr>
          <w:rFonts w:ascii="Calibri" w:eastAsia="Calibri" w:hAnsi="Calibri" w:cs="Calibri"/>
          <w:spacing w:val="1"/>
          <w:sz w:val="22"/>
          <w:szCs w:val="22"/>
        </w:rPr>
        <w:t>b</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ti</w:t>
      </w:r>
      <w:r w:rsidRPr="008D0FED">
        <w:rPr>
          <w:rFonts w:ascii="Calibri" w:eastAsia="Calibri" w:hAnsi="Calibri" w:cs="Calibri"/>
          <w:spacing w:val="1"/>
          <w:sz w:val="22"/>
          <w:szCs w:val="22"/>
        </w:rPr>
        <w:t>o</w:t>
      </w:r>
      <w:r w:rsidRPr="008D0FED">
        <w:rPr>
          <w:rFonts w:ascii="Calibri" w:eastAsia="Calibri" w:hAnsi="Calibri" w:cs="Calibri"/>
          <w:spacing w:val="4"/>
          <w:sz w:val="22"/>
          <w:szCs w:val="22"/>
        </w:rPr>
        <w:t>n</w:t>
      </w:r>
      <w:r w:rsidRPr="008D0FED">
        <w:rPr>
          <w:rFonts w:ascii="Calibri" w:eastAsia="Calibri" w:hAnsi="Calibri" w:cs="Calibri"/>
          <w:sz w:val="22"/>
          <w:szCs w:val="22"/>
        </w:rPr>
        <w:t>.</w:t>
      </w:r>
    </w:p>
    <w:p w14:paraId="30EF1BED" w14:textId="77777777" w:rsidR="003228F6" w:rsidRPr="008D0FED" w:rsidRDefault="003228F6" w:rsidP="008D0FED">
      <w:pPr>
        <w:spacing w:before="10" w:line="100" w:lineRule="exact"/>
        <w:ind w:left="1080"/>
        <w:rPr>
          <w:sz w:val="22"/>
          <w:szCs w:val="22"/>
        </w:rPr>
      </w:pPr>
    </w:p>
    <w:p w14:paraId="3D816FCC" w14:textId="51ECA26B" w:rsidR="003228F6" w:rsidRPr="008D0FED" w:rsidRDefault="00D84230" w:rsidP="008D0FED">
      <w:pPr>
        <w:pStyle w:val="ListParagraph"/>
        <w:numPr>
          <w:ilvl w:val="2"/>
          <w:numId w:val="22"/>
        </w:numPr>
        <w:ind w:left="1080"/>
        <w:rPr>
          <w:rFonts w:ascii="Calibri" w:eastAsia="Calibri" w:hAnsi="Calibri" w:cs="Calibri"/>
          <w:sz w:val="22"/>
          <w:szCs w:val="22"/>
        </w:rPr>
      </w:pPr>
      <w:r w:rsidRPr="008D0FED">
        <w:rPr>
          <w:rFonts w:ascii="Calibri" w:eastAsia="Calibri" w:hAnsi="Calibri" w:cs="Calibri"/>
          <w:sz w:val="22"/>
          <w:szCs w:val="22"/>
        </w:rPr>
        <w:t>Ca</w:t>
      </w:r>
      <w:r w:rsidRPr="008D0FED">
        <w:rPr>
          <w:rFonts w:ascii="Calibri" w:eastAsia="Calibri" w:hAnsi="Calibri" w:cs="Calibri"/>
          <w:spacing w:val="1"/>
          <w:sz w:val="22"/>
          <w:szCs w:val="22"/>
        </w:rPr>
        <w:t>b</w:t>
      </w:r>
      <w:r w:rsidRPr="008D0FED">
        <w:rPr>
          <w:rFonts w:ascii="Calibri" w:eastAsia="Calibri" w:hAnsi="Calibri" w:cs="Calibri"/>
          <w:sz w:val="22"/>
          <w:szCs w:val="22"/>
        </w:rPr>
        <w:t>le</w:t>
      </w:r>
      <w:r w:rsidRPr="008D0FED">
        <w:rPr>
          <w:rFonts w:ascii="Calibri" w:eastAsia="Calibri" w:hAnsi="Calibri" w:cs="Calibri"/>
          <w:spacing w:val="24"/>
          <w:sz w:val="22"/>
          <w:szCs w:val="22"/>
        </w:rPr>
        <w:t xml:space="preserve"> </w:t>
      </w:r>
      <w:r w:rsidRPr="008D0FED">
        <w:rPr>
          <w:rFonts w:ascii="Calibri" w:eastAsia="Calibri" w:hAnsi="Calibri" w:cs="Calibri"/>
          <w:spacing w:val="1"/>
          <w:sz w:val="22"/>
          <w:szCs w:val="22"/>
        </w:rPr>
        <w:t>du</w:t>
      </w:r>
      <w:r w:rsidRPr="008D0FED">
        <w:rPr>
          <w:rFonts w:ascii="Calibri" w:eastAsia="Calibri" w:hAnsi="Calibri" w:cs="Calibri"/>
          <w:sz w:val="22"/>
          <w:szCs w:val="22"/>
        </w:rPr>
        <w:t>cts</w:t>
      </w:r>
      <w:r w:rsidRPr="008D0FED">
        <w:rPr>
          <w:rFonts w:ascii="Calibri" w:eastAsia="Calibri" w:hAnsi="Calibri" w:cs="Calibri"/>
          <w:spacing w:val="24"/>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25"/>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26"/>
          <w:sz w:val="22"/>
          <w:szCs w:val="22"/>
        </w:rPr>
        <w:t xml:space="preserve"> </w:t>
      </w:r>
      <w:r w:rsidRPr="008D0FED">
        <w:rPr>
          <w:rFonts w:ascii="Calibri" w:eastAsia="Calibri" w:hAnsi="Calibri" w:cs="Calibri"/>
          <w:sz w:val="22"/>
          <w:szCs w:val="22"/>
        </w:rPr>
        <w:t>of</w:t>
      </w:r>
      <w:r w:rsidRPr="008D0FED">
        <w:rPr>
          <w:rFonts w:ascii="Calibri" w:eastAsia="Calibri" w:hAnsi="Calibri" w:cs="Calibri"/>
          <w:spacing w:val="27"/>
          <w:sz w:val="22"/>
          <w:szCs w:val="22"/>
        </w:rPr>
        <w:t xml:space="preserve"> </w:t>
      </w:r>
      <w:r w:rsidRPr="008D0FED">
        <w:rPr>
          <w:rFonts w:ascii="Calibri" w:eastAsia="Calibri" w:hAnsi="Calibri" w:cs="Calibri"/>
          <w:sz w:val="22"/>
          <w:szCs w:val="22"/>
        </w:rPr>
        <w:t>P</w:t>
      </w:r>
      <w:r w:rsidRPr="008D0FED">
        <w:rPr>
          <w:rFonts w:ascii="Calibri" w:eastAsia="Calibri" w:hAnsi="Calibri" w:cs="Calibri"/>
          <w:spacing w:val="1"/>
          <w:sz w:val="22"/>
          <w:szCs w:val="22"/>
        </w:rPr>
        <w:t>o</w:t>
      </w:r>
      <w:r w:rsidRPr="008D0FED">
        <w:rPr>
          <w:rFonts w:ascii="Calibri" w:eastAsia="Calibri" w:hAnsi="Calibri" w:cs="Calibri"/>
          <w:sz w:val="22"/>
          <w:szCs w:val="22"/>
        </w:rPr>
        <w:t>l</w:t>
      </w:r>
      <w:r w:rsidRPr="008D0FED">
        <w:rPr>
          <w:rFonts w:ascii="Calibri" w:eastAsia="Calibri" w:hAnsi="Calibri" w:cs="Calibri"/>
          <w:spacing w:val="1"/>
          <w:sz w:val="22"/>
          <w:szCs w:val="22"/>
        </w:rPr>
        <w:t>y</w:t>
      </w:r>
      <w:r w:rsidRPr="008D0FED">
        <w:rPr>
          <w:rFonts w:ascii="Calibri" w:eastAsia="Calibri" w:hAnsi="Calibri" w:cs="Calibri"/>
          <w:spacing w:val="-1"/>
          <w:sz w:val="22"/>
          <w:szCs w:val="22"/>
        </w:rPr>
        <w:t>v</w:t>
      </w:r>
      <w:r w:rsidRPr="008D0FED">
        <w:rPr>
          <w:rFonts w:ascii="Calibri" w:eastAsia="Calibri" w:hAnsi="Calibri" w:cs="Calibri"/>
          <w:sz w:val="22"/>
          <w:szCs w:val="22"/>
        </w:rPr>
        <w:t>i</w:t>
      </w:r>
      <w:r w:rsidRPr="008D0FED">
        <w:rPr>
          <w:rFonts w:ascii="Calibri" w:eastAsia="Calibri" w:hAnsi="Calibri" w:cs="Calibri"/>
          <w:spacing w:val="1"/>
          <w:sz w:val="22"/>
          <w:szCs w:val="22"/>
        </w:rPr>
        <w:t>ny</w:t>
      </w:r>
      <w:r w:rsidRPr="008D0FED">
        <w:rPr>
          <w:rFonts w:ascii="Calibri" w:eastAsia="Calibri" w:hAnsi="Calibri" w:cs="Calibri"/>
          <w:sz w:val="22"/>
          <w:szCs w:val="22"/>
        </w:rPr>
        <w:t>l</w:t>
      </w:r>
      <w:r w:rsidRPr="008D0FED">
        <w:rPr>
          <w:rFonts w:ascii="Calibri" w:eastAsia="Calibri" w:hAnsi="Calibri" w:cs="Calibri"/>
          <w:spacing w:val="22"/>
          <w:sz w:val="22"/>
          <w:szCs w:val="22"/>
        </w:rPr>
        <w:t xml:space="preserve"> </w:t>
      </w:r>
      <w:r w:rsidRPr="008D0FED">
        <w:rPr>
          <w:rFonts w:ascii="Calibri" w:eastAsia="Calibri" w:hAnsi="Calibri" w:cs="Calibri"/>
          <w:sz w:val="22"/>
          <w:szCs w:val="22"/>
        </w:rPr>
        <w:t>Chl</w:t>
      </w:r>
      <w:r w:rsidRPr="008D0FED">
        <w:rPr>
          <w:rFonts w:ascii="Calibri" w:eastAsia="Calibri" w:hAnsi="Calibri" w:cs="Calibri"/>
          <w:spacing w:val="1"/>
          <w:sz w:val="22"/>
          <w:szCs w:val="22"/>
        </w:rPr>
        <w:t>o</w:t>
      </w:r>
      <w:r w:rsidRPr="008D0FED">
        <w:rPr>
          <w:rFonts w:ascii="Calibri" w:eastAsia="Calibri" w:hAnsi="Calibri" w:cs="Calibri"/>
          <w:sz w:val="22"/>
          <w:szCs w:val="22"/>
        </w:rPr>
        <w:t>ri</w:t>
      </w:r>
      <w:r w:rsidRPr="008D0FED">
        <w:rPr>
          <w:rFonts w:ascii="Calibri" w:eastAsia="Calibri" w:hAnsi="Calibri" w:cs="Calibri"/>
          <w:spacing w:val="1"/>
          <w:sz w:val="22"/>
          <w:szCs w:val="22"/>
        </w:rPr>
        <w:t>d</w:t>
      </w:r>
      <w:r w:rsidRPr="008D0FED">
        <w:rPr>
          <w:rFonts w:ascii="Calibri" w:eastAsia="Calibri" w:hAnsi="Calibri" w:cs="Calibri"/>
          <w:sz w:val="22"/>
          <w:szCs w:val="22"/>
        </w:rPr>
        <w:t>e</w:t>
      </w:r>
      <w:r w:rsidRPr="008D0FED">
        <w:rPr>
          <w:rFonts w:ascii="Calibri" w:eastAsia="Calibri" w:hAnsi="Calibri" w:cs="Calibri"/>
          <w:spacing w:val="21"/>
          <w:sz w:val="22"/>
          <w:szCs w:val="22"/>
        </w:rPr>
        <w:t xml:space="preserve"> </w:t>
      </w:r>
      <w:r w:rsidRPr="008D0FED">
        <w:rPr>
          <w:rFonts w:ascii="Calibri" w:eastAsia="Calibri" w:hAnsi="Calibri" w:cs="Calibri"/>
          <w:sz w:val="22"/>
          <w:szCs w:val="22"/>
        </w:rPr>
        <w:t>(PV</w:t>
      </w:r>
      <w:r w:rsidRPr="008D0FED">
        <w:rPr>
          <w:rFonts w:ascii="Calibri" w:eastAsia="Calibri" w:hAnsi="Calibri" w:cs="Calibri"/>
          <w:spacing w:val="-1"/>
          <w:sz w:val="22"/>
          <w:szCs w:val="22"/>
        </w:rPr>
        <w:t>C</w:t>
      </w:r>
      <w:r w:rsidRPr="008D0FED">
        <w:rPr>
          <w:rFonts w:ascii="Calibri" w:eastAsia="Calibri" w:hAnsi="Calibri" w:cs="Calibri"/>
          <w:sz w:val="22"/>
          <w:szCs w:val="22"/>
        </w:rPr>
        <w:t>)</w:t>
      </w:r>
      <w:r w:rsidRPr="008D0FED">
        <w:rPr>
          <w:rFonts w:ascii="Calibri" w:eastAsia="Calibri" w:hAnsi="Calibri" w:cs="Calibri"/>
          <w:spacing w:val="24"/>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yp</w:t>
      </w:r>
      <w:r w:rsidRPr="008D0FED">
        <w:rPr>
          <w:rFonts w:ascii="Calibri" w:eastAsia="Calibri" w:hAnsi="Calibri" w:cs="Calibri"/>
          <w:sz w:val="22"/>
          <w:szCs w:val="22"/>
        </w:rPr>
        <w:t>e</w:t>
      </w:r>
      <w:r w:rsidRPr="008D0FED">
        <w:rPr>
          <w:rFonts w:ascii="Calibri" w:eastAsia="Calibri" w:hAnsi="Calibri" w:cs="Calibri"/>
          <w:spacing w:val="31"/>
          <w:sz w:val="22"/>
          <w:szCs w:val="22"/>
        </w:rPr>
        <w:t xml:space="preserve"> </w:t>
      </w:r>
      <w:r w:rsidRPr="008D0FED">
        <w:rPr>
          <w:rFonts w:ascii="Calibri" w:eastAsia="Calibri" w:hAnsi="Calibri" w:cs="Calibri"/>
          <w:spacing w:val="-1"/>
          <w:sz w:val="22"/>
          <w:szCs w:val="22"/>
        </w:rPr>
        <w:t>m</w:t>
      </w:r>
      <w:r w:rsidRPr="008D0FED">
        <w:rPr>
          <w:rFonts w:ascii="Calibri" w:eastAsia="Calibri" w:hAnsi="Calibri" w:cs="Calibri"/>
          <w:sz w:val="22"/>
          <w:szCs w:val="22"/>
        </w:rPr>
        <w:t>a</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rial</w:t>
      </w:r>
      <w:r w:rsidRPr="008D0FED">
        <w:rPr>
          <w:rFonts w:ascii="Calibri" w:eastAsia="Calibri" w:hAnsi="Calibri" w:cs="Calibri"/>
          <w:spacing w:val="22"/>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pp</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pacing w:val="-1"/>
          <w:sz w:val="22"/>
          <w:szCs w:val="22"/>
        </w:rPr>
        <w:t>ve</w:t>
      </w:r>
      <w:r w:rsidRPr="008D0FED">
        <w:rPr>
          <w:rFonts w:ascii="Calibri" w:eastAsia="Calibri" w:hAnsi="Calibri" w:cs="Calibri"/>
          <w:sz w:val="22"/>
          <w:szCs w:val="22"/>
        </w:rPr>
        <w:t>d</w:t>
      </w:r>
      <w:r w:rsidRPr="008D0FED">
        <w:rPr>
          <w:rFonts w:ascii="Calibri" w:eastAsia="Calibri" w:hAnsi="Calibri" w:cs="Calibri"/>
          <w:spacing w:val="21"/>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y</w:t>
      </w:r>
      <w:r w:rsidRPr="008D0FED">
        <w:rPr>
          <w:rFonts w:ascii="Calibri" w:eastAsia="Calibri" w:hAnsi="Calibri" w:cs="Calibri"/>
          <w:spacing w:val="27"/>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25"/>
          <w:sz w:val="22"/>
          <w:szCs w:val="22"/>
        </w:rPr>
        <w:t xml:space="preserve"> </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m</w:t>
      </w:r>
      <w:r w:rsidRPr="008D0FED">
        <w:rPr>
          <w:rFonts w:ascii="Calibri" w:eastAsia="Calibri" w:hAnsi="Calibri" w:cs="Calibri"/>
          <w:spacing w:val="1"/>
          <w:sz w:val="22"/>
          <w:szCs w:val="22"/>
        </w:rPr>
        <w:t>p</w:t>
      </w:r>
      <w:r w:rsidRPr="008D0FED">
        <w:rPr>
          <w:rFonts w:ascii="Calibri" w:eastAsia="Calibri" w:hAnsi="Calibri" w:cs="Calibri"/>
          <w:sz w:val="22"/>
          <w:szCs w:val="22"/>
        </w:rPr>
        <w:t>l</w:t>
      </w:r>
      <w:r w:rsidRPr="008D0FED">
        <w:rPr>
          <w:rFonts w:ascii="Calibri" w:eastAsia="Calibri" w:hAnsi="Calibri" w:cs="Calibri"/>
          <w:spacing w:val="-2"/>
          <w:sz w:val="22"/>
          <w:szCs w:val="22"/>
        </w:rPr>
        <w:t>o</w:t>
      </w:r>
      <w:r w:rsidRPr="008D0FED">
        <w:rPr>
          <w:rFonts w:ascii="Calibri" w:eastAsia="Calibri" w:hAnsi="Calibri" w:cs="Calibri"/>
          <w:spacing w:val="1"/>
          <w:sz w:val="22"/>
          <w:szCs w:val="22"/>
        </w:rPr>
        <w:t>y</w:t>
      </w:r>
      <w:r w:rsidRPr="008D0FED">
        <w:rPr>
          <w:rFonts w:ascii="Calibri" w:eastAsia="Calibri" w:hAnsi="Calibri" w:cs="Calibri"/>
          <w:spacing w:val="-1"/>
          <w:sz w:val="22"/>
          <w:szCs w:val="22"/>
        </w:rPr>
        <w:t>e</w:t>
      </w:r>
      <w:r w:rsidRPr="008D0FED">
        <w:rPr>
          <w:rFonts w:ascii="Calibri" w:eastAsia="Calibri" w:hAnsi="Calibri" w:cs="Calibri"/>
          <w:sz w:val="22"/>
          <w:szCs w:val="22"/>
        </w:rPr>
        <w:t>r’s</w:t>
      </w:r>
      <w:r w:rsidRPr="008D0FED">
        <w:rPr>
          <w:rFonts w:ascii="Calibri" w:eastAsia="Calibri" w:hAnsi="Calibri" w:cs="Calibri"/>
          <w:spacing w:val="19"/>
          <w:sz w:val="22"/>
          <w:szCs w:val="22"/>
        </w:rPr>
        <w:t xml:space="preserve"> </w:t>
      </w:r>
      <w:r w:rsidRPr="008D0FED">
        <w:rPr>
          <w:rFonts w:ascii="Calibri" w:eastAsia="Calibri" w:hAnsi="Calibri" w:cs="Calibri"/>
          <w:sz w:val="22"/>
          <w:szCs w:val="22"/>
        </w:rPr>
        <w:t>R</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p</w:t>
      </w:r>
      <w:r w:rsidRPr="008D0FED">
        <w:rPr>
          <w:rFonts w:ascii="Calibri" w:eastAsia="Calibri" w:hAnsi="Calibri" w:cs="Calibri"/>
          <w:sz w:val="22"/>
          <w:szCs w:val="22"/>
        </w:rPr>
        <w:t>r</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se</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t</w:t>
      </w:r>
      <w:r w:rsidRPr="008D0FED">
        <w:rPr>
          <w:rFonts w:ascii="Calibri" w:eastAsia="Calibri" w:hAnsi="Calibri" w:cs="Calibri"/>
          <w:spacing w:val="2"/>
          <w:sz w:val="22"/>
          <w:szCs w:val="22"/>
        </w:rPr>
        <w:t>i</w:t>
      </w:r>
      <w:r w:rsidRPr="008D0FED">
        <w:rPr>
          <w:rFonts w:ascii="Calibri" w:eastAsia="Calibri" w:hAnsi="Calibri" w:cs="Calibri"/>
          <w:spacing w:val="-1"/>
          <w:sz w:val="22"/>
          <w:szCs w:val="22"/>
        </w:rPr>
        <w:t>v</w:t>
      </w:r>
      <w:r w:rsidRPr="008D0FED">
        <w:rPr>
          <w:rFonts w:ascii="Calibri" w:eastAsia="Calibri" w:hAnsi="Calibri" w:cs="Calibri"/>
          <w:sz w:val="22"/>
          <w:szCs w:val="22"/>
        </w:rPr>
        <w:t>e</w:t>
      </w:r>
      <w:r w:rsidRPr="008D0FED">
        <w:rPr>
          <w:rFonts w:ascii="Calibri" w:eastAsia="Calibri" w:hAnsi="Calibri" w:cs="Calibri"/>
          <w:spacing w:val="16"/>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d o</w:t>
      </w:r>
      <w:r w:rsidRPr="008D0FED">
        <w:rPr>
          <w:rFonts w:ascii="Calibri" w:eastAsia="Calibri" w:hAnsi="Calibri" w:cs="Calibri"/>
          <w:spacing w:val="1"/>
          <w:sz w:val="22"/>
          <w:szCs w:val="22"/>
        </w:rPr>
        <w:t>b</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from</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an</w:t>
      </w:r>
      <w:r w:rsidRPr="008D0FED">
        <w:rPr>
          <w:rFonts w:ascii="Calibri" w:eastAsia="Calibri" w:hAnsi="Calibri" w:cs="Calibri"/>
          <w:spacing w:val="-1"/>
          <w:sz w:val="22"/>
          <w:szCs w:val="22"/>
        </w:rPr>
        <w:t xml:space="preserve"> </w:t>
      </w:r>
      <w:r w:rsidRPr="008D0FED">
        <w:rPr>
          <w:rFonts w:ascii="Calibri" w:eastAsia="Calibri" w:hAnsi="Calibri" w:cs="Calibri"/>
          <w:spacing w:val="1"/>
          <w:sz w:val="22"/>
          <w:szCs w:val="22"/>
        </w:rPr>
        <w:t>app</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pacing w:val="-1"/>
          <w:sz w:val="22"/>
          <w:szCs w:val="22"/>
        </w:rPr>
        <w:t>ve</w:t>
      </w:r>
      <w:r w:rsidRPr="008D0FED">
        <w:rPr>
          <w:rFonts w:ascii="Calibri" w:eastAsia="Calibri" w:hAnsi="Calibri" w:cs="Calibri"/>
          <w:sz w:val="22"/>
          <w:szCs w:val="22"/>
        </w:rPr>
        <w:t>d</w:t>
      </w:r>
      <w:r w:rsidRPr="008D0FED">
        <w:rPr>
          <w:rFonts w:ascii="Calibri" w:eastAsia="Calibri" w:hAnsi="Calibri" w:cs="Calibri"/>
          <w:spacing w:val="-7"/>
          <w:sz w:val="22"/>
          <w:szCs w:val="22"/>
        </w:rPr>
        <w:t xml:space="preserve"> </w:t>
      </w:r>
      <w:r w:rsidRPr="008D0FED">
        <w:rPr>
          <w:rFonts w:ascii="Calibri" w:eastAsia="Calibri" w:hAnsi="Calibri" w:cs="Calibri"/>
          <w:spacing w:val="2"/>
          <w:sz w:val="22"/>
          <w:szCs w:val="22"/>
        </w:rPr>
        <w:t>m</w:t>
      </w:r>
      <w:r w:rsidRPr="008D0FED">
        <w:rPr>
          <w:rFonts w:ascii="Calibri" w:eastAsia="Calibri" w:hAnsi="Calibri" w:cs="Calibri"/>
          <w:sz w:val="22"/>
          <w:szCs w:val="22"/>
        </w:rPr>
        <w:t>a</w:t>
      </w:r>
      <w:r w:rsidRPr="008D0FED">
        <w:rPr>
          <w:rFonts w:ascii="Calibri" w:eastAsia="Calibri" w:hAnsi="Calibri" w:cs="Calibri"/>
          <w:spacing w:val="1"/>
          <w:sz w:val="22"/>
          <w:szCs w:val="22"/>
        </w:rPr>
        <w:t>nu</w:t>
      </w:r>
      <w:r w:rsidRPr="008D0FED">
        <w:rPr>
          <w:rFonts w:ascii="Calibri" w:eastAsia="Calibri" w:hAnsi="Calibri" w:cs="Calibri"/>
          <w:spacing w:val="-1"/>
          <w:sz w:val="22"/>
          <w:szCs w:val="22"/>
        </w:rPr>
        <w:t>f</w:t>
      </w:r>
      <w:r w:rsidRPr="008D0FED">
        <w:rPr>
          <w:rFonts w:ascii="Calibri" w:eastAsia="Calibri" w:hAnsi="Calibri" w:cs="Calibri"/>
          <w:sz w:val="22"/>
          <w:szCs w:val="22"/>
        </w:rPr>
        <w:t>ac</w:t>
      </w:r>
      <w:r w:rsidRPr="008D0FED">
        <w:rPr>
          <w:rFonts w:ascii="Calibri" w:eastAsia="Calibri" w:hAnsi="Calibri" w:cs="Calibri"/>
          <w:spacing w:val="1"/>
          <w:sz w:val="22"/>
          <w:szCs w:val="22"/>
        </w:rPr>
        <w:t>tu</w:t>
      </w:r>
      <w:r w:rsidRPr="008D0FED">
        <w:rPr>
          <w:rFonts w:ascii="Calibri" w:eastAsia="Calibri" w:hAnsi="Calibri" w:cs="Calibri"/>
          <w:sz w:val="22"/>
          <w:szCs w:val="22"/>
        </w:rPr>
        <w:t>r</w:t>
      </w:r>
      <w:r w:rsidRPr="008D0FED">
        <w:rPr>
          <w:rFonts w:ascii="Calibri" w:eastAsia="Calibri" w:hAnsi="Calibri" w:cs="Calibri"/>
          <w:spacing w:val="-1"/>
          <w:sz w:val="22"/>
          <w:szCs w:val="22"/>
        </w:rPr>
        <w:t>e</w:t>
      </w:r>
      <w:r w:rsidRPr="008D0FED">
        <w:rPr>
          <w:rFonts w:ascii="Calibri" w:eastAsia="Calibri" w:hAnsi="Calibri" w:cs="Calibri"/>
          <w:sz w:val="22"/>
          <w:szCs w:val="22"/>
        </w:rPr>
        <w:t>r.</w:t>
      </w:r>
    </w:p>
    <w:p w14:paraId="29AAB19D" w14:textId="77777777" w:rsidR="003228F6" w:rsidRPr="008D0FED" w:rsidRDefault="003228F6" w:rsidP="008D0FED">
      <w:pPr>
        <w:spacing w:line="120" w:lineRule="exact"/>
        <w:ind w:left="1080"/>
        <w:rPr>
          <w:sz w:val="22"/>
          <w:szCs w:val="22"/>
        </w:rPr>
      </w:pPr>
    </w:p>
    <w:p w14:paraId="146C98F9" w14:textId="43EC936A" w:rsidR="003228F6" w:rsidRPr="008D0FED" w:rsidRDefault="0097604F" w:rsidP="008D0FED">
      <w:pPr>
        <w:pStyle w:val="ListParagraph"/>
        <w:numPr>
          <w:ilvl w:val="2"/>
          <w:numId w:val="22"/>
        </w:numPr>
        <w:ind w:left="1080"/>
        <w:rPr>
          <w:rFonts w:ascii="Calibri" w:eastAsia="Calibri" w:hAnsi="Calibri" w:cs="Calibri"/>
          <w:sz w:val="22"/>
          <w:szCs w:val="22"/>
        </w:rPr>
      </w:pPr>
      <w:r>
        <w:rPr>
          <w:rFonts w:ascii="Calibri" w:eastAsia="Calibri" w:hAnsi="Calibri" w:cs="Calibri"/>
          <w:sz w:val="22"/>
          <w:szCs w:val="22"/>
        </w:rPr>
        <w:t>2</w:t>
      </w:r>
      <w:r w:rsidR="003228F6" w:rsidRPr="008D0FED">
        <w:rPr>
          <w:rFonts w:ascii="Calibri" w:eastAsia="Calibri" w:hAnsi="Calibri" w:cs="Calibri"/>
          <w:spacing w:val="-1"/>
          <w:sz w:val="22"/>
          <w:szCs w:val="22"/>
        </w:rPr>
        <w:t xml:space="preserve"> </w:t>
      </w:r>
      <w:r w:rsidR="003228F6" w:rsidRPr="008D0FED">
        <w:rPr>
          <w:rFonts w:ascii="Calibri" w:eastAsia="Calibri" w:hAnsi="Calibri" w:cs="Calibri"/>
          <w:sz w:val="22"/>
          <w:szCs w:val="22"/>
        </w:rPr>
        <w:t xml:space="preserve">x </w:t>
      </w:r>
      <w:r w:rsidR="003228F6" w:rsidRPr="008D0FED">
        <w:rPr>
          <w:rFonts w:ascii="Calibri" w:eastAsia="Calibri" w:hAnsi="Calibri" w:cs="Calibri"/>
          <w:spacing w:val="-1"/>
          <w:sz w:val="22"/>
          <w:szCs w:val="22"/>
        </w:rPr>
        <w:t>e</w:t>
      </w:r>
      <w:r w:rsidR="003228F6" w:rsidRPr="008D0FED">
        <w:rPr>
          <w:rFonts w:ascii="Calibri" w:eastAsia="Calibri" w:hAnsi="Calibri" w:cs="Calibri"/>
          <w:sz w:val="22"/>
          <w:szCs w:val="22"/>
        </w:rPr>
        <w:t>art</w:t>
      </w:r>
      <w:r w:rsidR="003228F6" w:rsidRPr="008D0FED">
        <w:rPr>
          <w:rFonts w:ascii="Calibri" w:eastAsia="Calibri" w:hAnsi="Calibri" w:cs="Calibri"/>
          <w:spacing w:val="1"/>
          <w:sz w:val="22"/>
          <w:szCs w:val="22"/>
        </w:rPr>
        <w:t>h</w:t>
      </w:r>
      <w:r w:rsidR="003228F6" w:rsidRPr="008D0FED">
        <w:rPr>
          <w:rFonts w:ascii="Calibri" w:eastAsia="Calibri" w:hAnsi="Calibri" w:cs="Calibri"/>
          <w:sz w:val="22"/>
          <w:szCs w:val="22"/>
        </w:rPr>
        <w:t>i</w:t>
      </w:r>
      <w:r w:rsidR="003228F6" w:rsidRPr="008D0FED">
        <w:rPr>
          <w:rFonts w:ascii="Calibri" w:eastAsia="Calibri" w:hAnsi="Calibri" w:cs="Calibri"/>
          <w:spacing w:val="1"/>
          <w:sz w:val="22"/>
          <w:szCs w:val="22"/>
        </w:rPr>
        <w:t>n</w:t>
      </w:r>
      <w:r w:rsidR="003228F6" w:rsidRPr="008D0FED">
        <w:rPr>
          <w:rFonts w:ascii="Calibri" w:eastAsia="Calibri" w:hAnsi="Calibri" w:cs="Calibri"/>
          <w:sz w:val="22"/>
          <w:szCs w:val="22"/>
        </w:rPr>
        <w:t>g</w:t>
      </w:r>
      <w:r w:rsidR="003228F6" w:rsidRPr="008D0FED">
        <w:rPr>
          <w:rFonts w:ascii="Calibri" w:eastAsia="Calibri" w:hAnsi="Calibri" w:cs="Calibri"/>
          <w:spacing w:val="-7"/>
          <w:sz w:val="22"/>
          <w:szCs w:val="22"/>
        </w:rPr>
        <w:t xml:space="preserve"> </w:t>
      </w:r>
      <w:r w:rsidR="003228F6" w:rsidRPr="008D0FED">
        <w:rPr>
          <w:rFonts w:ascii="Calibri" w:eastAsia="Calibri" w:hAnsi="Calibri" w:cs="Calibri"/>
          <w:sz w:val="22"/>
          <w:szCs w:val="22"/>
        </w:rPr>
        <w:t>c</w:t>
      </w:r>
      <w:r w:rsidR="003228F6" w:rsidRPr="008D0FED">
        <w:rPr>
          <w:rFonts w:ascii="Calibri" w:eastAsia="Calibri" w:hAnsi="Calibri" w:cs="Calibri"/>
          <w:spacing w:val="1"/>
          <w:sz w:val="22"/>
          <w:szCs w:val="22"/>
        </w:rPr>
        <w:t>ondu</w:t>
      </w:r>
      <w:r w:rsidR="003228F6" w:rsidRPr="008D0FED">
        <w:rPr>
          <w:rFonts w:ascii="Calibri" w:eastAsia="Calibri" w:hAnsi="Calibri" w:cs="Calibri"/>
          <w:sz w:val="22"/>
          <w:szCs w:val="22"/>
        </w:rPr>
        <w:t>its</w:t>
      </w:r>
      <w:r w:rsidR="003228F6" w:rsidRPr="008D0FED">
        <w:rPr>
          <w:rFonts w:ascii="Calibri" w:eastAsia="Calibri" w:hAnsi="Calibri" w:cs="Calibri"/>
          <w:spacing w:val="-8"/>
          <w:sz w:val="22"/>
          <w:szCs w:val="22"/>
        </w:rPr>
        <w:t xml:space="preserve"> </w:t>
      </w:r>
      <w:r w:rsidR="003228F6" w:rsidRPr="008D0FED">
        <w:rPr>
          <w:rFonts w:ascii="Calibri" w:eastAsia="Calibri" w:hAnsi="Calibri" w:cs="Calibri"/>
          <w:sz w:val="22"/>
          <w:szCs w:val="22"/>
        </w:rPr>
        <w:t>for</w:t>
      </w:r>
      <w:r w:rsidR="003228F6" w:rsidRPr="008D0FED">
        <w:rPr>
          <w:rFonts w:ascii="Calibri" w:eastAsia="Calibri" w:hAnsi="Calibri" w:cs="Calibri"/>
          <w:spacing w:val="-1"/>
          <w:sz w:val="22"/>
          <w:szCs w:val="22"/>
        </w:rPr>
        <w:t xml:space="preserve"> </w:t>
      </w:r>
      <w:r>
        <w:rPr>
          <w:rFonts w:ascii="Calibri" w:eastAsia="Calibri" w:hAnsi="Calibri" w:cs="Calibri"/>
          <w:sz w:val="22"/>
          <w:szCs w:val="22"/>
        </w:rPr>
        <w:t xml:space="preserve">each </w:t>
      </w:r>
      <w:r w:rsidR="003228F6" w:rsidRPr="008D0FED">
        <w:rPr>
          <w:rFonts w:ascii="Calibri" w:eastAsia="Calibri" w:hAnsi="Calibri" w:cs="Calibri"/>
          <w:sz w:val="22"/>
          <w:szCs w:val="22"/>
        </w:rPr>
        <w:t>tr</w:t>
      </w:r>
      <w:r w:rsidR="003228F6" w:rsidRPr="008D0FED">
        <w:rPr>
          <w:rFonts w:ascii="Calibri" w:eastAsia="Calibri" w:hAnsi="Calibri" w:cs="Calibri"/>
          <w:spacing w:val="1"/>
          <w:sz w:val="22"/>
          <w:szCs w:val="22"/>
        </w:rPr>
        <w:t>an</w:t>
      </w:r>
      <w:r w:rsidR="003228F6" w:rsidRPr="008D0FED">
        <w:rPr>
          <w:rFonts w:ascii="Calibri" w:eastAsia="Calibri" w:hAnsi="Calibri" w:cs="Calibri"/>
          <w:spacing w:val="-1"/>
          <w:sz w:val="22"/>
          <w:szCs w:val="22"/>
        </w:rPr>
        <w:t>sf</w:t>
      </w:r>
      <w:r w:rsidR="003228F6" w:rsidRPr="008D0FED">
        <w:rPr>
          <w:rFonts w:ascii="Calibri" w:eastAsia="Calibri" w:hAnsi="Calibri" w:cs="Calibri"/>
          <w:sz w:val="22"/>
          <w:szCs w:val="22"/>
        </w:rPr>
        <w:t>or</w:t>
      </w:r>
      <w:r w:rsidR="003228F6" w:rsidRPr="008D0FED">
        <w:rPr>
          <w:rFonts w:ascii="Calibri" w:eastAsia="Calibri" w:hAnsi="Calibri" w:cs="Calibri"/>
          <w:spacing w:val="2"/>
          <w:sz w:val="22"/>
          <w:szCs w:val="22"/>
        </w:rPr>
        <w:t>m</w:t>
      </w:r>
      <w:r w:rsidR="003228F6" w:rsidRPr="008D0FED">
        <w:rPr>
          <w:rFonts w:ascii="Calibri" w:eastAsia="Calibri" w:hAnsi="Calibri" w:cs="Calibri"/>
          <w:spacing w:val="-1"/>
          <w:sz w:val="22"/>
          <w:szCs w:val="22"/>
        </w:rPr>
        <w:t>e</w:t>
      </w:r>
      <w:r w:rsidR="003228F6" w:rsidRPr="008D0FED">
        <w:rPr>
          <w:rFonts w:ascii="Calibri" w:eastAsia="Calibri" w:hAnsi="Calibri" w:cs="Calibri"/>
          <w:sz w:val="22"/>
          <w:szCs w:val="22"/>
        </w:rPr>
        <w:t>r</w:t>
      </w:r>
      <w:r w:rsidR="003228F6" w:rsidRPr="008D0FED">
        <w:rPr>
          <w:rFonts w:ascii="Calibri" w:eastAsia="Calibri" w:hAnsi="Calibri" w:cs="Calibri"/>
          <w:spacing w:val="-10"/>
          <w:sz w:val="22"/>
          <w:szCs w:val="22"/>
        </w:rPr>
        <w:t xml:space="preserve"> </w:t>
      </w:r>
      <w:r w:rsidR="003228F6" w:rsidRPr="008D0FED">
        <w:rPr>
          <w:rFonts w:ascii="Calibri" w:eastAsia="Calibri" w:hAnsi="Calibri" w:cs="Calibri"/>
          <w:spacing w:val="-1"/>
          <w:sz w:val="22"/>
          <w:szCs w:val="22"/>
        </w:rPr>
        <w:t>s</w:t>
      </w:r>
      <w:r w:rsidR="003228F6" w:rsidRPr="008D0FED">
        <w:rPr>
          <w:rFonts w:ascii="Calibri" w:eastAsia="Calibri" w:hAnsi="Calibri" w:cs="Calibri"/>
          <w:spacing w:val="1"/>
          <w:sz w:val="22"/>
          <w:szCs w:val="22"/>
        </w:rPr>
        <w:t>h</w:t>
      </w:r>
      <w:r w:rsidR="003228F6" w:rsidRPr="008D0FED">
        <w:rPr>
          <w:rFonts w:ascii="Calibri" w:eastAsia="Calibri" w:hAnsi="Calibri" w:cs="Calibri"/>
          <w:sz w:val="22"/>
          <w:szCs w:val="22"/>
        </w:rPr>
        <w:t>all</w:t>
      </w:r>
      <w:r w:rsidR="003228F6" w:rsidRPr="008D0FED">
        <w:rPr>
          <w:rFonts w:ascii="Calibri" w:eastAsia="Calibri" w:hAnsi="Calibri" w:cs="Calibri"/>
          <w:spacing w:val="-3"/>
          <w:sz w:val="22"/>
          <w:szCs w:val="22"/>
        </w:rPr>
        <w:t xml:space="preserve"> </w:t>
      </w:r>
      <w:r w:rsidR="003228F6" w:rsidRPr="008D0FED">
        <w:rPr>
          <w:rFonts w:ascii="Calibri" w:eastAsia="Calibri" w:hAnsi="Calibri" w:cs="Calibri"/>
          <w:spacing w:val="1"/>
          <w:sz w:val="22"/>
          <w:szCs w:val="22"/>
        </w:rPr>
        <w:t>b</w:t>
      </w:r>
      <w:r w:rsidR="003228F6" w:rsidRPr="008D0FED">
        <w:rPr>
          <w:rFonts w:ascii="Calibri" w:eastAsia="Calibri" w:hAnsi="Calibri" w:cs="Calibri"/>
          <w:sz w:val="22"/>
          <w:szCs w:val="22"/>
        </w:rPr>
        <w:t xml:space="preserve">e </w:t>
      </w:r>
      <w:r w:rsidR="003228F6" w:rsidRPr="008D0FED">
        <w:rPr>
          <w:rFonts w:ascii="Calibri" w:eastAsia="Calibri" w:hAnsi="Calibri" w:cs="Calibri"/>
          <w:spacing w:val="-1"/>
          <w:sz w:val="22"/>
          <w:szCs w:val="22"/>
        </w:rPr>
        <w:t>e</w:t>
      </w:r>
      <w:r w:rsidR="003228F6" w:rsidRPr="008D0FED">
        <w:rPr>
          <w:rFonts w:ascii="Calibri" w:eastAsia="Calibri" w:hAnsi="Calibri" w:cs="Calibri"/>
          <w:spacing w:val="1"/>
          <w:sz w:val="22"/>
          <w:szCs w:val="22"/>
        </w:rPr>
        <w:t>n</w:t>
      </w:r>
      <w:r w:rsidR="003228F6" w:rsidRPr="008D0FED">
        <w:rPr>
          <w:rFonts w:ascii="Calibri" w:eastAsia="Calibri" w:hAnsi="Calibri" w:cs="Calibri"/>
          <w:sz w:val="22"/>
          <w:szCs w:val="22"/>
        </w:rPr>
        <w:t>ca</w:t>
      </w:r>
      <w:r w:rsidR="003228F6" w:rsidRPr="008D0FED">
        <w:rPr>
          <w:rFonts w:ascii="Calibri" w:eastAsia="Calibri" w:hAnsi="Calibri" w:cs="Calibri"/>
          <w:spacing w:val="1"/>
          <w:sz w:val="22"/>
          <w:szCs w:val="22"/>
        </w:rPr>
        <w:t>s</w:t>
      </w:r>
      <w:r w:rsidR="003228F6" w:rsidRPr="008D0FED">
        <w:rPr>
          <w:rFonts w:ascii="Calibri" w:eastAsia="Calibri" w:hAnsi="Calibri" w:cs="Calibri"/>
          <w:spacing w:val="-1"/>
          <w:sz w:val="22"/>
          <w:szCs w:val="22"/>
        </w:rPr>
        <w:t>e</w:t>
      </w:r>
      <w:r w:rsidR="003228F6" w:rsidRPr="008D0FED">
        <w:rPr>
          <w:rFonts w:ascii="Calibri" w:eastAsia="Calibri" w:hAnsi="Calibri" w:cs="Calibri"/>
          <w:sz w:val="22"/>
          <w:szCs w:val="22"/>
        </w:rPr>
        <w:t>d</w:t>
      </w:r>
      <w:r w:rsidR="003228F6" w:rsidRPr="008D0FED">
        <w:rPr>
          <w:rFonts w:ascii="Calibri" w:eastAsia="Calibri" w:hAnsi="Calibri" w:cs="Calibri"/>
          <w:spacing w:val="-6"/>
          <w:sz w:val="22"/>
          <w:szCs w:val="22"/>
        </w:rPr>
        <w:t xml:space="preserve"> </w:t>
      </w:r>
      <w:r w:rsidR="003228F6" w:rsidRPr="008D0FED">
        <w:rPr>
          <w:rFonts w:ascii="Calibri" w:eastAsia="Calibri" w:hAnsi="Calibri" w:cs="Calibri"/>
          <w:sz w:val="22"/>
          <w:szCs w:val="22"/>
        </w:rPr>
        <w:t>in</w:t>
      </w:r>
      <w:r w:rsidR="003228F6" w:rsidRPr="008D0FED">
        <w:rPr>
          <w:rFonts w:ascii="Calibri" w:eastAsia="Calibri" w:hAnsi="Calibri" w:cs="Calibri"/>
          <w:spacing w:val="-1"/>
          <w:sz w:val="22"/>
          <w:szCs w:val="22"/>
        </w:rPr>
        <w:t xml:space="preserve"> </w:t>
      </w:r>
      <w:r w:rsidR="003228F6" w:rsidRPr="008D0FED">
        <w:rPr>
          <w:rFonts w:ascii="Calibri" w:eastAsia="Calibri" w:hAnsi="Calibri" w:cs="Calibri"/>
          <w:sz w:val="22"/>
          <w:szCs w:val="22"/>
        </w:rPr>
        <w:t>c</w:t>
      </w:r>
      <w:r w:rsidR="003228F6" w:rsidRPr="008D0FED">
        <w:rPr>
          <w:rFonts w:ascii="Calibri" w:eastAsia="Calibri" w:hAnsi="Calibri" w:cs="Calibri"/>
          <w:spacing w:val="1"/>
          <w:sz w:val="22"/>
          <w:szCs w:val="22"/>
        </w:rPr>
        <w:t>on</w:t>
      </w:r>
      <w:r w:rsidR="003228F6" w:rsidRPr="008D0FED">
        <w:rPr>
          <w:rFonts w:ascii="Calibri" w:eastAsia="Calibri" w:hAnsi="Calibri" w:cs="Calibri"/>
          <w:sz w:val="22"/>
          <w:szCs w:val="22"/>
        </w:rPr>
        <w:t>cr</w:t>
      </w:r>
      <w:r w:rsidR="003228F6" w:rsidRPr="008D0FED">
        <w:rPr>
          <w:rFonts w:ascii="Calibri" w:eastAsia="Calibri" w:hAnsi="Calibri" w:cs="Calibri"/>
          <w:spacing w:val="-1"/>
          <w:sz w:val="22"/>
          <w:szCs w:val="22"/>
        </w:rPr>
        <w:t>e</w:t>
      </w:r>
      <w:r w:rsidR="003228F6" w:rsidRPr="008D0FED">
        <w:rPr>
          <w:rFonts w:ascii="Calibri" w:eastAsia="Calibri" w:hAnsi="Calibri" w:cs="Calibri"/>
          <w:sz w:val="22"/>
          <w:szCs w:val="22"/>
        </w:rPr>
        <w:t>te</w:t>
      </w:r>
      <w:r w:rsidR="003228F6" w:rsidRPr="008D0FED">
        <w:rPr>
          <w:rFonts w:ascii="Calibri" w:eastAsia="Calibri" w:hAnsi="Calibri" w:cs="Calibri"/>
          <w:spacing w:val="-7"/>
          <w:sz w:val="22"/>
          <w:szCs w:val="22"/>
        </w:rPr>
        <w:t xml:space="preserve"> </w:t>
      </w:r>
      <w:r w:rsidR="003228F6" w:rsidRPr="008D0FED">
        <w:rPr>
          <w:rFonts w:ascii="Calibri" w:eastAsia="Calibri" w:hAnsi="Calibri" w:cs="Calibri"/>
          <w:sz w:val="22"/>
          <w:szCs w:val="22"/>
        </w:rPr>
        <w:t>cas</w:t>
      </w:r>
      <w:r w:rsidR="003228F6" w:rsidRPr="008D0FED">
        <w:rPr>
          <w:rFonts w:ascii="Calibri" w:eastAsia="Calibri" w:hAnsi="Calibri" w:cs="Calibri"/>
          <w:spacing w:val="-1"/>
          <w:sz w:val="22"/>
          <w:szCs w:val="22"/>
        </w:rPr>
        <w:t>i</w:t>
      </w:r>
      <w:r w:rsidR="003228F6" w:rsidRPr="008D0FED">
        <w:rPr>
          <w:rFonts w:ascii="Calibri" w:eastAsia="Calibri" w:hAnsi="Calibri" w:cs="Calibri"/>
          <w:spacing w:val="1"/>
          <w:sz w:val="22"/>
          <w:szCs w:val="22"/>
        </w:rPr>
        <w:t>n</w:t>
      </w:r>
      <w:r w:rsidR="003228F6" w:rsidRPr="008D0FED">
        <w:rPr>
          <w:rFonts w:ascii="Calibri" w:eastAsia="Calibri" w:hAnsi="Calibri" w:cs="Calibri"/>
          <w:spacing w:val="2"/>
          <w:sz w:val="22"/>
          <w:szCs w:val="22"/>
        </w:rPr>
        <w:t>g</w:t>
      </w:r>
      <w:r w:rsidR="003228F6" w:rsidRPr="008D0FED">
        <w:rPr>
          <w:rFonts w:ascii="Calibri" w:eastAsia="Calibri" w:hAnsi="Calibri" w:cs="Calibri"/>
          <w:sz w:val="22"/>
          <w:szCs w:val="22"/>
        </w:rPr>
        <w:t>s</w:t>
      </w:r>
      <w:r w:rsidR="003228F6" w:rsidRPr="008D0FED">
        <w:rPr>
          <w:rFonts w:ascii="Calibri" w:eastAsia="Calibri" w:hAnsi="Calibri" w:cs="Calibri"/>
          <w:spacing w:val="-7"/>
          <w:sz w:val="22"/>
          <w:szCs w:val="22"/>
        </w:rPr>
        <w:t xml:space="preserve"> </w:t>
      </w:r>
      <w:r w:rsidR="003228F6" w:rsidRPr="008D0FED">
        <w:rPr>
          <w:rFonts w:ascii="Calibri" w:eastAsia="Calibri" w:hAnsi="Calibri" w:cs="Calibri"/>
          <w:spacing w:val="2"/>
          <w:sz w:val="22"/>
          <w:szCs w:val="22"/>
        </w:rPr>
        <w:t>w</w:t>
      </w:r>
      <w:r w:rsidR="003228F6" w:rsidRPr="008D0FED">
        <w:rPr>
          <w:rFonts w:ascii="Calibri" w:eastAsia="Calibri" w:hAnsi="Calibri" w:cs="Calibri"/>
          <w:sz w:val="22"/>
          <w:szCs w:val="22"/>
        </w:rPr>
        <w:t>ith</w:t>
      </w:r>
      <w:r w:rsidR="003228F6" w:rsidRPr="008D0FED">
        <w:rPr>
          <w:rFonts w:ascii="Calibri" w:eastAsia="Calibri" w:hAnsi="Calibri" w:cs="Calibri"/>
          <w:spacing w:val="-3"/>
          <w:sz w:val="22"/>
          <w:szCs w:val="22"/>
        </w:rPr>
        <w:t xml:space="preserve"> </w:t>
      </w:r>
      <w:r w:rsidR="003228F6" w:rsidRPr="008D0FED">
        <w:rPr>
          <w:rFonts w:ascii="Calibri" w:eastAsia="Calibri" w:hAnsi="Calibri" w:cs="Calibri"/>
          <w:sz w:val="22"/>
          <w:szCs w:val="22"/>
        </w:rPr>
        <w:t>min</w:t>
      </w:r>
      <w:r w:rsidR="003228F6" w:rsidRPr="008D0FED">
        <w:rPr>
          <w:rFonts w:ascii="Calibri" w:eastAsia="Calibri" w:hAnsi="Calibri" w:cs="Calibri"/>
          <w:spacing w:val="2"/>
          <w:sz w:val="22"/>
          <w:szCs w:val="22"/>
        </w:rPr>
        <w:t>i</w:t>
      </w:r>
      <w:r w:rsidR="003228F6" w:rsidRPr="008D0FED">
        <w:rPr>
          <w:rFonts w:ascii="Calibri" w:eastAsia="Calibri" w:hAnsi="Calibri" w:cs="Calibri"/>
          <w:spacing w:val="-1"/>
          <w:sz w:val="22"/>
          <w:szCs w:val="22"/>
        </w:rPr>
        <w:t>m</w:t>
      </w:r>
      <w:r w:rsidR="003228F6" w:rsidRPr="008D0FED">
        <w:rPr>
          <w:rFonts w:ascii="Calibri" w:eastAsia="Calibri" w:hAnsi="Calibri" w:cs="Calibri"/>
          <w:spacing w:val="1"/>
          <w:sz w:val="22"/>
          <w:szCs w:val="22"/>
        </w:rPr>
        <w:t>u</w:t>
      </w:r>
      <w:r w:rsidR="003228F6" w:rsidRPr="008D0FED">
        <w:rPr>
          <w:rFonts w:ascii="Calibri" w:eastAsia="Calibri" w:hAnsi="Calibri" w:cs="Calibri"/>
          <w:sz w:val="22"/>
          <w:szCs w:val="22"/>
        </w:rPr>
        <w:t>m</w:t>
      </w:r>
      <w:r w:rsidR="003228F6" w:rsidRPr="008D0FED">
        <w:rPr>
          <w:rFonts w:ascii="Calibri" w:eastAsia="Calibri" w:hAnsi="Calibri" w:cs="Calibri"/>
          <w:spacing w:val="-9"/>
          <w:sz w:val="22"/>
          <w:szCs w:val="22"/>
        </w:rPr>
        <w:t xml:space="preserve"> </w:t>
      </w:r>
      <w:r w:rsidR="003228F6" w:rsidRPr="008D0FED">
        <w:rPr>
          <w:rFonts w:ascii="Calibri" w:eastAsia="Calibri" w:hAnsi="Calibri" w:cs="Calibri"/>
          <w:spacing w:val="1"/>
          <w:sz w:val="22"/>
          <w:szCs w:val="22"/>
        </w:rPr>
        <w:t>th</w:t>
      </w:r>
      <w:r w:rsidR="003228F6" w:rsidRPr="008D0FED">
        <w:rPr>
          <w:rFonts w:ascii="Calibri" w:eastAsia="Calibri" w:hAnsi="Calibri" w:cs="Calibri"/>
          <w:sz w:val="22"/>
          <w:szCs w:val="22"/>
        </w:rPr>
        <w:t>ick</w:t>
      </w:r>
      <w:r w:rsidR="003228F6" w:rsidRPr="008D0FED">
        <w:rPr>
          <w:rFonts w:ascii="Calibri" w:eastAsia="Calibri" w:hAnsi="Calibri" w:cs="Calibri"/>
          <w:spacing w:val="1"/>
          <w:sz w:val="22"/>
          <w:szCs w:val="22"/>
        </w:rPr>
        <w:t>ne</w:t>
      </w:r>
      <w:r w:rsidR="003228F6" w:rsidRPr="008D0FED">
        <w:rPr>
          <w:rFonts w:ascii="Calibri" w:eastAsia="Calibri" w:hAnsi="Calibri" w:cs="Calibri"/>
          <w:spacing w:val="-1"/>
          <w:sz w:val="22"/>
          <w:szCs w:val="22"/>
        </w:rPr>
        <w:t>s</w:t>
      </w:r>
      <w:r w:rsidR="003228F6" w:rsidRPr="008D0FED">
        <w:rPr>
          <w:rFonts w:ascii="Calibri" w:eastAsia="Calibri" w:hAnsi="Calibri" w:cs="Calibri"/>
          <w:sz w:val="22"/>
          <w:szCs w:val="22"/>
        </w:rPr>
        <w:t>s</w:t>
      </w:r>
      <w:r w:rsidR="003228F6" w:rsidRPr="008D0FED">
        <w:rPr>
          <w:rFonts w:ascii="Calibri" w:eastAsia="Calibri" w:hAnsi="Calibri" w:cs="Calibri"/>
          <w:spacing w:val="-9"/>
          <w:sz w:val="22"/>
          <w:szCs w:val="22"/>
        </w:rPr>
        <w:t xml:space="preserve"> </w:t>
      </w:r>
      <w:r w:rsidR="003228F6" w:rsidRPr="008D0FED">
        <w:rPr>
          <w:rFonts w:ascii="Calibri" w:eastAsia="Calibri" w:hAnsi="Calibri" w:cs="Calibri"/>
          <w:spacing w:val="1"/>
          <w:sz w:val="22"/>
          <w:szCs w:val="22"/>
        </w:rPr>
        <w:t>o</w:t>
      </w:r>
      <w:r w:rsidR="003228F6" w:rsidRPr="008D0FED">
        <w:rPr>
          <w:rFonts w:ascii="Calibri" w:eastAsia="Calibri" w:hAnsi="Calibri" w:cs="Calibri"/>
          <w:sz w:val="22"/>
          <w:szCs w:val="22"/>
        </w:rPr>
        <w:t>f</w:t>
      </w:r>
      <w:r w:rsidR="003228F6" w:rsidRPr="008D0FED">
        <w:rPr>
          <w:rFonts w:ascii="Calibri" w:eastAsia="Calibri" w:hAnsi="Calibri" w:cs="Calibri"/>
          <w:spacing w:val="-3"/>
          <w:sz w:val="22"/>
          <w:szCs w:val="22"/>
        </w:rPr>
        <w:t xml:space="preserve"> </w:t>
      </w:r>
      <w:r>
        <w:rPr>
          <w:rFonts w:ascii="Calibri" w:eastAsia="Calibri" w:hAnsi="Calibri" w:cs="Calibri"/>
          <w:spacing w:val="3"/>
          <w:sz w:val="22"/>
          <w:szCs w:val="22"/>
        </w:rPr>
        <w:t>50</w:t>
      </w:r>
      <w:r w:rsidR="003228F6" w:rsidRPr="008D0FED">
        <w:rPr>
          <w:rFonts w:ascii="Calibri" w:eastAsia="Calibri" w:hAnsi="Calibri" w:cs="Calibri"/>
          <w:spacing w:val="-1"/>
          <w:sz w:val="22"/>
          <w:szCs w:val="22"/>
        </w:rPr>
        <w:t>mm</w:t>
      </w:r>
      <w:r w:rsidR="003228F6" w:rsidRPr="008D0FED">
        <w:rPr>
          <w:rFonts w:ascii="Calibri" w:eastAsia="Calibri" w:hAnsi="Calibri" w:cs="Calibri"/>
          <w:sz w:val="22"/>
          <w:szCs w:val="22"/>
        </w:rPr>
        <w:t>.</w:t>
      </w:r>
    </w:p>
    <w:p w14:paraId="25354021" w14:textId="77777777" w:rsidR="003228F6" w:rsidRPr="008D0FED" w:rsidRDefault="003228F6" w:rsidP="008D0FED">
      <w:pPr>
        <w:spacing w:before="7" w:line="140" w:lineRule="exact"/>
        <w:ind w:left="1080"/>
        <w:rPr>
          <w:sz w:val="22"/>
          <w:szCs w:val="22"/>
        </w:rPr>
      </w:pPr>
    </w:p>
    <w:p w14:paraId="06EA0A42" w14:textId="399BCC90" w:rsidR="003228F6" w:rsidRPr="008D0FED" w:rsidRDefault="00D84230" w:rsidP="008D0FED">
      <w:pPr>
        <w:pStyle w:val="ListParagraph"/>
        <w:numPr>
          <w:ilvl w:val="2"/>
          <w:numId w:val="22"/>
        </w:numPr>
        <w:ind w:left="1080"/>
        <w:rPr>
          <w:rFonts w:ascii="Calibri" w:eastAsia="Calibri" w:hAnsi="Calibri" w:cs="Calibri"/>
          <w:sz w:val="22"/>
          <w:szCs w:val="22"/>
        </w:rPr>
      </w:pPr>
      <w:r w:rsidRPr="008D0FED">
        <w:rPr>
          <w:rFonts w:ascii="Calibri" w:eastAsia="Calibri" w:hAnsi="Calibri" w:cs="Calibri"/>
          <w:spacing w:val="1"/>
          <w:sz w:val="22"/>
          <w:szCs w:val="22"/>
        </w:rPr>
        <w:t>Each</w:t>
      </w:r>
      <w:r w:rsidRPr="008D0FED">
        <w:rPr>
          <w:rFonts w:ascii="Calibri" w:eastAsia="Calibri" w:hAnsi="Calibri" w:cs="Calibri"/>
          <w:spacing w:val="14"/>
          <w:sz w:val="22"/>
          <w:szCs w:val="22"/>
        </w:rPr>
        <w:t xml:space="preserve"> </w:t>
      </w:r>
      <w:r w:rsidRPr="008D0FED">
        <w:rPr>
          <w:rFonts w:ascii="Calibri" w:eastAsia="Calibri" w:hAnsi="Calibri" w:cs="Calibri"/>
          <w:sz w:val="22"/>
          <w:szCs w:val="22"/>
        </w:rPr>
        <w:t>ca</w:t>
      </w:r>
      <w:r w:rsidRPr="008D0FED">
        <w:rPr>
          <w:rFonts w:ascii="Calibri" w:eastAsia="Calibri" w:hAnsi="Calibri" w:cs="Calibri"/>
          <w:spacing w:val="1"/>
          <w:sz w:val="22"/>
          <w:szCs w:val="22"/>
        </w:rPr>
        <w:t>b</w:t>
      </w:r>
      <w:r w:rsidRPr="008D0FED">
        <w:rPr>
          <w:rFonts w:ascii="Calibri" w:eastAsia="Calibri" w:hAnsi="Calibri" w:cs="Calibri"/>
          <w:sz w:val="22"/>
          <w:szCs w:val="22"/>
        </w:rPr>
        <w:t>le</w:t>
      </w:r>
      <w:r w:rsidRPr="008D0FED">
        <w:rPr>
          <w:rFonts w:ascii="Calibri" w:eastAsia="Calibri" w:hAnsi="Calibri" w:cs="Calibri"/>
          <w:spacing w:val="12"/>
          <w:sz w:val="22"/>
          <w:szCs w:val="22"/>
        </w:rPr>
        <w:t xml:space="preserve"> </w:t>
      </w:r>
      <w:r w:rsidRPr="008D0FED">
        <w:rPr>
          <w:rFonts w:ascii="Calibri" w:eastAsia="Calibri" w:hAnsi="Calibri" w:cs="Calibri"/>
          <w:sz w:val="22"/>
          <w:szCs w:val="22"/>
        </w:rPr>
        <w:t>co</w:t>
      </w:r>
      <w:r w:rsidRPr="008D0FED">
        <w:rPr>
          <w:rFonts w:ascii="Calibri" w:eastAsia="Calibri" w:hAnsi="Calibri" w:cs="Calibri"/>
          <w:spacing w:val="1"/>
          <w:sz w:val="22"/>
          <w:szCs w:val="22"/>
        </w:rPr>
        <w:t>ndu</w:t>
      </w:r>
      <w:r w:rsidRPr="008D0FED">
        <w:rPr>
          <w:rFonts w:ascii="Calibri" w:eastAsia="Calibri" w:hAnsi="Calibri" w:cs="Calibri"/>
          <w:sz w:val="22"/>
          <w:szCs w:val="22"/>
        </w:rPr>
        <w:t>it</w:t>
      </w:r>
      <w:r w:rsidRPr="008D0FED">
        <w:rPr>
          <w:rFonts w:ascii="Calibri" w:eastAsia="Calibri" w:hAnsi="Calibri" w:cs="Calibri"/>
          <w:spacing w:val="9"/>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13"/>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14"/>
          <w:sz w:val="22"/>
          <w:szCs w:val="22"/>
        </w:rPr>
        <w:t xml:space="preserve"> </w:t>
      </w:r>
      <w:r w:rsidRPr="008D0FED">
        <w:rPr>
          <w:rFonts w:ascii="Calibri" w:eastAsia="Calibri" w:hAnsi="Calibri" w:cs="Calibri"/>
          <w:spacing w:val="-1"/>
          <w:sz w:val="22"/>
          <w:szCs w:val="22"/>
        </w:rPr>
        <w:t>h</w:t>
      </w:r>
      <w:r w:rsidRPr="008D0FED">
        <w:rPr>
          <w:rFonts w:ascii="Calibri" w:eastAsia="Calibri" w:hAnsi="Calibri" w:cs="Calibri"/>
          <w:sz w:val="22"/>
          <w:szCs w:val="22"/>
        </w:rPr>
        <w:t>o</w:t>
      </w:r>
      <w:r w:rsidRPr="008D0FED">
        <w:rPr>
          <w:rFonts w:ascii="Calibri" w:eastAsia="Calibri" w:hAnsi="Calibri" w:cs="Calibri"/>
          <w:spacing w:val="1"/>
          <w:sz w:val="22"/>
          <w:szCs w:val="22"/>
        </w:rPr>
        <w:t>u</w:t>
      </w:r>
      <w:r w:rsidRPr="008D0FED">
        <w:rPr>
          <w:rFonts w:ascii="Calibri" w:eastAsia="Calibri" w:hAnsi="Calibri" w:cs="Calibri"/>
          <w:spacing w:val="-1"/>
          <w:sz w:val="22"/>
          <w:szCs w:val="22"/>
        </w:rPr>
        <w:t>se</w:t>
      </w:r>
      <w:r w:rsidRPr="008D0FED">
        <w:rPr>
          <w:rFonts w:ascii="Calibri" w:eastAsia="Calibri" w:hAnsi="Calibri" w:cs="Calibri"/>
          <w:sz w:val="22"/>
          <w:szCs w:val="22"/>
        </w:rPr>
        <w:t>d</w:t>
      </w:r>
      <w:r w:rsidRPr="008D0FED">
        <w:rPr>
          <w:rFonts w:ascii="Calibri" w:eastAsia="Calibri" w:hAnsi="Calibri" w:cs="Calibri"/>
          <w:spacing w:val="12"/>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z w:val="22"/>
          <w:szCs w:val="22"/>
        </w:rPr>
        <w:t>ith</w:t>
      </w:r>
      <w:r w:rsidRPr="008D0FED">
        <w:rPr>
          <w:rFonts w:ascii="Calibri" w:eastAsia="Calibri" w:hAnsi="Calibri" w:cs="Calibri"/>
          <w:spacing w:val="14"/>
          <w:sz w:val="22"/>
          <w:szCs w:val="22"/>
        </w:rPr>
        <w:t xml:space="preserve"> </w:t>
      </w:r>
      <w:r w:rsidRPr="008D0FED">
        <w:rPr>
          <w:rFonts w:ascii="Calibri" w:eastAsia="Calibri" w:hAnsi="Calibri" w:cs="Calibri"/>
          <w:sz w:val="22"/>
          <w:szCs w:val="22"/>
        </w:rPr>
        <w:t>gal</w:t>
      </w:r>
      <w:r w:rsidRPr="008D0FED">
        <w:rPr>
          <w:rFonts w:ascii="Calibri" w:eastAsia="Calibri" w:hAnsi="Calibri" w:cs="Calibri"/>
          <w:spacing w:val="-1"/>
          <w:sz w:val="22"/>
          <w:szCs w:val="22"/>
        </w:rPr>
        <w:t>v</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ized</w:t>
      </w:r>
      <w:r w:rsidRPr="008D0FED">
        <w:rPr>
          <w:rFonts w:ascii="Calibri" w:eastAsia="Calibri" w:hAnsi="Calibri" w:cs="Calibri"/>
          <w:spacing w:val="9"/>
          <w:sz w:val="22"/>
          <w:szCs w:val="22"/>
        </w:rPr>
        <w:t xml:space="preserve"> </w:t>
      </w:r>
      <w:r w:rsidRPr="008D0FED">
        <w:rPr>
          <w:rFonts w:ascii="Calibri" w:eastAsia="Calibri" w:hAnsi="Calibri" w:cs="Calibri"/>
          <w:spacing w:val="1"/>
          <w:sz w:val="22"/>
          <w:szCs w:val="22"/>
        </w:rPr>
        <w:t>d</w:t>
      </w:r>
      <w:r w:rsidRPr="008D0FED">
        <w:rPr>
          <w:rFonts w:ascii="Calibri" w:eastAsia="Calibri" w:hAnsi="Calibri" w:cs="Calibri"/>
          <w:sz w:val="22"/>
          <w:szCs w:val="22"/>
        </w:rPr>
        <w:t>raw</w:t>
      </w:r>
      <w:r w:rsidRPr="008D0FED">
        <w:rPr>
          <w:rFonts w:ascii="Calibri" w:eastAsia="Calibri" w:hAnsi="Calibri" w:cs="Calibri"/>
          <w:spacing w:val="12"/>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z w:val="22"/>
          <w:szCs w:val="22"/>
        </w:rPr>
        <w:t>ir</w:t>
      </w:r>
      <w:r w:rsidRPr="008D0FED">
        <w:rPr>
          <w:rFonts w:ascii="Calibri" w:eastAsia="Calibri" w:hAnsi="Calibri" w:cs="Calibri"/>
          <w:spacing w:val="1"/>
          <w:sz w:val="22"/>
          <w:szCs w:val="22"/>
        </w:rPr>
        <w:t>e</w:t>
      </w:r>
      <w:r w:rsidRPr="008D0FED">
        <w:rPr>
          <w:rFonts w:ascii="Calibri" w:eastAsia="Calibri" w:hAnsi="Calibri" w:cs="Calibri"/>
          <w:sz w:val="22"/>
          <w:szCs w:val="22"/>
        </w:rPr>
        <w:t>s</w:t>
      </w:r>
      <w:r w:rsidRPr="008D0FED">
        <w:rPr>
          <w:rFonts w:ascii="Calibri" w:eastAsia="Calibri" w:hAnsi="Calibri" w:cs="Calibri"/>
          <w:spacing w:val="12"/>
          <w:sz w:val="22"/>
          <w:szCs w:val="22"/>
        </w:rPr>
        <w:t xml:space="preserve"> </w:t>
      </w:r>
      <w:r w:rsidRPr="008D0FED">
        <w:rPr>
          <w:rFonts w:ascii="Calibri" w:eastAsia="Calibri" w:hAnsi="Calibri" w:cs="Calibri"/>
          <w:sz w:val="22"/>
          <w:szCs w:val="22"/>
        </w:rPr>
        <w:t>of</w:t>
      </w:r>
      <w:r w:rsidRPr="008D0FED">
        <w:rPr>
          <w:rFonts w:ascii="Calibri" w:eastAsia="Calibri" w:hAnsi="Calibri" w:cs="Calibri"/>
          <w:spacing w:val="14"/>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u</w:t>
      </w:r>
      <w:r w:rsidRPr="008D0FED">
        <w:rPr>
          <w:rFonts w:ascii="Calibri" w:eastAsia="Calibri" w:hAnsi="Calibri" w:cs="Calibri"/>
          <w:spacing w:val="-1"/>
          <w:sz w:val="22"/>
          <w:szCs w:val="22"/>
        </w:rPr>
        <w:t>f</w:t>
      </w:r>
      <w:r w:rsidRPr="008D0FED">
        <w:rPr>
          <w:rFonts w:ascii="Calibri" w:eastAsia="Calibri" w:hAnsi="Calibri" w:cs="Calibri"/>
          <w:spacing w:val="1"/>
          <w:sz w:val="22"/>
          <w:szCs w:val="22"/>
        </w:rPr>
        <w:t>f</w:t>
      </w:r>
      <w:r w:rsidRPr="008D0FED">
        <w:rPr>
          <w:rFonts w:ascii="Calibri" w:eastAsia="Calibri" w:hAnsi="Calibri" w:cs="Calibri"/>
          <w:sz w:val="22"/>
          <w:szCs w:val="22"/>
        </w:rPr>
        <w:t>ici</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10"/>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3"/>
          <w:sz w:val="22"/>
          <w:szCs w:val="22"/>
        </w:rPr>
        <w:t>r</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gth</w:t>
      </w:r>
      <w:r w:rsidRPr="008D0FED">
        <w:rPr>
          <w:rFonts w:ascii="Calibri" w:eastAsia="Calibri" w:hAnsi="Calibri" w:cs="Calibri"/>
          <w:spacing w:val="11"/>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d</w:t>
      </w:r>
      <w:r w:rsidRPr="008D0FED">
        <w:rPr>
          <w:rFonts w:ascii="Calibri" w:eastAsia="Calibri" w:hAnsi="Calibri" w:cs="Calibri"/>
          <w:spacing w:val="15"/>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z w:val="22"/>
          <w:szCs w:val="22"/>
        </w:rPr>
        <w:t>ize</w:t>
      </w:r>
      <w:r w:rsidRPr="008D0FED">
        <w:rPr>
          <w:rFonts w:ascii="Calibri" w:eastAsia="Calibri" w:hAnsi="Calibri" w:cs="Calibri"/>
          <w:spacing w:val="14"/>
          <w:sz w:val="22"/>
          <w:szCs w:val="22"/>
        </w:rPr>
        <w:t xml:space="preserve"> </w:t>
      </w:r>
      <w:r w:rsidRPr="008D0FED">
        <w:rPr>
          <w:rFonts w:ascii="Calibri" w:eastAsia="Calibri" w:hAnsi="Calibri" w:cs="Calibri"/>
          <w:sz w:val="22"/>
          <w:szCs w:val="22"/>
        </w:rPr>
        <w:t>to</w:t>
      </w:r>
      <w:r w:rsidRPr="008D0FED">
        <w:rPr>
          <w:rFonts w:ascii="Calibri" w:eastAsia="Calibri" w:hAnsi="Calibri" w:cs="Calibri"/>
          <w:spacing w:val="16"/>
          <w:sz w:val="22"/>
          <w:szCs w:val="22"/>
        </w:rPr>
        <w:t xml:space="preserve"> </w:t>
      </w:r>
      <w:r w:rsidRPr="008D0FED">
        <w:rPr>
          <w:rFonts w:ascii="Calibri" w:eastAsia="Calibri" w:hAnsi="Calibri" w:cs="Calibri"/>
          <w:spacing w:val="1"/>
          <w:sz w:val="22"/>
          <w:szCs w:val="22"/>
        </w:rPr>
        <w:t>pu</w:t>
      </w:r>
      <w:r w:rsidRPr="008D0FED">
        <w:rPr>
          <w:rFonts w:ascii="Calibri" w:eastAsia="Calibri" w:hAnsi="Calibri" w:cs="Calibri"/>
          <w:sz w:val="22"/>
          <w:szCs w:val="22"/>
        </w:rPr>
        <w:t>ll</w:t>
      </w:r>
      <w:r w:rsidRPr="008D0FED">
        <w:rPr>
          <w:rFonts w:ascii="Calibri" w:eastAsia="Calibri" w:hAnsi="Calibri" w:cs="Calibri"/>
          <w:spacing w:val="11"/>
          <w:sz w:val="22"/>
          <w:szCs w:val="22"/>
        </w:rPr>
        <w:t xml:space="preserve"> </w:t>
      </w:r>
      <w:r w:rsidRPr="008D0FED">
        <w:rPr>
          <w:rFonts w:ascii="Calibri" w:eastAsia="Calibri" w:hAnsi="Calibri" w:cs="Calibri"/>
          <w:sz w:val="22"/>
          <w:szCs w:val="22"/>
        </w:rPr>
        <w:t>ca</w:t>
      </w:r>
      <w:r w:rsidRPr="008D0FED">
        <w:rPr>
          <w:rFonts w:ascii="Calibri" w:eastAsia="Calibri" w:hAnsi="Calibri" w:cs="Calibri"/>
          <w:spacing w:val="1"/>
          <w:sz w:val="22"/>
          <w:szCs w:val="22"/>
        </w:rPr>
        <w:t>b</w:t>
      </w:r>
      <w:r w:rsidRPr="008D0FED">
        <w:rPr>
          <w:rFonts w:ascii="Calibri" w:eastAsia="Calibri" w:hAnsi="Calibri" w:cs="Calibri"/>
          <w:sz w:val="22"/>
          <w:szCs w:val="22"/>
        </w:rPr>
        <w:t>l</w:t>
      </w:r>
      <w:r w:rsidRPr="008D0FED">
        <w:rPr>
          <w:rFonts w:ascii="Calibri" w:eastAsia="Calibri" w:hAnsi="Calibri" w:cs="Calibri"/>
          <w:spacing w:val="-1"/>
          <w:sz w:val="22"/>
          <w:szCs w:val="22"/>
        </w:rPr>
        <w:t>e</w:t>
      </w:r>
      <w:r w:rsidRPr="008D0FED">
        <w:rPr>
          <w:rFonts w:ascii="Calibri" w:eastAsia="Calibri" w:hAnsi="Calibri" w:cs="Calibri"/>
          <w:sz w:val="22"/>
          <w:szCs w:val="22"/>
        </w:rPr>
        <w:t>s</w:t>
      </w:r>
      <w:r w:rsidRPr="008D0FED">
        <w:rPr>
          <w:rFonts w:ascii="Calibri" w:eastAsia="Calibri" w:hAnsi="Calibri" w:cs="Calibri"/>
          <w:spacing w:val="11"/>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 xml:space="preserve">at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r</w:t>
      </w:r>
      <w:r w:rsidRPr="008D0FED">
        <w:rPr>
          <w:rFonts w:ascii="Calibri" w:eastAsia="Calibri" w:hAnsi="Calibri" w:cs="Calibri"/>
          <w:spacing w:val="1"/>
          <w:sz w:val="22"/>
          <w:szCs w:val="22"/>
        </w:rPr>
        <w:t>u</w:t>
      </w:r>
      <w:r w:rsidRPr="008D0FED">
        <w:rPr>
          <w:rFonts w:ascii="Calibri" w:eastAsia="Calibri" w:hAnsi="Calibri" w:cs="Calibri"/>
          <w:sz w:val="22"/>
          <w:szCs w:val="22"/>
        </w:rPr>
        <w:t>n</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wit</w:t>
      </w:r>
      <w:r w:rsidRPr="008D0FED">
        <w:rPr>
          <w:rFonts w:ascii="Calibri" w:eastAsia="Calibri" w:hAnsi="Calibri" w:cs="Calibri"/>
          <w:spacing w:val="1"/>
          <w:sz w:val="22"/>
          <w:szCs w:val="22"/>
        </w:rPr>
        <w:t>h</w:t>
      </w:r>
      <w:r w:rsidRPr="008D0FED">
        <w:rPr>
          <w:rFonts w:ascii="Calibri" w:eastAsia="Calibri" w:hAnsi="Calibri" w:cs="Calibri"/>
          <w:sz w:val="22"/>
          <w:szCs w:val="22"/>
        </w:rPr>
        <w:t>in</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th</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c</w:t>
      </w:r>
      <w:r w:rsidRPr="008D0FED">
        <w:rPr>
          <w:rFonts w:ascii="Calibri" w:eastAsia="Calibri" w:hAnsi="Calibri" w:cs="Calibri"/>
          <w:spacing w:val="1"/>
          <w:sz w:val="22"/>
          <w:szCs w:val="22"/>
        </w:rPr>
        <w:t>ondu</w:t>
      </w:r>
      <w:r w:rsidRPr="008D0FED">
        <w:rPr>
          <w:rFonts w:ascii="Calibri" w:eastAsia="Calibri" w:hAnsi="Calibri" w:cs="Calibri"/>
          <w:sz w:val="22"/>
          <w:szCs w:val="22"/>
        </w:rPr>
        <w:t>i</w:t>
      </w:r>
      <w:r w:rsidRPr="008D0FED">
        <w:rPr>
          <w:rFonts w:ascii="Calibri" w:eastAsia="Calibri" w:hAnsi="Calibri" w:cs="Calibri"/>
          <w:spacing w:val="3"/>
          <w:sz w:val="22"/>
          <w:szCs w:val="22"/>
        </w:rPr>
        <w:t>t</w:t>
      </w:r>
      <w:r w:rsidRPr="008D0FED">
        <w:rPr>
          <w:rFonts w:ascii="Calibri" w:eastAsia="Calibri" w:hAnsi="Calibri" w:cs="Calibri"/>
          <w:spacing w:val="-1"/>
          <w:sz w:val="22"/>
          <w:szCs w:val="22"/>
        </w:rPr>
        <w:t>s</w:t>
      </w:r>
      <w:r w:rsidRPr="008D0FED">
        <w:rPr>
          <w:rFonts w:ascii="Calibri" w:eastAsia="Calibri" w:hAnsi="Calibri" w:cs="Calibri"/>
          <w:sz w:val="22"/>
          <w:szCs w:val="22"/>
        </w:rPr>
        <w:t>.</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g</w:t>
      </w:r>
      <w:r w:rsidRPr="008D0FED">
        <w:rPr>
          <w:rFonts w:ascii="Calibri" w:eastAsia="Calibri" w:hAnsi="Calibri" w:cs="Calibri"/>
          <w:spacing w:val="1"/>
          <w:sz w:val="22"/>
          <w:szCs w:val="22"/>
        </w:rPr>
        <w:t>a</w:t>
      </w:r>
      <w:r w:rsidRPr="008D0FED">
        <w:rPr>
          <w:rFonts w:ascii="Calibri" w:eastAsia="Calibri" w:hAnsi="Calibri" w:cs="Calibri"/>
          <w:spacing w:val="2"/>
          <w:sz w:val="22"/>
          <w:szCs w:val="22"/>
        </w:rPr>
        <w:t>l</w:t>
      </w:r>
      <w:r w:rsidRPr="008D0FED">
        <w:rPr>
          <w:rFonts w:ascii="Calibri" w:eastAsia="Calibri" w:hAnsi="Calibri" w:cs="Calibri"/>
          <w:spacing w:val="-1"/>
          <w:sz w:val="22"/>
          <w:szCs w:val="22"/>
        </w:rPr>
        <w:t>v</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ized</w:t>
      </w:r>
      <w:r w:rsidRPr="008D0FED">
        <w:rPr>
          <w:rFonts w:ascii="Calibri" w:eastAsia="Calibri" w:hAnsi="Calibri" w:cs="Calibri"/>
          <w:spacing w:val="-8"/>
          <w:sz w:val="22"/>
          <w:szCs w:val="22"/>
        </w:rPr>
        <w:t xml:space="preserve"> </w:t>
      </w:r>
      <w:r w:rsidRPr="008D0FED">
        <w:rPr>
          <w:rFonts w:ascii="Calibri" w:eastAsia="Calibri" w:hAnsi="Calibri" w:cs="Calibri"/>
          <w:spacing w:val="1"/>
          <w:sz w:val="22"/>
          <w:szCs w:val="22"/>
        </w:rPr>
        <w:t>d</w:t>
      </w:r>
      <w:r w:rsidRPr="008D0FED">
        <w:rPr>
          <w:rFonts w:ascii="Calibri" w:eastAsia="Calibri" w:hAnsi="Calibri" w:cs="Calibri"/>
          <w:sz w:val="22"/>
          <w:szCs w:val="22"/>
        </w:rPr>
        <w:t>raw</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wi</w:t>
      </w:r>
      <w:r w:rsidRPr="008D0FED">
        <w:rPr>
          <w:rFonts w:ascii="Calibri" w:eastAsia="Calibri" w:hAnsi="Calibri" w:cs="Calibri"/>
          <w:spacing w:val="2"/>
          <w:sz w:val="22"/>
          <w:szCs w:val="22"/>
        </w:rPr>
        <w:t>r</w:t>
      </w:r>
      <w:r w:rsidRPr="008D0FED">
        <w:rPr>
          <w:rFonts w:ascii="Calibri" w:eastAsia="Calibri" w:hAnsi="Calibri" w:cs="Calibri"/>
          <w:spacing w:val="-1"/>
          <w:sz w:val="22"/>
          <w:szCs w:val="22"/>
        </w:rPr>
        <w:t>e</w:t>
      </w:r>
      <w:r w:rsidRPr="008D0FED">
        <w:rPr>
          <w:rFonts w:ascii="Calibri" w:eastAsia="Calibri" w:hAnsi="Calibri" w:cs="Calibri"/>
          <w:sz w:val="22"/>
          <w:szCs w:val="22"/>
        </w:rPr>
        <w:t>s</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3"/>
          <w:sz w:val="22"/>
          <w:szCs w:val="22"/>
        </w:rPr>
        <w:t>h</w:t>
      </w:r>
      <w:r w:rsidRPr="008D0FED">
        <w:rPr>
          <w:rFonts w:ascii="Calibri" w:eastAsia="Calibri" w:hAnsi="Calibri" w:cs="Calibri"/>
          <w:sz w:val="22"/>
          <w:szCs w:val="22"/>
        </w:rPr>
        <w:t>all</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r</w:t>
      </w:r>
      <w:r w:rsidRPr="008D0FED">
        <w:rPr>
          <w:rFonts w:ascii="Calibri" w:eastAsia="Calibri" w:hAnsi="Calibri" w:cs="Calibri"/>
          <w:spacing w:val="1"/>
          <w:sz w:val="22"/>
          <w:szCs w:val="22"/>
        </w:rPr>
        <w:t>u</w:t>
      </w:r>
      <w:r w:rsidRPr="008D0FED">
        <w:rPr>
          <w:rFonts w:ascii="Calibri" w:eastAsia="Calibri" w:hAnsi="Calibri" w:cs="Calibri"/>
          <w:sz w:val="22"/>
          <w:szCs w:val="22"/>
        </w:rPr>
        <w:t>n</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th</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full</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l</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gth</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o</w:t>
      </w:r>
      <w:r w:rsidRPr="008D0FED">
        <w:rPr>
          <w:rFonts w:ascii="Calibri" w:eastAsia="Calibri" w:hAnsi="Calibri" w:cs="Calibri"/>
          <w:sz w:val="22"/>
          <w:szCs w:val="22"/>
        </w:rPr>
        <w:t>f</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th</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c</w:t>
      </w:r>
      <w:r w:rsidRPr="008D0FED">
        <w:rPr>
          <w:rFonts w:ascii="Calibri" w:eastAsia="Calibri" w:hAnsi="Calibri" w:cs="Calibri"/>
          <w:spacing w:val="1"/>
          <w:sz w:val="22"/>
          <w:szCs w:val="22"/>
        </w:rPr>
        <w:t>ondu</w:t>
      </w:r>
      <w:r w:rsidRPr="008D0FED">
        <w:rPr>
          <w:rFonts w:ascii="Calibri" w:eastAsia="Calibri" w:hAnsi="Calibri" w:cs="Calibri"/>
          <w:sz w:val="22"/>
          <w:szCs w:val="22"/>
        </w:rPr>
        <w:t>it</w:t>
      </w:r>
      <w:r w:rsidRPr="008D0FED">
        <w:rPr>
          <w:rFonts w:ascii="Calibri" w:eastAsia="Calibri" w:hAnsi="Calibri" w:cs="Calibri"/>
          <w:spacing w:val="-1"/>
          <w:sz w:val="22"/>
          <w:szCs w:val="22"/>
        </w:rPr>
        <w:t>s</w:t>
      </w:r>
      <w:r w:rsidRPr="008D0FED">
        <w:rPr>
          <w:rFonts w:ascii="Calibri" w:eastAsia="Calibri" w:hAnsi="Calibri" w:cs="Calibri"/>
          <w:sz w:val="22"/>
          <w:szCs w:val="22"/>
        </w:rPr>
        <w:t>.</w:t>
      </w:r>
    </w:p>
    <w:p w14:paraId="3C76827C" w14:textId="77777777" w:rsidR="003228F6" w:rsidRPr="008D0FED" w:rsidRDefault="003228F6" w:rsidP="0097604F">
      <w:pPr>
        <w:spacing w:before="7" w:line="140" w:lineRule="exact"/>
        <w:rPr>
          <w:sz w:val="22"/>
          <w:szCs w:val="22"/>
        </w:rPr>
      </w:pPr>
    </w:p>
    <w:p w14:paraId="2978981B" w14:textId="5B266F8D" w:rsidR="003228F6" w:rsidRPr="008D0FED" w:rsidRDefault="003228F6" w:rsidP="008D0FED">
      <w:pPr>
        <w:pStyle w:val="ListParagraph"/>
        <w:numPr>
          <w:ilvl w:val="2"/>
          <w:numId w:val="22"/>
        </w:numPr>
        <w:spacing w:line="276" w:lineRule="auto"/>
        <w:ind w:left="1080" w:right="108"/>
        <w:jc w:val="both"/>
        <w:rPr>
          <w:rFonts w:ascii="Calibri" w:eastAsia="Calibri" w:hAnsi="Calibri" w:cs="Calibri"/>
          <w:sz w:val="22"/>
          <w:szCs w:val="22"/>
        </w:rPr>
      </w:pPr>
      <w:r w:rsidRPr="008D0FED">
        <w:rPr>
          <w:rFonts w:ascii="Calibri" w:eastAsia="Calibri" w:hAnsi="Calibri" w:cs="Calibri"/>
          <w:sz w:val="22"/>
          <w:szCs w:val="22"/>
        </w:rPr>
        <w:t>Ca</w:t>
      </w:r>
      <w:r w:rsidRPr="008D0FED">
        <w:rPr>
          <w:rFonts w:ascii="Calibri" w:eastAsia="Calibri" w:hAnsi="Calibri" w:cs="Calibri"/>
          <w:spacing w:val="1"/>
          <w:sz w:val="22"/>
          <w:szCs w:val="22"/>
        </w:rPr>
        <w:t>b</w:t>
      </w:r>
      <w:r w:rsidRPr="008D0FED">
        <w:rPr>
          <w:rFonts w:ascii="Calibri" w:eastAsia="Calibri" w:hAnsi="Calibri" w:cs="Calibri"/>
          <w:sz w:val="22"/>
          <w:szCs w:val="22"/>
        </w:rPr>
        <w:t>le</w:t>
      </w:r>
      <w:r w:rsidRPr="008D0FED">
        <w:rPr>
          <w:rFonts w:ascii="Calibri" w:eastAsia="Calibri" w:hAnsi="Calibri" w:cs="Calibri"/>
          <w:spacing w:val="14"/>
          <w:sz w:val="22"/>
          <w:szCs w:val="22"/>
        </w:rPr>
        <w:t xml:space="preserve"> </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tri</w:t>
      </w:r>
      <w:r w:rsidRPr="008D0FED">
        <w:rPr>
          <w:rFonts w:ascii="Calibri" w:eastAsia="Calibri" w:hAnsi="Calibri" w:cs="Calibri"/>
          <w:spacing w:val="2"/>
          <w:sz w:val="22"/>
          <w:szCs w:val="22"/>
        </w:rPr>
        <w:t>e</w:t>
      </w:r>
      <w:r w:rsidRPr="008D0FED">
        <w:rPr>
          <w:rFonts w:ascii="Calibri" w:eastAsia="Calibri" w:hAnsi="Calibri" w:cs="Calibri"/>
          <w:sz w:val="22"/>
          <w:szCs w:val="22"/>
        </w:rPr>
        <w:t>s</w:t>
      </w:r>
      <w:r w:rsidRPr="008D0FED">
        <w:rPr>
          <w:rFonts w:ascii="Calibri" w:eastAsia="Calibri" w:hAnsi="Calibri" w:cs="Calibri"/>
          <w:spacing w:val="12"/>
          <w:sz w:val="22"/>
          <w:szCs w:val="22"/>
        </w:rPr>
        <w:t xml:space="preserve"> </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to</w:t>
      </w:r>
      <w:r w:rsidRPr="008D0FED">
        <w:rPr>
          <w:rFonts w:ascii="Calibri" w:eastAsia="Calibri" w:hAnsi="Calibri" w:cs="Calibri"/>
          <w:spacing w:val="17"/>
          <w:sz w:val="22"/>
          <w:szCs w:val="22"/>
        </w:rPr>
        <w:t xml:space="preserve"> </w:t>
      </w:r>
      <w:r w:rsidRPr="008D0FED">
        <w:rPr>
          <w:rFonts w:ascii="Calibri" w:eastAsia="Calibri" w:hAnsi="Calibri" w:cs="Calibri"/>
          <w:spacing w:val="1"/>
          <w:sz w:val="22"/>
          <w:szCs w:val="22"/>
        </w:rPr>
        <w:t>bu</w:t>
      </w:r>
      <w:r w:rsidRPr="008D0FED">
        <w:rPr>
          <w:rFonts w:ascii="Calibri" w:eastAsia="Calibri" w:hAnsi="Calibri" w:cs="Calibri"/>
          <w:sz w:val="22"/>
          <w:szCs w:val="22"/>
        </w:rPr>
        <w:t>ildi</w:t>
      </w:r>
      <w:r w:rsidRPr="008D0FED">
        <w:rPr>
          <w:rFonts w:ascii="Calibri" w:eastAsia="Calibri" w:hAnsi="Calibri" w:cs="Calibri"/>
          <w:spacing w:val="1"/>
          <w:sz w:val="22"/>
          <w:szCs w:val="22"/>
        </w:rPr>
        <w:t>n</w:t>
      </w:r>
      <w:r w:rsidRPr="008D0FED">
        <w:rPr>
          <w:rFonts w:ascii="Calibri" w:eastAsia="Calibri" w:hAnsi="Calibri" w:cs="Calibri"/>
          <w:sz w:val="22"/>
          <w:szCs w:val="22"/>
        </w:rPr>
        <w:t>gs</w:t>
      </w:r>
      <w:r w:rsidRPr="008D0FED">
        <w:rPr>
          <w:rFonts w:ascii="Calibri" w:eastAsia="Calibri" w:hAnsi="Calibri" w:cs="Calibri"/>
          <w:spacing w:val="13"/>
          <w:sz w:val="22"/>
          <w:szCs w:val="22"/>
        </w:rPr>
        <w:t xml:space="preserve"> </w:t>
      </w:r>
      <w:r w:rsidRPr="008D0FED">
        <w:rPr>
          <w:rFonts w:ascii="Calibri" w:eastAsia="Calibri" w:hAnsi="Calibri" w:cs="Calibri"/>
          <w:spacing w:val="1"/>
          <w:sz w:val="22"/>
          <w:szCs w:val="22"/>
        </w:rPr>
        <w:t>sh</w:t>
      </w:r>
      <w:r w:rsidRPr="008D0FED">
        <w:rPr>
          <w:rFonts w:ascii="Calibri" w:eastAsia="Calibri" w:hAnsi="Calibri" w:cs="Calibri"/>
          <w:sz w:val="22"/>
          <w:szCs w:val="22"/>
        </w:rPr>
        <w:t>all</w:t>
      </w:r>
      <w:r w:rsidRPr="008D0FED">
        <w:rPr>
          <w:rFonts w:ascii="Calibri" w:eastAsia="Calibri" w:hAnsi="Calibri" w:cs="Calibri"/>
          <w:spacing w:val="16"/>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17"/>
          <w:sz w:val="22"/>
          <w:szCs w:val="22"/>
        </w:rPr>
        <w:t xml:space="preserve"> </w:t>
      </w:r>
      <w:r w:rsidRPr="008D0FED">
        <w:rPr>
          <w:rFonts w:ascii="Calibri" w:eastAsia="Calibri" w:hAnsi="Calibri" w:cs="Calibri"/>
          <w:spacing w:val="-1"/>
          <w:sz w:val="22"/>
          <w:szCs w:val="22"/>
        </w:rPr>
        <w:t>se</w:t>
      </w:r>
      <w:r w:rsidRPr="008D0FED">
        <w:rPr>
          <w:rFonts w:ascii="Calibri" w:eastAsia="Calibri" w:hAnsi="Calibri" w:cs="Calibri"/>
          <w:sz w:val="22"/>
          <w:szCs w:val="22"/>
        </w:rPr>
        <w:t>a</w:t>
      </w:r>
      <w:r w:rsidRPr="008D0FED">
        <w:rPr>
          <w:rFonts w:ascii="Calibri" w:eastAsia="Calibri" w:hAnsi="Calibri" w:cs="Calibri"/>
          <w:spacing w:val="3"/>
          <w:sz w:val="22"/>
          <w:szCs w:val="22"/>
        </w:rPr>
        <w:t>l</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20"/>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z w:val="22"/>
          <w:szCs w:val="22"/>
        </w:rPr>
        <w:t>ith</w:t>
      </w:r>
      <w:r w:rsidRPr="008D0FED">
        <w:rPr>
          <w:rFonts w:ascii="Calibri" w:eastAsia="Calibri" w:hAnsi="Calibri" w:cs="Calibri"/>
          <w:spacing w:val="16"/>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pp</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pacing w:val="-1"/>
          <w:sz w:val="22"/>
          <w:szCs w:val="22"/>
        </w:rPr>
        <w:t>ve</w:t>
      </w:r>
      <w:r w:rsidRPr="008D0FED">
        <w:rPr>
          <w:rFonts w:ascii="Calibri" w:eastAsia="Calibri" w:hAnsi="Calibri" w:cs="Calibri"/>
          <w:sz w:val="22"/>
          <w:szCs w:val="22"/>
        </w:rPr>
        <w:t>d</w:t>
      </w:r>
      <w:r w:rsidRPr="008D0FED">
        <w:rPr>
          <w:rFonts w:ascii="Calibri" w:eastAsia="Calibri" w:hAnsi="Calibri" w:cs="Calibri"/>
          <w:spacing w:val="16"/>
          <w:sz w:val="22"/>
          <w:szCs w:val="22"/>
        </w:rPr>
        <w:t xml:space="preserve"> </w:t>
      </w:r>
      <w:r w:rsidRPr="008D0FED">
        <w:rPr>
          <w:rFonts w:ascii="Calibri" w:eastAsia="Calibri" w:hAnsi="Calibri" w:cs="Calibri"/>
          <w:spacing w:val="1"/>
          <w:sz w:val="22"/>
          <w:szCs w:val="22"/>
        </w:rPr>
        <w:t>u</w:t>
      </w:r>
      <w:r w:rsidRPr="008D0FED">
        <w:rPr>
          <w:rFonts w:ascii="Calibri" w:eastAsia="Calibri" w:hAnsi="Calibri" w:cs="Calibri"/>
          <w:spacing w:val="-1"/>
          <w:sz w:val="22"/>
          <w:szCs w:val="22"/>
        </w:rPr>
        <w:t>s</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g</w:t>
      </w:r>
      <w:r w:rsidRPr="008D0FED">
        <w:rPr>
          <w:rFonts w:ascii="Calibri" w:eastAsia="Calibri" w:hAnsi="Calibri" w:cs="Calibri"/>
          <w:spacing w:val="15"/>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u</w:t>
      </w:r>
      <w:r w:rsidRPr="008D0FED">
        <w:rPr>
          <w:rFonts w:ascii="Calibri" w:eastAsia="Calibri" w:hAnsi="Calibri" w:cs="Calibri"/>
          <w:sz w:val="22"/>
          <w:szCs w:val="22"/>
        </w:rPr>
        <w:t>it</w:t>
      </w:r>
      <w:r w:rsidRPr="008D0FED">
        <w:rPr>
          <w:rFonts w:ascii="Calibri" w:eastAsia="Calibri" w:hAnsi="Calibri" w:cs="Calibri"/>
          <w:spacing w:val="1"/>
          <w:sz w:val="22"/>
          <w:szCs w:val="22"/>
        </w:rPr>
        <w:t>ab</w:t>
      </w:r>
      <w:r w:rsidRPr="008D0FED">
        <w:rPr>
          <w:rFonts w:ascii="Calibri" w:eastAsia="Calibri" w:hAnsi="Calibri" w:cs="Calibri"/>
          <w:sz w:val="22"/>
          <w:szCs w:val="22"/>
        </w:rPr>
        <w:t>le</w:t>
      </w:r>
      <w:r w:rsidRPr="008D0FED">
        <w:rPr>
          <w:rFonts w:ascii="Calibri" w:eastAsia="Calibri" w:hAnsi="Calibri" w:cs="Calibri"/>
          <w:spacing w:val="15"/>
          <w:sz w:val="22"/>
          <w:szCs w:val="22"/>
        </w:rPr>
        <w:t xml:space="preserve"> </w:t>
      </w:r>
      <w:r w:rsidRPr="008D0FED">
        <w:rPr>
          <w:rFonts w:ascii="Calibri" w:eastAsia="Calibri" w:hAnsi="Calibri" w:cs="Calibri"/>
          <w:spacing w:val="-1"/>
          <w:sz w:val="22"/>
          <w:szCs w:val="22"/>
        </w:rPr>
        <w:t>m</w:t>
      </w:r>
      <w:r w:rsidRPr="008D0FED">
        <w:rPr>
          <w:rFonts w:ascii="Calibri" w:eastAsia="Calibri" w:hAnsi="Calibri" w:cs="Calibri"/>
          <w:sz w:val="22"/>
          <w:szCs w:val="22"/>
        </w:rPr>
        <w:t>a</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ria</w:t>
      </w:r>
      <w:r w:rsidRPr="008D0FED">
        <w:rPr>
          <w:rFonts w:ascii="Calibri" w:eastAsia="Calibri" w:hAnsi="Calibri" w:cs="Calibri"/>
          <w:spacing w:val="3"/>
          <w:sz w:val="22"/>
          <w:szCs w:val="22"/>
        </w:rPr>
        <w:t>l</w:t>
      </w:r>
      <w:r w:rsidRPr="008D0FED">
        <w:rPr>
          <w:rFonts w:ascii="Calibri" w:eastAsia="Calibri" w:hAnsi="Calibri" w:cs="Calibri"/>
          <w:sz w:val="22"/>
          <w:szCs w:val="22"/>
        </w:rPr>
        <w:t>s</w:t>
      </w:r>
      <w:r w:rsidRPr="008D0FED">
        <w:rPr>
          <w:rFonts w:ascii="Calibri" w:eastAsia="Calibri" w:hAnsi="Calibri" w:cs="Calibri"/>
          <w:spacing w:val="13"/>
          <w:sz w:val="22"/>
          <w:szCs w:val="22"/>
        </w:rPr>
        <w:t xml:space="preserve"> </w:t>
      </w:r>
      <w:r w:rsidRPr="008D0FED">
        <w:rPr>
          <w:rFonts w:ascii="Calibri" w:eastAsia="Calibri" w:hAnsi="Calibri" w:cs="Calibri"/>
          <w:sz w:val="22"/>
          <w:szCs w:val="22"/>
        </w:rPr>
        <w:t>RO</w:t>
      </w:r>
      <w:r w:rsidRPr="008D0FED">
        <w:rPr>
          <w:rFonts w:ascii="Calibri" w:eastAsia="Calibri" w:hAnsi="Calibri" w:cs="Calibri"/>
          <w:spacing w:val="2"/>
          <w:sz w:val="22"/>
          <w:szCs w:val="22"/>
        </w:rPr>
        <w:t>X</w:t>
      </w:r>
      <w:r w:rsidRPr="008D0FED">
        <w:rPr>
          <w:rFonts w:ascii="Calibri" w:eastAsia="Calibri" w:hAnsi="Calibri" w:cs="Calibri"/>
          <w:sz w:val="22"/>
          <w:szCs w:val="22"/>
        </w:rPr>
        <w:t>R</w:t>
      </w:r>
      <w:r w:rsidRPr="008D0FED">
        <w:rPr>
          <w:rFonts w:ascii="Calibri" w:eastAsia="Calibri" w:hAnsi="Calibri" w:cs="Calibri"/>
          <w:spacing w:val="1"/>
          <w:sz w:val="22"/>
          <w:szCs w:val="22"/>
        </w:rPr>
        <w:t>E</w:t>
      </w:r>
      <w:r w:rsidRPr="008D0FED">
        <w:rPr>
          <w:rFonts w:ascii="Calibri" w:eastAsia="Calibri" w:hAnsi="Calibri" w:cs="Calibri"/>
          <w:sz w:val="22"/>
          <w:szCs w:val="22"/>
        </w:rPr>
        <w:t>C</w:t>
      </w:r>
      <w:r w:rsidRPr="008D0FED">
        <w:rPr>
          <w:rFonts w:ascii="Calibri" w:eastAsia="Calibri" w:hAnsi="Calibri" w:cs="Calibri"/>
          <w:spacing w:val="13"/>
          <w:sz w:val="22"/>
          <w:szCs w:val="22"/>
        </w:rPr>
        <w:t xml:space="preserve"> </w:t>
      </w:r>
      <w:r w:rsidRPr="008D0FED">
        <w:rPr>
          <w:rFonts w:ascii="Calibri" w:eastAsia="Calibri" w:hAnsi="Calibri" w:cs="Calibri"/>
          <w:sz w:val="22"/>
          <w:szCs w:val="22"/>
        </w:rPr>
        <w:t>to</w:t>
      </w:r>
      <w:r w:rsidRPr="008D0FED">
        <w:rPr>
          <w:rFonts w:ascii="Calibri" w:eastAsia="Calibri" w:hAnsi="Calibri" w:cs="Calibri"/>
          <w:spacing w:val="18"/>
          <w:sz w:val="22"/>
          <w:szCs w:val="22"/>
        </w:rPr>
        <w:t xml:space="preserve"> </w:t>
      </w:r>
      <w:r w:rsidRPr="008D0FED">
        <w:rPr>
          <w:rFonts w:ascii="Calibri" w:eastAsia="Calibri" w:hAnsi="Calibri" w:cs="Calibri"/>
          <w:spacing w:val="1"/>
          <w:sz w:val="22"/>
          <w:szCs w:val="22"/>
        </w:rPr>
        <w:t>p</w:t>
      </w:r>
      <w:r w:rsidRPr="008D0FED">
        <w:rPr>
          <w:rFonts w:ascii="Calibri" w:eastAsia="Calibri" w:hAnsi="Calibri" w:cs="Calibri"/>
          <w:sz w:val="22"/>
          <w:szCs w:val="22"/>
        </w:rPr>
        <w:t>r</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v</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14"/>
          <w:sz w:val="22"/>
          <w:szCs w:val="22"/>
        </w:rPr>
        <w:t xml:space="preserve"> </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try</w:t>
      </w:r>
      <w:r w:rsidRPr="008D0FED">
        <w:rPr>
          <w:rFonts w:ascii="Calibri" w:eastAsia="Calibri" w:hAnsi="Calibri" w:cs="Calibri"/>
          <w:spacing w:val="17"/>
          <w:sz w:val="22"/>
          <w:szCs w:val="22"/>
        </w:rPr>
        <w:t xml:space="preserve"> </w:t>
      </w:r>
      <w:r w:rsidRPr="008D0FED">
        <w:rPr>
          <w:rFonts w:ascii="Calibri" w:eastAsia="Calibri" w:hAnsi="Calibri" w:cs="Calibri"/>
          <w:sz w:val="22"/>
          <w:szCs w:val="22"/>
        </w:rPr>
        <w:t>of</w:t>
      </w:r>
      <w:r w:rsidRPr="008D0FED">
        <w:rPr>
          <w:rFonts w:ascii="Calibri" w:eastAsia="Calibri" w:hAnsi="Calibri" w:cs="Calibri"/>
          <w:spacing w:val="17"/>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 xml:space="preserve">y </w:t>
      </w:r>
      <w:r w:rsidRPr="008D0FED">
        <w:rPr>
          <w:rFonts w:ascii="Calibri" w:eastAsia="Calibri" w:hAnsi="Calibri" w:cs="Calibri"/>
          <w:spacing w:val="-1"/>
          <w:sz w:val="22"/>
          <w:szCs w:val="22"/>
        </w:rPr>
        <w:t>w</w:t>
      </w:r>
      <w:r w:rsidRPr="008D0FED">
        <w:rPr>
          <w:rFonts w:ascii="Calibri" w:eastAsia="Calibri" w:hAnsi="Calibri" w:cs="Calibri"/>
          <w:sz w:val="22"/>
          <w:szCs w:val="22"/>
        </w:rPr>
        <w:t>a</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du</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ve</w:t>
      </w:r>
      <w:r w:rsidRPr="008D0FED">
        <w:rPr>
          <w:rFonts w:ascii="Calibri" w:eastAsia="Calibri" w:hAnsi="Calibri" w:cs="Calibri"/>
          <w:spacing w:val="2"/>
          <w:sz w:val="22"/>
          <w:szCs w:val="22"/>
        </w:rPr>
        <w:t>r</w:t>
      </w:r>
      <w:r w:rsidRPr="008D0FED">
        <w:rPr>
          <w:rFonts w:ascii="Calibri" w:eastAsia="Calibri" w:hAnsi="Calibri" w:cs="Calibri"/>
          <w:spacing w:val="-1"/>
          <w:sz w:val="22"/>
          <w:szCs w:val="22"/>
        </w:rPr>
        <w:t>m</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etc. Ca</w:t>
      </w:r>
      <w:r w:rsidRPr="008D0FED">
        <w:rPr>
          <w:rFonts w:ascii="Calibri" w:eastAsia="Calibri" w:hAnsi="Calibri" w:cs="Calibri"/>
          <w:spacing w:val="1"/>
          <w:sz w:val="22"/>
          <w:szCs w:val="22"/>
        </w:rPr>
        <w:t>b</w:t>
      </w:r>
      <w:r w:rsidRPr="008D0FED">
        <w:rPr>
          <w:rFonts w:ascii="Calibri" w:eastAsia="Calibri" w:hAnsi="Calibri" w:cs="Calibri"/>
          <w:sz w:val="22"/>
          <w:szCs w:val="22"/>
        </w:rPr>
        <w:t>le</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try</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t</w:t>
      </w:r>
      <w:r w:rsidRPr="008D0FED">
        <w:rPr>
          <w:rFonts w:ascii="Calibri" w:eastAsia="Calibri" w:hAnsi="Calibri" w:cs="Calibri"/>
          <w:sz w:val="22"/>
          <w:szCs w:val="22"/>
        </w:rPr>
        <w:t>o</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th</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c</w:t>
      </w:r>
      <w:r w:rsidRPr="008D0FED">
        <w:rPr>
          <w:rFonts w:ascii="Calibri" w:eastAsia="Calibri" w:hAnsi="Calibri" w:cs="Calibri"/>
          <w:spacing w:val="1"/>
          <w:sz w:val="22"/>
          <w:szCs w:val="22"/>
        </w:rPr>
        <w:t>on</w:t>
      </w:r>
      <w:r w:rsidRPr="008D0FED">
        <w:rPr>
          <w:rFonts w:ascii="Calibri" w:eastAsia="Calibri" w:hAnsi="Calibri" w:cs="Calibri"/>
          <w:sz w:val="22"/>
          <w:szCs w:val="22"/>
        </w:rPr>
        <w:t>tr</w:t>
      </w:r>
      <w:r w:rsidRPr="008D0FED">
        <w:rPr>
          <w:rFonts w:ascii="Calibri" w:eastAsia="Calibri" w:hAnsi="Calibri" w:cs="Calibri"/>
          <w:spacing w:val="1"/>
          <w:sz w:val="22"/>
          <w:szCs w:val="22"/>
        </w:rPr>
        <w:t>o</w:t>
      </w:r>
      <w:r w:rsidRPr="008D0FED">
        <w:rPr>
          <w:rFonts w:ascii="Calibri" w:eastAsia="Calibri" w:hAnsi="Calibri" w:cs="Calibri"/>
          <w:sz w:val="22"/>
          <w:szCs w:val="22"/>
        </w:rPr>
        <w:t>l</w:t>
      </w:r>
      <w:r w:rsidRPr="008D0FED">
        <w:rPr>
          <w:rFonts w:ascii="Calibri" w:eastAsia="Calibri" w:hAnsi="Calibri" w:cs="Calibri"/>
          <w:spacing w:val="-6"/>
          <w:sz w:val="22"/>
          <w:szCs w:val="22"/>
        </w:rPr>
        <w:t xml:space="preserve"> </w:t>
      </w:r>
      <w:r w:rsidRPr="008D0FED">
        <w:rPr>
          <w:rFonts w:ascii="Calibri" w:eastAsia="Calibri" w:hAnsi="Calibri" w:cs="Calibri"/>
          <w:spacing w:val="1"/>
          <w:sz w:val="22"/>
          <w:szCs w:val="22"/>
        </w:rPr>
        <w:t>bu</w:t>
      </w:r>
      <w:r w:rsidRPr="008D0FED">
        <w:rPr>
          <w:rFonts w:ascii="Calibri" w:eastAsia="Calibri" w:hAnsi="Calibri" w:cs="Calibri"/>
          <w:sz w:val="22"/>
          <w:szCs w:val="22"/>
        </w:rPr>
        <w:t>ildi</w:t>
      </w:r>
      <w:r w:rsidRPr="008D0FED">
        <w:rPr>
          <w:rFonts w:ascii="Calibri" w:eastAsia="Calibri" w:hAnsi="Calibri" w:cs="Calibri"/>
          <w:spacing w:val="1"/>
          <w:sz w:val="22"/>
          <w:szCs w:val="22"/>
        </w:rPr>
        <w:t>n</w:t>
      </w:r>
      <w:r w:rsidRPr="008D0FED">
        <w:rPr>
          <w:rFonts w:ascii="Calibri" w:eastAsia="Calibri" w:hAnsi="Calibri" w:cs="Calibri"/>
          <w:sz w:val="22"/>
          <w:szCs w:val="22"/>
        </w:rPr>
        <w:t>g</w:t>
      </w:r>
      <w:r w:rsidRPr="008D0FED">
        <w:rPr>
          <w:rFonts w:ascii="Calibri" w:eastAsia="Calibri" w:hAnsi="Calibri" w:cs="Calibri"/>
          <w:spacing w:val="-9"/>
          <w:sz w:val="22"/>
          <w:szCs w:val="22"/>
        </w:rPr>
        <w:t xml:space="preserve"> </w:t>
      </w:r>
      <w:r w:rsidRPr="008D0FED">
        <w:rPr>
          <w:rFonts w:ascii="Calibri" w:eastAsia="Calibri" w:hAnsi="Calibri" w:cs="Calibri"/>
          <w:sz w:val="22"/>
          <w:szCs w:val="22"/>
        </w:rPr>
        <w:t>sh</w:t>
      </w:r>
      <w:r w:rsidRPr="008D0FED">
        <w:rPr>
          <w:rFonts w:ascii="Calibri" w:eastAsia="Calibri" w:hAnsi="Calibri" w:cs="Calibri"/>
          <w:spacing w:val="1"/>
          <w:sz w:val="22"/>
          <w:szCs w:val="22"/>
        </w:rPr>
        <w:t>a</w:t>
      </w:r>
      <w:r w:rsidRPr="008D0FED">
        <w:rPr>
          <w:rFonts w:ascii="Calibri" w:eastAsia="Calibri" w:hAnsi="Calibri" w:cs="Calibri"/>
          <w:sz w:val="22"/>
          <w:szCs w:val="22"/>
        </w:rPr>
        <w:t>ll</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p</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pacing w:val="-1"/>
          <w:sz w:val="22"/>
          <w:szCs w:val="22"/>
        </w:rPr>
        <w:t>v</w:t>
      </w:r>
      <w:r w:rsidRPr="008D0FED">
        <w:rPr>
          <w:rFonts w:ascii="Calibri" w:eastAsia="Calibri" w:hAnsi="Calibri" w:cs="Calibri"/>
          <w:sz w:val="22"/>
          <w:szCs w:val="22"/>
        </w:rPr>
        <w:t>i</w:t>
      </w:r>
      <w:r w:rsidRPr="008D0FED">
        <w:rPr>
          <w:rFonts w:ascii="Calibri" w:eastAsia="Calibri" w:hAnsi="Calibri" w:cs="Calibri"/>
          <w:spacing w:val="1"/>
          <w:sz w:val="22"/>
          <w:szCs w:val="22"/>
        </w:rPr>
        <w:t>d</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for</w:t>
      </w:r>
      <w:r w:rsidRPr="008D0FED">
        <w:rPr>
          <w:rFonts w:ascii="Calibri" w:eastAsia="Calibri" w:hAnsi="Calibri" w:cs="Calibri"/>
          <w:spacing w:val="-1"/>
          <w:sz w:val="22"/>
          <w:szCs w:val="22"/>
        </w:rPr>
        <w:t xml:space="preserve"> f</w:t>
      </w:r>
      <w:r w:rsidRPr="008D0FED">
        <w:rPr>
          <w:rFonts w:ascii="Calibri" w:eastAsia="Calibri" w:hAnsi="Calibri" w:cs="Calibri"/>
          <w:spacing w:val="1"/>
          <w:sz w:val="22"/>
          <w:szCs w:val="22"/>
        </w:rPr>
        <w:t>u</w:t>
      </w:r>
      <w:r w:rsidRPr="008D0FED">
        <w:rPr>
          <w:rFonts w:ascii="Calibri" w:eastAsia="Calibri" w:hAnsi="Calibri" w:cs="Calibri"/>
          <w:sz w:val="22"/>
          <w:szCs w:val="22"/>
        </w:rPr>
        <w:t>t</w:t>
      </w:r>
      <w:r w:rsidRPr="008D0FED">
        <w:rPr>
          <w:rFonts w:ascii="Calibri" w:eastAsia="Calibri" w:hAnsi="Calibri" w:cs="Calibri"/>
          <w:spacing w:val="1"/>
          <w:sz w:val="22"/>
          <w:szCs w:val="22"/>
        </w:rPr>
        <w:t>u</w:t>
      </w:r>
      <w:r w:rsidRPr="008D0FED">
        <w:rPr>
          <w:rFonts w:ascii="Calibri" w:eastAsia="Calibri" w:hAnsi="Calibri" w:cs="Calibri"/>
          <w:sz w:val="22"/>
          <w:szCs w:val="22"/>
        </w:rPr>
        <w:t>re</w:t>
      </w:r>
      <w:r w:rsidRPr="008D0FED">
        <w:rPr>
          <w:rFonts w:ascii="Calibri" w:eastAsia="Calibri" w:hAnsi="Calibri" w:cs="Calibri"/>
          <w:spacing w:val="-6"/>
          <w:sz w:val="22"/>
          <w:szCs w:val="22"/>
        </w:rPr>
        <w:t xml:space="preserve"> </w:t>
      </w:r>
      <w:r w:rsidRPr="008D0FED">
        <w:rPr>
          <w:rFonts w:ascii="Calibri" w:eastAsia="Calibri" w:hAnsi="Calibri" w:cs="Calibri"/>
          <w:spacing w:val="3"/>
          <w:sz w:val="22"/>
          <w:szCs w:val="22"/>
        </w:rPr>
        <w:t>r</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qu</w:t>
      </w:r>
      <w:r w:rsidRPr="008D0FED">
        <w:rPr>
          <w:rFonts w:ascii="Calibri" w:eastAsia="Calibri" w:hAnsi="Calibri" w:cs="Calibri"/>
          <w:sz w:val="22"/>
          <w:szCs w:val="22"/>
        </w:rPr>
        <w:t>ir</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m</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1"/>
          <w:sz w:val="22"/>
          <w:szCs w:val="22"/>
        </w:rPr>
        <w:t>s</w:t>
      </w:r>
      <w:r w:rsidRPr="008D0FED">
        <w:rPr>
          <w:rFonts w:ascii="Calibri" w:eastAsia="Calibri" w:hAnsi="Calibri" w:cs="Calibri"/>
          <w:sz w:val="22"/>
          <w:szCs w:val="22"/>
        </w:rPr>
        <w:t>.</w:t>
      </w:r>
    </w:p>
    <w:p w14:paraId="126FFB1C" w14:textId="77777777" w:rsidR="003228F6" w:rsidRPr="008D0FED" w:rsidRDefault="003228F6" w:rsidP="008D0FED">
      <w:pPr>
        <w:spacing w:line="120" w:lineRule="exact"/>
        <w:ind w:left="1080"/>
        <w:rPr>
          <w:sz w:val="22"/>
          <w:szCs w:val="22"/>
        </w:rPr>
      </w:pPr>
    </w:p>
    <w:p w14:paraId="6D011698" w14:textId="26B1F743" w:rsidR="003228F6" w:rsidRPr="008D0FED" w:rsidRDefault="003228F6" w:rsidP="008D0FED">
      <w:pPr>
        <w:pStyle w:val="ListParagraph"/>
        <w:numPr>
          <w:ilvl w:val="2"/>
          <w:numId w:val="22"/>
        </w:numPr>
        <w:spacing w:line="276" w:lineRule="auto"/>
        <w:ind w:left="1080" w:right="117"/>
        <w:jc w:val="both"/>
        <w:rPr>
          <w:rFonts w:ascii="Calibri" w:eastAsia="Calibri" w:hAnsi="Calibri" w:cs="Calibri"/>
          <w:sz w:val="22"/>
          <w:szCs w:val="22"/>
        </w:rPr>
      </w:pPr>
      <w:r w:rsidRPr="008D0FED">
        <w:rPr>
          <w:rFonts w:ascii="Calibri" w:eastAsia="Calibri" w:hAnsi="Calibri" w:cs="Calibri"/>
          <w:sz w:val="22"/>
          <w:szCs w:val="22"/>
        </w:rPr>
        <w:t>All</w:t>
      </w:r>
      <w:r w:rsidRPr="008D0FED">
        <w:rPr>
          <w:rFonts w:ascii="Calibri" w:eastAsia="Calibri" w:hAnsi="Calibri" w:cs="Calibri"/>
          <w:spacing w:val="15"/>
          <w:sz w:val="22"/>
          <w:szCs w:val="22"/>
        </w:rPr>
        <w:t xml:space="preserve"> </w:t>
      </w:r>
      <w:r w:rsidRPr="008D0FED">
        <w:rPr>
          <w:rFonts w:ascii="Calibri" w:eastAsia="Calibri" w:hAnsi="Calibri" w:cs="Calibri"/>
          <w:sz w:val="22"/>
          <w:szCs w:val="22"/>
        </w:rPr>
        <w:t>ca</w:t>
      </w:r>
      <w:r w:rsidRPr="008D0FED">
        <w:rPr>
          <w:rFonts w:ascii="Calibri" w:eastAsia="Calibri" w:hAnsi="Calibri" w:cs="Calibri"/>
          <w:spacing w:val="1"/>
          <w:sz w:val="22"/>
          <w:szCs w:val="22"/>
        </w:rPr>
        <w:t>b</w:t>
      </w:r>
      <w:r w:rsidRPr="008D0FED">
        <w:rPr>
          <w:rFonts w:ascii="Calibri" w:eastAsia="Calibri" w:hAnsi="Calibri" w:cs="Calibri"/>
          <w:sz w:val="22"/>
          <w:szCs w:val="22"/>
        </w:rPr>
        <w:t>le</w:t>
      </w:r>
      <w:r w:rsidRPr="008D0FED">
        <w:rPr>
          <w:rFonts w:ascii="Calibri" w:eastAsia="Calibri" w:hAnsi="Calibri" w:cs="Calibri"/>
          <w:spacing w:val="12"/>
          <w:sz w:val="22"/>
          <w:szCs w:val="22"/>
        </w:rPr>
        <w:t xml:space="preserve"> </w:t>
      </w:r>
      <w:r w:rsidRPr="008D0FED">
        <w:rPr>
          <w:rFonts w:ascii="Calibri" w:eastAsia="Calibri" w:hAnsi="Calibri" w:cs="Calibri"/>
          <w:spacing w:val="1"/>
          <w:sz w:val="22"/>
          <w:szCs w:val="22"/>
        </w:rPr>
        <w:t>du</w:t>
      </w:r>
      <w:r w:rsidRPr="008D0FED">
        <w:rPr>
          <w:rFonts w:ascii="Calibri" w:eastAsia="Calibri" w:hAnsi="Calibri" w:cs="Calibri"/>
          <w:sz w:val="22"/>
          <w:szCs w:val="22"/>
        </w:rPr>
        <w:t>cts</w:t>
      </w:r>
      <w:r w:rsidRPr="008D0FED">
        <w:rPr>
          <w:rFonts w:ascii="Calibri" w:eastAsia="Calibri" w:hAnsi="Calibri" w:cs="Calibri"/>
          <w:spacing w:val="12"/>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13"/>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16"/>
          <w:sz w:val="22"/>
          <w:szCs w:val="22"/>
        </w:rPr>
        <w:t xml:space="preserve"> </w:t>
      </w:r>
      <w:r w:rsidRPr="008D0FED">
        <w:rPr>
          <w:rFonts w:ascii="Calibri" w:eastAsia="Calibri" w:hAnsi="Calibri" w:cs="Calibri"/>
          <w:sz w:val="22"/>
          <w:szCs w:val="22"/>
        </w:rPr>
        <w:t>laid</w:t>
      </w:r>
      <w:r w:rsidRPr="008D0FED">
        <w:rPr>
          <w:rFonts w:ascii="Calibri" w:eastAsia="Calibri" w:hAnsi="Calibri" w:cs="Calibri"/>
          <w:spacing w:val="15"/>
          <w:sz w:val="22"/>
          <w:szCs w:val="22"/>
        </w:rPr>
        <w:t xml:space="preserve"> </w:t>
      </w:r>
      <w:r w:rsidRPr="008D0FED">
        <w:rPr>
          <w:rFonts w:ascii="Calibri" w:eastAsia="Calibri" w:hAnsi="Calibri" w:cs="Calibri"/>
          <w:sz w:val="22"/>
          <w:szCs w:val="22"/>
        </w:rPr>
        <w:t>in</w:t>
      </w:r>
      <w:r w:rsidRPr="008D0FED">
        <w:rPr>
          <w:rFonts w:ascii="Calibri" w:eastAsia="Calibri" w:hAnsi="Calibri" w:cs="Calibri"/>
          <w:spacing w:val="16"/>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z w:val="22"/>
          <w:szCs w:val="22"/>
        </w:rPr>
        <w:t>tr</w:t>
      </w:r>
      <w:r w:rsidRPr="008D0FED">
        <w:rPr>
          <w:rFonts w:ascii="Calibri" w:eastAsia="Calibri" w:hAnsi="Calibri" w:cs="Calibri"/>
          <w:spacing w:val="1"/>
          <w:sz w:val="22"/>
          <w:szCs w:val="22"/>
        </w:rPr>
        <w:t>a</w:t>
      </w:r>
      <w:r w:rsidRPr="008D0FED">
        <w:rPr>
          <w:rFonts w:ascii="Calibri" w:eastAsia="Calibri" w:hAnsi="Calibri" w:cs="Calibri"/>
          <w:sz w:val="22"/>
          <w:szCs w:val="22"/>
        </w:rPr>
        <w:t>ight</w:t>
      </w:r>
      <w:r w:rsidRPr="008D0FED">
        <w:rPr>
          <w:rFonts w:ascii="Calibri" w:eastAsia="Calibri" w:hAnsi="Calibri" w:cs="Calibri"/>
          <w:spacing w:val="12"/>
          <w:sz w:val="22"/>
          <w:szCs w:val="22"/>
        </w:rPr>
        <w:t xml:space="preserve"> </w:t>
      </w:r>
      <w:r w:rsidRPr="008D0FED">
        <w:rPr>
          <w:rFonts w:ascii="Calibri" w:eastAsia="Calibri" w:hAnsi="Calibri" w:cs="Calibri"/>
          <w:sz w:val="22"/>
          <w:szCs w:val="22"/>
        </w:rPr>
        <w:t>lines</w:t>
      </w:r>
      <w:r w:rsidRPr="008D0FED">
        <w:rPr>
          <w:rFonts w:ascii="Calibri" w:eastAsia="Calibri" w:hAnsi="Calibri" w:cs="Calibri"/>
          <w:spacing w:val="12"/>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d</w:t>
      </w:r>
      <w:r w:rsidRPr="008D0FED">
        <w:rPr>
          <w:rFonts w:ascii="Calibri" w:eastAsia="Calibri" w:hAnsi="Calibri" w:cs="Calibri"/>
          <w:spacing w:val="15"/>
          <w:sz w:val="22"/>
          <w:szCs w:val="22"/>
        </w:rPr>
        <w:t xml:space="preserve"> </w:t>
      </w:r>
      <w:r w:rsidRPr="008D0FED">
        <w:rPr>
          <w:rFonts w:ascii="Calibri" w:eastAsia="Calibri" w:hAnsi="Calibri" w:cs="Calibri"/>
          <w:sz w:val="22"/>
          <w:szCs w:val="22"/>
        </w:rPr>
        <w:t>r</w:t>
      </w:r>
      <w:r w:rsidRPr="008D0FED">
        <w:rPr>
          <w:rFonts w:ascii="Calibri" w:eastAsia="Calibri" w:hAnsi="Calibri" w:cs="Calibri"/>
          <w:spacing w:val="-1"/>
          <w:sz w:val="22"/>
          <w:szCs w:val="22"/>
        </w:rPr>
        <w:t>e</w:t>
      </w:r>
      <w:r w:rsidRPr="008D0FED">
        <w:rPr>
          <w:rFonts w:ascii="Calibri" w:eastAsia="Calibri" w:hAnsi="Calibri" w:cs="Calibri"/>
          <w:sz w:val="22"/>
          <w:szCs w:val="22"/>
        </w:rPr>
        <w:t>g</w:t>
      </w:r>
      <w:r w:rsidRPr="008D0FED">
        <w:rPr>
          <w:rFonts w:ascii="Calibri" w:eastAsia="Calibri" w:hAnsi="Calibri" w:cs="Calibri"/>
          <w:spacing w:val="1"/>
          <w:sz w:val="22"/>
          <w:szCs w:val="22"/>
        </w:rPr>
        <w:t>u</w:t>
      </w:r>
      <w:r w:rsidRPr="008D0FED">
        <w:rPr>
          <w:rFonts w:ascii="Calibri" w:eastAsia="Calibri" w:hAnsi="Calibri" w:cs="Calibri"/>
          <w:sz w:val="22"/>
          <w:szCs w:val="22"/>
        </w:rPr>
        <w:t>lar</w:t>
      </w:r>
      <w:r w:rsidRPr="008D0FED">
        <w:rPr>
          <w:rFonts w:ascii="Calibri" w:eastAsia="Calibri" w:hAnsi="Calibri" w:cs="Calibri"/>
          <w:spacing w:val="12"/>
          <w:sz w:val="22"/>
          <w:szCs w:val="22"/>
        </w:rPr>
        <w:t xml:space="preserve"> </w:t>
      </w:r>
      <w:r w:rsidRPr="008D0FED">
        <w:rPr>
          <w:rFonts w:ascii="Calibri" w:eastAsia="Calibri" w:hAnsi="Calibri" w:cs="Calibri"/>
          <w:sz w:val="22"/>
          <w:szCs w:val="22"/>
        </w:rPr>
        <w:t>gra</w:t>
      </w:r>
      <w:r w:rsidRPr="008D0FED">
        <w:rPr>
          <w:rFonts w:ascii="Calibri" w:eastAsia="Calibri" w:hAnsi="Calibri" w:cs="Calibri"/>
          <w:spacing w:val="1"/>
          <w:sz w:val="22"/>
          <w:szCs w:val="22"/>
        </w:rPr>
        <w:t>d</w:t>
      </w:r>
      <w:r w:rsidRPr="008D0FED">
        <w:rPr>
          <w:rFonts w:ascii="Calibri" w:eastAsia="Calibri" w:hAnsi="Calibri" w:cs="Calibri"/>
          <w:sz w:val="22"/>
          <w:szCs w:val="22"/>
        </w:rPr>
        <w:t>i</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ts</w:t>
      </w:r>
      <w:r w:rsidRPr="008D0FED">
        <w:rPr>
          <w:rFonts w:ascii="Calibri" w:eastAsia="Calibri" w:hAnsi="Calibri" w:cs="Calibri"/>
          <w:spacing w:val="8"/>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pacing w:val="-1"/>
          <w:sz w:val="22"/>
          <w:szCs w:val="22"/>
        </w:rPr>
        <w:t>e</w:t>
      </w:r>
      <w:r w:rsidRPr="008D0FED">
        <w:rPr>
          <w:rFonts w:ascii="Calibri" w:eastAsia="Calibri" w:hAnsi="Calibri" w:cs="Calibri"/>
          <w:sz w:val="22"/>
          <w:szCs w:val="22"/>
        </w:rPr>
        <w:t>t</w:t>
      </w:r>
      <w:r w:rsidRPr="008D0FED">
        <w:rPr>
          <w:rFonts w:ascii="Calibri" w:eastAsia="Calibri" w:hAnsi="Calibri" w:cs="Calibri"/>
          <w:spacing w:val="2"/>
          <w:sz w:val="22"/>
          <w:szCs w:val="22"/>
        </w:rPr>
        <w:t>w</w:t>
      </w:r>
      <w:r w:rsidRPr="008D0FED">
        <w:rPr>
          <w:rFonts w:ascii="Calibri" w:eastAsia="Calibri" w:hAnsi="Calibri" w:cs="Calibri"/>
          <w:spacing w:val="-1"/>
          <w:sz w:val="22"/>
          <w:szCs w:val="22"/>
        </w:rPr>
        <w:t>ee</w:t>
      </w:r>
      <w:r w:rsidRPr="008D0FED">
        <w:rPr>
          <w:rFonts w:ascii="Calibri" w:eastAsia="Calibri" w:hAnsi="Calibri" w:cs="Calibri"/>
          <w:sz w:val="22"/>
          <w:szCs w:val="22"/>
        </w:rPr>
        <w:t>n</w:t>
      </w:r>
      <w:r w:rsidRPr="008D0FED">
        <w:rPr>
          <w:rFonts w:ascii="Calibri" w:eastAsia="Calibri" w:hAnsi="Calibri" w:cs="Calibri"/>
          <w:spacing w:val="11"/>
          <w:sz w:val="22"/>
          <w:szCs w:val="22"/>
        </w:rPr>
        <w:t xml:space="preserve"> </w:t>
      </w:r>
      <w:r w:rsidRPr="008D0FED">
        <w:rPr>
          <w:rFonts w:ascii="Calibri" w:eastAsia="Calibri" w:hAnsi="Calibri" w:cs="Calibri"/>
          <w:sz w:val="22"/>
          <w:szCs w:val="22"/>
        </w:rPr>
        <w:t>ca</w:t>
      </w:r>
      <w:r w:rsidRPr="008D0FED">
        <w:rPr>
          <w:rFonts w:ascii="Calibri" w:eastAsia="Calibri" w:hAnsi="Calibri" w:cs="Calibri"/>
          <w:spacing w:val="1"/>
          <w:sz w:val="22"/>
          <w:szCs w:val="22"/>
        </w:rPr>
        <w:t>b</w:t>
      </w:r>
      <w:r w:rsidRPr="008D0FED">
        <w:rPr>
          <w:rFonts w:ascii="Calibri" w:eastAsia="Calibri" w:hAnsi="Calibri" w:cs="Calibri"/>
          <w:sz w:val="22"/>
          <w:szCs w:val="22"/>
        </w:rPr>
        <w:t>le</w:t>
      </w:r>
      <w:r w:rsidRPr="008D0FED">
        <w:rPr>
          <w:rFonts w:ascii="Calibri" w:eastAsia="Calibri" w:hAnsi="Calibri" w:cs="Calibri"/>
          <w:spacing w:val="12"/>
          <w:sz w:val="22"/>
          <w:szCs w:val="22"/>
        </w:rPr>
        <w:t xml:space="preserve"> </w:t>
      </w:r>
      <w:r w:rsidRPr="008D0FED">
        <w:rPr>
          <w:rFonts w:ascii="Calibri" w:eastAsia="Calibri" w:hAnsi="Calibri" w:cs="Calibri"/>
          <w:spacing w:val="1"/>
          <w:sz w:val="22"/>
          <w:szCs w:val="22"/>
        </w:rPr>
        <w:t>p</w:t>
      </w:r>
      <w:r w:rsidRPr="008D0FED">
        <w:rPr>
          <w:rFonts w:ascii="Calibri" w:eastAsia="Calibri" w:hAnsi="Calibri" w:cs="Calibri"/>
          <w:sz w:val="22"/>
          <w:szCs w:val="22"/>
        </w:rPr>
        <w:t>it</w:t>
      </w:r>
      <w:r w:rsidRPr="008D0FED">
        <w:rPr>
          <w:rFonts w:ascii="Calibri" w:eastAsia="Calibri" w:hAnsi="Calibri" w:cs="Calibri"/>
          <w:spacing w:val="-1"/>
          <w:sz w:val="22"/>
          <w:szCs w:val="22"/>
        </w:rPr>
        <w:t>s</w:t>
      </w:r>
      <w:r w:rsidRPr="008D0FED">
        <w:rPr>
          <w:rFonts w:ascii="Calibri" w:eastAsia="Calibri" w:hAnsi="Calibri" w:cs="Calibri"/>
          <w:sz w:val="22"/>
          <w:szCs w:val="22"/>
        </w:rPr>
        <w:t>,</w:t>
      </w:r>
      <w:r w:rsidRPr="008D0FED">
        <w:rPr>
          <w:rFonts w:ascii="Calibri" w:eastAsia="Calibri" w:hAnsi="Calibri" w:cs="Calibri"/>
          <w:spacing w:val="14"/>
          <w:sz w:val="22"/>
          <w:szCs w:val="22"/>
        </w:rPr>
        <w:t xml:space="preserve"> </w:t>
      </w:r>
      <w:r w:rsidRPr="008D0FED">
        <w:rPr>
          <w:rFonts w:ascii="Calibri" w:eastAsia="Calibri" w:hAnsi="Calibri" w:cs="Calibri"/>
          <w:sz w:val="22"/>
          <w:szCs w:val="22"/>
        </w:rPr>
        <w:t>as</w:t>
      </w:r>
      <w:r w:rsidRPr="008D0FED">
        <w:rPr>
          <w:rFonts w:ascii="Calibri" w:eastAsia="Calibri" w:hAnsi="Calibri" w:cs="Calibri"/>
          <w:spacing w:val="15"/>
          <w:sz w:val="22"/>
          <w:szCs w:val="22"/>
        </w:rPr>
        <w:t xml:space="preserve"> </w:t>
      </w:r>
      <w:r w:rsidRPr="008D0FED">
        <w:rPr>
          <w:rFonts w:ascii="Calibri" w:eastAsia="Calibri" w:hAnsi="Calibri" w:cs="Calibri"/>
          <w:spacing w:val="1"/>
          <w:sz w:val="22"/>
          <w:szCs w:val="22"/>
        </w:rPr>
        <w:t>d</w:t>
      </w:r>
      <w:r w:rsidRPr="008D0FED">
        <w:rPr>
          <w:rFonts w:ascii="Calibri" w:eastAsia="Calibri" w:hAnsi="Calibri" w:cs="Calibri"/>
          <w:sz w:val="22"/>
          <w:szCs w:val="22"/>
        </w:rPr>
        <w:t>ir</w:t>
      </w:r>
      <w:r w:rsidRPr="008D0FED">
        <w:rPr>
          <w:rFonts w:ascii="Calibri" w:eastAsia="Calibri" w:hAnsi="Calibri" w:cs="Calibri"/>
          <w:spacing w:val="-1"/>
          <w:sz w:val="22"/>
          <w:szCs w:val="22"/>
        </w:rPr>
        <w:t>e</w:t>
      </w:r>
      <w:r w:rsidRPr="008D0FED">
        <w:rPr>
          <w:rFonts w:ascii="Calibri" w:eastAsia="Calibri" w:hAnsi="Calibri" w:cs="Calibri"/>
          <w:sz w:val="22"/>
          <w:szCs w:val="22"/>
        </w:rPr>
        <w:t>cted.</w:t>
      </w:r>
      <w:r w:rsidRPr="008D0FED">
        <w:rPr>
          <w:rFonts w:ascii="Calibri" w:eastAsia="Calibri" w:hAnsi="Calibri" w:cs="Calibri"/>
          <w:spacing w:val="10"/>
          <w:sz w:val="22"/>
          <w:szCs w:val="22"/>
        </w:rPr>
        <w:t xml:space="preserve"> </w:t>
      </w:r>
      <w:r w:rsidRPr="008D0FED">
        <w:rPr>
          <w:rFonts w:ascii="Calibri" w:eastAsia="Calibri" w:hAnsi="Calibri" w:cs="Calibri"/>
          <w:sz w:val="22"/>
          <w:szCs w:val="22"/>
        </w:rPr>
        <w:t>All</w:t>
      </w:r>
      <w:r w:rsidRPr="008D0FED">
        <w:rPr>
          <w:rFonts w:ascii="Calibri" w:eastAsia="Calibri" w:hAnsi="Calibri" w:cs="Calibri"/>
          <w:spacing w:val="15"/>
          <w:sz w:val="22"/>
          <w:szCs w:val="22"/>
        </w:rPr>
        <w:t xml:space="preserve"> </w:t>
      </w:r>
      <w:r w:rsidRPr="008D0FED">
        <w:rPr>
          <w:rFonts w:ascii="Calibri" w:eastAsia="Calibri" w:hAnsi="Calibri" w:cs="Calibri"/>
          <w:spacing w:val="1"/>
          <w:sz w:val="22"/>
          <w:szCs w:val="22"/>
        </w:rPr>
        <w:t>du</w:t>
      </w:r>
      <w:r w:rsidRPr="008D0FED">
        <w:rPr>
          <w:rFonts w:ascii="Calibri" w:eastAsia="Calibri" w:hAnsi="Calibri" w:cs="Calibri"/>
          <w:sz w:val="22"/>
          <w:szCs w:val="22"/>
        </w:rPr>
        <w:t>cts</w:t>
      </w:r>
      <w:r w:rsidRPr="008D0FED">
        <w:rPr>
          <w:rFonts w:ascii="Calibri" w:eastAsia="Calibri" w:hAnsi="Calibri" w:cs="Calibri"/>
          <w:spacing w:val="12"/>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13"/>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 ke</w:t>
      </w:r>
      <w:r w:rsidRPr="008D0FED">
        <w:rPr>
          <w:rFonts w:ascii="Calibri" w:eastAsia="Calibri" w:hAnsi="Calibri" w:cs="Calibri"/>
          <w:spacing w:val="1"/>
          <w:sz w:val="22"/>
          <w:szCs w:val="22"/>
        </w:rPr>
        <w:t>p</w:t>
      </w:r>
      <w:r w:rsidRPr="008D0FED">
        <w:rPr>
          <w:rFonts w:ascii="Calibri" w:eastAsia="Calibri" w:hAnsi="Calibri" w:cs="Calibri"/>
          <w:sz w:val="22"/>
          <w:szCs w:val="22"/>
        </w:rPr>
        <w:t>t</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cl</w:t>
      </w:r>
      <w:r w:rsidRPr="008D0FED">
        <w:rPr>
          <w:rFonts w:ascii="Calibri" w:eastAsia="Calibri" w:hAnsi="Calibri" w:cs="Calibri"/>
          <w:spacing w:val="-1"/>
          <w:sz w:val="22"/>
          <w:szCs w:val="22"/>
        </w:rPr>
        <w:t>e</w:t>
      </w:r>
      <w:r w:rsidRPr="008D0FED">
        <w:rPr>
          <w:rFonts w:ascii="Calibri" w:eastAsia="Calibri" w:hAnsi="Calibri" w:cs="Calibri"/>
          <w:sz w:val="22"/>
          <w:szCs w:val="22"/>
        </w:rPr>
        <w:t>ar</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fr</w:t>
      </w:r>
      <w:r w:rsidRPr="008D0FED">
        <w:rPr>
          <w:rFonts w:ascii="Calibri" w:eastAsia="Calibri" w:hAnsi="Calibri" w:cs="Calibri"/>
          <w:spacing w:val="3"/>
          <w:sz w:val="22"/>
          <w:szCs w:val="22"/>
        </w:rPr>
        <w:t>o</w:t>
      </w:r>
      <w:r w:rsidRPr="008D0FED">
        <w:rPr>
          <w:rFonts w:ascii="Calibri" w:eastAsia="Calibri" w:hAnsi="Calibri" w:cs="Calibri"/>
          <w:sz w:val="22"/>
          <w:szCs w:val="22"/>
        </w:rPr>
        <w:t>m</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ear</w:t>
      </w:r>
      <w:r w:rsidRPr="008D0FED">
        <w:rPr>
          <w:rFonts w:ascii="Calibri" w:eastAsia="Calibri" w:hAnsi="Calibri" w:cs="Calibri"/>
          <w:spacing w:val="1"/>
          <w:sz w:val="22"/>
          <w:szCs w:val="22"/>
        </w:rPr>
        <w:t>th</w:t>
      </w:r>
      <w:r w:rsidRPr="008D0FED">
        <w:rPr>
          <w:rFonts w:ascii="Calibri" w:eastAsia="Calibri" w:hAnsi="Calibri" w:cs="Calibri"/>
          <w:sz w:val="22"/>
          <w:szCs w:val="22"/>
        </w:rPr>
        <w:t>,</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d</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b</w:t>
      </w:r>
      <w:r w:rsidRPr="008D0FED">
        <w:rPr>
          <w:rFonts w:ascii="Calibri" w:eastAsia="Calibri" w:hAnsi="Calibri" w:cs="Calibri"/>
          <w:sz w:val="22"/>
          <w:szCs w:val="22"/>
        </w:rPr>
        <w:t>ris</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d</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o</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o</w:t>
      </w:r>
      <w:r w:rsidRPr="008D0FED">
        <w:rPr>
          <w:rFonts w:ascii="Calibri" w:eastAsia="Calibri" w:hAnsi="Calibri" w:cs="Calibri"/>
          <w:spacing w:val="1"/>
          <w:sz w:val="22"/>
          <w:szCs w:val="22"/>
        </w:rPr>
        <w:t>b</w:t>
      </w:r>
      <w:r w:rsidRPr="008D0FED">
        <w:rPr>
          <w:rFonts w:ascii="Calibri" w:eastAsia="Calibri" w:hAnsi="Calibri" w:cs="Calibri"/>
          <w:spacing w:val="-1"/>
          <w:sz w:val="22"/>
          <w:szCs w:val="22"/>
        </w:rPr>
        <w:t>s</w:t>
      </w:r>
      <w:r w:rsidRPr="008D0FED">
        <w:rPr>
          <w:rFonts w:ascii="Calibri" w:eastAsia="Calibri" w:hAnsi="Calibri" w:cs="Calibri"/>
          <w:sz w:val="22"/>
          <w:szCs w:val="22"/>
        </w:rPr>
        <w:t>tr</w:t>
      </w:r>
      <w:r w:rsidRPr="008D0FED">
        <w:rPr>
          <w:rFonts w:ascii="Calibri" w:eastAsia="Calibri" w:hAnsi="Calibri" w:cs="Calibri"/>
          <w:spacing w:val="1"/>
          <w:sz w:val="22"/>
          <w:szCs w:val="22"/>
        </w:rPr>
        <w:t>u</w:t>
      </w:r>
      <w:r w:rsidRPr="008D0FED">
        <w:rPr>
          <w:rFonts w:ascii="Calibri" w:eastAsia="Calibri" w:hAnsi="Calibri" w:cs="Calibri"/>
          <w:sz w:val="22"/>
          <w:szCs w:val="22"/>
        </w:rPr>
        <w:t>ctio</w:t>
      </w:r>
      <w:r w:rsidRPr="008D0FED">
        <w:rPr>
          <w:rFonts w:ascii="Calibri" w:eastAsia="Calibri" w:hAnsi="Calibri" w:cs="Calibri"/>
          <w:spacing w:val="1"/>
          <w:sz w:val="22"/>
          <w:szCs w:val="22"/>
        </w:rPr>
        <w:t>n</w:t>
      </w:r>
      <w:r w:rsidRPr="008D0FED">
        <w:rPr>
          <w:rFonts w:ascii="Calibri" w:eastAsia="Calibri" w:hAnsi="Calibri" w:cs="Calibri"/>
          <w:sz w:val="22"/>
          <w:szCs w:val="22"/>
        </w:rPr>
        <w:t>s</w:t>
      </w:r>
      <w:r w:rsidRPr="008D0FED">
        <w:rPr>
          <w:rFonts w:ascii="Calibri" w:eastAsia="Calibri" w:hAnsi="Calibri" w:cs="Calibri"/>
          <w:spacing w:val="-11"/>
          <w:sz w:val="22"/>
          <w:szCs w:val="22"/>
        </w:rPr>
        <w:t xml:space="preserve"> </w:t>
      </w:r>
      <w:r w:rsidRPr="008D0FED">
        <w:rPr>
          <w:rFonts w:ascii="Calibri" w:eastAsia="Calibri" w:hAnsi="Calibri" w:cs="Calibri"/>
          <w:spacing w:val="1"/>
          <w:sz w:val="22"/>
          <w:szCs w:val="22"/>
        </w:rPr>
        <w:t>du</w:t>
      </w:r>
      <w:r w:rsidRPr="008D0FED">
        <w:rPr>
          <w:rFonts w:ascii="Calibri" w:eastAsia="Calibri" w:hAnsi="Calibri" w:cs="Calibri"/>
          <w:sz w:val="22"/>
          <w:szCs w:val="22"/>
        </w:rPr>
        <w:t>ri</w:t>
      </w:r>
      <w:r w:rsidRPr="008D0FED">
        <w:rPr>
          <w:rFonts w:ascii="Calibri" w:eastAsia="Calibri" w:hAnsi="Calibri" w:cs="Calibri"/>
          <w:spacing w:val="1"/>
          <w:sz w:val="22"/>
          <w:szCs w:val="22"/>
        </w:rPr>
        <w:t>n</w:t>
      </w:r>
      <w:r w:rsidRPr="008D0FED">
        <w:rPr>
          <w:rFonts w:ascii="Calibri" w:eastAsia="Calibri" w:hAnsi="Calibri" w:cs="Calibri"/>
          <w:sz w:val="22"/>
          <w:szCs w:val="22"/>
        </w:rPr>
        <w:t>g</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an</w:t>
      </w:r>
      <w:r w:rsidRPr="008D0FED">
        <w:rPr>
          <w:rFonts w:ascii="Calibri" w:eastAsia="Calibri" w:hAnsi="Calibri" w:cs="Calibri"/>
          <w:sz w:val="22"/>
          <w:szCs w:val="22"/>
        </w:rPr>
        <w:t>d</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after</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pacing w:val="-1"/>
          <w:sz w:val="22"/>
          <w:szCs w:val="22"/>
        </w:rPr>
        <w:t>e</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g</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l</w:t>
      </w:r>
      <w:r w:rsidRPr="008D0FED">
        <w:rPr>
          <w:rFonts w:ascii="Calibri" w:eastAsia="Calibri" w:hAnsi="Calibri" w:cs="Calibri"/>
          <w:spacing w:val="1"/>
          <w:sz w:val="22"/>
          <w:szCs w:val="22"/>
        </w:rPr>
        <w:t>a</w:t>
      </w:r>
      <w:r w:rsidRPr="008D0FED">
        <w:rPr>
          <w:rFonts w:ascii="Calibri" w:eastAsia="Calibri" w:hAnsi="Calibri" w:cs="Calibri"/>
          <w:sz w:val="22"/>
          <w:szCs w:val="22"/>
        </w:rPr>
        <w:t>i</w:t>
      </w:r>
      <w:r w:rsidRPr="008D0FED">
        <w:rPr>
          <w:rFonts w:ascii="Calibri" w:eastAsia="Calibri" w:hAnsi="Calibri" w:cs="Calibri"/>
          <w:spacing w:val="1"/>
          <w:sz w:val="22"/>
          <w:szCs w:val="22"/>
        </w:rPr>
        <w:t>d</w:t>
      </w:r>
      <w:r w:rsidRPr="008D0FED">
        <w:rPr>
          <w:rFonts w:ascii="Calibri" w:eastAsia="Calibri" w:hAnsi="Calibri" w:cs="Calibri"/>
          <w:sz w:val="22"/>
          <w:szCs w:val="22"/>
        </w:rPr>
        <w:t>.</w:t>
      </w:r>
    </w:p>
    <w:p w14:paraId="5DCCB29D" w14:textId="77777777" w:rsidR="003228F6" w:rsidRPr="008D0FED" w:rsidRDefault="003228F6" w:rsidP="008D0FED">
      <w:pPr>
        <w:spacing w:line="120" w:lineRule="exact"/>
        <w:ind w:left="1080"/>
        <w:rPr>
          <w:sz w:val="22"/>
          <w:szCs w:val="22"/>
        </w:rPr>
      </w:pPr>
    </w:p>
    <w:p w14:paraId="10ED125F" w14:textId="1049BD90" w:rsidR="003228F6" w:rsidRPr="008D0FED" w:rsidRDefault="003228F6" w:rsidP="008D0FED">
      <w:pPr>
        <w:pStyle w:val="ListParagraph"/>
        <w:numPr>
          <w:ilvl w:val="2"/>
          <w:numId w:val="22"/>
        </w:numPr>
        <w:spacing w:line="276" w:lineRule="auto"/>
        <w:ind w:left="1080" w:right="117"/>
        <w:jc w:val="both"/>
        <w:rPr>
          <w:rFonts w:ascii="Calibri" w:eastAsia="Calibri" w:hAnsi="Calibri" w:cs="Calibri"/>
          <w:sz w:val="22"/>
          <w:szCs w:val="22"/>
        </w:rPr>
      </w:pPr>
      <w:r w:rsidRPr="008D0FED">
        <w:rPr>
          <w:rFonts w:ascii="Calibri" w:eastAsia="Calibri" w:hAnsi="Calibri" w:cs="Calibri"/>
          <w:sz w:val="22"/>
          <w:szCs w:val="22"/>
        </w:rPr>
        <w:t>Co</w:t>
      </w:r>
      <w:r w:rsidRPr="008D0FED">
        <w:rPr>
          <w:rFonts w:ascii="Calibri" w:eastAsia="Calibri" w:hAnsi="Calibri" w:cs="Calibri"/>
          <w:spacing w:val="1"/>
          <w:sz w:val="22"/>
          <w:szCs w:val="22"/>
        </w:rPr>
        <w:t>ndu</w:t>
      </w:r>
      <w:r w:rsidRPr="008D0FED">
        <w:rPr>
          <w:rFonts w:ascii="Calibri" w:eastAsia="Calibri" w:hAnsi="Calibri" w:cs="Calibri"/>
          <w:sz w:val="22"/>
          <w:szCs w:val="22"/>
        </w:rPr>
        <w:t>it</w:t>
      </w:r>
      <w:r w:rsidRPr="008D0FED">
        <w:rPr>
          <w:rFonts w:ascii="Calibri" w:eastAsia="Calibri" w:hAnsi="Calibri" w:cs="Calibri"/>
          <w:spacing w:val="6"/>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1"/>
          <w:sz w:val="22"/>
          <w:szCs w:val="22"/>
        </w:rPr>
        <w:t>ub</w:t>
      </w:r>
      <w:r w:rsidRPr="008D0FED">
        <w:rPr>
          <w:rFonts w:ascii="Calibri" w:eastAsia="Calibri" w:hAnsi="Calibri" w:cs="Calibri"/>
          <w:sz w:val="22"/>
          <w:szCs w:val="22"/>
        </w:rPr>
        <w:t>s</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p</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z w:val="22"/>
          <w:szCs w:val="22"/>
        </w:rPr>
        <w:t>tr</w:t>
      </w:r>
      <w:r w:rsidRPr="008D0FED">
        <w:rPr>
          <w:rFonts w:ascii="Calibri" w:eastAsia="Calibri" w:hAnsi="Calibri" w:cs="Calibri"/>
          <w:spacing w:val="1"/>
          <w:sz w:val="22"/>
          <w:szCs w:val="22"/>
        </w:rPr>
        <w:t>ud</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g</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f</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z w:val="22"/>
          <w:szCs w:val="22"/>
        </w:rPr>
        <w:t>m</w:t>
      </w:r>
      <w:r w:rsidRPr="008D0FED">
        <w:rPr>
          <w:rFonts w:ascii="Calibri" w:eastAsia="Calibri" w:hAnsi="Calibri" w:cs="Calibri"/>
          <w:spacing w:val="7"/>
          <w:sz w:val="22"/>
          <w:szCs w:val="22"/>
        </w:rPr>
        <w:t xml:space="preserve"> </w:t>
      </w:r>
      <w:r w:rsidRPr="008D0FED">
        <w:rPr>
          <w:rFonts w:ascii="Calibri" w:eastAsia="Calibri" w:hAnsi="Calibri" w:cs="Calibri"/>
          <w:sz w:val="22"/>
          <w:szCs w:val="22"/>
        </w:rPr>
        <w:t>tr</w:t>
      </w:r>
      <w:r w:rsidRPr="008D0FED">
        <w:rPr>
          <w:rFonts w:ascii="Calibri" w:eastAsia="Calibri" w:hAnsi="Calibri" w:cs="Calibri"/>
          <w:spacing w:val="1"/>
          <w:sz w:val="22"/>
          <w:szCs w:val="22"/>
        </w:rPr>
        <w:t>an</w:t>
      </w:r>
      <w:r w:rsidRPr="008D0FED">
        <w:rPr>
          <w:rFonts w:ascii="Calibri" w:eastAsia="Calibri" w:hAnsi="Calibri" w:cs="Calibri"/>
          <w:spacing w:val="-1"/>
          <w:sz w:val="22"/>
          <w:szCs w:val="22"/>
        </w:rPr>
        <w:t>sf</w:t>
      </w:r>
      <w:r w:rsidRPr="008D0FED">
        <w:rPr>
          <w:rFonts w:ascii="Calibri" w:eastAsia="Calibri" w:hAnsi="Calibri" w:cs="Calibri"/>
          <w:sz w:val="22"/>
          <w:szCs w:val="22"/>
        </w:rPr>
        <w:t>o</w:t>
      </w:r>
      <w:r w:rsidRPr="008D0FED">
        <w:rPr>
          <w:rFonts w:ascii="Calibri" w:eastAsia="Calibri" w:hAnsi="Calibri" w:cs="Calibri"/>
          <w:spacing w:val="2"/>
          <w:sz w:val="22"/>
          <w:szCs w:val="22"/>
        </w:rPr>
        <w:t>r</w:t>
      </w:r>
      <w:r w:rsidRPr="008D0FED">
        <w:rPr>
          <w:rFonts w:ascii="Calibri" w:eastAsia="Calibri" w:hAnsi="Calibri" w:cs="Calibri"/>
          <w:spacing w:val="-1"/>
          <w:sz w:val="22"/>
          <w:szCs w:val="22"/>
        </w:rPr>
        <w:t>me</w:t>
      </w:r>
      <w:r w:rsidRPr="008D0FED">
        <w:rPr>
          <w:rFonts w:ascii="Calibri" w:eastAsia="Calibri" w:hAnsi="Calibri" w:cs="Calibri"/>
          <w:sz w:val="22"/>
          <w:szCs w:val="22"/>
        </w:rPr>
        <w:t>r</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p</w:t>
      </w:r>
      <w:r w:rsidRPr="008D0FED">
        <w:rPr>
          <w:rFonts w:ascii="Calibri" w:eastAsia="Calibri" w:hAnsi="Calibri" w:cs="Calibri"/>
          <w:sz w:val="22"/>
          <w:szCs w:val="22"/>
        </w:rPr>
        <w:t>a</w:t>
      </w:r>
      <w:r w:rsidRPr="008D0FED">
        <w:rPr>
          <w:rFonts w:ascii="Calibri" w:eastAsia="Calibri" w:hAnsi="Calibri" w:cs="Calibri"/>
          <w:spacing w:val="1"/>
          <w:sz w:val="22"/>
          <w:szCs w:val="22"/>
        </w:rPr>
        <w:t>d</w:t>
      </w:r>
      <w:r w:rsidRPr="008D0FED">
        <w:rPr>
          <w:rFonts w:ascii="Calibri" w:eastAsia="Calibri" w:hAnsi="Calibri" w:cs="Calibri"/>
          <w:sz w:val="22"/>
          <w:szCs w:val="22"/>
        </w:rPr>
        <w:t>s</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11"/>
          <w:sz w:val="22"/>
          <w:szCs w:val="22"/>
        </w:rPr>
        <w:t xml:space="preserve"> </w:t>
      </w:r>
      <w:r w:rsidRPr="008D0FED">
        <w:rPr>
          <w:rFonts w:ascii="Calibri" w:eastAsia="Calibri" w:hAnsi="Calibri" w:cs="Calibri"/>
          <w:spacing w:val="-1"/>
          <w:sz w:val="22"/>
          <w:szCs w:val="22"/>
        </w:rPr>
        <w:t>e</w:t>
      </w:r>
      <w:r w:rsidRPr="008D0FED">
        <w:rPr>
          <w:rFonts w:ascii="Calibri" w:eastAsia="Calibri" w:hAnsi="Calibri" w:cs="Calibri"/>
          <w:sz w:val="22"/>
          <w:szCs w:val="22"/>
        </w:rPr>
        <w:t>x</w:t>
      </w:r>
      <w:r w:rsidRPr="008D0FED">
        <w:rPr>
          <w:rFonts w:ascii="Calibri" w:eastAsia="Calibri" w:hAnsi="Calibri" w:cs="Calibri"/>
          <w:spacing w:val="3"/>
          <w:sz w:val="22"/>
          <w:szCs w:val="22"/>
        </w:rPr>
        <w:t>t</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d</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up</w:t>
      </w:r>
      <w:r w:rsidRPr="008D0FED">
        <w:rPr>
          <w:rFonts w:ascii="Calibri" w:eastAsia="Calibri" w:hAnsi="Calibri" w:cs="Calibri"/>
          <w:spacing w:val="-1"/>
          <w:sz w:val="22"/>
          <w:szCs w:val="22"/>
        </w:rPr>
        <w:t>w</w:t>
      </w:r>
      <w:r w:rsidRPr="008D0FED">
        <w:rPr>
          <w:rFonts w:ascii="Calibri" w:eastAsia="Calibri" w:hAnsi="Calibri" w:cs="Calibri"/>
          <w:sz w:val="22"/>
          <w:szCs w:val="22"/>
        </w:rPr>
        <w:t>ar</w:t>
      </w:r>
      <w:r w:rsidRPr="008D0FED">
        <w:rPr>
          <w:rFonts w:ascii="Calibri" w:eastAsia="Calibri" w:hAnsi="Calibri" w:cs="Calibri"/>
          <w:spacing w:val="1"/>
          <w:sz w:val="22"/>
          <w:szCs w:val="22"/>
        </w:rPr>
        <w:t>d</w:t>
      </w:r>
      <w:r w:rsidRPr="008D0FED">
        <w:rPr>
          <w:rFonts w:ascii="Calibri" w:eastAsia="Calibri" w:hAnsi="Calibri" w:cs="Calibri"/>
          <w:sz w:val="22"/>
          <w:szCs w:val="22"/>
        </w:rPr>
        <w:t>s</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y</w:t>
      </w:r>
      <w:r w:rsidRPr="008D0FED">
        <w:rPr>
          <w:rFonts w:ascii="Calibri" w:eastAsia="Calibri" w:hAnsi="Calibri" w:cs="Calibri"/>
          <w:spacing w:val="19"/>
          <w:sz w:val="22"/>
          <w:szCs w:val="22"/>
        </w:rPr>
        <w:t xml:space="preserve"> </w:t>
      </w:r>
      <w:r w:rsidRPr="008D0FED">
        <w:rPr>
          <w:rFonts w:ascii="Calibri" w:eastAsia="Calibri" w:hAnsi="Calibri" w:cs="Calibri"/>
          <w:sz w:val="22"/>
          <w:szCs w:val="22"/>
        </w:rPr>
        <w:t>50</w:t>
      </w:r>
      <w:r w:rsidRPr="008D0FED">
        <w:rPr>
          <w:rFonts w:ascii="Calibri" w:eastAsia="Calibri" w:hAnsi="Calibri" w:cs="Calibri"/>
          <w:spacing w:val="-1"/>
          <w:sz w:val="22"/>
          <w:szCs w:val="22"/>
        </w:rPr>
        <w:t>m</w:t>
      </w:r>
      <w:r w:rsidRPr="008D0FED">
        <w:rPr>
          <w:rFonts w:ascii="Calibri" w:eastAsia="Calibri" w:hAnsi="Calibri" w:cs="Calibri"/>
          <w:sz w:val="22"/>
          <w:szCs w:val="22"/>
        </w:rPr>
        <w:t>m</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fr</w:t>
      </w:r>
      <w:r w:rsidRPr="008D0FED">
        <w:rPr>
          <w:rFonts w:ascii="Calibri" w:eastAsia="Calibri" w:hAnsi="Calibri" w:cs="Calibri"/>
          <w:spacing w:val="3"/>
          <w:sz w:val="22"/>
          <w:szCs w:val="22"/>
        </w:rPr>
        <w:t>o</w:t>
      </w:r>
      <w:r w:rsidRPr="008D0FED">
        <w:rPr>
          <w:rFonts w:ascii="Calibri" w:eastAsia="Calibri" w:hAnsi="Calibri" w:cs="Calibri"/>
          <w:sz w:val="22"/>
          <w:szCs w:val="22"/>
        </w:rPr>
        <w:t>m</w:t>
      </w:r>
      <w:r w:rsidRPr="008D0FED">
        <w:rPr>
          <w:rFonts w:ascii="Calibri" w:eastAsia="Calibri" w:hAnsi="Calibri" w:cs="Calibri"/>
          <w:spacing w:val="10"/>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8"/>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o</w:t>
      </w:r>
      <w:r w:rsidRPr="008D0FED">
        <w:rPr>
          <w:rFonts w:ascii="Calibri" w:eastAsia="Calibri" w:hAnsi="Calibri" w:cs="Calibri"/>
          <w:sz w:val="22"/>
          <w:szCs w:val="22"/>
        </w:rPr>
        <w:t>p</w:t>
      </w:r>
      <w:r w:rsidRPr="008D0FED">
        <w:rPr>
          <w:rFonts w:ascii="Calibri" w:eastAsia="Calibri" w:hAnsi="Calibri" w:cs="Calibri"/>
          <w:spacing w:val="10"/>
          <w:sz w:val="22"/>
          <w:szCs w:val="22"/>
        </w:rPr>
        <w:t xml:space="preserve"> </w:t>
      </w:r>
      <w:r w:rsidRPr="008D0FED">
        <w:rPr>
          <w:rFonts w:ascii="Calibri" w:eastAsia="Calibri" w:hAnsi="Calibri" w:cs="Calibri"/>
          <w:sz w:val="22"/>
          <w:szCs w:val="22"/>
        </w:rPr>
        <w:t>of</w:t>
      </w:r>
      <w:r w:rsidRPr="008D0FED">
        <w:rPr>
          <w:rFonts w:ascii="Calibri" w:eastAsia="Calibri" w:hAnsi="Calibri" w:cs="Calibri"/>
          <w:spacing w:val="9"/>
          <w:sz w:val="22"/>
          <w:szCs w:val="22"/>
        </w:rPr>
        <w:t xml:space="preserve"> </w:t>
      </w:r>
      <w:r w:rsidRPr="008D0FED">
        <w:rPr>
          <w:rFonts w:ascii="Calibri" w:eastAsia="Calibri" w:hAnsi="Calibri" w:cs="Calibri"/>
          <w:spacing w:val="1"/>
          <w:sz w:val="22"/>
          <w:szCs w:val="22"/>
        </w:rPr>
        <w:t>bun</w:t>
      </w:r>
      <w:r w:rsidRPr="008D0FED">
        <w:rPr>
          <w:rFonts w:ascii="Calibri" w:eastAsia="Calibri" w:hAnsi="Calibri" w:cs="Calibri"/>
          <w:sz w:val="22"/>
          <w:szCs w:val="22"/>
        </w:rPr>
        <w:t>d</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z w:val="22"/>
          <w:szCs w:val="22"/>
        </w:rPr>
        <w:t>all</w:t>
      </w:r>
      <w:r w:rsidRPr="008D0FED">
        <w:rPr>
          <w:rFonts w:ascii="Calibri" w:eastAsia="Calibri" w:hAnsi="Calibri" w:cs="Calibri"/>
          <w:spacing w:val="10"/>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z w:val="22"/>
          <w:szCs w:val="22"/>
        </w:rPr>
        <w:t>o</w:t>
      </w:r>
      <w:r w:rsidRPr="008D0FED">
        <w:rPr>
          <w:rFonts w:ascii="Calibri" w:eastAsia="Calibri" w:hAnsi="Calibri" w:cs="Calibri"/>
          <w:spacing w:val="10"/>
          <w:sz w:val="22"/>
          <w:szCs w:val="22"/>
        </w:rPr>
        <w:t xml:space="preserve"> </w:t>
      </w:r>
      <w:r w:rsidRPr="008D0FED">
        <w:rPr>
          <w:rFonts w:ascii="Calibri" w:eastAsia="Calibri" w:hAnsi="Calibri" w:cs="Calibri"/>
          <w:sz w:val="22"/>
          <w:szCs w:val="22"/>
        </w:rPr>
        <w:t>as to</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i</w:t>
      </w:r>
      <w:r w:rsidRPr="008D0FED">
        <w:rPr>
          <w:rFonts w:ascii="Calibri" w:eastAsia="Calibri" w:hAnsi="Calibri" w:cs="Calibri"/>
          <w:spacing w:val="1"/>
          <w:sz w:val="22"/>
          <w:szCs w:val="22"/>
        </w:rPr>
        <w:t>nh</w:t>
      </w:r>
      <w:r w:rsidRPr="008D0FED">
        <w:rPr>
          <w:rFonts w:ascii="Calibri" w:eastAsia="Calibri" w:hAnsi="Calibri" w:cs="Calibri"/>
          <w:sz w:val="22"/>
          <w:szCs w:val="22"/>
        </w:rPr>
        <w:t>i</w:t>
      </w:r>
      <w:r w:rsidRPr="008D0FED">
        <w:rPr>
          <w:rFonts w:ascii="Calibri" w:eastAsia="Calibri" w:hAnsi="Calibri" w:cs="Calibri"/>
          <w:spacing w:val="1"/>
          <w:sz w:val="22"/>
          <w:szCs w:val="22"/>
        </w:rPr>
        <w:t>b</w:t>
      </w:r>
      <w:r w:rsidRPr="008D0FED">
        <w:rPr>
          <w:rFonts w:ascii="Calibri" w:eastAsia="Calibri" w:hAnsi="Calibri" w:cs="Calibri"/>
          <w:sz w:val="22"/>
          <w:szCs w:val="22"/>
        </w:rPr>
        <w:t>it</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gr</w:t>
      </w:r>
      <w:r w:rsidRPr="008D0FED">
        <w:rPr>
          <w:rFonts w:ascii="Calibri" w:eastAsia="Calibri" w:hAnsi="Calibri" w:cs="Calibri"/>
          <w:spacing w:val="-1"/>
          <w:sz w:val="22"/>
          <w:szCs w:val="22"/>
        </w:rPr>
        <w:t>es</w:t>
      </w:r>
      <w:r w:rsidRPr="008D0FED">
        <w:rPr>
          <w:rFonts w:ascii="Calibri" w:eastAsia="Calibri" w:hAnsi="Calibri" w:cs="Calibri"/>
          <w:sz w:val="22"/>
          <w:szCs w:val="22"/>
        </w:rPr>
        <w:t>s</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o</w:t>
      </w:r>
      <w:r w:rsidRPr="008D0FED">
        <w:rPr>
          <w:rFonts w:ascii="Calibri" w:eastAsia="Calibri" w:hAnsi="Calibri" w:cs="Calibri"/>
          <w:sz w:val="22"/>
          <w:szCs w:val="22"/>
        </w:rPr>
        <w:t>f</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o</w:t>
      </w:r>
      <w:r w:rsidRPr="008D0FED">
        <w:rPr>
          <w:rFonts w:ascii="Calibri" w:eastAsia="Calibri" w:hAnsi="Calibri" w:cs="Calibri"/>
          <w:sz w:val="22"/>
          <w:szCs w:val="22"/>
        </w:rPr>
        <w:t>i</w:t>
      </w:r>
      <w:r w:rsidRPr="008D0FED">
        <w:rPr>
          <w:rFonts w:ascii="Calibri" w:eastAsia="Calibri" w:hAnsi="Calibri" w:cs="Calibri"/>
          <w:spacing w:val="2"/>
          <w:sz w:val="22"/>
          <w:szCs w:val="22"/>
        </w:rPr>
        <w:t>l</w:t>
      </w:r>
      <w:r w:rsidRPr="008D0FED">
        <w:rPr>
          <w:rFonts w:ascii="Calibri" w:eastAsia="Calibri" w:hAnsi="Calibri" w:cs="Calibri"/>
          <w:sz w:val="22"/>
          <w:szCs w:val="22"/>
        </w:rPr>
        <w:t>/</w:t>
      </w:r>
      <w:r w:rsidRPr="008D0FED">
        <w:rPr>
          <w:rFonts w:ascii="Calibri" w:eastAsia="Calibri" w:hAnsi="Calibri" w:cs="Calibri"/>
          <w:spacing w:val="-1"/>
          <w:sz w:val="22"/>
          <w:szCs w:val="22"/>
        </w:rPr>
        <w:t>w</w:t>
      </w:r>
      <w:r w:rsidRPr="008D0FED">
        <w:rPr>
          <w:rFonts w:ascii="Calibri" w:eastAsia="Calibri" w:hAnsi="Calibri" w:cs="Calibri"/>
          <w:sz w:val="22"/>
          <w:szCs w:val="22"/>
        </w:rPr>
        <w:t>a</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o</w:t>
      </w:r>
      <w:r w:rsidRPr="008D0FED">
        <w:rPr>
          <w:rFonts w:ascii="Calibri" w:eastAsia="Calibri" w:hAnsi="Calibri" w:cs="Calibri"/>
          <w:spacing w:val="1"/>
          <w:sz w:val="22"/>
          <w:szCs w:val="22"/>
        </w:rPr>
        <w:t>u</w:t>
      </w:r>
      <w:r w:rsidRPr="008D0FED">
        <w:rPr>
          <w:rFonts w:ascii="Calibri" w:eastAsia="Calibri" w:hAnsi="Calibri" w:cs="Calibri"/>
          <w:sz w:val="22"/>
          <w:szCs w:val="22"/>
        </w:rPr>
        <w:t>ld</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o</w:t>
      </w:r>
      <w:r w:rsidRPr="008D0FED">
        <w:rPr>
          <w:rFonts w:ascii="Calibri" w:eastAsia="Calibri" w:hAnsi="Calibri" w:cs="Calibri"/>
          <w:sz w:val="22"/>
          <w:szCs w:val="22"/>
        </w:rPr>
        <w:t>il/</w:t>
      </w:r>
      <w:r w:rsidRPr="008D0FED">
        <w:rPr>
          <w:rFonts w:ascii="Calibri" w:eastAsia="Calibri" w:hAnsi="Calibri" w:cs="Calibri"/>
          <w:spacing w:val="-1"/>
          <w:sz w:val="22"/>
          <w:szCs w:val="22"/>
        </w:rPr>
        <w:t>w</w:t>
      </w:r>
      <w:r w:rsidRPr="008D0FED">
        <w:rPr>
          <w:rFonts w:ascii="Calibri" w:eastAsia="Calibri" w:hAnsi="Calibri" w:cs="Calibri"/>
          <w:sz w:val="22"/>
          <w:szCs w:val="22"/>
        </w:rPr>
        <w:t>a</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h</w:t>
      </w:r>
      <w:r w:rsidRPr="008D0FED">
        <w:rPr>
          <w:rFonts w:ascii="Calibri" w:eastAsia="Calibri" w:hAnsi="Calibri" w:cs="Calibri"/>
          <w:spacing w:val="-1"/>
          <w:sz w:val="22"/>
          <w:szCs w:val="22"/>
        </w:rPr>
        <w:t>e</w:t>
      </w:r>
      <w:r w:rsidRPr="008D0FED">
        <w:rPr>
          <w:rFonts w:ascii="Calibri" w:eastAsia="Calibri" w:hAnsi="Calibri" w:cs="Calibri"/>
          <w:sz w:val="22"/>
          <w:szCs w:val="22"/>
        </w:rPr>
        <w:t>ld</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in</w:t>
      </w:r>
      <w:r w:rsidRPr="008D0FED">
        <w:rPr>
          <w:rFonts w:ascii="Calibri" w:eastAsia="Calibri" w:hAnsi="Calibri" w:cs="Calibri"/>
          <w:spacing w:val="-1"/>
          <w:sz w:val="22"/>
          <w:szCs w:val="22"/>
        </w:rPr>
        <w:t xml:space="preserve"> </w:t>
      </w:r>
      <w:r w:rsidRPr="008D0FED">
        <w:rPr>
          <w:rFonts w:ascii="Calibri" w:eastAsia="Calibri" w:hAnsi="Calibri" w:cs="Calibri"/>
          <w:spacing w:val="1"/>
          <w:sz w:val="22"/>
          <w:szCs w:val="22"/>
        </w:rPr>
        <w:t>th</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pacing w:val="4"/>
          <w:sz w:val="22"/>
          <w:szCs w:val="22"/>
        </w:rPr>
        <w:t>b</w:t>
      </w:r>
      <w:r w:rsidRPr="008D0FED">
        <w:rPr>
          <w:rFonts w:ascii="Calibri" w:eastAsia="Calibri" w:hAnsi="Calibri" w:cs="Calibri"/>
          <w:spacing w:val="1"/>
          <w:sz w:val="22"/>
          <w:szCs w:val="22"/>
        </w:rPr>
        <w:t>un</w:t>
      </w:r>
      <w:r w:rsidRPr="008D0FED">
        <w:rPr>
          <w:rFonts w:ascii="Calibri" w:eastAsia="Calibri" w:hAnsi="Calibri" w:cs="Calibri"/>
          <w:sz w:val="22"/>
          <w:szCs w:val="22"/>
        </w:rPr>
        <w:t>d</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fill</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u</w:t>
      </w:r>
      <w:r w:rsidRPr="008D0FED">
        <w:rPr>
          <w:rFonts w:ascii="Calibri" w:eastAsia="Calibri" w:hAnsi="Calibri" w:cs="Calibri"/>
          <w:sz w:val="22"/>
          <w:szCs w:val="22"/>
        </w:rPr>
        <w:t>p</w:t>
      </w:r>
      <w:r w:rsidRPr="008D0FED">
        <w:rPr>
          <w:rFonts w:ascii="Calibri" w:eastAsia="Calibri" w:hAnsi="Calibri" w:cs="Calibri"/>
          <w:spacing w:val="-1"/>
          <w:sz w:val="22"/>
          <w:szCs w:val="22"/>
        </w:rPr>
        <w:t xml:space="preserve"> </w:t>
      </w:r>
      <w:r w:rsidRPr="008D0FED">
        <w:rPr>
          <w:rFonts w:ascii="Calibri" w:eastAsia="Calibri" w:hAnsi="Calibri" w:cs="Calibri"/>
          <w:spacing w:val="1"/>
          <w:sz w:val="22"/>
          <w:szCs w:val="22"/>
        </w:rPr>
        <w:t>t</w:t>
      </w:r>
      <w:r w:rsidRPr="008D0FED">
        <w:rPr>
          <w:rFonts w:ascii="Calibri" w:eastAsia="Calibri" w:hAnsi="Calibri" w:cs="Calibri"/>
          <w:sz w:val="22"/>
          <w:szCs w:val="22"/>
        </w:rPr>
        <w:t>o</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maximum</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h</w:t>
      </w:r>
      <w:r w:rsidRPr="008D0FED">
        <w:rPr>
          <w:rFonts w:ascii="Calibri" w:eastAsia="Calibri" w:hAnsi="Calibri" w:cs="Calibri"/>
          <w:sz w:val="22"/>
          <w:szCs w:val="22"/>
        </w:rPr>
        <w:t>ol</w:t>
      </w:r>
      <w:r w:rsidRPr="008D0FED">
        <w:rPr>
          <w:rFonts w:ascii="Calibri" w:eastAsia="Calibri" w:hAnsi="Calibri" w:cs="Calibri"/>
          <w:spacing w:val="1"/>
          <w:sz w:val="22"/>
          <w:szCs w:val="22"/>
        </w:rPr>
        <w:t>d</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g</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ca</w:t>
      </w:r>
      <w:r w:rsidRPr="008D0FED">
        <w:rPr>
          <w:rFonts w:ascii="Calibri" w:eastAsia="Calibri" w:hAnsi="Calibri" w:cs="Calibri"/>
          <w:spacing w:val="1"/>
          <w:sz w:val="22"/>
          <w:szCs w:val="22"/>
        </w:rPr>
        <w:t>p</w:t>
      </w:r>
      <w:r w:rsidRPr="008D0FED">
        <w:rPr>
          <w:rFonts w:ascii="Calibri" w:eastAsia="Calibri" w:hAnsi="Calibri" w:cs="Calibri"/>
          <w:sz w:val="22"/>
          <w:szCs w:val="22"/>
        </w:rPr>
        <w:t>acit</w:t>
      </w:r>
      <w:r w:rsidRPr="008D0FED">
        <w:rPr>
          <w:rFonts w:ascii="Calibri" w:eastAsia="Calibri" w:hAnsi="Calibri" w:cs="Calibri"/>
          <w:spacing w:val="2"/>
          <w:sz w:val="22"/>
          <w:szCs w:val="22"/>
        </w:rPr>
        <w:t>y</w:t>
      </w:r>
      <w:r w:rsidRPr="008D0FED">
        <w:rPr>
          <w:rFonts w:ascii="Calibri" w:eastAsia="Calibri" w:hAnsi="Calibri" w:cs="Calibri"/>
          <w:sz w:val="22"/>
          <w:szCs w:val="22"/>
        </w:rPr>
        <w:t>.</w:t>
      </w:r>
    </w:p>
    <w:p w14:paraId="71E6781D" w14:textId="77777777" w:rsidR="003228F6" w:rsidRPr="003228F6" w:rsidRDefault="003228F6" w:rsidP="003228F6">
      <w:pPr>
        <w:spacing w:before="7" w:line="100" w:lineRule="exact"/>
        <w:rPr>
          <w:sz w:val="11"/>
          <w:szCs w:val="11"/>
        </w:rPr>
      </w:pPr>
    </w:p>
    <w:p w14:paraId="319AD3D1" w14:textId="77777777" w:rsidR="000B6C0E" w:rsidRDefault="000B6C0E" w:rsidP="00205D23">
      <w:pPr>
        <w:spacing w:line="276" w:lineRule="auto"/>
        <w:ind w:left="1440" w:right="117" w:hanging="720"/>
        <w:jc w:val="both"/>
        <w:rPr>
          <w:rFonts w:ascii="Calibri" w:eastAsia="Calibri" w:hAnsi="Calibri" w:cs="Calibri"/>
        </w:rPr>
      </w:pPr>
    </w:p>
    <w:p w14:paraId="1BBCC654" w14:textId="77777777" w:rsidR="003228F6" w:rsidRPr="003228F6" w:rsidRDefault="003228F6" w:rsidP="003228F6">
      <w:pPr>
        <w:spacing w:line="240" w:lineRule="exact"/>
        <w:rPr>
          <w:sz w:val="24"/>
          <w:szCs w:val="24"/>
        </w:rPr>
      </w:pPr>
    </w:p>
    <w:p w14:paraId="5385815C" w14:textId="5BFF6399" w:rsidR="008D0FED" w:rsidRPr="008D0FED" w:rsidRDefault="003228F6" w:rsidP="008D0FED">
      <w:pPr>
        <w:pStyle w:val="ListParagraph"/>
        <w:numPr>
          <w:ilvl w:val="1"/>
          <w:numId w:val="22"/>
        </w:numPr>
        <w:tabs>
          <w:tab w:val="left" w:pos="1000"/>
        </w:tabs>
        <w:spacing w:line="276" w:lineRule="auto"/>
        <w:ind w:right="112"/>
        <w:jc w:val="both"/>
        <w:rPr>
          <w:rFonts w:ascii="Calibri" w:eastAsia="Calibri" w:hAnsi="Calibri" w:cs="Calibri"/>
          <w:b/>
        </w:rPr>
      </w:pPr>
      <w:bookmarkStart w:id="22" w:name="_Toc18667363"/>
      <w:r w:rsidRPr="008D0FED">
        <w:rPr>
          <w:rStyle w:val="Heading2Char"/>
        </w:rPr>
        <w:t>OIL CONTAINMENT/DRAINAGE SYSTEM</w:t>
      </w:r>
      <w:bookmarkEnd w:id="22"/>
      <w:r w:rsidRPr="008D0FED">
        <w:rPr>
          <w:rFonts w:ascii="Calibri" w:eastAsia="Calibri" w:hAnsi="Calibri" w:cs="Calibri"/>
          <w:b/>
          <w:spacing w:val="24"/>
        </w:rPr>
        <w:t xml:space="preserve"> </w:t>
      </w:r>
    </w:p>
    <w:p w14:paraId="34115058" w14:textId="6E55C466" w:rsidR="003228F6" w:rsidRPr="008D0FED" w:rsidRDefault="003228F6" w:rsidP="008D0FED">
      <w:pPr>
        <w:spacing w:line="276" w:lineRule="auto"/>
        <w:ind w:right="112"/>
        <w:jc w:val="both"/>
        <w:rPr>
          <w:rFonts w:ascii="Calibri" w:eastAsia="Calibri" w:hAnsi="Calibri" w:cs="Calibri"/>
          <w:sz w:val="22"/>
          <w:szCs w:val="22"/>
        </w:rPr>
      </w:pPr>
      <w:r w:rsidRPr="008D0FED">
        <w:rPr>
          <w:rFonts w:ascii="Calibri" w:eastAsia="Calibri" w:hAnsi="Calibri" w:cs="Calibri"/>
          <w:spacing w:val="-1"/>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21"/>
          <w:sz w:val="22"/>
          <w:szCs w:val="22"/>
        </w:rPr>
        <w:t xml:space="preserve"> </w:t>
      </w:r>
      <w:r w:rsidRPr="008D0FED">
        <w:rPr>
          <w:rFonts w:ascii="Calibri" w:eastAsia="Calibri" w:hAnsi="Calibri" w:cs="Calibri"/>
          <w:spacing w:val="1"/>
          <w:sz w:val="22"/>
          <w:szCs w:val="22"/>
        </w:rPr>
        <w:t>bun</w:t>
      </w:r>
      <w:r w:rsidRPr="008D0FED">
        <w:rPr>
          <w:rFonts w:ascii="Calibri" w:eastAsia="Calibri" w:hAnsi="Calibri" w:cs="Calibri"/>
          <w:sz w:val="22"/>
          <w:szCs w:val="22"/>
        </w:rPr>
        <w:t>d</w:t>
      </w:r>
      <w:r w:rsidRPr="008D0FED">
        <w:rPr>
          <w:rFonts w:ascii="Calibri" w:eastAsia="Calibri" w:hAnsi="Calibri" w:cs="Calibri"/>
          <w:spacing w:val="21"/>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3"/>
          <w:sz w:val="22"/>
          <w:szCs w:val="22"/>
        </w:rPr>
        <w:t>h</w:t>
      </w:r>
      <w:r w:rsidRPr="008D0FED">
        <w:rPr>
          <w:rFonts w:ascii="Calibri" w:eastAsia="Calibri" w:hAnsi="Calibri" w:cs="Calibri"/>
          <w:sz w:val="22"/>
          <w:szCs w:val="22"/>
        </w:rPr>
        <w:t>all</w:t>
      </w:r>
      <w:r w:rsidRPr="008D0FED">
        <w:rPr>
          <w:rFonts w:ascii="Calibri" w:eastAsia="Calibri" w:hAnsi="Calibri" w:cs="Calibri"/>
          <w:spacing w:val="20"/>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21"/>
          <w:sz w:val="22"/>
          <w:szCs w:val="22"/>
        </w:rPr>
        <w:t xml:space="preserve"> </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qu</w:t>
      </w:r>
      <w:r w:rsidRPr="008D0FED">
        <w:rPr>
          <w:rFonts w:ascii="Calibri" w:eastAsia="Calibri" w:hAnsi="Calibri" w:cs="Calibri"/>
          <w:sz w:val="22"/>
          <w:szCs w:val="22"/>
        </w:rPr>
        <w:t>i</w:t>
      </w:r>
      <w:r w:rsidRPr="008D0FED">
        <w:rPr>
          <w:rFonts w:ascii="Calibri" w:eastAsia="Calibri" w:hAnsi="Calibri" w:cs="Calibri"/>
          <w:spacing w:val="1"/>
          <w:sz w:val="22"/>
          <w:szCs w:val="22"/>
        </w:rPr>
        <w:t>pp</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20"/>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z w:val="22"/>
          <w:szCs w:val="22"/>
        </w:rPr>
        <w:t>ith</w:t>
      </w:r>
      <w:r w:rsidRPr="008D0FED">
        <w:rPr>
          <w:rFonts w:ascii="Calibri" w:eastAsia="Calibri" w:hAnsi="Calibri" w:cs="Calibri"/>
          <w:spacing w:val="22"/>
          <w:sz w:val="22"/>
          <w:szCs w:val="22"/>
        </w:rPr>
        <w:t xml:space="preserve"> </w:t>
      </w:r>
      <w:r w:rsidRPr="008D0FED">
        <w:rPr>
          <w:rFonts w:ascii="Calibri" w:eastAsia="Calibri" w:hAnsi="Calibri" w:cs="Calibri"/>
          <w:sz w:val="22"/>
          <w:szCs w:val="22"/>
        </w:rPr>
        <w:t>an</w:t>
      </w:r>
      <w:r w:rsidRPr="008D0FED">
        <w:rPr>
          <w:rFonts w:ascii="Calibri" w:eastAsia="Calibri" w:hAnsi="Calibri" w:cs="Calibri"/>
          <w:spacing w:val="23"/>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pp</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pacing w:val="-1"/>
          <w:sz w:val="22"/>
          <w:szCs w:val="22"/>
        </w:rPr>
        <w:t>ve</w:t>
      </w:r>
      <w:r w:rsidRPr="008D0FED">
        <w:rPr>
          <w:rFonts w:ascii="Calibri" w:eastAsia="Calibri" w:hAnsi="Calibri" w:cs="Calibri"/>
          <w:sz w:val="22"/>
          <w:szCs w:val="22"/>
        </w:rPr>
        <w:t>d</w:t>
      </w:r>
      <w:r w:rsidRPr="008D0FED">
        <w:rPr>
          <w:rFonts w:ascii="Calibri" w:eastAsia="Calibri" w:hAnsi="Calibri" w:cs="Calibri"/>
          <w:spacing w:val="17"/>
          <w:sz w:val="22"/>
          <w:szCs w:val="22"/>
        </w:rPr>
        <w:t xml:space="preserve"> </w:t>
      </w:r>
      <w:r w:rsidRPr="008D0FED">
        <w:rPr>
          <w:rFonts w:ascii="Calibri" w:eastAsia="Calibri" w:hAnsi="Calibri" w:cs="Calibri"/>
          <w:sz w:val="22"/>
          <w:szCs w:val="22"/>
        </w:rPr>
        <w:t>oil</w:t>
      </w:r>
      <w:r w:rsidRPr="008D0FED">
        <w:rPr>
          <w:rFonts w:ascii="Calibri" w:eastAsia="Calibri" w:hAnsi="Calibri" w:cs="Calibri"/>
          <w:spacing w:val="2"/>
          <w:sz w:val="22"/>
          <w:szCs w:val="22"/>
        </w:rPr>
        <w:t>/</w:t>
      </w:r>
      <w:r w:rsidRPr="008D0FED">
        <w:rPr>
          <w:rFonts w:ascii="Calibri" w:eastAsia="Calibri" w:hAnsi="Calibri" w:cs="Calibri"/>
          <w:spacing w:val="-1"/>
          <w:sz w:val="22"/>
          <w:szCs w:val="22"/>
        </w:rPr>
        <w:t>w</w:t>
      </w:r>
      <w:r w:rsidRPr="008D0FED">
        <w:rPr>
          <w:rFonts w:ascii="Calibri" w:eastAsia="Calibri" w:hAnsi="Calibri" w:cs="Calibri"/>
          <w:sz w:val="22"/>
          <w:szCs w:val="22"/>
        </w:rPr>
        <w:t>a</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19"/>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u</w:t>
      </w:r>
      <w:r w:rsidRPr="008D0FED">
        <w:rPr>
          <w:rFonts w:ascii="Calibri" w:eastAsia="Calibri" w:hAnsi="Calibri" w:cs="Calibri"/>
          <w:spacing w:val="-1"/>
          <w:sz w:val="22"/>
          <w:szCs w:val="22"/>
        </w:rPr>
        <w:t>m</w:t>
      </w:r>
      <w:r w:rsidRPr="008D0FED">
        <w:rPr>
          <w:rFonts w:ascii="Calibri" w:eastAsia="Calibri" w:hAnsi="Calibri" w:cs="Calibri"/>
          <w:sz w:val="22"/>
          <w:szCs w:val="22"/>
        </w:rPr>
        <w:t>p</w:t>
      </w:r>
      <w:r w:rsidRPr="008D0FED">
        <w:rPr>
          <w:rFonts w:ascii="Calibri" w:eastAsia="Calibri" w:hAnsi="Calibri" w:cs="Calibri"/>
          <w:spacing w:val="21"/>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d</w:t>
      </w:r>
      <w:r w:rsidRPr="008D0FED">
        <w:rPr>
          <w:rFonts w:ascii="Calibri" w:eastAsia="Calibri" w:hAnsi="Calibri" w:cs="Calibri"/>
          <w:spacing w:val="22"/>
          <w:sz w:val="22"/>
          <w:szCs w:val="22"/>
        </w:rPr>
        <w:t xml:space="preserve"> </w:t>
      </w:r>
      <w:r w:rsidRPr="008D0FED">
        <w:rPr>
          <w:rFonts w:ascii="Calibri" w:eastAsia="Calibri" w:hAnsi="Calibri" w:cs="Calibri"/>
          <w:sz w:val="22"/>
          <w:szCs w:val="22"/>
        </w:rPr>
        <w:t>an a</w:t>
      </w:r>
      <w:r w:rsidRPr="008D0FED">
        <w:rPr>
          <w:rFonts w:ascii="Calibri" w:eastAsia="Calibri" w:hAnsi="Calibri" w:cs="Calibri"/>
          <w:spacing w:val="1"/>
          <w:sz w:val="22"/>
          <w:szCs w:val="22"/>
        </w:rPr>
        <w:t>pp</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pacing w:val="-1"/>
          <w:sz w:val="22"/>
          <w:szCs w:val="22"/>
        </w:rPr>
        <w:t>ve</w:t>
      </w:r>
      <w:r w:rsidRPr="008D0FED">
        <w:rPr>
          <w:rFonts w:ascii="Calibri" w:eastAsia="Calibri" w:hAnsi="Calibri" w:cs="Calibri"/>
          <w:sz w:val="22"/>
          <w:szCs w:val="22"/>
        </w:rPr>
        <w:t>d</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oil/</w:t>
      </w:r>
      <w:r w:rsidRPr="008D0FED">
        <w:rPr>
          <w:rFonts w:ascii="Calibri" w:eastAsia="Calibri" w:hAnsi="Calibri" w:cs="Calibri"/>
          <w:spacing w:val="-1"/>
          <w:sz w:val="22"/>
          <w:szCs w:val="22"/>
        </w:rPr>
        <w:t>w</w:t>
      </w:r>
      <w:r w:rsidRPr="008D0FED">
        <w:rPr>
          <w:rFonts w:ascii="Calibri" w:eastAsia="Calibri" w:hAnsi="Calibri" w:cs="Calibri"/>
          <w:sz w:val="22"/>
          <w:szCs w:val="22"/>
        </w:rPr>
        <w:t>a</w:t>
      </w:r>
      <w:r w:rsidRPr="008D0FED">
        <w:rPr>
          <w:rFonts w:ascii="Calibri" w:eastAsia="Calibri" w:hAnsi="Calibri" w:cs="Calibri"/>
          <w:spacing w:val="3"/>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d</w:t>
      </w:r>
      <w:r w:rsidRPr="008D0FED">
        <w:rPr>
          <w:rFonts w:ascii="Calibri" w:eastAsia="Calibri" w:hAnsi="Calibri" w:cs="Calibri"/>
          <w:sz w:val="22"/>
          <w:szCs w:val="22"/>
        </w:rPr>
        <w:t>rai</w:t>
      </w:r>
      <w:r w:rsidRPr="008D0FED">
        <w:rPr>
          <w:rFonts w:ascii="Calibri" w:eastAsia="Calibri" w:hAnsi="Calibri" w:cs="Calibri"/>
          <w:spacing w:val="1"/>
          <w:sz w:val="22"/>
          <w:szCs w:val="22"/>
        </w:rPr>
        <w:t>n</w:t>
      </w:r>
      <w:r w:rsidRPr="008D0FED">
        <w:rPr>
          <w:rFonts w:ascii="Calibri" w:eastAsia="Calibri" w:hAnsi="Calibri" w:cs="Calibri"/>
          <w:sz w:val="22"/>
          <w:szCs w:val="22"/>
        </w:rPr>
        <w:t xml:space="preserve">age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y</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2"/>
          <w:sz w:val="22"/>
          <w:szCs w:val="22"/>
        </w:rPr>
        <w:t>e</w:t>
      </w:r>
      <w:r w:rsidRPr="008D0FED">
        <w:rPr>
          <w:rFonts w:ascii="Calibri" w:eastAsia="Calibri" w:hAnsi="Calibri" w:cs="Calibri"/>
          <w:spacing w:val="-1"/>
          <w:sz w:val="22"/>
          <w:szCs w:val="22"/>
        </w:rPr>
        <w:t>m</w:t>
      </w:r>
      <w:r w:rsidRPr="008D0FED">
        <w:rPr>
          <w:rFonts w:ascii="Calibri" w:eastAsia="Calibri" w:hAnsi="Calibri" w:cs="Calibri"/>
          <w:sz w:val="22"/>
          <w:szCs w:val="22"/>
        </w:rPr>
        <w:t>.</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h</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s</w:t>
      </w:r>
      <w:r w:rsidRPr="008D0FED">
        <w:rPr>
          <w:rFonts w:ascii="Calibri" w:eastAsia="Calibri" w:hAnsi="Calibri" w:cs="Calibri"/>
          <w:sz w:val="22"/>
          <w:szCs w:val="22"/>
        </w:rPr>
        <w:t>e</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1"/>
          <w:sz w:val="22"/>
          <w:szCs w:val="22"/>
        </w:rPr>
        <w:t xml:space="preserve"> b</w:t>
      </w:r>
      <w:r w:rsidRPr="008D0FED">
        <w:rPr>
          <w:rFonts w:ascii="Calibri" w:eastAsia="Calibri" w:hAnsi="Calibri" w:cs="Calibri"/>
          <w:sz w:val="22"/>
          <w:szCs w:val="22"/>
        </w:rPr>
        <w:t>e</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de</w:t>
      </w:r>
      <w:r w:rsidRPr="008D0FED">
        <w:rPr>
          <w:rFonts w:ascii="Calibri" w:eastAsia="Calibri" w:hAnsi="Calibri" w:cs="Calibri"/>
          <w:spacing w:val="-1"/>
          <w:sz w:val="22"/>
          <w:szCs w:val="22"/>
        </w:rPr>
        <w:t>s</w:t>
      </w:r>
      <w:r w:rsidRPr="008D0FED">
        <w:rPr>
          <w:rFonts w:ascii="Calibri" w:eastAsia="Calibri" w:hAnsi="Calibri" w:cs="Calibri"/>
          <w:sz w:val="22"/>
          <w:szCs w:val="22"/>
        </w:rPr>
        <w:t>ig</w:t>
      </w:r>
      <w:r w:rsidRPr="008D0FED">
        <w:rPr>
          <w:rFonts w:ascii="Calibri" w:eastAsia="Calibri" w:hAnsi="Calibri" w:cs="Calibri"/>
          <w:spacing w:val="3"/>
          <w:sz w:val="22"/>
          <w:szCs w:val="22"/>
        </w:rPr>
        <w:t>n</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to</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dd</w:t>
      </w:r>
      <w:r w:rsidRPr="008D0FED">
        <w:rPr>
          <w:rFonts w:ascii="Calibri" w:eastAsia="Calibri" w:hAnsi="Calibri" w:cs="Calibri"/>
          <w:sz w:val="22"/>
          <w:szCs w:val="22"/>
        </w:rPr>
        <w:t>r</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s</w:t>
      </w:r>
      <w:r w:rsidRPr="008D0FED">
        <w:rPr>
          <w:rFonts w:ascii="Calibri" w:eastAsia="Calibri" w:hAnsi="Calibri" w:cs="Calibri"/>
          <w:sz w:val="22"/>
          <w:szCs w:val="22"/>
        </w:rPr>
        <w:t>s</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r</w:t>
      </w:r>
      <w:r w:rsidRPr="008D0FED">
        <w:rPr>
          <w:rFonts w:ascii="Calibri" w:eastAsia="Calibri" w:hAnsi="Calibri" w:cs="Calibri"/>
          <w:spacing w:val="-1"/>
          <w:sz w:val="22"/>
          <w:szCs w:val="22"/>
        </w:rPr>
        <w:t>e</w:t>
      </w:r>
      <w:r w:rsidRPr="008D0FED">
        <w:rPr>
          <w:rFonts w:ascii="Calibri" w:eastAsia="Calibri" w:hAnsi="Calibri" w:cs="Calibri"/>
          <w:sz w:val="22"/>
          <w:szCs w:val="22"/>
        </w:rPr>
        <w:t>e</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(3)</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m</w:t>
      </w:r>
      <w:r w:rsidRPr="008D0FED">
        <w:rPr>
          <w:rFonts w:ascii="Calibri" w:eastAsia="Calibri" w:hAnsi="Calibri" w:cs="Calibri"/>
          <w:sz w:val="22"/>
          <w:szCs w:val="22"/>
        </w:rPr>
        <w:t>ain</w:t>
      </w:r>
      <w:r w:rsidRPr="008D0FED">
        <w:rPr>
          <w:rFonts w:ascii="Calibri" w:eastAsia="Calibri" w:hAnsi="Calibri" w:cs="Calibri"/>
          <w:spacing w:val="2"/>
          <w:sz w:val="22"/>
          <w:szCs w:val="22"/>
        </w:rPr>
        <w:t xml:space="preserve"> r</w:t>
      </w:r>
      <w:r w:rsidRPr="008D0FED">
        <w:rPr>
          <w:rFonts w:ascii="Calibri" w:eastAsia="Calibri" w:hAnsi="Calibri" w:cs="Calibri"/>
          <w:sz w:val="22"/>
          <w:szCs w:val="22"/>
        </w:rPr>
        <w:t>i</w:t>
      </w:r>
      <w:r w:rsidRPr="008D0FED">
        <w:rPr>
          <w:rFonts w:ascii="Calibri" w:eastAsia="Calibri" w:hAnsi="Calibri" w:cs="Calibri"/>
          <w:spacing w:val="-1"/>
          <w:sz w:val="22"/>
          <w:szCs w:val="22"/>
        </w:rPr>
        <w:t>s</w:t>
      </w:r>
      <w:r w:rsidRPr="008D0FED">
        <w:rPr>
          <w:rFonts w:ascii="Calibri" w:eastAsia="Calibri" w:hAnsi="Calibri" w:cs="Calibri"/>
          <w:sz w:val="22"/>
          <w:szCs w:val="22"/>
        </w:rPr>
        <w:t>k</w:t>
      </w:r>
      <w:r w:rsidRPr="008D0FED">
        <w:rPr>
          <w:rFonts w:ascii="Calibri" w:eastAsia="Calibri" w:hAnsi="Calibri" w:cs="Calibri"/>
          <w:spacing w:val="2"/>
          <w:sz w:val="22"/>
          <w:szCs w:val="22"/>
        </w:rPr>
        <w:t>s</w:t>
      </w:r>
      <w:r w:rsidRPr="008D0FED">
        <w:rPr>
          <w:rFonts w:ascii="Calibri" w:eastAsia="Calibri" w:hAnsi="Calibri" w:cs="Calibri"/>
          <w:sz w:val="22"/>
          <w:szCs w:val="22"/>
        </w:rPr>
        <w:t>: 1)</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Cat</w:t>
      </w:r>
      <w:r w:rsidRPr="008D0FED">
        <w:rPr>
          <w:rFonts w:ascii="Calibri" w:eastAsia="Calibri" w:hAnsi="Calibri" w:cs="Calibri"/>
          <w:spacing w:val="1"/>
          <w:sz w:val="22"/>
          <w:szCs w:val="22"/>
        </w:rPr>
        <w:t>a</w:t>
      </w:r>
      <w:r w:rsidRPr="008D0FED">
        <w:rPr>
          <w:rFonts w:ascii="Calibri" w:eastAsia="Calibri" w:hAnsi="Calibri" w:cs="Calibri"/>
          <w:spacing w:val="-1"/>
          <w:sz w:val="22"/>
          <w:szCs w:val="22"/>
        </w:rPr>
        <w:t>s</w:t>
      </w:r>
      <w:r w:rsidRPr="008D0FED">
        <w:rPr>
          <w:rFonts w:ascii="Calibri" w:eastAsia="Calibri" w:hAnsi="Calibri" w:cs="Calibri"/>
          <w:sz w:val="22"/>
          <w:szCs w:val="22"/>
        </w:rPr>
        <w:t>tr</w:t>
      </w:r>
      <w:r w:rsidRPr="008D0FED">
        <w:rPr>
          <w:rFonts w:ascii="Calibri" w:eastAsia="Calibri" w:hAnsi="Calibri" w:cs="Calibri"/>
          <w:spacing w:val="1"/>
          <w:sz w:val="22"/>
          <w:szCs w:val="22"/>
        </w:rPr>
        <w:t>oph</w:t>
      </w:r>
      <w:r w:rsidRPr="008D0FED">
        <w:rPr>
          <w:rFonts w:ascii="Calibri" w:eastAsia="Calibri" w:hAnsi="Calibri" w:cs="Calibri"/>
          <w:sz w:val="22"/>
          <w:szCs w:val="22"/>
        </w:rPr>
        <w:t>ic</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f</w:t>
      </w:r>
      <w:r w:rsidRPr="008D0FED">
        <w:rPr>
          <w:rFonts w:ascii="Calibri" w:eastAsia="Calibri" w:hAnsi="Calibri" w:cs="Calibri"/>
          <w:sz w:val="22"/>
          <w:szCs w:val="22"/>
        </w:rPr>
        <w:t>a</w:t>
      </w:r>
      <w:r w:rsidRPr="008D0FED">
        <w:rPr>
          <w:rFonts w:ascii="Calibri" w:eastAsia="Calibri" w:hAnsi="Calibri" w:cs="Calibri"/>
          <w:spacing w:val="3"/>
          <w:sz w:val="22"/>
          <w:szCs w:val="22"/>
        </w:rPr>
        <w:t>i</w:t>
      </w:r>
      <w:r w:rsidRPr="008D0FED">
        <w:rPr>
          <w:rFonts w:ascii="Calibri" w:eastAsia="Calibri" w:hAnsi="Calibri" w:cs="Calibri"/>
          <w:sz w:val="22"/>
          <w:szCs w:val="22"/>
        </w:rPr>
        <w:t>l</w:t>
      </w:r>
      <w:r w:rsidRPr="008D0FED">
        <w:rPr>
          <w:rFonts w:ascii="Calibri" w:eastAsia="Calibri" w:hAnsi="Calibri" w:cs="Calibri"/>
          <w:spacing w:val="1"/>
          <w:sz w:val="22"/>
          <w:szCs w:val="22"/>
        </w:rPr>
        <w:t>u</w:t>
      </w:r>
      <w:r w:rsidRPr="008D0FED">
        <w:rPr>
          <w:rFonts w:ascii="Calibri" w:eastAsia="Calibri" w:hAnsi="Calibri" w:cs="Calibri"/>
          <w:sz w:val="22"/>
          <w:szCs w:val="22"/>
        </w:rPr>
        <w:t>re ca</w:t>
      </w:r>
      <w:r w:rsidRPr="008D0FED">
        <w:rPr>
          <w:rFonts w:ascii="Calibri" w:eastAsia="Calibri" w:hAnsi="Calibri" w:cs="Calibri"/>
          <w:spacing w:val="1"/>
          <w:sz w:val="22"/>
          <w:szCs w:val="22"/>
        </w:rPr>
        <w:t>u</w:t>
      </w:r>
      <w:r w:rsidRPr="008D0FED">
        <w:rPr>
          <w:rFonts w:ascii="Calibri" w:eastAsia="Calibri" w:hAnsi="Calibri" w:cs="Calibri"/>
          <w:spacing w:val="-1"/>
          <w:sz w:val="22"/>
          <w:szCs w:val="22"/>
        </w:rPr>
        <w:t>s</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g</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p</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z w:val="22"/>
          <w:szCs w:val="22"/>
        </w:rPr>
        <w:t>lo</w:t>
      </w:r>
      <w:r w:rsidRPr="008D0FED">
        <w:rPr>
          <w:rFonts w:ascii="Calibri" w:eastAsia="Calibri" w:hAnsi="Calibri" w:cs="Calibri"/>
          <w:spacing w:val="1"/>
          <w:sz w:val="22"/>
          <w:szCs w:val="22"/>
        </w:rPr>
        <w:t>n</w:t>
      </w:r>
      <w:r w:rsidRPr="008D0FED">
        <w:rPr>
          <w:rFonts w:ascii="Calibri" w:eastAsia="Calibri" w:hAnsi="Calibri" w:cs="Calibri"/>
          <w:sz w:val="22"/>
          <w:szCs w:val="22"/>
        </w:rPr>
        <w:t>g</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f</w:t>
      </w:r>
      <w:r w:rsidRPr="008D0FED">
        <w:rPr>
          <w:rFonts w:ascii="Calibri" w:eastAsia="Calibri" w:hAnsi="Calibri" w:cs="Calibri"/>
          <w:sz w:val="22"/>
          <w:szCs w:val="22"/>
        </w:rPr>
        <w:t>ir</w:t>
      </w:r>
      <w:r w:rsidRPr="008D0FED">
        <w:rPr>
          <w:rFonts w:ascii="Calibri" w:eastAsia="Calibri" w:hAnsi="Calibri" w:cs="Calibri"/>
          <w:spacing w:val="-1"/>
          <w:sz w:val="22"/>
          <w:szCs w:val="22"/>
        </w:rPr>
        <w:t>e</w:t>
      </w:r>
      <w:r w:rsidRPr="008D0FED">
        <w:rPr>
          <w:rFonts w:ascii="Calibri" w:eastAsia="Calibri" w:hAnsi="Calibri" w:cs="Calibri"/>
          <w:sz w:val="22"/>
          <w:szCs w:val="22"/>
        </w:rPr>
        <w:t>.</w:t>
      </w:r>
      <w:r w:rsidRPr="008D0FED">
        <w:rPr>
          <w:rFonts w:ascii="Calibri" w:eastAsia="Calibri" w:hAnsi="Calibri" w:cs="Calibri"/>
          <w:spacing w:val="7"/>
          <w:sz w:val="22"/>
          <w:szCs w:val="22"/>
        </w:rPr>
        <w:t xml:space="preserve"> </w:t>
      </w:r>
      <w:r w:rsidRPr="008D0FED">
        <w:rPr>
          <w:rFonts w:ascii="Calibri" w:eastAsia="Calibri" w:hAnsi="Calibri" w:cs="Calibri"/>
          <w:sz w:val="22"/>
          <w:szCs w:val="22"/>
        </w:rPr>
        <w:t>2)</w:t>
      </w:r>
      <w:r w:rsidRPr="008D0FED">
        <w:rPr>
          <w:rFonts w:ascii="Calibri" w:eastAsia="Calibri" w:hAnsi="Calibri" w:cs="Calibri"/>
          <w:spacing w:val="9"/>
          <w:sz w:val="22"/>
          <w:szCs w:val="22"/>
        </w:rPr>
        <w:t xml:space="preserve"> </w:t>
      </w:r>
      <w:r w:rsidRPr="008D0FED">
        <w:rPr>
          <w:rFonts w:ascii="Calibri" w:eastAsia="Calibri" w:hAnsi="Calibri" w:cs="Calibri"/>
          <w:spacing w:val="2"/>
          <w:sz w:val="22"/>
          <w:szCs w:val="22"/>
        </w:rPr>
        <w:t>C</w:t>
      </w:r>
      <w:r w:rsidRPr="008D0FED">
        <w:rPr>
          <w:rFonts w:ascii="Calibri" w:eastAsia="Calibri" w:hAnsi="Calibri" w:cs="Calibri"/>
          <w:sz w:val="22"/>
          <w:szCs w:val="22"/>
        </w:rPr>
        <w:t>a</w:t>
      </w:r>
      <w:r w:rsidRPr="008D0FED">
        <w:rPr>
          <w:rFonts w:ascii="Calibri" w:eastAsia="Calibri" w:hAnsi="Calibri" w:cs="Calibri"/>
          <w:spacing w:val="1"/>
          <w:sz w:val="22"/>
          <w:szCs w:val="22"/>
        </w:rPr>
        <w:t>t</w:t>
      </w:r>
      <w:r w:rsidRPr="008D0FED">
        <w:rPr>
          <w:rFonts w:ascii="Calibri" w:eastAsia="Calibri" w:hAnsi="Calibri" w:cs="Calibri"/>
          <w:sz w:val="22"/>
          <w:szCs w:val="22"/>
        </w:rPr>
        <w:t>astro</w:t>
      </w:r>
      <w:r w:rsidRPr="008D0FED">
        <w:rPr>
          <w:rFonts w:ascii="Calibri" w:eastAsia="Calibri" w:hAnsi="Calibri" w:cs="Calibri"/>
          <w:spacing w:val="1"/>
          <w:sz w:val="22"/>
          <w:szCs w:val="22"/>
        </w:rPr>
        <w:t>ph</w:t>
      </w:r>
      <w:r w:rsidRPr="008D0FED">
        <w:rPr>
          <w:rFonts w:ascii="Calibri" w:eastAsia="Calibri" w:hAnsi="Calibri" w:cs="Calibri"/>
          <w:sz w:val="22"/>
          <w:szCs w:val="22"/>
        </w:rPr>
        <w:t xml:space="preserve">ic </w:t>
      </w:r>
      <w:r w:rsidRPr="008D0FED">
        <w:rPr>
          <w:rFonts w:ascii="Calibri" w:eastAsia="Calibri" w:hAnsi="Calibri" w:cs="Calibri"/>
          <w:spacing w:val="-1"/>
          <w:sz w:val="22"/>
          <w:szCs w:val="22"/>
        </w:rPr>
        <w:t>f</w:t>
      </w:r>
      <w:r w:rsidRPr="008D0FED">
        <w:rPr>
          <w:rFonts w:ascii="Calibri" w:eastAsia="Calibri" w:hAnsi="Calibri" w:cs="Calibri"/>
          <w:sz w:val="22"/>
          <w:szCs w:val="22"/>
        </w:rPr>
        <w:t>ail</w:t>
      </w:r>
      <w:r w:rsidRPr="008D0FED">
        <w:rPr>
          <w:rFonts w:ascii="Calibri" w:eastAsia="Calibri" w:hAnsi="Calibri" w:cs="Calibri"/>
          <w:spacing w:val="1"/>
          <w:sz w:val="22"/>
          <w:szCs w:val="22"/>
        </w:rPr>
        <w:t>u</w:t>
      </w:r>
      <w:r w:rsidRPr="008D0FED">
        <w:rPr>
          <w:rFonts w:ascii="Calibri" w:eastAsia="Calibri" w:hAnsi="Calibri" w:cs="Calibri"/>
          <w:sz w:val="22"/>
          <w:szCs w:val="22"/>
        </w:rPr>
        <w:t>re</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ca</w:t>
      </w:r>
      <w:r w:rsidRPr="008D0FED">
        <w:rPr>
          <w:rFonts w:ascii="Calibri" w:eastAsia="Calibri" w:hAnsi="Calibri" w:cs="Calibri"/>
          <w:spacing w:val="5"/>
          <w:sz w:val="22"/>
          <w:szCs w:val="22"/>
        </w:rPr>
        <w:t>u</w:t>
      </w:r>
      <w:r w:rsidRPr="008D0FED">
        <w:rPr>
          <w:rFonts w:ascii="Calibri" w:eastAsia="Calibri" w:hAnsi="Calibri" w:cs="Calibri"/>
          <w:spacing w:val="-1"/>
          <w:sz w:val="22"/>
          <w:szCs w:val="22"/>
        </w:rPr>
        <w:t>s</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g</w:t>
      </w:r>
      <w:r w:rsidRPr="008D0FED">
        <w:rPr>
          <w:rFonts w:ascii="Calibri" w:eastAsia="Calibri" w:hAnsi="Calibri" w:cs="Calibri"/>
          <w:spacing w:val="4"/>
          <w:sz w:val="22"/>
          <w:szCs w:val="22"/>
        </w:rPr>
        <w:t xml:space="preserve"> </w:t>
      </w:r>
      <w:r w:rsidRPr="008D0FED">
        <w:rPr>
          <w:rFonts w:ascii="Calibri" w:eastAsia="Calibri" w:hAnsi="Calibri" w:cs="Calibri"/>
          <w:spacing w:val="2"/>
          <w:sz w:val="22"/>
          <w:szCs w:val="22"/>
        </w:rPr>
        <w:t>l</w:t>
      </w:r>
      <w:r w:rsidRPr="008D0FED">
        <w:rPr>
          <w:rFonts w:ascii="Calibri" w:eastAsia="Calibri" w:hAnsi="Calibri" w:cs="Calibri"/>
          <w:sz w:val="22"/>
          <w:szCs w:val="22"/>
        </w:rPr>
        <w:t>arge</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amo</w:t>
      </w:r>
      <w:r w:rsidRPr="008D0FED">
        <w:rPr>
          <w:rFonts w:ascii="Calibri" w:eastAsia="Calibri" w:hAnsi="Calibri" w:cs="Calibri"/>
          <w:spacing w:val="1"/>
          <w:sz w:val="22"/>
          <w:szCs w:val="22"/>
        </w:rPr>
        <w:t>un</w:t>
      </w:r>
      <w:r w:rsidRPr="008D0FED">
        <w:rPr>
          <w:rFonts w:ascii="Calibri" w:eastAsia="Calibri" w:hAnsi="Calibri" w:cs="Calibri"/>
          <w:sz w:val="22"/>
          <w:szCs w:val="22"/>
        </w:rPr>
        <w:t>ts</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of</w:t>
      </w:r>
      <w:r w:rsidRPr="008D0FED">
        <w:rPr>
          <w:rFonts w:ascii="Calibri" w:eastAsia="Calibri" w:hAnsi="Calibri" w:cs="Calibri"/>
          <w:spacing w:val="8"/>
          <w:sz w:val="22"/>
          <w:szCs w:val="22"/>
        </w:rPr>
        <w:t xml:space="preserve"> </w:t>
      </w:r>
      <w:r w:rsidRPr="008D0FED">
        <w:rPr>
          <w:rFonts w:ascii="Calibri" w:eastAsia="Calibri" w:hAnsi="Calibri" w:cs="Calibri"/>
          <w:sz w:val="22"/>
          <w:szCs w:val="22"/>
        </w:rPr>
        <w:t>oil</w:t>
      </w:r>
      <w:r w:rsidRPr="008D0FED">
        <w:rPr>
          <w:rFonts w:ascii="Calibri" w:eastAsia="Calibri" w:hAnsi="Calibri" w:cs="Calibri"/>
          <w:spacing w:val="8"/>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p</w:t>
      </w:r>
      <w:r w:rsidRPr="008D0FED">
        <w:rPr>
          <w:rFonts w:ascii="Calibri" w:eastAsia="Calibri" w:hAnsi="Calibri" w:cs="Calibri"/>
          <w:sz w:val="22"/>
          <w:szCs w:val="22"/>
        </w:rPr>
        <w:t>r</w:t>
      </w:r>
      <w:r w:rsidRPr="008D0FED">
        <w:rPr>
          <w:rFonts w:ascii="Calibri" w:eastAsia="Calibri" w:hAnsi="Calibri" w:cs="Calibri"/>
          <w:spacing w:val="-1"/>
          <w:sz w:val="22"/>
          <w:szCs w:val="22"/>
        </w:rPr>
        <w:t>e</w:t>
      </w:r>
      <w:r w:rsidRPr="008D0FED">
        <w:rPr>
          <w:rFonts w:ascii="Calibri" w:eastAsia="Calibri" w:hAnsi="Calibri" w:cs="Calibri"/>
          <w:sz w:val="22"/>
          <w:szCs w:val="22"/>
        </w:rPr>
        <w:t>a</w:t>
      </w:r>
      <w:r w:rsidRPr="008D0FED">
        <w:rPr>
          <w:rFonts w:ascii="Calibri" w:eastAsia="Calibri" w:hAnsi="Calibri" w:cs="Calibri"/>
          <w:spacing w:val="1"/>
          <w:sz w:val="22"/>
          <w:szCs w:val="22"/>
        </w:rPr>
        <w:t>d</w:t>
      </w:r>
      <w:r w:rsidRPr="008D0FED">
        <w:rPr>
          <w:rFonts w:ascii="Calibri" w:eastAsia="Calibri" w:hAnsi="Calibri" w:cs="Calibri"/>
          <w:spacing w:val="2"/>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g</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o</w:t>
      </w:r>
      <w:r w:rsidRPr="008D0FED">
        <w:rPr>
          <w:rFonts w:ascii="Calibri" w:eastAsia="Calibri" w:hAnsi="Calibri" w:cs="Calibri"/>
          <w:spacing w:val="-1"/>
          <w:sz w:val="22"/>
          <w:szCs w:val="22"/>
        </w:rPr>
        <w:t>f</w:t>
      </w:r>
      <w:r w:rsidRPr="008D0FED">
        <w:rPr>
          <w:rFonts w:ascii="Calibri" w:eastAsia="Calibri" w:hAnsi="Calibri" w:cs="Calibri"/>
          <w:sz w:val="22"/>
          <w:szCs w:val="22"/>
        </w:rPr>
        <w:t>f</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z w:val="22"/>
          <w:szCs w:val="22"/>
        </w:rPr>
        <w:t>ite.</w:t>
      </w:r>
      <w:r w:rsidRPr="008D0FED">
        <w:rPr>
          <w:rFonts w:ascii="Calibri" w:eastAsia="Calibri" w:hAnsi="Calibri" w:cs="Calibri"/>
          <w:spacing w:val="7"/>
          <w:sz w:val="22"/>
          <w:szCs w:val="22"/>
        </w:rPr>
        <w:t xml:space="preserve"> </w:t>
      </w:r>
      <w:r w:rsidRPr="008D0FED">
        <w:rPr>
          <w:rFonts w:ascii="Calibri" w:eastAsia="Calibri" w:hAnsi="Calibri" w:cs="Calibri"/>
          <w:sz w:val="22"/>
          <w:szCs w:val="22"/>
        </w:rPr>
        <w:t>3)</w:t>
      </w:r>
      <w:r w:rsidR="00641B9A" w:rsidRPr="008D0FED">
        <w:rPr>
          <w:rFonts w:ascii="Calibri" w:eastAsia="Calibri" w:hAnsi="Calibri" w:cs="Calibri"/>
          <w:spacing w:val="9"/>
          <w:sz w:val="22"/>
          <w:szCs w:val="22"/>
        </w:rPr>
        <w:t xml:space="preserve"> </w:t>
      </w:r>
      <w:r w:rsidR="00641B9A" w:rsidRPr="008D0FED">
        <w:rPr>
          <w:rFonts w:ascii="Calibri" w:eastAsia="Calibri" w:hAnsi="Calibri" w:cs="Calibri"/>
          <w:sz w:val="22"/>
          <w:szCs w:val="22"/>
        </w:rPr>
        <w:t>Mi</w:t>
      </w:r>
      <w:r w:rsidR="00641B9A" w:rsidRPr="008D0FED">
        <w:rPr>
          <w:rFonts w:ascii="Calibri" w:eastAsia="Calibri" w:hAnsi="Calibri" w:cs="Calibri"/>
          <w:spacing w:val="1"/>
          <w:sz w:val="22"/>
          <w:szCs w:val="22"/>
        </w:rPr>
        <w:t>n</w:t>
      </w:r>
      <w:r w:rsidR="00641B9A" w:rsidRPr="008D0FED">
        <w:rPr>
          <w:rFonts w:ascii="Calibri" w:eastAsia="Calibri" w:hAnsi="Calibri" w:cs="Calibri"/>
          <w:spacing w:val="2"/>
          <w:sz w:val="22"/>
          <w:szCs w:val="22"/>
        </w:rPr>
        <w:t>i</w:t>
      </w:r>
      <w:r w:rsidR="00641B9A" w:rsidRPr="008D0FED">
        <w:rPr>
          <w:rFonts w:ascii="Calibri" w:eastAsia="Calibri" w:hAnsi="Calibri" w:cs="Calibri"/>
          <w:spacing w:val="-1"/>
          <w:sz w:val="22"/>
          <w:szCs w:val="22"/>
        </w:rPr>
        <w:t>m</w:t>
      </w:r>
      <w:r w:rsidR="00641B9A" w:rsidRPr="008D0FED">
        <w:rPr>
          <w:rFonts w:ascii="Calibri" w:eastAsia="Calibri" w:hAnsi="Calibri" w:cs="Calibri"/>
          <w:spacing w:val="2"/>
          <w:sz w:val="22"/>
          <w:szCs w:val="22"/>
        </w:rPr>
        <w:t>i</w:t>
      </w:r>
      <w:r w:rsidR="00641B9A" w:rsidRPr="008D0FED">
        <w:rPr>
          <w:rFonts w:ascii="Calibri" w:eastAsia="Calibri" w:hAnsi="Calibri" w:cs="Calibri"/>
          <w:spacing w:val="-1"/>
          <w:sz w:val="22"/>
          <w:szCs w:val="22"/>
        </w:rPr>
        <w:t>z</w:t>
      </w:r>
      <w:r w:rsidR="00641B9A" w:rsidRPr="008D0FED">
        <w:rPr>
          <w:rFonts w:ascii="Calibri" w:eastAsia="Calibri" w:hAnsi="Calibri" w:cs="Calibri"/>
          <w:sz w:val="22"/>
          <w:szCs w:val="22"/>
        </w:rPr>
        <w:t>e</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 xml:space="preserve">oil </w:t>
      </w:r>
      <w:r w:rsidRPr="008D0FED">
        <w:rPr>
          <w:rFonts w:ascii="Calibri" w:eastAsia="Calibri" w:hAnsi="Calibri" w:cs="Calibri"/>
          <w:spacing w:val="1"/>
          <w:sz w:val="22"/>
          <w:szCs w:val="22"/>
        </w:rPr>
        <w:t>p</w:t>
      </w:r>
      <w:r w:rsidRPr="008D0FED">
        <w:rPr>
          <w:rFonts w:ascii="Calibri" w:eastAsia="Calibri" w:hAnsi="Calibri" w:cs="Calibri"/>
          <w:sz w:val="22"/>
          <w:szCs w:val="22"/>
        </w:rPr>
        <w:t>ollu</w:t>
      </w:r>
      <w:r w:rsidRPr="008D0FED">
        <w:rPr>
          <w:rFonts w:ascii="Calibri" w:eastAsia="Calibri" w:hAnsi="Calibri" w:cs="Calibri"/>
          <w:spacing w:val="1"/>
          <w:sz w:val="22"/>
          <w:szCs w:val="22"/>
        </w:rPr>
        <w:t>t</w:t>
      </w:r>
      <w:r w:rsidRPr="008D0FED">
        <w:rPr>
          <w:rFonts w:ascii="Calibri" w:eastAsia="Calibri" w:hAnsi="Calibri" w:cs="Calibri"/>
          <w:sz w:val="22"/>
          <w:szCs w:val="22"/>
        </w:rPr>
        <w:t>ion</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du</w:t>
      </w:r>
      <w:r w:rsidRPr="008D0FED">
        <w:rPr>
          <w:rFonts w:ascii="Calibri" w:eastAsia="Calibri" w:hAnsi="Calibri" w:cs="Calibri"/>
          <w:sz w:val="22"/>
          <w:szCs w:val="22"/>
        </w:rPr>
        <w:t>ri</w:t>
      </w:r>
      <w:r w:rsidRPr="008D0FED">
        <w:rPr>
          <w:rFonts w:ascii="Calibri" w:eastAsia="Calibri" w:hAnsi="Calibri" w:cs="Calibri"/>
          <w:spacing w:val="1"/>
          <w:sz w:val="22"/>
          <w:szCs w:val="22"/>
        </w:rPr>
        <w:t>n</w:t>
      </w:r>
      <w:r w:rsidRPr="008D0FED">
        <w:rPr>
          <w:rFonts w:ascii="Calibri" w:eastAsia="Calibri" w:hAnsi="Calibri" w:cs="Calibri"/>
          <w:sz w:val="22"/>
          <w:szCs w:val="22"/>
        </w:rPr>
        <w:t>g</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n</w:t>
      </w:r>
      <w:r w:rsidRPr="008D0FED">
        <w:rPr>
          <w:rFonts w:ascii="Calibri" w:eastAsia="Calibri" w:hAnsi="Calibri" w:cs="Calibri"/>
          <w:sz w:val="22"/>
          <w:szCs w:val="22"/>
        </w:rPr>
        <w:t>ormal</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o</w:t>
      </w:r>
      <w:r w:rsidRPr="008D0FED">
        <w:rPr>
          <w:rFonts w:ascii="Calibri" w:eastAsia="Calibri" w:hAnsi="Calibri" w:cs="Calibri"/>
          <w:spacing w:val="1"/>
          <w:sz w:val="22"/>
          <w:szCs w:val="22"/>
        </w:rPr>
        <w:t>p</w:t>
      </w:r>
      <w:r w:rsidRPr="008D0FED">
        <w:rPr>
          <w:rFonts w:ascii="Calibri" w:eastAsia="Calibri" w:hAnsi="Calibri" w:cs="Calibri"/>
          <w:spacing w:val="-1"/>
          <w:sz w:val="22"/>
          <w:szCs w:val="22"/>
        </w:rPr>
        <w:t>e</w:t>
      </w:r>
      <w:r w:rsidRPr="008D0FED">
        <w:rPr>
          <w:rFonts w:ascii="Calibri" w:eastAsia="Calibri" w:hAnsi="Calibri" w:cs="Calibri"/>
          <w:sz w:val="22"/>
          <w:szCs w:val="22"/>
        </w:rPr>
        <w:t>rati</w:t>
      </w:r>
      <w:r w:rsidRPr="008D0FED">
        <w:rPr>
          <w:rFonts w:ascii="Calibri" w:eastAsia="Calibri" w:hAnsi="Calibri" w:cs="Calibri"/>
          <w:spacing w:val="1"/>
          <w:sz w:val="22"/>
          <w:szCs w:val="22"/>
        </w:rPr>
        <w:t>on</w:t>
      </w:r>
      <w:r w:rsidRPr="008D0FED">
        <w:rPr>
          <w:rFonts w:ascii="Calibri" w:eastAsia="Calibri" w:hAnsi="Calibri" w:cs="Calibri"/>
          <w:sz w:val="22"/>
          <w:szCs w:val="22"/>
        </w:rPr>
        <w:t>.</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is</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 xml:space="preserve">is as </w:t>
      </w:r>
      <w:r w:rsidRPr="008D0FED">
        <w:rPr>
          <w:rFonts w:ascii="Calibri" w:eastAsia="Calibri" w:hAnsi="Calibri" w:cs="Calibri"/>
          <w:spacing w:val="-1"/>
          <w:sz w:val="22"/>
          <w:szCs w:val="22"/>
        </w:rPr>
        <w:t>s</w:t>
      </w:r>
      <w:r w:rsidRPr="008D0FED">
        <w:rPr>
          <w:rFonts w:ascii="Calibri" w:eastAsia="Calibri" w:hAnsi="Calibri" w:cs="Calibri"/>
          <w:sz w:val="22"/>
          <w:szCs w:val="22"/>
        </w:rPr>
        <w:t>ti</w:t>
      </w:r>
      <w:r w:rsidRPr="008D0FED">
        <w:rPr>
          <w:rFonts w:ascii="Calibri" w:eastAsia="Calibri" w:hAnsi="Calibri" w:cs="Calibri"/>
          <w:spacing w:val="1"/>
          <w:sz w:val="22"/>
          <w:szCs w:val="22"/>
        </w:rPr>
        <w:t>pu</w:t>
      </w:r>
      <w:r w:rsidRPr="008D0FED">
        <w:rPr>
          <w:rFonts w:ascii="Calibri" w:eastAsia="Calibri" w:hAnsi="Calibri" w:cs="Calibri"/>
          <w:sz w:val="22"/>
          <w:szCs w:val="22"/>
        </w:rPr>
        <w:t>la</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in</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u</w:t>
      </w:r>
      <w:r w:rsidRPr="008D0FED">
        <w:rPr>
          <w:rFonts w:ascii="Calibri" w:eastAsia="Calibri" w:hAnsi="Calibri" w:cs="Calibri"/>
          <w:spacing w:val="-1"/>
          <w:sz w:val="22"/>
          <w:szCs w:val="22"/>
        </w:rPr>
        <w:t>s</w:t>
      </w:r>
      <w:r w:rsidRPr="008D0FED">
        <w:rPr>
          <w:rFonts w:ascii="Calibri" w:eastAsia="Calibri" w:hAnsi="Calibri" w:cs="Calibri"/>
          <w:sz w:val="22"/>
          <w:szCs w:val="22"/>
        </w:rPr>
        <w:t>grid</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N</w:t>
      </w:r>
      <w:r w:rsidRPr="008D0FED">
        <w:rPr>
          <w:rFonts w:ascii="Calibri" w:eastAsia="Calibri" w:hAnsi="Calibri" w:cs="Calibri"/>
          <w:sz w:val="22"/>
          <w:szCs w:val="22"/>
        </w:rPr>
        <w:t>S1</w:t>
      </w:r>
      <w:r w:rsidRPr="008D0FED">
        <w:rPr>
          <w:rFonts w:ascii="Calibri" w:eastAsia="Calibri" w:hAnsi="Calibri" w:cs="Calibri"/>
          <w:spacing w:val="-1"/>
          <w:sz w:val="22"/>
          <w:szCs w:val="22"/>
        </w:rPr>
        <w:t>8</w:t>
      </w:r>
      <w:r w:rsidRPr="008D0FED">
        <w:rPr>
          <w:rFonts w:ascii="Calibri" w:eastAsia="Calibri" w:hAnsi="Calibri" w:cs="Calibri"/>
          <w:sz w:val="22"/>
          <w:szCs w:val="22"/>
        </w:rPr>
        <w:t xml:space="preserve">9 </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1"/>
          <w:sz w:val="22"/>
          <w:szCs w:val="22"/>
        </w:rPr>
        <w:t>and</w:t>
      </w:r>
      <w:r w:rsidRPr="008D0FED">
        <w:rPr>
          <w:rFonts w:ascii="Calibri" w:eastAsia="Calibri" w:hAnsi="Calibri" w:cs="Calibri"/>
          <w:sz w:val="22"/>
          <w:szCs w:val="22"/>
        </w:rPr>
        <w:t>ard</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f</w:t>
      </w:r>
      <w:r w:rsidRPr="008D0FED">
        <w:rPr>
          <w:rFonts w:ascii="Calibri" w:eastAsia="Calibri" w:hAnsi="Calibri" w:cs="Calibri"/>
          <w:sz w:val="22"/>
          <w:szCs w:val="22"/>
        </w:rPr>
        <w:t>or</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Oil Co</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me</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8"/>
          <w:sz w:val="22"/>
          <w:szCs w:val="22"/>
        </w:rPr>
        <w:t xml:space="preserve"> </w:t>
      </w:r>
      <w:r w:rsidRPr="008D0FED">
        <w:rPr>
          <w:rFonts w:ascii="Calibri" w:eastAsia="Calibri" w:hAnsi="Calibri" w:cs="Calibri"/>
          <w:spacing w:val="-1"/>
          <w:sz w:val="22"/>
          <w:szCs w:val="22"/>
        </w:rPr>
        <w:t>f</w:t>
      </w:r>
      <w:r w:rsidRPr="008D0FED">
        <w:rPr>
          <w:rFonts w:ascii="Calibri" w:eastAsia="Calibri" w:hAnsi="Calibri" w:cs="Calibri"/>
          <w:sz w:val="22"/>
          <w:szCs w:val="22"/>
        </w:rPr>
        <w:t>or</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Maj</w:t>
      </w:r>
      <w:r w:rsidRPr="008D0FED">
        <w:rPr>
          <w:rFonts w:ascii="Calibri" w:eastAsia="Calibri" w:hAnsi="Calibri" w:cs="Calibri"/>
          <w:spacing w:val="1"/>
          <w:sz w:val="22"/>
          <w:szCs w:val="22"/>
        </w:rPr>
        <w:t>o</w:t>
      </w:r>
      <w:r w:rsidRPr="008D0FED">
        <w:rPr>
          <w:rFonts w:ascii="Calibri" w:eastAsia="Calibri" w:hAnsi="Calibri" w:cs="Calibri"/>
          <w:sz w:val="22"/>
          <w:szCs w:val="22"/>
        </w:rPr>
        <w:t>r Su</w:t>
      </w:r>
      <w:r w:rsidRPr="008D0FED">
        <w:rPr>
          <w:rFonts w:ascii="Calibri" w:eastAsia="Calibri" w:hAnsi="Calibri" w:cs="Calibri"/>
          <w:spacing w:val="1"/>
          <w:sz w:val="22"/>
          <w:szCs w:val="22"/>
        </w:rPr>
        <w:t>b</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ti</w:t>
      </w:r>
      <w:r w:rsidRPr="008D0FED">
        <w:rPr>
          <w:rFonts w:ascii="Calibri" w:eastAsia="Calibri" w:hAnsi="Calibri" w:cs="Calibri"/>
          <w:spacing w:val="1"/>
          <w:sz w:val="22"/>
          <w:szCs w:val="22"/>
        </w:rPr>
        <w:t>on</w:t>
      </w:r>
      <w:r w:rsidRPr="008D0FED">
        <w:rPr>
          <w:rFonts w:ascii="Calibri" w:eastAsia="Calibri" w:hAnsi="Calibri" w:cs="Calibri"/>
          <w:spacing w:val="-1"/>
          <w:sz w:val="22"/>
          <w:szCs w:val="22"/>
        </w:rPr>
        <w:t>s</w:t>
      </w:r>
      <w:r w:rsidRPr="008D0FED">
        <w:rPr>
          <w:rFonts w:ascii="Calibri" w:eastAsia="Calibri" w:hAnsi="Calibri" w:cs="Calibri"/>
          <w:sz w:val="22"/>
          <w:szCs w:val="22"/>
        </w:rPr>
        <w:t>.</w:t>
      </w:r>
    </w:p>
    <w:p w14:paraId="174412EB" w14:textId="77777777" w:rsidR="003228F6" w:rsidRPr="008D0FED" w:rsidRDefault="003228F6" w:rsidP="008D0FED">
      <w:pPr>
        <w:spacing w:line="120" w:lineRule="exact"/>
        <w:rPr>
          <w:sz w:val="22"/>
          <w:szCs w:val="22"/>
        </w:rPr>
      </w:pPr>
    </w:p>
    <w:p w14:paraId="299677C5" w14:textId="77777777" w:rsidR="003228F6" w:rsidRPr="008D0FED" w:rsidRDefault="003228F6" w:rsidP="008D0FED">
      <w:pPr>
        <w:spacing w:line="276" w:lineRule="auto"/>
        <w:ind w:right="106"/>
        <w:jc w:val="both"/>
        <w:rPr>
          <w:rFonts w:ascii="Calibri" w:eastAsia="Calibri" w:hAnsi="Calibri" w:cs="Calibri"/>
          <w:sz w:val="22"/>
          <w:szCs w:val="22"/>
        </w:rPr>
      </w:pPr>
      <w:r w:rsidRPr="008D0FED">
        <w:rPr>
          <w:rFonts w:ascii="Calibri" w:eastAsia="Calibri" w:hAnsi="Calibri" w:cs="Calibri"/>
          <w:spacing w:val="-1"/>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 xml:space="preserve">e </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bun</w:t>
      </w:r>
      <w:r w:rsidRPr="008D0FED">
        <w:rPr>
          <w:rFonts w:ascii="Calibri" w:eastAsia="Calibri" w:hAnsi="Calibri" w:cs="Calibri"/>
          <w:sz w:val="22"/>
          <w:szCs w:val="22"/>
        </w:rPr>
        <w:t xml:space="preserve">d </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 xml:space="preserve">ase </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 xml:space="preserve">of </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e</w:t>
      </w:r>
      <w:r w:rsidRPr="008D0FED">
        <w:rPr>
          <w:rFonts w:ascii="Calibri" w:eastAsia="Calibri" w:hAnsi="Calibri" w:cs="Calibri"/>
          <w:sz w:val="22"/>
          <w:szCs w:val="22"/>
        </w:rPr>
        <w:t xml:space="preserve">ach </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tr</w:t>
      </w:r>
      <w:r w:rsidRPr="008D0FED">
        <w:rPr>
          <w:rFonts w:ascii="Calibri" w:eastAsia="Calibri" w:hAnsi="Calibri" w:cs="Calibri"/>
          <w:spacing w:val="3"/>
          <w:sz w:val="22"/>
          <w:szCs w:val="22"/>
        </w:rPr>
        <w:t>a</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sf</w:t>
      </w:r>
      <w:r w:rsidRPr="008D0FED">
        <w:rPr>
          <w:rFonts w:ascii="Calibri" w:eastAsia="Calibri" w:hAnsi="Calibri" w:cs="Calibri"/>
          <w:sz w:val="22"/>
          <w:szCs w:val="22"/>
        </w:rPr>
        <w:t>or</w:t>
      </w:r>
      <w:r w:rsidRPr="008D0FED">
        <w:rPr>
          <w:rFonts w:ascii="Calibri" w:eastAsia="Calibri" w:hAnsi="Calibri" w:cs="Calibri"/>
          <w:spacing w:val="2"/>
          <w:sz w:val="22"/>
          <w:szCs w:val="22"/>
        </w:rPr>
        <w:t>m</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43"/>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 xml:space="preserve">all </w:t>
      </w:r>
      <w:r w:rsidRPr="008D0FED">
        <w:rPr>
          <w:rFonts w:ascii="Calibri" w:eastAsia="Calibri" w:hAnsi="Calibri" w:cs="Calibri"/>
          <w:spacing w:val="2"/>
          <w:sz w:val="22"/>
          <w:szCs w:val="22"/>
        </w:rPr>
        <w:t xml:space="preserve"> </w:t>
      </w:r>
      <w:r w:rsidRPr="008D0FED">
        <w:rPr>
          <w:rFonts w:ascii="Calibri" w:eastAsia="Calibri" w:hAnsi="Calibri" w:cs="Calibri"/>
          <w:spacing w:val="3"/>
          <w:sz w:val="22"/>
          <w:szCs w:val="22"/>
        </w:rPr>
        <w:t>b</w:t>
      </w:r>
      <w:r w:rsidRPr="008D0FED">
        <w:rPr>
          <w:rFonts w:ascii="Calibri" w:eastAsia="Calibri" w:hAnsi="Calibri" w:cs="Calibri"/>
          <w:sz w:val="22"/>
          <w:szCs w:val="22"/>
        </w:rPr>
        <w:t xml:space="preserve">e </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d</w:t>
      </w:r>
      <w:r w:rsidRPr="008D0FED">
        <w:rPr>
          <w:rFonts w:ascii="Calibri" w:eastAsia="Calibri" w:hAnsi="Calibri" w:cs="Calibri"/>
          <w:spacing w:val="-1"/>
          <w:sz w:val="22"/>
          <w:szCs w:val="22"/>
        </w:rPr>
        <w:t>es</w:t>
      </w:r>
      <w:r w:rsidRPr="008D0FED">
        <w:rPr>
          <w:rFonts w:ascii="Calibri" w:eastAsia="Calibri" w:hAnsi="Calibri" w:cs="Calibri"/>
          <w:spacing w:val="2"/>
          <w:sz w:val="22"/>
          <w:szCs w:val="22"/>
        </w:rPr>
        <w:t>i</w:t>
      </w:r>
      <w:r w:rsidRPr="008D0FED">
        <w:rPr>
          <w:rFonts w:ascii="Calibri" w:eastAsia="Calibri" w:hAnsi="Calibri" w:cs="Calibri"/>
          <w:sz w:val="22"/>
          <w:szCs w:val="22"/>
        </w:rPr>
        <w:t>g</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e</w:t>
      </w:r>
      <w:r w:rsidRPr="008D0FED">
        <w:rPr>
          <w:rFonts w:ascii="Calibri" w:eastAsia="Calibri" w:hAnsi="Calibri" w:cs="Calibri"/>
          <w:sz w:val="22"/>
          <w:szCs w:val="22"/>
        </w:rPr>
        <w:t xml:space="preserve">d </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 xml:space="preserve">to </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h</w:t>
      </w:r>
      <w:r w:rsidRPr="008D0FED">
        <w:rPr>
          <w:rFonts w:ascii="Calibri" w:eastAsia="Calibri" w:hAnsi="Calibri" w:cs="Calibri"/>
          <w:sz w:val="22"/>
          <w:szCs w:val="22"/>
        </w:rPr>
        <w:t>a</w:t>
      </w:r>
      <w:r w:rsidRPr="008D0FED">
        <w:rPr>
          <w:rFonts w:ascii="Calibri" w:eastAsia="Calibri" w:hAnsi="Calibri" w:cs="Calibri"/>
          <w:spacing w:val="-1"/>
          <w:sz w:val="22"/>
          <w:szCs w:val="22"/>
        </w:rPr>
        <w:t>v</w:t>
      </w:r>
      <w:r w:rsidRPr="008D0FED">
        <w:rPr>
          <w:rFonts w:ascii="Calibri" w:eastAsia="Calibri" w:hAnsi="Calibri" w:cs="Calibri"/>
          <w:sz w:val="22"/>
          <w:szCs w:val="22"/>
        </w:rPr>
        <w:t xml:space="preserve">e </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 xml:space="preserve">a </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 xml:space="preserve">1% </w:t>
      </w:r>
      <w:r w:rsidRPr="008D0FED">
        <w:rPr>
          <w:rFonts w:ascii="Calibri" w:eastAsia="Calibri" w:hAnsi="Calibri" w:cs="Calibri"/>
          <w:spacing w:val="8"/>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z w:val="22"/>
          <w:szCs w:val="22"/>
        </w:rPr>
        <w:t>lo</w:t>
      </w:r>
      <w:r w:rsidRPr="008D0FED">
        <w:rPr>
          <w:rFonts w:ascii="Calibri" w:eastAsia="Calibri" w:hAnsi="Calibri" w:cs="Calibri"/>
          <w:spacing w:val="1"/>
          <w:sz w:val="22"/>
          <w:szCs w:val="22"/>
        </w:rPr>
        <w:t>p</w:t>
      </w:r>
      <w:r w:rsidRPr="008D0FED">
        <w:rPr>
          <w:rFonts w:ascii="Calibri" w:eastAsia="Calibri" w:hAnsi="Calibri" w:cs="Calibri"/>
          <w:sz w:val="22"/>
          <w:szCs w:val="22"/>
        </w:rPr>
        <w:t xml:space="preserve">e </w:t>
      </w:r>
      <w:r w:rsidRPr="008D0FED">
        <w:rPr>
          <w:rFonts w:ascii="Calibri" w:eastAsia="Calibri" w:hAnsi="Calibri" w:cs="Calibri"/>
          <w:spacing w:val="1"/>
          <w:sz w:val="22"/>
          <w:szCs w:val="22"/>
        </w:rPr>
        <w:t xml:space="preserve"> d</w:t>
      </w:r>
      <w:r w:rsidRPr="008D0FED">
        <w:rPr>
          <w:rFonts w:ascii="Calibri" w:eastAsia="Calibri" w:hAnsi="Calibri" w:cs="Calibri"/>
          <w:sz w:val="22"/>
          <w:szCs w:val="22"/>
        </w:rPr>
        <w:t>ir</w:t>
      </w:r>
      <w:r w:rsidRPr="008D0FED">
        <w:rPr>
          <w:rFonts w:ascii="Calibri" w:eastAsia="Calibri" w:hAnsi="Calibri" w:cs="Calibri"/>
          <w:spacing w:val="-1"/>
          <w:sz w:val="22"/>
          <w:szCs w:val="22"/>
        </w:rPr>
        <w:t>e</w:t>
      </w:r>
      <w:r w:rsidRPr="008D0FED">
        <w:rPr>
          <w:rFonts w:ascii="Calibri" w:eastAsia="Calibri" w:hAnsi="Calibri" w:cs="Calibri"/>
          <w:sz w:val="22"/>
          <w:szCs w:val="22"/>
        </w:rPr>
        <w:t>c</w:t>
      </w:r>
      <w:r w:rsidRPr="008D0FED">
        <w:rPr>
          <w:rFonts w:ascii="Calibri" w:eastAsia="Calibri" w:hAnsi="Calibri" w:cs="Calibri"/>
          <w:spacing w:val="2"/>
          <w:sz w:val="22"/>
          <w:szCs w:val="22"/>
        </w:rPr>
        <w:t>t</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g</w:t>
      </w:r>
      <w:r w:rsidRPr="008D0FED">
        <w:rPr>
          <w:rFonts w:ascii="Calibri" w:eastAsia="Calibri" w:hAnsi="Calibri" w:cs="Calibri"/>
          <w:spacing w:val="43"/>
          <w:sz w:val="22"/>
          <w:szCs w:val="22"/>
        </w:rPr>
        <w:t xml:space="preserve"> </w:t>
      </w:r>
      <w:r w:rsidRPr="008D0FED">
        <w:rPr>
          <w:rFonts w:ascii="Calibri" w:eastAsia="Calibri" w:hAnsi="Calibri" w:cs="Calibri"/>
          <w:sz w:val="22"/>
          <w:szCs w:val="22"/>
        </w:rPr>
        <w:t xml:space="preserve">all </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oil/</w:t>
      </w:r>
      <w:r w:rsidRPr="008D0FED">
        <w:rPr>
          <w:rFonts w:ascii="Calibri" w:eastAsia="Calibri" w:hAnsi="Calibri" w:cs="Calibri"/>
          <w:spacing w:val="-1"/>
          <w:sz w:val="22"/>
          <w:szCs w:val="22"/>
        </w:rPr>
        <w:t>w</w:t>
      </w:r>
      <w:r w:rsidRPr="008D0FED">
        <w:rPr>
          <w:rFonts w:ascii="Calibri" w:eastAsia="Calibri" w:hAnsi="Calibri" w:cs="Calibri"/>
          <w:sz w:val="22"/>
          <w:szCs w:val="22"/>
        </w:rPr>
        <w:t>a</w:t>
      </w:r>
      <w:r w:rsidRPr="008D0FED">
        <w:rPr>
          <w:rFonts w:ascii="Calibri" w:eastAsia="Calibri" w:hAnsi="Calibri" w:cs="Calibri"/>
          <w:spacing w:val="1"/>
          <w:sz w:val="22"/>
          <w:szCs w:val="22"/>
        </w:rPr>
        <w:t>te</w:t>
      </w:r>
      <w:r w:rsidRPr="008D0FED">
        <w:rPr>
          <w:rFonts w:ascii="Calibri" w:eastAsia="Calibri" w:hAnsi="Calibri" w:cs="Calibri"/>
          <w:sz w:val="22"/>
          <w:szCs w:val="22"/>
        </w:rPr>
        <w:t>r</w:t>
      </w:r>
      <w:r w:rsidRPr="008D0FED">
        <w:rPr>
          <w:rFonts w:ascii="Calibri" w:eastAsia="Calibri" w:hAnsi="Calibri" w:cs="Calibri"/>
          <w:spacing w:val="43"/>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o</w:t>
      </w:r>
      <w:r w:rsidRPr="008D0FED">
        <w:rPr>
          <w:rFonts w:ascii="Calibri" w:eastAsia="Calibri" w:hAnsi="Calibri" w:cs="Calibri"/>
          <w:spacing w:val="-1"/>
          <w:sz w:val="22"/>
          <w:szCs w:val="22"/>
        </w:rPr>
        <w:t>w</w:t>
      </w:r>
      <w:r w:rsidRPr="008D0FED">
        <w:rPr>
          <w:rFonts w:ascii="Calibri" w:eastAsia="Calibri" w:hAnsi="Calibri" w:cs="Calibri"/>
          <w:sz w:val="22"/>
          <w:szCs w:val="22"/>
        </w:rPr>
        <w:t>ar</w:t>
      </w:r>
      <w:r w:rsidRPr="008D0FED">
        <w:rPr>
          <w:rFonts w:ascii="Calibri" w:eastAsia="Calibri" w:hAnsi="Calibri" w:cs="Calibri"/>
          <w:spacing w:val="1"/>
          <w:sz w:val="22"/>
          <w:szCs w:val="22"/>
        </w:rPr>
        <w:t>d</w:t>
      </w:r>
      <w:r w:rsidR="00641B9A" w:rsidRPr="008D0FED">
        <w:rPr>
          <w:rFonts w:ascii="Calibri" w:eastAsia="Calibri" w:hAnsi="Calibri" w:cs="Calibri"/>
          <w:sz w:val="22"/>
          <w:szCs w:val="22"/>
        </w:rPr>
        <w:t xml:space="preserve">s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 xml:space="preserve">e </w:t>
      </w:r>
      <w:r w:rsidRPr="008D0FED">
        <w:rPr>
          <w:rFonts w:ascii="Calibri" w:eastAsia="Calibri" w:hAnsi="Calibri" w:cs="Calibri"/>
          <w:spacing w:val="1"/>
          <w:sz w:val="22"/>
          <w:szCs w:val="22"/>
        </w:rPr>
        <w:t>d</w:t>
      </w:r>
      <w:r w:rsidRPr="008D0FED">
        <w:rPr>
          <w:rFonts w:ascii="Calibri" w:eastAsia="Calibri" w:hAnsi="Calibri" w:cs="Calibri"/>
          <w:spacing w:val="-1"/>
          <w:sz w:val="22"/>
          <w:szCs w:val="22"/>
        </w:rPr>
        <w:t>es</w:t>
      </w:r>
      <w:r w:rsidRPr="008D0FED">
        <w:rPr>
          <w:rFonts w:ascii="Calibri" w:eastAsia="Calibri" w:hAnsi="Calibri" w:cs="Calibri"/>
          <w:sz w:val="22"/>
          <w:szCs w:val="22"/>
        </w:rPr>
        <w:t>ign</w:t>
      </w:r>
      <w:r w:rsidRPr="008D0FED">
        <w:rPr>
          <w:rFonts w:ascii="Calibri" w:eastAsia="Calibri" w:hAnsi="Calibri" w:cs="Calibri"/>
          <w:spacing w:val="1"/>
          <w:sz w:val="22"/>
          <w:szCs w:val="22"/>
        </w:rPr>
        <w:t>a</w:t>
      </w:r>
      <w:r w:rsidRPr="008D0FED">
        <w:rPr>
          <w:rFonts w:ascii="Calibri" w:eastAsia="Calibri" w:hAnsi="Calibri" w:cs="Calibri"/>
          <w:sz w:val="22"/>
          <w:szCs w:val="22"/>
        </w:rPr>
        <w:t>ted</w:t>
      </w:r>
      <w:r w:rsidRPr="008D0FED">
        <w:rPr>
          <w:rFonts w:ascii="Calibri" w:eastAsia="Calibri" w:hAnsi="Calibri" w:cs="Calibri"/>
          <w:spacing w:val="-8"/>
          <w:sz w:val="22"/>
          <w:szCs w:val="22"/>
        </w:rPr>
        <w:t xml:space="preserve"> </w:t>
      </w:r>
      <w:r w:rsidRPr="008D0FED">
        <w:rPr>
          <w:rFonts w:ascii="Calibri" w:eastAsia="Calibri" w:hAnsi="Calibri" w:cs="Calibri"/>
          <w:sz w:val="22"/>
          <w:szCs w:val="22"/>
        </w:rPr>
        <w:t>oil</w:t>
      </w:r>
      <w:r w:rsidRPr="008D0FED">
        <w:rPr>
          <w:rFonts w:ascii="Calibri" w:eastAsia="Calibri" w:hAnsi="Calibri" w:cs="Calibri"/>
          <w:spacing w:val="2"/>
          <w:sz w:val="22"/>
          <w:szCs w:val="22"/>
        </w:rPr>
        <w:t>/</w:t>
      </w:r>
      <w:r w:rsidRPr="008D0FED">
        <w:rPr>
          <w:rFonts w:ascii="Calibri" w:eastAsia="Calibri" w:hAnsi="Calibri" w:cs="Calibri"/>
          <w:spacing w:val="-1"/>
          <w:sz w:val="22"/>
          <w:szCs w:val="22"/>
        </w:rPr>
        <w:t>w</w:t>
      </w:r>
      <w:r w:rsidRPr="008D0FED">
        <w:rPr>
          <w:rFonts w:ascii="Calibri" w:eastAsia="Calibri" w:hAnsi="Calibri" w:cs="Calibri"/>
          <w:sz w:val="22"/>
          <w:szCs w:val="22"/>
        </w:rPr>
        <w:t>a</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u</w:t>
      </w:r>
      <w:r w:rsidRPr="008D0FED">
        <w:rPr>
          <w:rFonts w:ascii="Calibri" w:eastAsia="Calibri" w:hAnsi="Calibri" w:cs="Calibri"/>
          <w:spacing w:val="-1"/>
          <w:sz w:val="22"/>
          <w:szCs w:val="22"/>
        </w:rPr>
        <w:t>m</w:t>
      </w:r>
      <w:r w:rsidRPr="008D0FED">
        <w:rPr>
          <w:rFonts w:ascii="Calibri" w:eastAsia="Calibri" w:hAnsi="Calibri" w:cs="Calibri"/>
          <w:spacing w:val="3"/>
          <w:sz w:val="22"/>
          <w:szCs w:val="22"/>
        </w:rPr>
        <w:t>p</w:t>
      </w:r>
      <w:r w:rsidRPr="008D0FED">
        <w:rPr>
          <w:rFonts w:ascii="Calibri" w:eastAsia="Calibri" w:hAnsi="Calibri" w:cs="Calibri"/>
          <w:sz w:val="22"/>
          <w:szCs w:val="22"/>
        </w:rPr>
        <w:t>.</w:t>
      </w:r>
      <w:r w:rsidR="00B8145B" w:rsidRPr="008D0FED">
        <w:rPr>
          <w:rFonts w:ascii="Calibri" w:eastAsia="Calibri" w:hAnsi="Calibri" w:cs="Calibri"/>
          <w:sz w:val="22"/>
          <w:szCs w:val="22"/>
        </w:rPr>
        <w:t xml:space="preserve"> </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s</w:t>
      </w:r>
      <w:r w:rsidRPr="008D0FED">
        <w:rPr>
          <w:rFonts w:ascii="Calibri" w:eastAsia="Calibri" w:hAnsi="Calibri" w:cs="Calibri"/>
          <w:spacing w:val="3"/>
          <w:sz w:val="22"/>
          <w:szCs w:val="22"/>
        </w:rPr>
        <w:t>u</w:t>
      </w:r>
      <w:r w:rsidRPr="008D0FED">
        <w:rPr>
          <w:rFonts w:ascii="Calibri" w:eastAsia="Calibri" w:hAnsi="Calibri" w:cs="Calibri"/>
          <w:spacing w:val="-1"/>
          <w:sz w:val="22"/>
          <w:szCs w:val="22"/>
        </w:rPr>
        <w:t>m</w:t>
      </w:r>
      <w:r w:rsidRPr="008D0FED">
        <w:rPr>
          <w:rFonts w:ascii="Calibri" w:eastAsia="Calibri" w:hAnsi="Calibri" w:cs="Calibri"/>
          <w:spacing w:val="1"/>
          <w:sz w:val="22"/>
          <w:szCs w:val="22"/>
        </w:rPr>
        <w:t>p</w:t>
      </w:r>
      <w:r w:rsidRPr="008D0FED">
        <w:rPr>
          <w:rFonts w:ascii="Calibri" w:eastAsia="Calibri" w:hAnsi="Calibri" w:cs="Calibri"/>
          <w:sz w:val="22"/>
          <w:szCs w:val="22"/>
        </w:rPr>
        <w:t>s</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sh</w:t>
      </w:r>
      <w:r w:rsidRPr="008D0FED">
        <w:rPr>
          <w:rFonts w:ascii="Calibri" w:eastAsia="Calibri" w:hAnsi="Calibri" w:cs="Calibri"/>
          <w:spacing w:val="1"/>
          <w:sz w:val="22"/>
          <w:szCs w:val="22"/>
        </w:rPr>
        <w:t>a</w:t>
      </w:r>
      <w:r w:rsidRPr="008D0FED">
        <w:rPr>
          <w:rFonts w:ascii="Calibri" w:eastAsia="Calibri" w:hAnsi="Calibri" w:cs="Calibri"/>
          <w:sz w:val="22"/>
          <w:szCs w:val="22"/>
        </w:rPr>
        <w:t>ll</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h</w:t>
      </w:r>
      <w:r w:rsidRPr="008D0FED">
        <w:rPr>
          <w:rFonts w:ascii="Calibri" w:eastAsia="Calibri" w:hAnsi="Calibri" w:cs="Calibri"/>
          <w:spacing w:val="3"/>
          <w:sz w:val="22"/>
          <w:szCs w:val="22"/>
        </w:rPr>
        <w:t>a</w:t>
      </w:r>
      <w:r w:rsidRPr="008D0FED">
        <w:rPr>
          <w:rFonts w:ascii="Calibri" w:eastAsia="Calibri" w:hAnsi="Calibri" w:cs="Calibri"/>
          <w:spacing w:val="-1"/>
          <w:sz w:val="22"/>
          <w:szCs w:val="22"/>
        </w:rPr>
        <w:t>v</w:t>
      </w:r>
      <w:r w:rsidRPr="008D0FED">
        <w:rPr>
          <w:rFonts w:ascii="Calibri" w:eastAsia="Calibri" w:hAnsi="Calibri" w:cs="Calibri"/>
          <w:sz w:val="22"/>
          <w:szCs w:val="22"/>
        </w:rPr>
        <w:t>e</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a</w:t>
      </w:r>
      <w:r w:rsidRPr="008D0FED">
        <w:rPr>
          <w:rFonts w:ascii="Calibri" w:eastAsia="Calibri" w:hAnsi="Calibri" w:cs="Calibri"/>
          <w:sz w:val="22"/>
          <w:szCs w:val="22"/>
        </w:rPr>
        <w:t>n</w:t>
      </w:r>
      <w:r w:rsidRPr="008D0FED">
        <w:rPr>
          <w:rFonts w:ascii="Calibri" w:eastAsia="Calibri" w:hAnsi="Calibri" w:cs="Calibri"/>
          <w:spacing w:val="-1"/>
          <w:sz w:val="22"/>
          <w:szCs w:val="22"/>
        </w:rPr>
        <w:t xml:space="preserve"> </w:t>
      </w:r>
      <w:r w:rsidRPr="008D0FED">
        <w:rPr>
          <w:rFonts w:ascii="Calibri" w:eastAsia="Calibri" w:hAnsi="Calibri" w:cs="Calibri"/>
          <w:spacing w:val="1"/>
          <w:sz w:val="22"/>
          <w:szCs w:val="22"/>
        </w:rPr>
        <w:t>app</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pacing w:val="-1"/>
          <w:sz w:val="22"/>
          <w:szCs w:val="22"/>
        </w:rPr>
        <w:t>ve</w:t>
      </w:r>
      <w:r w:rsidRPr="008D0FED">
        <w:rPr>
          <w:rFonts w:ascii="Calibri" w:eastAsia="Calibri" w:hAnsi="Calibri" w:cs="Calibri"/>
          <w:sz w:val="22"/>
          <w:szCs w:val="22"/>
        </w:rPr>
        <w:t>d</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n</w:t>
      </w:r>
      <w:r w:rsidRPr="008D0FED">
        <w:rPr>
          <w:rFonts w:ascii="Calibri" w:eastAsia="Calibri" w:hAnsi="Calibri" w:cs="Calibri"/>
          <w:sz w:val="22"/>
          <w:szCs w:val="22"/>
        </w:rPr>
        <w:t>o</w:t>
      </w:r>
      <w:r w:rsidRPr="008D0FED">
        <w:rPr>
          <w:rFonts w:ascii="Calibri" w:eastAsia="Calibri" w:hAnsi="Calibri" w:cs="Calibri"/>
          <w:spacing w:val="4"/>
          <w:sz w:val="22"/>
          <w:szCs w:val="22"/>
        </w:rPr>
        <w:t>n</w:t>
      </w:r>
      <w:r w:rsidRPr="008D0FED">
        <w:rPr>
          <w:rFonts w:ascii="Calibri" w:eastAsia="Calibri" w:hAnsi="Calibri" w:cs="Calibri"/>
          <w:spacing w:val="-1"/>
          <w:sz w:val="22"/>
          <w:szCs w:val="22"/>
        </w:rPr>
        <w:t>-s</w:t>
      </w:r>
      <w:r w:rsidRPr="008D0FED">
        <w:rPr>
          <w:rFonts w:ascii="Calibri" w:eastAsia="Calibri" w:hAnsi="Calibri" w:cs="Calibri"/>
          <w:spacing w:val="2"/>
          <w:sz w:val="22"/>
          <w:szCs w:val="22"/>
        </w:rPr>
        <w:t>l</w:t>
      </w:r>
      <w:r w:rsidRPr="008D0FED">
        <w:rPr>
          <w:rFonts w:ascii="Calibri" w:eastAsia="Calibri" w:hAnsi="Calibri" w:cs="Calibri"/>
          <w:sz w:val="22"/>
          <w:szCs w:val="22"/>
        </w:rPr>
        <w:t>ip</w:t>
      </w:r>
      <w:r w:rsidRPr="008D0FED">
        <w:rPr>
          <w:rFonts w:ascii="Calibri" w:eastAsia="Calibri" w:hAnsi="Calibri" w:cs="Calibri"/>
          <w:spacing w:val="-7"/>
          <w:sz w:val="22"/>
          <w:szCs w:val="22"/>
        </w:rPr>
        <w:t xml:space="preserve"> </w:t>
      </w:r>
      <w:r w:rsidRPr="008D0FED">
        <w:rPr>
          <w:rFonts w:ascii="Calibri" w:eastAsia="Calibri" w:hAnsi="Calibri" w:cs="Calibri"/>
          <w:sz w:val="22"/>
          <w:szCs w:val="22"/>
        </w:rPr>
        <w:t>surfa</w:t>
      </w:r>
      <w:r w:rsidRPr="008D0FED">
        <w:rPr>
          <w:rFonts w:ascii="Calibri" w:eastAsia="Calibri" w:hAnsi="Calibri" w:cs="Calibri"/>
          <w:spacing w:val="2"/>
          <w:sz w:val="22"/>
          <w:szCs w:val="22"/>
        </w:rPr>
        <w:t>c</w:t>
      </w:r>
      <w:r w:rsidRPr="008D0FED">
        <w:rPr>
          <w:rFonts w:ascii="Calibri" w:eastAsia="Calibri" w:hAnsi="Calibri" w:cs="Calibri"/>
          <w:sz w:val="22"/>
          <w:szCs w:val="22"/>
        </w:rPr>
        <w:t>e</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app</w:t>
      </w:r>
      <w:r w:rsidRPr="008D0FED">
        <w:rPr>
          <w:rFonts w:ascii="Calibri" w:eastAsia="Calibri" w:hAnsi="Calibri" w:cs="Calibri"/>
          <w:sz w:val="22"/>
          <w:szCs w:val="22"/>
        </w:rPr>
        <w:t>li</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on</w:t>
      </w:r>
      <w:r w:rsidRPr="008D0FED">
        <w:rPr>
          <w:rFonts w:ascii="Calibri" w:eastAsia="Calibri" w:hAnsi="Calibri" w:cs="Calibri"/>
          <w:sz w:val="22"/>
          <w:szCs w:val="22"/>
        </w:rPr>
        <w:t>to</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th</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s</w:t>
      </w:r>
      <w:r w:rsidRPr="008D0FED">
        <w:rPr>
          <w:rFonts w:ascii="Calibri" w:eastAsia="Calibri" w:hAnsi="Calibri" w:cs="Calibri"/>
          <w:sz w:val="22"/>
          <w:szCs w:val="22"/>
        </w:rPr>
        <w:t>i</w:t>
      </w:r>
      <w:r w:rsidRPr="008D0FED">
        <w:rPr>
          <w:rFonts w:ascii="Calibri" w:eastAsia="Calibri" w:hAnsi="Calibri" w:cs="Calibri"/>
          <w:spacing w:val="1"/>
          <w:sz w:val="22"/>
          <w:szCs w:val="22"/>
        </w:rPr>
        <w:t>d</w:t>
      </w:r>
      <w:r w:rsidRPr="008D0FED">
        <w:rPr>
          <w:rFonts w:ascii="Calibri" w:eastAsia="Calibri" w:hAnsi="Calibri" w:cs="Calibri"/>
          <w:sz w:val="22"/>
          <w:szCs w:val="22"/>
        </w:rPr>
        <w:t>e</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wal</w:t>
      </w:r>
      <w:r w:rsidRPr="008D0FED">
        <w:rPr>
          <w:rFonts w:ascii="Calibri" w:eastAsia="Calibri" w:hAnsi="Calibri" w:cs="Calibri"/>
          <w:spacing w:val="2"/>
          <w:sz w:val="22"/>
          <w:szCs w:val="22"/>
        </w:rPr>
        <w:t>l</w:t>
      </w:r>
      <w:r w:rsidRPr="008D0FED">
        <w:rPr>
          <w:rFonts w:ascii="Calibri" w:eastAsia="Calibri" w:hAnsi="Calibri" w:cs="Calibri"/>
          <w:sz w:val="22"/>
          <w:szCs w:val="22"/>
        </w:rPr>
        <w:t>s</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an</w:t>
      </w:r>
      <w:r w:rsidRPr="008D0FED">
        <w:rPr>
          <w:rFonts w:ascii="Calibri" w:eastAsia="Calibri" w:hAnsi="Calibri" w:cs="Calibri"/>
          <w:sz w:val="22"/>
          <w:szCs w:val="22"/>
        </w:rPr>
        <w:t>d</w:t>
      </w:r>
      <w:r w:rsidR="00641B9A"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as</w:t>
      </w:r>
      <w:r w:rsidRPr="008D0FED">
        <w:rPr>
          <w:rFonts w:ascii="Calibri" w:eastAsia="Calibri" w:hAnsi="Calibri" w:cs="Calibri"/>
          <w:spacing w:val="-1"/>
          <w:sz w:val="22"/>
          <w:szCs w:val="22"/>
        </w:rPr>
        <w:t>e</w:t>
      </w:r>
      <w:r w:rsidRPr="008D0FED">
        <w:rPr>
          <w:rFonts w:ascii="Calibri" w:eastAsia="Calibri" w:hAnsi="Calibri" w:cs="Calibri"/>
          <w:sz w:val="22"/>
          <w:szCs w:val="22"/>
        </w:rPr>
        <w:t>.</w:t>
      </w:r>
    </w:p>
    <w:p w14:paraId="0C7D9577" w14:textId="77777777" w:rsidR="003228F6" w:rsidRPr="008D0FED" w:rsidRDefault="003228F6" w:rsidP="008D0FED">
      <w:pPr>
        <w:spacing w:before="7" w:line="140" w:lineRule="exact"/>
        <w:rPr>
          <w:sz w:val="22"/>
          <w:szCs w:val="22"/>
        </w:rPr>
      </w:pPr>
    </w:p>
    <w:p w14:paraId="48DBA1FD" w14:textId="77777777" w:rsidR="003228F6" w:rsidRPr="008D0FED" w:rsidRDefault="003228F6" w:rsidP="008D0FED">
      <w:pPr>
        <w:spacing w:line="276" w:lineRule="auto"/>
        <w:ind w:right="107"/>
        <w:jc w:val="both"/>
        <w:rPr>
          <w:rFonts w:ascii="Calibri" w:eastAsia="Calibri" w:hAnsi="Calibri" w:cs="Calibri"/>
          <w:sz w:val="22"/>
          <w:szCs w:val="22"/>
        </w:rPr>
      </w:pPr>
      <w:r w:rsidRPr="008D0FED">
        <w:rPr>
          <w:rFonts w:ascii="Calibri" w:eastAsia="Calibri" w:hAnsi="Calibri" w:cs="Calibri"/>
          <w:spacing w:val="-1"/>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8"/>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u</w:t>
      </w:r>
      <w:r w:rsidRPr="008D0FED">
        <w:rPr>
          <w:rFonts w:ascii="Calibri" w:eastAsia="Calibri" w:hAnsi="Calibri" w:cs="Calibri"/>
          <w:spacing w:val="-1"/>
          <w:sz w:val="22"/>
          <w:szCs w:val="22"/>
        </w:rPr>
        <w:t>s</w:t>
      </w:r>
      <w:r w:rsidRPr="008D0FED">
        <w:rPr>
          <w:rFonts w:ascii="Calibri" w:eastAsia="Calibri" w:hAnsi="Calibri" w:cs="Calibri"/>
          <w:sz w:val="22"/>
          <w:szCs w:val="22"/>
        </w:rPr>
        <w:t>g</w:t>
      </w:r>
      <w:r w:rsidRPr="008D0FED">
        <w:rPr>
          <w:rFonts w:ascii="Calibri" w:eastAsia="Calibri" w:hAnsi="Calibri" w:cs="Calibri"/>
          <w:spacing w:val="2"/>
          <w:sz w:val="22"/>
          <w:szCs w:val="22"/>
        </w:rPr>
        <w:t>r</w:t>
      </w:r>
      <w:r w:rsidRPr="008D0FED">
        <w:rPr>
          <w:rFonts w:ascii="Calibri" w:eastAsia="Calibri" w:hAnsi="Calibri" w:cs="Calibri"/>
          <w:sz w:val="22"/>
          <w:szCs w:val="22"/>
        </w:rPr>
        <w:t>id</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N</w:t>
      </w:r>
      <w:r w:rsidRPr="008D0FED">
        <w:rPr>
          <w:rFonts w:ascii="Calibri" w:eastAsia="Calibri" w:hAnsi="Calibri" w:cs="Calibri"/>
          <w:sz w:val="22"/>
          <w:szCs w:val="22"/>
        </w:rPr>
        <w:t>S1</w:t>
      </w:r>
      <w:r w:rsidRPr="008D0FED">
        <w:rPr>
          <w:rFonts w:ascii="Calibri" w:eastAsia="Calibri" w:hAnsi="Calibri" w:cs="Calibri"/>
          <w:spacing w:val="-1"/>
          <w:sz w:val="22"/>
          <w:szCs w:val="22"/>
        </w:rPr>
        <w:t>8</w:t>
      </w:r>
      <w:r w:rsidRPr="008D0FED">
        <w:rPr>
          <w:rFonts w:ascii="Calibri" w:eastAsia="Calibri" w:hAnsi="Calibri" w:cs="Calibri"/>
          <w:sz w:val="22"/>
          <w:szCs w:val="22"/>
        </w:rPr>
        <w:t>9</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1"/>
          <w:sz w:val="22"/>
          <w:szCs w:val="22"/>
        </w:rPr>
        <w:t>and</w:t>
      </w:r>
      <w:r w:rsidRPr="008D0FED">
        <w:rPr>
          <w:rFonts w:ascii="Calibri" w:eastAsia="Calibri" w:hAnsi="Calibri" w:cs="Calibri"/>
          <w:sz w:val="22"/>
          <w:szCs w:val="22"/>
        </w:rPr>
        <w:t>ard</w:t>
      </w:r>
      <w:r w:rsidRPr="008D0FED">
        <w:rPr>
          <w:rFonts w:ascii="Calibri" w:eastAsia="Calibri" w:hAnsi="Calibri" w:cs="Calibri"/>
          <w:spacing w:val="6"/>
          <w:sz w:val="22"/>
          <w:szCs w:val="22"/>
        </w:rPr>
        <w:t xml:space="preserve"> </w:t>
      </w:r>
      <w:r w:rsidRPr="008D0FED">
        <w:rPr>
          <w:rFonts w:ascii="Calibri" w:eastAsia="Calibri" w:hAnsi="Calibri" w:cs="Calibri"/>
          <w:spacing w:val="1"/>
          <w:sz w:val="22"/>
          <w:szCs w:val="22"/>
        </w:rPr>
        <w:t>d</w:t>
      </w:r>
      <w:r w:rsidRPr="008D0FED">
        <w:rPr>
          <w:rFonts w:ascii="Calibri" w:eastAsia="Calibri" w:hAnsi="Calibri" w:cs="Calibri"/>
          <w:spacing w:val="-1"/>
          <w:sz w:val="22"/>
          <w:szCs w:val="22"/>
        </w:rPr>
        <w:t>e</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ils</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two</w:t>
      </w:r>
      <w:r w:rsidRPr="008D0FED">
        <w:rPr>
          <w:rFonts w:ascii="Calibri" w:eastAsia="Calibri" w:hAnsi="Calibri" w:cs="Calibri"/>
          <w:spacing w:val="9"/>
          <w:sz w:val="22"/>
          <w:szCs w:val="22"/>
        </w:rPr>
        <w:t xml:space="preserve"> </w:t>
      </w:r>
      <w:r w:rsidRPr="008D0FED">
        <w:rPr>
          <w:rFonts w:ascii="Calibri" w:eastAsia="Calibri" w:hAnsi="Calibri" w:cs="Calibri"/>
          <w:sz w:val="22"/>
          <w:szCs w:val="22"/>
        </w:rPr>
        <w:t>(</w:t>
      </w:r>
      <w:r w:rsidRPr="008D0FED">
        <w:rPr>
          <w:rFonts w:ascii="Calibri" w:eastAsia="Calibri" w:hAnsi="Calibri" w:cs="Calibri"/>
          <w:spacing w:val="2"/>
          <w:sz w:val="22"/>
          <w:szCs w:val="22"/>
        </w:rPr>
        <w:t>2</w:t>
      </w:r>
      <w:r w:rsidRPr="008D0FED">
        <w:rPr>
          <w:rFonts w:ascii="Calibri" w:eastAsia="Calibri" w:hAnsi="Calibri" w:cs="Calibri"/>
          <w:sz w:val="22"/>
          <w:szCs w:val="22"/>
        </w:rPr>
        <w:t>)</w:t>
      </w:r>
      <w:r w:rsidRPr="008D0FED">
        <w:rPr>
          <w:rFonts w:ascii="Calibri" w:eastAsia="Calibri" w:hAnsi="Calibri" w:cs="Calibri"/>
          <w:spacing w:val="10"/>
          <w:sz w:val="22"/>
          <w:szCs w:val="22"/>
        </w:rPr>
        <w:t xml:space="preserve"> </w:t>
      </w:r>
      <w:r w:rsidRPr="008D0FED">
        <w:rPr>
          <w:rFonts w:ascii="Calibri" w:eastAsia="Calibri" w:hAnsi="Calibri" w:cs="Calibri"/>
          <w:spacing w:val="1"/>
          <w:sz w:val="22"/>
          <w:szCs w:val="22"/>
        </w:rPr>
        <w:t>d</w:t>
      </w:r>
      <w:r w:rsidRPr="008D0FED">
        <w:rPr>
          <w:rFonts w:ascii="Calibri" w:eastAsia="Calibri" w:hAnsi="Calibri" w:cs="Calibri"/>
          <w:sz w:val="22"/>
          <w:szCs w:val="22"/>
        </w:rPr>
        <w:t>rai</w:t>
      </w:r>
      <w:r w:rsidRPr="008D0FED">
        <w:rPr>
          <w:rFonts w:ascii="Calibri" w:eastAsia="Calibri" w:hAnsi="Calibri" w:cs="Calibri"/>
          <w:spacing w:val="1"/>
          <w:sz w:val="22"/>
          <w:szCs w:val="22"/>
        </w:rPr>
        <w:t>n</w:t>
      </w:r>
      <w:r w:rsidRPr="008D0FED">
        <w:rPr>
          <w:rFonts w:ascii="Calibri" w:eastAsia="Calibri" w:hAnsi="Calibri" w:cs="Calibri"/>
          <w:sz w:val="22"/>
          <w:szCs w:val="22"/>
        </w:rPr>
        <w:t>age</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y</w:t>
      </w:r>
      <w:r w:rsidRPr="008D0FED">
        <w:rPr>
          <w:rFonts w:ascii="Calibri" w:eastAsia="Calibri" w:hAnsi="Calibri" w:cs="Calibri"/>
          <w:spacing w:val="-1"/>
          <w:sz w:val="22"/>
          <w:szCs w:val="22"/>
        </w:rPr>
        <w:t>s</w:t>
      </w:r>
      <w:r w:rsidRPr="008D0FED">
        <w:rPr>
          <w:rFonts w:ascii="Calibri" w:eastAsia="Calibri" w:hAnsi="Calibri" w:cs="Calibri"/>
          <w:spacing w:val="3"/>
          <w:sz w:val="22"/>
          <w:szCs w:val="22"/>
        </w:rPr>
        <w:t>t</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m</w:t>
      </w:r>
      <w:r w:rsidRPr="008D0FED">
        <w:rPr>
          <w:rFonts w:ascii="Calibri" w:eastAsia="Calibri" w:hAnsi="Calibri" w:cs="Calibri"/>
          <w:sz w:val="22"/>
          <w:szCs w:val="22"/>
        </w:rPr>
        <w:t>s</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at</w:t>
      </w:r>
      <w:r w:rsidRPr="008D0FED">
        <w:rPr>
          <w:rFonts w:ascii="Calibri" w:eastAsia="Calibri" w:hAnsi="Calibri" w:cs="Calibri"/>
          <w:spacing w:val="10"/>
          <w:sz w:val="22"/>
          <w:szCs w:val="22"/>
        </w:rPr>
        <w:t xml:space="preserve"> </w:t>
      </w:r>
      <w:r w:rsidRPr="008D0FED">
        <w:rPr>
          <w:rFonts w:ascii="Calibri" w:eastAsia="Calibri" w:hAnsi="Calibri" w:cs="Calibri"/>
          <w:sz w:val="22"/>
          <w:szCs w:val="22"/>
        </w:rPr>
        <w:t>can</w:t>
      </w:r>
      <w:r w:rsidRPr="008D0FED">
        <w:rPr>
          <w:rFonts w:ascii="Calibri" w:eastAsia="Calibri" w:hAnsi="Calibri" w:cs="Calibri"/>
          <w:spacing w:val="10"/>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9"/>
          <w:sz w:val="22"/>
          <w:szCs w:val="22"/>
        </w:rPr>
        <w:t xml:space="preserve"> </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ll</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6"/>
          <w:sz w:val="22"/>
          <w:szCs w:val="22"/>
        </w:rPr>
        <w:t xml:space="preserve"> </w:t>
      </w:r>
      <w:r w:rsidRPr="008D0FED">
        <w:rPr>
          <w:rFonts w:ascii="Calibri" w:eastAsia="Calibri" w:hAnsi="Calibri" w:cs="Calibri"/>
          <w:spacing w:val="-1"/>
          <w:sz w:val="22"/>
          <w:szCs w:val="22"/>
        </w:rPr>
        <w:t>f</w:t>
      </w:r>
      <w:r w:rsidRPr="008D0FED">
        <w:rPr>
          <w:rFonts w:ascii="Calibri" w:eastAsia="Calibri" w:hAnsi="Calibri" w:cs="Calibri"/>
          <w:sz w:val="22"/>
          <w:szCs w:val="22"/>
        </w:rPr>
        <w:t>or</w:t>
      </w:r>
      <w:r w:rsidRPr="008D0FED">
        <w:rPr>
          <w:rFonts w:ascii="Calibri" w:eastAsia="Calibri" w:hAnsi="Calibri" w:cs="Calibri"/>
          <w:spacing w:val="10"/>
          <w:sz w:val="22"/>
          <w:szCs w:val="22"/>
        </w:rPr>
        <w:t xml:space="preserve"> </w:t>
      </w:r>
      <w:r w:rsidRPr="008D0FED">
        <w:rPr>
          <w:rFonts w:ascii="Calibri" w:eastAsia="Calibri" w:hAnsi="Calibri" w:cs="Calibri"/>
          <w:w w:val="99"/>
          <w:sz w:val="22"/>
          <w:szCs w:val="22"/>
        </w:rPr>
        <w:t>tr</w:t>
      </w:r>
      <w:r w:rsidRPr="008D0FED">
        <w:rPr>
          <w:rFonts w:ascii="Calibri" w:eastAsia="Calibri" w:hAnsi="Calibri" w:cs="Calibri"/>
          <w:spacing w:val="1"/>
          <w:w w:val="99"/>
          <w:sz w:val="22"/>
          <w:szCs w:val="22"/>
        </w:rPr>
        <w:t>an</w:t>
      </w:r>
      <w:r w:rsidRPr="008D0FED">
        <w:rPr>
          <w:rFonts w:ascii="Calibri" w:eastAsia="Calibri" w:hAnsi="Calibri" w:cs="Calibri"/>
          <w:spacing w:val="-1"/>
          <w:w w:val="99"/>
          <w:sz w:val="22"/>
          <w:szCs w:val="22"/>
        </w:rPr>
        <w:t>sf</w:t>
      </w:r>
      <w:r w:rsidRPr="008D0FED">
        <w:rPr>
          <w:rFonts w:ascii="Calibri" w:eastAsia="Calibri" w:hAnsi="Calibri" w:cs="Calibri"/>
          <w:w w:val="99"/>
          <w:sz w:val="22"/>
          <w:szCs w:val="22"/>
        </w:rPr>
        <w:t>orm</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10"/>
          <w:sz w:val="22"/>
          <w:szCs w:val="22"/>
        </w:rPr>
        <w:t xml:space="preserve"> </w:t>
      </w:r>
      <w:r w:rsidRPr="008D0FED">
        <w:rPr>
          <w:rFonts w:ascii="Calibri" w:eastAsia="Calibri" w:hAnsi="Calibri" w:cs="Calibri"/>
          <w:spacing w:val="1"/>
          <w:sz w:val="22"/>
          <w:szCs w:val="22"/>
        </w:rPr>
        <w:t>bund</w:t>
      </w:r>
      <w:r w:rsidRPr="008D0FED">
        <w:rPr>
          <w:rFonts w:ascii="Calibri" w:eastAsia="Calibri" w:hAnsi="Calibri" w:cs="Calibri"/>
          <w:spacing w:val="-1"/>
          <w:sz w:val="22"/>
          <w:szCs w:val="22"/>
        </w:rPr>
        <w:t>s</w:t>
      </w:r>
      <w:r w:rsidRPr="008D0FED">
        <w:rPr>
          <w:rFonts w:ascii="Calibri" w:eastAsia="Calibri" w:hAnsi="Calibri" w:cs="Calibri"/>
          <w:sz w:val="22"/>
          <w:szCs w:val="22"/>
        </w:rPr>
        <w:t>.</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he</w:t>
      </w:r>
      <w:r w:rsidRPr="008D0FED">
        <w:rPr>
          <w:rFonts w:ascii="Calibri" w:eastAsia="Calibri" w:hAnsi="Calibri" w:cs="Calibri"/>
          <w:spacing w:val="-1"/>
          <w:sz w:val="22"/>
          <w:szCs w:val="22"/>
        </w:rPr>
        <w:t>s</w:t>
      </w:r>
      <w:r w:rsidRPr="008D0FED">
        <w:rPr>
          <w:rFonts w:ascii="Calibri" w:eastAsia="Calibri" w:hAnsi="Calibri" w:cs="Calibri"/>
          <w:sz w:val="22"/>
          <w:szCs w:val="22"/>
        </w:rPr>
        <w:t>e</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are 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C</w:t>
      </w:r>
      <w:r w:rsidRPr="008D0FED">
        <w:rPr>
          <w:rFonts w:ascii="Calibri" w:eastAsia="Calibri" w:hAnsi="Calibri" w:cs="Calibri"/>
          <w:spacing w:val="-1"/>
          <w:sz w:val="22"/>
          <w:szCs w:val="22"/>
        </w:rPr>
        <w:t>l</w:t>
      </w:r>
      <w:r w:rsidRPr="008D0FED">
        <w:rPr>
          <w:rFonts w:ascii="Calibri" w:eastAsia="Calibri" w:hAnsi="Calibri" w:cs="Calibri"/>
          <w:sz w:val="22"/>
          <w:szCs w:val="22"/>
        </w:rPr>
        <w:t>o</w:t>
      </w:r>
      <w:r w:rsidRPr="008D0FED">
        <w:rPr>
          <w:rFonts w:ascii="Calibri" w:eastAsia="Calibri" w:hAnsi="Calibri" w:cs="Calibri"/>
          <w:spacing w:val="-1"/>
          <w:sz w:val="22"/>
          <w:szCs w:val="22"/>
        </w:rPr>
        <w:t>se</w:t>
      </w:r>
      <w:r w:rsidRPr="008D0FED">
        <w:rPr>
          <w:rFonts w:ascii="Calibri" w:eastAsia="Calibri" w:hAnsi="Calibri" w:cs="Calibri"/>
          <w:sz w:val="22"/>
          <w:szCs w:val="22"/>
        </w:rPr>
        <w:t>d</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Drai</w:t>
      </w:r>
      <w:r w:rsidRPr="008D0FED">
        <w:rPr>
          <w:rFonts w:ascii="Calibri" w:eastAsia="Calibri" w:hAnsi="Calibri" w:cs="Calibri"/>
          <w:spacing w:val="1"/>
          <w:sz w:val="22"/>
          <w:szCs w:val="22"/>
        </w:rPr>
        <w:t>n</w:t>
      </w:r>
      <w:r w:rsidRPr="008D0FED">
        <w:rPr>
          <w:rFonts w:ascii="Calibri" w:eastAsia="Calibri" w:hAnsi="Calibri" w:cs="Calibri"/>
          <w:sz w:val="22"/>
          <w:szCs w:val="22"/>
        </w:rPr>
        <w:t>a</w:t>
      </w:r>
      <w:r w:rsidRPr="008D0FED">
        <w:rPr>
          <w:rFonts w:ascii="Calibri" w:eastAsia="Calibri" w:hAnsi="Calibri" w:cs="Calibri"/>
          <w:spacing w:val="3"/>
          <w:sz w:val="22"/>
          <w:szCs w:val="22"/>
        </w:rPr>
        <w:t>g</w:t>
      </w:r>
      <w:r w:rsidRPr="008D0FED">
        <w:rPr>
          <w:rFonts w:ascii="Calibri" w:eastAsia="Calibri" w:hAnsi="Calibri" w:cs="Calibri"/>
          <w:sz w:val="22"/>
          <w:szCs w:val="22"/>
        </w:rPr>
        <w:t>e</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PPS</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S</w:t>
      </w:r>
      <w:r w:rsidRPr="008D0FED">
        <w:rPr>
          <w:rFonts w:ascii="Calibri" w:eastAsia="Calibri" w:hAnsi="Calibri" w:cs="Calibri"/>
          <w:spacing w:val="1"/>
          <w:sz w:val="22"/>
          <w:szCs w:val="22"/>
        </w:rPr>
        <w:t>y</w:t>
      </w:r>
      <w:r w:rsidRPr="008D0FED">
        <w:rPr>
          <w:rFonts w:ascii="Calibri" w:eastAsia="Calibri" w:hAnsi="Calibri" w:cs="Calibri"/>
          <w:spacing w:val="-1"/>
          <w:sz w:val="22"/>
          <w:szCs w:val="22"/>
        </w:rPr>
        <w:t>s</w:t>
      </w:r>
      <w:r w:rsidRPr="008D0FED">
        <w:rPr>
          <w:rFonts w:ascii="Calibri" w:eastAsia="Calibri" w:hAnsi="Calibri" w:cs="Calibri"/>
          <w:spacing w:val="3"/>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m</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d</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1"/>
          <w:sz w:val="22"/>
          <w:szCs w:val="22"/>
        </w:rPr>
        <w:t xml:space="preserve"> </w:t>
      </w:r>
      <w:r w:rsidRPr="008D0FED">
        <w:rPr>
          <w:rFonts w:ascii="Calibri" w:eastAsia="Calibri" w:hAnsi="Calibri" w:cs="Calibri"/>
          <w:spacing w:val="-1"/>
          <w:sz w:val="22"/>
          <w:szCs w:val="22"/>
        </w:rPr>
        <w:t>G</w:t>
      </w:r>
      <w:r w:rsidRPr="008D0FED">
        <w:rPr>
          <w:rFonts w:ascii="Calibri" w:eastAsia="Calibri" w:hAnsi="Calibri" w:cs="Calibri"/>
          <w:sz w:val="22"/>
          <w:szCs w:val="22"/>
        </w:rPr>
        <w:t>ra</w:t>
      </w:r>
      <w:r w:rsidRPr="008D0FED">
        <w:rPr>
          <w:rFonts w:ascii="Calibri" w:eastAsia="Calibri" w:hAnsi="Calibri" w:cs="Calibri"/>
          <w:spacing w:val="-1"/>
          <w:sz w:val="22"/>
          <w:szCs w:val="22"/>
        </w:rPr>
        <w:t>v</w:t>
      </w:r>
      <w:r w:rsidRPr="008D0FED">
        <w:rPr>
          <w:rFonts w:ascii="Calibri" w:eastAsia="Calibri" w:hAnsi="Calibri" w:cs="Calibri"/>
          <w:sz w:val="22"/>
          <w:szCs w:val="22"/>
        </w:rPr>
        <w:t>ity Drai</w:t>
      </w:r>
      <w:r w:rsidRPr="008D0FED">
        <w:rPr>
          <w:rFonts w:ascii="Calibri" w:eastAsia="Calibri" w:hAnsi="Calibri" w:cs="Calibri"/>
          <w:spacing w:val="1"/>
          <w:sz w:val="22"/>
          <w:szCs w:val="22"/>
        </w:rPr>
        <w:t>n</w:t>
      </w:r>
      <w:r w:rsidRPr="008D0FED">
        <w:rPr>
          <w:rFonts w:ascii="Calibri" w:eastAsia="Calibri" w:hAnsi="Calibri" w:cs="Calibri"/>
          <w:sz w:val="22"/>
          <w:szCs w:val="22"/>
        </w:rPr>
        <w:t>age S</w:t>
      </w:r>
      <w:r w:rsidRPr="008D0FED">
        <w:rPr>
          <w:rFonts w:ascii="Calibri" w:eastAsia="Calibri" w:hAnsi="Calibri" w:cs="Calibri"/>
          <w:spacing w:val="1"/>
          <w:sz w:val="22"/>
          <w:szCs w:val="22"/>
        </w:rPr>
        <w:t>y</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2"/>
          <w:sz w:val="22"/>
          <w:szCs w:val="22"/>
        </w:rPr>
        <w:t>e</w:t>
      </w:r>
      <w:r w:rsidRPr="008D0FED">
        <w:rPr>
          <w:rFonts w:ascii="Calibri" w:eastAsia="Calibri" w:hAnsi="Calibri" w:cs="Calibri"/>
          <w:sz w:val="22"/>
          <w:szCs w:val="22"/>
        </w:rPr>
        <w:t>m</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z w:val="22"/>
          <w:szCs w:val="22"/>
        </w:rPr>
        <w:t>ith</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Oil</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Co</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me</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T</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k.</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1"/>
          <w:sz w:val="22"/>
          <w:szCs w:val="22"/>
        </w:rPr>
        <w:t xml:space="preserve"> s</w:t>
      </w:r>
      <w:r w:rsidRPr="008D0FED">
        <w:rPr>
          <w:rFonts w:ascii="Calibri" w:eastAsia="Calibri" w:hAnsi="Calibri" w:cs="Calibri"/>
          <w:spacing w:val="-1"/>
          <w:sz w:val="22"/>
          <w:szCs w:val="22"/>
        </w:rPr>
        <w:t>e</w:t>
      </w:r>
      <w:r w:rsidRPr="008D0FED">
        <w:rPr>
          <w:rFonts w:ascii="Calibri" w:eastAsia="Calibri" w:hAnsi="Calibri" w:cs="Calibri"/>
          <w:sz w:val="22"/>
          <w:szCs w:val="22"/>
        </w:rPr>
        <w:t>l</w:t>
      </w:r>
      <w:r w:rsidRPr="008D0FED">
        <w:rPr>
          <w:rFonts w:ascii="Calibri" w:eastAsia="Calibri" w:hAnsi="Calibri" w:cs="Calibri"/>
          <w:spacing w:val="-1"/>
          <w:sz w:val="22"/>
          <w:szCs w:val="22"/>
        </w:rPr>
        <w:t>e</w:t>
      </w:r>
      <w:r w:rsidRPr="008D0FED">
        <w:rPr>
          <w:rFonts w:ascii="Calibri" w:eastAsia="Calibri" w:hAnsi="Calibri" w:cs="Calibri"/>
          <w:sz w:val="22"/>
          <w:szCs w:val="22"/>
        </w:rPr>
        <w:t>ction</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of</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 oil</w:t>
      </w:r>
      <w:r w:rsidRPr="008D0FED">
        <w:rPr>
          <w:rFonts w:ascii="Calibri" w:eastAsia="Calibri" w:hAnsi="Calibri" w:cs="Calibri"/>
          <w:spacing w:val="8"/>
          <w:sz w:val="22"/>
          <w:szCs w:val="22"/>
        </w:rPr>
        <w:t xml:space="preserve"> </w:t>
      </w:r>
      <w:r w:rsidRPr="008D0FED">
        <w:rPr>
          <w:rFonts w:ascii="Calibri" w:eastAsia="Calibri" w:hAnsi="Calibri" w:cs="Calibri"/>
          <w:sz w:val="22"/>
          <w:szCs w:val="22"/>
        </w:rPr>
        <w:t>co</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me</w:t>
      </w:r>
      <w:r w:rsidRPr="008D0FED">
        <w:rPr>
          <w:rFonts w:ascii="Calibri" w:eastAsia="Calibri" w:hAnsi="Calibri" w:cs="Calibri"/>
          <w:spacing w:val="1"/>
          <w:sz w:val="22"/>
          <w:szCs w:val="22"/>
        </w:rPr>
        <w:t>n</w:t>
      </w:r>
      <w:r w:rsidRPr="008D0FED">
        <w:rPr>
          <w:rFonts w:ascii="Calibri" w:eastAsia="Calibri" w:hAnsi="Calibri" w:cs="Calibri"/>
          <w:sz w:val="22"/>
          <w:szCs w:val="22"/>
        </w:rPr>
        <w:t xml:space="preserve">t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y</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2"/>
          <w:sz w:val="22"/>
          <w:szCs w:val="22"/>
        </w:rPr>
        <w:t>e</w:t>
      </w:r>
      <w:r w:rsidRPr="008D0FED">
        <w:rPr>
          <w:rFonts w:ascii="Calibri" w:eastAsia="Calibri" w:hAnsi="Calibri" w:cs="Calibri"/>
          <w:sz w:val="22"/>
          <w:szCs w:val="22"/>
        </w:rPr>
        <w:t>m</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at</w:t>
      </w:r>
      <w:r w:rsidRPr="008D0FED">
        <w:rPr>
          <w:rFonts w:ascii="Calibri" w:eastAsia="Calibri" w:hAnsi="Calibri" w:cs="Calibri"/>
          <w:spacing w:val="8"/>
          <w:sz w:val="22"/>
          <w:szCs w:val="22"/>
        </w:rPr>
        <w:t xml:space="preserve"> </w:t>
      </w:r>
      <w:r w:rsidRPr="008D0FED">
        <w:rPr>
          <w:rFonts w:ascii="Calibri" w:eastAsia="Calibri" w:hAnsi="Calibri" w:cs="Calibri"/>
          <w:sz w:val="22"/>
          <w:szCs w:val="22"/>
        </w:rPr>
        <w:t>is</w:t>
      </w:r>
      <w:r w:rsidRPr="008D0FED">
        <w:rPr>
          <w:rFonts w:ascii="Calibri" w:eastAsia="Calibri" w:hAnsi="Calibri" w:cs="Calibri"/>
          <w:spacing w:val="8"/>
          <w:sz w:val="22"/>
          <w:szCs w:val="22"/>
        </w:rPr>
        <w:t xml:space="preserve"> </w:t>
      </w:r>
      <w:r w:rsidRPr="008D0FED">
        <w:rPr>
          <w:rFonts w:ascii="Calibri" w:eastAsia="Calibri" w:hAnsi="Calibri" w:cs="Calibri"/>
          <w:spacing w:val="-1"/>
          <w:sz w:val="22"/>
          <w:szCs w:val="22"/>
        </w:rPr>
        <w:t>m</w:t>
      </w:r>
      <w:r w:rsidRPr="008D0FED">
        <w:rPr>
          <w:rFonts w:ascii="Calibri" w:eastAsia="Calibri" w:hAnsi="Calibri" w:cs="Calibri"/>
          <w:sz w:val="22"/>
          <w:szCs w:val="22"/>
        </w:rPr>
        <w:t>o</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6"/>
          <w:sz w:val="22"/>
          <w:szCs w:val="22"/>
        </w:rPr>
        <w:t xml:space="preserve"> </w:t>
      </w:r>
      <w:r w:rsidRPr="008D0FED">
        <w:rPr>
          <w:rFonts w:ascii="Calibri" w:eastAsia="Calibri" w:hAnsi="Calibri" w:cs="Calibri"/>
          <w:spacing w:val="1"/>
          <w:sz w:val="22"/>
          <w:szCs w:val="22"/>
        </w:rPr>
        <w:t>f</w:t>
      </w:r>
      <w:r w:rsidRPr="008D0FED">
        <w:rPr>
          <w:rFonts w:ascii="Calibri" w:eastAsia="Calibri" w:hAnsi="Calibri" w:cs="Calibri"/>
          <w:spacing w:val="-1"/>
          <w:sz w:val="22"/>
          <w:szCs w:val="22"/>
        </w:rPr>
        <w:t>e</w:t>
      </w:r>
      <w:r w:rsidRPr="008D0FED">
        <w:rPr>
          <w:rFonts w:ascii="Calibri" w:eastAsia="Calibri" w:hAnsi="Calibri" w:cs="Calibri"/>
          <w:sz w:val="22"/>
          <w:szCs w:val="22"/>
        </w:rPr>
        <w:t>as</w:t>
      </w:r>
      <w:r w:rsidRPr="008D0FED">
        <w:rPr>
          <w:rFonts w:ascii="Calibri" w:eastAsia="Calibri" w:hAnsi="Calibri" w:cs="Calibri"/>
          <w:spacing w:val="-1"/>
          <w:sz w:val="22"/>
          <w:szCs w:val="22"/>
        </w:rPr>
        <w:t>i</w:t>
      </w:r>
      <w:r w:rsidRPr="008D0FED">
        <w:rPr>
          <w:rFonts w:ascii="Calibri" w:eastAsia="Calibri" w:hAnsi="Calibri" w:cs="Calibri"/>
          <w:spacing w:val="1"/>
          <w:sz w:val="22"/>
          <w:szCs w:val="22"/>
        </w:rPr>
        <w:t>b</w:t>
      </w:r>
      <w:r w:rsidRPr="008D0FED">
        <w:rPr>
          <w:rFonts w:ascii="Calibri" w:eastAsia="Calibri" w:hAnsi="Calibri" w:cs="Calibri"/>
          <w:spacing w:val="2"/>
          <w:sz w:val="22"/>
          <w:szCs w:val="22"/>
        </w:rPr>
        <w:t>l</w:t>
      </w:r>
      <w:r w:rsidRPr="008D0FED">
        <w:rPr>
          <w:rFonts w:ascii="Calibri" w:eastAsia="Calibri" w:hAnsi="Calibri" w:cs="Calibri"/>
          <w:sz w:val="22"/>
          <w:szCs w:val="22"/>
        </w:rPr>
        <w:t>e</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f</w:t>
      </w:r>
      <w:r w:rsidRPr="008D0FED">
        <w:rPr>
          <w:rFonts w:ascii="Calibri" w:eastAsia="Calibri" w:hAnsi="Calibri" w:cs="Calibri"/>
          <w:sz w:val="22"/>
          <w:szCs w:val="22"/>
        </w:rPr>
        <w:t>or</w:t>
      </w:r>
      <w:r w:rsidRPr="008D0FED">
        <w:rPr>
          <w:rFonts w:ascii="Calibri" w:eastAsia="Calibri" w:hAnsi="Calibri" w:cs="Calibri"/>
          <w:spacing w:val="8"/>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7"/>
          <w:sz w:val="22"/>
          <w:szCs w:val="22"/>
        </w:rPr>
        <w:t xml:space="preserve"> </w:t>
      </w:r>
      <w:r w:rsidRPr="008D0FED">
        <w:rPr>
          <w:rFonts w:ascii="Calibri" w:eastAsia="Calibri" w:hAnsi="Calibri" w:cs="Calibri"/>
          <w:sz w:val="22"/>
          <w:szCs w:val="22"/>
        </w:rPr>
        <w:t>tr</w:t>
      </w:r>
      <w:r w:rsidRPr="008D0FED">
        <w:rPr>
          <w:rFonts w:ascii="Calibri" w:eastAsia="Calibri" w:hAnsi="Calibri" w:cs="Calibri"/>
          <w:spacing w:val="1"/>
          <w:sz w:val="22"/>
          <w:szCs w:val="22"/>
        </w:rPr>
        <w:t>an</w:t>
      </w:r>
      <w:r w:rsidRPr="008D0FED">
        <w:rPr>
          <w:rFonts w:ascii="Calibri" w:eastAsia="Calibri" w:hAnsi="Calibri" w:cs="Calibri"/>
          <w:spacing w:val="-1"/>
          <w:sz w:val="22"/>
          <w:szCs w:val="22"/>
        </w:rPr>
        <w:t>sf</w:t>
      </w:r>
      <w:r w:rsidRPr="008D0FED">
        <w:rPr>
          <w:rFonts w:ascii="Calibri" w:eastAsia="Calibri" w:hAnsi="Calibri" w:cs="Calibri"/>
          <w:sz w:val="22"/>
          <w:szCs w:val="22"/>
        </w:rPr>
        <w:t>or</w:t>
      </w:r>
      <w:r w:rsidRPr="008D0FED">
        <w:rPr>
          <w:rFonts w:ascii="Calibri" w:eastAsia="Calibri" w:hAnsi="Calibri" w:cs="Calibri"/>
          <w:spacing w:val="2"/>
          <w:sz w:val="22"/>
          <w:szCs w:val="22"/>
        </w:rPr>
        <w:t>m</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1"/>
          <w:sz w:val="22"/>
          <w:szCs w:val="22"/>
        </w:rPr>
        <w:t xml:space="preserve"> bund</w:t>
      </w:r>
      <w:r w:rsidRPr="008D0FED">
        <w:rPr>
          <w:rFonts w:ascii="Calibri" w:eastAsia="Calibri" w:hAnsi="Calibri" w:cs="Calibri"/>
          <w:sz w:val="22"/>
          <w:szCs w:val="22"/>
        </w:rPr>
        <w:t>s</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m</w:t>
      </w:r>
      <w:r w:rsidRPr="008D0FED">
        <w:rPr>
          <w:rFonts w:ascii="Calibri" w:eastAsia="Calibri" w:hAnsi="Calibri" w:cs="Calibri"/>
          <w:spacing w:val="3"/>
          <w:sz w:val="22"/>
          <w:szCs w:val="22"/>
        </w:rPr>
        <w:t>a</w:t>
      </w:r>
      <w:r w:rsidRPr="008D0FED">
        <w:rPr>
          <w:rFonts w:ascii="Calibri" w:eastAsia="Calibri" w:hAnsi="Calibri" w:cs="Calibri"/>
          <w:spacing w:val="1"/>
          <w:sz w:val="22"/>
          <w:szCs w:val="22"/>
        </w:rPr>
        <w:t>d</w:t>
      </w:r>
      <w:r w:rsidRPr="008D0FED">
        <w:rPr>
          <w:rFonts w:ascii="Calibri" w:eastAsia="Calibri" w:hAnsi="Calibri" w:cs="Calibri"/>
          <w:sz w:val="22"/>
          <w:szCs w:val="22"/>
        </w:rPr>
        <w:t>e</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y</w:t>
      </w:r>
      <w:r w:rsidRPr="008D0FED">
        <w:rPr>
          <w:rFonts w:ascii="Calibri" w:eastAsia="Calibri" w:hAnsi="Calibri" w:cs="Calibri"/>
          <w:spacing w:val="9"/>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7"/>
          <w:sz w:val="22"/>
          <w:szCs w:val="22"/>
        </w:rPr>
        <w:t xml:space="preserve"> </w:t>
      </w:r>
      <w:r w:rsidRPr="008D0FED">
        <w:rPr>
          <w:rFonts w:ascii="Calibri" w:eastAsia="Calibri" w:hAnsi="Calibri" w:cs="Calibri"/>
          <w:sz w:val="22"/>
          <w:szCs w:val="22"/>
        </w:rPr>
        <w:t>Co</w:t>
      </w:r>
      <w:r w:rsidRPr="008D0FED">
        <w:rPr>
          <w:rFonts w:ascii="Calibri" w:eastAsia="Calibri" w:hAnsi="Calibri" w:cs="Calibri"/>
          <w:spacing w:val="1"/>
          <w:sz w:val="22"/>
          <w:szCs w:val="22"/>
        </w:rPr>
        <w:t>n</w:t>
      </w:r>
      <w:r w:rsidRPr="008D0FED">
        <w:rPr>
          <w:rFonts w:ascii="Calibri" w:eastAsia="Calibri" w:hAnsi="Calibri" w:cs="Calibri"/>
          <w:sz w:val="22"/>
          <w:szCs w:val="22"/>
        </w:rPr>
        <w:t>tr</w:t>
      </w:r>
      <w:r w:rsidRPr="008D0FED">
        <w:rPr>
          <w:rFonts w:ascii="Calibri" w:eastAsia="Calibri" w:hAnsi="Calibri" w:cs="Calibri"/>
          <w:spacing w:val="1"/>
          <w:sz w:val="22"/>
          <w:szCs w:val="22"/>
        </w:rPr>
        <w:t>a</w:t>
      </w:r>
      <w:r w:rsidRPr="008D0FED">
        <w:rPr>
          <w:rFonts w:ascii="Calibri" w:eastAsia="Calibri" w:hAnsi="Calibri" w:cs="Calibri"/>
          <w:sz w:val="22"/>
          <w:szCs w:val="22"/>
        </w:rPr>
        <w:t>ct</w:t>
      </w:r>
      <w:r w:rsidRPr="008D0FED">
        <w:rPr>
          <w:rFonts w:ascii="Calibri" w:eastAsia="Calibri" w:hAnsi="Calibri" w:cs="Calibri"/>
          <w:spacing w:val="1"/>
          <w:sz w:val="22"/>
          <w:szCs w:val="22"/>
        </w:rPr>
        <w:t>o</w:t>
      </w:r>
      <w:r w:rsidRPr="008D0FED">
        <w:rPr>
          <w:rFonts w:ascii="Calibri" w:eastAsia="Calibri" w:hAnsi="Calibri" w:cs="Calibri"/>
          <w:sz w:val="22"/>
          <w:szCs w:val="22"/>
        </w:rPr>
        <w:t>r</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as accor</w:t>
      </w:r>
      <w:r w:rsidRPr="008D0FED">
        <w:rPr>
          <w:rFonts w:ascii="Calibri" w:eastAsia="Calibri" w:hAnsi="Calibri" w:cs="Calibri"/>
          <w:spacing w:val="1"/>
          <w:sz w:val="22"/>
          <w:szCs w:val="22"/>
        </w:rPr>
        <w:t>d</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g</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to</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3"/>
          <w:sz w:val="22"/>
          <w:szCs w:val="22"/>
        </w:rPr>
        <w:t>u</w:t>
      </w:r>
      <w:r w:rsidRPr="008D0FED">
        <w:rPr>
          <w:rFonts w:ascii="Calibri" w:eastAsia="Calibri" w:hAnsi="Calibri" w:cs="Calibri"/>
          <w:spacing w:val="-1"/>
          <w:sz w:val="22"/>
          <w:szCs w:val="22"/>
        </w:rPr>
        <w:t>s</w:t>
      </w:r>
      <w:r w:rsidRPr="008D0FED">
        <w:rPr>
          <w:rFonts w:ascii="Calibri" w:eastAsia="Calibri" w:hAnsi="Calibri" w:cs="Calibri"/>
          <w:sz w:val="22"/>
          <w:szCs w:val="22"/>
        </w:rPr>
        <w:t>gr</w:t>
      </w:r>
      <w:r w:rsidRPr="008D0FED">
        <w:rPr>
          <w:rFonts w:ascii="Calibri" w:eastAsia="Calibri" w:hAnsi="Calibri" w:cs="Calibri"/>
          <w:spacing w:val="1"/>
          <w:sz w:val="22"/>
          <w:szCs w:val="22"/>
        </w:rPr>
        <w:t>i</w:t>
      </w:r>
      <w:r w:rsidRPr="008D0FED">
        <w:rPr>
          <w:rFonts w:ascii="Calibri" w:eastAsia="Calibri" w:hAnsi="Calibri" w:cs="Calibri"/>
          <w:sz w:val="22"/>
          <w:szCs w:val="22"/>
        </w:rPr>
        <w:t>d</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N</w:t>
      </w:r>
      <w:r w:rsidRPr="008D0FED">
        <w:rPr>
          <w:rFonts w:ascii="Calibri" w:eastAsia="Calibri" w:hAnsi="Calibri" w:cs="Calibri"/>
          <w:spacing w:val="2"/>
          <w:sz w:val="22"/>
          <w:szCs w:val="22"/>
        </w:rPr>
        <w:t>S</w:t>
      </w:r>
      <w:r w:rsidRPr="008D0FED">
        <w:rPr>
          <w:rFonts w:ascii="Calibri" w:eastAsia="Calibri" w:hAnsi="Calibri" w:cs="Calibri"/>
          <w:sz w:val="22"/>
          <w:szCs w:val="22"/>
        </w:rPr>
        <w:t>189</w:t>
      </w:r>
      <w:r w:rsidRPr="008D0FED">
        <w:rPr>
          <w:rFonts w:ascii="Calibri" w:eastAsia="Calibri" w:hAnsi="Calibri" w:cs="Calibri"/>
          <w:spacing w:val="-1"/>
          <w:sz w:val="22"/>
          <w:szCs w:val="22"/>
        </w:rPr>
        <w:t xml:space="preserve"> s</w:t>
      </w:r>
      <w:r w:rsidRPr="008D0FED">
        <w:rPr>
          <w:rFonts w:ascii="Calibri" w:eastAsia="Calibri" w:hAnsi="Calibri" w:cs="Calibri"/>
          <w:spacing w:val="3"/>
          <w:sz w:val="22"/>
          <w:szCs w:val="22"/>
        </w:rPr>
        <w:t>t</w:t>
      </w:r>
      <w:r w:rsidRPr="008D0FED">
        <w:rPr>
          <w:rFonts w:ascii="Calibri" w:eastAsia="Calibri" w:hAnsi="Calibri" w:cs="Calibri"/>
          <w:sz w:val="22"/>
          <w:szCs w:val="22"/>
        </w:rPr>
        <w:t>a</w:t>
      </w:r>
      <w:r w:rsidRPr="008D0FED">
        <w:rPr>
          <w:rFonts w:ascii="Calibri" w:eastAsia="Calibri" w:hAnsi="Calibri" w:cs="Calibri"/>
          <w:spacing w:val="1"/>
          <w:sz w:val="22"/>
          <w:szCs w:val="22"/>
        </w:rPr>
        <w:t>nd</w:t>
      </w:r>
      <w:r w:rsidRPr="008D0FED">
        <w:rPr>
          <w:rFonts w:ascii="Calibri" w:eastAsia="Calibri" w:hAnsi="Calibri" w:cs="Calibri"/>
          <w:sz w:val="22"/>
          <w:szCs w:val="22"/>
        </w:rPr>
        <w:t>ar</w:t>
      </w:r>
      <w:r w:rsidRPr="008D0FED">
        <w:rPr>
          <w:rFonts w:ascii="Calibri" w:eastAsia="Calibri" w:hAnsi="Calibri" w:cs="Calibri"/>
          <w:spacing w:val="1"/>
          <w:sz w:val="22"/>
          <w:szCs w:val="22"/>
        </w:rPr>
        <w:t>d</w:t>
      </w:r>
      <w:r w:rsidRPr="008D0FED">
        <w:rPr>
          <w:rFonts w:ascii="Calibri" w:eastAsia="Calibri" w:hAnsi="Calibri" w:cs="Calibri"/>
          <w:sz w:val="22"/>
          <w:szCs w:val="22"/>
        </w:rPr>
        <w:t>.</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1"/>
          <w:sz w:val="22"/>
          <w:szCs w:val="22"/>
        </w:rPr>
        <w:t xml:space="preserve"> </w:t>
      </w:r>
      <w:r w:rsidRPr="008D0FED">
        <w:rPr>
          <w:rFonts w:ascii="Calibri" w:eastAsia="Calibri" w:hAnsi="Calibri" w:cs="Calibri"/>
          <w:spacing w:val="1"/>
          <w:sz w:val="22"/>
          <w:szCs w:val="22"/>
        </w:rPr>
        <w:t>de</w:t>
      </w:r>
      <w:r w:rsidRPr="008D0FED">
        <w:rPr>
          <w:rFonts w:ascii="Calibri" w:eastAsia="Calibri" w:hAnsi="Calibri" w:cs="Calibri"/>
          <w:spacing w:val="-1"/>
          <w:sz w:val="22"/>
          <w:szCs w:val="22"/>
        </w:rPr>
        <w:t>s</w:t>
      </w:r>
      <w:r w:rsidRPr="008D0FED">
        <w:rPr>
          <w:rFonts w:ascii="Calibri" w:eastAsia="Calibri" w:hAnsi="Calibri" w:cs="Calibri"/>
          <w:sz w:val="22"/>
          <w:szCs w:val="22"/>
        </w:rPr>
        <w:t>ign</w:t>
      </w:r>
      <w:r w:rsidRPr="008D0FED">
        <w:rPr>
          <w:rFonts w:ascii="Calibri" w:eastAsia="Calibri" w:hAnsi="Calibri" w:cs="Calibri"/>
          <w:spacing w:val="-2"/>
          <w:sz w:val="22"/>
          <w:szCs w:val="22"/>
        </w:rPr>
        <w:t xml:space="preserve"> </w:t>
      </w:r>
      <w:r w:rsidRPr="008D0FED">
        <w:rPr>
          <w:rFonts w:ascii="Calibri" w:eastAsia="Calibri" w:hAnsi="Calibri" w:cs="Calibri"/>
          <w:spacing w:val="3"/>
          <w:sz w:val="22"/>
          <w:szCs w:val="22"/>
        </w:rPr>
        <w:t>o</w:t>
      </w:r>
      <w:r w:rsidRPr="008D0FED">
        <w:rPr>
          <w:rFonts w:ascii="Calibri" w:eastAsia="Calibri" w:hAnsi="Calibri" w:cs="Calibri"/>
          <w:sz w:val="22"/>
          <w:szCs w:val="22"/>
        </w:rPr>
        <w:t>f</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pacing w:val="1"/>
          <w:sz w:val="22"/>
          <w:szCs w:val="22"/>
        </w:rPr>
        <w:t>h</w:t>
      </w:r>
      <w:r w:rsidRPr="008D0FED">
        <w:rPr>
          <w:rFonts w:ascii="Calibri" w:eastAsia="Calibri" w:hAnsi="Calibri" w:cs="Calibri"/>
          <w:sz w:val="22"/>
          <w:szCs w:val="22"/>
        </w:rPr>
        <w:t>ich</w:t>
      </w:r>
      <w:r w:rsidRPr="008D0FED">
        <w:rPr>
          <w:rFonts w:ascii="Calibri" w:eastAsia="Calibri" w:hAnsi="Calibri" w:cs="Calibri"/>
          <w:spacing w:val="1"/>
          <w:sz w:val="22"/>
          <w:szCs w:val="22"/>
        </w:rPr>
        <w:t xml:space="preserve"> sh</w:t>
      </w:r>
      <w:r w:rsidRPr="008D0FED">
        <w:rPr>
          <w:rFonts w:ascii="Calibri" w:eastAsia="Calibri" w:hAnsi="Calibri" w:cs="Calibri"/>
          <w:sz w:val="22"/>
          <w:szCs w:val="22"/>
        </w:rPr>
        <w:t>all</w:t>
      </w:r>
      <w:r w:rsidRPr="008D0FED">
        <w:rPr>
          <w:rFonts w:ascii="Calibri" w:eastAsia="Calibri" w:hAnsi="Calibri" w:cs="Calibri"/>
          <w:spacing w:val="-1"/>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ub</w:t>
      </w:r>
      <w:r w:rsidRPr="008D0FED">
        <w:rPr>
          <w:rFonts w:ascii="Calibri" w:eastAsia="Calibri" w:hAnsi="Calibri" w:cs="Calibri"/>
          <w:spacing w:val="-1"/>
          <w:sz w:val="22"/>
          <w:szCs w:val="22"/>
        </w:rPr>
        <w:t>m</w:t>
      </w:r>
      <w:r w:rsidRPr="008D0FED">
        <w:rPr>
          <w:rFonts w:ascii="Calibri" w:eastAsia="Calibri" w:hAnsi="Calibri" w:cs="Calibri"/>
          <w:sz w:val="22"/>
          <w:szCs w:val="22"/>
        </w:rPr>
        <w:t>it</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f</w:t>
      </w:r>
      <w:r w:rsidRPr="008D0FED">
        <w:rPr>
          <w:rFonts w:ascii="Calibri" w:eastAsia="Calibri" w:hAnsi="Calibri" w:cs="Calibri"/>
          <w:sz w:val="22"/>
          <w:szCs w:val="22"/>
        </w:rPr>
        <w:t>or</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em</w:t>
      </w:r>
      <w:r w:rsidRPr="008D0FED">
        <w:rPr>
          <w:rFonts w:ascii="Calibri" w:eastAsia="Calibri" w:hAnsi="Calibri" w:cs="Calibri"/>
          <w:spacing w:val="1"/>
          <w:sz w:val="22"/>
          <w:szCs w:val="22"/>
        </w:rPr>
        <w:t>p</w:t>
      </w:r>
      <w:r w:rsidRPr="008D0FED">
        <w:rPr>
          <w:rFonts w:ascii="Calibri" w:eastAsia="Calibri" w:hAnsi="Calibri" w:cs="Calibri"/>
          <w:sz w:val="22"/>
          <w:szCs w:val="22"/>
        </w:rPr>
        <w:t>lo</w:t>
      </w:r>
      <w:r w:rsidRPr="008D0FED">
        <w:rPr>
          <w:rFonts w:ascii="Calibri" w:eastAsia="Calibri" w:hAnsi="Calibri" w:cs="Calibri"/>
          <w:spacing w:val="4"/>
          <w:sz w:val="22"/>
          <w:szCs w:val="22"/>
        </w:rPr>
        <w:t>y</w:t>
      </w:r>
      <w:r w:rsidRPr="008D0FED">
        <w:rPr>
          <w:rFonts w:ascii="Calibri" w:eastAsia="Calibri" w:hAnsi="Calibri" w:cs="Calibri"/>
          <w:spacing w:val="-1"/>
          <w:sz w:val="22"/>
          <w:szCs w:val="22"/>
        </w:rPr>
        <w:t>e</w:t>
      </w:r>
      <w:r w:rsidRPr="008D0FED">
        <w:rPr>
          <w:rFonts w:ascii="Calibri" w:eastAsia="Calibri" w:hAnsi="Calibri" w:cs="Calibri"/>
          <w:sz w:val="22"/>
          <w:szCs w:val="22"/>
        </w:rPr>
        <w:t>r’s</w:t>
      </w:r>
      <w:r w:rsidRPr="008D0FED">
        <w:rPr>
          <w:rFonts w:ascii="Calibri" w:eastAsia="Calibri" w:hAnsi="Calibri" w:cs="Calibri"/>
          <w:spacing w:val="-7"/>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pp</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pacing w:val="-1"/>
          <w:sz w:val="22"/>
          <w:szCs w:val="22"/>
        </w:rPr>
        <w:t>v</w:t>
      </w:r>
      <w:r w:rsidRPr="008D0FED">
        <w:rPr>
          <w:rFonts w:ascii="Calibri" w:eastAsia="Calibri" w:hAnsi="Calibri" w:cs="Calibri"/>
          <w:spacing w:val="3"/>
          <w:sz w:val="22"/>
          <w:szCs w:val="22"/>
        </w:rPr>
        <w:t>a</w:t>
      </w:r>
      <w:r w:rsidRPr="008D0FED">
        <w:rPr>
          <w:rFonts w:ascii="Calibri" w:eastAsia="Calibri" w:hAnsi="Calibri" w:cs="Calibri"/>
          <w:sz w:val="22"/>
          <w:szCs w:val="22"/>
        </w:rPr>
        <w:t>l</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p</w:t>
      </w:r>
      <w:r w:rsidRPr="008D0FED">
        <w:rPr>
          <w:rFonts w:ascii="Calibri" w:eastAsia="Calibri" w:hAnsi="Calibri" w:cs="Calibri"/>
          <w:sz w:val="22"/>
          <w:szCs w:val="22"/>
        </w:rPr>
        <w:t>rior</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to</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y co</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s</w:t>
      </w:r>
      <w:r w:rsidRPr="008D0FED">
        <w:rPr>
          <w:rFonts w:ascii="Calibri" w:eastAsia="Calibri" w:hAnsi="Calibri" w:cs="Calibri"/>
          <w:sz w:val="22"/>
          <w:szCs w:val="22"/>
        </w:rPr>
        <w:t>tr</w:t>
      </w:r>
      <w:r w:rsidRPr="008D0FED">
        <w:rPr>
          <w:rFonts w:ascii="Calibri" w:eastAsia="Calibri" w:hAnsi="Calibri" w:cs="Calibri"/>
          <w:spacing w:val="1"/>
          <w:sz w:val="22"/>
          <w:szCs w:val="22"/>
        </w:rPr>
        <w:t>u</w:t>
      </w:r>
      <w:r w:rsidRPr="008D0FED">
        <w:rPr>
          <w:rFonts w:ascii="Calibri" w:eastAsia="Calibri" w:hAnsi="Calibri" w:cs="Calibri"/>
          <w:sz w:val="22"/>
          <w:szCs w:val="22"/>
        </w:rPr>
        <w:t>ction</w:t>
      </w:r>
      <w:r w:rsidRPr="008D0FED">
        <w:rPr>
          <w:rFonts w:ascii="Calibri" w:eastAsia="Calibri" w:hAnsi="Calibri" w:cs="Calibri"/>
          <w:spacing w:val="-9"/>
          <w:sz w:val="22"/>
          <w:szCs w:val="22"/>
        </w:rPr>
        <w:t xml:space="preserve"> </w:t>
      </w:r>
      <w:r w:rsidRPr="008D0FED">
        <w:rPr>
          <w:rFonts w:ascii="Calibri" w:eastAsia="Calibri" w:hAnsi="Calibri" w:cs="Calibri"/>
          <w:spacing w:val="1"/>
          <w:sz w:val="22"/>
          <w:szCs w:val="22"/>
        </w:rPr>
        <w:lastRenderedPageBreak/>
        <w:t>an</w:t>
      </w:r>
      <w:r w:rsidRPr="008D0FED">
        <w:rPr>
          <w:rFonts w:ascii="Calibri" w:eastAsia="Calibri" w:hAnsi="Calibri" w:cs="Calibri"/>
          <w:sz w:val="22"/>
          <w:szCs w:val="22"/>
        </w:rPr>
        <w:t>d</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lla</w:t>
      </w:r>
      <w:r w:rsidRPr="008D0FED">
        <w:rPr>
          <w:rFonts w:ascii="Calibri" w:eastAsia="Calibri" w:hAnsi="Calibri" w:cs="Calibri"/>
          <w:spacing w:val="1"/>
          <w:sz w:val="22"/>
          <w:szCs w:val="22"/>
        </w:rPr>
        <w:t>t</w:t>
      </w:r>
      <w:r w:rsidRPr="008D0FED">
        <w:rPr>
          <w:rFonts w:ascii="Calibri" w:eastAsia="Calibri" w:hAnsi="Calibri" w:cs="Calibri"/>
          <w:sz w:val="22"/>
          <w:szCs w:val="22"/>
        </w:rPr>
        <w:t>ion</w:t>
      </w:r>
      <w:r w:rsidRPr="008D0FED">
        <w:rPr>
          <w:rFonts w:ascii="Calibri" w:eastAsia="Calibri" w:hAnsi="Calibri" w:cs="Calibri"/>
          <w:spacing w:val="-8"/>
          <w:sz w:val="22"/>
          <w:szCs w:val="22"/>
        </w:rPr>
        <w:t xml:space="preserve"> </w:t>
      </w:r>
      <w:r w:rsidRPr="008D0FED">
        <w:rPr>
          <w:rFonts w:ascii="Calibri" w:eastAsia="Calibri" w:hAnsi="Calibri" w:cs="Calibri"/>
          <w:sz w:val="22"/>
          <w:szCs w:val="22"/>
        </w:rPr>
        <w:t>wor</w:t>
      </w:r>
      <w:r w:rsidRPr="008D0FED">
        <w:rPr>
          <w:rFonts w:ascii="Calibri" w:eastAsia="Calibri" w:hAnsi="Calibri" w:cs="Calibri"/>
          <w:spacing w:val="1"/>
          <w:sz w:val="22"/>
          <w:szCs w:val="22"/>
        </w:rPr>
        <w:t>k</w:t>
      </w:r>
      <w:r w:rsidRPr="008D0FED">
        <w:rPr>
          <w:rFonts w:ascii="Calibri" w:eastAsia="Calibri" w:hAnsi="Calibri" w:cs="Calibri"/>
          <w:spacing w:val="-1"/>
          <w:sz w:val="22"/>
          <w:szCs w:val="22"/>
        </w:rPr>
        <w:t>s</w:t>
      </w:r>
      <w:r w:rsidR="00B20101" w:rsidRPr="008D0FED">
        <w:rPr>
          <w:rFonts w:ascii="Calibri" w:eastAsia="Calibri" w:hAnsi="Calibri" w:cs="Calibri"/>
          <w:sz w:val="22"/>
          <w:szCs w:val="22"/>
        </w:rPr>
        <w:t xml:space="preserve">. </w:t>
      </w:r>
      <w:r w:rsidRPr="008D0FED">
        <w:rPr>
          <w:rFonts w:ascii="Calibri" w:eastAsia="Calibri" w:hAnsi="Calibri" w:cs="Calibri"/>
          <w:sz w:val="22"/>
          <w:szCs w:val="22"/>
        </w:rPr>
        <w:t>As</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d</w:t>
      </w:r>
      <w:r w:rsidRPr="008D0FED">
        <w:rPr>
          <w:rFonts w:ascii="Calibri" w:eastAsia="Calibri" w:hAnsi="Calibri" w:cs="Calibri"/>
          <w:spacing w:val="-1"/>
          <w:sz w:val="22"/>
          <w:szCs w:val="22"/>
        </w:rPr>
        <w:t>e</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i</w:t>
      </w:r>
      <w:r w:rsidRPr="008D0FED">
        <w:rPr>
          <w:rFonts w:ascii="Calibri" w:eastAsia="Calibri" w:hAnsi="Calibri" w:cs="Calibri"/>
          <w:spacing w:val="2"/>
          <w:sz w:val="22"/>
          <w:szCs w:val="22"/>
        </w:rPr>
        <w:t>l</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in</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u</w:t>
      </w:r>
      <w:r w:rsidRPr="008D0FED">
        <w:rPr>
          <w:rFonts w:ascii="Calibri" w:eastAsia="Calibri" w:hAnsi="Calibri" w:cs="Calibri"/>
          <w:spacing w:val="-1"/>
          <w:sz w:val="22"/>
          <w:szCs w:val="22"/>
        </w:rPr>
        <w:t>s</w:t>
      </w:r>
      <w:r w:rsidRPr="008D0FED">
        <w:rPr>
          <w:rFonts w:ascii="Calibri" w:eastAsia="Calibri" w:hAnsi="Calibri" w:cs="Calibri"/>
          <w:sz w:val="22"/>
          <w:szCs w:val="22"/>
        </w:rPr>
        <w:t>grid</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N</w:t>
      </w:r>
      <w:r w:rsidRPr="008D0FED">
        <w:rPr>
          <w:rFonts w:ascii="Calibri" w:eastAsia="Calibri" w:hAnsi="Calibri" w:cs="Calibri"/>
          <w:sz w:val="22"/>
          <w:szCs w:val="22"/>
        </w:rPr>
        <w:t>S</w:t>
      </w:r>
      <w:r w:rsidRPr="008D0FED">
        <w:rPr>
          <w:rFonts w:ascii="Calibri" w:eastAsia="Calibri" w:hAnsi="Calibri" w:cs="Calibri"/>
          <w:spacing w:val="2"/>
          <w:sz w:val="22"/>
          <w:szCs w:val="22"/>
        </w:rPr>
        <w:t>1</w:t>
      </w:r>
      <w:r w:rsidRPr="008D0FED">
        <w:rPr>
          <w:rFonts w:ascii="Calibri" w:eastAsia="Calibri" w:hAnsi="Calibri" w:cs="Calibri"/>
          <w:sz w:val="22"/>
          <w:szCs w:val="22"/>
        </w:rPr>
        <w:t>89,</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se</w:t>
      </w:r>
      <w:r w:rsidRPr="008D0FED">
        <w:rPr>
          <w:rFonts w:ascii="Calibri" w:eastAsia="Calibri" w:hAnsi="Calibri" w:cs="Calibri"/>
          <w:spacing w:val="2"/>
          <w:sz w:val="22"/>
          <w:szCs w:val="22"/>
        </w:rPr>
        <w:t>l</w:t>
      </w:r>
      <w:r w:rsidRPr="008D0FED">
        <w:rPr>
          <w:rFonts w:ascii="Calibri" w:eastAsia="Calibri" w:hAnsi="Calibri" w:cs="Calibri"/>
          <w:spacing w:val="-1"/>
          <w:sz w:val="22"/>
          <w:szCs w:val="22"/>
        </w:rPr>
        <w:t>e</w:t>
      </w:r>
      <w:r w:rsidRPr="008D0FED">
        <w:rPr>
          <w:rFonts w:ascii="Calibri" w:eastAsia="Calibri" w:hAnsi="Calibri" w:cs="Calibri"/>
          <w:sz w:val="22"/>
          <w:szCs w:val="22"/>
        </w:rPr>
        <w:t>ction</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cri</w:t>
      </w:r>
      <w:r w:rsidRPr="008D0FED">
        <w:rPr>
          <w:rFonts w:ascii="Calibri" w:eastAsia="Calibri" w:hAnsi="Calibri" w:cs="Calibri"/>
          <w:spacing w:val="2"/>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ria</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f</w:t>
      </w:r>
      <w:r w:rsidRPr="008D0FED">
        <w:rPr>
          <w:rFonts w:ascii="Calibri" w:eastAsia="Calibri" w:hAnsi="Calibri" w:cs="Calibri"/>
          <w:sz w:val="22"/>
          <w:szCs w:val="22"/>
        </w:rPr>
        <w:t>or</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oil</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co</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me</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3"/>
          <w:sz w:val="22"/>
          <w:szCs w:val="22"/>
        </w:rPr>
        <w:t>y</w:t>
      </w:r>
      <w:r w:rsidRPr="008D0FED">
        <w:rPr>
          <w:rFonts w:ascii="Calibri" w:eastAsia="Calibri" w:hAnsi="Calibri" w:cs="Calibri"/>
          <w:spacing w:val="-1"/>
          <w:sz w:val="22"/>
          <w:szCs w:val="22"/>
        </w:rPr>
        <w:t>s</w:t>
      </w:r>
      <w:r w:rsidRPr="008D0FED">
        <w:rPr>
          <w:rFonts w:ascii="Calibri" w:eastAsia="Calibri" w:hAnsi="Calibri" w:cs="Calibri"/>
          <w:sz w:val="22"/>
          <w:szCs w:val="22"/>
        </w:rPr>
        <w:t>tem</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6"/>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as</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on</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7"/>
          <w:sz w:val="22"/>
          <w:szCs w:val="22"/>
        </w:rPr>
        <w:t xml:space="preserve"> </w:t>
      </w:r>
      <w:r w:rsidRPr="008D0FED">
        <w:rPr>
          <w:rFonts w:ascii="Calibri" w:eastAsia="Calibri" w:hAnsi="Calibri" w:cs="Calibri"/>
          <w:sz w:val="22"/>
          <w:szCs w:val="22"/>
        </w:rPr>
        <w:t>Li</w:t>
      </w:r>
      <w:r w:rsidRPr="008D0FED">
        <w:rPr>
          <w:rFonts w:ascii="Calibri" w:eastAsia="Calibri" w:hAnsi="Calibri" w:cs="Calibri"/>
          <w:spacing w:val="-1"/>
          <w:sz w:val="22"/>
          <w:szCs w:val="22"/>
        </w:rPr>
        <w:t>f</w:t>
      </w:r>
      <w:r w:rsidRPr="008D0FED">
        <w:rPr>
          <w:rFonts w:ascii="Calibri" w:eastAsia="Calibri" w:hAnsi="Calibri" w:cs="Calibri"/>
          <w:sz w:val="22"/>
          <w:szCs w:val="22"/>
        </w:rPr>
        <w:t>e</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Cycle</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Co</w:t>
      </w:r>
      <w:r w:rsidRPr="008D0FED">
        <w:rPr>
          <w:rFonts w:ascii="Calibri" w:eastAsia="Calibri" w:hAnsi="Calibri" w:cs="Calibri"/>
          <w:spacing w:val="-1"/>
          <w:sz w:val="22"/>
          <w:szCs w:val="22"/>
        </w:rPr>
        <w:t>s</w:t>
      </w:r>
      <w:r w:rsidRPr="008D0FED">
        <w:rPr>
          <w:rFonts w:ascii="Calibri" w:eastAsia="Calibri" w:hAnsi="Calibri" w:cs="Calibri"/>
          <w:sz w:val="22"/>
          <w:szCs w:val="22"/>
        </w:rPr>
        <w:t>t (LC</w:t>
      </w:r>
      <w:r w:rsidRPr="008D0FED">
        <w:rPr>
          <w:rFonts w:ascii="Calibri" w:eastAsia="Calibri" w:hAnsi="Calibri" w:cs="Calibri"/>
          <w:spacing w:val="-1"/>
          <w:sz w:val="22"/>
          <w:szCs w:val="22"/>
        </w:rPr>
        <w:t>C</w:t>
      </w:r>
      <w:r w:rsidRPr="008D0FED">
        <w:rPr>
          <w:rFonts w:ascii="Calibri" w:eastAsia="Calibri" w:hAnsi="Calibri" w:cs="Calibri"/>
          <w:sz w:val="22"/>
          <w:szCs w:val="22"/>
        </w:rPr>
        <w:t>)</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al</w:t>
      </w:r>
      <w:r w:rsidRPr="008D0FED">
        <w:rPr>
          <w:rFonts w:ascii="Calibri" w:eastAsia="Calibri" w:hAnsi="Calibri" w:cs="Calibri"/>
          <w:spacing w:val="1"/>
          <w:sz w:val="22"/>
          <w:szCs w:val="22"/>
        </w:rPr>
        <w:t>y</w:t>
      </w:r>
      <w:r w:rsidRPr="008D0FED">
        <w:rPr>
          <w:rFonts w:ascii="Calibri" w:eastAsia="Calibri" w:hAnsi="Calibri" w:cs="Calibri"/>
          <w:spacing w:val="-1"/>
          <w:sz w:val="22"/>
          <w:szCs w:val="22"/>
        </w:rPr>
        <w:t>s</w:t>
      </w:r>
      <w:r w:rsidRPr="008D0FED">
        <w:rPr>
          <w:rFonts w:ascii="Calibri" w:eastAsia="Calibri" w:hAnsi="Calibri" w:cs="Calibri"/>
          <w:spacing w:val="2"/>
          <w:sz w:val="22"/>
          <w:szCs w:val="22"/>
        </w:rPr>
        <w:t>i</w:t>
      </w:r>
      <w:r w:rsidRPr="008D0FED">
        <w:rPr>
          <w:rFonts w:ascii="Calibri" w:eastAsia="Calibri" w:hAnsi="Calibri" w:cs="Calibri"/>
          <w:sz w:val="22"/>
          <w:szCs w:val="22"/>
        </w:rPr>
        <w:t>s</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o</w:t>
      </w:r>
      <w:r w:rsidRPr="008D0FED">
        <w:rPr>
          <w:rFonts w:ascii="Calibri" w:eastAsia="Calibri" w:hAnsi="Calibri" w:cs="Calibri"/>
          <w:sz w:val="22"/>
          <w:szCs w:val="22"/>
        </w:rPr>
        <w:t>g</w:t>
      </w:r>
      <w:r w:rsidRPr="008D0FED">
        <w:rPr>
          <w:rFonts w:ascii="Calibri" w:eastAsia="Calibri" w:hAnsi="Calibri" w:cs="Calibri"/>
          <w:spacing w:val="-1"/>
          <w:sz w:val="22"/>
          <w:szCs w:val="22"/>
        </w:rPr>
        <w:t>e</w:t>
      </w:r>
      <w:r w:rsidRPr="008D0FED">
        <w:rPr>
          <w:rFonts w:ascii="Calibri" w:eastAsia="Calibri" w:hAnsi="Calibri" w:cs="Calibri"/>
          <w:sz w:val="22"/>
          <w:szCs w:val="22"/>
        </w:rPr>
        <w:t>t</w:t>
      </w:r>
      <w:r w:rsidRPr="008D0FED">
        <w:rPr>
          <w:rFonts w:ascii="Calibri" w:eastAsia="Calibri" w:hAnsi="Calibri" w:cs="Calibri"/>
          <w:spacing w:val="4"/>
          <w:sz w:val="22"/>
          <w:szCs w:val="22"/>
        </w:rPr>
        <w:t>h</w:t>
      </w:r>
      <w:r w:rsidRPr="008D0FED">
        <w:rPr>
          <w:rFonts w:ascii="Calibri" w:eastAsia="Calibri" w:hAnsi="Calibri" w:cs="Calibri"/>
          <w:spacing w:val="-1"/>
          <w:sz w:val="22"/>
          <w:szCs w:val="22"/>
        </w:rPr>
        <w:t>e</w:t>
      </w:r>
      <w:r w:rsidRPr="008D0FED">
        <w:rPr>
          <w:rFonts w:ascii="Calibri" w:eastAsia="Calibri" w:hAnsi="Calibri" w:cs="Calibri"/>
          <w:sz w:val="22"/>
          <w:szCs w:val="22"/>
        </w:rPr>
        <w:t xml:space="preserve">r </w:t>
      </w:r>
      <w:r w:rsidRPr="008D0FED">
        <w:rPr>
          <w:rFonts w:ascii="Calibri" w:eastAsia="Calibri" w:hAnsi="Calibri" w:cs="Calibri"/>
          <w:spacing w:val="-1"/>
          <w:sz w:val="22"/>
          <w:szCs w:val="22"/>
        </w:rPr>
        <w:t>w</w:t>
      </w:r>
      <w:r w:rsidRPr="008D0FED">
        <w:rPr>
          <w:rFonts w:ascii="Calibri" w:eastAsia="Calibri" w:hAnsi="Calibri" w:cs="Calibri"/>
          <w:sz w:val="22"/>
          <w:szCs w:val="22"/>
        </w:rPr>
        <w:t>ith</w:t>
      </w:r>
      <w:r w:rsidRPr="008D0FED">
        <w:rPr>
          <w:rFonts w:ascii="Calibri" w:eastAsia="Calibri" w:hAnsi="Calibri" w:cs="Calibri"/>
          <w:spacing w:val="2"/>
          <w:sz w:val="22"/>
          <w:szCs w:val="22"/>
        </w:rPr>
        <w:t xml:space="preserve"> </w:t>
      </w:r>
      <w:r w:rsidRPr="008D0FED">
        <w:rPr>
          <w:rFonts w:ascii="Calibri" w:eastAsia="Calibri" w:hAnsi="Calibri" w:cs="Calibri"/>
          <w:spacing w:val="3"/>
          <w:sz w:val="22"/>
          <w:szCs w:val="22"/>
        </w:rPr>
        <w:t>a</w:t>
      </w:r>
      <w:r w:rsidRPr="008D0FED">
        <w:rPr>
          <w:rFonts w:ascii="Calibri" w:eastAsia="Calibri" w:hAnsi="Calibri" w:cs="Calibri"/>
          <w:sz w:val="22"/>
          <w:szCs w:val="22"/>
        </w:rPr>
        <w:t>n</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as</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m</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of</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z w:val="22"/>
          <w:szCs w:val="22"/>
        </w:rPr>
        <w:t>i</w:t>
      </w:r>
      <w:r w:rsidRPr="008D0FED">
        <w:rPr>
          <w:rFonts w:ascii="Calibri" w:eastAsia="Calibri" w:hAnsi="Calibri" w:cs="Calibri"/>
          <w:spacing w:val="2"/>
          <w:sz w:val="22"/>
          <w:szCs w:val="22"/>
        </w:rPr>
        <w:t>t</w:t>
      </w:r>
      <w:r w:rsidRPr="008D0FED">
        <w:rPr>
          <w:rFonts w:ascii="Calibri" w:eastAsia="Calibri" w:hAnsi="Calibri" w:cs="Calibri"/>
          <w:sz w:val="22"/>
          <w:szCs w:val="22"/>
        </w:rPr>
        <w:t>e</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co</w:t>
      </w:r>
      <w:r w:rsidRPr="008D0FED">
        <w:rPr>
          <w:rFonts w:ascii="Calibri" w:eastAsia="Calibri" w:hAnsi="Calibri" w:cs="Calibri"/>
          <w:spacing w:val="3"/>
          <w:sz w:val="22"/>
          <w:szCs w:val="22"/>
        </w:rPr>
        <w:t>n</w:t>
      </w:r>
      <w:r w:rsidRPr="008D0FED">
        <w:rPr>
          <w:rFonts w:ascii="Calibri" w:eastAsia="Calibri" w:hAnsi="Calibri" w:cs="Calibri"/>
          <w:spacing w:val="-1"/>
          <w:sz w:val="22"/>
          <w:szCs w:val="22"/>
        </w:rPr>
        <w:t>s</w:t>
      </w:r>
      <w:r w:rsidRPr="008D0FED">
        <w:rPr>
          <w:rFonts w:ascii="Calibri" w:eastAsia="Calibri" w:hAnsi="Calibri" w:cs="Calibri"/>
          <w:sz w:val="22"/>
          <w:szCs w:val="22"/>
        </w:rPr>
        <w:t>tr</w:t>
      </w:r>
      <w:r w:rsidRPr="008D0FED">
        <w:rPr>
          <w:rFonts w:ascii="Calibri" w:eastAsia="Calibri" w:hAnsi="Calibri" w:cs="Calibri"/>
          <w:spacing w:val="1"/>
          <w:sz w:val="22"/>
          <w:szCs w:val="22"/>
        </w:rPr>
        <w:t>a</w:t>
      </w:r>
      <w:r w:rsidRPr="008D0FED">
        <w:rPr>
          <w:rFonts w:ascii="Calibri" w:eastAsia="Calibri" w:hAnsi="Calibri" w:cs="Calibri"/>
          <w:spacing w:val="2"/>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1"/>
          <w:sz w:val="22"/>
          <w:szCs w:val="22"/>
        </w:rPr>
        <w:t>s</w:t>
      </w:r>
      <w:r w:rsidRPr="008D0FED">
        <w:rPr>
          <w:rFonts w:ascii="Calibri" w:eastAsia="Calibri" w:hAnsi="Calibri" w:cs="Calibri"/>
          <w:sz w:val="22"/>
          <w:szCs w:val="22"/>
        </w:rPr>
        <w:t>,</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z w:val="22"/>
          <w:szCs w:val="22"/>
        </w:rPr>
        <w:t>i</w:t>
      </w:r>
      <w:r w:rsidRPr="008D0FED">
        <w:rPr>
          <w:rFonts w:ascii="Calibri" w:eastAsia="Calibri" w:hAnsi="Calibri" w:cs="Calibri"/>
          <w:spacing w:val="2"/>
          <w:sz w:val="22"/>
          <w:szCs w:val="22"/>
        </w:rPr>
        <w:t>t</w:t>
      </w:r>
      <w:r w:rsidRPr="008D0FED">
        <w:rPr>
          <w:rFonts w:ascii="Calibri" w:eastAsia="Calibri" w:hAnsi="Calibri" w:cs="Calibri"/>
          <w:sz w:val="22"/>
          <w:szCs w:val="22"/>
        </w:rPr>
        <w:t>e</w:t>
      </w:r>
      <w:r w:rsidRPr="008D0FED">
        <w:rPr>
          <w:rFonts w:ascii="Calibri" w:eastAsia="Calibri" w:hAnsi="Calibri" w:cs="Calibri"/>
          <w:spacing w:val="1"/>
          <w:sz w:val="22"/>
          <w:szCs w:val="22"/>
        </w:rPr>
        <w:t xml:space="preserve"> </w:t>
      </w:r>
      <w:r w:rsidRPr="008D0FED">
        <w:rPr>
          <w:rFonts w:ascii="Calibri" w:eastAsia="Calibri" w:hAnsi="Calibri" w:cs="Calibri"/>
          <w:sz w:val="22"/>
          <w:szCs w:val="22"/>
        </w:rPr>
        <w:t>r</w:t>
      </w:r>
      <w:r w:rsidRPr="008D0FED">
        <w:rPr>
          <w:rFonts w:ascii="Calibri" w:eastAsia="Calibri" w:hAnsi="Calibri" w:cs="Calibri"/>
          <w:spacing w:val="2"/>
          <w:sz w:val="22"/>
          <w:szCs w:val="22"/>
        </w:rPr>
        <w:t>i</w:t>
      </w:r>
      <w:r w:rsidRPr="008D0FED">
        <w:rPr>
          <w:rFonts w:ascii="Calibri" w:eastAsia="Calibri" w:hAnsi="Calibri" w:cs="Calibri"/>
          <w:spacing w:val="-1"/>
          <w:sz w:val="22"/>
          <w:szCs w:val="22"/>
        </w:rPr>
        <w:t>s</w:t>
      </w:r>
      <w:r w:rsidRPr="008D0FED">
        <w:rPr>
          <w:rFonts w:ascii="Calibri" w:eastAsia="Calibri" w:hAnsi="Calibri" w:cs="Calibri"/>
          <w:sz w:val="22"/>
          <w:szCs w:val="22"/>
        </w:rPr>
        <w:t>ks,</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v</w:t>
      </w:r>
      <w:r w:rsidRPr="008D0FED">
        <w:rPr>
          <w:rFonts w:ascii="Calibri" w:eastAsia="Calibri" w:hAnsi="Calibri" w:cs="Calibri"/>
          <w:sz w:val="22"/>
          <w:szCs w:val="22"/>
        </w:rPr>
        <w:t>iro</w:t>
      </w:r>
      <w:r w:rsidRPr="008D0FED">
        <w:rPr>
          <w:rFonts w:ascii="Calibri" w:eastAsia="Calibri" w:hAnsi="Calibri" w:cs="Calibri"/>
          <w:spacing w:val="4"/>
          <w:sz w:val="22"/>
          <w:szCs w:val="22"/>
        </w:rPr>
        <w:t>n</w:t>
      </w:r>
      <w:r w:rsidRPr="008D0FED">
        <w:rPr>
          <w:rFonts w:ascii="Calibri" w:eastAsia="Calibri" w:hAnsi="Calibri" w:cs="Calibri"/>
          <w:spacing w:val="-1"/>
          <w:sz w:val="22"/>
          <w:szCs w:val="22"/>
        </w:rPr>
        <w:t>me</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l</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aspec</w:t>
      </w:r>
      <w:r w:rsidRPr="008D0FED">
        <w:rPr>
          <w:rFonts w:ascii="Calibri" w:eastAsia="Calibri" w:hAnsi="Calibri" w:cs="Calibri"/>
          <w:spacing w:val="2"/>
          <w:sz w:val="22"/>
          <w:szCs w:val="22"/>
        </w:rPr>
        <w:t>t</w:t>
      </w:r>
      <w:r w:rsidRPr="008D0FED">
        <w:rPr>
          <w:rFonts w:ascii="Calibri" w:eastAsia="Calibri" w:hAnsi="Calibri" w:cs="Calibri"/>
          <w:sz w:val="22"/>
          <w:szCs w:val="22"/>
        </w:rPr>
        <w:t>s</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d</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i</w:t>
      </w:r>
      <w:r w:rsidRPr="008D0FED">
        <w:rPr>
          <w:rFonts w:ascii="Calibri" w:eastAsia="Calibri" w:hAnsi="Calibri" w:cs="Calibri"/>
          <w:spacing w:val="-1"/>
          <w:sz w:val="22"/>
          <w:szCs w:val="22"/>
        </w:rPr>
        <w:t>m</w:t>
      </w:r>
      <w:r w:rsidRPr="008D0FED">
        <w:rPr>
          <w:rFonts w:ascii="Calibri" w:eastAsia="Calibri" w:hAnsi="Calibri" w:cs="Calibri"/>
          <w:spacing w:val="1"/>
          <w:sz w:val="22"/>
          <w:szCs w:val="22"/>
        </w:rPr>
        <w:t>p</w:t>
      </w:r>
      <w:r w:rsidRPr="008D0FED">
        <w:rPr>
          <w:rFonts w:ascii="Calibri" w:eastAsia="Calibri" w:hAnsi="Calibri" w:cs="Calibri"/>
          <w:sz w:val="22"/>
          <w:szCs w:val="22"/>
        </w:rPr>
        <w:t>ac</w:t>
      </w:r>
      <w:r w:rsidRPr="008D0FED">
        <w:rPr>
          <w:rFonts w:ascii="Calibri" w:eastAsia="Calibri" w:hAnsi="Calibri" w:cs="Calibri"/>
          <w:spacing w:val="3"/>
          <w:sz w:val="22"/>
          <w:szCs w:val="22"/>
        </w:rPr>
        <w:t>t</w:t>
      </w:r>
      <w:r w:rsidRPr="008D0FED">
        <w:rPr>
          <w:rFonts w:ascii="Calibri" w:eastAsia="Calibri" w:hAnsi="Calibri" w:cs="Calibri"/>
          <w:sz w:val="22"/>
          <w:szCs w:val="22"/>
        </w:rPr>
        <w:t>s</w:t>
      </w:r>
      <w:r w:rsidRPr="008D0FED">
        <w:rPr>
          <w:rFonts w:ascii="Calibri" w:eastAsia="Calibri" w:hAnsi="Calibri" w:cs="Calibri"/>
          <w:spacing w:val="-2"/>
          <w:sz w:val="22"/>
          <w:szCs w:val="22"/>
        </w:rPr>
        <w:t xml:space="preserve"> </w:t>
      </w:r>
      <w:r w:rsidRPr="008D0FED">
        <w:rPr>
          <w:rFonts w:ascii="Calibri" w:eastAsia="Calibri" w:hAnsi="Calibri" w:cs="Calibri"/>
          <w:spacing w:val="1"/>
          <w:sz w:val="22"/>
          <w:szCs w:val="22"/>
        </w:rPr>
        <w:t>up</w:t>
      </w:r>
      <w:r w:rsidRPr="008D0FED">
        <w:rPr>
          <w:rFonts w:ascii="Calibri" w:eastAsia="Calibri" w:hAnsi="Calibri" w:cs="Calibri"/>
          <w:sz w:val="22"/>
          <w:szCs w:val="22"/>
        </w:rPr>
        <w:t xml:space="preserve">on </w:t>
      </w:r>
      <w:r w:rsidRPr="008D0FED">
        <w:rPr>
          <w:rFonts w:ascii="Calibri" w:eastAsia="Calibri" w:hAnsi="Calibri" w:cs="Calibri"/>
          <w:spacing w:val="1"/>
          <w:sz w:val="22"/>
          <w:szCs w:val="22"/>
        </w:rPr>
        <w:t>p</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z w:val="22"/>
          <w:szCs w:val="22"/>
        </w:rPr>
        <w:t>je</w:t>
      </w:r>
      <w:r w:rsidRPr="008D0FED">
        <w:rPr>
          <w:rFonts w:ascii="Calibri" w:eastAsia="Calibri" w:hAnsi="Calibri" w:cs="Calibri"/>
          <w:spacing w:val="-1"/>
          <w:sz w:val="22"/>
          <w:szCs w:val="22"/>
        </w:rPr>
        <w:t>c</w:t>
      </w:r>
      <w:r w:rsidRPr="008D0FED">
        <w:rPr>
          <w:rFonts w:ascii="Calibri" w:eastAsia="Calibri" w:hAnsi="Calibri" w:cs="Calibri"/>
          <w:sz w:val="22"/>
          <w:szCs w:val="22"/>
        </w:rPr>
        <w:t>t</w:t>
      </w:r>
      <w:r w:rsidRPr="008D0FED">
        <w:rPr>
          <w:rFonts w:ascii="Calibri" w:eastAsia="Calibri" w:hAnsi="Calibri" w:cs="Calibri"/>
          <w:spacing w:val="-5"/>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z w:val="22"/>
          <w:szCs w:val="22"/>
        </w:rPr>
        <w:t>c</w:t>
      </w:r>
      <w:r w:rsidRPr="008D0FED">
        <w:rPr>
          <w:rFonts w:ascii="Calibri" w:eastAsia="Calibri" w:hAnsi="Calibri" w:cs="Calibri"/>
          <w:spacing w:val="1"/>
          <w:sz w:val="22"/>
          <w:szCs w:val="22"/>
        </w:rPr>
        <w:t>h</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du</w:t>
      </w:r>
      <w:r w:rsidRPr="008D0FED">
        <w:rPr>
          <w:rFonts w:ascii="Calibri" w:eastAsia="Calibri" w:hAnsi="Calibri" w:cs="Calibri"/>
          <w:sz w:val="22"/>
          <w:szCs w:val="22"/>
        </w:rPr>
        <w:t>l</w:t>
      </w:r>
      <w:r w:rsidRPr="008D0FED">
        <w:rPr>
          <w:rFonts w:ascii="Calibri" w:eastAsia="Calibri" w:hAnsi="Calibri" w:cs="Calibri"/>
          <w:spacing w:val="-1"/>
          <w:sz w:val="22"/>
          <w:szCs w:val="22"/>
        </w:rPr>
        <w:t>e</w:t>
      </w:r>
      <w:r w:rsidRPr="008D0FED">
        <w:rPr>
          <w:rFonts w:ascii="Calibri" w:eastAsia="Calibri" w:hAnsi="Calibri" w:cs="Calibri"/>
          <w:sz w:val="22"/>
          <w:szCs w:val="22"/>
        </w:rPr>
        <w:t>.</w:t>
      </w:r>
    </w:p>
    <w:p w14:paraId="2CE243BF" w14:textId="77777777" w:rsidR="003228F6" w:rsidRPr="008D0FED" w:rsidRDefault="003228F6" w:rsidP="008D0FED">
      <w:pPr>
        <w:spacing w:before="1" w:line="120" w:lineRule="exact"/>
        <w:rPr>
          <w:sz w:val="22"/>
          <w:szCs w:val="22"/>
        </w:rPr>
      </w:pPr>
    </w:p>
    <w:p w14:paraId="7F4DD23F" w14:textId="77777777" w:rsidR="003228F6" w:rsidRPr="008D0FED" w:rsidRDefault="003228F6" w:rsidP="008D0FED">
      <w:pPr>
        <w:spacing w:line="276" w:lineRule="auto"/>
        <w:ind w:right="120"/>
        <w:jc w:val="both"/>
        <w:rPr>
          <w:rFonts w:ascii="Calibri" w:eastAsia="Calibri" w:hAnsi="Calibri" w:cs="Calibri"/>
          <w:sz w:val="22"/>
          <w:szCs w:val="22"/>
        </w:rPr>
      </w:pPr>
      <w:r w:rsidRPr="008D0FED">
        <w:rPr>
          <w:rFonts w:ascii="Calibri" w:eastAsia="Calibri" w:hAnsi="Calibri" w:cs="Calibri"/>
          <w:spacing w:val="-1"/>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20"/>
          <w:sz w:val="22"/>
          <w:szCs w:val="22"/>
        </w:rPr>
        <w:t xml:space="preserve"> </w:t>
      </w:r>
      <w:r w:rsidRPr="008D0FED">
        <w:rPr>
          <w:rFonts w:ascii="Calibri" w:eastAsia="Calibri" w:hAnsi="Calibri" w:cs="Calibri"/>
          <w:sz w:val="22"/>
          <w:szCs w:val="22"/>
        </w:rPr>
        <w:t>Co</w:t>
      </w:r>
      <w:r w:rsidRPr="008D0FED">
        <w:rPr>
          <w:rFonts w:ascii="Calibri" w:eastAsia="Calibri" w:hAnsi="Calibri" w:cs="Calibri"/>
          <w:spacing w:val="1"/>
          <w:sz w:val="22"/>
          <w:szCs w:val="22"/>
        </w:rPr>
        <w:t>n</w:t>
      </w:r>
      <w:r w:rsidRPr="008D0FED">
        <w:rPr>
          <w:rFonts w:ascii="Calibri" w:eastAsia="Calibri" w:hAnsi="Calibri" w:cs="Calibri"/>
          <w:sz w:val="22"/>
          <w:szCs w:val="22"/>
        </w:rPr>
        <w:t>tr</w:t>
      </w:r>
      <w:r w:rsidRPr="008D0FED">
        <w:rPr>
          <w:rFonts w:ascii="Calibri" w:eastAsia="Calibri" w:hAnsi="Calibri" w:cs="Calibri"/>
          <w:spacing w:val="1"/>
          <w:sz w:val="22"/>
          <w:szCs w:val="22"/>
        </w:rPr>
        <w:t>a</w:t>
      </w:r>
      <w:r w:rsidRPr="008D0FED">
        <w:rPr>
          <w:rFonts w:ascii="Calibri" w:eastAsia="Calibri" w:hAnsi="Calibri" w:cs="Calibri"/>
          <w:sz w:val="22"/>
          <w:szCs w:val="22"/>
        </w:rPr>
        <w:t>ct</w:t>
      </w:r>
      <w:r w:rsidRPr="008D0FED">
        <w:rPr>
          <w:rFonts w:ascii="Calibri" w:eastAsia="Calibri" w:hAnsi="Calibri" w:cs="Calibri"/>
          <w:spacing w:val="1"/>
          <w:sz w:val="22"/>
          <w:szCs w:val="22"/>
        </w:rPr>
        <w:t>o</w:t>
      </w:r>
      <w:r w:rsidRPr="008D0FED">
        <w:rPr>
          <w:rFonts w:ascii="Calibri" w:eastAsia="Calibri" w:hAnsi="Calibri" w:cs="Calibri"/>
          <w:sz w:val="22"/>
          <w:szCs w:val="22"/>
        </w:rPr>
        <w:t>r</w:t>
      </w:r>
      <w:r w:rsidRPr="008D0FED">
        <w:rPr>
          <w:rFonts w:ascii="Calibri" w:eastAsia="Calibri" w:hAnsi="Calibri" w:cs="Calibri"/>
          <w:spacing w:val="18"/>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20"/>
          <w:sz w:val="22"/>
          <w:szCs w:val="22"/>
        </w:rPr>
        <w:t xml:space="preserve"> </w:t>
      </w:r>
      <w:r w:rsidRPr="008D0FED">
        <w:rPr>
          <w:rFonts w:ascii="Calibri" w:eastAsia="Calibri" w:hAnsi="Calibri" w:cs="Calibri"/>
          <w:spacing w:val="-1"/>
          <w:sz w:val="22"/>
          <w:szCs w:val="22"/>
        </w:rPr>
        <w:t>e</w:t>
      </w:r>
      <w:r w:rsidRPr="008D0FED">
        <w:rPr>
          <w:rFonts w:ascii="Calibri" w:eastAsia="Calibri" w:hAnsi="Calibri" w:cs="Calibri"/>
          <w:spacing w:val="3"/>
          <w:sz w:val="22"/>
          <w:szCs w:val="22"/>
        </w:rPr>
        <w:t>n</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u</w:t>
      </w:r>
      <w:r w:rsidRPr="008D0FED">
        <w:rPr>
          <w:rFonts w:ascii="Calibri" w:eastAsia="Calibri" w:hAnsi="Calibri" w:cs="Calibri"/>
          <w:sz w:val="22"/>
          <w:szCs w:val="22"/>
        </w:rPr>
        <w:t>re</w:t>
      </w:r>
      <w:r w:rsidRPr="008D0FED">
        <w:rPr>
          <w:rFonts w:ascii="Calibri" w:eastAsia="Calibri" w:hAnsi="Calibri" w:cs="Calibri"/>
          <w:spacing w:val="18"/>
          <w:sz w:val="22"/>
          <w:szCs w:val="22"/>
        </w:rPr>
        <w:t xml:space="preserve"> </w:t>
      </w:r>
      <w:r w:rsidRPr="008D0FED">
        <w:rPr>
          <w:rFonts w:ascii="Calibri" w:eastAsia="Calibri" w:hAnsi="Calibri" w:cs="Calibri"/>
          <w:spacing w:val="3"/>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at</w:t>
      </w:r>
      <w:r w:rsidRPr="008D0FED">
        <w:rPr>
          <w:rFonts w:ascii="Calibri" w:eastAsia="Calibri" w:hAnsi="Calibri" w:cs="Calibri"/>
          <w:spacing w:val="22"/>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20"/>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r</w:t>
      </w:r>
      <w:r w:rsidRPr="008D0FED">
        <w:rPr>
          <w:rFonts w:ascii="Calibri" w:eastAsia="Calibri" w:hAnsi="Calibri" w:cs="Calibri"/>
          <w:spacing w:val="-1"/>
          <w:sz w:val="22"/>
          <w:szCs w:val="22"/>
        </w:rPr>
        <w:t>e</w:t>
      </w:r>
      <w:r w:rsidRPr="008D0FED">
        <w:rPr>
          <w:rFonts w:ascii="Calibri" w:eastAsia="Calibri" w:hAnsi="Calibri" w:cs="Calibri"/>
          <w:sz w:val="22"/>
          <w:szCs w:val="22"/>
        </w:rPr>
        <w:t>a</w:t>
      </w:r>
      <w:r w:rsidRPr="008D0FED">
        <w:rPr>
          <w:rFonts w:ascii="Calibri" w:eastAsia="Calibri" w:hAnsi="Calibri" w:cs="Calibri"/>
          <w:spacing w:val="1"/>
          <w:sz w:val="22"/>
          <w:szCs w:val="22"/>
        </w:rPr>
        <w:t>k</w:t>
      </w:r>
      <w:r w:rsidRPr="008D0FED">
        <w:rPr>
          <w:rFonts w:ascii="Calibri" w:eastAsia="Calibri" w:hAnsi="Calibri" w:cs="Calibri"/>
          <w:sz w:val="22"/>
          <w:szCs w:val="22"/>
        </w:rPr>
        <w:t>o</w:t>
      </w:r>
      <w:r w:rsidRPr="008D0FED">
        <w:rPr>
          <w:rFonts w:ascii="Calibri" w:eastAsia="Calibri" w:hAnsi="Calibri" w:cs="Calibri"/>
          <w:spacing w:val="1"/>
          <w:sz w:val="22"/>
          <w:szCs w:val="22"/>
        </w:rPr>
        <w:t>u</w:t>
      </w:r>
      <w:r w:rsidRPr="008D0FED">
        <w:rPr>
          <w:rFonts w:ascii="Calibri" w:eastAsia="Calibri" w:hAnsi="Calibri" w:cs="Calibri"/>
          <w:sz w:val="22"/>
          <w:szCs w:val="22"/>
        </w:rPr>
        <w:t>t</w:t>
      </w:r>
      <w:r w:rsidRPr="008D0FED">
        <w:rPr>
          <w:rFonts w:ascii="Calibri" w:eastAsia="Calibri" w:hAnsi="Calibri" w:cs="Calibri"/>
          <w:spacing w:val="18"/>
          <w:sz w:val="22"/>
          <w:szCs w:val="22"/>
        </w:rPr>
        <w:t xml:space="preserve"> </w:t>
      </w:r>
      <w:r w:rsidRPr="008D0FED">
        <w:rPr>
          <w:rFonts w:ascii="Calibri" w:eastAsia="Calibri" w:hAnsi="Calibri" w:cs="Calibri"/>
          <w:sz w:val="22"/>
          <w:szCs w:val="22"/>
        </w:rPr>
        <w:t>of</w:t>
      </w:r>
      <w:r w:rsidRPr="008D0FED">
        <w:rPr>
          <w:rFonts w:ascii="Calibri" w:eastAsia="Calibri" w:hAnsi="Calibri" w:cs="Calibri"/>
          <w:spacing w:val="22"/>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y</w:t>
      </w:r>
      <w:r w:rsidRPr="008D0FED">
        <w:rPr>
          <w:rFonts w:ascii="Calibri" w:eastAsia="Calibri" w:hAnsi="Calibri" w:cs="Calibri"/>
          <w:spacing w:val="22"/>
          <w:sz w:val="22"/>
          <w:szCs w:val="22"/>
        </w:rPr>
        <w:t xml:space="preserve"> </w:t>
      </w:r>
      <w:r w:rsidRPr="008D0FED">
        <w:rPr>
          <w:rFonts w:ascii="Calibri" w:eastAsia="Calibri" w:hAnsi="Calibri" w:cs="Calibri"/>
          <w:spacing w:val="-1"/>
          <w:sz w:val="22"/>
          <w:szCs w:val="22"/>
        </w:rPr>
        <w:t>f</w:t>
      </w:r>
      <w:r w:rsidRPr="008D0FED">
        <w:rPr>
          <w:rFonts w:ascii="Calibri" w:eastAsia="Calibri" w:hAnsi="Calibri" w:cs="Calibri"/>
          <w:sz w:val="22"/>
          <w:szCs w:val="22"/>
        </w:rPr>
        <w:t>ire</w:t>
      </w:r>
      <w:r w:rsidRPr="008D0FED">
        <w:rPr>
          <w:rFonts w:ascii="Calibri" w:eastAsia="Calibri" w:hAnsi="Calibri" w:cs="Calibri"/>
          <w:spacing w:val="23"/>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z w:val="22"/>
          <w:szCs w:val="22"/>
        </w:rPr>
        <w:t>ill</w:t>
      </w:r>
      <w:r w:rsidRPr="008D0FED">
        <w:rPr>
          <w:rFonts w:ascii="Calibri" w:eastAsia="Calibri" w:hAnsi="Calibri" w:cs="Calibri"/>
          <w:spacing w:val="21"/>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24"/>
          <w:sz w:val="22"/>
          <w:szCs w:val="22"/>
        </w:rPr>
        <w:t xml:space="preserve"> </w:t>
      </w:r>
      <w:r w:rsidRPr="008D0FED">
        <w:rPr>
          <w:rFonts w:ascii="Calibri" w:eastAsia="Calibri" w:hAnsi="Calibri" w:cs="Calibri"/>
          <w:sz w:val="22"/>
          <w:szCs w:val="22"/>
        </w:rPr>
        <w:t>co</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17"/>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z w:val="22"/>
          <w:szCs w:val="22"/>
        </w:rPr>
        <w:t>it</w:t>
      </w:r>
      <w:r w:rsidRPr="008D0FED">
        <w:rPr>
          <w:rFonts w:ascii="Calibri" w:eastAsia="Calibri" w:hAnsi="Calibri" w:cs="Calibri"/>
          <w:spacing w:val="1"/>
          <w:sz w:val="22"/>
          <w:szCs w:val="22"/>
        </w:rPr>
        <w:t>h</w:t>
      </w:r>
      <w:r w:rsidRPr="008D0FED">
        <w:rPr>
          <w:rFonts w:ascii="Calibri" w:eastAsia="Calibri" w:hAnsi="Calibri" w:cs="Calibri"/>
          <w:sz w:val="22"/>
          <w:szCs w:val="22"/>
        </w:rPr>
        <w:t>in</w:t>
      </w:r>
      <w:r w:rsidRPr="008D0FED">
        <w:rPr>
          <w:rFonts w:ascii="Calibri" w:eastAsia="Calibri" w:hAnsi="Calibri" w:cs="Calibri"/>
          <w:spacing w:val="20"/>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23"/>
          <w:sz w:val="22"/>
          <w:szCs w:val="22"/>
        </w:rPr>
        <w:t xml:space="preserve"> </w:t>
      </w:r>
      <w:r w:rsidRPr="008D0FED">
        <w:rPr>
          <w:rFonts w:ascii="Calibri" w:eastAsia="Calibri" w:hAnsi="Calibri" w:cs="Calibri"/>
          <w:spacing w:val="1"/>
          <w:sz w:val="22"/>
          <w:szCs w:val="22"/>
        </w:rPr>
        <w:t>bun</w:t>
      </w:r>
      <w:r w:rsidRPr="008D0FED">
        <w:rPr>
          <w:rFonts w:ascii="Calibri" w:eastAsia="Calibri" w:hAnsi="Calibri" w:cs="Calibri"/>
          <w:sz w:val="22"/>
          <w:szCs w:val="22"/>
        </w:rPr>
        <w:t>d</w:t>
      </w:r>
      <w:r w:rsidRPr="008D0FED">
        <w:rPr>
          <w:rFonts w:ascii="Calibri" w:eastAsia="Calibri" w:hAnsi="Calibri" w:cs="Calibri"/>
          <w:spacing w:val="21"/>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d</w:t>
      </w:r>
      <w:r w:rsidRPr="008D0FED">
        <w:rPr>
          <w:rFonts w:ascii="Calibri" w:eastAsia="Calibri" w:hAnsi="Calibri" w:cs="Calibri"/>
          <w:spacing w:val="22"/>
          <w:sz w:val="22"/>
          <w:szCs w:val="22"/>
        </w:rPr>
        <w:t xml:space="preserve"> </w:t>
      </w:r>
      <w:r w:rsidRPr="008D0FED">
        <w:rPr>
          <w:rFonts w:ascii="Calibri" w:eastAsia="Calibri" w:hAnsi="Calibri" w:cs="Calibri"/>
          <w:spacing w:val="1"/>
          <w:sz w:val="22"/>
          <w:szCs w:val="22"/>
        </w:rPr>
        <w:t>n</w:t>
      </w:r>
      <w:r w:rsidRPr="008D0FED">
        <w:rPr>
          <w:rFonts w:ascii="Calibri" w:eastAsia="Calibri" w:hAnsi="Calibri" w:cs="Calibri"/>
          <w:sz w:val="22"/>
          <w:szCs w:val="22"/>
        </w:rPr>
        <w:t>ot</w:t>
      </w:r>
      <w:r w:rsidRPr="008D0FED">
        <w:rPr>
          <w:rFonts w:ascii="Calibri" w:eastAsia="Calibri" w:hAnsi="Calibri" w:cs="Calibri"/>
          <w:spacing w:val="22"/>
          <w:sz w:val="22"/>
          <w:szCs w:val="22"/>
        </w:rPr>
        <w:t xml:space="preserve"> </w:t>
      </w:r>
      <w:r w:rsidRPr="008D0FED">
        <w:rPr>
          <w:rFonts w:ascii="Calibri" w:eastAsia="Calibri" w:hAnsi="Calibri" w:cs="Calibri"/>
          <w:sz w:val="22"/>
          <w:szCs w:val="22"/>
        </w:rPr>
        <w:t>tr</w:t>
      </w:r>
      <w:r w:rsidRPr="008D0FED">
        <w:rPr>
          <w:rFonts w:ascii="Calibri" w:eastAsia="Calibri" w:hAnsi="Calibri" w:cs="Calibri"/>
          <w:spacing w:val="-1"/>
          <w:sz w:val="22"/>
          <w:szCs w:val="22"/>
        </w:rPr>
        <w:t>a</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sfe</w:t>
      </w:r>
      <w:r w:rsidRPr="008D0FED">
        <w:rPr>
          <w:rFonts w:ascii="Calibri" w:eastAsia="Calibri" w:hAnsi="Calibri" w:cs="Calibri"/>
          <w:sz w:val="22"/>
          <w:szCs w:val="22"/>
        </w:rPr>
        <w:t>rr</w:t>
      </w:r>
      <w:r w:rsidRPr="008D0FED">
        <w:rPr>
          <w:rFonts w:ascii="Calibri" w:eastAsia="Calibri" w:hAnsi="Calibri" w:cs="Calibri"/>
          <w:spacing w:val="1"/>
          <w:sz w:val="22"/>
          <w:szCs w:val="22"/>
        </w:rPr>
        <w:t>ab</w:t>
      </w:r>
      <w:r w:rsidRPr="008D0FED">
        <w:rPr>
          <w:rFonts w:ascii="Calibri" w:eastAsia="Calibri" w:hAnsi="Calibri" w:cs="Calibri"/>
          <w:spacing w:val="2"/>
          <w:sz w:val="22"/>
          <w:szCs w:val="22"/>
        </w:rPr>
        <w:t>l</w:t>
      </w:r>
      <w:r w:rsidRPr="008D0FED">
        <w:rPr>
          <w:rFonts w:ascii="Calibri" w:eastAsia="Calibri" w:hAnsi="Calibri" w:cs="Calibri"/>
          <w:sz w:val="22"/>
          <w:szCs w:val="22"/>
        </w:rPr>
        <w:t xml:space="preserve">e </w:t>
      </w:r>
      <w:r w:rsidRPr="008D0FED">
        <w:rPr>
          <w:rFonts w:ascii="Calibri" w:eastAsia="Calibri" w:hAnsi="Calibri" w:cs="Calibri"/>
          <w:spacing w:val="1"/>
          <w:sz w:val="22"/>
          <w:szCs w:val="22"/>
        </w:rPr>
        <w:t>und</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y</w:t>
      </w:r>
      <w:r w:rsidRPr="008D0FED">
        <w:rPr>
          <w:rFonts w:ascii="Calibri" w:eastAsia="Calibri" w:hAnsi="Calibri" w:cs="Calibri"/>
          <w:spacing w:val="8"/>
          <w:sz w:val="22"/>
          <w:szCs w:val="22"/>
        </w:rPr>
        <w:t xml:space="preserve"> </w:t>
      </w:r>
      <w:r w:rsidRPr="008D0FED">
        <w:rPr>
          <w:rFonts w:ascii="Calibri" w:eastAsia="Calibri" w:hAnsi="Calibri" w:cs="Calibri"/>
          <w:sz w:val="22"/>
          <w:szCs w:val="22"/>
        </w:rPr>
        <w:t>cir</w:t>
      </w:r>
      <w:r w:rsidRPr="008D0FED">
        <w:rPr>
          <w:rFonts w:ascii="Calibri" w:eastAsia="Calibri" w:hAnsi="Calibri" w:cs="Calibri"/>
          <w:spacing w:val="1"/>
          <w:sz w:val="22"/>
          <w:szCs w:val="22"/>
        </w:rPr>
        <w:t>cum</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1"/>
          <w:sz w:val="22"/>
          <w:szCs w:val="22"/>
        </w:rPr>
        <w:t>an</w:t>
      </w:r>
      <w:r w:rsidRPr="008D0FED">
        <w:rPr>
          <w:rFonts w:ascii="Calibri" w:eastAsia="Calibri" w:hAnsi="Calibri" w:cs="Calibri"/>
          <w:sz w:val="22"/>
          <w:szCs w:val="22"/>
        </w:rPr>
        <w:t>ce</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to</w:t>
      </w:r>
      <w:r w:rsidRPr="008D0FED">
        <w:rPr>
          <w:rFonts w:ascii="Calibri" w:eastAsia="Calibri" w:hAnsi="Calibri" w:cs="Calibri"/>
          <w:spacing w:val="9"/>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4"/>
          <w:sz w:val="22"/>
          <w:szCs w:val="22"/>
        </w:rPr>
        <w:t>h</w:t>
      </w:r>
      <w:r w:rsidRPr="008D0FED">
        <w:rPr>
          <w:rFonts w:ascii="Calibri" w:eastAsia="Calibri" w:hAnsi="Calibri" w:cs="Calibri"/>
          <w:sz w:val="22"/>
          <w:szCs w:val="22"/>
        </w:rPr>
        <w:t>e</w:t>
      </w:r>
      <w:r w:rsidRPr="008D0FED">
        <w:rPr>
          <w:rFonts w:ascii="Calibri" w:eastAsia="Calibri" w:hAnsi="Calibri" w:cs="Calibri"/>
          <w:spacing w:val="6"/>
          <w:sz w:val="22"/>
          <w:szCs w:val="22"/>
        </w:rPr>
        <w:t xml:space="preserve"> </w:t>
      </w:r>
      <w:r w:rsidRPr="008D0FED">
        <w:rPr>
          <w:rFonts w:ascii="Calibri" w:eastAsia="Calibri" w:hAnsi="Calibri" w:cs="Calibri"/>
          <w:sz w:val="22"/>
          <w:szCs w:val="22"/>
        </w:rPr>
        <w:t>oil</w:t>
      </w:r>
      <w:r w:rsidRPr="008D0FED">
        <w:rPr>
          <w:rFonts w:ascii="Calibri" w:eastAsia="Calibri" w:hAnsi="Calibri" w:cs="Calibri"/>
          <w:spacing w:val="2"/>
          <w:sz w:val="22"/>
          <w:szCs w:val="22"/>
        </w:rPr>
        <w:t>/</w:t>
      </w:r>
      <w:r w:rsidRPr="008D0FED">
        <w:rPr>
          <w:rFonts w:ascii="Calibri" w:eastAsia="Calibri" w:hAnsi="Calibri" w:cs="Calibri"/>
          <w:spacing w:val="-1"/>
          <w:sz w:val="22"/>
          <w:szCs w:val="22"/>
        </w:rPr>
        <w:t>w</w:t>
      </w:r>
      <w:r w:rsidRPr="008D0FED">
        <w:rPr>
          <w:rFonts w:ascii="Calibri" w:eastAsia="Calibri" w:hAnsi="Calibri" w:cs="Calibri"/>
          <w:sz w:val="22"/>
          <w:szCs w:val="22"/>
        </w:rPr>
        <w:t>a</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se</w:t>
      </w:r>
      <w:r w:rsidRPr="008D0FED">
        <w:rPr>
          <w:rFonts w:ascii="Calibri" w:eastAsia="Calibri" w:hAnsi="Calibri" w:cs="Calibri"/>
          <w:spacing w:val="1"/>
          <w:sz w:val="22"/>
          <w:szCs w:val="22"/>
        </w:rPr>
        <w:t>p</w:t>
      </w:r>
      <w:r w:rsidRPr="008D0FED">
        <w:rPr>
          <w:rFonts w:ascii="Calibri" w:eastAsia="Calibri" w:hAnsi="Calibri" w:cs="Calibri"/>
          <w:sz w:val="22"/>
          <w:szCs w:val="22"/>
        </w:rPr>
        <w:t>ara</w:t>
      </w:r>
      <w:r w:rsidRPr="008D0FED">
        <w:rPr>
          <w:rFonts w:ascii="Calibri" w:eastAsia="Calibri" w:hAnsi="Calibri" w:cs="Calibri"/>
          <w:spacing w:val="1"/>
          <w:sz w:val="22"/>
          <w:szCs w:val="22"/>
        </w:rPr>
        <w:t>t</w:t>
      </w:r>
      <w:r w:rsidRPr="008D0FED">
        <w:rPr>
          <w:rFonts w:ascii="Calibri" w:eastAsia="Calibri" w:hAnsi="Calibri" w:cs="Calibri"/>
          <w:sz w:val="22"/>
          <w:szCs w:val="22"/>
        </w:rPr>
        <w:t>o</w:t>
      </w:r>
      <w:r w:rsidRPr="008D0FED">
        <w:rPr>
          <w:rFonts w:ascii="Calibri" w:eastAsia="Calibri" w:hAnsi="Calibri" w:cs="Calibri"/>
          <w:spacing w:val="2"/>
          <w:sz w:val="22"/>
          <w:szCs w:val="22"/>
        </w:rPr>
        <w:t>r</w:t>
      </w:r>
      <w:r w:rsidRPr="008D0FED">
        <w:rPr>
          <w:rFonts w:ascii="Calibri" w:eastAsia="Calibri" w:hAnsi="Calibri" w:cs="Calibri"/>
          <w:sz w:val="22"/>
          <w:szCs w:val="22"/>
        </w:rPr>
        <w:t>s or</w:t>
      </w:r>
      <w:r w:rsidRPr="008D0FED">
        <w:rPr>
          <w:rFonts w:ascii="Calibri" w:eastAsia="Calibri" w:hAnsi="Calibri" w:cs="Calibri"/>
          <w:spacing w:val="8"/>
          <w:sz w:val="22"/>
          <w:szCs w:val="22"/>
        </w:rPr>
        <w:t xml:space="preserve"> </w:t>
      </w:r>
      <w:r w:rsidRPr="008D0FED">
        <w:rPr>
          <w:rFonts w:ascii="Calibri" w:eastAsia="Calibri" w:hAnsi="Calibri" w:cs="Calibri"/>
          <w:sz w:val="22"/>
          <w:szCs w:val="22"/>
        </w:rPr>
        <w:t>oil</w:t>
      </w:r>
      <w:r w:rsidRPr="008D0FED">
        <w:rPr>
          <w:rFonts w:ascii="Calibri" w:eastAsia="Calibri" w:hAnsi="Calibri" w:cs="Calibri"/>
          <w:spacing w:val="10"/>
          <w:sz w:val="22"/>
          <w:szCs w:val="22"/>
        </w:rPr>
        <w:t xml:space="preserve"> </w:t>
      </w:r>
      <w:r w:rsidRPr="008D0FED">
        <w:rPr>
          <w:rFonts w:ascii="Calibri" w:eastAsia="Calibri" w:hAnsi="Calibri" w:cs="Calibri"/>
          <w:spacing w:val="3"/>
          <w:sz w:val="22"/>
          <w:szCs w:val="22"/>
        </w:rPr>
        <w:t>t</w:t>
      </w:r>
      <w:r w:rsidRPr="008D0FED">
        <w:rPr>
          <w:rFonts w:ascii="Calibri" w:eastAsia="Calibri" w:hAnsi="Calibri" w:cs="Calibri"/>
          <w:sz w:val="22"/>
          <w:szCs w:val="22"/>
        </w:rPr>
        <w:t>a</w:t>
      </w:r>
      <w:r w:rsidRPr="008D0FED">
        <w:rPr>
          <w:rFonts w:ascii="Calibri" w:eastAsia="Calibri" w:hAnsi="Calibri" w:cs="Calibri"/>
          <w:spacing w:val="1"/>
          <w:sz w:val="22"/>
          <w:szCs w:val="22"/>
        </w:rPr>
        <w:t>n</w:t>
      </w:r>
      <w:r w:rsidRPr="008D0FED">
        <w:rPr>
          <w:rFonts w:ascii="Calibri" w:eastAsia="Calibri" w:hAnsi="Calibri" w:cs="Calibri"/>
          <w:sz w:val="22"/>
          <w:szCs w:val="22"/>
        </w:rPr>
        <w:t>ks</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to</w:t>
      </w:r>
      <w:r w:rsidRPr="008D0FED">
        <w:rPr>
          <w:rFonts w:ascii="Calibri" w:eastAsia="Calibri" w:hAnsi="Calibri" w:cs="Calibri"/>
          <w:spacing w:val="9"/>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7"/>
          <w:sz w:val="22"/>
          <w:szCs w:val="22"/>
        </w:rPr>
        <w:t xml:space="preserve"> </w:t>
      </w:r>
      <w:r w:rsidRPr="008D0FED">
        <w:rPr>
          <w:rFonts w:ascii="Calibri" w:eastAsia="Calibri" w:hAnsi="Calibri" w:cs="Calibri"/>
          <w:sz w:val="22"/>
          <w:szCs w:val="22"/>
        </w:rPr>
        <w:t>i</w:t>
      </w:r>
      <w:r w:rsidRPr="008D0FED">
        <w:rPr>
          <w:rFonts w:ascii="Calibri" w:eastAsia="Calibri" w:hAnsi="Calibri" w:cs="Calibri"/>
          <w:spacing w:val="3"/>
          <w:sz w:val="22"/>
          <w:szCs w:val="22"/>
        </w:rPr>
        <w:t>n</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ll</w:t>
      </w:r>
      <w:r w:rsidRPr="008D0FED">
        <w:rPr>
          <w:rFonts w:ascii="Calibri" w:eastAsia="Calibri" w:hAnsi="Calibri" w:cs="Calibri"/>
          <w:spacing w:val="-1"/>
          <w:sz w:val="22"/>
          <w:szCs w:val="22"/>
        </w:rPr>
        <w:t>e</w:t>
      </w:r>
      <w:r w:rsidRPr="008D0FED">
        <w:rPr>
          <w:rFonts w:ascii="Calibri" w:eastAsia="Calibri" w:hAnsi="Calibri" w:cs="Calibri"/>
          <w:sz w:val="22"/>
          <w:szCs w:val="22"/>
        </w:rPr>
        <w:t>d</w:t>
      </w:r>
      <w:r w:rsidRPr="008D0FED">
        <w:rPr>
          <w:rFonts w:ascii="Calibri" w:eastAsia="Calibri" w:hAnsi="Calibri" w:cs="Calibri"/>
          <w:spacing w:val="3"/>
          <w:sz w:val="22"/>
          <w:szCs w:val="22"/>
        </w:rPr>
        <w:t xml:space="preserve"> a</w:t>
      </w:r>
      <w:r w:rsidRPr="008D0FED">
        <w:rPr>
          <w:rFonts w:ascii="Calibri" w:eastAsia="Calibri" w:hAnsi="Calibri" w:cs="Calibri"/>
          <w:sz w:val="22"/>
          <w:szCs w:val="22"/>
        </w:rPr>
        <w:t>s</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p</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9"/>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6"/>
          <w:sz w:val="22"/>
          <w:szCs w:val="22"/>
        </w:rPr>
        <w:t xml:space="preserve"> </w:t>
      </w:r>
      <w:r w:rsidRPr="008D0FED">
        <w:rPr>
          <w:rFonts w:ascii="Calibri" w:eastAsia="Calibri" w:hAnsi="Calibri" w:cs="Calibri"/>
          <w:spacing w:val="1"/>
          <w:sz w:val="22"/>
          <w:szCs w:val="22"/>
        </w:rPr>
        <w:t>de</w:t>
      </w:r>
      <w:r w:rsidRPr="008D0FED">
        <w:rPr>
          <w:rFonts w:ascii="Calibri" w:eastAsia="Calibri" w:hAnsi="Calibri" w:cs="Calibri"/>
          <w:spacing w:val="-1"/>
          <w:sz w:val="22"/>
          <w:szCs w:val="22"/>
        </w:rPr>
        <w:t>s</w:t>
      </w:r>
      <w:r w:rsidRPr="008D0FED">
        <w:rPr>
          <w:rFonts w:ascii="Calibri" w:eastAsia="Calibri" w:hAnsi="Calibri" w:cs="Calibri"/>
          <w:sz w:val="22"/>
          <w:szCs w:val="22"/>
        </w:rPr>
        <w:t>ign</w:t>
      </w:r>
      <w:r w:rsidRPr="008D0FED">
        <w:rPr>
          <w:rFonts w:ascii="Calibri" w:eastAsia="Calibri" w:hAnsi="Calibri" w:cs="Calibri"/>
          <w:spacing w:val="5"/>
          <w:sz w:val="22"/>
          <w:szCs w:val="22"/>
        </w:rPr>
        <w:t xml:space="preserve"> </w:t>
      </w:r>
      <w:r w:rsidRPr="008D0FED">
        <w:rPr>
          <w:rFonts w:ascii="Calibri" w:eastAsia="Calibri" w:hAnsi="Calibri" w:cs="Calibri"/>
          <w:sz w:val="22"/>
          <w:szCs w:val="22"/>
        </w:rPr>
        <w:t>to</w:t>
      </w:r>
      <w:r w:rsidRPr="008D0FED">
        <w:rPr>
          <w:rFonts w:ascii="Calibri" w:eastAsia="Calibri" w:hAnsi="Calibri" w:cs="Calibri"/>
          <w:spacing w:val="9"/>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9"/>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ubm</w:t>
      </w:r>
      <w:r w:rsidRPr="008D0FED">
        <w:rPr>
          <w:rFonts w:ascii="Calibri" w:eastAsia="Calibri" w:hAnsi="Calibri" w:cs="Calibri"/>
          <w:sz w:val="22"/>
          <w:szCs w:val="22"/>
        </w:rPr>
        <w:t>it</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 xml:space="preserve">d </w:t>
      </w:r>
      <w:r w:rsidRPr="008D0FED">
        <w:rPr>
          <w:rFonts w:ascii="Calibri" w:eastAsia="Calibri" w:hAnsi="Calibri" w:cs="Calibri"/>
          <w:spacing w:val="-1"/>
          <w:sz w:val="22"/>
          <w:szCs w:val="22"/>
        </w:rPr>
        <w:t>f</w:t>
      </w:r>
      <w:r w:rsidRPr="008D0FED">
        <w:rPr>
          <w:rFonts w:ascii="Calibri" w:eastAsia="Calibri" w:hAnsi="Calibri" w:cs="Calibri"/>
          <w:sz w:val="22"/>
          <w:szCs w:val="22"/>
        </w:rPr>
        <w:t>or</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a</w:t>
      </w:r>
      <w:r w:rsidRPr="008D0FED">
        <w:rPr>
          <w:rFonts w:ascii="Calibri" w:eastAsia="Calibri" w:hAnsi="Calibri" w:cs="Calibri"/>
          <w:spacing w:val="1"/>
          <w:sz w:val="22"/>
          <w:szCs w:val="22"/>
        </w:rPr>
        <w:t>pp</w:t>
      </w:r>
      <w:r w:rsidRPr="008D0FED">
        <w:rPr>
          <w:rFonts w:ascii="Calibri" w:eastAsia="Calibri" w:hAnsi="Calibri" w:cs="Calibri"/>
          <w:sz w:val="22"/>
          <w:szCs w:val="22"/>
        </w:rPr>
        <w:t>r</w:t>
      </w:r>
      <w:r w:rsidRPr="008D0FED">
        <w:rPr>
          <w:rFonts w:ascii="Calibri" w:eastAsia="Calibri" w:hAnsi="Calibri" w:cs="Calibri"/>
          <w:spacing w:val="1"/>
          <w:sz w:val="22"/>
          <w:szCs w:val="22"/>
        </w:rPr>
        <w:t>o</w:t>
      </w:r>
      <w:r w:rsidRPr="008D0FED">
        <w:rPr>
          <w:rFonts w:ascii="Calibri" w:eastAsia="Calibri" w:hAnsi="Calibri" w:cs="Calibri"/>
          <w:spacing w:val="-1"/>
          <w:sz w:val="22"/>
          <w:szCs w:val="22"/>
        </w:rPr>
        <w:t>v</w:t>
      </w:r>
      <w:r w:rsidRPr="008D0FED">
        <w:rPr>
          <w:rFonts w:ascii="Calibri" w:eastAsia="Calibri" w:hAnsi="Calibri" w:cs="Calibri"/>
          <w:sz w:val="22"/>
          <w:szCs w:val="22"/>
        </w:rPr>
        <w:t>al.</w:t>
      </w:r>
    </w:p>
    <w:p w14:paraId="6787AF40" w14:textId="77777777" w:rsidR="003228F6" w:rsidRPr="008D0FED" w:rsidRDefault="003228F6" w:rsidP="008D0FED">
      <w:pPr>
        <w:spacing w:line="120" w:lineRule="exact"/>
        <w:rPr>
          <w:sz w:val="22"/>
          <w:szCs w:val="22"/>
        </w:rPr>
      </w:pPr>
    </w:p>
    <w:p w14:paraId="5B5B0789" w14:textId="77777777" w:rsidR="003228F6" w:rsidRPr="008D0FED" w:rsidRDefault="003228F6" w:rsidP="008D0FED">
      <w:pPr>
        <w:spacing w:line="276" w:lineRule="auto"/>
        <w:ind w:right="117"/>
        <w:jc w:val="both"/>
        <w:rPr>
          <w:rFonts w:ascii="Calibri" w:eastAsia="Calibri" w:hAnsi="Calibri" w:cs="Calibri"/>
          <w:sz w:val="22"/>
          <w:szCs w:val="22"/>
        </w:rPr>
      </w:pPr>
      <w:r w:rsidRPr="008D0FED">
        <w:rPr>
          <w:rFonts w:ascii="Calibri" w:eastAsia="Calibri" w:hAnsi="Calibri" w:cs="Calibri"/>
          <w:spacing w:val="-1"/>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30"/>
          <w:sz w:val="22"/>
          <w:szCs w:val="22"/>
        </w:rPr>
        <w:t xml:space="preserve"> </w:t>
      </w:r>
      <w:r w:rsidRPr="008D0FED">
        <w:rPr>
          <w:rFonts w:ascii="Calibri" w:eastAsia="Calibri" w:hAnsi="Calibri" w:cs="Calibri"/>
          <w:sz w:val="22"/>
          <w:szCs w:val="22"/>
        </w:rPr>
        <w:t>oil</w:t>
      </w:r>
      <w:r w:rsidRPr="008D0FED">
        <w:rPr>
          <w:rFonts w:ascii="Calibri" w:eastAsia="Calibri" w:hAnsi="Calibri" w:cs="Calibri"/>
          <w:spacing w:val="31"/>
          <w:sz w:val="22"/>
          <w:szCs w:val="22"/>
        </w:rPr>
        <w:t xml:space="preserve"> </w:t>
      </w:r>
      <w:r w:rsidRPr="008D0FED">
        <w:rPr>
          <w:rFonts w:ascii="Calibri" w:eastAsia="Calibri" w:hAnsi="Calibri" w:cs="Calibri"/>
          <w:sz w:val="22"/>
          <w:szCs w:val="22"/>
        </w:rPr>
        <w:t>co</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me</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24"/>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y</w:t>
      </w:r>
      <w:r w:rsidRPr="008D0FED">
        <w:rPr>
          <w:rFonts w:ascii="Calibri" w:eastAsia="Calibri" w:hAnsi="Calibri" w:cs="Calibri"/>
          <w:spacing w:val="-1"/>
          <w:sz w:val="22"/>
          <w:szCs w:val="22"/>
        </w:rPr>
        <w:t>s</w:t>
      </w:r>
      <w:r w:rsidRPr="008D0FED">
        <w:rPr>
          <w:rFonts w:ascii="Calibri" w:eastAsia="Calibri" w:hAnsi="Calibri" w:cs="Calibri"/>
          <w:spacing w:val="3"/>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m</w:t>
      </w:r>
      <w:r w:rsidRPr="008D0FED">
        <w:rPr>
          <w:rFonts w:ascii="Calibri" w:eastAsia="Calibri" w:hAnsi="Calibri" w:cs="Calibri"/>
          <w:spacing w:val="29"/>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30"/>
          <w:sz w:val="22"/>
          <w:szCs w:val="22"/>
        </w:rPr>
        <w:t xml:space="preserve"> </w:t>
      </w:r>
      <w:r w:rsidRPr="008D0FED">
        <w:rPr>
          <w:rFonts w:ascii="Calibri" w:eastAsia="Calibri" w:hAnsi="Calibri" w:cs="Calibri"/>
          <w:sz w:val="22"/>
          <w:szCs w:val="22"/>
        </w:rPr>
        <w:t>all</w:t>
      </w:r>
      <w:r w:rsidRPr="008D0FED">
        <w:rPr>
          <w:rFonts w:ascii="Calibri" w:eastAsia="Calibri" w:hAnsi="Calibri" w:cs="Calibri"/>
          <w:spacing w:val="1"/>
          <w:sz w:val="22"/>
          <w:szCs w:val="22"/>
        </w:rPr>
        <w:t>o</w:t>
      </w:r>
      <w:r w:rsidRPr="008D0FED">
        <w:rPr>
          <w:rFonts w:ascii="Calibri" w:eastAsia="Calibri" w:hAnsi="Calibri" w:cs="Calibri"/>
          <w:sz w:val="22"/>
          <w:szCs w:val="22"/>
        </w:rPr>
        <w:t>w</w:t>
      </w:r>
      <w:r w:rsidRPr="008D0FED">
        <w:rPr>
          <w:rFonts w:ascii="Calibri" w:eastAsia="Calibri" w:hAnsi="Calibri" w:cs="Calibri"/>
          <w:spacing w:val="29"/>
          <w:sz w:val="22"/>
          <w:szCs w:val="22"/>
        </w:rPr>
        <w:t xml:space="preserve"> </w:t>
      </w:r>
      <w:r w:rsidRPr="008D0FED">
        <w:rPr>
          <w:rFonts w:ascii="Calibri" w:eastAsia="Calibri" w:hAnsi="Calibri" w:cs="Calibri"/>
          <w:spacing w:val="-1"/>
          <w:sz w:val="22"/>
          <w:szCs w:val="22"/>
        </w:rPr>
        <w:t>f</w:t>
      </w:r>
      <w:r w:rsidRPr="008D0FED">
        <w:rPr>
          <w:rFonts w:ascii="Calibri" w:eastAsia="Calibri" w:hAnsi="Calibri" w:cs="Calibri"/>
          <w:sz w:val="22"/>
          <w:szCs w:val="22"/>
        </w:rPr>
        <w:t>or</w:t>
      </w:r>
      <w:r w:rsidRPr="008D0FED">
        <w:rPr>
          <w:rFonts w:ascii="Calibri" w:eastAsia="Calibri" w:hAnsi="Calibri" w:cs="Calibri"/>
          <w:spacing w:val="32"/>
          <w:sz w:val="22"/>
          <w:szCs w:val="22"/>
        </w:rPr>
        <w:t xml:space="preserve"> </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ff</w:t>
      </w:r>
      <w:r w:rsidRPr="008D0FED">
        <w:rPr>
          <w:rFonts w:ascii="Calibri" w:eastAsia="Calibri" w:hAnsi="Calibri" w:cs="Calibri"/>
          <w:spacing w:val="1"/>
          <w:sz w:val="22"/>
          <w:szCs w:val="22"/>
        </w:rPr>
        <w:t>e</w:t>
      </w:r>
      <w:r w:rsidRPr="008D0FED">
        <w:rPr>
          <w:rFonts w:ascii="Calibri" w:eastAsia="Calibri" w:hAnsi="Calibri" w:cs="Calibri"/>
          <w:sz w:val="22"/>
          <w:szCs w:val="22"/>
        </w:rPr>
        <w:t>cti</w:t>
      </w:r>
      <w:r w:rsidRPr="008D0FED">
        <w:rPr>
          <w:rFonts w:ascii="Calibri" w:eastAsia="Calibri" w:hAnsi="Calibri" w:cs="Calibri"/>
          <w:spacing w:val="1"/>
          <w:sz w:val="22"/>
          <w:szCs w:val="22"/>
        </w:rPr>
        <w:t>v</w:t>
      </w:r>
      <w:r w:rsidRPr="008D0FED">
        <w:rPr>
          <w:rFonts w:ascii="Calibri" w:eastAsia="Calibri" w:hAnsi="Calibri" w:cs="Calibri"/>
          <w:sz w:val="22"/>
          <w:szCs w:val="22"/>
        </w:rPr>
        <w:t>e</w:t>
      </w:r>
      <w:r w:rsidRPr="008D0FED">
        <w:rPr>
          <w:rFonts w:ascii="Calibri" w:eastAsia="Calibri" w:hAnsi="Calibri" w:cs="Calibri"/>
          <w:spacing w:val="26"/>
          <w:sz w:val="22"/>
          <w:szCs w:val="22"/>
        </w:rPr>
        <w:t xml:space="preserve"> </w:t>
      </w:r>
      <w:r w:rsidRPr="008D0FED">
        <w:rPr>
          <w:rFonts w:ascii="Calibri" w:eastAsia="Calibri" w:hAnsi="Calibri" w:cs="Calibri"/>
          <w:spacing w:val="1"/>
          <w:sz w:val="22"/>
          <w:szCs w:val="22"/>
        </w:rPr>
        <w:t>d</w:t>
      </w:r>
      <w:r w:rsidRPr="008D0FED">
        <w:rPr>
          <w:rFonts w:ascii="Calibri" w:eastAsia="Calibri" w:hAnsi="Calibri" w:cs="Calibri"/>
          <w:sz w:val="22"/>
          <w:szCs w:val="22"/>
        </w:rPr>
        <w:t>i</w:t>
      </w:r>
      <w:r w:rsidRPr="008D0FED">
        <w:rPr>
          <w:rFonts w:ascii="Calibri" w:eastAsia="Calibri" w:hAnsi="Calibri" w:cs="Calibri"/>
          <w:spacing w:val="-1"/>
          <w:sz w:val="22"/>
          <w:szCs w:val="22"/>
        </w:rPr>
        <w:t>s</w:t>
      </w:r>
      <w:r w:rsidRPr="008D0FED">
        <w:rPr>
          <w:rFonts w:ascii="Calibri" w:eastAsia="Calibri" w:hAnsi="Calibri" w:cs="Calibri"/>
          <w:spacing w:val="2"/>
          <w:sz w:val="22"/>
          <w:szCs w:val="22"/>
        </w:rPr>
        <w:t>c</w:t>
      </w:r>
      <w:r w:rsidRPr="008D0FED">
        <w:rPr>
          <w:rFonts w:ascii="Calibri" w:eastAsia="Calibri" w:hAnsi="Calibri" w:cs="Calibri"/>
          <w:spacing w:val="1"/>
          <w:sz w:val="22"/>
          <w:szCs w:val="22"/>
        </w:rPr>
        <w:t>h</w:t>
      </w:r>
      <w:r w:rsidRPr="008D0FED">
        <w:rPr>
          <w:rFonts w:ascii="Calibri" w:eastAsia="Calibri" w:hAnsi="Calibri" w:cs="Calibri"/>
          <w:sz w:val="22"/>
          <w:szCs w:val="22"/>
        </w:rPr>
        <w:t>arging</w:t>
      </w:r>
      <w:r w:rsidRPr="008D0FED">
        <w:rPr>
          <w:rFonts w:ascii="Calibri" w:eastAsia="Calibri" w:hAnsi="Calibri" w:cs="Calibri"/>
          <w:spacing w:val="25"/>
          <w:sz w:val="22"/>
          <w:szCs w:val="22"/>
        </w:rPr>
        <w:t xml:space="preserve"> </w:t>
      </w:r>
      <w:r w:rsidRPr="008D0FED">
        <w:rPr>
          <w:rFonts w:ascii="Calibri" w:eastAsia="Calibri" w:hAnsi="Calibri" w:cs="Calibri"/>
          <w:sz w:val="22"/>
          <w:szCs w:val="22"/>
        </w:rPr>
        <w:t>of</w:t>
      </w:r>
      <w:r w:rsidRPr="008D0FED">
        <w:rPr>
          <w:rFonts w:ascii="Calibri" w:eastAsia="Calibri" w:hAnsi="Calibri" w:cs="Calibri"/>
          <w:spacing w:val="32"/>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z w:val="22"/>
          <w:szCs w:val="22"/>
        </w:rPr>
        <w:t>t</w:t>
      </w:r>
      <w:r w:rsidRPr="008D0FED">
        <w:rPr>
          <w:rFonts w:ascii="Calibri" w:eastAsia="Calibri" w:hAnsi="Calibri" w:cs="Calibri"/>
          <w:spacing w:val="1"/>
          <w:sz w:val="22"/>
          <w:szCs w:val="22"/>
        </w:rPr>
        <w:t>o</w:t>
      </w:r>
      <w:r w:rsidRPr="008D0FED">
        <w:rPr>
          <w:rFonts w:ascii="Calibri" w:eastAsia="Calibri" w:hAnsi="Calibri" w:cs="Calibri"/>
          <w:sz w:val="22"/>
          <w:szCs w:val="22"/>
        </w:rPr>
        <w:t>rm</w:t>
      </w:r>
      <w:r w:rsidRPr="008D0FED">
        <w:rPr>
          <w:rFonts w:ascii="Calibri" w:eastAsia="Calibri" w:hAnsi="Calibri" w:cs="Calibri"/>
          <w:spacing w:val="28"/>
          <w:sz w:val="22"/>
          <w:szCs w:val="22"/>
        </w:rPr>
        <w:t xml:space="preserve"> </w:t>
      </w:r>
      <w:r w:rsidRPr="008D0FED">
        <w:rPr>
          <w:rFonts w:ascii="Calibri" w:eastAsia="Calibri" w:hAnsi="Calibri" w:cs="Calibri"/>
          <w:spacing w:val="-1"/>
          <w:sz w:val="22"/>
          <w:szCs w:val="22"/>
        </w:rPr>
        <w:t>w</w:t>
      </w:r>
      <w:r w:rsidRPr="008D0FED">
        <w:rPr>
          <w:rFonts w:ascii="Calibri" w:eastAsia="Calibri" w:hAnsi="Calibri" w:cs="Calibri"/>
          <w:sz w:val="22"/>
          <w:szCs w:val="22"/>
        </w:rPr>
        <w:t>a</w:t>
      </w:r>
      <w:r w:rsidRPr="008D0FED">
        <w:rPr>
          <w:rFonts w:ascii="Calibri" w:eastAsia="Calibri" w:hAnsi="Calibri" w:cs="Calibri"/>
          <w:spacing w:val="1"/>
          <w:sz w:val="22"/>
          <w:szCs w:val="22"/>
        </w:rPr>
        <w:t>t</w:t>
      </w:r>
      <w:r w:rsidRPr="008D0FED">
        <w:rPr>
          <w:rFonts w:ascii="Calibri" w:eastAsia="Calibri" w:hAnsi="Calibri" w:cs="Calibri"/>
          <w:spacing w:val="-1"/>
          <w:sz w:val="22"/>
          <w:szCs w:val="22"/>
        </w:rPr>
        <w:t>e</w:t>
      </w:r>
      <w:r w:rsidRPr="008D0FED">
        <w:rPr>
          <w:rFonts w:ascii="Calibri" w:eastAsia="Calibri" w:hAnsi="Calibri" w:cs="Calibri"/>
          <w:sz w:val="22"/>
          <w:szCs w:val="22"/>
        </w:rPr>
        <w:t>r</w:t>
      </w:r>
      <w:r w:rsidRPr="008D0FED">
        <w:rPr>
          <w:rFonts w:ascii="Calibri" w:eastAsia="Calibri" w:hAnsi="Calibri" w:cs="Calibri"/>
          <w:spacing w:val="29"/>
          <w:sz w:val="22"/>
          <w:szCs w:val="22"/>
        </w:rPr>
        <w:t xml:space="preserve"> </w:t>
      </w:r>
      <w:r w:rsidRPr="008D0FED">
        <w:rPr>
          <w:rFonts w:ascii="Calibri" w:eastAsia="Calibri" w:hAnsi="Calibri" w:cs="Calibri"/>
          <w:sz w:val="22"/>
          <w:szCs w:val="22"/>
        </w:rPr>
        <w:t>in</w:t>
      </w:r>
      <w:r w:rsidRPr="008D0FED">
        <w:rPr>
          <w:rFonts w:ascii="Calibri" w:eastAsia="Calibri" w:hAnsi="Calibri" w:cs="Calibri"/>
          <w:spacing w:val="33"/>
          <w:sz w:val="22"/>
          <w:szCs w:val="22"/>
        </w:rPr>
        <w:t xml:space="preserve"> </w:t>
      </w:r>
      <w:r w:rsidRPr="008D0FED">
        <w:rPr>
          <w:rFonts w:ascii="Calibri" w:eastAsia="Calibri" w:hAnsi="Calibri" w:cs="Calibri"/>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30"/>
          <w:sz w:val="22"/>
          <w:szCs w:val="22"/>
        </w:rPr>
        <w:t xml:space="preserve"> </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v</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30"/>
          <w:sz w:val="22"/>
          <w:szCs w:val="22"/>
        </w:rPr>
        <w:t xml:space="preserve"> </w:t>
      </w:r>
      <w:r w:rsidRPr="008D0FED">
        <w:rPr>
          <w:rFonts w:ascii="Calibri" w:eastAsia="Calibri" w:hAnsi="Calibri" w:cs="Calibri"/>
          <w:sz w:val="22"/>
          <w:szCs w:val="22"/>
        </w:rPr>
        <w:t>of</w:t>
      </w:r>
      <w:r w:rsidRPr="008D0FED">
        <w:rPr>
          <w:rFonts w:ascii="Calibri" w:eastAsia="Calibri" w:hAnsi="Calibri" w:cs="Calibri"/>
          <w:spacing w:val="32"/>
          <w:sz w:val="22"/>
          <w:szCs w:val="22"/>
        </w:rPr>
        <w:t xml:space="preserve"> </w:t>
      </w:r>
      <w:r w:rsidRPr="008D0FED">
        <w:rPr>
          <w:rFonts w:ascii="Calibri" w:eastAsia="Calibri" w:hAnsi="Calibri" w:cs="Calibri"/>
          <w:spacing w:val="1"/>
          <w:sz w:val="22"/>
          <w:szCs w:val="22"/>
        </w:rPr>
        <w:t>h</w:t>
      </w:r>
      <w:r w:rsidRPr="008D0FED">
        <w:rPr>
          <w:rFonts w:ascii="Calibri" w:eastAsia="Calibri" w:hAnsi="Calibri" w:cs="Calibri"/>
          <w:spacing w:val="-1"/>
          <w:sz w:val="22"/>
          <w:szCs w:val="22"/>
        </w:rPr>
        <w:t>e</w:t>
      </w:r>
      <w:r w:rsidRPr="008D0FED">
        <w:rPr>
          <w:rFonts w:ascii="Calibri" w:eastAsia="Calibri" w:hAnsi="Calibri" w:cs="Calibri"/>
          <w:sz w:val="22"/>
          <w:szCs w:val="22"/>
        </w:rPr>
        <w:t>a</w:t>
      </w:r>
      <w:r w:rsidRPr="008D0FED">
        <w:rPr>
          <w:rFonts w:ascii="Calibri" w:eastAsia="Calibri" w:hAnsi="Calibri" w:cs="Calibri"/>
          <w:spacing w:val="-1"/>
          <w:sz w:val="22"/>
          <w:szCs w:val="22"/>
        </w:rPr>
        <w:t>v</w:t>
      </w:r>
      <w:r w:rsidRPr="008D0FED">
        <w:rPr>
          <w:rFonts w:ascii="Calibri" w:eastAsia="Calibri" w:hAnsi="Calibri" w:cs="Calibri"/>
          <w:sz w:val="22"/>
          <w:szCs w:val="22"/>
        </w:rPr>
        <w:t>y</w:t>
      </w:r>
      <w:r w:rsidRPr="008D0FED">
        <w:rPr>
          <w:rFonts w:ascii="Calibri" w:eastAsia="Calibri" w:hAnsi="Calibri" w:cs="Calibri"/>
          <w:spacing w:val="30"/>
          <w:sz w:val="22"/>
          <w:szCs w:val="22"/>
        </w:rPr>
        <w:t xml:space="preserve"> </w:t>
      </w:r>
      <w:r w:rsidRPr="008D0FED">
        <w:rPr>
          <w:rFonts w:ascii="Calibri" w:eastAsia="Calibri" w:hAnsi="Calibri" w:cs="Calibri"/>
          <w:sz w:val="22"/>
          <w:szCs w:val="22"/>
        </w:rPr>
        <w:t>rai</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f</w:t>
      </w:r>
      <w:r w:rsidRPr="008D0FED">
        <w:rPr>
          <w:rFonts w:ascii="Calibri" w:eastAsia="Calibri" w:hAnsi="Calibri" w:cs="Calibri"/>
          <w:sz w:val="22"/>
          <w:szCs w:val="22"/>
        </w:rPr>
        <w:t>all</w:t>
      </w:r>
      <w:r w:rsidR="00B8145B" w:rsidRPr="008D0FED">
        <w:rPr>
          <w:rFonts w:ascii="Calibri" w:eastAsia="Calibri" w:hAnsi="Calibri" w:cs="Calibri"/>
          <w:spacing w:val="29"/>
          <w:sz w:val="22"/>
          <w:szCs w:val="22"/>
        </w:rPr>
        <w:t xml:space="preserve"> </w:t>
      </w:r>
      <w:r w:rsidRPr="008D0FED">
        <w:rPr>
          <w:rFonts w:ascii="Calibri" w:eastAsia="Calibri" w:hAnsi="Calibri" w:cs="Calibri"/>
          <w:sz w:val="22"/>
          <w:szCs w:val="22"/>
        </w:rPr>
        <w:t xml:space="preserve">or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p</w:t>
      </w:r>
      <w:r w:rsidRPr="008D0FED">
        <w:rPr>
          <w:rFonts w:ascii="Calibri" w:eastAsia="Calibri" w:hAnsi="Calibri" w:cs="Calibri"/>
          <w:sz w:val="22"/>
          <w:szCs w:val="22"/>
        </w:rPr>
        <w:t>ra</w:t>
      </w:r>
      <w:r w:rsidRPr="008D0FED">
        <w:rPr>
          <w:rFonts w:ascii="Calibri" w:eastAsia="Calibri" w:hAnsi="Calibri" w:cs="Calibri"/>
          <w:spacing w:val="1"/>
          <w:sz w:val="22"/>
          <w:szCs w:val="22"/>
        </w:rPr>
        <w:t>y</w:t>
      </w:r>
      <w:r w:rsidRPr="008D0FED">
        <w:rPr>
          <w:rFonts w:ascii="Calibri" w:eastAsia="Calibri" w:hAnsi="Calibri" w:cs="Calibri"/>
          <w:sz w:val="22"/>
          <w:szCs w:val="22"/>
        </w:rPr>
        <w:t>i</w:t>
      </w:r>
      <w:r w:rsidRPr="008D0FED">
        <w:rPr>
          <w:rFonts w:ascii="Calibri" w:eastAsia="Calibri" w:hAnsi="Calibri" w:cs="Calibri"/>
          <w:spacing w:val="1"/>
          <w:sz w:val="22"/>
          <w:szCs w:val="22"/>
        </w:rPr>
        <w:t>n</w:t>
      </w:r>
      <w:r w:rsidRPr="008D0FED">
        <w:rPr>
          <w:rFonts w:ascii="Calibri" w:eastAsia="Calibri" w:hAnsi="Calibri" w:cs="Calibri"/>
          <w:sz w:val="22"/>
          <w:szCs w:val="22"/>
        </w:rPr>
        <w:t>g</w:t>
      </w:r>
      <w:r w:rsidRPr="008D0FED">
        <w:rPr>
          <w:rFonts w:ascii="Calibri" w:eastAsia="Calibri" w:hAnsi="Calibri" w:cs="Calibri"/>
          <w:spacing w:val="-7"/>
          <w:sz w:val="22"/>
          <w:szCs w:val="22"/>
        </w:rPr>
        <w:t xml:space="preserve"> </w:t>
      </w:r>
      <w:r w:rsidRPr="008D0FED">
        <w:rPr>
          <w:rFonts w:ascii="Calibri" w:eastAsia="Calibri" w:hAnsi="Calibri" w:cs="Calibri"/>
          <w:spacing w:val="1"/>
          <w:sz w:val="22"/>
          <w:szCs w:val="22"/>
        </w:rPr>
        <w:t>d</w:t>
      </w:r>
      <w:r w:rsidRPr="008D0FED">
        <w:rPr>
          <w:rFonts w:ascii="Calibri" w:eastAsia="Calibri" w:hAnsi="Calibri" w:cs="Calibri"/>
          <w:sz w:val="22"/>
          <w:szCs w:val="22"/>
        </w:rPr>
        <w:t>o</w:t>
      </w:r>
      <w:r w:rsidRPr="008D0FED">
        <w:rPr>
          <w:rFonts w:ascii="Calibri" w:eastAsia="Calibri" w:hAnsi="Calibri" w:cs="Calibri"/>
          <w:spacing w:val="-1"/>
          <w:sz w:val="22"/>
          <w:szCs w:val="22"/>
        </w:rPr>
        <w:t>w</w:t>
      </w:r>
      <w:r w:rsidRPr="008D0FED">
        <w:rPr>
          <w:rFonts w:ascii="Calibri" w:eastAsia="Calibri" w:hAnsi="Calibri" w:cs="Calibri"/>
          <w:sz w:val="22"/>
          <w:szCs w:val="22"/>
        </w:rPr>
        <w:t>n</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o</w:t>
      </w:r>
      <w:r w:rsidRPr="008D0FED">
        <w:rPr>
          <w:rFonts w:ascii="Calibri" w:eastAsia="Calibri" w:hAnsi="Calibri" w:cs="Calibri"/>
          <w:sz w:val="22"/>
          <w:szCs w:val="22"/>
        </w:rPr>
        <w:t>f</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th</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t</w:t>
      </w:r>
      <w:r w:rsidRPr="008D0FED">
        <w:rPr>
          <w:rFonts w:ascii="Calibri" w:eastAsia="Calibri" w:hAnsi="Calibri" w:cs="Calibri"/>
          <w:sz w:val="22"/>
          <w:szCs w:val="22"/>
        </w:rPr>
        <w:t>ra</w:t>
      </w:r>
      <w:r w:rsidRPr="008D0FED">
        <w:rPr>
          <w:rFonts w:ascii="Calibri" w:eastAsia="Calibri" w:hAnsi="Calibri" w:cs="Calibri"/>
          <w:spacing w:val="1"/>
          <w:sz w:val="22"/>
          <w:szCs w:val="22"/>
        </w:rPr>
        <w:t>n</w:t>
      </w:r>
      <w:r w:rsidRPr="008D0FED">
        <w:rPr>
          <w:rFonts w:ascii="Calibri" w:eastAsia="Calibri" w:hAnsi="Calibri" w:cs="Calibri"/>
          <w:spacing w:val="-1"/>
          <w:sz w:val="22"/>
          <w:szCs w:val="22"/>
        </w:rPr>
        <w:t>sf</w:t>
      </w:r>
      <w:r w:rsidRPr="008D0FED">
        <w:rPr>
          <w:rFonts w:ascii="Calibri" w:eastAsia="Calibri" w:hAnsi="Calibri" w:cs="Calibri"/>
          <w:spacing w:val="4"/>
          <w:sz w:val="22"/>
          <w:szCs w:val="22"/>
        </w:rPr>
        <w:t>o</w:t>
      </w:r>
      <w:r w:rsidRPr="008D0FED">
        <w:rPr>
          <w:rFonts w:ascii="Calibri" w:eastAsia="Calibri" w:hAnsi="Calibri" w:cs="Calibri"/>
          <w:spacing w:val="2"/>
          <w:sz w:val="22"/>
          <w:szCs w:val="22"/>
        </w:rPr>
        <w:t>r</w:t>
      </w:r>
      <w:r w:rsidRPr="008D0FED">
        <w:rPr>
          <w:rFonts w:ascii="Calibri" w:eastAsia="Calibri" w:hAnsi="Calibri" w:cs="Calibri"/>
          <w:spacing w:val="-1"/>
          <w:sz w:val="22"/>
          <w:szCs w:val="22"/>
        </w:rPr>
        <w:t>me</w:t>
      </w:r>
      <w:r w:rsidRPr="008D0FED">
        <w:rPr>
          <w:rFonts w:ascii="Calibri" w:eastAsia="Calibri" w:hAnsi="Calibri" w:cs="Calibri"/>
          <w:spacing w:val="2"/>
          <w:sz w:val="22"/>
          <w:szCs w:val="22"/>
        </w:rPr>
        <w:t>r</w:t>
      </w:r>
      <w:r w:rsidRPr="008D0FED">
        <w:rPr>
          <w:rFonts w:ascii="Calibri" w:eastAsia="Calibri" w:hAnsi="Calibri" w:cs="Calibri"/>
          <w:sz w:val="22"/>
          <w:szCs w:val="22"/>
        </w:rPr>
        <w:t>s</w:t>
      </w:r>
      <w:r w:rsidRPr="008D0FED">
        <w:rPr>
          <w:rFonts w:ascii="Calibri" w:eastAsia="Calibri" w:hAnsi="Calibri" w:cs="Calibri"/>
          <w:spacing w:val="-12"/>
          <w:sz w:val="22"/>
          <w:szCs w:val="22"/>
        </w:rPr>
        <w:t xml:space="preserve"> </w:t>
      </w:r>
      <w:r w:rsidRPr="008D0FED">
        <w:rPr>
          <w:rFonts w:ascii="Calibri" w:eastAsia="Calibri" w:hAnsi="Calibri" w:cs="Calibri"/>
          <w:sz w:val="22"/>
          <w:szCs w:val="22"/>
        </w:rPr>
        <w:t>in</w:t>
      </w:r>
      <w:r w:rsidRPr="008D0FED">
        <w:rPr>
          <w:rFonts w:ascii="Calibri" w:eastAsia="Calibri" w:hAnsi="Calibri" w:cs="Calibri"/>
          <w:spacing w:val="-1"/>
          <w:sz w:val="22"/>
          <w:szCs w:val="22"/>
        </w:rPr>
        <w:t xml:space="preserve"> </w:t>
      </w:r>
      <w:r w:rsidRPr="008D0FED">
        <w:rPr>
          <w:rFonts w:ascii="Calibri" w:eastAsia="Calibri" w:hAnsi="Calibri" w:cs="Calibri"/>
          <w:spacing w:val="1"/>
          <w:sz w:val="22"/>
          <w:szCs w:val="22"/>
        </w:rPr>
        <w:t>th</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e</w:t>
      </w:r>
      <w:r w:rsidRPr="008D0FED">
        <w:rPr>
          <w:rFonts w:ascii="Calibri" w:eastAsia="Calibri" w:hAnsi="Calibri" w:cs="Calibri"/>
          <w:spacing w:val="1"/>
          <w:sz w:val="22"/>
          <w:szCs w:val="22"/>
        </w:rPr>
        <w:t>v</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4"/>
          <w:sz w:val="22"/>
          <w:szCs w:val="22"/>
        </w:rPr>
        <w:t xml:space="preserve"> </w:t>
      </w:r>
      <w:r w:rsidRPr="008D0FED">
        <w:rPr>
          <w:rFonts w:ascii="Calibri" w:eastAsia="Calibri" w:hAnsi="Calibri" w:cs="Calibri"/>
          <w:sz w:val="22"/>
          <w:szCs w:val="22"/>
        </w:rPr>
        <w:t>of</w:t>
      </w:r>
      <w:r w:rsidRPr="008D0FED">
        <w:rPr>
          <w:rFonts w:ascii="Calibri" w:eastAsia="Calibri" w:hAnsi="Calibri" w:cs="Calibri"/>
          <w:spacing w:val="-3"/>
          <w:sz w:val="22"/>
          <w:szCs w:val="22"/>
        </w:rPr>
        <w:t xml:space="preserve"> </w:t>
      </w:r>
      <w:r w:rsidRPr="008D0FED">
        <w:rPr>
          <w:rFonts w:ascii="Calibri" w:eastAsia="Calibri" w:hAnsi="Calibri" w:cs="Calibri"/>
          <w:sz w:val="22"/>
          <w:szCs w:val="22"/>
        </w:rPr>
        <w:t>a fir</w:t>
      </w:r>
      <w:r w:rsidRPr="008D0FED">
        <w:rPr>
          <w:rFonts w:ascii="Calibri" w:eastAsia="Calibri" w:hAnsi="Calibri" w:cs="Calibri"/>
          <w:spacing w:val="1"/>
          <w:sz w:val="22"/>
          <w:szCs w:val="22"/>
        </w:rPr>
        <w:t>e</w:t>
      </w:r>
      <w:r w:rsidRPr="008D0FED">
        <w:rPr>
          <w:rFonts w:ascii="Calibri" w:eastAsia="Calibri" w:hAnsi="Calibri" w:cs="Calibri"/>
          <w:sz w:val="22"/>
          <w:szCs w:val="22"/>
        </w:rPr>
        <w:t>.</w:t>
      </w:r>
    </w:p>
    <w:p w14:paraId="4E3CF214" w14:textId="77777777" w:rsidR="00B8145B" w:rsidRPr="008D0FED" w:rsidRDefault="00B8145B" w:rsidP="008D0FED">
      <w:pPr>
        <w:rPr>
          <w:sz w:val="22"/>
          <w:szCs w:val="22"/>
        </w:rPr>
      </w:pPr>
    </w:p>
    <w:p w14:paraId="131FC4E8" w14:textId="6D348054" w:rsidR="003228F6" w:rsidRPr="008D0FED" w:rsidRDefault="003228F6" w:rsidP="008D0FED">
      <w:pPr>
        <w:rPr>
          <w:rFonts w:ascii="Calibri" w:eastAsia="Calibri" w:hAnsi="Calibri" w:cs="Calibri"/>
          <w:sz w:val="22"/>
          <w:szCs w:val="22"/>
        </w:rPr>
        <w:sectPr w:rsidR="003228F6" w:rsidRPr="008D0FED">
          <w:pgSz w:w="12240" w:h="15840"/>
          <w:pgMar w:top="1340" w:right="820" w:bottom="280" w:left="820" w:header="785" w:footer="574" w:gutter="0"/>
          <w:cols w:space="720"/>
        </w:sectPr>
      </w:pPr>
      <w:r w:rsidRPr="008D0FED">
        <w:rPr>
          <w:rFonts w:ascii="Calibri" w:eastAsia="Calibri" w:hAnsi="Calibri" w:cs="Calibri"/>
          <w:spacing w:val="-1"/>
          <w:sz w:val="22"/>
          <w:szCs w:val="22"/>
        </w:rPr>
        <w:t>T</w:t>
      </w:r>
      <w:r w:rsidRPr="008D0FED">
        <w:rPr>
          <w:rFonts w:ascii="Calibri" w:eastAsia="Calibri" w:hAnsi="Calibri" w:cs="Calibri"/>
          <w:spacing w:val="1"/>
          <w:sz w:val="22"/>
          <w:szCs w:val="22"/>
        </w:rPr>
        <w:t>h</w:t>
      </w:r>
      <w:r w:rsidRPr="008D0FED">
        <w:rPr>
          <w:rFonts w:ascii="Calibri" w:eastAsia="Calibri" w:hAnsi="Calibri" w:cs="Calibri"/>
          <w:sz w:val="22"/>
          <w:szCs w:val="22"/>
        </w:rPr>
        <w:t>e</w:t>
      </w:r>
      <w:r w:rsidRPr="008D0FED">
        <w:rPr>
          <w:rFonts w:ascii="Calibri" w:eastAsia="Calibri" w:hAnsi="Calibri" w:cs="Calibri"/>
          <w:spacing w:val="-4"/>
          <w:sz w:val="22"/>
          <w:szCs w:val="22"/>
        </w:rPr>
        <w:t xml:space="preserve"> </w:t>
      </w:r>
      <w:r w:rsidRPr="008D0FED">
        <w:rPr>
          <w:rFonts w:ascii="Calibri" w:eastAsia="Calibri" w:hAnsi="Calibri" w:cs="Calibri"/>
          <w:spacing w:val="1"/>
          <w:sz w:val="22"/>
          <w:szCs w:val="22"/>
        </w:rPr>
        <w:t>o</w:t>
      </w:r>
      <w:r w:rsidRPr="008D0FED">
        <w:rPr>
          <w:rFonts w:ascii="Calibri" w:eastAsia="Calibri" w:hAnsi="Calibri" w:cs="Calibri"/>
          <w:sz w:val="22"/>
          <w:szCs w:val="22"/>
        </w:rPr>
        <w:t>il</w:t>
      </w:r>
      <w:r w:rsidRPr="008D0FED">
        <w:rPr>
          <w:rFonts w:ascii="Calibri" w:eastAsia="Calibri" w:hAnsi="Calibri" w:cs="Calibri"/>
          <w:spacing w:val="-2"/>
          <w:sz w:val="22"/>
          <w:szCs w:val="22"/>
        </w:rPr>
        <w:t xml:space="preserve"> </w:t>
      </w:r>
      <w:r w:rsidRPr="008D0FED">
        <w:rPr>
          <w:rFonts w:ascii="Calibri" w:eastAsia="Calibri" w:hAnsi="Calibri" w:cs="Calibri"/>
          <w:sz w:val="22"/>
          <w:szCs w:val="22"/>
        </w:rPr>
        <w:t>co</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1"/>
          <w:sz w:val="22"/>
          <w:szCs w:val="22"/>
        </w:rPr>
        <w:t>a</w:t>
      </w:r>
      <w:r w:rsidRPr="008D0FED">
        <w:rPr>
          <w:rFonts w:ascii="Calibri" w:eastAsia="Calibri" w:hAnsi="Calibri" w:cs="Calibri"/>
          <w:sz w:val="22"/>
          <w:szCs w:val="22"/>
        </w:rPr>
        <w:t>i</w:t>
      </w:r>
      <w:r w:rsidRPr="008D0FED">
        <w:rPr>
          <w:rFonts w:ascii="Calibri" w:eastAsia="Calibri" w:hAnsi="Calibri" w:cs="Calibri"/>
          <w:spacing w:val="1"/>
          <w:sz w:val="22"/>
          <w:szCs w:val="22"/>
        </w:rPr>
        <w:t>nm</w:t>
      </w:r>
      <w:r w:rsidRPr="008D0FED">
        <w:rPr>
          <w:rFonts w:ascii="Calibri" w:eastAsia="Calibri" w:hAnsi="Calibri" w:cs="Calibri"/>
          <w:spacing w:val="-1"/>
          <w:sz w:val="22"/>
          <w:szCs w:val="22"/>
        </w:rPr>
        <w:t>e</w:t>
      </w:r>
      <w:r w:rsidRPr="008D0FED">
        <w:rPr>
          <w:rFonts w:ascii="Calibri" w:eastAsia="Calibri" w:hAnsi="Calibri" w:cs="Calibri"/>
          <w:spacing w:val="1"/>
          <w:sz w:val="22"/>
          <w:szCs w:val="22"/>
        </w:rPr>
        <w:t>n</w:t>
      </w:r>
      <w:r w:rsidRPr="008D0FED">
        <w:rPr>
          <w:rFonts w:ascii="Calibri" w:eastAsia="Calibri" w:hAnsi="Calibri" w:cs="Calibri"/>
          <w:sz w:val="22"/>
          <w:szCs w:val="22"/>
        </w:rPr>
        <w:t>t</w:t>
      </w:r>
      <w:r w:rsidRPr="008D0FED">
        <w:rPr>
          <w:rFonts w:ascii="Calibri" w:eastAsia="Calibri" w:hAnsi="Calibri" w:cs="Calibri"/>
          <w:spacing w:val="-9"/>
          <w:sz w:val="22"/>
          <w:szCs w:val="22"/>
        </w:rPr>
        <w:t xml:space="preserve"> </w:t>
      </w:r>
      <w:r w:rsidRPr="008D0FED">
        <w:rPr>
          <w:rFonts w:ascii="Calibri" w:eastAsia="Calibri" w:hAnsi="Calibri" w:cs="Calibri"/>
          <w:spacing w:val="-1"/>
          <w:sz w:val="22"/>
          <w:szCs w:val="22"/>
        </w:rPr>
        <w:t>s</w:t>
      </w:r>
      <w:r w:rsidRPr="008D0FED">
        <w:rPr>
          <w:rFonts w:ascii="Calibri" w:eastAsia="Calibri" w:hAnsi="Calibri" w:cs="Calibri"/>
          <w:spacing w:val="1"/>
          <w:sz w:val="22"/>
          <w:szCs w:val="22"/>
        </w:rPr>
        <w:t>h</w:t>
      </w:r>
      <w:r w:rsidRPr="008D0FED">
        <w:rPr>
          <w:rFonts w:ascii="Calibri" w:eastAsia="Calibri" w:hAnsi="Calibri" w:cs="Calibri"/>
          <w:sz w:val="22"/>
          <w:szCs w:val="22"/>
        </w:rPr>
        <w:t>all</w:t>
      </w:r>
      <w:r w:rsidRPr="008D0FED">
        <w:rPr>
          <w:rFonts w:ascii="Calibri" w:eastAsia="Calibri" w:hAnsi="Calibri" w:cs="Calibri"/>
          <w:spacing w:val="-3"/>
          <w:sz w:val="22"/>
          <w:szCs w:val="22"/>
        </w:rPr>
        <w:t xml:space="preserve"> </w:t>
      </w:r>
      <w:r w:rsidRPr="008D0FED">
        <w:rPr>
          <w:rFonts w:ascii="Calibri" w:eastAsia="Calibri" w:hAnsi="Calibri" w:cs="Calibri"/>
          <w:spacing w:val="1"/>
          <w:sz w:val="22"/>
          <w:szCs w:val="22"/>
        </w:rPr>
        <w:t>b</w:t>
      </w:r>
      <w:r w:rsidRPr="008D0FED">
        <w:rPr>
          <w:rFonts w:ascii="Calibri" w:eastAsia="Calibri" w:hAnsi="Calibri" w:cs="Calibri"/>
          <w:sz w:val="22"/>
          <w:szCs w:val="22"/>
        </w:rPr>
        <w:t>e</w:t>
      </w:r>
      <w:r w:rsidRPr="008D0FED">
        <w:rPr>
          <w:rFonts w:ascii="Calibri" w:eastAsia="Calibri" w:hAnsi="Calibri" w:cs="Calibri"/>
          <w:spacing w:val="-3"/>
          <w:sz w:val="22"/>
          <w:szCs w:val="22"/>
        </w:rPr>
        <w:t xml:space="preserve"> </w:t>
      </w:r>
      <w:r w:rsidR="002B54E4" w:rsidRPr="008D0FED">
        <w:rPr>
          <w:rFonts w:ascii="Calibri" w:eastAsia="Calibri" w:hAnsi="Calibri" w:cs="Calibri"/>
          <w:spacing w:val="-3"/>
          <w:sz w:val="22"/>
          <w:szCs w:val="22"/>
        </w:rPr>
        <w:t xml:space="preserve">approx. </w:t>
      </w:r>
      <w:r w:rsidR="0097604F">
        <w:rPr>
          <w:rFonts w:ascii="Calibri" w:eastAsia="Calibri" w:hAnsi="Calibri" w:cs="Calibri"/>
          <w:spacing w:val="-3"/>
          <w:sz w:val="22"/>
          <w:szCs w:val="22"/>
        </w:rPr>
        <w:t>34</w:t>
      </w:r>
      <w:r w:rsidR="00CE698A" w:rsidRPr="0097604F">
        <w:rPr>
          <w:rFonts w:ascii="Calibri" w:eastAsia="Calibri" w:hAnsi="Calibri" w:cs="Calibri"/>
          <w:spacing w:val="-3"/>
          <w:sz w:val="22"/>
          <w:szCs w:val="22"/>
        </w:rPr>
        <w:t>0000L</w:t>
      </w:r>
      <w:r w:rsidRPr="0097604F">
        <w:rPr>
          <w:rFonts w:ascii="Calibri" w:eastAsia="Calibri" w:hAnsi="Calibri" w:cs="Calibri"/>
          <w:spacing w:val="1"/>
          <w:sz w:val="22"/>
          <w:szCs w:val="22"/>
        </w:rPr>
        <w:t>t</w:t>
      </w:r>
      <w:r w:rsidRPr="0097604F">
        <w:rPr>
          <w:rFonts w:ascii="Calibri" w:eastAsia="Calibri" w:hAnsi="Calibri" w:cs="Calibri"/>
          <w:sz w:val="22"/>
          <w:szCs w:val="22"/>
        </w:rPr>
        <w:t>ra</w:t>
      </w:r>
      <w:r w:rsidRPr="0097604F">
        <w:rPr>
          <w:rFonts w:ascii="Calibri" w:eastAsia="Calibri" w:hAnsi="Calibri" w:cs="Calibri"/>
          <w:spacing w:val="1"/>
          <w:sz w:val="22"/>
          <w:szCs w:val="22"/>
        </w:rPr>
        <w:t>n</w:t>
      </w:r>
      <w:r w:rsidRPr="0097604F">
        <w:rPr>
          <w:rFonts w:ascii="Calibri" w:eastAsia="Calibri" w:hAnsi="Calibri" w:cs="Calibri"/>
          <w:spacing w:val="-1"/>
          <w:sz w:val="22"/>
          <w:szCs w:val="22"/>
        </w:rPr>
        <w:t>sf</w:t>
      </w:r>
      <w:r w:rsidRPr="0097604F">
        <w:rPr>
          <w:rFonts w:ascii="Calibri" w:eastAsia="Calibri" w:hAnsi="Calibri" w:cs="Calibri"/>
          <w:sz w:val="22"/>
          <w:szCs w:val="22"/>
        </w:rPr>
        <w:t>or</w:t>
      </w:r>
      <w:r w:rsidRPr="0097604F">
        <w:rPr>
          <w:rFonts w:ascii="Calibri" w:eastAsia="Calibri" w:hAnsi="Calibri" w:cs="Calibri"/>
          <w:spacing w:val="2"/>
          <w:sz w:val="22"/>
          <w:szCs w:val="22"/>
        </w:rPr>
        <w:t>m</w:t>
      </w:r>
      <w:r w:rsidRPr="0097604F">
        <w:rPr>
          <w:rFonts w:ascii="Calibri" w:eastAsia="Calibri" w:hAnsi="Calibri" w:cs="Calibri"/>
          <w:spacing w:val="-1"/>
          <w:sz w:val="22"/>
          <w:szCs w:val="22"/>
        </w:rPr>
        <w:t>e</w:t>
      </w:r>
      <w:r w:rsidRPr="0097604F">
        <w:rPr>
          <w:rFonts w:ascii="Calibri" w:eastAsia="Calibri" w:hAnsi="Calibri" w:cs="Calibri"/>
          <w:sz w:val="22"/>
          <w:szCs w:val="22"/>
        </w:rPr>
        <w:t>r</w:t>
      </w:r>
      <w:r w:rsidRPr="0097604F">
        <w:rPr>
          <w:rFonts w:ascii="Calibri" w:eastAsia="Calibri" w:hAnsi="Calibri" w:cs="Calibri"/>
          <w:spacing w:val="-2"/>
          <w:sz w:val="22"/>
          <w:szCs w:val="22"/>
        </w:rPr>
        <w:t xml:space="preserve"> </w:t>
      </w:r>
      <w:r w:rsidR="000B6C0E" w:rsidRPr="0097604F">
        <w:rPr>
          <w:rFonts w:ascii="Calibri" w:eastAsia="Calibri" w:hAnsi="Calibri" w:cs="Calibri"/>
          <w:sz w:val="22"/>
          <w:szCs w:val="22"/>
        </w:rPr>
        <w:t>oil</w:t>
      </w:r>
      <w:r w:rsidR="000B6C0E" w:rsidRPr="0097604F">
        <w:rPr>
          <w:rFonts w:ascii="Calibri" w:eastAsia="Calibri" w:hAnsi="Calibri" w:cs="Calibri"/>
          <w:spacing w:val="-2"/>
          <w:sz w:val="22"/>
          <w:szCs w:val="22"/>
        </w:rPr>
        <w:t>.</w:t>
      </w:r>
      <w:r w:rsidR="00C51FF5" w:rsidRPr="0097604F">
        <w:rPr>
          <w:rFonts w:ascii="Calibri" w:eastAsia="Calibri" w:hAnsi="Calibri" w:cs="Calibri"/>
          <w:spacing w:val="-2"/>
          <w:sz w:val="22"/>
          <w:szCs w:val="22"/>
        </w:rPr>
        <w:t xml:space="preserve"> Detailed calculations are to be submitted by the contractor during the design review process.</w:t>
      </w:r>
      <w:r w:rsidR="00C51FF5" w:rsidRPr="008D0FED">
        <w:rPr>
          <w:rFonts w:ascii="Calibri" w:eastAsia="Calibri" w:hAnsi="Calibri" w:cs="Calibri"/>
          <w:spacing w:val="-2"/>
          <w:sz w:val="22"/>
          <w:szCs w:val="22"/>
        </w:rPr>
        <w:t xml:space="preserve">  </w:t>
      </w:r>
    </w:p>
    <w:p w14:paraId="44D1B160" w14:textId="77777777" w:rsidR="003228F6" w:rsidRPr="003228F6" w:rsidRDefault="003228F6" w:rsidP="003228F6">
      <w:pPr>
        <w:spacing w:before="4" w:line="220" w:lineRule="exact"/>
        <w:rPr>
          <w:sz w:val="22"/>
          <w:szCs w:val="22"/>
        </w:rPr>
      </w:pPr>
    </w:p>
    <w:p w14:paraId="171CF58B" w14:textId="37A70488" w:rsidR="008D0FED" w:rsidRDefault="003228F6" w:rsidP="008D0FED">
      <w:pPr>
        <w:pStyle w:val="Heading2"/>
        <w:numPr>
          <w:ilvl w:val="1"/>
          <w:numId w:val="22"/>
        </w:numPr>
        <w:rPr>
          <w:rFonts w:eastAsia="Calibri"/>
        </w:rPr>
      </w:pPr>
      <w:bookmarkStart w:id="23" w:name="_Toc18667364"/>
      <w:r w:rsidRPr="003228F6">
        <w:rPr>
          <w:rFonts w:eastAsia="Calibri"/>
        </w:rPr>
        <w:t>TRANSF</w:t>
      </w:r>
      <w:r w:rsidRPr="003228F6">
        <w:rPr>
          <w:rFonts w:eastAsia="Calibri"/>
          <w:spacing w:val="-1"/>
        </w:rPr>
        <w:t>O</w:t>
      </w:r>
      <w:r w:rsidRPr="003228F6">
        <w:rPr>
          <w:rFonts w:eastAsia="Calibri"/>
        </w:rPr>
        <w:t>R</w:t>
      </w:r>
      <w:r w:rsidRPr="003228F6">
        <w:rPr>
          <w:rFonts w:eastAsia="Calibri"/>
          <w:spacing w:val="3"/>
        </w:rPr>
        <w:t>M</w:t>
      </w:r>
      <w:r w:rsidRPr="003228F6">
        <w:rPr>
          <w:rFonts w:eastAsia="Calibri"/>
          <w:spacing w:val="-1"/>
        </w:rPr>
        <w:t>E</w:t>
      </w:r>
      <w:r w:rsidRPr="003228F6">
        <w:rPr>
          <w:rFonts w:eastAsia="Calibri"/>
        </w:rPr>
        <w:t>R</w:t>
      </w:r>
      <w:r w:rsidRPr="003228F6">
        <w:rPr>
          <w:rFonts w:eastAsia="Calibri"/>
          <w:spacing w:val="-8"/>
        </w:rPr>
        <w:t xml:space="preserve"> </w:t>
      </w:r>
      <w:r w:rsidRPr="003228F6">
        <w:rPr>
          <w:rFonts w:eastAsia="Calibri"/>
        </w:rPr>
        <w:t>P</w:t>
      </w:r>
      <w:r w:rsidRPr="003228F6">
        <w:rPr>
          <w:rFonts w:eastAsia="Calibri"/>
          <w:spacing w:val="1"/>
        </w:rPr>
        <w:t>A</w:t>
      </w:r>
      <w:r w:rsidRPr="003228F6">
        <w:rPr>
          <w:rFonts w:eastAsia="Calibri"/>
          <w:spacing w:val="-1"/>
        </w:rPr>
        <w:t>D</w:t>
      </w:r>
      <w:r w:rsidRPr="003228F6">
        <w:rPr>
          <w:rFonts w:eastAsia="Calibri"/>
        </w:rPr>
        <w:t>S</w:t>
      </w:r>
      <w:bookmarkEnd w:id="23"/>
      <w:r w:rsidRPr="003228F6">
        <w:rPr>
          <w:rFonts w:eastAsia="Calibri"/>
          <w:spacing w:val="1"/>
        </w:rPr>
        <w:t xml:space="preserve"> </w:t>
      </w:r>
    </w:p>
    <w:p w14:paraId="3B8E9973" w14:textId="3D7D05A6" w:rsidR="003228F6" w:rsidRPr="002103F3" w:rsidRDefault="003228F6" w:rsidP="008D0FED">
      <w:pPr>
        <w:tabs>
          <w:tab w:val="left" w:pos="1000"/>
        </w:tabs>
        <w:spacing w:before="19" w:line="276" w:lineRule="auto"/>
        <w:ind w:right="106" w:hanging="13"/>
        <w:jc w:val="both"/>
        <w:rPr>
          <w:rFonts w:asciiTheme="minorHAnsi" w:eastAsia="Calibri" w:hAnsiTheme="minorHAnsi" w:cs="Calibri"/>
          <w:sz w:val="22"/>
          <w:szCs w:val="22"/>
        </w:rPr>
      </w:pPr>
      <w:r w:rsidRPr="003228F6">
        <w:rPr>
          <w:rFonts w:ascii="Calibri" w:eastAsia="Calibri" w:hAnsi="Calibri" w:cs="Calibri"/>
          <w:b/>
          <w:spacing w:val="3"/>
        </w:rPr>
        <w:t xml:space="preserve"> </w:t>
      </w:r>
      <w:r w:rsidR="002103F3" w:rsidRPr="002103F3">
        <w:rPr>
          <w:rFonts w:asciiTheme="minorHAnsi" w:eastAsia="Calibri" w:hAnsiTheme="minorHAnsi" w:cs="Calibri"/>
          <w:spacing w:val="3"/>
          <w:sz w:val="22"/>
          <w:szCs w:val="22"/>
        </w:rPr>
        <w:t>The 132/33kV</w:t>
      </w:r>
      <w:r w:rsidR="002103F3" w:rsidRPr="002103F3">
        <w:rPr>
          <w:rFonts w:asciiTheme="minorHAnsi" w:eastAsia="Calibri" w:hAnsiTheme="minorHAnsi" w:cs="Calibri"/>
          <w:b/>
          <w:spacing w:val="3"/>
          <w:sz w:val="22"/>
          <w:szCs w:val="22"/>
        </w:rPr>
        <w:t xml:space="preserve"> </w:t>
      </w:r>
      <w:r w:rsidR="008D0FED" w:rsidRPr="002103F3">
        <w:rPr>
          <w:rFonts w:asciiTheme="minorHAnsi" w:eastAsia="Calibri" w:hAnsiTheme="minorHAnsi" w:cs="Calibri"/>
          <w:sz w:val="22"/>
          <w:szCs w:val="22"/>
        </w:rPr>
        <w:t>T</w:t>
      </w:r>
      <w:r w:rsidRPr="002103F3">
        <w:rPr>
          <w:rFonts w:asciiTheme="minorHAnsi" w:eastAsia="Calibri" w:hAnsiTheme="minorHAnsi" w:cs="Calibri"/>
          <w:sz w:val="22"/>
          <w:szCs w:val="22"/>
        </w:rPr>
        <w:t>r</w:t>
      </w:r>
      <w:r w:rsidRPr="002103F3">
        <w:rPr>
          <w:rFonts w:asciiTheme="minorHAnsi" w:eastAsia="Calibri" w:hAnsiTheme="minorHAnsi" w:cs="Calibri"/>
          <w:spacing w:val="1"/>
          <w:sz w:val="22"/>
          <w:szCs w:val="22"/>
        </w:rPr>
        <w:t>a</w:t>
      </w:r>
      <w:r w:rsidRPr="002103F3">
        <w:rPr>
          <w:rFonts w:asciiTheme="minorHAnsi" w:eastAsia="Calibri" w:hAnsiTheme="minorHAnsi" w:cs="Calibri"/>
          <w:spacing w:val="3"/>
          <w:sz w:val="22"/>
          <w:szCs w:val="22"/>
        </w:rPr>
        <w:t>n</w:t>
      </w:r>
      <w:r w:rsidRPr="002103F3">
        <w:rPr>
          <w:rFonts w:asciiTheme="minorHAnsi" w:eastAsia="Calibri" w:hAnsiTheme="minorHAnsi" w:cs="Calibri"/>
          <w:spacing w:val="-1"/>
          <w:sz w:val="22"/>
          <w:szCs w:val="22"/>
        </w:rPr>
        <w:t>sf</w:t>
      </w:r>
      <w:r w:rsidRPr="002103F3">
        <w:rPr>
          <w:rFonts w:asciiTheme="minorHAnsi" w:eastAsia="Calibri" w:hAnsiTheme="minorHAnsi" w:cs="Calibri"/>
          <w:sz w:val="22"/>
          <w:szCs w:val="22"/>
        </w:rPr>
        <w:t>o</w:t>
      </w:r>
      <w:r w:rsidRPr="002103F3">
        <w:rPr>
          <w:rFonts w:asciiTheme="minorHAnsi" w:eastAsia="Calibri" w:hAnsiTheme="minorHAnsi" w:cs="Calibri"/>
          <w:spacing w:val="2"/>
          <w:sz w:val="22"/>
          <w:szCs w:val="22"/>
        </w:rPr>
        <w:t>r</w:t>
      </w:r>
      <w:r w:rsidRPr="002103F3">
        <w:rPr>
          <w:rFonts w:asciiTheme="minorHAnsi" w:eastAsia="Calibri" w:hAnsiTheme="minorHAnsi" w:cs="Calibri"/>
          <w:spacing w:val="-1"/>
          <w:sz w:val="22"/>
          <w:szCs w:val="22"/>
        </w:rPr>
        <w:t>me</w:t>
      </w:r>
      <w:r w:rsidRPr="002103F3">
        <w:rPr>
          <w:rFonts w:asciiTheme="minorHAnsi" w:eastAsia="Calibri" w:hAnsiTheme="minorHAnsi" w:cs="Calibri"/>
          <w:sz w:val="22"/>
          <w:szCs w:val="22"/>
        </w:rPr>
        <w:t>r</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d</w:t>
      </w:r>
      <w:r w:rsidRPr="002103F3">
        <w:rPr>
          <w:rFonts w:asciiTheme="minorHAnsi" w:eastAsia="Calibri" w:hAnsiTheme="minorHAnsi" w:cs="Calibri"/>
          <w:sz w:val="22"/>
          <w:szCs w:val="22"/>
        </w:rPr>
        <w:t xml:space="preserve">s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all</w:t>
      </w:r>
      <w:r w:rsidRPr="002103F3">
        <w:rPr>
          <w:rFonts w:asciiTheme="minorHAnsi" w:eastAsia="Calibri" w:hAnsiTheme="minorHAnsi" w:cs="Calibri"/>
          <w:spacing w:val="1"/>
          <w:sz w:val="22"/>
          <w:szCs w:val="22"/>
        </w:rPr>
        <w:t xml:space="preserve"> b</w:t>
      </w:r>
      <w:r w:rsidRPr="002103F3">
        <w:rPr>
          <w:rFonts w:asciiTheme="minorHAnsi" w:eastAsia="Calibri" w:hAnsiTheme="minorHAnsi" w:cs="Calibri"/>
          <w:sz w:val="22"/>
          <w:szCs w:val="22"/>
        </w:rPr>
        <w:t>e</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pacing w:val="1"/>
          <w:sz w:val="22"/>
          <w:szCs w:val="22"/>
        </w:rPr>
        <w:t>de</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ig</w:t>
      </w:r>
      <w:r w:rsidRPr="002103F3">
        <w:rPr>
          <w:rFonts w:asciiTheme="minorHAnsi" w:eastAsia="Calibri" w:hAnsiTheme="minorHAnsi" w:cs="Calibri"/>
          <w:spacing w:val="3"/>
          <w:sz w:val="22"/>
          <w:szCs w:val="22"/>
        </w:rPr>
        <w:t>n</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d</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z w:val="22"/>
          <w:szCs w:val="22"/>
        </w:rPr>
        <w:t>to</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z w:val="22"/>
          <w:szCs w:val="22"/>
        </w:rPr>
        <w:t>acc</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t</w:t>
      </w:r>
      <w:r w:rsidRPr="002103F3">
        <w:rPr>
          <w:rFonts w:asciiTheme="minorHAnsi" w:eastAsia="Calibri" w:hAnsiTheme="minorHAnsi" w:cs="Calibri"/>
          <w:spacing w:val="6"/>
          <w:sz w:val="22"/>
          <w:szCs w:val="22"/>
        </w:rPr>
        <w:t xml:space="preserve"> </w:t>
      </w:r>
      <w:r w:rsidRPr="002103F3">
        <w:rPr>
          <w:rFonts w:asciiTheme="minorHAnsi" w:eastAsia="Calibri" w:hAnsiTheme="minorHAnsi" w:cs="Calibri"/>
          <w:sz w:val="22"/>
          <w:szCs w:val="22"/>
        </w:rPr>
        <w:t>a</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o</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a</w:t>
      </w:r>
      <w:r w:rsidRPr="002103F3">
        <w:rPr>
          <w:rFonts w:asciiTheme="minorHAnsi" w:eastAsia="Calibri" w:hAnsiTheme="minorHAnsi" w:cs="Calibri"/>
          <w:sz w:val="22"/>
          <w:szCs w:val="22"/>
        </w:rPr>
        <w:t>l</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an</w:t>
      </w:r>
      <w:r w:rsidRPr="002103F3">
        <w:rPr>
          <w:rFonts w:asciiTheme="minorHAnsi" w:eastAsia="Calibri" w:hAnsiTheme="minorHAnsi" w:cs="Calibri"/>
          <w:spacing w:val="-1"/>
          <w:sz w:val="22"/>
          <w:szCs w:val="22"/>
        </w:rPr>
        <w:t>sf</w:t>
      </w:r>
      <w:r w:rsidRPr="002103F3">
        <w:rPr>
          <w:rFonts w:asciiTheme="minorHAnsi" w:eastAsia="Calibri" w:hAnsiTheme="minorHAnsi" w:cs="Calibri"/>
          <w:sz w:val="22"/>
          <w:szCs w:val="22"/>
        </w:rPr>
        <w:t>orm</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pacing w:val="-1"/>
          <w:sz w:val="22"/>
          <w:szCs w:val="22"/>
        </w:rPr>
        <w:t>we</w:t>
      </w:r>
      <w:r w:rsidRPr="002103F3">
        <w:rPr>
          <w:rFonts w:asciiTheme="minorHAnsi" w:eastAsia="Calibri" w:hAnsiTheme="minorHAnsi" w:cs="Calibri"/>
          <w:sz w:val="22"/>
          <w:szCs w:val="22"/>
        </w:rPr>
        <w:t>ight of</w:t>
      </w:r>
      <w:r w:rsidRPr="002103F3">
        <w:rPr>
          <w:rFonts w:asciiTheme="minorHAnsi" w:eastAsia="Calibri" w:hAnsiTheme="minorHAnsi" w:cs="Calibri"/>
          <w:spacing w:val="2"/>
          <w:sz w:val="22"/>
          <w:szCs w:val="22"/>
        </w:rPr>
        <w:t xml:space="preserve"> </w:t>
      </w:r>
      <w:r w:rsidR="0097604F" w:rsidRPr="002103F3">
        <w:rPr>
          <w:rFonts w:asciiTheme="minorHAnsi" w:eastAsia="Calibri" w:hAnsiTheme="minorHAnsi" w:cs="Calibri"/>
          <w:spacing w:val="5"/>
          <w:sz w:val="22"/>
          <w:szCs w:val="22"/>
        </w:rPr>
        <w:t>17</w:t>
      </w:r>
      <w:r w:rsidR="00CE698A" w:rsidRPr="002103F3">
        <w:rPr>
          <w:rFonts w:asciiTheme="minorHAnsi" w:eastAsia="Calibri" w:hAnsiTheme="minorHAnsi" w:cs="Calibri"/>
          <w:spacing w:val="5"/>
          <w:sz w:val="22"/>
          <w:szCs w:val="22"/>
        </w:rPr>
        <w:t>5</w:t>
      </w:r>
      <w:r w:rsidR="00C51FF5" w:rsidRPr="002103F3">
        <w:rPr>
          <w:rFonts w:asciiTheme="minorHAnsi" w:eastAsia="Calibri" w:hAnsiTheme="minorHAnsi" w:cs="Calibri"/>
          <w:spacing w:val="5"/>
          <w:sz w:val="22"/>
          <w:szCs w:val="22"/>
        </w:rPr>
        <w:t xml:space="preserve"> </w:t>
      </w:r>
      <w:r w:rsidR="00D84230" w:rsidRPr="002103F3">
        <w:rPr>
          <w:rFonts w:asciiTheme="minorHAnsi" w:eastAsia="Calibri" w:hAnsiTheme="minorHAnsi" w:cs="Calibri"/>
          <w:spacing w:val="5"/>
          <w:sz w:val="22"/>
          <w:szCs w:val="22"/>
        </w:rPr>
        <w:t xml:space="preserve">ton for Cunningham </w:t>
      </w:r>
      <w:r w:rsidR="00C51FF5" w:rsidRPr="002103F3">
        <w:rPr>
          <w:rFonts w:asciiTheme="minorHAnsi" w:eastAsia="Calibri" w:hAnsiTheme="minorHAnsi" w:cs="Calibri"/>
          <w:spacing w:val="5"/>
          <w:sz w:val="22"/>
          <w:szCs w:val="22"/>
        </w:rPr>
        <w:t>Substation</w:t>
      </w:r>
      <w:r w:rsidRPr="002103F3">
        <w:rPr>
          <w:rFonts w:asciiTheme="minorHAnsi" w:eastAsia="Calibri" w:hAnsiTheme="minorHAnsi" w:cs="Calibri"/>
          <w:sz w:val="22"/>
          <w:szCs w:val="22"/>
        </w:rPr>
        <w:t>.</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pacing w:val="-1"/>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pacing w:val="2"/>
          <w:sz w:val="22"/>
          <w:szCs w:val="22"/>
        </w:rPr>
        <w:t>i</w:t>
      </w:r>
      <w:r w:rsidRPr="002103F3">
        <w:rPr>
          <w:rFonts w:asciiTheme="minorHAnsi" w:eastAsia="Calibri" w:hAnsiTheme="minorHAnsi" w:cs="Calibri"/>
          <w:sz w:val="22"/>
          <w:szCs w:val="22"/>
        </w:rPr>
        <w:t>s</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z w:val="22"/>
          <w:szCs w:val="22"/>
        </w:rPr>
        <w:t>is</w:t>
      </w:r>
      <w:r w:rsidRPr="002103F3">
        <w:rPr>
          <w:rFonts w:asciiTheme="minorHAnsi" w:eastAsia="Calibri" w:hAnsiTheme="minorHAnsi" w:cs="Calibri"/>
          <w:spacing w:val="3"/>
          <w:sz w:val="22"/>
          <w:szCs w:val="22"/>
        </w:rPr>
        <w:t xml:space="preserve"> </w:t>
      </w:r>
      <w:r w:rsidR="00B20101" w:rsidRPr="002103F3">
        <w:rPr>
          <w:rFonts w:asciiTheme="minorHAnsi" w:eastAsia="Calibri" w:hAnsiTheme="minorHAnsi" w:cs="Calibri"/>
          <w:sz w:val="22"/>
          <w:szCs w:val="22"/>
        </w:rPr>
        <w:t xml:space="preserve">to </w:t>
      </w:r>
      <w:r w:rsidRPr="002103F3">
        <w:rPr>
          <w:rFonts w:asciiTheme="minorHAnsi" w:eastAsia="Calibri" w:hAnsiTheme="minorHAnsi" w:cs="Calibri"/>
          <w:sz w:val="22"/>
          <w:szCs w:val="22"/>
        </w:rPr>
        <w:t>acco</w:t>
      </w:r>
      <w:r w:rsidRPr="002103F3">
        <w:rPr>
          <w:rFonts w:asciiTheme="minorHAnsi" w:eastAsia="Calibri" w:hAnsiTheme="minorHAnsi" w:cs="Calibri"/>
          <w:spacing w:val="1"/>
          <w:sz w:val="22"/>
          <w:szCs w:val="22"/>
        </w:rPr>
        <w:t>un</w:t>
      </w:r>
      <w:r w:rsidRPr="002103F3">
        <w:rPr>
          <w:rFonts w:asciiTheme="minorHAnsi" w:eastAsia="Calibri" w:hAnsiTheme="minorHAnsi" w:cs="Calibri"/>
          <w:sz w:val="22"/>
          <w:szCs w:val="22"/>
        </w:rPr>
        <w:t>t</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pacing w:val="-1"/>
          <w:sz w:val="22"/>
          <w:szCs w:val="22"/>
        </w:rPr>
        <w:t>f</w:t>
      </w:r>
      <w:r w:rsidRPr="002103F3">
        <w:rPr>
          <w:rFonts w:asciiTheme="minorHAnsi" w:eastAsia="Calibri" w:hAnsiTheme="minorHAnsi" w:cs="Calibri"/>
          <w:sz w:val="22"/>
          <w:szCs w:val="22"/>
        </w:rPr>
        <w:t>or</w:t>
      </w:r>
      <w:r w:rsidRPr="002103F3">
        <w:rPr>
          <w:rFonts w:asciiTheme="minorHAnsi" w:eastAsia="Calibri" w:hAnsiTheme="minorHAnsi" w:cs="Calibri"/>
          <w:spacing w:val="-2"/>
          <w:sz w:val="22"/>
          <w:szCs w:val="22"/>
        </w:rPr>
        <w:t xml:space="preserve"> </w:t>
      </w:r>
      <w:r w:rsidR="0097604F" w:rsidRPr="002103F3">
        <w:rPr>
          <w:rFonts w:asciiTheme="minorHAnsi" w:eastAsia="Calibri" w:hAnsiTheme="minorHAnsi" w:cs="Calibri"/>
          <w:spacing w:val="-1"/>
          <w:sz w:val="22"/>
          <w:szCs w:val="22"/>
        </w:rPr>
        <w:t xml:space="preserve">early delivery time of pad for at least 90% loading. </w:t>
      </w:r>
    </w:p>
    <w:p w14:paraId="68A1A7FE" w14:textId="77777777" w:rsidR="003228F6" w:rsidRPr="002103F3" w:rsidRDefault="003228F6" w:rsidP="008D0FED">
      <w:pPr>
        <w:spacing w:line="120" w:lineRule="exact"/>
        <w:ind w:hanging="13"/>
        <w:rPr>
          <w:rFonts w:asciiTheme="minorHAnsi" w:hAnsiTheme="minorHAnsi"/>
          <w:sz w:val="22"/>
          <w:szCs w:val="22"/>
        </w:rPr>
      </w:pPr>
    </w:p>
    <w:p w14:paraId="04103798" w14:textId="77777777" w:rsidR="002103F3" w:rsidRPr="002103F3" w:rsidRDefault="003228F6" w:rsidP="002103F3">
      <w:pPr>
        <w:pStyle w:val="ListParagraph"/>
        <w:numPr>
          <w:ilvl w:val="4"/>
          <w:numId w:val="10"/>
        </w:numPr>
        <w:spacing w:line="276" w:lineRule="auto"/>
        <w:ind w:right="108"/>
        <w:jc w:val="both"/>
        <w:rPr>
          <w:rFonts w:asciiTheme="minorHAnsi" w:eastAsia="Calibri" w:hAnsiTheme="minorHAnsi" w:cs="Calibri"/>
          <w:sz w:val="22"/>
          <w:szCs w:val="22"/>
        </w:rPr>
      </w:pPr>
      <w:r w:rsidRPr="002103F3">
        <w:rPr>
          <w:rFonts w:asciiTheme="minorHAnsi" w:eastAsia="Calibri" w:hAnsiTheme="minorHAnsi" w:cs="Calibri"/>
          <w:spacing w:val="-1"/>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1"/>
          <w:sz w:val="22"/>
          <w:szCs w:val="22"/>
        </w:rPr>
        <w:t xml:space="preserve"> </w:t>
      </w:r>
      <w:r w:rsidR="002103F3" w:rsidRPr="002103F3">
        <w:rPr>
          <w:rFonts w:asciiTheme="minorHAnsi" w:eastAsia="Calibri" w:hAnsiTheme="minorHAnsi" w:cs="Calibri"/>
          <w:sz w:val="22"/>
          <w:szCs w:val="22"/>
        </w:rPr>
        <w:t>132/33kv transformer</w:t>
      </w:r>
      <w:r w:rsidR="002103F3"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d</w:t>
      </w:r>
      <w:r w:rsidRPr="002103F3">
        <w:rPr>
          <w:rFonts w:asciiTheme="minorHAnsi" w:eastAsia="Calibri" w:hAnsiTheme="minorHAnsi" w:cs="Calibri"/>
          <w:sz w:val="22"/>
          <w:szCs w:val="22"/>
        </w:rPr>
        <w:t xml:space="preserve">s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all</w:t>
      </w:r>
      <w:r w:rsidRPr="002103F3">
        <w:rPr>
          <w:rFonts w:asciiTheme="minorHAnsi" w:eastAsia="Calibri" w:hAnsiTheme="minorHAnsi" w:cs="Calibri"/>
          <w:spacing w:val="1"/>
          <w:sz w:val="22"/>
          <w:szCs w:val="22"/>
        </w:rPr>
        <w:t xml:space="preserve"> b</w:t>
      </w:r>
      <w:r w:rsidRPr="002103F3">
        <w:rPr>
          <w:rFonts w:asciiTheme="minorHAnsi" w:eastAsia="Calibri" w:hAnsiTheme="minorHAnsi" w:cs="Calibri"/>
          <w:sz w:val="22"/>
          <w:szCs w:val="22"/>
        </w:rPr>
        <w:t>e</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z w:val="22"/>
          <w:szCs w:val="22"/>
        </w:rPr>
        <w:t>co</w:t>
      </w:r>
      <w:r w:rsidRPr="002103F3">
        <w:rPr>
          <w:rFonts w:asciiTheme="minorHAnsi" w:eastAsia="Calibri" w:hAnsiTheme="minorHAnsi" w:cs="Calibri"/>
          <w:spacing w:val="3"/>
          <w:sz w:val="22"/>
          <w:szCs w:val="22"/>
        </w:rPr>
        <w:t>n</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u</w:t>
      </w:r>
      <w:r w:rsidRPr="002103F3">
        <w:rPr>
          <w:rFonts w:asciiTheme="minorHAnsi" w:eastAsia="Calibri" w:hAnsiTheme="minorHAnsi" w:cs="Calibri"/>
          <w:sz w:val="22"/>
          <w:szCs w:val="22"/>
        </w:rPr>
        <w:t>cted</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z w:val="22"/>
          <w:szCs w:val="22"/>
        </w:rPr>
        <w:t>to</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pacing w:val="1"/>
          <w:sz w:val="22"/>
          <w:szCs w:val="22"/>
        </w:rPr>
        <w:t>d</w:t>
      </w:r>
      <w:r w:rsidRPr="002103F3">
        <w:rPr>
          <w:rFonts w:asciiTheme="minorHAnsi" w:eastAsia="Calibri" w:hAnsiTheme="minorHAnsi" w:cs="Calibri"/>
          <w:sz w:val="22"/>
          <w:szCs w:val="22"/>
        </w:rPr>
        <w:t>i</w:t>
      </w:r>
      <w:r w:rsidRPr="002103F3">
        <w:rPr>
          <w:rFonts w:asciiTheme="minorHAnsi" w:eastAsia="Calibri" w:hAnsiTheme="minorHAnsi" w:cs="Calibri"/>
          <w:spacing w:val="-1"/>
          <w:sz w:val="22"/>
          <w:szCs w:val="22"/>
        </w:rPr>
        <w:t>me</w:t>
      </w:r>
      <w:r w:rsidRPr="002103F3">
        <w:rPr>
          <w:rFonts w:asciiTheme="minorHAnsi" w:eastAsia="Calibri" w:hAnsiTheme="minorHAnsi" w:cs="Calibri"/>
          <w:spacing w:val="1"/>
          <w:sz w:val="22"/>
          <w:szCs w:val="22"/>
        </w:rPr>
        <w:t>n</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io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s</w:t>
      </w:r>
      <w:r w:rsidRPr="002103F3">
        <w:rPr>
          <w:rFonts w:asciiTheme="minorHAnsi" w:eastAsia="Calibri" w:hAnsiTheme="minorHAnsi" w:cs="Calibri"/>
          <w:spacing w:val="-5"/>
          <w:sz w:val="22"/>
          <w:szCs w:val="22"/>
        </w:rPr>
        <w:t xml:space="preserve"> </w:t>
      </w:r>
      <w:r w:rsidR="00E9543A" w:rsidRPr="002103F3">
        <w:rPr>
          <w:rFonts w:asciiTheme="minorHAnsi" w:eastAsia="Calibri" w:hAnsiTheme="minorHAnsi" w:cs="Calibri"/>
          <w:spacing w:val="2"/>
          <w:sz w:val="22"/>
          <w:szCs w:val="22"/>
          <w:u w:val="single"/>
        </w:rPr>
        <w:t>8</w:t>
      </w:r>
      <w:r w:rsidRPr="002103F3">
        <w:rPr>
          <w:rFonts w:asciiTheme="minorHAnsi" w:eastAsia="Calibri" w:hAnsiTheme="minorHAnsi" w:cs="Calibri"/>
          <w:sz w:val="22"/>
          <w:szCs w:val="22"/>
          <w:u w:val="single"/>
        </w:rPr>
        <w:t>000</w:t>
      </w:r>
      <w:r w:rsidRPr="002103F3">
        <w:rPr>
          <w:rFonts w:asciiTheme="minorHAnsi" w:eastAsia="Calibri" w:hAnsiTheme="minorHAnsi" w:cs="Calibri"/>
          <w:spacing w:val="5"/>
          <w:sz w:val="22"/>
          <w:szCs w:val="22"/>
          <w:u w:val="single"/>
        </w:rPr>
        <w:t xml:space="preserve"> </w:t>
      </w:r>
      <w:r w:rsidRPr="002103F3">
        <w:rPr>
          <w:rFonts w:asciiTheme="minorHAnsi" w:eastAsia="Calibri" w:hAnsiTheme="minorHAnsi" w:cs="Calibri"/>
          <w:sz w:val="22"/>
          <w:szCs w:val="22"/>
          <w:u w:val="single"/>
        </w:rPr>
        <w:t>x</w:t>
      </w:r>
      <w:r w:rsidRPr="002103F3">
        <w:rPr>
          <w:rFonts w:asciiTheme="minorHAnsi" w:eastAsia="Calibri" w:hAnsiTheme="minorHAnsi" w:cs="Calibri"/>
          <w:spacing w:val="4"/>
          <w:sz w:val="22"/>
          <w:szCs w:val="22"/>
          <w:u w:val="single"/>
        </w:rPr>
        <w:t xml:space="preserve"> </w:t>
      </w:r>
      <w:r w:rsidR="00E9543A" w:rsidRPr="002103F3">
        <w:rPr>
          <w:rFonts w:asciiTheme="minorHAnsi" w:eastAsia="Calibri" w:hAnsiTheme="minorHAnsi" w:cs="Calibri"/>
          <w:sz w:val="22"/>
          <w:szCs w:val="22"/>
          <w:u w:val="single"/>
        </w:rPr>
        <w:t>5</w:t>
      </w:r>
      <w:r w:rsidRPr="002103F3">
        <w:rPr>
          <w:rFonts w:asciiTheme="minorHAnsi" w:eastAsia="Calibri" w:hAnsiTheme="minorHAnsi" w:cs="Calibri"/>
          <w:spacing w:val="2"/>
          <w:sz w:val="22"/>
          <w:szCs w:val="22"/>
          <w:u w:val="single"/>
        </w:rPr>
        <w:t>0</w:t>
      </w:r>
      <w:r w:rsidRPr="002103F3">
        <w:rPr>
          <w:rFonts w:asciiTheme="minorHAnsi" w:eastAsia="Calibri" w:hAnsiTheme="minorHAnsi" w:cs="Calibri"/>
          <w:sz w:val="22"/>
          <w:szCs w:val="22"/>
          <w:u w:val="single"/>
        </w:rPr>
        <w:t>00</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m</w:t>
      </w:r>
      <w:r w:rsidRPr="002103F3">
        <w:rPr>
          <w:rFonts w:asciiTheme="minorHAnsi" w:eastAsia="Calibri" w:hAnsiTheme="minorHAnsi" w:cs="Calibri"/>
          <w:sz w:val="22"/>
          <w:szCs w:val="22"/>
        </w:rPr>
        <w:t>m</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z w:val="22"/>
          <w:szCs w:val="22"/>
        </w:rPr>
        <w:t>(</w:t>
      </w:r>
      <w:r w:rsidRPr="002103F3">
        <w:rPr>
          <w:rFonts w:asciiTheme="minorHAnsi" w:eastAsia="Calibri" w:hAnsiTheme="minorHAnsi" w:cs="Calibri"/>
          <w:spacing w:val="1"/>
          <w:sz w:val="22"/>
          <w:szCs w:val="22"/>
        </w:rPr>
        <w:t>L</w:t>
      </w:r>
      <w:r w:rsidRPr="002103F3">
        <w:rPr>
          <w:rFonts w:asciiTheme="minorHAnsi" w:eastAsia="Calibri" w:hAnsiTheme="minorHAnsi" w:cs="Calibri"/>
          <w:spacing w:val="3"/>
          <w:sz w:val="22"/>
          <w:szCs w:val="22"/>
        </w:rPr>
        <w:t>x</w:t>
      </w:r>
      <w:r w:rsidR="002103F3" w:rsidRPr="002103F3">
        <w:rPr>
          <w:rFonts w:asciiTheme="minorHAnsi" w:eastAsia="Calibri" w:hAnsiTheme="minorHAnsi" w:cs="Calibri"/>
          <w:sz w:val="22"/>
          <w:szCs w:val="22"/>
        </w:rPr>
        <w:t>W)</w:t>
      </w:r>
      <w:r w:rsidRPr="002103F3">
        <w:rPr>
          <w:rFonts w:asciiTheme="minorHAnsi" w:eastAsia="Calibri" w:hAnsiTheme="minorHAnsi" w:cs="Calibri"/>
          <w:sz w:val="22"/>
          <w:szCs w:val="22"/>
        </w:rPr>
        <w:t xml:space="preserve">. </w:t>
      </w:r>
      <w:r w:rsidRPr="002103F3">
        <w:rPr>
          <w:rFonts w:asciiTheme="minorHAnsi" w:eastAsia="Calibri" w:hAnsiTheme="minorHAnsi" w:cs="Calibri"/>
          <w:spacing w:val="-1"/>
          <w:sz w:val="22"/>
          <w:szCs w:val="22"/>
        </w:rPr>
        <w:t>T</w:t>
      </w:r>
      <w:r w:rsidRPr="002103F3">
        <w:rPr>
          <w:rFonts w:asciiTheme="minorHAnsi" w:eastAsia="Calibri" w:hAnsiTheme="minorHAnsi" w:cs="Calibri"/>
          <w:spacing w:val="3"/>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an</w:t>
      </w:r>
      <w:r w:rsidRPr="002103F3">
        <w:rPr>
          <w:rFonts w:asciiTheme="minorHAnsi" w:eastAsia="Calibri" w:hAnsiTheme="minorHAnsi" w:cs="Calibri"/>
          <w:spacing w:val="-1"/>
          <w:sz w:val="22"/>
          <w:szCs w:val="22"/>
        </w:rPr>
        <w:t>sf</w:t>
      </w:r>
      <w:r w:rsidRPr="002103F3">
        <w:rPr>
          <w:rFonts w:asciiTheme="minorHAnsi" w:eastAsia="Calibri" w:hAnsiTheme="minorHAnsi" w:cs="Calibri"/>
          <w:sz w:val="22"/>
          <w:szCs w:val="22"/>
        </w:rPr>
        <w:t>o</w:t>
      </w:r>
      <w:r w:rsidRPr="002103F3">
        <w:rPr>
          <w:rFonts w:asciiTheme="minorHAnsi" w:eastAsia="Calibri" w:hAnsiTheme="minorHAnsi" w:cs="Calibri"/>
          <w:spacing w:val="2"/>
          <w:sz w:val="22"/>
          <w:szCs w:val="22"/>
        </w:rPr>
        <w:t>r</w:t>
      </w:r>
      <w:r w:rsidRPr="002103F3">
        <w:rPr>
          <w:rFonts w:asciiTheme="minorHAnsi" w:eastAsia="Calibri" w:hAnsiTheme="minorHAnsi" w:cs="Calibri"/>
          <w:spacing w:val="-1"/>
          <w:sz w:val="22"/>
          <w:szCs w:val="22"/>
        </w:rPr>
        <w:t>me</w:t>
      </w:r>
      <w:r w:rsidRPr="002103F3">
        <w:rPr>
          <w:rFonts w:asciiTheme="minorHAnsi" w:eastAsia="Calibri" w:hAnsiTheme="minorHAnsi" w:cs="Calibri"/>
          <w:sz w:val="22"/>
          <w:szCs w:val="22"/>
        </w:rPr>
        <w:t>r</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pacing w:val="3"/>
          <w:sz w:val="22"/>
          <w:szCs w:val="22"/>
        </w:rPr>
        <w:t>p</w:t>
      </w:r>
      <w:r w:rsidRPr="002103F3">
        <w:rPr>
          <w:rFonts w:asciiTheme="minorHAnsi" w:eastAsia="Calibri" w:hAnsiTheme="minorHAnsi" w:cs="Calibri"/>
          <w:sz w:val="22"/>
          <w:szCs w:val="22"/>
        </w:rPr>
        <w:t>ad</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all</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xt</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 xml:space="preserve">d </w:t>
      </w:r>
      <w:r w:rsidRPr="002103F3">
        <w:rPr>
          <w:rFonts w:asciiTheme="minorHAnsi" w:eastAsia="Calibri" w:hAnsiTheme="minorHAnsi" w:cs="Calibri"/>
          <w:spacing w:val="1"/>
          <w:sz w:val="22"/>
          <w:szCs w:val="22"/>
        </w:rPr>
        <w:t>up</w:t>
      </w:r>
      <w:r w:rsidRPr="002103F3">
        <w:rPr>
          <w:rFonts w:asciiTheme="minorHAnsi" w:eastAsia="Calibri" w:hAnsiTheme="minorHAnsi" w:cs="Calibri"/>
          <w:spacing w:val="-1"/>
          <w:sz w:val="22"/>
          <w:szCs w:val="22"/>
        </w:rPr>
        <w:t>w</w:t>
      </w:r>
      <w:r w:rsidRPr="002103F3">
        <w:rPr>
          <w:rFonts w:asciiTheme="minorHAnsi" w:eastAsia="Calibri" w:hAnsiTheme="minorHAnsi" w:cs="Calibri"/>
          <w:sz w:val="22"/>
          <w:szCs w:val="22"/>
        </w:rPr>
        <w:t>ar</w:t>
      </w:r>
      <w:r w:rsidRPr="002103F3">
        <w:rPr>
          <w:rFonts w:asciiTheme="minorHAnsi" w:eastAsia="Calibri" w:hAnsiTheme="minorHAnsi" w:cs="Calibri"/>
          <w:spacing w:val="1"/>
          <w:sz w:val="22"/>
          <w:szCs w:val="22"/>
        </w:rPr>
        <w:t>d</w:t>
      </w:r>
      <w:r w:rsidRPr="002103F3">
        <w:rPr>
          <w:rFonts w:asciiTheme="minorHAnsi" w:eastAsia="Calibri" w:hAnsiTheme="minorHAnsi" w:cs="Calibri"/>
          <w:sz w:val="22"/>
          <w:szCs w:val="22"/>
        </w:rPr>
        <w:t>s</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f</w:t>
      </w:r>
      <w:r w:rsidRPr="002103F3">
        <w:rPr>
          <w:rFonts w:asciiTheme="minorHAnsi" w:eastAsia="Calibri" w:hAnsiTheme="minorHAnsi" w:cs="Calibri"/>
          <w:sz w:val="22"/>
          <w:szCs w:val="22"/>
        </w:rPr>
        <w:t>r</w:t>
      </w:r>
      <w:r w:rsidRPr="002103F3">
        <w:rPr>
          <w:rFonts w:asciiTheme="minorHAnsi" w:eastAsia="Calibri" w:hAnsiTheme="minorHAnsi" w:cs="Calibri"/>
          <w:spacing w:val="3"/>
          <w:sz w:val="22"/>
          <w:szCs w:val="22"/>
        </w:rPr>
        <w:t>o</w:t>
      </w:r>
      <w:r w:rsidRPr="002103F3">
        <w:rPr>
          <w:rFonts w:asciiTheme="minorHAnsi" w:eastAsia="Calibri" w:hAnsiTheme="minorHAnsi" w:cs="Calibri"/>
          <w:sz w:val="22"/>
          <w:szCs w:val="22"/>
        </w:rPr>
        <w:t>m 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00B20101"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pacing w:val="1"/>
          <w:sz w:val="22"/>
          <w:szCs w:val="22"/>
        </w:rPr>
        <w:t>bun</w:t>
      </w:r>
      <w:r w:rsidRPr="002103F3">
        <w:rPr>
          <w:rFonts w:asciiTheme="minorHAnsi" w:eastAsia="Calibri" w:hAnsiTheme="minorHAnsi" w:cs="Calibri"/>
          <w:sz w:val="22"/>
          <w:szCs w:val="22"/>
        </w:rPr>
        <w:t>d</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ase</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y</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z w:val="22"/>
          <w:szCs w:val="22"/>
        </w:rPr>
        <w:t>a</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pacing w:val="-1"/>
          <w:sz w:val="22"/>
          <w:szCs w:val="22"/>
        </w:rPr>
        <w:t>m</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x</w:t>
      </w:r>
      <w:r w:rsidRPr="002103F3">
        <w:rPr>
          <w:rFonts w:asciiTheme="minorHAnsi" w:eastAsia="Calibri" w:hAnsiTheme="minorHAnsi" w:cs="Calibri"/>
          <w:spacing w:val="2"/>
          <w:sz w:val="22"/>
          <w:szCs w:val="22"/>
        </w:rPr>
        <w:t>i</w:t>
      </w:r>
      <w:r w:rsidRPr="002103F3">
        <w:rPr>
          <w:rFonts w:asciiTheme="minorHAnsi" w:eastAsia="Calibri" w:hAnsiTheme="minorHAnsi" w:cs="Calibri"/>
          <w:spacing w:val="-1"/>
          <w:sz w:val="22"/>
          <w:szCs w:val="22"/>
        </w:rPr>
        <w:t>m</w:t>
      </w:r>
      <w:r w:rsidRPr="002103F3">
        <w:rPr>
          <w:rFonts w:asciiTheme="minorHAnsi" w:eastAsia="Calibri" w:hAnsiTheme="minorHAnsi" w:cs="Calibri"/>
          <w:spacing w:val="1"/>
          <w:sz w:val="22"/>
          <w:szCs w:val="22"/>
        </w:rPr>
        <w:t>u</w:t>
      </w:r>
      <w:r w:rsidR="002B54E4" w:rsidRPr="002103F3">
        <w:rPr>
          <w:rFonts w:asciiTheme="minorHAnsi" w:eastAsia="Calibri" w:hAnsiTheme="minorHAnsi" w:cs="Calibri"/>
          <w:sz w:val="22"/>
          <w:szCs w:val="22"/>
        </w:rPr>
        <w:t xml:space="preserve">m </w:t>
      </w:r>
      <w:r w:rsidR="00CE698A" w:rsidRPr="002103F3">
        <w:rPr>
          <w:rFonts w:asciiTheme="minorHAnsi" w:eastAsia="Calibri" w:hAnsiTheme="minorHAnsi" w:cs="Calibri"/>
          <w:sz w:val="22"/>
          <w:szCs w:val="22"/>
        </w:rPr>
        <w:t>500</w:t>
      </w:r>
      <w:r w:rsidRPr="002103F3">
        <w:rPr>
          <w:rFonts w:asciiTheme="minorHAnsi" w:eastAsia="Calibri" w:hAnsiTheme="minorHAnsi" w:cs="Calibri"/>
          <w:spacing w:val="1"/>
          <w:sz w:val="22"/>
          <w:szCs w:val="22"/>
        </w:rPr>
        <w:t>m</w:t>
      </w:r>
      <w:r w:rsidRPr="002103F3">
        <w:rPr>
          <w:rFonts w:asciiTheme="minorHAnsi" w:eastAsia="Calibri" w:hAnsiTheme="minorHAnsi" w:cs="Calibri"/>
          <w:spacing w:val="-1"/>
          <w:sz w:val="22"/>
          <w:szCs w:val="22"/>
        </w:rPr>
        <w:t>m</w:t>
      </w:r>
      <w:r w:rsidR="00E9543A" w:rsidRPr="002103F3">
        <w:rPr>
          <w:rFonts w:asciiTheme="minorHAnsi" w:eastAsia="Calibri" w:hAnsiTheme="minorHAnsi" w:cs="Calibri"/>
          <w:spacing w:val="-1"/>
          <w:sz w:val="22"/>
          <w:szCs w:val="22"/>
        </w:rPr>
        <w:t xml:space="preserve"> and shall be filled with crushed metal</w:t>
      </w:r>
      <w:r w:rsidRPr="002103F3">
        <w:rPr>
          <w:rFonts w:asciiTheme="minorHAnsi" w:eastAsia="Calibri" w:hAnsiTheme="minorHAnsi" w:cs="Calibri"/>
          <w:sz w:val="22"/>
          <w:szCs w:val="22"/>
        </w:rPr>
        <w:t>.</w:t>
      </w:r>
    </w:p>
    <w:p w14:paraId="6E3AB6CC" w14:textId="2F14515B" w:rsidR="002103F3" w:rsidRPr="002103F3" w:rsidRDefault="002103F3" w:rsidP="002103F3">
      <w:pPr>
        <w:pStyle w:val="ListParagraph"/>
        <w:numPr>
          <w:ilvl w:val="4"/>
          <w:numId w:val="10"/>
        </w:numPr>
        <w:spacing w:line="276" w:lineRule="auto"/>
        <w:ind w:right="108"/>
        <w:jc w:val="both"/>
        <w:rPr>
          <w:rFonts w:asciiTheme="minorHAnsi" w:eastAsia="Calibri" w:hAnsiTheme="minorHAnsi" w:cs="Calibri"/>
          <w:sz w:val="22"/>
          <w:szCs w:val="22"/>
        </w:rPr>
      </w:pPr>
      <w:r w:rsidRPr="002103F3">
        <w:rPr>
          <w:rFonts w:asciiTheme="minorHAnsi" w:hAnsiTheme="minorHAnsi" w:cs="Calibri"/>
          <w:color w:val="000000"/>
          <w:sz w:val="22"/>
          <w:szCs w:val="22"/>
        </w:rPr>
        <w:t xml:space="preserve">The 33kV/415V auxiliary transformer pad   shall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e</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z w:val="22"/>
          <w:szCs w:val="22"/>
        </w:rPr>
        <w:t>co</w:t>
      </w:r>
      <w:r w:rsidRPr="002103F3">
        <w:rPr>
          <w:rFonts w:asciiTheme="minorHAnsi" w:eastAsia="Calibri" w:hAnsiTheme="minorHAnsi" w:cs="Calibri"/>
          <w:spacing w:val="3"/>
          <w:sz w:val="22"/>
          <w:szCs w:val="22"/>
        </w:rPr>
        <w:t>n</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u</w:t>
      </w:r>
      <w:r w:rsidRPr="002103F3">
        <w:rPr>
          <w:rFonts w:asciiTheme="minorHAnsi" w:eastAsia="Calibri" w:hAnsiTheme="minorHAnsi" w:cs="Calibri"/>
          <w:sz w:val="22"/>
          <w:szCs w:val="22"/>
        </w:rPr>
        <w:t>cted</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z w:val="22"/>
          <w:szCs w:val="22"/>
        </w:rPr>
        <w:t>to</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pacing w:val="1"/>
          <w:sz w:val="22"/>
          <w:szCs w:val="22"/>
        </w:rPr>
        <w:t>d</w:t>
      </w:r>
      <w:r w:rsidRPr="002103F3">
        <w:rPr>
          <w:rFonts w:asciiTheme="minorHAnsi" w:eastAsia="Calibri" w:hAnsiTheme="minorHAnsi" w:cs="Calibri"/>
          <w:sz w:val="22"/>
          <w:szCs w:val="22"/>
        </w:rPr>
        <w:t>i</w:t>
      </w:r>
      <w:r w:rsidRPr="002103F3">
        <w:rPr>
          <w:rFonts w:asciiTheme="minorHAnsi" w:eastAsia="Calibri" w:hAnsiTheme="minorHAnsi" w:cs="Calibri"/>
          <w:spacing w:val="-1"/>
          <w:sz w:val="22"/>
          <w:szCs w:val="22"/>
        </w:rPr>
        <w:t>me</w:t>
      </w:r>
      <w:r w:rsidRPr="002103F3">
        <w:rPr>
          <w:rFonts w:asciiTheme="minorHAnsi" w:eastAsia="Calibri" w:hAnsiTheme="minorHAnsi" w:cs="Calibri"/>
          <w:spacing w:val="1"/>
          <w:sz w:val="22"/>
          <w:szCs w:val="22"/>
        </w:rPr>
        <w:t>n</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io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s</w:t>
      </w:r>
      <w:r w:rsidRPr="002103F3">
        <w:rPr>
          <w:rFonts w:asciiTheme="minorHAnsi" w:eastAsia="Calibri" w:hAnsiTheme="minorHAnsi" w:cs="Calibri"/>
          <w:spacing w:val="-5"/>
          <w:sz w:val="22"/>
          <w:szCs w:val="22"/>
        </w:rPr>
        <w:t xml:space="preserve"> </w:t>
      </w:r>
      <w:r w:rsidRPr="002103F3">
        <w:rPr>
          <w:rFonts w:asciiTheme="minorHAnsi" w:hAnsiTheme="minorHAnsi" w:cs="Calibri"/>
          <w:color w:val="000000"/>
          <w:sz w:val="22"/>
          <w:szCs w:val="22"/>
        </w:rPr>
        <w:t xml:space="preserve">3000mm x 2000mm x 500mm ( L x W x H) concrete pad suited for 9 tonne with bund wall of thickness 200mm. </w:t>
      </w:r>
      <w:r w:rsidRPr="002103F3">
        <w:rPr>
          <w:rFonts w:asciiTheme="minorHAnsi" w:eastAsia="Calibri" w:hAnsiTheme="minorHAnsi" w:cs="Calibri"/>
          <w:spacing w:val="-1"/>
          <w:sz w:val="22"/>
          <w:szCs w:val="22"/>
        </w:rPr>
        <w:t>T</w:t>
      </w:r>
      <w:r w:rsidRPr="002103F3">
        <w:rPr>
          <w:rFonts w:asciiTheme="minorHAnsi" w:eastAsia="Calibri" w:hAnsiTheme="minorHAnsi" w:cs="Calibri"/>
          <w:spacing w:val="3"/>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an</w:t>
      </w:r>
      <w:r w:rsidRPr="002103F3">
        <w:rPr>
          <w:rFonts w:asciiTheme="minorHAnsi" w:eastAsia="Calibri" w:hAnsiTheme="minorHAnsi" w:cs="Calibri"/>
          <w:spacing w:val="-1"/>
          <w:sz w:val="22"/>
          <w:szCs w:val="22"/>
        </w:rPr>
        <w:t>sf</w:t>
      </w:r>
      <w:r w:rsidRPr="002103F3">
        <w:rPr>
          <w:rFonts w:asciiTheme="minorHAnsi" w:eastAsia="Calibri" w:hAnsiTheme="minorHAnsi" w:cs="Calibri"/>
          <w:sz w:val="22"/>
          <w:szCs w:val="22"/>
        </w:rPr>
        <w:t>o</w:t>
      </w:r>
      <w:r w:rsidRPr="002103F3">
        <w:rPr>
          <w:rFonts w:asciiTheme="minorHAnsi" w:eastAsia="Calibri" w:hAnsiTheme="minorHAnsi" w:cs="Calibri"/>
          <w:spacing w:val="2"/>
          <w:sz w:val="22"/>
          <w:szCs w:val="22"/>
        </w:rPr>
        <w:t>r</w:t>
      </w:r>
      <w:r w:rsidRPr="002103F3">
        <w:rPr>
          <w:rFonts w:asciiTheme="minorHAnsi" w:eastAsia="Calibri" w:hAnsiTheme="minorHAnsi" w:cs="Calibri"/>
          <w:spacing w:val="-1"/>
          <w:sz w:val="22"/>
          <w:szCs w:val="22"/>
        </w:rPr>
        <w:t>me</w:t>
      </w:r>
      <w:r w:rsidRPr="002103F3">
        <w:rPr>
          <w:rFonts w:asciiTheme="minorHAnsi" w:eastAsia="Calibri" w:hAnsiTheme="minorHAnsi" w:cs="Calibri"/>
          <w:sz w:val="22"/>
          <w:szCs w:val="22"/>
        </w:rPr>
        <w:t>r</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pacing w:val="3"/>
          <w:sz w:val="22"/>
          <w:szCs w:val="22"/>
        </w:rPr>
        <w:t>p</w:t>
      </w:r>
      <w:r w:rsidRPr="002103F3">
        <w:rPr>
          <w:rFonts w:asciiTheme="minorHAnsi" w:eastAsia="Calibri" w:hAnsiTheme="minorHAnsi" w:cs="Calibri"/>
          <w:sz w:val="22"/>
          <w:szCs w:val="22"/>
        </w:rPr>
        <w:t>ad</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all</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xt</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 xml:space="preserve">d </w:t>
      </w:r>
      <w:r w:rsidRPr="002103F3">
        <w:rPr>
          <w:rFonts w:asciiTheme="minorHAnsi" w:eastAsia="Calibri" w:hAnsiTheme="minorHAnsi" w:cs="Calibri"/>
          <w:spacing w:val="1"/>
          <w:sz w:val="22"/>
          <w:szCs w:val="22"/>
        </w:rPr>
        <w:t>up</w:t>
      </w:r>
      <w:r w:rsidRPr="002103F3">
        <w:rPr>
          <w:rFonts w:asciiTheme="minorHAnsi" w:eastAsia="Calibri" w:hAnsiTheme="minorHAnsi" w:cs="Calibri"/>
          <w:spacing w:val="-1"/>
          <w:sz w:val="22"/>
          <w:szCs w:val="22"/>
        </w:rPr>
        <w:t>w</w:t>
      </w:r>
      <w:r w:rsidRPr="002103F3">
        <w:rPr>
          <w:rFonts w:asciiTheme="minorHAnsi" w:eastAsia="Calibri" w:hAnsiTheme="minorHAnsi" w:cs="Calibri"/>
          <w:sz w:val="22"/>
          <w:szCs w:val="22"/>
        </w:rPr>
        <w:t>ar</w:t>
      </w:r>
      <w:r w:rsidRPr="002103F3">
        <w:rPr>
          <w:rFonts w:asciiTheme="minorHAnsi" w:eastAsia="Calibri" w:hAnsiTheme="minorHAnsi" w:cs="Calibri"/>
          <w:spacing w:val="1"/>
          <w:sz w:val="22"/>
          <w:szCs w:val="22"/>
        </w:rPr>
        <w:t>d</w:t>
      </w:r>
      <w:r w:rsidRPr="002103F3">
        <w:rPr>
          <w:rFonts w:asciiTheme="minorHAnsi" w:eastAsia="Calibri" w:hAnsiTheme="minorHAnsi" w:cs="Calibri"/>
          <w:sz w:val="22"/>
          <w:szCs w:val="22"/>
        </w:rPr>
        <w:t>s</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f</w:t>
      </w:r>
      <w:r w:rsidRPr="002103F3">
        <w:rPr>
          <w:rFonts w:asciiTheme="minorHAnsi" w:eastAsia="Calibri" w:hAnsiTheme="minorHAnsi" w:cs="Calibri"/>
          <w:sz w:val="22"/>
          <w:szCs w:val="22"/>
        </w:rPr>
        <w:t>r</w:t>
      </w:r>
      <w:r w:rsidRPr="002103F3">
        <w:rPr>
          <w:rFonts w:asciiTheme="minorHAnsi" w:eastAsia="Calibri" w:hAnsiTheme="minorHAnsi" w:cs="Calibri"/>
          <w:spacing w:val="3"/>
          <w:sz w:val="22"/>
          <w:szCs w:val="22"/>
        </w:rPr>
        <w:t>o</w:t>
      </w:r>
      <w:r w:rsidRPr="002103F3">
        <w:rPr>
          <w:rFonts w:asciiTheme="minorHAnsi" w:eastAsia="Calibri" w:hAnsiTheme="minorHAnsi" w:cs="Calibri"/>
          <w:sz w:val="22"/>
          <w:szCs w:val="22"/>
        </w:rPr>
        <w:t>m 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pacing w:val="1"/>
          <w:sz w:val="22"/>
          <w:szCs w:val="22"/>
        </w:rPr>
        <w:t>bun</w:t>
      </w:r>
      <w:r w:rsidRPr="002103F3">
        <w:rPr>
          <w:rFonts w:asciiTheme="minorHAnsi" w:eastAsia="Calibri" w:hAnsiTheme="minorHAnsi" w:cs="Calibri"/>
          <w:sz w:val="22"/>
          <w:szCs w:val="22"/>
        </w:rPr>
        <w:t>d</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ase</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y</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z w:val="22"/>
          <w:szCs w:val="22"/>
        </w:rPr>
        <w:t>a</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pacing w:val="-1"/>
          <w:sz w:val="22"/>
          <w:szCs w:val="22"/>
        </w:rPr>
        <w:t>m</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x</w:t>
      </w:r>
      <w:r w:rsidRPr="002103F3">
        <w:rPr>
          <w:rFonts w:asciiTheme="minorHAnsi" w:eastAsia="Calibri" w:hAnsiTheme="minorHAnsi" w:cs="Calibri"/>
          <w:spacing w:val="2"/>
          <w:sz w:val="22"/>
          <w:szCs w:val="22"/>
        </w:rPr>
        <w:t>i</w:t>
      </w:r>
      <w:r w:rsidRPr="002103F3">
        <w:rPr>
          <w:rFonts w:asciiTheme="minorHAnsi" w:eastAsia="Calibri" w:hAnsiTheme="minorHAnsi" w:cs="Calibri"/>
          <w:spacing w:val="-1"/>
          <w:sz w:val="22"/>
          <w:szCs w:val="22"/>
        </w:rPr>
        <w:t>m</w:t>
      </w:r>
      <w:r w:rsidRPr="002103F3">
        <w:rPr>
          <w:rFonts w:asciiTheme="minorHAnsi" w:eastAsia="Calibri" w:hAnsiTheme="minorHAnsi" w:cs="Calibri"/>
          <w:spacing w:val="1"/>
          <w:sz w:val="22"/>
          <w:szCs w:val="22"/>
        </w:rPr>
        <w:t>u</w:t>
      </w:r>
      <w:r w:rsidRPr="002103F3">
        <w:rPr>
          <w:rFonts w:asciiTheme="minorHAnsi" w:eastAsia="Calibri" w:hAnsiTheme="minorHAnsi" w:cs="Calibri"/>
          <w:sz w:val="22"/>
          <w:szCs w:val="22"/>
        </w:rPr>
        <w:t>m 500</w:t>
      </w:r>
      <w:r w:rsidRPr="002103F3">
        <w:rPr>
          <w:rFonts w:asciiTheme="minorHAnsi" w:eastAsia="Calibri" w:hAnsiTheme="minorHAnsi" w:cs="Calibri"/>
          <w:spacing w:val="1"/>
          <w:sz w:val="22"/>
          <w:szCs w:val="22"/>
        </w:rPr>
        <w:t>m</w:t>
      </w:r>
      <w:r w:rsidRPr="002103F3">
        <w:rPr>
          <w:rFonts w:asciiTheme="minorHAnsi" w:eastAsia="Calibri" w:hAnsiTheme="minorHAnsi" w:cs="Calibri"/>
          <w:spacing w:val="-1"/>
          <w:sz w:val="22"/>
          <w:szCs w:val="22"/>
        </w:rPr>
        <w:t>m and shall be filled with crushed metal</w:t>
      </w:r>
      <w:r w:rsidRPr="002103F3">
        <w:rPr>
          <w:rFonts w:asciiTheme="minorHAnsi" w:eastAsia="Calibri" w:hAnsiTheme="minorHAnsi" w:cs="Calibri"/>
          <w:sz w:val="22"/>
          <w:szCs w:val="22"/>
        </w:rPr>
        <w:t>.</w:t>
      </w:r>
    </w:p>
    <w:p w14:paraId="5D83AC6A" w14:textId="4D8A9FE1" w:rsidR="002103F3" w:rsidRPr="002103F3" w:rsidRDefault="002103F3" w:rsidP="002103F3">
      <w:pPr>
        <w:pStyle w:val="ListParagraph"/>
        <w:numPr>
          <w:ilvl w:val="4"/>
          <w:numId w:val="10"/>
        </w:numPr>
        <w:spacing w:line="276" w:lineRule="auto"/>
        <w:ind w:right="108"/>
        <w:jc w:val="both"/>
        <w:rPr>
          <w:rFonts w:asciiTheme="minorHAnsi" w:eastAsia="Calibri" w:hAnsiTheme="minorHAnsi" w:cs="Calibri"/>
          <w:sz w:val="22"/>
          <w:szCs w:val="22"/>
        </w:rPr>
      </w:pPr>
      <w:r w:rsidRPr="002103F3">
        <w:rPr>
          <w:rFonts w:asciiTheme="minorHAnsi" w:hAnsiTheme="minorHAnsi" w:cs="Calibri"/>
          <w:color w:val="000000"/>
          <w:sz w:val="22"/>
          <w:szCs w:val="22"/>
        </w:rPr>
        <w:t xml:space="preserve">The NER  pad   shall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e</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z w:val="22"/>
          <w:szCs w:val="22"/>
        </w:rPr>
        <w:t>co</w:t>
      </w:r>
      <w:r w:rsidRPr="002103F3">
        <w:rPr>
          <w:rFonts w:asciiTheme="minorHAnsi" w:eastAsia="Calibri" w:hAnsiTheme="minorHAnsi" w:cs="Calibri"/>
          <w:spacing w:val="3"/>
          <w:sz w:val="22"/>
          <w:szCs w:val="22"/>
        </w:rPr>
        <w:t>n</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u</w:t>
      </w:r>
      <w:r w:rsidRPr="002103F3">
        <w:rPr>
          <w:rFonts w:asciiTheme="minorHAnsi" w:eastAsia="Calibri" w:hAnsiTheme="minorHAnsi" w:cs="Calibri"/>
          <w:sz w:val="22"/>
          <w:szCs w:val="22"/>
        </w:rPr>
        <w:t>cted</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z w:val="22"/>
          <w:szCs w:val="22"/>
        </w:rPr>
        <w:t>to</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pacing w:val="1"/>
          <w:sz w:val="22"/>
          <w:szCs w:val="22"/>
        </w:rPr>
        <w:t>d</w:t>
      </w:r>
      <w:r w:rsidRPr="002103F3">
        <w:rPr>
          <w:rFonts w:asciiTheme="minorHAnsi" w:eastAsia="Calibri" w:hAnsiTheme="minorHAnsi" w:cs="Calibri"/>
          <w:sz w:val="22"/>
          <w:szCs w:val="22"/>
        </w:rPr>
        <w:t>i</w:t>
      </w:r>
      <w:r w:rsidRPr="002103F3">
        <w:rPr>
          <w:rFonts w:asciiTheme="minorHAnsi" w:eastAsia="Calibri" w:hAnsiTheme="minorHAnsi" w:cs="Calibri"/>
          <w:spacing w:val="-1"/>
          <w:sz w:val="22"/>
          <w:szCs w:val="22"/>
        </w:rPr>
        <w:t>me</w:t>
      </w:r>
      <w:r w:rsidRPr="002103F3">
        <w:rPr>
          <w:rFonts w:asciiTheme="minorHAnsi" w:eastAsia="Calibri" w:hAnsiTheme="minorHAnsi" w:cs="Calibri"/>
          <w:spacing w:val="1"/>
          <w:sz w:val="22"/>
          <w:szCs w:val="22"/>
        </w:rPr>
        <w:t>n</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io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 xml:space="preserve">s </w:t>
      </w:r>
      <w:r w:rsidRPr="002103F3">
        <w:rPr>
          <w:rFonts w:asciiTheme="minorHAnsi" w:hAnsiTheme="minorHAnsi" w:cs="Calibri"/>
          <w:color w:val="000000"/>
          <w:sz w:val="22"/>
          <w:szCs w:val="22"/>
        </w:rPr>
        <w:t xml:space="preserve">3000mm x 3000mm x 300mm ( L x W x H) to support weight of 3 tonne. </w:t>
      </w:r>
    </w:p>
    <w:p w14:paraId="1CB6A599" w14:textId="5A246A75" w:rsidR="003228F6" w:rsidRPr="002103F3" w:rsidRDefault="003228F6" w:rsidP="002103F3">
      <w:pPr>
        <w:spacing w:line="276" w:lineRule="auto"/>
        <w:ind w:right="108"/>
        <w:jc w:val="both"/>
        <w:rPr>
          <w:rFonts w:asciiTheme="minorHAnsi" w:eastAsia="Calibri" w:hAnsiTheme="minorHAnsi" w:cs="Calibri"/>
          <w:sz w:val="22"/>
          <w:szCs w:val="22"/>
        </w:rPr>
      </w:pPr>
      <w:r w:rsidRPr="002103F3">
        <w:rPr>
          <w:rFonts w:asciiTheme="minorHAnsi" w:eastAsia="Calibri" w:hAnsiTheme="minorHAnsi" w:cs="Calibri"/>
          <w:spacing w:val="-1"/>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z w:val="22"/>
          <w:szCs w:val="22"/>
        </w:rPr>
        <w:t>Co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a</w:t>
      </w:r>
      <w:r w:rsidRPr="002103F3">
        <w:rPr>
          <w:rFonts w:asciiTheme="minorHAnsi" w:eastAsia="Calibri" w:hAnsiTheme="minorHAnsi" w:cs="Calibri"/>
          <w:sz w:val="22"/>
          <w:szCs w:val="22"/>
        </w:rPr>
        <w:t>ct</w:t>
      </w:r>
      <w:r w:rsidRPr="002103F3">
        <w:rPr>
          <w:rFonts w:asciiTheme="minorHAnsi" w:eastAsia="Calibri" w:hAnsiTheme="minorHAnsi" w:cs="Calibri"/>
          <w:spacing w:val="1"/>
          <w:sz w:val="22"/>
          <w:szCs w:val="22"/>
        </w:rPr>
        <w:t>o</w:t>
      </w:r>
      <w:r w:rsidRPr="002103F3">
        <w:rPr>
          <w:rFonts w:asciiTheme="minorHAnsi" w:eastAsia="Calibri" w:hAnsiTheme="minorHAnsi" w:cs="Calibri"/>
          <w:sz w:val="22"/>
          <w:szCs w:val="22"/>
        </w:rPr>
        <w:t>r</w:t>
      </w:r>
      <w:r w:rsidRPr="002103F3">
        <w:rPr>
          <w:rFonts w:asciiTheme="minorHAnsi" w:eastAsia="Calibri" w:hAnsiTheme="minorHAnsi" w:cs="Calibri"/>
          <w:spacing w:val="-6"/>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all</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n</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u</w:t>
      </w:r>
      <w:r w:rsidRPr="002103F3">
        <w:rPr>
          <w:rFonts w:asciiTheme="minorHAnsi" w:eastAsia="Calibri" w:hAnsiTheme="minorHAnsi" w:cs="Calibri"/>
          <w:sz w:val="22"/>
          <w:szCs w:val="22"/>
        </w:rPr>
        <w:t>re</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at 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ad</w:t>
      </w:r>
      <w:r w:rsidRPr="002103F3">
        <w:rPr>
          <w:rFonts w:asciiTheme="minorHAnsi" w:eastAsia="Calibri" w:hAnsiTheme="minorHAnsi" w:cs="Calibri"/>
          <w:spacing w:val="1"/>
          <w:sz w:val="22"/>
          <w:szCs w:val="22"/>
        </w:rPr>
        <w:t xml:space="preserve"> d</w:t>
      </w:r>
      <w:r w:rsidRPr="002103F3">
        <w:rPr>
          <w:rFonts w:asciiTheme="minorHAnsi" w:eastAsia="Calibri" w:hAnsiTheme="minorHAnsi" w:cs="Calibri"/>
          <w:sz w:val="22"/>
          <w:szCs w:val="22"/>
        </w:rPr>
        <w:t>i</w:t>
      </w:r>
      <w:r w:rsidRPr="002103F3">
        <w:rPr>
          <w:rFonts w:asciiTheme="minorHAnsi" w:eastAsia="Calibri" w:hAnsiTheme="minorHAnsi" w:cs="Calibri"/>
          <w:spacing w:val="-1"/>
          <w:sz w:val="22"/>
          <w:szCs w:val="22"/>
        </w:rPr>
        <w:t>me</w:t>
      </w:r>
      <w:r w:rsidRPr="002103F3">
        <w:rPr>
          <w:rFonts w:asciiTheme="minorHAnsi" w:eastAsia="Calibri" w:hAnsiTheme="minorHAnsi" w:cs="Calibri"/>
          <w:spacing w:val="3"/>
          <w:sz w:val="22"/>
          <w:szCs w:val="22"/>
        </w:rPr>
        <w:t>n</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2"/>
          <w:sz w:val="22"/>
          <w:szCs w:val="22"/>
        </w:rPr>
        <w:t>i</w:t>
      </w:r>
      <w:r w:rsidRPr="002103F3">
        <w:rPr>
          <w:rFonts w:asciiTheme="minorHAnsi" w:eastAsia="Calibri" w:hAnsiTheme="minorHAnsi" w:cs="Calibri"/>
          <w:sz w:val="22"/>
          <w:szCs w:val="22"/>
        </w:rPr>
        <w:t>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s</w:t>
      </w:r>
      <w:r w:rsidRPr="002103F3">
        <w:rPr>
          <w:rFonts w:asciiTheme="minorHAnsi" w:eastAsia="Calibri" w:hAnsiTheme="minorHAnsi" w:cs="Calibri"/>
          <w:spacing w:val="-7"/>
          <w:sz w:val="22"/>
          <w:szCs w:val="22"/>
        </w:rPr>
        <w:t xml:space="preserve"> </w:t>
      </w:r>
      <w:r w:rsidRPr="002103F3">
        <w:rPr>
          <w:rFonts w:asciiTheme="minorHAnsi" w:eastAsia="Calibri" w:hAnsiTheme="minorHAnsi" w:cs="Calibri"/>
          <w:sz w:val="22"/>
          <w:szCs w:val="22"/>
        </w:rPr>
        <w:t>are</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u</w:t>
      </w:r>
      <w:r w:rsidRPr="002103F3">
        <w:rPr>
          <w:rFonts w:asciiTheme="minorHAnsi" w:eastAsia="Calibri" w:hAnsiTheme="minorHAnsi" w:cs="Calibri"/>
          <w:spacing w:val="-1"/>
          <w:sz w:val="22"/>
          <w:szCs w:val="22"/>
        </w:rPr>
        <w:t>f</w:t>
      </w:r>
      <w:r w:rsidRPr="002103F3">
        <w:rPr>
          <w:rFonts w:asciiTheme="minorHAnsi" w:eastAsia="Calibri" w:hAnsiTheme="minorHAnsi" w:cs="Calibri"/>
          <w:spacing w:val="1"/>
          <w:sz w:val="22"/>
          <w:szCs w:val="22"/>
        </w:rPr>
        <w:t>f</w:t>
      </w:r>
      <w:r w:rsidRPr="002103F3">
        <w:rPr>
          <w:rFonts w:asciiTheme="minorHAnsi" w:eastAsia="Calibri" w:hAnsiTheme="minorHAnsi" w:cs="Calibri"/>
          <w:spacing w:val="7"/>
          <w:sz w:val="22"/>
          <w:szCs w:val="22"/>
        </w:rPr>
        <w:t>i</w:t>
      </w:r>
      <w:r w:rsidRPr="002103F3">
        <w:rPr>
          <w:rFonts w:asciiTheme="minorHAnsi" w:eastAsia="Calibri" w:hAnsiTheme="minorHAnsi" w:cs="Calibri"/>
          <w:sz w:val="22"/>
          <w:szCs w:val="22"/>
        </w:rPr>
        <w:t>ci</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z w:val="22"/>
          <w:szCs w:val="22"/>
        </w:rPr>
        <w:t>to</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z w:val="22"/>
          <w:szCs w:val="22"/>
        </w:rPr>
        <w:t>c</w:t>
      </w:r>
      <w:r w:rsidRPr="002103F3">
        <w:rPr>
          <w:rFonts w:asciiTheme="minorHAnsi" w:eastAsia="Calibri" w:hAnsiTheme="minorHAnsi" w:cs="Calibri"/>
          <w:spacing w:val="3"/>
          <w:sz w:val="22"/>
          <w:szCs w:val="22"/>
        </w:rPr>
        <w:t>o</w:t>
      </w:r>
      <w:r w:rsidRPr="002103F3">
        <w:rPr>
          <w:rFonts w:asciiTheme="minorHAnsi" w:eastAsia="Calibri" w:hAnsiTheme="minorHAnsi" w:cs="Calibri"/>
          <w:spacing w:val="1"/>
          <w:sz w:val="22"/>
          <w:szCs w:val="22"/>
        </w:rPr>
        <w:t>v</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 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pacing w:val="1"/>
          <w:sz w:val="22"/>
          <w:szCs w:val="22"/>
        </w:rPr>
        <w:t>t</w:t>
      </w:r>
      <w:r w:rsidRPr="002103F3">
        <w:rPr>
          <w:rFonts w:asciiTheme="minorHAnsi" w:eastAsia="Calibri" w:hAnsiTheme="minorHAnsi" w:cs="Calibri"/>
          <w:sz w:val="22"/>
          <w:szCs w:val="22"/>
        </w:rPr>
        <w:t>ra</w:t>
      </w:r>
      <w:r w:rsidRPr="002103F3">
        <w:rPr>
          <w:rFonts w:asciiTheme="minorHAnsi" w:eastAsia="Calibri" w:hAnsiTheme="minorHAnsi" w:cs="Calibri"/>
          <w:spacing w:val="1"/>
          <w:sz w:val="22"/>
          <w:szCs w:val="22"/>
        </w:rPr>
        <w:t>n</w:t>
      </w:r>
      <w:r w:rsidRPr="002103F3">
        <w:rPr>
          <w:rFonts w:asciiTheme="minorHAnsi" w:eastAsia="Calibri" w:hAnsiTheme="minorHAnsi" w:cs="Calibri"/>
          <w:spacing w:val="-1"/>
          <w:sz w:val="22"/>
          <w:szCs w:val="22"/>
        </w:rPr>
        <w:t>sf</w:t>
      </w:r>
      <w:r w:rsidRPr="002103F3">
        <w:rPr>
          <w:rFonts w:asciiTheme="minorHAnsi" w:eastAsia="Calibri" w:hAnsiTheme="minorHAnsi" w:cs="Calibri"/>
          <w:sz w:val="22"/>
          <w:szCs w:val="22"/>
        </w:rPr>
        <w:t>or</w:t>
      </w:r>
      <w:r w:rsidRPr="002103F3">
        <w:rPr>
          <w:rFonts w:asciiTheme="minorHAnsi" w:eastAsia="Calibri" w:hAnsiTheme="minorHAnsi" w:cs="Calibri"/>
          <w:spacing w:val="2"/>
          <w:sz w:val="22"/>
          <w:szCs w:val="22"/>
        </w:rPr>
        <w:t>m</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w:t>
      </w:r>
      <w:r w:rsidR="002103F3" w:rsidRPr="002103F3">
        <w:rPr>
          <w:rFonts w:asciiTheme="minorHAnsi" w:eastAsia="Calibri" w:hAnsiTheme="minorHAnsi" w:cs="Calibri"/>
          <w:sz w:val="22"/>
          <w:szCs w:val="22"/>
        </w:rPr>
        <w:t>/ NER</w:t>
      </w:r>
      <w:r w:rsidRPr="002103F3">
        <w:rPr>
          <w:rFonts w:asciiTheme="minorHAnsi" w:eastAsia="Calibri" w:hAnsiTheme="minorHAnsi" w:cs="Calibri"/>
          <w:spacing w:val="-10"/>
          <w:sz w:val="22"/>
          <w:szCs w:val="22"/>
        </w:rPr>
        <w:t xml:space="preserve">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ase</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f</w:t>
      </w:r>
      <w:r w:rsidRPr="002103F3">
        <w:rPr>
          <w:rFonts w:asciiTheme="minorHAnsi" w:eastAsia="Calibri" w:hAnsiTheme="minorHAnsi" w:cs="Calibri"/>
          <w:sz w:val="22"/>
          <w:szCs w:val="22"/>
        </w:rPr>
        <w:t>oot</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ri</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w:t>
      </w:r>
      <w:r w:rsidRPr="002103F3">
        <w:rPr>
          <w:rFonts w:asciiTheme="minorHAnsi" w:eastAsia="Calibri" w:hAnsiTheme="minorHAnsi" w:cs="Calibri"/>
          <w:spacing w:val="-6"/>
          <w:sz w:val="22"/>
          <w:szCs w:val="22"/>
        </w:rPr>
        <w:t xml:space="preserve"> </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d</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pacing w:val="1"/>
          <w:sz w:val="22"/>
          <w:szCs w:val="22"/>
        </w:rPr>
        <w:t>a</w:t>
      </w:r>
      <w:r w:rsidRPr="002103F3">
        <w:rPr>
          <w:rFonts w:asciiTheme="minorHAnsi" w:eastAsia="Calibri" w:hAnsiTheme="minorHAnsi" w:cs="Calibri"/>
          <w:sz w:val="22"/>
          <w:szCs w:val="22"/>
        </w:rPr>
        <w:t>ll</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z w:val="22"/>
          <w:szCs w:val="22"/>
        </w:rPr>
        <w:t>ca</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le</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z w:val="22"/>
          <w:szCs w:val="22"/>
        </w:rPr>
        <w:t>co</w:t>
      </w:r>
      <w:r w:rsidRPr="002103F3">
        <w:rPr>
          <w:rFonts w:asciiTheme="minorHAnsi" w:eastAsia="Calibri" w:hAnsiTheme="minorHAnsi" w:cs="Calibri"/>
          <w:spacing w:val="1"/>
          <w:sz w:val="22"/>
          <w:szCs w:val="22"/>
        </w:rPr>
        <w:t>ndu</w:t>
      </w:r>
      <w:r w:rsidRPr="002103F3">
        <w:rPr>
          <w:rFonts w:asciiTheme="minorHAnsi" w:eastAsia="Calibri" w:hAnsiTheme="minorHAnsi" w:cs="Calibri"/>
          <w:sz w:val="22"/>
          <w:szCs w:val="22"/>
        </w:rPr>
        <w:t>it</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u</w:t>
      </w:r>
      <w:r w:rsidRPr="002103F3">
        <w:rPr>
          <w:rFonts w:asciiTheme="minorHAnsi" w:eastAsia="Calibri" w:hAnsiTheme="minorHAnsi" w:cs="Calibri"/>
          <w:spacing w:val="2"/>
          <w:sz w:val="22"/>
          <w:szCs w:val="22"/>
        </w:rPr>
        <w:t>b</w:t>
      </w:r>
      <w:r w:rsidRPr="002103F3">
        <w:rPr>
          <w:rFonts w:asciiTheme="minorHAnsi" w:eastAsia="Calibri" w:hAnsiTheme="minorHAnsi" w:cs="Calibri"/>
          <w:spacing w:val="-1"/>
          <w:sz w:val="22"/>
          <w:szCs w:val="22"/>
        </w:rPr>
        <w:t>-u</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s</w:t>
      </w:r>
    </w:p>
    <w:p w14:paraId="25FBAEC2" w14:textId="77777777" w:rsidR="003228F6" w:rsidRPr="002103F3" w:rsidRDefault="003228F6" w:rsidP="008D0FED">
      <w:pPr>
        <w:spacing w:line="120" w:lineRule="exact"/>
        <w:ind w:hanging="13"/>
        <w:rPr>
          <w:rFonts w:asciiTheme="minorHAnsi" w:hAnsiTheme="minorHAnsi"/>
          <w:sz w:val="22"/>
          <w:szCs w:val="22"/>
        </w:rPr>
      </w:pPr>
    </w:p>
    <w:p w14:paraId="436C0997" w14:textId="77777777" w:rsidR="003228F6" w:rsidRPr="002103F3" w:rsidRDefault="003228F6" w:rsidP="008D0FED">
      <w:pPr>
        <w:ind w:hanging="13"/>
        <w:rPr>
          <w:rFonts w:asciiTheme="minorHAnsi" w:eastAsia="Calibri" w:hAnsiTheme="minorHAnsi" w:cs="Calibri"/>
          <w:sz w:val="22"/>
          <w:szCs w:val="22"/>
        </w:rPr>
      </w:pPr>
      <w:r w:rsidRPr="002103F3">
        <w:rPr>
          <w:rFonts w:asciiTheme="minorHAnsi" w:eastAsia="Calibri" w:hAnsiTheme="minorHAnsi" w:cs="Calibri"/>
          <w:spacing w:val="-1"/>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32"/>
          <w:sz w:val="22"/>
          <w:szCs w:val="22"/>
        </w:rPr>
        <w:t xml:space="preserve"> </w:t>
      </w:r>
      <w:r w:rsidRPr="002103F3">
        <w:rPr>
          <w:rFonts w:asciiTheme="minorHAnsi" w:eastAsia="Calibri" w:hAnsiTheme="minorHAnsi" w:cs="Calibri"/>
          <w:sz w:val="22"/>
          <w:szCs w:val="22"/>
        </w:rPr>
        <w:t>Co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a</w:t>
      </w:r>
      <w:r w:rsidRPr="002103F3">
        <w:rPr>
          <w:rFonts w:asciiTheme="minorHAnsi" w:eastAsia="Calibri" w:hAnsiTheme="minorHAnsi" w:cs="Calibri"/>
          <w:sz w:val="22"/>
          <w:szCs w:val="22"/>
        </w:rPr>
        <w:t>ct</w:t>
      </w:r>
      <w:r w:rsidRPr="002103F3">
        <w:rPr>
          <w:rFonts w:asciiTheme="minorHAnsi" w:eastAsia="Calibri" w:hAnsiTheme="minorHAnsi" w:cs="Calibri"/>
          <w:spacing w:val="1"/>
          <w:sz w:val="22"/>
          <w:szCs w:val="22"/>
        </w:rPr>
        <w:t>o</w:t>
      </w:r>
      <w:r w:rsidRPr="002103F3">
        <w:rPr>
          <w:rFonts w:asciiTheme="minorHAnsi" w:eastAsia="Calibri" w:hAnsiTheme="minorHAnsi" w:cs="Calibri"/>
          <w:sz w:val="22"/>
          <w:szCs w:val="22"/>
        </w:rPr>
        <w:t>r</w:t>
      </w:r>
      <w:r w:rsidRPr="002103F3">
        <w:rPr>
          <w:rFonts w:asciiTheme="minorHAnsi" w:eastAsia="Calibri" w:hAnsiTheme="minorHAnsi" w:cs="Calibri"/>
          <w:spacing w:val="25"/>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all</w:t>
      </w:r>
      <w:r w:rsidRPr="002103F3">
        <w:rPr>
          <w:rFonts w:asciiTheme="minorHAnsi" w:eastAsia="Calibri" w:hAnsiTheme="minorHAnsi" w:cs="Calibri"/>
          <w:spacing w:val="33"/>
          <w:sz w:val="22"/>
          <w:szCs w:val="22"/>
        </w:rPr>
        <w:t xml:space="preserve"> </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3"/>
          <w:sz w:val="22"/>
          <w:szCs w:val="22"/>
        </w:rPr>
        <w:t>n</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u</w:t>
      </w:r>
      <w:r w:rsidRPr="002103F3">
        <w:rPr>
          <w:rFonts w:asciiTheme="minorHAnsi" w:eastAsia="Calibri" w:hAnsiTheme="minorHAnsi" w:cs="Calibri"/>
          <w:sz w:val="22"/>
          <w:szCs w:val="22"/>
        </w:rPr>
        <w:t>re</w:t>
      </w:r>
      <w:r w:rsidRPr="002103F3">
        <w:rPr>
          <w:rFonts w:asciiTheme="minorHAnsi" w:eastAsia="Calibri" w:hAnsiTheme="minorHAnsi" w:cs="Calibri"/>
          <w:spacing w:val="30"/>
          <w:sz w:val="22"/>
          <w:szCs w:val="22"/>
        </w:rPr>
        <w:t xml:space="preserve"> </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at</w:t>
      </w:r>
      <w:r w:rsidRPr="002103F3">
        <w:rPr>
          <w:rFonts w:asciiTheme="minorHAnsi" w:eastAsia="Calibri" w:hAnsiTheme="minorHAnsi" w:cs="Calibri"/>
          <w:spacing w:val="31"/>
          <w:sz w:val="22"/>
          <w:szCs w:val="22"/>
        </w:rPr>
        <w:t xml:space="preserve"> </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30"/>
          <w:sz w:val="22"/>
          <w:szCs w:val="22"/>
        </w:rPr>
        <w:t xml:space="preserve"> </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an</w:t>
      </w:r>
      <w:r w:rsidRPr="002103F3">
        <w:rPr>
          <w:rFonts w:asciiTheme="minorHAnsi" w:eastAsia="Calibri" w:hAnsiTheme="minorHAnsi" w:cs="Calibri"/>
          <w:spacing w:val="-1"/>
          <w:sz w:val="22"/>
          <w:szCs w:val="22"/>
        </w:rPr>
        <w:t>sf</w:t>
      </w:r>
      <w:r w:rsidRPr="002103F3">
        <w:rPr>
          <w:rFonts w:asciiTheme="minorHAnsi" w:eastAsia="Calibri" w:hAnsiTheme="minorHAnsi" w:cs="Calibri"/>
          <w:sz w:val="22"/>
          <w:szCs w:val="22"/>
        </w:rPr>
        <w:t>o</w:t>
      </w:r>
      <w:r w:rsidRPr="002103F3">
        <w:rPr>
          <w:rFonts w:asciiTheme="minorHAnsi" w:eastAsia="Calibri" w:hAnsiTheme="minorHAnsi" w:cs="Calibri"/>
          <w:spacing w:val="2"/>
          <w:sz w:val="22"/>
          <w:szCs w:val="22"/>
        </w:rPr>
        <w:t>r</w:t>
      </w:r>
      <w:r w:rsidRPr="002103F3">
        <w:rPr>
          <w:rFonts w:asciiTheme="minorHAnsi" w:eastAsia="Calibri" w:hAnsiTheme="minorHAnsi" w:cs="Calibri"/>
          <w:spacing w:val="-1"/>
          <w:sz w:val="22"/>
          <w:szCs w:val="22"/>
        </w:rPr>
        <w:t>me</w:t>
      </w:r>
      <w:r w:rsidRPr="002103F3">
        <w:rPr>
          <w:rFonts w:asciiTheme="minorHAnsi" w:eastAsia="Calibri" w:hAnsiTheme="minorHAnsi" w:cs="Calibri"/>
          <w:sz w:val="22"/>
          <w:szCs w:val="22"/>
        </w:rPr>
        <w:t>r</w:t>
      </w:r>
      <w:r w:rsidRPr="002103F3">
        <w:rPr>
          <w:rFonts w:asciiTheme="minorHAnsi" w:eastAsia="Calibri" w:hAnsiTheme="minorHAnsi" w:cs="Calibri"/>
          <w:spacing w:val="26"/>
          <w:sz w:val="22"/>
          <w:szCs w:val="22"/>
        </w:rPr>
        <w:t xml:space="preserve"> </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ad</w:t>
      </w:r>
      <w:r w:rsidRPr="002103F3">
        <w:rPr>
          <w:rFonts w:asciiTheme="minorHAnsi" w:eastAsia="Calibri" w:hAnsiTheme="minorHAnsi" w:cs="Calibri"/>
          <w:spacing w:val="32"/>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3"/>
          <w:sz w:val="22"/>
          <w:szCs w:val="22"/>
        </w:rPr>
        <w:t>u</w:t>
      </w:r>
      <w:r w:rsidRPr="002103F3">
        <w:rPr>
          <w:rFonts w:asciiTheme="minorHAnsi" w:eastAsia="Calibri" w:hAnsiTheme="minorHAnsi" w:cs="Calibri"/>
          <w:sz w:val="22"/>
          <w:szCs w:val="22"/>
        </w:rPr>
        <w:t>r</w:t>
      </w:r>
      <w:r w:rsidRPr="002103F3">
        <w:rPr>
          <w:rFonts w:asciiTheme="minorHAnsi" w:eastAsia="Calibri" w:hAnsiTheme="minorHAnsi" w:cs="Calibri"/>
          <w:spacing w:val="-1"/>
          <w:sz w:val="22"/>
          <w:szCs w:val="22"/>
        </w:rPr>
        <w:t>f</w:t>
      </w:r>
      <w:r w:rsidRPr="002103F3">
        <w:rPr>
          <w:rFonts w:asciiTheme="minorHAnsi" w:eastAsia="Calibri" w:hAnsiTheme="minorHAnsi" w:cs="Calibri"/>
          <w:sz w:val="22"/>
          <w:szCs w:val="22"/>
        </w:rPr>
        <w:t>ace</w:t>
      </w:r>
      <w:r w:rsidRPr="002103F3">
        <w:rPr>
          <w:rFonts w:asciiTheme="minorHAnsi" w:eastAsia="Calibri" w:hAnsiTheme="minorHAnsi" w:cs="Calibri"/>
          <w:spacing w:val="30"/>
          <w:sz w:val="22"/>
          <w:szCs w:val="22"/>
        </w:rPr>
        <w:t xml:space="preserve"> </w:t>
      </w:r>
      <w:r w:rsidRPr="002103F3">
        <w:rPr>
          <w:rFonts w:asciiTheme="minorHAnsi" w:eastAsia="Calibri" w:hAnsiTheme="minorHAnsi" w:cs="Calibri"/>
          <w:sz w:val="22"/>
          <w:szCs w:val="22"/>
        </w:rPr>
        <w:t>is</w:t>
      </w:r>
      <w:r w:rsidRPr="002103F3">
        <w:rPr>
          <w:rFonts w:asciiTheme="minorHAnsi" w:eastAsia="Calibri" w:hAnsiTheme="minorHAnsi" w:cs="Calibri"/>
          <w:spacing w:val="34"/>
          <w:sz w:val="22"/>
          <w:szCs w:val="22"/>
        </w:rPr>
        <w:t xml:space="preserve"> </w:t>
      </w:r>
      <w:r w:rsidRPr="002103F3">
        <w:rPr>
          <w:rFonts w:asciiTheme="minorHAnsi" w:eastAsia="Calibri" w:hAnsiTheme="minorHAnsi" w:cs="Calibri"/>
          <w:sz w:val="22"/>
          <w:szCs w:val="22"/>
        </w:rPr>
        <w:t>l</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ve</w:t>
      </w:r>
      <w:r w:rsidRPr="002103F3">
        <w:rPr>
          <w:rFonts w:asciiTheme="minorHAnsi" w:eastAsia="Calibri" w:hAnsiTheme="minorHAnsi" w:cs="Calibri"/>
          <w:spacing w:val="2"/>
          <w:sz w:val="22"/>
          <w:szCs w:val="22"/>
        </w:rPr>
        <w:t>l</w:t>
      </w:r>
      <w:r w:rsidRPr="002103F3">
        <w:rPr>
          <w:rFonts w:asciiTheme="minorHAnsi" w:eastAsia="Calibri" w:hAnsiTheme="minorHAnsi" w:cs="Calibri"/>
          <w:sz w:val="22"/>
          <w:szCs w:val="22"/>
        </w:rPr>
        <w:t>l</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d</w:t>
      </w:r>
      <w:r w:rsidRPr="002103F3">
        <w:rPr>
          <w:rFonts w:asciiTheme="minorHAnsi" w:eastAsia="Calibri" w:hAnsiTheme="minorHAnsi" w:cs="Calibri"/>
          <w:spacing w:val="28"/>
          <w:sz w:val="22"/>
          <w:szCs w:val="22"/>
        </w:rPr>
        <w:t xml:space="preserve"> </w:t>
      </w:r>
      <w:r w:rsidRPr="002103F3">
        <w:rPr>
          <w:rFonts w:asciiTheme="minorHAnsi" w:eastAsia="Calibri" w:hAnsiTheme="minorHAnsi" w:cs="Calibri"/>
          <w:sz w:val="22"/>
          <w:szCs w:val="22"/>
        </w:rPr>
        <w:t>to</w:t>
      </w:r>
      <w:r w:rsidRPr="002103F3">
        <w:rPr>
          <w:rFonts w:asciiTheme="minorHAnsi" w:eastAsia="Calibri" w:hAnsiTheme="minorHAnsi" w:cs="Calibri"/>
          <w:spacing w:val="32"/>
          <w:sz w:val="22"/>
          <w:szCs w:val="22"/>
        </w:rPr>
        <w:t xml:space="preserve"> </w:t>
      </w:r>
      <w:r w:rsidRPr="002103F3">
        <w:rPr>
          <w:rFonts w:asciiTheme="minorHAnsi" w:eastAsia="Calibri" w:hAnsiTheme="minorHAnsi" w:cs="Calibri"/>
          <w:sz w:val="22"/>
          <w:szCs w:val="22"/>
        </w:rPr>
        <w:t>a</w:t>
      </w:r>
      <w:r w:rsidRPr="002103F3">
        <w:rPr>
          <w:rFonts w:asciiTheme="minorHAnsi" w:eastAsia="Calibri" w:hAnsiTheme="minorHAnsi" w:cs="Calibri"/>
          <w:spacing w:val="35"/>
          <w:sz w:val="22"/>
          <w:szCs w:val="22"/>
        </w:rPr>
        <w:t xml:space="preserve"> </w:t>
      </w:r>
      <w:r w:rsidRPr="002103F3">
        <w:rPr>
          <w:rFonts w:asciiTheme="minorHAnsi" w:eastAsia="Calibri" w:hAnsiTheme="minorHAnsi" w:cs="Calibri"/>
          <w:spacing w:val="-1"/>
          <w:sz w:val="22"/>
          <w:szCs w:val="22"/>
        </w:rPr>
        <w:t>m</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x</w:t>
      </w:r>
      <w:r w:rsidRPr="002103F3">
        <w:rPr>
          <w:rFonts w:asciiTheme="minorHAnsi" w:eastAsia="Calibri" w:hAnsiTheme="minorHAnsi" w:cs="Calibri"/>
          <w:spacing w:val="2"/>
          <w:sz w:val="22"/>
          <w:szCs w:val="22"/>
        </w:rPr>
        <w:t>i</w:t>
      </w:r>
      <w:r w:rsidRPr="002103F3">
        <w:rPr>
          <w:rFonts w:asciiTheme="minorHAnsi" w:eastAsia="Calibri" w:hAnsiTheme="minorHAnsi" w:cs="Calibri"/>
          <w:spacing w:val="1"/>
          <w:sz w:val="22"/>
          <w:szCs w:val="22"/>
        </w:rPr>
        <w:t>mu</w:t>
      </w:r>
      <w:r w:rsidRPr="002103F3">
        <w:rPr>
          <w:rFonts w:asciiTheme="minorHAnsi" w:eastAsia="Calibri" w:hAnsiTheme="minorHAnsi" w:cs="Calibri"/>
          <w:sz w:val="22"/>
          <w:szCs w:val="22"/>
        </w:rPr>
        <w:t>m</w:t>
      </w:r>
      <w:r w:rsidRPr="002103F3">
        <w:rPr>
          <w:rFonts w:asciiTheme="minorHAnsi" w:eastAsia="Calibri" w:hAnsiTheme="minorHAnsi" w:cs="Calibri"/>
          <w:spacing w:val="25"/>
          <w:sz w:val="22"/>
          <w:szCs w:val="22"/>
        </w:rPr>
        <w:t xml:space="preserve"> </w:t>
      </w:r>
      <w:r w:rsidRPr="002103F3">
        <w:rPr>
          <w:rFonts w:asciiTheme="minorHAnsi" w:eastAsia="Calibri" w:hAnsiTheme="minorHAnsi" w:cs="Calibri"/>
          <w:spacing w:val="1"/>
          <w:sz w:val="22"/>
          <w:szCs w:val="22"/>
        </w:rPr>
        <w:t>de</w:t>
      </w:r>
      <w:r w:rsidRPr="002103F3">
        <w:rPr>
          <w:rFonts w:asciiTheme="minorHAnsi" w:eastAsia="Calibri" w:hAnsiTheme="minorHAnsi" w:cs="Calibri"/>
          <w:spacing w:val="-1"/>
          <w:sz w:val="22"/>
          <w:szCs w:val="22"/>
        </w:rPr>
        <w:t>v</w:t>
      </w:r>
      <w:r w:rsidRPr="002103F3">
        <w:rPr>
          <w:rFonts w:asciiTheme="minorHAnsi" w:eastAsia="Calibri" w:hAnsiTheme="minorHAnsi" w:cs="Calibri"/>
          <w:sz w:val="22"/>
          <w:szCs w:val="22"/>
        </w:rPr>
        <w:t>ia</w:t>
      </w:r>
      <w:r w:rsidRPr="002103F3">
        <w:rPr>
          <w:rFonts w:asciiTheme="minorHAnsi" w:eastAsia="Calibri" w:hAnsiTheme="minorHAnsi" w:cs="Calibri"/>
          <w:spacing w:val="1"/>
          <w:sz w:val="22"/>
          <w:szCs w:val="22"/>
        </w:rPr>
        <w:t>t</w:t>
      </w:r>
      <w:r w:rsidRPr="002103F3">
        <w:rPr>
          <w:rFonts w:asciiTheme="minorHAnsi" w:eastAsia="Calibri" w:hAnsiTheme="minorHAnsi" w:cs="Calibri"/>
          <w:sz w:val="22"/>
          <w:szCs w:val="22"/>
        </w:rPr>
        <w:t>ion</w:t>
      </w:r>
      <w:r w:rsidRPr="002103F3">
        <w:rPr>
          <w:rFonts w:asciiTheme="minorHAnsi" w:eastAsia="Calibri" w:hAnsiTheme="minorHAnsi" w:cs="Calibri"/>
          <w:spacing w:val="28"/>
          <w:sz w:val="22"/>
          <w:szCs w:val="22"/>
        </w:rPr>
        <w:t xml:space="preserve"> </w:t>
      </w:r>
      <w:r w:rsidRPr="002103F3">
        <w:rPr>
          <w:rFonts w:asciiTheme="minorHAnsi" w:eastAsia="Calibri" w:hAnsiTheme="minorHAnsi" w:cs="Calibri"/>
          <w:sz w:val="22"/>
          <w:szCs w:val="22"/>
        </w:rPr>
        <w:t>of</w:t>
      </w:r>
      <w:r w:rsidRPr="002103F3">
        <w:rPr>
          <w:rFonts w:asciiTheme="minorHAnsi" w:eastAsia="Calibri" w:hAnsiTheme="minorHAnsi" w:cs="Calibri"/>
          <w:spacing w:val="34"/>
          <w:sz w:val="22"/>
          <w:szCs w:val="22"/>
        </w:rPr>
        <w:t xml:space="preserve"> </w:t>
      </w:r>
      <w:r w:rsidRPr="002103F3">
        <w:rPr>
          <w:rFonts w:asciiTheme="minorHAnsi" w:eastAsia="Calibri" w:hAnsiTheme="minorHAnsi" w:cs="Calibri"/>
          <w:spacing w:val="10"/>
          <w:sz w:val="22"/>
          <w:szCs w:val="22"/>
        </w:rPr>
        <w:t>±</w:t>
      </w:r>
      <w:r w:rsidRPr="002103F3">
        <w:rPr>
          <w:rFonts w:asciiTheme="minorHAnsi" w:eastAsia="Calibri" w:hAnsiTheme="minorHAnsi" w:cs="Calibri"/>
          <w:spacing w:val="2"/>
          <w:sz w:val="22"/>
          <w:szCs w:val="22"/>
        </w:rPr>
        <w:t>2</w:t>
      </w:r>
      <w:r w:rsidRPr="002103F3">
        <w:rPr>
          <w:rFonts w:asciiTheme="minorHAnsi" w:eastAsia="Calibri" w:hAnsiTheme="minorHAnsi" w:cs="Calibri"/>
          <w:spacing w:val="-1"/>
          <w:sz w:val="22"/>
          <w:szCs w:val="22"/>
        </w:rPr>
        <w:t>m</w:t>
      </w:r>
      <w:r w:rsidRPr="002103F3">
        <w:rPr>
          <w:rFonts w:asciiTheme="minorHAnsi" w:eastAsia="Calibri" w:hAnsiTheme="minorHAnsi" w:cs="Calibri"/>
          <w:spacing w:val="1"/>
          <w:sz w:val="22"/>
          <w:szCs w:val="22"/>
        </w:rPr>
        <w:t>m</w:t>
      </w:r>
      <w:r w:rsidRPr="002103F3">
        <w:rPr>
          <w:rFonts w:asciiTheme="minorHAnsi" w:eastAsia="Calibri" w:hAnsiTheme="minorHAnsi" w:cs="Calibri"/>
          <w:sz w:val="22"/>
          <w:szCs w:val="22"/>
        </w:rPr>
        <w:t>.</w:t>
      </w:r>
      <w:r w:rsidRPr="002103F3">
        <w:rPr>
          <w:rFonts w:asciiTheme="minorHAnsi" w:eastAsia="Calibri" w:hAnsiTheme="minorHAnsi" w:cs="Calibri"/>
          <w:spacing w:val="32"/>
          <w:sz w:val="22"/>
          <w:szCs w:val="22"/>
        </w:rPr>
        <w:t xml:space="preserve"> </w:t>
      </w:r>
      <w:r w:rsidRPr="002103F3">
        <w:rPr>
          <w:rFonts w:asciiTheme="minorHAnsi" w:eastAsia="Calibri" w:hAnsiTheme="minorHAnsi" w:cs="Calibri"/>
          <w:spacing w:val="-1"/>
          <w:sz w:val="22"/>
          <w:szCs w:val="22"/>
        </w:rPr>
        <w:t>T</w:t>
      </w:r>
      <w:r w:rsidRPr="002103F3">
        <w:rPr>
          <w:rFonts w:asciiTheme="minorHAnsi" w:eastAsia="Calibri" w:hAnsiTheme="minorHAnsi" w:cs="Calibri"/>
          <w:spacing w:val="1"/>
          <w:sz w:val="22"/>
          <w:szCs w:val="22"/>
        </w:rPr>
        <w:t>h</w:t>
      </w:r>
      <w:r w:rsidR="00B20101" w:rsidRPr="002103F3">
        <w:rPr>
          <w:rFonts w:asciiTheme="minorHAnsi" w:eastAsia="Calibri" w:hAnsiTheme="minorHAnsi" w:cs="Calibri"/>
          <w:sz w:val="22"/>
          <w:szCs w:val="22"/>
        </w:rPr>
        <w:t xml:space="preserve">e </w:t>
      </w:r>
      <w:r w:rsidRPr="002103F3">
        <w:rPr>
          <w:rFonts w:asciiTheme="minorHAnsi" w:eastAsia="Calibri" w:hAnsiTheme="minorHAnsi" w:cs="Calibri"/>
          <w:sz w:val="22"/>
          <w:szCs w:val="22"/>
        </w:rPr>
        <w:t>Co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a</w:t>
      </w:r>
      <w:r w:rsidRPr="002103F3">
        <w:rPr>
          <w:rFonts w:asciiTheme="minorHAnsi" w:eastAsia="Calibri" w:hAnsiTheme="minorHAnsi" w:cs="Calibri"/>
          <w:sz w:val="22"/>
          <w:szCs w:val="22"/>
        </w:rPr>
        <w:t>ct</w:t>
      </w:r>
      <w:r w:rsidRPr="002103F3">
        <w:rPr>
          <w:rFonts w:asciiTheme="minorHAnsi" w:eastAsia="Calibri" w:hAnsiTheme="minorHAnsi" w:cs="Calibri"/>
          <w:spacing w:val="1"/>
          <w:sz w:val="22"/>
          <w:szCs w:val="22"/>
        </w:rPr>
        <w:t>o</w:t>
      </w:r>
      <w:r w:rsidRPr="002103F3">
        <w:rPr>
          <w:rFonts w:asciiTheme="minorHAnsi" w:eastAsia="Calibri" w:hAnsiTheme="minorHAnsi" w:cs="Calibri"/>
          <w:sz w:val="22"/>
          <w:szCs w:val="22"/>
        </w:rPr>
        <w:t>r’s</w:t>
      </w:r>
      <w:r w:rsidRPr="002103F3">
        <w:rPr>
          <w:rFonts w:asciiTheme="minorHAnsi" w:eastAsia="Calibri" w:hAnsiTheme="minorHAnsi" w:cs="Calibri"/>
          <w:spacing w:val="-11"/>
          <w:sz w:val="22"/>
          <w:szCs w:val="22"/>
        </w:rPr>
        <w:t xml:space="preserve"> </w:t>
      </w:r>
      <w:r w:rsidRPr="002103F3">
        <w:rPr>
          <w:rFonts w:asciiTheme="minorHAnsi" w:eastAsia="Calibri" w:hAnsiTheme="minorHAnsi" w:cs="Calibri"/>
          <w:sz w:val="22"/>
          <w:szCs w:val="22"/>
        </w:rPr>
        <w:t>e</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gin</w:t>
      </w:r>
      <w:r w:rsidRPr="002103F3">
        <w:rPr>
          <w:rFonts w:asciiTheme="minorHAnsi" w:eastAsia="Calibri" w:hAnsiTheme="minorHAnsi" w:cs="Calibri"/>
          <w:spacing w:val="2"/>
          <w:sz w:val="22"/>
          <w:szCs w:val="22"/>
        </w:rPr>
        <w:t>e</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w:t>
      </w:r>
      <w:r w:rsidRPr="002103F3">
        <w:rPr>
          <w:rFonts w:asciiTheme="minorHAnsi" w:eastAsia="Calibri" w:hAnsiTheme="minorHAnsi" w:cs="Calibri"/>
          <w:spacing w:val="-7"/>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all</w:t>
      </w:r>
      <w:r w:rsidRPr="002103F3">
        <w:rPr>
          <w:rFonts w:asciiTheme="minorHAnsi" w:eastAsia="Calibri" w:hAnsiTheme="minorHAnsi" w:cs="Calibri"/>
          <w:spacing w:val="-1"/>
          <w:sz w:val="22"/>
          <w:szCs w:val="22"/>
        </w:rPr>
        <w:t xml:space="preserve"> s</w:t>
      </w:r>
      <w:r w:rsidRPr="002103F3">
        <w:rPr>
          <w:rFonts w:asciiTheme="minorHAnsi" w:eastAsia="Calibri" w:hAnsiTheme="minorHAnsi" w:cs="Calibri"/>
          <w:spacing w:val="3"/>
          <w:sz w:val="22"/>
          <w:szCs w:val="22"/>
        </w:rPr>
        <w:t>a</w:t>
      </w:r>
      <w:r w:rsidRPr="002103F3">
        <w:rPr>
          <w:rFonts w:asciiTheme="minorHAnsi" w:eastAsia="Calibri" w:hAnsiTheme="minorHAnsi" w:cs="Calibri"/>
          <w:sz w:val="22"/>
          <w:szCs w:val="22"/>
        </w:rPr>
        <w:t>ti</w:t>
      </w:r>
      <w:r w:rsidRPr="002103F3">
        <w:rPr>
          <w:rFonts w:asciiTheme="minorHAnsi" w:eastAsia="Calibri" w:hAnsiTheme="minorHAnsi" w:cs="Calibri"/>
          <w:spacing w:val="-1"/>
          <w:sz w:val="22"/>
          <w:szCs w:val="22"/>
        </w:rPr>
        <w:t>sf</w:t>
      </w:r>
      <w:r w:rsidRPr="002103F3">
        <w:rPr>
          <w:rFonts w:asciiTheme="minorHAnsi" w:eastAsia="Calibri" w:hAnsiTheme="minorHAnsi" w:cs="Calibri"/>
          <w:sz w:val="22"/>
          <w:szCs w:val="22"/>
        </w:rPr>
        <w:t>y</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i</w:t>
      </w:r>
      <w:r w:rsidRPr="002103F3">
        <w:rPr>
          <w:rFonts w:asciiTheme="minorHAnsi" w:eastAsia="Calibri" w:hAnsiTheme="minorHAnsi" w:cs="Calibri"/>
          <w:spacing w:val="1"/>
          <w:sz w:val="22"/>
          <w:szCs w:val="22"/>
        </w:rPr>
        <w:t>m</w:t>
      </w:r>
      <w:r w:rsidRPr="002103F3">
        <w:rPr>
          <w:rFonts w:asciiTheme="minorHAnsi" w:eastAsia="Calibri" w:hAnsiTheme="minorHAnsi" w:cs="Calibri"/>
          <w:spacing w:val="-1"/>
          <w:sz w:val="22"/>
          <w:szCs w:val="22"/>
        </w:rPr>
        <w:t>se</w:t>
      </w:r>
      <w:r w:rsidRPr="002103F3">
        <w:rPr>
          <w:rFonts w:asciiTheme="minorHAnsi" w:eastAsia="Calibri" w:hAnsiTheme="minorHAnsi" w:cs="Calibri"/>
          <w:spacing w:val="2"/>
          <w:sz w:val="22"/>
          <w:szCs w:val="22"/>
        </w:rPr>
        <w:t>l</w:t>
      </w:r>
      <w:r w:rsidRPr="002103F3">
        <w:rPr>
          <w:rFonts w:asciiTheme="minorHAnsi" w:eastAsia="Calibri" w:hAnsiTheme="minorHAnsi" w:cs="Calibri"/>
          <w:sz w:val="22"/>
          <w:szCs w:val="22"/>
        </w:rPr>
        <w:t>f</w:t>
      </w:r>
      <w:r w:rsidRPr="002103F3">
        <w:rPr>
          <w:rFonts w:asciiTheme="minorHAnsi" w:eastAsia="Calibri" w:hAnsiTheme="minorHAnsi" w:cs="Calibri"/>
          <w:spacing w:val="-6"/>
          <w:sz w:val="22"/>
          <w:szCs w:val="22"/>
        </w:rPr>
        <w:t xml:space="preserve"> </w:t>
      </w:r>
      <w:r w:rsidRPr="002103F3">
        <w:rPr>
          <w:rFonts w:asciiTheme="minorHAnsi" w:eastAsia="Calibri" w:hAnsiTheme="minorHAnsi" w:cs="Calibri"/>
          <w:sz w:val="22"/>
          <w:szCs w:val="22"/>
        </w:rPr>
        <w:t>with</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th</w:t>
      </w:r>
      <w:r w:rsidRPr="002103F3">
        <w:rPr>
          <w:rFonts w:asciiTheme="minorHAnsi" w:eastAsia="Calibri" w:hAnsiTheme="minorHAnsi" w:cs="Calibri"/>
          <w:sz w:val="22"/>
          <w:szCs w:val="22"/>
        </w:rPr>
        <w:t>e</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z w:val="22"/>
          <w:szCs w:val="22"/>
        </w:rPr>
        <w:t>l</w:t>
      </w:r>
      <w:r w:rsidRPr="002103F3">
        <w:rPr>
          <w:rFonts w:asciiTheme="minorHAnsi" w:eastAsia="Calibri" w:hAnsiTheme="minorHAnsi" w:cs="Calibri"/>
          <w:spacing w:val="2"/>
          <w:sz w:val="22"/>
          <w:szCs w:val="22"/>
        </w:rPr>
        <w:t>e</w:t>
      </w:r>
      <w:r w:rsidRPr="002103F3">
        <w:rPr>
          <w:rFonts w:asciiTheme="minorHAnsi" w:eastAsia="Calibri" w:hAnsiTheme="minorHAnsi" w:cs="Calibri"/>
          <w:spacing w:val="1"/>
          <w:sz w:val="22"/>
          <w:szCs w:val="22"/>
        </w:rPr>
        <w:t>v</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ll</w:t>
      </w:r>
      <w:r w:rsidRPr="002103F3">
        <w:rPr>
          <w:rFonts w:asciiTheme="minorHAnsi" w:eastAsia="Calibri" w:hAnsiTheme="minorHAnsi" w:cs="Calibri"/>
          <w:spacing w:val="-1"/>
          <w:sz w:val="22"/>
          <w:szCs w:val="22"/>
        </w:rPr>
        <w:t>i</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g</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o</w:t>
      </w:r>
      <w:r w:rsidRPr="002103F3">
        <w:rPr>
          <w:rFonts w:asciiTheme="minorHAnsi" w:eastAsia="Calibri" w:hAnsiTheme="minorHAnsi" w:cs="Calibri"/>
          <w:sz w:val="22"/>
          <w:szCs w:val="22"/>
        </w:rPr>
        <w:t>f</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th</w:t>
      </w:r>
      <w:r w:rsidRPr="002103F3">
        <w:rPr>
          <w:rFonts w:asciiTheme="minorHAnsi" w:eastAsia="Calibri" w:hAnsiTheme="minorHAnsi" w:cs="Calibri"/>
          <w:sz w:val="22"/>
          <w:szCs w:val="22"/>
        </w:rPr>
        <w:t>e</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z w:val="22"/>
          <w:szCs w:val="22"/>
        </w:rPr>
        <w:t>two</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an</w:t>
      </w:r>
      <w:r w:rsidRPr="002103F3">
        <w:rPr>
          <w:rFonts w:asciiTheme="minorHAnsi" w:eastAsia="Calibri" w:hAnsiTheme="minorHAnsi" w:cs="Calibri"/>
          <w:spacing w:val="-1"/>
          <w:sz w:val="22"/>
          <w:szCs w:val="22"/>
        </w:rPr>
        <w:t>sf</w:t>
      </w:r>
      <w:r w:rsidRPr="002103F3">
        <w:rPr>
          <w:rFonts w:asciiTheme="minorHAnsi" w:eastAsia="Calibri" w:hAnsiTheme="minorHAnsi" w:cs="Calibri"/>
          <w:sz w:val="22"/>
          <w:szCs w:val="22"/>
        </w:rPr>
        <w:t>o</w:t>
      </w:r>
      <w:r w:rsidRPr="002103F3">
        <w:rPr>
          <w:rFonts w:asciiTheme="minorHAnsi" w:eastAsia="Calibri" w:hAnsiTheme="minorHAnsi" w:cs="Calibri"/>
          <w:spacing w:val="2"/>
          <w:sz w:val="22"/>
          <w:szCs w:val="22"/>
        </w:rPr>
        <w:t>r</w:t>
      </w:r>
      <w:r w:rsidRPr="002103F3">
        <w:rPr>
          <w:rFonts w:asciiTheme="minorHAnsi" w:eastAsia="Calibri" w:hAnsiTheme="minorHAnsi" w:cs="Calibri"/>
          <w:spacing w:val="-1"/>
          <w:sz w:val="22"/>
          <w:szCs w:val="22"/>
        </w:rPr>
        <w:t>me</w:t>
      </w:r>
      <w:r w:rsidRPr="002103F3">
        <w:rPr>
          <w:rFonts w:asciiTheme="minorHAnsi" w:eastAsia="Calibri" w:hAnsiTheme="minorHAnsi" w:cs="Calibri"/>
          <w:sz w:val="22"/>
          <w:szCs w:val="22"/>
        </w:rPr>
        <w:t>r</w:t>
      </w:r>
      <w:r w:rsidRPr="002103F3">
        <w:rPr>
          <w:rFonts w:asciiTheme="minorHAnsi" w:eastAsia="Calibri" w:hAnsiTheme="minorHAnsi" w:cs="Calibri"/>
          <w:spacing w:val="-10"/>
          <w:sz w:val="22"/>
          <w:szCs w:val="22"/>
        </w:rPr>
        <w:t xml:space="preserve"> </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d</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w:t>
      </w:r>
    </w:p>
    <w:p w14:paraId="646F7CA8" w14:textId="77777777" w:rsidR="002103F3" w:rsidRDefault="002103F3" w:rsidP="008D0FED">
      <w:pPr>
        <w:ind w:hanging="13"/>
        <w:rPr>
          <w:rFonts w:ascii="Calibri" w:eastAsia="Calibri" w:hAnsi="Calibri" w:cs="Calibri"/>
        </w:rPr>
      </w:pPr>
    </w:p>
    <w:p w14:paraId="23DD8BE5" w14:textId="3024BBC3" w:rsidR="008D0FED" w:rsidRDefault="002103F3" w:rsidP="008D0FED">
      <w:pPr>
        <w:pStyle w:val="Heading2"/>
        <w:numPr>
          <w:ilvl w:val="1"/>
          <w:numId w:val="22"/>
        </w:numPr>
        <w:rPr>
          <w:rFonts w:eastAsia="Calibri"/>
        </w:rPr>
      </w:pPr>
      <w:bookmarkStart w:id="24" w:name="_Toc18667365"/>
      <w:r>
        <w:rPr>
          <w:rFonts w:eastAsia="Calibri"/>
        </w:rPr>
        <w:t>PAD</w:t>
      </w:r>
      <w:r w:rsidR="003228F6" w:rsidRPr="003228F6">
        <w:rPr>
          <w:rFonts w:eastAsia="Calibri"/>
          <w:spacing w:val="-3"/>
        </w:rPr>
        <w:t xml:space="preserve"> </w:t>
      </w:r>
      <w:r w:rsidR="003228F6" w:rsidRPr="003228F6">
        <w:rPr>
          <w:rFonts w:eastAsia="Calibri"/>
        </w:rPr>
        <w:t>F</w:t>
      </w:r>
      <w:r w:rsidR="003228F6" w:rsidRPr="003228F6">
        <w:rPr>
          <w:rFonts w:eastAsia="Calibri"/>
          <w:spacing w:val="2"/>
        </w:rPr>
        <w:t>O</w:t>
      </w:r>
      <w:r w:rsidR="003228F6" w:rsidRPr="003228F6">
        <w:rPr>
          <w:rFonts w:eastAsia="Calibri"/>
        </w:rPr>
        <w:t>UN</w:t>
      </w:r>
      <w:r w:rsidR="003228F6" w:rsidRPr="003228F6">
        <w:rPr>
          <w:rFonts w:eastAsia="Calibri"/>
          <w:spacing w:val="2"/>
        </w:rPr>
        <w:t>D</w:t>
      </w:r>
      <w:r w:rsidR="003228F6" w:rsidRPr="003228F6">
        <w:rPr>
          <w:rFonts w:eastAsia="Calibri"/>
          <w:spacing w:val="-1"/>
        </w:rPr>
        <w:t>A</w:t>
      </w:r>
      <w:r w:rsidR="003228F6" w:rsidRPr="003228F6">
        <w:rPr>
          <w:rFonts w:eastAsia="Calibri"/>
        </w:rPr>
        <w:t>T</w:t>
      </w:r>
      <w:r w:rsidR="003228F6" w:rsidRPr="003228F6">
        <w:rPr>
          <w:rFonts w:eastAsia="Calibri"/>
          <w:spacing w:val="2"/>
        </w:rPr>
        <w:t>I</w:t>
      </w:r>
      <w:r w:rsidR="008D0FED">
        <w:rPr>
          <w:rFonts w:eastAsia="Calibri"/>
        </w:rPr>
        <w:t>ON</w:t>
      </w:r>
      <w:bookmarkEnd w:id="24"/>
      <w:r w:rsidR="008D0FED">
        <w:rPr>
          <w:rFonts w:eastAsia="Calibri"/>
        </w:rPr>
        <w:t xml:space="preserve"> </w:t>
      </w:r>
    </w:p>
    <w:p w14:paraId="23BBCB8E" w14:textId="14A62298" w:rsidR="003228F6" w:rsidRPr="002103F3" w:rsidRDefault="003228F6" w:rsidP="008D0FED">
      <w:pPr>
        <w:tabs>
          <w:tab w:val="left" w:pos="1000"/>
        </w:tabs>
        <w:spacing w:line="276" w:lineRule="auto"/>
        <w:ind w:right="106" w:hanging="13"/>
        <w:jc w:val="both"/>
        <w:rPr>
          <w:rFonts w:ascii="Calibri" w:eastAsia="Calibri" w:hAnsi="Calibri" w:cs="Calibri"/>
          <w:sz w:val="22"/>
        </w:rPr>
      </w:pPr>
      <w:r w:rsidRPr="002103F3">
        <w:rPr>
          <w:rFonts w:ascii="Calibri" w:eastAsia="Calibri" w:hAnsi="Calibri" w:cs="Calibri"/>
          <w:spacing w:val="-1"/>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6"/>
          <w:sz w:val="22"/>
        </w:rPr>
        <w:t xml:space="preserve"> </w:t>
      </w:r>
      <w:r w:rsidR="002103F3" w:rsidRPr="002103F3">
        <w:rPr>
          <w:rFonts w:ascii="Calibri" w:eastAsia="Calibri" w:hAnsi="Calibri" w:cs="Calibri"/>
          <w:sz w:val="22"/>
        </w:rPr>
        <w:t>pad</w:t>
      </w:r>
      <w:r w:rsidRPr="002103F3">
        <w:rPr>
          <w:rFonts w:ascii="Calibri" w:eastAsia="Calibri" w:hAnsi="Calibri" w:cs="Calibri"/>
          <w:sz w:val="22"/>
        </w:rPr>
        <w:t xml:space="preserve"> </w:t>
      </w:r>
      <w:r w:rsidRPr="002103F3">
        <w:rPr>
          <w:rFonts w:ascii="Calibri" w:eastAsia="Calibri" w:hAnsi="Calibri" w:cs="Calibri"/>
          <w:spacing w:val="-1"/>
          <w:sz w:val="22"/>
        </w:rPr>
        <w:t>f</w:t>
      </w:r>
      <w:r w:rsidRPr="002103F3">
        <w:rPr>
          <w:rFonts w:ascii="Calibri" w:eastAsia="Calibri" w:hAnsi="Calibri" w:cs="Calibri"/>
          <w:sz w:val="22"/>
        </w:rPr>
        <w:t>o</w:t>
      </w:r>
      <w:r w:rsidRPr="002103F3">
        <w:rPr>
          <w:rFonts w:ascii="Calibri" w:eastAsia="Calibri" w:hAnsi="Calibri" w:cs="Calibri"/>
          <w:spacing w:val="1"/>
          <w:sz w:val="22"/>
        </w:rPr>
        <w:t>und</w:t>
      </w:r>
      <w:r w:rsidRPr="002103F3">
        <w:rPr>
          <w:rFonts w:ascii="Calibri" w:eastAsia="Calibri" w:hAnsi="Calibri" w:cs="Calibri"/>
          <w:spacing w:val="3"/>
          <w:sz w:val="22"/>
        </w:rPr>
        <w:t>a</w:t>
      </w:r>
      <w:r w:rsidRPr="002103F3">
        <w:rPr>
          <w:rFonts w:ascii="Calibri" w:eastAsia="Calibri" w:hAnsi="Calibri" w:cs="Calibri"/>
          <w:sz w:val="22"/>
        </w:rPr>
        <w:t>ti</w:t>
      </w:r>
      <w:r w:rsidRPr="002103F3">
        <w:rPr>
          <w:rFonts w:ascii="Calibri" w:eastAsia="Calibri" w:hAnsi="Calibri" w:cs="Calibri"/>
          <w:spacing w:val="1"/>
          <w:sz w:val="22"/>
        </w:rPr>
        <w:t>on</w:t>
      </w:r>
      <w:r w:rsidRPr="002103F3">
        <w:rPr>
          <w:rFonts w:ascii="Calibri" w:eastAsia="Calibri" w:hAnsi="Calibri" w:cs="Calibri"/>
          <w:sz w:val="22"/>
        </w:rPr>
        <w:t>s</w:t>
      </w:r>
      <w:r w:rsidRPr="002103F3">
        <w:rPr>
          <w:rFonts w:ascii="Calibri" w:eastAsia="Calibri" w:hAnsi="Calibri" w:cs="Calibri"/>
          <w:spacing w:val="-1"/>
          <w:sz w:val="22"/>
        </w:rPr>
        <w:t xml:space="preserve"> </w:t>
      </w:r>
      <w:r w:rsidRPr="002103F3">
        <w:rPr>
          <w:rFonts w:ascii="Calibri" w:eastAsia="Calibri" w:hAnsi="Calibri" w:cs="Calibri"/>
          <w:sz w:val="22"/>
        </w:rPr>
        <w:t>are</w:t>
      </w:r>
      <w:r w:rsidRPr="002103F3">
        <w:rPr>
          <w:rFonts w:ascii="Calibri" w:eastAsia="Calibri" w:hAnsi="Calibri" w:cs="Calibri"/>
          <w:spacing w:val="6"/>
          <w:sz w:val="22"/>
        </w:rPr>
        <w:t xml:space="preserve"> </w:t>
      </w:r>
      <w:r w:rsidRPr="002103F3">
        <w:rPr>
          <w:rFonts w:ascii="Calibri" w:eastAsia="Calibri" w:hAnsi="Calibri" w:cs="Calibri"/>
          <w:sz w:val="22"/>
        </w:rPr>
        <w:t>to</w:t>
      </w:r>
      <w:r w:rsidRPr="002103F3">
        <w:rPr>
          <w:rFonts w:ascii="Calibri" w:eastAsia="Calibri" w:hAnsi="Calibri" w:cs="Calibri"/>
          <w:spacing w:val="9"/>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7"/>
          <w:sz w:val="22"/>
        </w:rPr>
        <w:t xml:space="preserve"> </w:t>
      </w:r>
      <w:r w:rsidRPr="002103F3">
        <w:rPr>
          <w:rFonts w:ascii="Calibri" w:eastAsia="Calibri" w:hAnsi="Calibri" w:cs="Calibri"/>
          <w:spacing w:val="3"/>
          <w:sz w:val="22"/>
        </w:rPr>
        <w:t>d</w:t>
      </w:r>
      <w:r w:rsidRPr="002103F3">
        <w:rPr>
          <w:rFonts w:ascii="Calibri" w:eastAsia="Calibri" w:hAnsi="Calibri" w:cs="Calibri"/>
          <w:spacing w:val="-1"/>
          <w:sz w:val="22"/>
        </w:rPr>
        <w:t>es</w:t>
      </w:r>
      <w:r w:rsidRPr="002103F3">
        <w:rPr>
          <w:rFonts w:ascii="Calibri" w:eastAsia="Calibri" w:hAnsi="Calibri" w:cs="Calibri"/>
          <w:spacing w:val="2"/>
          <w:sz w:val="22"/>
        </w:rPr>
        <w:t>i</w:t>
      </w:r>
      <w:r w:rsidRPr="002103F3">
        <w:rPr>
          <w:rFonts w:ascii="Calibri" w:eastAsia="Calibri" w:hAnsi="Calibri" w:cs="Calibri"/>
          <w:sz w:val="22"/>
        </w:rPr>
        <w:t>g</w:t>
      </w:r>
      <w:r w:rsidRPr="002103F3">
        <w:rPr>
          <w:rFonts w:ascii="Calibri" w:eastAsia="Calibri" w:hAnsi="Calibri" w:cs="Calibri"/>
          <w:spacing w:val="1"/>
          <w:sz w:val="22"/>
        </w:rPr>
        <w:t>n</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3"/>
          <w:sz w:val="22"/>
        </w:rPr>
        <w:t xml:space="preserve"> </w:t>
      </w:r>
      <w:r w:rsidRPr="002103F3">
        <w:rPr>
          <w:rFonts w:ascii="Calibri" w:eastAsia="Calibri" w:hAnsi="Calibri" w:cs="Calibri"/>
          <w:sz w:val="22"/>
        </w:rPr>
        <w:t>to</w:t>
      </w:r>
      <w:r w:rsidRPr="002103F3">
        <w:rPr>
          <w:rFonts w:ascii="Calibri" w:eastAsia="Calibri" w:hAnsi="Calibri" w:cs="Calibri"/>
          <w:spacing w:val="9"/>
          <w:sz w:val="22"/>
        </w:rPr>
        <w:t xml:space="preserve"> </w:t>
      </w:r>
      <w:r w:rsidRPr="002103F3">
        <w:rPr>
          <w:rFonts w:ascii="Calibri" w:eastAsia="Calibri" w:hAnsi="Calibri" w:cs="Calibri"/>
          <w:spacing w:val="3"/>
          <w:sz w:val="22"/>
        </w:rPr>
        <w:t>a</w:t>
      </w:r>
      <w:r w:rsidRPr="002103F3">
        <w:rPr>
          <w:rFonts w:ascii="Calibri" w:eastAsia="Calibri" w:hAnsi="Calibri" w:cs="Calibri"/>
          <w:sz w:val="22"/>
        </w:rPr>
        <w:t>cc</w:t>
      </w:r>
      <w:r w:rsidRPr="002103F3">
        <w:rPr>
          <w:rFonts w:ascii="Calibri" w:eastAsia="Calibri" w:hAnsi="Calibri" w:cs="Calibri"/>
          <w:spacing w:val="-1"/>
          <w:sz w:val="22"/>
        </w:rPr>
        <w:t>e</w:t>
      </w:r>
      <w:r w:rsidRPr="002103F3">
        <w:rPr>
          <w:rFonts w:ascii="Calibri" w:eastAsia="Calibri" w:hAnsi="Calibri" w:cs="Calibri"/>
          <w:spacing w:val="1"/>
          <w:sz w:val="22"/>
        </w:rPr>
        <w:t>p</w:t>
      </w:r>
      <w:r w:rsidRPr="002103F3">
        <w:rPr>
          <w:rFonts w:ascii="Calibri" w:eastAsia="Calibri" w:hAnsi="Calibri" w:cs="Calibri"/>
          <w:sz w:val="22"/>
        </w:rPr>
        <w:t>t</w:t>
      </w:r>
      <w:r w:rsidRPr="002103F3">
        <w:rPr>
          <w:rFonts w:ascii="Calibri" w:eastAsia="Calibri" w:hAnsi="Calibri" w:cs="Calibri"/>
          <w:spacing w:val="5"/>
          <w:sz w:val="22"/>
        </w:rPr>
        <w:t xml:space="preserve"> </w:t>
      </w:r>
      <w:r w:rsidRPr="002103F3">
        <w:rPr>
          <w:rFonts w:ascii="Calibri" w:eastAsia="Calibri" w:hAnsi="Calibri" w:cs="Calibri"/>
          <w:sz w:val="22"/>
        </w:rPr>
        <w:t>all</w:t>
      </w:r>
      <w:r w:rsidRPr="002103F3">
        <w:rPr>
          <w:rFonts w:ascii="Calibri" w:eastAsia="Calibri" w:hAnsi="Calibri" w:cs="Calibri"/>
          <w:spacing w:val="8"/>
          <w:sz w:val="22"/>
        </w:rPr>
        <w:t xml:space="preserve"> </w:t>
      </w:r>
      <w:r w:rsidRPr="002103F3">
        <w:rPr>
          <w:rFonts w:ascii="Calibri" w:eastAsia="Calibri" w:hAnsi="Calibri" w:cs="Calibri"/>
          <w:spacing w:val="1"/>
          <w:sz w:val="22"/>
        </w:rPr>
        <w:t>n</w:t>
      </w:r>
      <w:r w:rsidRPr="002103F3">
        <w:rPr>
          <w:rFonts w:ascii="Calibri" w:eastAsia="Calibri" w:hAnsi="Calibri" w:cs="Calibri"/>
          <w:sz w:val="22"/>
        </w:rPr>
        <w:t>ormal</w:t>
      </w:r>
      <w:r w:rsidRPr="002103F3">
        <w:rPr>
          <w:rFonts w:ascii="Calibri" w:eastAsia="Calibri" w:hAnsi="Calibri" w:cs="Calibri"/>
          <w:spacing w:val="6"/>
          <w:sz w:val="22"/>
        </w:rPr>
        <w:t xml:space="preserve"> </w:t>
      </w:r>
      <w:r w:rsidRPr="002103F3">
        <w:rPr>
          <w:rFonts w:ascii="Calibri" w:eastAsia="Calibri" w:hAnsi="Calibri" w:cs="Calibri"/>
          <w:sz w:val="22"/>
        </w:rPr>
        <w:t>a</w:t>
      </w:r>
      <w:r w:rsidRPr="002103F3">
        <w:rPr>
          <w:rFonts w:ascii="Calibri" w:eastAsia="Calibri" w:hAnsi="Calibri" w:cs="Calibri"/>
          <w:spacing w:val="1"/>
          <w:sz w:val="22"/>
        </w:rPr>
        <w:t>pp</w:t>
      </w:r>
      <w:r w:rsidRPr="002103F3">
        <w:rPr>
          <w:rFonts w:ascii="Calibri" w:eastAsia="Calibri" w:hAnsi="Calibri" w:cs="Calibri"/>
          <w:sz w:val="22"/>
        </w:rPr>
        <w:t>li</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4"/>
          <w:sz w:val="22"/>
        </w:rPr>
        <w:t xml:space="preserve"> </w:t>
      </w:r>
      <w:r w:rsidRPr="002103F3">
        <w:rPr>
          <w:rFonts w:ascii="Calibri" w:eastAsia="Calibri" w:hAnsi="Calibri" w:cs="Calibri"/>
          <w:spacing w:val="1"/>
          <w:sz w:val="22"/>
        </w:rPr>
        <w:t>d</w:t>
      </w:r>
      <w:r w:rsidRPr="002103F3">
        <w:rPr>
          <w:rFonts w:ascii="Calibri" w:eastAsia="Calibri" w:hAnsi="Calibri" w:cs="Calibri"/>
          <w:spacing w:val="-1"/>
          <w:sz w:val="22"/>
        </w:rPr>
        <w:t>e</w:t>
      </w:r>
      <w:r w:rsidRPr="002103F3">
        <w:rPr>
          <w:rFonts w:ascii="Calibri" w:eastAsia="Calibri" w:hAnsi="Calibri" w:cs="Calibri"/>
          <w:sz w:val="22"/>
        </w:rPr>
        <w:t>ad a</w:t>
      </w:r>
      <w:r w:rsidRPr="002103F3">
        <w:rPr>
          <w:rFonts w:ascii="Calibri" w:eastAsia="Calibri" w:hAnsi="Calibri" w:cs="Calibri"/>
          <w:spacing w:val="1"/>
          <w:sz w:val="22"/>
        </w:rPr>
        <w:t>n</w:t>
      </w:r>
      <w:r w:rsidRPr="002103F3">
        <w:rPr>
          <w:rFonts w:ascii="Calibri" w:eastAsia="Calibri" w:hAnsi="Calibri" w:cs="Calibri"/>
          <w:sz w:val="22"/>
        </w:rPr>
        <w:t>d</w:t>
      </w:r>
      <w:r w:rsidRPr="002103F3">
        <w:rPr>
          <w:rFonts w:ascii="Calibri" w:eastAsia="Calibri" w:hAnsi="Calibri" w:cs="Calibri"/>
          <w:spacing w:val="9"/>
          <w:sz w:val="22"/>
        </w:rPr>
        <w:t xml:space="preserve"> </w:t>
      </w:r>
      <w:r w:rsidRPr="002103F3">
        <w:rPr>
          <w:rFonts w:ascii="Calibri" w:eastAsia="Calibri" w:hAnsi="Calibri" w:cs="Calibri"/>
          <w:sz w:val="22"/>
        </w:rPr>
        <w:t>i</w:t>
      </w:r>
      <w:r w:rsidRPr="002103F3">
        <w:rPr>
          <w:rFonts w:ascii="Calibri" w:eastAsia="Calibri" w:hAnsi="Calibri" w:cs="Calibri"/>
          <w:spacing w:val="-1"/>
          <w:sz w:val="22"/>
        </w:rPr>
        <w:t>m</w:t>
      </w:r>
      <w:r w:rsidRPr="002103F3">
        <w:rPr>
          <w:rFonts w:ascii="Calibri" w:eastAsia="Calibri" w:hAnsi="Calibri" w:cs="Calibri"/>
          <w:spacing w:val="1"/>
          <w:sz w:val="22"/>
        </w:rPr>
        <w:t>p</w:t>
      </w:r>
      <w:r w:rsidRPr="002103F3">
        <w:rPr>
          <w:rFonts w:ascii="Calibri" w:eastAsia="Calibri" w:hAnsi="Calibri" w:cs="Calibri"/>
          <w:sz w:val="22"/>
        </w:rPr>
        <w:t>o</w:t>
      </w:r>
      <w:r w:rsidRPr="002103F3">
        <w:rPr>
          <w:rFonts w:ascii="Calibri" w:eastAsia="Calibri" w:hAnsi="Calibri" w:cs="Calibri"/>
          <w:spacing w:val="-1"/>
          <w:sz w:val="22"/>
        </w:rPr>
        <w:t>se</w:t>
      </w:r>
      <w:r w:rsidRPr="002103F3">
        <w:rPr>
          <w:rFonts w:ascii="Calibri" w:eastAsia="Calibri" w:hAnsi="Calibri" w:cs="Calibri"/>
          <w:sz w:val="22"/>
        </w:rPr>
        <w:t>d</w:t>
      </w:r>
      <w:r w:rsidRPr="002103F3">
        <w:rPr>
          <w:rFonts w:ascii="Calibri" w:eastAsia="Calibri" w:hAnsi="Calibri" w:cs="Calibri"/>
          <w:spacing w:val="5"/>
          <w:sz w:val="22"/>
        </w:rPr>
        <w:t xml:space="preserve"> </w:t>
      </w:r>
      <w:r w:rsidRPr="002103F3">
        <w:rPr>
          <w:rFonts w:ascii="Calibri" w:eastAsia="Calibri" w:hAnsi="Calibri" w:cs="Calibri"/>
          <w:sz w:val="22"/>
        </w:rPr>
        <w:t>lo</w:t>
      </w:r>
      <w:r w:rsidRPr="002103F3">
        <w:rPr>
          <w:rFonts w:ascii="Calibri" w:eastAsia="Calibri" w:hAnsi="Calibri" w:cs="Calibri"/>
          <w:spacing w:val="1"/>
          <w:sz w:val="22"/>
        </w:rPr>
        <w:t>ad</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gs</w:t>
      </w:r>
      <w:r w:rsidRPr="002103F3">
        <w:rPr>
          <w:rFonts w:ascii="Calibri" w:eastAsia="Calibri" w:hAnsi="Calibri" w:cs="Calibri"/>
          <w:spacing w:val="3"/>
          <w:sz w:val="22"/>
        </w:rPr>
        <w:t xml:space="preserve"> </w:t>
      </w:r>
      <w:r w:rsidRPr="002103F3">
        <w:rPr>
          <w:rFonts w:ascii="Calibri" w:eastAsia="Calibri" w:hAnsi="Calibri" w:cs="Calibri"/>
          <w:spacing w:val="-1"/>
          <w:sz w:val="22"/>
        </w:rPr>
        <w:t>w</w:t>
      </w:r>
      <w:r w:rsidRPr="002103F3">
        <w:rPr>
          <w:rFonts w:ascii="Calibri" w:eastAsia="Calibri" w:hAnsi="Calibri" w:cs="Calibri"/>
          <w:sz w:val="22"/>
        </w:rPr>
        <w:t>it</w:t>
      </w:r>
      <w:r w:rsidRPr="002103F3">
        <w:rPr>
          <w:rFonts w:ascii="Calibri" w:eastAsia="Calibri" w:hAnsi="Calibri" w:cs="Calibri"/>
          <w:spacing w:val="1"/>
          <w:sz w:val="22"/>
        </w:rPr>
        <w:t>h</w:t>
      </w:r>
      <w:r w:rsidRPr="002103F3">
        <w:rPr>
          <w:rFonts w:ascii="Calibri" w:eastAsia="Calibri" w:hAnsi="Calibri" w:cs="Calibri"/>
          <w:spacing w:val="3"/>
          <w:sz w:val="22"/>
        </w:rPr>
        <w:t>o</w:t>
      </w:r>
      <w:r w:rsidRPr="002103F3">
        <w:rPr>
          <w:rFonts w:ascii="Calibri" w:eastAsia="Calibri" w:hAnsi="Calibri" w:cs="Calibri"/>
          <w:spacing w:val="1"/>
          <w:sz w:val="22"/>
        </w:rPr>
        <w:t>u</w:t>
      </w:r>
      <w:r w:rsidRPr="002103F3">
        <w:rPr>
          <w:rFonts w:ascii="Calibri" w:eastAsia="Calibri" w:hAnsi="Calibri" w:cs="Calibri"/>
          <w:sz w:val="22"/>
        </w:rPr>
        <w:t>t</w:t>
      </w:r>
      <w:r w:rsidRPr="002103F3">
        <w:rPr>
          <w:rFonts w:ascii="Calibri" w:eastAsia="Calibri" w:hAnsi="Calibri" w:cs="Calibri"/>
          <w:spacing w:val="4"/>
          <w:sz w:val="22"/>
        </w:rPr>
        <w:t xml:space="preserve"> </w:t>
      </w:r>
      <w:r w:rsidRPr="002103F3">
        <w:rPr>
          <w:rFonts w:ascii="Calibri" w:eastAsia="Calibri" w:hAnsi="Calibri" w:cs="Calibri"/>
          <w:sz w:val="22"/>
        </w:rPr>
        <w:t>ca</w:t>
      </w:r>
      <w:r w:rsidRPr="002103F3">
        <w:rPr>
          <w:rFonts w:ascii="Calibri" w:eastAsia="Calibri" w:hAnsi="Calibri" w:cs="Calibri"/>
          <w:spacing w:val="1"/>
          <w:sz w:val="22"/>
        </w:rPr>
        <w:t>u</w:t>
      </w:r>
      <w:r w:rsidRPr="002103F3">
        <w:rPr>
          <w:rFonts w:ascii="Calibri" w:eastAsia="Calibri" w:hAnsi="Calibri" w:cs="Calibri"/>
          <w:spacing w:val="-1"/>
          <w:sz w:val="22"/>
        </w:rPr>
        <w:t>s</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5"/>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y</w:t>
      </w:r>
      <w:r w:rsidRPr="002103F3">
        <w:rPr>
          <w:rFonts w:ascii="Calibri" w:eastAsia="Calibri" w:hAnsi="Calibri" w:cs="Calibri"/>
          <w:spacing w:val="9"/>
          <w:sz w:val="22"/>
        </w:rPr>
        <w:t xml:space="preserve"> </w:t>
      </w:r>
      <w:r w:rsidRPr="002103F3">
        <w:rPr>
          <w:rFonts w:ascii="Calibri" w:eastAsia="Calibri" w:hAnsi="Calibri" w:cs="Calibri"/>
          <w:spacing w:val="-1"/>
          <w:sz w:val="22"/>
        </w:rPr>
        <w:t>s</w:t>
      </w:r>
      <w:r w:rsidRPr="002103F3">
        <w:rPr>
          <w:rFonts w:ascii="Calibri" w:eastAsia="Calibri" w:hAnsi="Calibri" w:cs="Calibri"/>
          <w:sz w:val="22"/>
        </w:rPr>
        <w:t>ignifica</w:t>
      </w:r>
      <w:r w:rsidRPr="002103F3">
        <w:rPr>
          <w:rFonts w:ascii="Calibri" w:eastAsia="Calibri" w:hAnsi="Calibri" w:cs="Calibri"/>
          <w:spacing w:val="1"/>
          <w:sz w:val="22"/>
        </w:rPr>
        <w:t>n</w:t>
      </w:r>
      <w:r w:rsidRPr="002103F3">
        <w:rPr>
          <w:rFonts w:ascii="Calibri" w:eastAsia="Calibri" w:hAnsi="Calibri" w:cs="Calibri"/>
          <w:sz w:val="22"/>
        </w:rPr>
        <w:t>t</w:t>
      </w:r>
      <w:r w:rsidRPr="002103F3">
        <w:rPr>
          <w:rFonts w:ascii="Calibri" w:eastAsia="Calibri" w:hAnsi="Calibri" w:cs="Calibri"/>
          <w:spacing w:val="3"/>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e</w:t>
      </w:r>
      <w:r w:rsidRPr="002103F3">
        <w:rPr>
          <w:rFonts w:ascii="Calibri" w:eastAsia="Calibri" w:hAnsi="Calibri" w:cs="Calibri"/>
          <w:sz w:val="22"/>
        </w:rPr>
        <w:t>t</w:t>
      </w:r>
      <w:r w:rsidRPr="002103F3">
        <w:rPr>
          <w:rFonts w:ascii="Calibri" w:eastAsia="Calibri" w:hAnsi="Calibri" w:cs="Calibri"/>
          <w:spacing w:val="1"/>
          <w:sz w:val="22"/>
        </w:rPr>
        <w:t>t</w:t>
      </w:r>
      <w:r w:rsidRPr="002103F3">
        <w:rPr>
          <w:rFonts w:ascii="Calibri" w:eastAsia="Calibri" w:hAnsi="Calibri" w:cs="Calibri"/>
          <w:sz w:val="22"/>
        </w:rPr>
        <w:t>l</w:t>
      </w:r>
      <w:r w:rsidRPr="002103F3">
        <w:rPr>
          <w:rFonts w:ascii="Calibri" w:eastAsia="Calibri" w:hAnsi="Calibri" w:cs="Calibri"/>
          <w:spacing w:val="-1"/>
          <w:sz w:val="22"/>
        </w:rPr>
        <w:t>eme</w:t>
      </w:r>
      <w:r w:rsidRPr="002103F3">
        <w:rPr>
          <w:rFonts w:ascii="Calibri" w:eastAsia="Calibri" w:hAnsi="Calibri" w:cs="Calibri"/>
          <w:spacing w:val="1"/>
          <w:sz w:val="22"/>
        </w:rPr>
        <w:t>n</w:t>
      </w:r>
      <w:r w:rsidRPr="002103F3">
        <w:rPr>
          <w:rFonts w:ascii="Calibri" w:eastAsia="Calibri" w:hAnsi="Calibri" w:cs="Calibri"/>
          <w:sz w:val="22"/>
        </w:rPr>
        <w:t>t.</w:t>
      </w:r>
      <w:r w:rsidRPr="002103F3">
        <w:rPr>
          <w:rFonts w:ascii="Calibri" w:eastAsia="Calibri" w:hAnsi="Calibri" w:cs="Calibri"/>
          <w:spacing w:val="7"/>
          <w:sz w:val="22"/>
        </w:rPr>
        <w:t xml:space="preserve"> </w:t>
      </w:r>
      <w:r w:rsidRPr="002103F3">
        <w:rPr>
          <w:rFonts w:ascii="Calibri" w:eastAsia="Calibri" w:hAnsi="Calibri" w:cs="Calibri"/>
          <w:sz w:val="22"/>
        </w:rPr>
        <w:t>In</w:t>
      </w:r>
      <w:r w:rsidRPr="002103F3">
        <w:rPr>
          <w:rFonts w:ascii="Calibri" w:eastAsia="Calibri" w:hAnsi="Calibri" w:cs="Calibri"/>
          <w:spacing w:val="10"/>
          <w:sz w:val="22"/>
        </w:rPr>
        <w:t xml:space="preserve"> </w:t>
      </w:r>
      <w:r w:rsidRPr="002103F3">
        <w:rPr>
          <w:rFonts w:ascii="Calibri" w:eastAsia="Calibri" w:hAnsi="Calibri" w:cs="Calibri"/>
          <w:sz w:val="22"/>
        </w:rPr>
        <w:t>a</w:t>
      </w:r>
      <w:r w:rsidRPr="002103F3">
        <w:rPr>
          <w:rFonts w:ascii="Calibri" w:eastAsia="Calibri" w:hAnsi="Calibri" w:cs="Calibri"/>
          <w:spacing w:val="1"/>
          <w:sz w:val="22"/>
        </w:rPr>
        <w:t>dd</w:t>
      </w:r>
      <w:r w:rsidRPr="002103F3">
        <w:rPr>
          <w:rFonts w:ascii="Calibri" w:eastAsia="Calibri" w:hAnsi="Calibri" w:cs="Calibri"/>
          <w:sz w:val="22"/>
        </w:rPr>
        <w:t>iti</w:t>
      </w:r>
      <w:r w:rsidRPr="002103F3">
        <w:rPr>
          <w:rFonts w:ascii="Calibri" w:eastAsia="Calibri" w:hAnsi="Calibri" w:cs="Calibri"/>
          <w:spacing w:val="1"/>
          <w:sz w:val="22"/>
        </w:rPr>
        <w:t>on</w:t>
      </w:r>
      <w:r w:rsidRPr="002103F3">
        <w:rPr>
          <w:rFonts w:ascii="Calibri" w:eastAsia="Calibri" w:hAnsi="Calibri" w:cs="Calibri"/>
          <w:sz w:val="22"/>
        </w:rPr>
        <w:t>,</w:t>
      </w:r>
      <w:r w:rsidRPr="002103F3">
        <w:rPr>
          <w:rFonts w:ascii="Calibri" w:eastAsia="Calibri" w:hAnsi="Calibri" w:cs="Calibri"/>
          <w:spacing w:val="5"/>
          <w:sz w:val="22"/>
        </w:rPr>
        <w:t xml:space="preserve"> </w:t>
      </w:r>
      <w:r w:rsidRPr="002103F3">
        <w:rPr>
          <w:rFonts w:ascii="Calibri" w:eastAsia="Calibri" w:hAnsi="Calibri" w:cs="Calibri"/>
          <w:spacing w:val="-1"/>
          <w:sz w:val="22"/>
        </w:rPr>
        <w:t>f</w:t>
      </w:r>
      <w:r w:rsidRPr="002103F3">
        <w:rPr>
          <w:rFonts w:ascii="Calibri" w:eastAsia="Calibri" w:hAnsi="Calibri" w:cs="Calibri"/>
          <w:sz w:val="22"/>
        </w:rPr>
        <w:t>o</w:t>
      </w:r>
      <w:r w:rsidRPr="002103F3">
        <w:rPr>
          <w:rFonts w:ascii="Calibri" w:eastAsia="Calibri" w:hAnsi="Calibri" w:cs="Calibri"/>
          <w:spacing w:val="1"/>
          <w:sz w:val="22"/>
        </w:rPr>
        <w:t>un</w:t>
      </w:r>
      <w:r w:rsidRPr="002103F3">
        <w:rPr>
          <w:rFonts w:ascii="Calibri" w:eastAsia="Calibri" w:hAnsi="Calibri" w:cs="Calibri"/>
          <w:spacing w:val="-1"/>
          <w:sz w:val="22"/>
        </w:rPr>
        <w:t>d</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z w:val="22"/>
        </w:rPr>
        <w:t>io</w:t>
      </w:r>
      <w:r w:rsidRPr="002103F3">
        <w:rPr>
          <w:rFonts w:ascii="Calibri" w:eastAsia="Calibri" w:hAnsi="Calibri" w:cs="Calibri"/>
          <w:spacing w:val="1"/>
          <w:sz w:val="22"/>
        </w:rPr>
        <w:t>n</w:t>
      </w:r>
      <w:r w:rsidRPr="002103F3">
        <w:rPr>
          <w:rFonts w:ascii="Calibri" w:eastAsia="Calibri" w:hAnsi="Calibri" w:cs="Calibri"/>
          <w:sz w:val="22"/>
        </w:rPr>
        <w:t xml:space="preserve">s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7"/>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8"/>
          <w:sz w:val="22"/>
        </w:rPr>
        <w:t xml:space="preserve"> </w:t>
      </w:r>
      <w:r w:rsidRPr="002103F3">
        <w:rPr>
          <w:rFonts w:ascii="Calibri" w:eastAsia="Calibri" w:hAnsi="Calibri" w:cs="Calibri"/>
          <w:spacing w:val="1"/>
          <w:sz w:val="22"/>
        </w:rPr>
        <w:t>d</w:t>
      </w:r>
      <w:r w:rsidRPr="002103F3">
        <w:rPr>
          <w:rFonts w:ascii="Calibri" w:eastAsia="Calibri" w:hAnsi="Calibri" w:cs="Calibri"/>
          <w:spacing w:val="-1"/>
          <w:sz w:val="22"/>
        </w:rPr>
        <w:t>es</w:t>
      </w:r>
      <w:r w:rsidRPr="002103F3">
        <w:rPr>
          <w:rFonts w:ascii="Calibri" w:eastAsia="Calibri" w:hAnsi="Calibri" w:cs="Calibri"/>
          <w:spacing w:val="2"/>
          <w:sz w:val="22"/>
        </w:rPr>
        <w:t>i</w:t>
      </w:r>
      <w:r w:rsidRPr="002103F3">
        <w:rPr>
          <w:rFonts w:ascii="Calibri" w:eastAsia="Calibri" w:hAnsi="Calibri" w:cs="Calibri"/>
          <w:sz w:val="22"/>
        </w:rPr>
        <w:t>g</w:t>
      </w:r>
      <w:r w:rsidRPr="002103F3">
        <w:rPr>
          <w:rFonts w:ascii="Calibri" w:eastAsia="Calibri" w:hAnsi="Calibri" w:cs="Calibri"/>
          <w:spacing w:val="1"/>
          <w:sz w:val="22"/>
        </w:rPr>
        <w:t>n</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4"/>
          <w:sz w:val="22"/>
        </w:rPr>
        <w:t xml:space="preserve"> </w:t>
      </w:r>
      <w:r w:rsidRPr="002103F3">
        <w:rPr>
          <w:rFonts w:ascii="Calibri" w:eastAsia="Calibri" w:hAnsi="Calibri" w:cs="Calibri"/>
          <w:sz w:val="22"/>
        </w:rPr>
        <w:t>to acco</w:t>
      </w:r>
      <w:r w:rsidRPr="002103F3">
        <w:rPr>
          <w:rFonts w:ascii="Calibri" w:eastAsia="Calibri" w:hAnsi="Calibri" w:cs="Calibri"/>
          <w:spacing w:val="-1"/>
          <w:sz w:val="22"/>
        </w:rPr>
        <w:t>mm</w:t>
      </w:r>
      <w:r w:rsidRPr="002103F3">
        <w:rPr>
          <w:rFonts w:ascii="Calibri" w:eastAsia="Calibri" w:hAnsi="Calibri" w:cs="Calibri"/>
          <w:sz w:val="22"/>
        </w:rPr>
        <w:t>o</w:t>
      </w:r>
      <w:r w:rsidRPr="002103F3">
        <w:rPr>
          <w:rFonts w:ascii="Calibri" w:eastAsia="Calibri" w:hAnsi="Calibri" w:cs="Calibri"/>
          <w:spacing w:val="1"/>
          <w:sz w:val="22"/>
        </w:rPr>
        <w:t>d</w:t>
      </w:r>
      <w:r w:rsidRPr="002103F3">
        <w:rPr>
          <w:rFonts w:ascii="Calibri" w:eastAsia="Calibri" w:hAnsi="Calibri" w:cs="Calibri"/>
          <w:sz w:val="22"/>
        </w:rPr>
        <w:t>a</w:t>
      </w:r>
      <w:r w:rsidRPr="002103F3">
        <w:rPr>
          <w:rFonts w:ascii="Calibri" w:eastAsia="Calibri" w:hAnsi="Calibri" w:cs="Calibri"/>
          <w:spacing w:val="3"/>
          <w:sz w:val="22"/>
        </w:rPr>
        <w:t>t</w:t>
      </w:r>
      <w:r w:rsidRPr="002103F3">
        <w:rPr>
          <w:rFonts w:ascii="Calibri" w:eastAsia="Calibri" w:hAnsi="Calibri" w:cs="Calibri"/>
          <w:sz w:val="22"/>
        </w:rPr>
        <w:t>e a</w:t>
      </w:r>
      <w:r w:rsidRPr="002103F3">
        <w:rPr>
          <w:rFonts w:ascii="Calibri" w:eastAsia="Calibri" w:hAnsi="Calibri" w:cs="Calibri"/>
          <w:spacing w:val="3"/>
          <w:sz w:val="22"/>
        </w:rPr>
        <w:t>n</w:t>
      </w:r>
      <w:r w:rsidRPr="002103F3">
        <w:rPr>
          <w:rFonts w:ascii="Calibri" w:eastAsia="Calibri" w:hAnsi="Calibri" w:cs="Calibri"/>
          <w:sz w:val="22"/>
        </w:rPr>
        <w:t>y</w:t>
      </w:r>
      <w:r w:rsidRPr="002103F3">
        <w:rPr>
          <w:rFonts w:ascii="Calibri" w:eastAsia="Calibri" w:hAnsi="Calibri" w:cs="Calibri"/>
          <w:spacing w:val="11"/>
          <w:sz w:val="22"/>
        </w:rPr>
        <w:t xml:space="preserve"> </w:t>
      </w:r>
      <w:r w:rsidRPr="002103F3">
        <w:rPr>
          <w:rFonts w:ascii="Calibri" w:eastAsia="Calibri" w:hAnsi="Calibri" w:cs="Calibri"/>
          <w:sz w:val="22"/>
        </w:rPr>
        <w:t>a</w:t>
      </w:r>
      <w:r w:rsidRPr="002103F3">
        <w:rPr>
          <w:rFonts w:ascii="Calibri" w:eastAsia="Calibri" w:hAnsi="Calibri" w:cs="Calibri"/>
          <w:spacing w:val="1"/>
          <w:sz w:val="22"/>
        </w:rPr>
        <w:t>dd</w:t>
      </w:r>
      <w:r w:rsidRPr="002103F3">
        <w:rPr>
          <w:rFonts w:ascii="Calibri" w:eastAsia="Calibri" w:hAnsi="Calibri" w:cs="Calibri"/>
          <w:sz w:val="22"/>
        </w:rPr>
        <w:t>iti</w:t>
      </w:r>
      <w:r w:rsidRPr="002103F3">
        <w:rPr>
          <w:rFonts w:ascii="Calibri" w:eastAsia="Calibri" w:hAnsi="Calibri" w:cs="Calibri"/>
          <w:spacing w:val="1"/>
          <w:sz w:val="22"/>
        </w:rPr>
        <w:t>on</w:t>
      </w:r>
      <w:r w:rsidRPr="002103F3">
        <w:rPr>
          <w:rFonts w:ascii="Calibri" w:eastAsia="Calibri" w:hAnsi="Calibri" w:cs="Calibri"/>
          <w:sz w:val="22"/>
        </w:rPr>
        <w:t>al</w:t>
      </w:r>
      <w:r w:rsidRPr="002103F3">
        <w:rPr>
          <w:rFonts w:ascii="Calibri" w:eastAsia="Calibri" w:hAnsi="Calibri" w:cs="Calibri"/>
          <w:spacing w:val="2"/>
          <w:sz w:val="22"/>
        </w:rPr>
        <w:t xml:space="preserve"> </w:t>
      </w:r>
      <w:r w:rsidRPr="002103F3">
        <w:rPr>
          <w:rFonts w:ascii="Calibri" w:eastAsia="Calibri" w:hAnsi="Calibri" w:cs="Calibri"/>
          <w:sz w:val="22"/>
        </w:rPr>
        <w:t>i</w:t>
      </w:r>
      <w:r w:rsidRPr="002103F3">
        <w:rPr>
          <w:rFonts w:ascii="Calibri" w:eastAsia="Calibri" w:hAnsi="Calibri" w:cs="Calibri"/>
          <w:spacing w:val="-1"/>
          <w:sz w:val="22"/>
        </w:rPr>
        <w:t>m</w:t>
      </w:r>
      <w:r w:rsidRPr="002103F3">
        <w:rPr>
          <w:rFonts w:ascii="Calibri" w:eastAsia="Calibri" w:hAnsi="Calibri" w:cs="Calibri"/>
          <w:spacing w:val="1"/>
          <w:sz w:val="22"/>
        </w:rPr>
        <w:t>p</w:t>
      </w:r>
      <w:r w:rsidRPr="002103F3">
        <w:rPr>
          <w:rFonts w:ascii="Calibri" w:eastAsia="Calibri" w:hAnsi="Calibri" w:cs="Calibri"/>
          <w:sz w:val="22"/>
        </w:rPr>
        <w:t>o</w:t>
      </w:r>
      <w:r w:rsidRPr="002103F3">
        <w:rPr>
          <w:rFonts w:ascii="Calibri" w:eastAsia="Calibri" w:hAnsi="Calibri" w:cs="Calibri"/>
          <w:spacing w:val="1"/>
          <w:sz w:val="22"/>
        </w:rPr>
        <w:t>s</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6"/>
          <w:sz w:val="22"/>
        </w:rPr>
        <w:t xml:space="preserve"> </w:t>
      </w:r>
      <w:r w:rsidRPr="002103F3">
        <w:rPr>
          <w:rFonts w:ascii="Calibri" w:eastAsia="Calibri" w:hAnsi="Calibri" w:cs="Calibri"/>
          <w:sz w:val="22"/>
        </w:rPr>
        <w:t>lo</w:t>
      </w:r>
      <w:r w:rsidRPr="002103F3">
        <w:rPr>
          <w:rFonts w:ascii="Calibri" w:eastAsia="Calibri" w:hAnsi="Calibri" w:cs="Calibri"/>
          <w:spacing w:val="1"/>
          <w:sz w:val="22"/>
        </w:rPr>
        <w:t>ad</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gs</w:t>
      </w:r>
      <w:r w:rsidRPr="002103F3">
        <w:rPr>
          <w:rFonts w:ascii="Calibri" w:eastAsia="Calibri" w:hAnsi="Calibri" w:cs="Calibri"/>
          <w:spacing w:val="4"/>
          <w:sz w:val="22"/>
        </w:rPr>
        <w:t xml:space="preserve"> </w:t>
      </w:r>
      <w:r w:rsidRPr="002103F3">
        <w:rPr>
          <w:rFonts w:ascii="Calibri" w:eastAsia="Calibri" w:hAnsi="Calibri" w:cs="Calibri"/>
          <w:spacing w:val="1"/>
          <w:sz w:val="22"/>
        </w:rPr>
        <w:t>du</w:t>
      </w:r>
      <w:r w:rsidRPr="002103F3">
        <w:rPr>
          <w:rFonts w:ascii="Calibri" w:eastAsia="Calibri" w:hAnsi="Calibri" w:cs="Calibri"/>
          <w:sz w:val="22"/>
        </w:rPr>
        <w:t>ri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7"/>
          <w:sz w:val="22"/>
        </w:rPr>
        <w:t xml:space="preserve"> </w:t>
      </w:r>
      <w:r w:rsidRPr="002103F3">
        <w:rPr>
          <w:rFonts w:ascii="Calibri" w:eastAsia="Calibri" w:hAnsi="Calibri" w:cs="Calibri"/>
          <w:sz w:val="22"/>
        </w:rPr>
        <w:t>i</w:t>
      </w:r>
      <w:r w:rsidRPr="002103F3">
        <w:rPr>
          <w:rFonts w:ascii="Calibri" w:eastAsia="Calibri" w:hAnsi="Calibri" w:cs="Calibri"/>
          <w:spacing w:val="1"/>
          <w:sz w:val="22"/>
        </w:rPr>
        <w:t>ns</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lla</w:t>
      </w:r>
      <w:r w:rsidRPr="002103F3">
        <w:rPr>
          <w:rFonts w:ascii="Calibri" w:eastAsia="Calibri" w:hAnsi="Calibri" w:cs="Calibri"/>
          <w:spacing w:val="1"/>
          <w:sz w:val="22"/>
        </w:rPr>
        <w:t>t</w:t>
      </w:r>
      <w:r w:rsidRPr="002103F3">
        <w:rPr>
          <w:rFonts w:ascii="Calibri" w:eastAsia="Calibri" w:hAnsi="Calibri" w:cs="Calibri"/>
          <w:sz w:val="22"/>
        </w:rPr>
        <w:t>ion</w:t>
      </w:r>
      <w:r w:rsidRPr="002103F3">
        <w:rPr>
          <w:rFonts w:ascii="Calibri" w:eastAsia="Calibri" w:hAnsi="Calibri" w:cs="Calibri"/>
          <w:spacing w:val="5"/>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d</w:t>
      </w:r>
      <w:r w:rsidRPr="002103F3">
        <w:rPr>
          <w:rFonts w:ascii="Calibri" w:eastAsia="Calibri" w:hAnsi="Calibri" w:cs="Calibri"/>
          <w:spacing w:val="10"/>
          <w:sz w:val="22"/>
        </w:rPr>
        <w:t xml:space="preserve"> </w:t>
      </w:r>
      <w:r w:rsidRPr="002103F3">
        <w:rPr>
          <w:rFonts w:ascii="Calibri" w:eastAsia="Calibri" w:hAnsi="Calibri" w:cs="Calibri"/>
          <w:sz w:val="22"/>
        </w:rPr>
        <w:t>r</w:t>
      </w:r>
      <w:r w:rsidRPr="002103F3">
        <w:rPr>
          <w:rFonts w:ascii="Calibri" w:eastAsia="Calibri" w:hAnsi="Calibri" w:cs="Calibri"/>
          <w:spacing w:val="-1"/>
          <w:sz w:val="22"/>
        </w:rPr>
        <w:t>em</w:t>
      </w:r>
      <w:r w:rsidRPr="002103F3">
        <w:rPr>
          <w:rFonts w:ascii="Calibri" w:eastAsia="Calibri" w:hAnsi="Calibri" w:cs="Calibri"/>
          <w:sz w:val="22"/>
        </w:rPr>
        <w:t>o</w:t>
      </w:r>
      <w:r w:rsidRPr="002103F3">
        <w:rPr>
          <w:rFonts w:ascii="Calibri" w:eastAsia="Calibri" w:hAnsi="Calibri" w:cs="Calibri"/>
          <w:spacing w:val="-1"/>
          <w:sz w:val="22"/>
        </w:rPr>
        <w:t>v</w:t>
      </w:r>
      <w:r w:rsidRPr="002103F3">
        <w:rPr>
          <w:rFonts w:ascii="Calibri" w:eastAsia="Calibri" w:hAnsi="Calibri" w:cs="Calibri"/>
          <w:sz w:val="22"/>
        </w:rPr>
        <w:t>al</w:t>
      </w:r>
      <w:r w:rsidRPr="002103F3">
        <w:rPr>
          <w:rFonts w:ascii="Calibri" w:eastAsia="Calibri" w:hAnsi="Calibri" w:cs="Calibri"/>
          <w:spacing w:val="6"/>
          <w:sz w:val="22"/>
        </w:rPr>
        <w:t xml:space="preserve"> </w:t>
      </w:r>
      <w:r w:rsidRPr="002103F3">
        <w:rPr>
          <w:rFonts w:ascii="Calibri" w:eastAsia="Calibri" w:hAnsi="Calibri" w:cs="Calibri"/>
          <w:spacing w:val="3"/>
          <w:sz w:val="22"/>
        </w:rPr>
        <w:t>o</w:t>
      </w:r>
      <w:r w:rsidRPr="002103F3">
        <w:rPr>
          <w:rFonts w:ascii="Calibri" w:eastAsia="Calibri" w:hAnsi="Calibri" w:cs="Calibri"/>
          <w:sz w:val="22"/>
        </w:rPr>
        <w:t>f</w:t>
      </w:r>
      <w:r w:rsidRPr="002103F3">
        <w:rPr>
          <w:rFonts w:ascii="Calibri" w:eastAsia="Calibri" w:hAnsi="Calibri" w:cs="Calibri"/>
          <w:spacing w:val="10"/>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11"/>
          <w:sz w:val="22"/>
        </w:rPr>
        <w:t xml:space="preserve"> </w:t>
      </w:r>
      <w:r w:rsidRPr="002103F3">
        <w:rPr>
          <w:rFonts w:ascii="Calibri" w:eastAsia="Calibri" w:hAnsi="Calibri" w:cs="Calibri"/>
          <w:sz w:val="22"/>
        </w:rPr>
        <w:t>tr</w:t>
      </w:r>
      <w:r w:rsidRPr="002103F3">
        <w:rPr>
          <w:rFonts w:ascii="Calibri" w:eastAsia="Calibri" w:hAnsi="Calibri" w:cs="Calibri"/>
          <w:spacing w:val="1"/>
          <w:sz w:val="22"/>
        </w:rPr>
        <w:t>an</w:t>
      </w:r>
      <w:r w:rsidRPr="002103F3">
        <w:rPr>
          <w:rFonts w:ascii="Calibri" w:eastAsia="Calibri" w:hAnsi="Calibri" w:cs="Calibri"/>
          <w:spacing w:val="-1"/>
          <w:sz w:val="22"/>
        </w:rPr>
        <w:t>sf</w:t>
      </w:r>
      <w:r w:rsidRPr="002103F3">
        <w:rPr>
          <w:rFonts w:ascii="Calibri" w:eastAsia="Calibri" w:hAnsi="Calibri" w:cs="Calibri"/>
          <w:sz w:val="22"/>
        </w:rPr>
        <w:t>or</w:t>
      </w:r>
      <w:r w:rsidRPr="002103F3">
        <w:rPr>
          <w:rFonts w:ascii="Calibri" w:eastAsia="Calibri" w:hAnsi="Calibri" w:cs="Calibri"/>
          <w:spacing w:val="2"/>
          <w:sz w:val="22"/>
        </w:rPr>
        <w:t>m</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16"/>
          <w:sz w:val="22"/>
        </w:rPr>
        <w:t xml:space="preserve"> </w:t>
      </w:r>
      <w:r w:rsidRPr="002103F3">
        <w:rPr>
          <w:rFonts w:ascii="Calibri" w:eastAsia="Calibri" w:hAnsi="Calibri" w:cs="Calibri"/>
          <w:spacing w:val="-1"/>
          <w:sz w:val="22"/>
        </w:rPr>
        <w:t>T</w:t>
      </w:r>
      <w:r w:rsidRPr="002103F3">
        <w:rPr>
          <w:rFonts w:ascii="Calibri" w:eastAsia="Calibri" w:hAnsi="Calibri" w:cs="Calibri"/>
          <w:spacing w:val="1"/>
          <w:sz w:val="22"/>
        </w:rPr>
        <w:t>h</w:t>
      </w:r>
      <w:r w:rsidRPr="002103F3">
        <w:rPr>
          <w:rFonts w:ascii="Calibri" w:eastAsia="Calibri" w:hAnsi="Calibri" w:cs="Calibri"/>
          <w:sz w:val="22"/>
        </w:rPr>
        <w:t>is</w:t>
      </w:r>
      <w:r w:rsidRPr="002103F3">
        <w:rPr>
          <w:rFonts w:ascii="Calibri" w:eastAsia="Calibri" w:hAnsi="Calibri" w:cs="Calibri"/>
          <w:spacing w:val="10"/>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9"/>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 co</w:t>
      </w:r>
      <w:r w:rsidRPr="002103F3">
        <w:rPr>
          <w:rFonts w:ascii="Calibri" w:eastAsia="Calibri" w:hAnsi="Calibri" w:cs="Calibri"/>
          <w:spacing w:val="1"/>
          <w:sz w:val="22"/>
        </w:rPr>
        <w:t>n</w:t>
      </w:r>
      <w:r w:rsidRPr="002103F3">
        <w:rPr>
          <w:rFonts w:ascii="Calibri" w:eastAsia="Calibri" w:hAnsi="Calibri" w:cs="Calibri"/>
          <w:spacing w:val="-1"/>
          <w:sz w:val="22"/>
        </w:rPr>
        <w:t>s</w:t>
      </w:r>
      <w:r w:rsidRPr="002103F3">
        <w:rPr>
          <w:rFonts w:ascii="Calibri" w:eastAsia="Calibri" w:hAnsi="Calibri" w:cs="Calibri"/>
          <w:sz w:val="22"/>
        </w:rPr>
        <w:t>tr</w:t>
      </w:r>
      <w:r w:rsidRPr="002103F3">
        <w:rPr>
          <w:rFonts w:ascii="Calibri" w:eastAsia="Calibri" w:hAnsi="Calibri" w:cs="Calibri"/>
          <w:spacing w:val="1"/>
          <w:sz w:val="22"/>
        </w:rPr>
        <w:t>u</w:t>
      </w:r>
      <w:r w:rsidRPr="002103F3">
        <w:rPr>
          <w:rFonts w:ascii="Calibri" w:eastAsia="Calibri" w:hAnsi="Calibri" w:cs="Calibri"/>
          <w:sz w:val="22"/>
        </w:rPr>
        <w:t>cted</w:t>
      </w:r>
      <w:r w:rsidRPr="002103F3">
        <w:rPr>
          <w:rFonts w:ascii="Calibri" w:eastAsia="Calibri" w:hAnsi="Calibri" w:cs="Calibri"/>
          <w:spacing w:val="-9"/>
          <w:sz w:val="22"/>
        </w:rPr>
        <w:t xml:space="preserve"> </w:t>
      </w:r>
      <w:r w:rsidRPr="002103F3">
        <w:rPr>
          <w:rFonts w:ascii="Calibri" w:eastAsia="Calibri" w:hAnsi="Calibri" w:cs="Calibri"/>
          <w:spacing w:val="-1"/>
          <w:sz w:val="22"/>
        </w:rPr>
        <w:t>w</w:t>
      </w:r>
      <w:r w:rsidRPr="002103F3">
        <w:rPr>
          <w:rFonts w:ascii="Calibri" w:eastAsia="Calibri" w:hAnsi="Calibri" w:cs="Calibri"/>
          <w:sz w:val="22"/>
        </w:rPr>
        <w:t>ith</w:t>
      </w:r>
      <w:r w:rsidRPr="002103F3">
        <w:rPr>
          <w:rFonts w:ascii="Calibri" w:eastAsia="Calibri" w:hAnsi="Calibri" w:cs="Calibri"/>
          <w:spacing w:val="-3"/>
          <w:sz w:val="22"/>
        </w:rPr>
        <w:t xml:space="preserve"> </w:t>
      </w:r>
      <w:r w:rsidRPr="002103F3">
        <w:rPr>
          <w:rFonts w:ascii="Calibri" w:eastAsia="Calibri" w:hAnsi="Calibri" w:cs="Calibri"/>
          <w:sz w:val="22"/>
        </w:rPr>
        <w:t>a min</w:t>
      </w:r>
      <w:r w:rsidRPr="002103F3">
        <w:rPr>
          <w:rFonts w:ascii="Calibri" w:eastAsia="Calibri" w:hAnsi="Calibri" w:cs="Calibri"/>
          <w:spacing w:val="2"/>
          <w:sz w:val="22"/>
        </w:rPr>
        <w:t>i</w:t>
      </w:r>
      <w:r w:rsidRPr="002103F3">
        <w:rPr>
          <w:rFonts w:ascii="Calibri" w:eastAsia="Calibri" w:hAnsi="Calibri" w:cs="Calibri"/>
          <w:spacing w:val="-1"/>
          <w:sz w:val="22"/>
        </w:rPr>
        <w:t>m</w:t>
      </w:r>
      <w:r w:rsidRPr="002103F3">
        <w:rPr>
          <w:rFonts w:ascii="Calibri" w:eastAsia="Calibri" w:hAnsi="Calibri" w:cs="Calibri"/>
          <w:spacing w:val="1"/>
          <w:sz w:val="22"/>
        </w:rPr>
        <w:t>u</w:t>
      </w:r>
      <w:r w:rsidRPr="002103F3">
        <w:rPr>
          <w:rFonts w:ascii="Calibri" w:eastAsia="Calibri" w:hAnsi="Calibri" w:cs="Calibri"/>
          <w:sz w:val="22"/>
        </w:rPr>
        <w:t>m</w:t>
      </w:r>
      <w:r w:rsidRPr="002103F3">
        <w:rPr>
          <w:rFonts w:ascii="Calibri" w:eastAsia="Calibri" w:hAnsi="Calibri" w:cs="Calibri"/>
          <w:spacing w:val="-4"/>
          <w:sz w:val="22"/>
        </w:rPr>
        <w:t xml:space="preserve"> </w:t>
      </w:r>
      <w:r w:rsidR="002103F3" w:rsidRPr="002103F3">
        <w:rPr>
          <w:rFonts w:ascii="Calibri" w:eastAsia="Calibri" w:hAnsi="Calibri" w:cs="Calibri"/>
          <w:sz w:val="22"/>
        </w:rPr>
        <w:t>4</w:t>
      </w:r>
      <w:r w:rsidR="002B54E4" w:rsidRPr="002103F3">
        <w:rPr>
          <w:rFonts w:ascii="Calibri" w:eastAsia="Calibri" w:hAnsi="Calibri" w:cs="Calibri"/>
          <w:sz w:val="22"/>
        </w:rPr>
        <w:t>0</w:t>
      </w:r>
      <w:r w:rsidRPr="002103F3">
        <w:rPr>
          <w:rFonts w:ascii="Calibri" w:eastAsia="Calibri" w:hAnsi="Calibri" w:cs="Calibri"/>
          <w:sz w:val="22"/>
        </w:rPr>
        <w:t>0</w:t>
      </w:r>
      <w:r w:rsidRPr="002103F3">
        <w:rPr>
          <w:rFonts w:ascii="Calibri" w:eastAsia="Calibri" w:hAnsi="Calibri" w:cs="Calibri"/>
          <w:spacing w:val="1"/>
          <w:sz w:val="22"/>
        </w:rPr>
        <w:t>m</w:t>
      </w:r>
      <w:r w:rsidRPr="002103F3">
        <w:rPr>
          <w:rFonts w:ascii="Calibri" w:eastAsia="Calibri" w:hAnsi="Calibri" w:cs="Calibri"/>
          <w:sz w:val="22"/>
        </w:rPr>
        <w:t>m</w:t>
      </w:r>
      <w:r w:rsidRPr="002103F3">
        <w:rPr>
          <w:rFonts w:ascii="Calibri" w:eastAsia="Calibri" w:hAnsi="Calibri" w:cs="Calibri"/>
          <w:spacing w:val="-7"/>
          <w:sz w:val="22"/>
        </w:rPr>
        <w:t xml:space="preserve"> </w:t>
      </w:r>
      <w:r w:rsidRPr="002103F3">
        <w:rPr>
          <w:rFonts w:ascii="Calibri" w:eastAsia="Calibri" w:hAnsi="Calibri" w:cs="Calibri"/>
          <w:spacing w:val="1"/>
          <w:sz w:val="22"/>
        </w:rPr>
        <w:t>b</w:t>
      </w:r>
      <w:r w:rsidRPr="002103F3">
        <w:rPr>
          <w:rFonts w:ascii="Calibri" w:eastAsia="Calibri" w:hAnsi="Calibri" w:cs="Calibri"/>
          <w:sz w:val="22"/>
        </w:rPr>
        <w:t>ase</w:t>
      </w:r>
      <w:r w:rsidRPr="002103F3">
        <w:rPr>
          <w:rFonts w:ascii="Calibri" w:eastAsia="Calibri" w:hAnsi="Calibri" w:cs="Calibri"/>
          <w:spacing w:val="-6"/>
          <w:sz w:val="22"/>
        </w:rPr>
        <w:t xml:space="preserve"> </w:t>
      </w:r>
      <w:r w:rsidRPr="002103F3">
        <w:rPr>
          <w:rFonts w:ascii="Calibri" w:eastAsia="Calibri" w:hAnsi="Calibri" w:cs="Calibri"/>
          <w:spacing w:val="1"/>
          <w:sz w:val="22"/>
        </w:rPr>
        <w:t>th</w:t>
      </w:r>
      <w:r w:rsidRPr="002103F3">
        <w:rPr>
          <w:rFonts w:ascii="Calibri" w:eastAsia="Calibri" w:hAnsi="Calibri" w:cs="Calibri"/>
          <w:sz w:val="22"/>
        </w:rPr>
        <w:t>ick</w:t>
      </w:r>
      <w:r w:rsidRPr="002103F3">
        <w:rPr>
          <w:rFonts w:ascii="Calibri" w:eastAsia="Calibri" w:hAnsi="Calibri" w:cs="Calibri"/>
          <w:spacing w:val="4"/>
          <w:sz w:val="22"/>
        </w:rPr>
        <w:t>n</w:t>
      </w:r>
      <w:r w:rsidRPr="002103F3">
        <w:rPr>
          <w:rFonts w:ascii="Calibri" w:eastAsia="Calibri" w:hAnsi="Calibri" w:cs="Calibri"/>
          <w:spacing w:val="-1"/>
          <w:sz w:val="22"/>
        </w:rPr>
        <w:t>e</w:t>
      </w:r>
      <w:r w:rsidRPr="002103F3">
        <w:rPr>
          <w:rFonts w:ascii="Calibri" w:eastAsia="Calibri" w:hAnsi="Calibri" w:cs="Calibri"/>
          <w:spacing w:val="1"/>
          <w:sz w:val="22"/>
        </w:rPr>
        <w:t>s</w:t>
      </w:r>
      <w:r w:rsidRPr="002103F3">
        <w:rPr>
          <w:rFonts w:ascii="Calibri" w:eastAsia="Calibri" w:hAnsi="Calibri" w:cs="Calibri"/>
          <w:sz w:val="22"/>
        </w:rPr>
        <w:t>s</w:t>
      </w:r>
      <w:r w:rsidRPr="002103F3">
        <w:rPr>
          <w:rFonts w:ascii="Calibri" w:eastAsia="Calibri" w:hAnsi="Calibri" w:cs="Calibri"/>
          <w:spacing w:val="-7"/>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d</w:t>
      </w:r>
      <w:r w:rsidRPr="002103F3">
        <w:rPr>
          <w:rFonts w:ascii="Calibri" w:eastAsia="Calibri" w:hAnsi="Calibri" w:cs="Calibri"/>
          <w:spacing w:val="-1"/>
          <w:sz w:val="22"/>
        </w:rPr>
        <w:t xml:space="preserve"> </w:t>
      </w:r>
      <w:r w:rsidRPr="002103F3">
        <w:rPr>
          <w:rFonts w:ascii="Calibri" w:eastAsia="Calibri" w:hAnsi="Calibri" w:cs="Calibri"/>
          <w:sz w:val="22"/>
        </w:rPr>
        <w:t>an</w:t>
      </w:r>
      <w:r w:rsidRPr="002103F3">
        <w:rPr>
          <w:rFonts w:ascii="Calibri" w:eastAsia="Calibri" w:hAnsi="Calibri" w:cs="Calibri"/>
          <w:spacing w:val="-1"/>
          <w:sz w:val="22"/>
        </w:rPr>
        <w:t xml:space="preserve"> </w:t>
      </w:r>
      <w:r w:rsidRPr="002103F3">
        <w:rPr>
          <w:rFonts w:ascii="Calibri" w:eastAsia="Calibri" w:hAnsi="Calibri" w:cs="Calibri"/>
          <w:spacing w:val="1"/>
          <w:sz w:val="22"/>
        </w:rPr>
        <w:t>app</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pacing w:val="-1"/>
          <w:sz w:val="22"/>
        </w:rPr>
        <w:t>ve</w:t>
      </w:r>
      <w:r w:rsidRPr="002103F3">
        <w:rPr>
          <w:rFonts w:ascii="Calibri" w:eastAsia="Calibri" w:hAnsi="Calibri" w:cs="Calibri"/>
          <w:sz w:val="22"/>
        </w:rPr>
        <w:t>d</w:t>
      </w:r>
      <w:r w:rsidRPr="002103F3">
        <w:rPr>
          <w:rFonts w:ascii="Calibri" w:eastAsia="Calibri" w:hAnsi="Calibri" w:cs="Calibri"/>
          <w:spacing w:val="-7"/>
          <w:sz w:val="22"/>
        </w:rPr>
        <w:t xml:space="preserve"> </w:t>
      </w:r>
      <w:r w:rsidRPr="002103F3">
        <w:rPr>
          <w:rFonts w:ascii="Calibri" w:eastAsia="Calibri" w:hAnsi="Calibri" w:cs="Calibri"/>
          <w:sz w:val="22"/>
        </w:rPr>
        <w:t>st</w:t>
      </w:r>
      <w:r w:rsidRPr="002103F3">
        <w:rPr>
          <w:rFonts w:ascii="Calibri" w:eastAsia="Calibri" w:hAnsi="Calibri" w:cs="Calibri"/>
          <w:spacing w:val="1"/>
          <w:sz w:val="22"/>
        </w:rPr>
        <w:t>e</w:t>
      </w:r>
      <w:r w:rsidRPr="002103F3">
        <w:rPr>
          <w:rFonts w:ascii="Calibri" w:eastAsia="Calibri" w:hAnsi="Calibri" w:cs="Calibri"/>
          <w:spacing w:val="-1"/>
          <w:sz w:val="22"/>
        </w:rPr>
        <w:t>e</w:t>
      </w:r>
      <w:r w:rsidRPr="002103F3">
        <w:rPr>
          <w:rFonts w:ascii="Calibri" w:eastAsia="Calibri" w:hAnsi="Calibri" w:cs="Calibri"/>
          <w:sz w:val="22"/>
        </w:rPr>
        <w:t>l</w:t>
      </w:r>
      <w:r w:rsidRPr="002103F3">
        <w:rPr>
          <w:rFonts w:ascii="Calibri" w:eastAsia="Calibri" w:hAnsi="Calibri" w:cs="Calibri"/>
          <w:spacing w:val="-4"/>
          <w:sz w:val="22"/>
        </w:rPr>
        <w:t xml:space="preserve"> </w:t>
      </w:r>
      <w:r w:rsidRPr="002103F3">
        <w:rPr>
          <w:rFonts w:ascii="Calibri" w:eastAsia="Calibri" w:hAnsi="Calibri" w:cs="Calibri"/>
          <w:sz w:val="22"/>
        </w:rPr>
        <w:t>reinfo</w:t>
      </w:r>
      <w:r w:rsidRPr="002103F3">
        <w:rPr>
          <w:rFonts w:ascii="Calibri" w:eastAsia="Calibri" w:hAnsi="Calibri" w:cs="Calibri"/>
          <w:spacing w:val="3"/>
          <w:sz w:val="22"/>
        </w:rPr>
        <w:t>r</w:t>
      </w:r>
      <w:r w:rsidRPr="002103F3">
        <w:rPr>
          <w:rFonts w:ascii="Calibri" w:eastAsia="Calibri" w:hAnsi="Calibri" w:cs="Calibri"/>
          <w:sz w:val="22"/>
        </w:rPr>
        <w:t>c</w:t>
      </w:r>
      <w:r w:rsidRPr="002103F3">
        <w:rPr>
          <w:rFonts w:ascii="Calibri" w:eastAsia="Calibri" w:hAnsi="Calibri" w:cs="Calibri"/>
          <w:spacing w:val="1"/>
          <w:sz w:val="22"/>
        </w:rPr>
        <w:t>e</w:t>
      </w:r>
      <w:r w:rsidRPr="002103F3">
        <w:rPr>
          <w:rFonts w:ascii="Calibri" w:eastAsia="Calibri" w:hAnsi="Calibri" w:cs="Calibri"/>
          <w:spacing w:val="-1"/>
          <w:sz w:val="22"/>
        </w:rPr>
        <w:t>me</w:t>
      </w:r>
      <w:r w:rsidRPr="002103F3">
        <w:rPr>
          <w:rFonts w:ascii="Calibri" w:eastAsia="Calibri" w:hAnsi="Calibri" w:cs="Calibri"/>
          <w:spacing w:val="3"/>
          <w:sz w:val="22"/>
        </w:rPr>
        <w:t>n</w:t>
      </w:r>
      <w:r w:rsidRPr="002103F3">
        <w:rPr>
          <w:rFonts w:ascii="Calibri" w:eastAsia="Calibri" w:hAnsi="Calibri" w:cs="Calibri"/>
          <w:sz w:val="22"/>
        </w:rPr>
        <w:t>t</w:t>
      </w:r>
      <w:r w:rsidRPr="002103F3">
        <w:rPr>
          <w:rFonts w:ascii="Calibri" w:eastAsia="Calibri" w:hAnsi="Calibri" w:cs="Calibri"/>
          <w:spacing w:val="-9"/>
          <w:sz w:val="22"/>
        </w:rPr>
        <w:t xml:space="preserve"> </w:t>
      </w:r>
      <w:r w:rsidRPr="002103F3">
        <w:rPr>
          <w:rFonts w:ascii="Calibri" w:eastAsia="Calibri" w:hAnsi="Calibri" w:cs="Calibri"/>
          <w:sz w:val="22"/>
        </w:rPr>
        <w:t>la</w:t>
      </w:r>
      <w:r w:rsidRPr="002103F3">
        <w:rPr>
          <w:rFonts w:ascii="Calibri" w:eastAsia="Calibri" w:hAnsi="Calibri" w:cs="Calibri"/>
          <w:spacing w:val="1"/>
          <w:sz w:val="22"/>
        </w:rPr>
        <w:t>y</w:t>
      </w:r>
      <w:r w:rsidRPr="002103F3">
        <w:rPr>
          <w:rFonts w:ascii="Calibri" w:eastAsia="Calibri" w:hAnsi="Calibri" w:cs="Calibri"/>
          <w:sz w:val="22"/>
        </w:rPr>
        <w:t>o</w:t>
      </w:r>
      <w:r w:rsidRPr="002103F3">
        <w:rPr>
          <w:rFonts w:ascii="Calibri" w:eastAsia="Calibri" w:hAnsi="Calibri" w:cs="Calibri"/>
          <w:spacing w:val="1"/>
          <w:sz w:val="22"/>
        </w:rPr>
        <w:t>u</w:t>
      </w:r>
      <w:r w:rsidRPr="002103F3">
        <w:rPr>
          <w:rFonts w:ascii="Calibri" w:eastAsia="Calibri" w:hAnsi="Calibri" w:cs="Calibri"/>
          <w:spacing w:val="2"/>
          <w:sz w:val="22"/>
        </w:rPr>
        <w:t>t</w:t>
      </w:r>
      <w:r w:rsidRPr="002103F3">
        <w:rPr>
          <w:rFonts w:ascii="Calibri" w:eastAsia="Calibri" w:hAnsi="Calibri" w:cs="Calibri"/>
          <w:sz w:val="22"/>
        </w:rPr>
        <w:t>.</w:t>
      </w:r>
    </w:p>
    <w:p w14:paraId="6B94F1C6" w14:textId="77777777" w:rsidR="008D0FED" w:rsidRDefault="008D0FED" w:rsidP="008D0FED">
      <w:pPr>
        <w:spacing w:line="276" w:lineRule="auto"/>
        <w:ind w:right="109"/>
        <w:jc w:val="both"/>
        <w:rPr>
          <w:sz w:val="22"/>
          <w:szCs w:val="22"/>
        </w:rPr>
      </w:pPr>
    </w:p>
    <w:p w14:paraId="3CEDC63F" w14:textId="7DE8EB39" w:rsidR="008D0FED" w:rsidRDefault="003228F6" w:rsidP="008D0FED">
      <w:pPr>
        <w:pStyle w:val="Heading2"/>
        <w:numPr>
          <w:ilvl w:val="1"/>
          <w:numId w:val="22"/>
        </w:numPr>
        <w:rPr>
          <w:rFonts w:eastAsia="Calibri"/>
          <w:spacing w:val="-5"/>
        </w:rPr>
      </w:pPr>
      <w:bookmarkStart w:id="25" w:name="_Toc18667366"/>
      <w:r w:rsidRPr="003228F6">
        <w:rPr>
          <w:rFonts w:eastAsia="Calibri"/>
        </w:rPr>
        <w:t>F</w:t>
      </w:r>
      <w:r w:rsidRPr="003228F6">
        <w:rPr>
          <w:rFonts w:eastAsia="Calibri"/>
          <w:spacing w:val="-1"/>
        </w:rPr>
        <w:t>I</w:t>
      </w:r>
      <w:r w:rsidRPr="003228F6">
        <w:rPr>
          <w:rFonts w:eastAsia="Calibri"/>
        </w:rPr>
        <w:t>LL</w:t>
      </w:r>
      <w:r w:rsidRPr="003228F6">
        <w:rPr>
          <w:rFonts w:eastAsia="Calibri"/>
          <w:spacing w:val="-1"/>
        </w:rPr>
        <w:t>I</w:t>
      </w:r>
      <w:r w:rsidRPr="003228F6">
        <w:rPr>
          <w:rFonts w:eastAsia="Calibri"/>
          <w:spacing w:val="1"/>
        </w:rPr>
        <w:t>N</w:t>
      </w:r>
      <w:r w:rsidRPr="003228F6">
        <w:rPr>
          <w:rFonts w:eastAsia="Calibri"/>
        </w:rPr>
        <w:t>G</w:t>
      </w:r>
      <w:r w:rsidRPr="003228F6">
        <w:rPr>
          <w:rFonts w:eastAsia="Calibri"/>
          <w:spacing w:val="-1"/>
        </w:rPr>
        <w:t xml:space="preserve"> </w:t>
      </w:r>
      <w:r w:rsidRPr="003228F6">
        <w:rPr>
          <w:rFonts w:eastAsia="Calibri"/>
        </w:rPr>
        <w:t>&amp;</w:t>
      </w:r>
      <w:r w:rsidRPr="003228F6">
        <w:rPr>
          <w:rFonts w:eastAsia="Calibri"/>
          <w:spacing w:val="3"/>
        </w:rPr>
        <w:t xml:space="preserve"> R</w:t>
      </w:r>
      <w:r w:rsidRPr="003228F6">
        <w:rPr>
          <w:rFonts w:eastAsia="Calibri"/>
          <w:spacing w:val="-1"/>
        </w:rPr>
        <w:t>E</w:t>
      </w:r>
      <w:r w:rsidRPr="003228F6">
        <w:rPr>
          <w:rFonts w:eastAsia="Calibri"/>
        </w:rPr>
        <w:t>INS</w:t>
      </w:r>
      <w:r w:rsidRPr="003228F6">
        <w:rPr>
          <w:rFonts w:eastAsia="Calibri"/>
          <w:spacing w:val="2"/>
        </w:rPr>
        <w:t>T</w:t>
      </w:r>
      <w:r w:rsidRPr="003228F6">
        <w:rPr>
          <w:rFonts w:eastAsia="Calibri"/>
          <w:spacing w:val="-1"/>
        </w:rPr>
        <w:t>A</w:t>
      </w:r>
      <w:r w:rsidRPr="003228F6">
        <w:rPr>
          <w:rFonts w:eastAsia="Calibri"/>
          <w:spacing w:val="2"/>
        </w:rPr>
        <w:t>T</w:t>
      </w:r>
      <w:r w:rsidRPr="003228F6">
        <w:rPr>
          <w:rFonts w:eastAsia="Calibri"/>
          <w:spacing w:val="-1"/>
        </w:rPr>
        <w:t>E</w:t>
      </w:r>
      <w:r w:rsidRPr="003228F6">
        <w:rPr>
          <w:rFonts w:eastAsia="Calibri"/>
          <w:spacing w:val="1"/>
        </w:rPr>
        <w:t>M</w:t>
      </w:r>
      <w:r w:rsidRPr="003228F6">
        <w:rPr>
          <w:rFonts w:eastAsia="Calibri"/>
          <w:spacing w:val="-1"/>
        </w:rPr>
        <w:t>E</w:t>
      </w:r>
      <w:r w:rsidRPr="003228F6">
        <w:rPr>
          <w:rFonts w:eastAsia="Calibri"/>
          <w:spacing w:val="3"/>
        </w:rPr>
        <w:t>N</w:t>
      </w:r>
      <w:r w:rsidRPr="003228F6">
        <w:rPr>
          <w:rFonts w:eastAsia="Calibri"/>
        </w:rPr>
        <w:t>T</w:t>
      </w:r>
      <w:bookmarkEnd w:id="25"/>
    </w:p>
    <w:p w14:paraId="2CB54A0F" w14:textId="08DB3CA0" w:rsidR="003228F6" w:rsidRPr="002103F3" w:rsidRDefault="003228F6" w:rsidP="008D0FED">
      <w:pPr>
        <w:spacing w:line="276" w:lineRule="auto"/>
        <w:ind w:right="109"/>
        <w:jc w:val="both"/>
        <w:rPr>
          <w:rFonts w:ascii="Calibri" w:eastAsia="Calibri" w:hAnsi="Calibri" w:cs="Calibri"/>
          <w:sz w:val="22"/>
        </w:rPr>
      </w:pPr>
      <w:r w:rsidRPr="002103F3">
        <w:rPr>
          <w:rFonts w:ascii="Calibri" w:eastAsia="Calibri" w:hAnsi="Calibri" w:cs="Calibri"/>
          <w:sz w:val="22"/>
        </w:rPr>
        <w:t>If</w:t>
      </w:r>
      <w:r w:rsidRPr="002103F3">
        <w:rPr>
          <w:rFonts w:ascii="Calibri" w:eastAsia="Calibri" w:hAnsi="Calibri" w:cs="Calibri"/>
          <w:spacing w:val="3"/>
          <w:sz w:val="22"/>
        </w:rPr>
        <w:t xml:space="preserve"> </w:t>
      </w:r>
      <w:r w:rsidRPr="002103F3">
        <w:rPr>
          <w:rFonts w:ascii="Calibri" w:eastAsia="Calibri" w:hAnsi="Calibri" w:cs="Calibri"/>
          <w:sz w:val="22"/>
        </w:rPr>
        <w:t>it</w:t>
      </w:r>
      <w:r w:rsidRPr="002103F3">
        <w:rPr>
          <w:rFonts w:ascii="Calibri" w:eastAsia="Calibri" w:hAnsi="Calibri" w:cs="Calibri"/>
          <w:spacing w:val="4"/>
          <w:sz w:val="22"/>
        </w:rPr>
        <w:t xml:space="preserve"> </w:t>
      </w:r>
      <w:r w:rsidRPr="002103F3">
        <w:rPr>
          <w:rFonts w:ascii="Calibri" w:eastAsia="Calibri" w:hAnsi="Calibri" w:cs="Calibri"/>
          <w:sz w:val="22"/>
        </w:rPr>
        <w:t>is</w:t>
      </w:r>
      <w:r w:rsidRPr="002103F3">
        <w:rPr>
          <w:rFonts w:ascii="Calibri" w:eastAsia="Calibri" w:hAnsi="Calibri" w:cs="Calibri"/>
          <w:spacing w:val="3"/>
          <w:sz w:val="22"/>
        </w:rPr>
        <w:t xml:space="preserve"> </w:t>
      </w:r>
      <w:r w:rsidRPr="002103F3">
        <w:rPr>
          <w:rFonts w:ascii="Calibri" w:eastAsia="Calibri" w:hAnsi="Calibri" w:cs="Calibri"/>
          <w:spacing w:val="2"/>
          <w:sz w:val="22"/>
        </w:rPr>
        <w:t>r</w:t>
      </w:r>
      <w:r w:rsidRPr="002103F3">
        <w:rPr>
          <w:rFonts w:ascii="Calibri" w:eastAsia="Calibri" w:hAnsi="Calibri" w:cs="Calibri"/>
          <w:spacing w:val="-1"/>
          <w:sz w:val="22"/>
        </w:rPr>
        <w:t>e</w:t>
      </w:r>
      <w:r w:rsidRPr="002103F3">
        <w:rPr>
          <w:rFonts w:ascii="Calibri" w:eastAsia="Calibri" w:hAnsi="Calibri" w:cs="Calibri"/>
          <w:spacing w:val="1"/>
          <w:sz w:val="22"/>
        </w:rPr>
        <w:t>qu</w:t>
      </w:r>
      <w:r w:rsidRPr="002103F3">
        <w:rPr>
          <w:rFonts w:ascii="Calibri" w:eastAsia="Calibri" w:hAnsi="Calibri" w:cs="Calibri"/>
          <w:sz w:val="22"/>
        </w:rPr>
        <w:t>ir</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1"/>
          <w:sz w:val="22"/>
        </w:rPr>
        <w:t xml:space="preserve"> </w:t>
      </w:r>
      <w:r w:rsidRPr="002103F3">
        <w:rPr>
          <w:rFonts w:ascii="Calibri" w:eastAsia="Calibri" w:hAnsi="Calibri" w:cs="Calibri"/>
          <w:sz w:val="22"/>
        </w:rPr>
        <w:t>to</w:t>
      </w:r>
      <w:r w:rsidRPr="002103F3">
        <w:rPr>
          <w:rFonts w:ascii="Calibri" w:eastAsia="Calibri" w:hAnsi="Calibri" w:cs="Calibri"/>
          <w:spacing w:val="4"/>
          <w:sz w:val="22"/>
        </w:rPr>
        <w:t xml:space="preserve"> </w:t>
      </w:r>
      <w:r w:rsidRPr="002103F3">
        <w:rPr>
          <w:rFonts w:ascii="Calibri" w:eastAsia="Calibri" w:hAnsi="Calibri" w:cs="Calibri"/>
          <w:spacing w:val="-1"/>
          <w:sz w:val="22"/>
        </w:rPr>
        <w:t>f</w:t>
      </w:r>
      <w:r w:rsidRPr="002103F3">
        <w:rPr>
          <w:rFonts w:ascii="Calibri" w:eastAsia="Calibri" w:hAnsi="Calibri" w:cs="Calibri"/>
          <w:sz w:val="22"/>
        </w:rPr>
        <w:t>ill</w:t>
      </w:r>
      <w:r w:rsidRPr="002103F3">
        <w:rPr>
          <w:rFonts w:ascii="Calibri" w:eastAsia="Calibri" w:hAnsi="Calibri" w:cs="Calibri"/>
          <w:spacing w:val="3"/>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1"/>
          <w:sz w:val="22"/>
        </w:rPr>
        <w:t xml:space="preserve"> </w:t>
      </w:r>
      <w:r w:rsidRPr="002103F3">
        <w:rPr>
          <w:rFonts w:ascii="Calibri" w:eastAsia="Calibri" w:hAnsi="Calibri" w:cs="Calibri"/>
          <w:sz w:val="22"/>
        </w:rPr>
        <w:t>la</w:t>
      </w:r>
      <w:r w:rsidRPr="002103F3">
        <w:rPr>
          <w:rFonts w:ascii="Calibri" w:eastAsia="Calibri" w:hAnsi="Calibri" w:cs="Calibri"/>
          <w:spacing w:val="4"/>
          <w:sz w:val="22"/>
        </w:rPr>
        <w:t>n</w:t>
      </w:r>
      <w:r w:rsidRPr="002103F3">
        <w:rPr>
          <w:rFonts w:ascii="Calibri" w:eastAsia="Calibri" w:hAnsi="Calibri" w:cs="Calibri"/>
          <w:spacing w:val="1"/>
          <w:sz w:val="22"/>
        </w:rPr>
        <w:t>d</w:t>
      </w:r>
      <w:r w:rsidRPr="002103F3">
        <w:rPr>
          <w:rFonts w:ascii="Calibri" w:eastAsia="Calibri" w:hAnsi="Calibri" w:cs="Calibri"/>
          <w:sz w:val="22"/>
        </w:rPr>
        <w:t>,</w:t>
      </w:r>
      <w:r w:rsidRPr="002103F3">
        <w:rPr>
          <w:rFonts w:ascii="Calibri" w:eastAsia="Calibri" w:hAnsi="Calibri" w:cs="Calibri"/>
          <w:spacing w:val="1"/>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6"/>
          <w:sz w:val="22"/>
        </w:rPr>
        <w:t xml:space="preserve"> </w:t>
      </w:r>
      <w:r w:rsidRPr="002103F3">
        <w:rPr>
          <w:rFonts w:ascii="Calibri" w:eastAsia="Calibri" w:hAnsi="Calibri" w:cs="Calibri"/>
          <w:sz w:val="22"/>
        </w:rPr>
        <w:t>Co</w:t>
      </w:r>
      <w:r w:rsidRPr="002103F3">
        <w:rPr>
          <w:rFonts w:ascii="Calibri" w:eastAsia="Calibri" w:hAnsi="Calibri" w:cs="Calibri"/>
          <w:spacing w:val="1"/>
          <w:sz w:val="22"/>
        </w:rPr>
        <w:t>n</w:t>
      </w:r>
      <w:r w:rsidRPr="002103F3">
        <w:rPr>
          <w:rFonts w:ascii="Calibri" w:eastAsia="Calibri" w:hAnsi="Calibri" w:cs="Calibri"/>
          <w:sz w:val="22"/>
        </w:rPr>
        <w:t>tr</w:t>
      </w:r>
      <w:r w:rsidRPr="002103F3">
        <w:rPr>
          <w:rFonts w:ascii="Calibri" w:eastAsia="Calibri" w:hAnsi="Calibri" w:cs="Calibri"/>
          <w:spacing w:val="1"/>
          <w:sz w:val="22"/>
        </w:rPr>
        <w:t>a</w:t>
      </w:r>
      <w:r w:rsidRPr="002103F3">
        <w:rPr>
          <w:rFonts w:ascii="Calibri" w:eastAsia="Calibri" w:hAnsi="Calibri" w:cs="Calibri"/>
          <w:sz w:val="22"/>
        </w:rPr>
        <w:t>ct</w:t>
      </w:r>
      <w:r w:rsidRPr="002103F3">
        <w:rPr>
          <w:rFonts w:ascii="Calibri" w:eastAsia="Calibri" w:hAnsi="Calibri" w:cs="Calibri"/>
          <w:spacing w:val="1"/>
          <w:sz w:val="22"/>
        </w:rPr>
        <w:t>o</w:t>
      </w:r>
      <w:r w:rsidRPr="002103F3">
        <w:rPr>
          <w:rFonts w:ascii="Calibri" w:eastAsia="Calibri" w:hAnsi="Calibri" w:cs="Calibri"/>
          <w:sz w:val="22"/>
        </w:rPr>
        <w:t>r</w:t>
      </w:r>
      <w:r w:rsidRPr="002103F3">
        <w:rPr>
          <w:rFonts w:ascii="Calibri" w:eastAsia="Calibri" w:hAnsi="Calibri" w:cs="Calibri"/>
          <w:spacing w:val="-4"/>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1"/>
          <w:sz w:val="22"/>
        </w:rPr>
        <w:t xml:space="preserve"> </w:t>
      </w:r>
      <w:r w:rsidRPr="002103F3">
        <w:rPr>
          <w:rFonts w:ascii="Calibri" w:eastAsia="Calibri" w:hAnsi="Calibri" w:cs="Calibri"/>
          <w:sz w:val="22"/>
        </w:rPr>
        <w:t>g</w:t>
      </w:r>
      <w:r w:rsidRPr="002103F3">
        <w:rPr>
          <w:rFonts w:ascii="Calibri" w:eastAsia="Calibri" w:hAnsi="Calibri" w:cs="Calibri"/>
          <w:spacing w:val="-1"/>
          <w:sz w:val="22"/>
        </w:rPr>
        <w:t>e</w:t>
      </w:r>
      <w:r w:rsidRPr="002103F3">
        <w:rPr>
          <w:rFonts w:ascii="Calibri" w:eastAsia="Calibri" w:hAnsi="Calibri" w:cs="Calibri"/>
          <w:sz w:val="22"/>
        </w:rPr>
        <w:t>t</w:t>
      </w:r>
      <w:r w:rsidRPr="002103F3">
        <w:rPr>
          <w:rFonts w:ascii="Calibri" w:eastAsia="Calibri" w:hAnsi="Calibri" w:cs="Calibri"/>
          <w:spacing w:val="2"/>
          <w:sz w:val="22"/>
        </w:rPr>
        <w:t xml:space="preserve"> </w:t>
      </w:r>
      <w:r w:rsidRPr="002103F3">
        <w:rPr>
          <w:rFonts w:ascii="Calibri" w:eastAsia="Calibri" w:hAnsi="Calibri" w:cs="Calibri"/>
          <w:sz w:val="22"/>
        </w:rPr>
        <w:t>a</w:t>
      </w:r>
      <w:r w:rsidRPr="002103F3">
        <w:rPr>
          <w:rFonts w:ascii="Calibri" w:eastAsia="Calibri" w:hAnsi="Calibri" w:cs="Calibri"/>
          <w:spacing w:val="1"/>
          <w:sz w:val="22"/>
        </w:rPr>
        <w:t>pp</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pacing w:val="-1"/>
          <w:sz w:val="22"/>
        </w:rPr>
        <w:t>v</w:t>
      </w:r>
      <w:r w:rsidRPr="002103F3">
        <w:rPr>
          <w:rFonts w:ascii="Calibri" w:eastAsia="Calibri" w:hAnsi="Calibri" w:cs="Calibri"/>
          <w:sz w:val="22"/>
        </w:rPr>
        <w:t>al</w:t>
      </w:r>
      <w:r w:rsidRPr="002103F3">
        <w:rPr>
          <w:rFonts w:ascii="Calibri" w:eastAsia="Calibri" w:hAnsi="Calibri" w:cs="Calibri"/>
          <w:spacing w:val="-2"/>
          <w:sz w:val="22"/>
        </w:rPr>
        <w:t xml:space="preserve"> </w:t>
      </w:r>
      <w:r w:rsidRPr="002103F3">
        <w:rPr>
          <w:rFonts w:ascii="Calibri" w:eastAsia="Calibri" w:hAnsi="Calibri" w:cs="Calibri"/>
          <w:spacing w:val="-1"/>
          <w:sz w:val="22"/>
        </w:rPr>
        <w:t>f</w:t>
      </w:r>
      <w:r w:rsidRPr="002103F3">
        <w:rPr>
          <w:rFonts w:ascii="Calibri" w:eastAsia="Calibri" w:hAnsi="Calibri" w:cs="Calibri"/>
          <w:sz w:val="22"/>
        </w:rPr>
        <w:t>or</w:t>
      </w:r>
      <w:r w:rsidRPr="002103F3">
        <w:rPr>
          <w:rFonts w:ascii="Calibri" w:eastAsia="Calibri" w:hAnsi="Calibri" w:cs="Calibri"/>
          <w:spacing w:val="3"/>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1"/>
          <w:sz w:val="22"/>
        </w:rPr>
        <w:t xml:space="preserve"> </w:t>
      </w:r>
      <w:r w:rsidRPr="002103F3">
        <w:rPr>
          <w:rFonts w:ascii="Calibri" w:eastAsia="Calibri" w:hAnsi="Calibri" w:cs="Calibri"/>
          <w:spacing w:val="-1"/>
          <w:sz w:val="22"/>
        </w:rPr>
        <w:t>f</w:t>
      </w:r>
      <w:r w:rsidRPr="002103F3">
        <w:rPr>
          <w:rFonts w:ascii="Calibri" w:eastAsia="Calibri" w:hAnsi="Calibri" w:cs="Calibri"/>
          <w:sz w:val="22"/>
        </w:rPr>
        <w:t>il</w:t>
      </w:r>
      <w:r w:rsidRPr="002103F3">
        <w:rPr>
          <w:rFonts w:ascii="Calibri" w:eastAsia="Calibri" w:hAnsi="Calibri" w:cs="Calibri"/>
          <w:spacing w:val="2"/>
          <w:sz w:val="22"/>
        </w:rPr>
        <w:t>l</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1"/>
          <w:sz w:val="22"/>
        </w:rPr>
        <w:t xml:space="preserve"> </w:t>
      </w:r>
      <w:r w:rsidRPr="002103F3">
        <w:rPr>
          <w:rFonts w:ascii="Calibri" w:eastAsia="Calibri" w:hAnsi="Calibri" w:cs="Calibri"/>
          <w:spacing w:val="-1"/>
          <w:sz w:val="22"/>
        </w:rPr>
        <w:t>m</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pacing w:val="2"/>
          <w:sz w:val="22"/>
        </w:rPr>
        <w:t>r</w:t>
      </w:r>
      <w:r w:rsidRPr="002103F3">
        <w:rPr>
          <w:rFonts w:ascii="Calibri" w:eastAsia="Calibri" w:hAnsi="Calibri" w:cs="Calibri"/>
          <w:sz w:val="22"/>
        </w:rPr>
        <w:t>ial a</w:t>
      </w:r>
      <w:r w:rsidRPr="002103F3">
        <w:rPr>
          <w:rFonts w:ascii="Calibri" w:eastAsia="Calibri" w:hAnsi="Calibri" w:cs="Calibri"/>
          <w:spacing w:val="1"/>
          <w:sz w:val="22"/>
        </w:rPr>
        <w:t>n</w:t>
      </w:r>
      <w:r w:rsidRPr="002103F3">
        <w:rPr>
          <w:rFonts w:ascii="Calibri" w:eastAsia="Calibri" w:hAnsi="Calibri" w:cs="Calibri"/>
          <w:sz w:val="22"/>
        </w:rPr>
        <w:t>d</w:t>
      </w:r>
      <w:r w:rsidR="00B20101" w:rsidRPr="002103F3">
        <w:rPr>
          <w:rFonts w:ascii="Calibri" w:eastAsia="Calibri" w:hAnsi="Calibri" w:cs="Calibri"/>
          <w:spacing w:val="-2"/>
          <w:sz w:val="22"/>
        </w:rPr>
        <w:t xml:space="preserve"> </w:t>
      </w:r>
      <w:r w:rsidRPr="002103F3">
        <w:rPr>
          <w:rFonts w:ascii="Calibri" w:eastAsia="Calibri" w:hAnsi="Calibri" w:cs="Calibri"/>
          <w:sz w:val="22"/>
        </w:rPr>
        <w:t>m</w:t>
      </w:r>
      <w:r w:rsidRPr="002103F3">
        <w:rPr>
          <w:rFonts w:ascii="Calibri" w:eastAsia="Calibri" w:hAnsi="Calibri" w:cs="Calibri"/>
          <w:spacing w:val="-1"/>
          <w:sz w:val="22"/>
        </w:rPr>
        <w:t>e</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od</w:t>
      </w:r>
      <w:r w:rsidRPr="002103F3">
        <w:rPr>
          <w:rFonts w:ascii="Calibri" w:eastAsia="Calibri" w:hAnsi="Calibri" w:cs="Calibri"/>
          <w:spacing w:val="-5"/>
          <w:sz w:val="22"/>
        </w:rPr>
        <w:t xml:space="preserve"> </w:t>
      </w:r>
      <w:r w:rsidRPr="002103F3">
        <w:rPr>
          <w:rFonts w:ascii="Calibri" w:eastAsia="Calibri" w:hAnsi="Calibri" w:cs="Calibri"/>
          <w:spacing w:val="1"/>
          <w:sz w:val="22"/>
        </w:rPr>
        <w:t>o</w:t>
      </w:r>
      <w:r w:rsidRPr="002103F3">
        <w:rPr>
          <w:rFonts w:ascii="Calibri" w:eastAsia="Calibri" w:hAnsi="Calibri" w:cs="Calibri"/>
          <w:sz w:val="22"/>
        </w:rPr>
        <w:t>f</w:t>
      </w:r>
      <w:r w:rsidRPr="002103F3">
        <w:rPr>
          <w:rFonts w:ascii="Calibri" w:eastAsia="Calibri" w:hAnsi="Calibri" w:cs="Calibri"/>
          <w:spacing w:val="-3"/>
          <w:sz w:val="22"/>
        </w:rPr>
        <w:t xml:space="preserve"> </w:t>
      </w:r>
      <w:r w:rsidRPr="002103F3">
        <w:rPr>
          <w:rFonts w:ascii="Calibri" w:eastAsia="Calibri" w:hAnsi="Calibri" w:cs="Calibri"/>
          <w:sz w:val="22"/>
        </w:rPr>
        <w:t>c</w:t>
      </w:r>
      <w:r w:rsidRPr="002103F3">
        <w:rPr>
          <w:rFonts w:ascii="Calibri" w:eastAsia="Calibri" w:hAnsi="Calibri" w:cs="Calibri"/>
          <w:spacing w:val="1"/>
          <w:sz w:val="22"/>
        </w:rPr>
        <w:t>on</w:t>
      </w:r>
      <w:r w:rsidRPr="002103F3">
        <w:rPr>
          <w:rFonts w:ascii="Calibri" w:eastAsia="Calibri" w:hAnsi="Calibri" w:cs="Calibri"/>
          <w:spacing w:val="-1"/>
          <w:sz w:val="22"/>
        </w:rPr>
        <w:t>s</w:t>
      </w:r>
      <w:r w:rsidRPr="002103F3">
        <w:rPr>
          <w:rFonts w:ascii="Calibri" w:eastAsia="Calibri" w:hAnsi="Calibri" w:cs="Calibri"/>
          <w:sz w:val="22"/>
        </w:rPr>
        <w:t>tr</w:t>
      </w:r>
      <w:r w:rsidRPr="002103F3">
        <w:rPr>
          <w:rFonts w:ascii="Calibri" w:eastAsia="Calibri" w:hAnsi="Calibri" w:cs="Calibri"/>
          <w:spacing w:val="1"/>
          <w:sz w:val="22"/>
        </w:rPr>
        <w:t>u</w:t>
      </w:r>
      <w:r w:rsidRPr="002103F3">
        <w:rPr>
          <w:rFonts w:ascii="Calibri" w:eastAsia="Calibri" w:hAnsi="Calibri" w:cs="Calibri"/>
          <w:sz w:val="22"/>
        </w:rPr>
        <w:t>ction</w:t>
      </w:r>
      <w:r w:rsidRPr="002103F3">
        <w:rPr>
          <w:rFonts w:ascii="Calibri" w:eastAsia="Calibri" w:hAnsi="Calibri" w:cs="Calibri"/>
          <w:spacing w:val="-9"/>
          <w:sz w:val="22"/>
        </w:rPr>
        <w:t xml:space="preserve"> </w:t>
      </w:r>
      <w:r w:rsidRPr="002103F3">
        <w:rPr>
          <w:rFonts w:ascii="Calibri" w:eastAsia="Calibri" w:hAnsi="Calibri" w:cs="Calibri"/>
          <w:spacing w:val="1"/>
          <w:sz w:val="22"/>
        </w:rPr>
        <w:t>b</w:t>
      </w:r>
      <w:r w:rsidRPr="002103F3">
        <w:rPr>
          <w:rFonts w:ascii="Calibri" w:eastAsia="Calibri" w:hAnsi="Calibri" w:cs="Calibri"/>
          <w:spacing w:val="-1"/>
          <w:sz w:val="22"/>
        </w:rPr>
        <w:t>ef</w:t>
      </w:r>
      <w:r w:rsidRPr="002103F3">
        <w:rPr>
          <w:rFonts w:ascii="Calibri" w:eastAsia="Calibri" w:hAnsi="Calibri" w:cs="Calibri"/>
          <w:sz w:val="22"/>
        </w:rPr>
        <w:t>ore</w:t>
      </w:r>
      <w:r w:rsidRPr="002103F3">
        <w:rPr>
          <w:rFonts w:ascii="Calibri" w:eastAsia="Calibri" w:hAnsi="Calibri" w:cs="Calibri"/>
          <w:spacing w:val="-6"/>
          <w:sz w:val="22"/>
        </w:rPr>
        <w:t xml:space="preserve"> </w:t>
      </w:r>
      <w:r w:rsidRPr="002103F3">
        <w:rPr>
          <w:rFonts w:ascii="Calibri" w:eastAsia="Calibri" w:hAnsi="Calibri" w:cs="Calibri"/>
          <w:spacing w:val="1"/>
          <w:sz w:val="22"/>
        </w:rPr>
        <w:t>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z w:val="22"/>
        </w:rPr>
        <w:t>c</w:t>
      </w:r>
      <w:r w:rsidRPr="002103F3">
        <w:rPr>
          <w:rFonts w:ascii="Calibri" w:eastAsia="Calibri" w:hAnsi="Calibri" w:cs="Calibri"/>
          <w:spacing w:val="3"/>
          <w:sz w:val="22"/>
        </w:rPr>
        <w:t>o</w:t>
      </w:r>
      <w:r w:rsidRPr="002103F3">
        <w:rPr>
          <w:rFonts w:ascii="Calibri" w:eastAsia="Calibri" w:hAnsi="Calibri" w:cs="Calibri"/>
          <w:spacing w:val="1"/>
          <w:sz w:val="22"/>
        </w:rPr>
        <w:t>m</w:t>
      </w:r>
      <w:r w:rsidRPr="002103F3">
        <w:rPr>
          <w:rFonts w:ascii="Calibri" w:eastAsia="Calibri" w:hAnsi="Calibri" w:cs="Calibri"/>
          <w:spacing w:val="-1"/>
          <w:sz w:val="22"/>
        </w:rPr>
        <w:t>me</w:t>
      </w:r>
      <w:r w:rsidRPr="002103F3">
        <w:rPr>
          <w:rFonts w:ascii="Calibri" w:eastAsia="Calibri" w:hAnsi="Calibri" w:cs="Calibri"/>
          <w:spacing w:val="1"/>
          <w:sz w:val="22"/>
        </w:rPr>
        <w:t>n</w:t>
      </w:r>
      <w:r w:rsidRPr="002103F3">
        <w:rPr>
          <w:rFonts w:ascii="Calibri" w:eastAsia="Calibri" w:hAnsi="Calibri" w:cs="Calibri"/>
          <w:spacing w:val="2"/>
          <w:sz w:val="22"/>
        </w:rPr>
        <w:t>c</w:t>
      </w:r>
      <w:r w:rsidRPr="002103F3">
        <w:rPr>
          <w:rFonts w:ascii="Calibri" w:eastAsia="Calibri" w:hAnsi="Calibri" w:cs="Calibri"/>
          <w:spacing w:val="-1"/>
          <w:sz w:val="22"/>
        </w:rPr>
        <w:t>e</w:t>
      </w:r>
      <w:r w:rsidRPr="002103F3">
        <w:rPr>
          <w:rFonts w:ascii="Calibri" w:eastAsia="Calibri" w:hAnsi="Calibri" w:cs="Calibri"/>
          <w:spacing w:val="1"/>
          <w:sz w:val="22"/>
        </w:rPr>
        <w:t>m</w:t>
      </w:r>
      <w:r w:rsidRPr="002103F3">
        <w:rPr>
          <w:rFonts w:ascii="Calibri" w:eastAsia="Calibri" w:hAnsi="Calibri" w:cs="Calibri"/>
          <w:spacing w:val="-1"/>
          <w:sz w:val="22"/>
        </w:rPr>
        <w:t>e</w:t>
      </w:r>
      <w:r w:rsidRPr="002103F3">
        <w:rPr>
          <w:rFonts w:ascii="Calibri" w:eastAsia="Calibri" w:hAnsi="Calibri" w:cs="Calibri"/>
          <w:spacing w:val="1"/>
          <w:sz w:val="22"/>
        </w:rPr>
        <w:t>n</w:t>
      </w:r>
      <w:r w:rsidRPr="002103F3">
        <w:rPr>
          <w:rFonts w:ascii="Calibri" w:eastAsia="Calibri" w:hAnsi="Calibri" w:cs="Calibri"/>
          <w:sz w:val="22"/>
        </w:rPr>
        <w:t>t</w:t>
      </w:r>
      <w:r w:rsidRPr="002103F3">
        <w:rPr>
          <w:rFonts w:ascii="Calibri" w:eastAsia="Calibri" w:hAnsi="Calibri" w:cs="Calibri"/>
          <w:spacing w:val="-12"/>
          <w:sz w:val="22"/>
        </w:rPr>
        <w:t xml:space="preserve"> </w:t>
      </w:r>
      <w:r w:rsidRPr="002103F3">
        <w:rPr>
          <w:rFonts w:ascii="Calibri" w:eastAsia="Calibri" w:hAnsi="Calibri" w:cs="Calibri"/>
          <w:sz w:val="22"/>
        </w:rPr>
        <w:t>of</w:t>
      </w:r>
      <w:r w:rsidRPr="002103F3">
        <w:rPr>
          <w:rFonts w:ascii="Calibri" w:eastAsia="Calibri" w:hAnsi="Calibri" w:cs="Calibri"/>
          <w:spacing w:val="-3"/>
          <w:sz w:val="22"/>
        </w:rPr>
        <w:t xml:space="preserve"> </w:t>
      </w:r>
      <w:r w:rsidRPr="002103F3">
        <w:rPr>
          <w:rFonts w:ascii="Calibri" w:eastAsia="Calibri" w:hAnsi="Calibri" w:cs="Calibri"/>
          <w:sz w:val="22"/>
        </w:rPr>
        <w:t>wor</w:t>
      </w:r>
      <w:r w:rsidRPr="002103F3">
        <w:rPr>
          <w:rFonts w:ascii="Calibri" w:eastAsia="Calibri" w:hAnsi="Calibri" w:cs="Calibri"/>
          <w:spacing w:val="1"/>
          <w:sz w:val="22"/>
        </w:rPr>
        <w:t>k</w:t>
      </w:r>
      <w:r w:rsidRPr="002103F3">
        <w:rPr>
          <w:rFonts w:ascii="Calibri" w:eastAsia="Calibri" w:hAnsi="Calibri" w:cs="Calibri"/>
          <w:sz w:val="22"/>
        </w:rPr>
        <w:t>.</w:t>
      </w:r>
    </w:p>
    <w:p w14:paraId="41E6F6F1" w14:textId="77777777" w:rsidR="003228F6" w:rsidRPr="002103F3" w:rsidRDefault="003228F6" w:rsidP="008D0FED">
      <w:pPr>
        <w:spacing w:line="120" w:lineRule="exact"/>
        <w:rPr>
          <w:sz w:val="14"/>
          <w:szCs w:val="12"/>
        </w:rPr>
      </w:pPr>
    </w:p>
    <w:p w14:paraId="549C5F0E" w14:textId="18661949" w:rsidR="003228F6" w:rsidRPr="002103F3" w:rsidRDefault="003228F6" w:rsidP="008D0FED">
      <w:pPr>
        <w:spacing w:line="276" w:lineRule="auto"/>
        <w:ind w:right="106"/>
        <w:jc w:val="both"/>
        <w:rPr>
          <w:rFonts w:ascii="Calibri" w:eastAsia="Calibri" w:hAnsi="Calibri" w:cs="Calibri"/>
          <w:sz w:val="22"/>
        </w:rPr>
      </w:pPr>
      <w:r w:rsidRPr="002103F3">
        <w:rPr>
          <w:rFonts w:ascii="Calibri" w:eastAsia="Calibri" w:hAnsi="Calibri" w:cs="Calibri"/>
          <w:sz w:val="22"/>
        </w:rPr>
        <w:t>Filling</w:t>
      </w:r>
      <w:r w:rsidRPr="002103F3">
        <w:rPr>
          <w:rFonts w:ascii="Calibri" w:eastAsia="Calibri" w:hAnsi="Calibri" w:cs="Calibri"/>
          <w:spacing w:val="8"/>
          <w:sz w:val="22"/>
        </w:rPr>
        <w:t xml:space="preserve"> </w:t>
      </w:r>
      <w:r w:rsidRPr="002103F3">
        <w:rPr>
          <w:rFonts w:ascii="Calibri" w:eastAsia="Calibri" w:hAnsi="Calibri" w:cs="Calibri"/>
          <w:spacing w:val="-1"/>
          <w:sz w:val="22"/>
        </w:rPr>
        <w:t>f</w:t>
      </w:r>
      <w:r w:rsidRPr="002103F3">
        <w:rPr>
          <w:rFonts w:ascii="Calibri" w:eastAsia="Calibri" w:hAnsi="Calibri" w:cs="Calibri"/>
          <w:sz w:val="22"/>
        </w:rPr>
        <w:t>or</w:t>
      </w:r>
      <w:r w:rsidRPr="002103F3">
        <w:rPr>
          <w:rFonts w:ascii="Calibri" w:eastAsia="Calibri" w:hAnsi="Calibri" w:cs="Calibri"/>
          <w:spacing w:val="8"/>
          <w:sz w:val="22"/>
        </w:rPr>
        <w:t xml:space="preserve"> </w:t>
      </w:r>
      <w:r w:rsidRPr="002103F3">
        <w:rPr>
          <w:rFonts w:ascii="Calibri" w:eastAsia="Calibri" w:hAnsi="Calibri" w:cs="Calibri"/>
          <w:sz w:val="22"/>
        </w:rPr>
        <w:t>tre</w:t>
      </w:r>
      <w:r w:rsidRPr="002103F3">
        <w:rPr>
          <w:rFonts w:ascii="Calibri" w:eastAsia="Calibri" w:hAnsi="Calibri" w:cs="Calibri"/>
          <w:spacing w:val="1"/>
          <w:sz w:val="22"/>
        </w:rPr>
        <w:t>n</w:t>
      </w:r>
      <w:r w:rsidRPr="002103F3">
        <w:rPr>
          <w:rFonts w:ascii="Calibri" w:eastAsia="Calibri" w:hAnsi="Calibri" w:cs="Calibri"/>
          <w:sz w:val="22"/>
        </w:rPr>
        <w:t>c</w:t>
      </w:r>
      <w:r w:rsidRPr="002103F3">
        <w:rPr>
          <w:rFonts w:ascii="Calibri" w:eastAsia="Calibri" w:hAnsi="Calibri" w:cs="Calibri"/>
          <w:spacing w:val="3"/>
          <w:sz w:val="22"/>
        </w:rPr>
        <w:t>h</w:t>
      </w:r>
      <w:r w:rsidRPr="002103F3">
        <w:rPr>
          <w:rFonts w:ascii="Calibri" w:eastAsia="Calibri" w:hAnsi="Calibri" w:cs="Calibri"/>
          <w:spacing w:val="-1"/>
          <w:sz w:val="22"/>
        </w:rPr>
        <w:t>es</w:t>
      </w:r>
      <w:r w:rsidRPr="002103F3">
        <w:rPr>
          <w:rFonts w:ascii="Calibri" w:eastAsia="Calibri" w:hAnsi="Calibri" w:cs="Calibri"/>
          <w:sz w:val="22"/>
        </w:rPr>
        <w:t>,</w:t>
      </w:r>
      <w:r w:rsidRPr="002103F3">
        <w:rPr>
          <w:rFonts w:ascii="Calibri" w:eastAsia="Calibri" w:hAnsi="Calibri" w:cs="Calibri"/>
          <w:spacing w:val="5"/>
          <w:sz w:val="22"/>
        </w:rPr>
        <w:t xml:space="preserve"> </w:t>
      </w:r>
      <w:r w:rsidRPr="002103F3">
        <w:rPr>
          <w:rFonts w:ascii="Calibri" w:eastAsia="Calibri" w:hAnsi="Calibri" w:cs="Calibri"/>
          <w:spacing w:val="-1"/>
          <w:sz w:val="22"/>
        </w:rPr>
        <w:t>e</w:t>
      </w:r>
      <w:r w:rsidRPr="002103F3">
        <w:rPr>
          <w:rFonts w:ascii="Calibri" w:eastAsia="Calibri" w:hAnsi="Calibri" w:cs="Calibri"/>
          <w:sz w:val="22"/>
        </w:rPr>
        <w:t>xc</w:t>
      </w:r>
      <w:r w:rsidRPr="002103F3">
        <w:rPr>
          <w:rFonts w:ascii="Calibri" w:eastAsia="Calibri" w:hAnsi="Calibri" w:cs="Calibri"/>
          <w:spacing w:val="3"/>
          <w:sz w:val="22"/>
        </w:rPr>
        <w:t>a</w:t>
      </w:r>
      <w:r w:rsidRPr="002103F3">
        <w:rPr>
          <w:rFonts w:ascii="Calibri" w:eastAsia="Calibri" w:hAnsi="Calibri" w:cs="Calibri"/>
          <w:spacing w:val="-1"/>
          <w:sz w:val="22"/>
        </w:rPr>
        <w:t>v</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z w:val="22"/>
        </w:rPr>
        <w:t>i</w:t>
      </w:r>
      <w:r w:rsidRPr="002103F3">
        <w:rPr>
          <w:rFonts w:ascii="Calibri" w:eastAsia="Calibri" w:hAnsi="Calibri" w:cs="Calibri"/>
          <w:spacing w:val="3"/>
          <w:sz w:val="22"/>
        </w:rPr>
        <w:t>o</w:t>
      </w:r>
      <w:r w:rsidRPr="002103F3">
        <w:rPr>
          <w:rFonts w:ascii="Calibri" w:eastAsia="Calibri" w:hAnsi="Calibri" w:cs="Calibri"/>
          <w:spacing w:val="1"/>
          <w:sz w:val="22"/>
        </w:rPr>
        <w:t>n</w:t>
      </w:r>
      <w:r w:rsidRPr="002103F3">
        <w:rPr>
          <w:rFonts w:ascii="Calibri" w:eastAsia="Calibri" w:hAnsi="Calibri" w:cs="Calibri"/>
          <w:sz w:val="22"/>
        </w:rPr>
        <w:t>s</w:t>
      </w:r>
      <w:r w:rsidRPr="002103F3">
        <w:rPr>
          <w:rFonts w:ascii="Calibri" w:eastAsia="Calibri" w:hAnsi="Calibri" w:cs="Calibri"/>
          <w:spacing w:val="-1"/>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d</w:t>
      </w:r>
      <w:r w:rsidRPr="002103F3">
        <w:rPr>
          <w:rFonts w:ascii="Calibri" w:eastAsia="Calibri" w:hAnsi="Calibri" w:cs="Calibri"/>
          <w:spacing w:val="7"/>
          <w:sz w:val="22"/>
        </w:rPr>
        <w:t xml:space="preserve"> </w:t>
      </w:r>
      <w:r w:rsidRPr="002103F3">
        <w:rPr>
          <w:rFonts w:ascii="Calibri" w:eastAsia="Calibri" w:hAnsi="Calibri" w:cs="Calibri"/>
          <w:sz w:val="22"/>
        </w:rPr>
        <w:t>l</w:t>
      </w:r>
      <w:r w:rsidRPr="002103F3">
        <w:rPr>
          <w:rFonts w:ascii="Calibri" w:eastAsia="Calibri" w:hAnsi="Calibri" w:cs="Calibri"/>
          <w:spacing w:val="1"/>
          <w:sz w:val="22"/>
        </w:rPr>
        <w:t>e</w:t>
      </w:r>
      <w:r w:rsidRPr="002103F3">
        <w:rPr>
          <w:rFonts w:ascii="Calibri" w:eastAsia="Calibri" w:hAnsi="Calibri" w:cs="Calibri"/>
          <w:spacing w:val="-1"/>
          <w:sz w:val="22"/>
        </w:rPr>
        <w:t>ve</w:t>
      </w:r>
      <w:r w:rsidRPr="002103F3">
        <w:rPr>
          <w:rFonts w:ascii="Calibri" w:eastAsia="Calibri" w:hAnsi="Calibri" w:cs="Calibri"/>
          <w:sz w:val="22"/>
        </w:rPr>
        <w:t>l</w:t>
      </w:r>
      <w:r w:rsidRPr="002103F3">
        <w:rPr>
          <w:rFonts w:ascii="Calibri" w:eastAsia="Calibri" w:hAnsi="Calibri" w:cs="Calibri"/>
          <w:spacing w:val="2"/>
          <w:sz w:val="22"/>
        </w:rPr>
        <w:t>l</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3"/>
          <w:sz w:val="22"/>
        </w:rPr>
        <w:t xml:space="preserve"> </w:t>
      </w:r>
      <w:r w:rsidRPr="002103F3">
        <w:rPr>
          <w:rFonts w:ascii="Calibri" w:eastAsia="Calibri" w:hAnsi="Calibri" w:cs="Calibri"/>
          <w:sz w:val="22"/>
        </w:rPr>
        <w:t>of</w:t>
      </w:r>
      <w:r w:rsidRPr="002103F3">
        <w:rPr>
          <w:rFonts w:ascii="Calibri" w:eastAsia="Calibri" w:hAnsi="Calibri" w:cs="Calibri"/>
          <w:spacing w:val="9"/>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8"/>
          <w:sz w:val="22"/>
        </w:rPr>
        <w:t xml:space="preserve"> </w:t>
      </w:r>
      <w:r w:rsidRPr="002103F3">
        <w:rPr>
          <w:rFonts w:ascii="Calibri" w:eastAsia="Calibri" w:hAnsi="Calibri" w:cs="Calibri"/>
          <w:spacing w:val="-1"/>
          <w:sz w:val="22"/>
        </w:rPr>
        <w:t>s</w:t>
      </w:r>
      <w:r w:rsidRPr="002103F3">
        <w:rPr>
          <w:rFonts w:ascii="Calibri" w:eastAsia="Calibri" w:hAnsi="Calibri" w:cs="Calibri"/>
          <w:sz w:val="22"/>
        </w:rPr>
        <w:t>ite</w:t>
      </w:r>
      <w:r w:rsidRPr="002103F3">
        <w:rPr>
          <w:rFonts w:ascii="Calibri" w:eastAsia="Calibri" w:hAnsi="Calibri" w:cs="Calibri"/>
          <w:spacing w:val="9"/>
          <w:sz w:val="22"/>
        </w:rPr>
        <w:t xml:space="preserve"> </w:t>
      </w:r>
      <w:r w:rsidRPr="002103F3">
        <w:rPr>
          <w:rFonts w:ascii="Calibri" w:eastAsia="Calibri" w:hAnsi="Calibri" w:cs="Calibri"/>
          <w:spacing w:val="-1"/>
          <w:sz w:val="22"/>
        </w:rPr>
        <w:t>s</w:t>
      </w:r>
      <w:r w:rsidRPr="002103F3">
        <w:rPr>
          <w:rFonts w:ascii="Calibri" w:eastAsia="Calibri" w:hAnsi="Calibri" w:cs="Calibri"/>
          <w:spacing w:val="3"/>
          <w:sz w:val="22"/>
        </w:rPr>
        <w:t>h</w:t>
      </w:r>
      <w:r w:rsidRPr="002103F3">
        <w:rPr>
          <w:rFonts w:ascii="Calibri" w:eastAsia="Calibri" w:hAnsi="Calibri" w:cs="Calibri"/>
          <w:sz w:val="22"/>
        </w:rPr>
        <w:t>all</w:t>
      </w:r>
      <w:r w:rsidRPr="002103F3">
        <w:rPr>
          <w:rFonts w:ascii="Calibri" w:eastAsia="Calibri" w:hAnsi="Calibri" w:cs="Calibri"/>
          <w:spacing w:val="6"/>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7"/>
          <w:sz w:val="22"/>
        </w:rPr>
        <w:t xml:space="preserve"> </w:t>
      </w:r>
      <w:r w:rsidRPr="002103F3">
        <w:rPr>
          <w:rFonts w:ascii="Calibri" w:eastAsia="Calibri" w:hAnsi="Calibri" w:cs="Calibri"/>
          <w:spacing w:val="1"/>
          <w:sz w:val="22"/>
        </w:rPr>
        <w:t>d</w:t>
      </w:r>
      <w:r w:rsidRPr="002103F3">
        <w:rPr>
          <w:rFonts w:ascii="Calibri" w:eastAsia="Calibri" w:hAnsi="Calibri" w:cs="Calibri"/>
          <w:spacing w:val="-1"/>
          <w:sz w:val="22"/>
        </w:rPr>
        <w:t>e</w:t>
      </w:r>
      <w:r w:rsidRPr="002103F3">
        <w:rPr>
          <w:rFonts w:ascii="Calibri" w:eastAsia="Calibri" w:hAnsi="Calibri" w:cs="Calibri"/>
          <w:spacing w:val="1"/>
          <w:sz w:val="22"/>
        </w:rPr>
        <w:t>p</w:t>
      </w:r>
      <w:r w:rsidRPr="002103F3">
        <w:rPr>
          <w:rFonts w:ascii="Calibri" w:eastAsia="Calibri" w:hAnsi="Calibri" w:cs="Calibri"/>
          <w:spacing w:val="3"/>
          <w:sz w:val="22"/>
        </w:rPr>
        <w:t>o</w:t>
      </w:r>
      <w:r w:rsidRPr="002103F3">
        <w:rPr>
          <w:rFonts w:ascii="Calibri" w:eastAsia="Calibri" w:hAnsi="Calibri" w:cs="Calibri"/>
          <w:spacing w:val="-1"/>
          <w:sz w:val="22"/>
        </w:rPr>
        <w:t>s</w:t>
      </w:r>
      <w:r w:rsidRPr="002103F3">
        <w:rPr>
          <w:rFonts w:ascii="Calibri" w:eastAsia="Calibri" w:hAnsi="Calibri" w:cs="Calibri"/>
          <w:sz w:val="22"/>
        </w:rPr>
        <w:t>ited</w:t>
      </w:r>
      <w:r w:rsidRPr="002103F3">
        <w:rPr>
          <w:rFonts w:ascii="Calibri" w:eastAsia="Calibri" w:hAnsi="Calibri" w:cs="Calibri"/>
          <w:spacing w:val="2"/>
          <w:sz w:val="22"/>
        </w:rPr>
        <w:t xml:space="preserve"> </w:t>
      </w:r>
      <w:r w:rsidRPr="002103F3">
        <w:rPr>
          <w:rFonts w:ascii="Calibri" w:eastAsia="Calibri" w:hAnsi="Calibri" w:cs="Calibri"/>
          <w:sz w:val="22"/>
        </w:rPr>
        <w:t>in</w:t>
      </w:r>
      <w:r w:rsidRPr="002103F3">
        <w:rPr>
          <w:rFonts w:ascii="Calibri" w:eastAsia="Calibri" w:hAnsi="Calibri" w:cs="Calibri"/>
          <w:spacing w:val="11"/>
          <w:sz w:val="22"/>
        </w:rPr>
        <w:t xml:space="preserve"> </w:t>
      </w:r>
      <w:r w:rsidRPr="002103F3">
        <w:rPr>
          <w:rFonts w:ascii="Calibri" w:eastAsia="Calibri" w:hAnsi="Calibri" w:cs="Calibri"/>
          <w:sz w:val="22"/>
        </w:rPr>
        <w:t>la</w:t>
      </w:r>
      <w:r w:rsidRPr="002103F3">
        <w:rPr>
          <w:rFonts w:ascii="Calibri" w:eastAsia="Calibri" w:hAnsi="Calibri" w:cs="Calibri"/>
          <w:spacing w:val="1"/>
          <w:sz w:val="22"/>
        </w:rPr>
        <w:t>y</w:t>
      </w:r>
      <w:r w:rsidRPr="002103F3">
        <w:rPr>
          <w:rFonts w:ascii="Calibri" w:eastAsia="Calibri" w:hAnsi="Calibri" w:cs="Calibri"/>
          <w:spacing w:val="-1"/>
          <w:sz w:val="22"/>
        </w:rPr>
        <w:t>e</w:t>
      </w:r>
      <w:r w:rsidRPr="002103F3">
        <w:rPr>
          <w:rFonts w:ascii="Calibri" w:eastAsia="Calibri" w:hAnsi="Calibri" w:cs="Calibri"/>
          <w:sz w:val="22"/>
        </w:rPr>
        <w:t>rs</w:t>
      </w:r>
      <w:r w:rsidRPr="002103F3">
        <w:rPr>
          <w:rFonts w:ascii="Calibri" w:eastAsia="Calibri" w:hAnsi="Calibri" w:cs="Calibri"/>
          <w:spacing w:val="6"/>
          <w:sz w:val="22"/>
        </w:rPr>
        <w:t xml:space="preserve"> </w:t>
      </w:r>
      <w:r w:rsidRPr="002103F3">
        <w:rPr>
          <w:rFonts w:ascii="Calibri" w:eastAsia="Calibri" w:hAnsi="Calibri" w:cs="Calibri"/>
          <w:spacing w:val="1"/>
          <w:sz w:val="22"/>
        </w:rPr>
        <w:t>n</w:t>
      </w:r>
      <w:r w:rsidRPr="002103F3">
        <w:rPr>
          <w:rFonts w:ascii="Calibri" w:eastAsia="Calibri" w:hAnsi="Calibri" w:cs="Calibri"/>
          <w:sz w:val="22"/>
        </w:rPr>
        <w:t>ot</w:t>
      </w:r>
      <w:r w:rsidRPr="002103F3">
        <w:rPr>
          <w:rFonts w:ascii="Calibri" w:eastAsia="Calibri" w:hAnsi="Calibri" w:cs="Calibri"/>
          <w:spacing w:val="10"/>
          <w:sz w:val="22"/>
        </w:rPr>
        <w:t xml:space="preserve"> </w:t>
      </w:r>
      <w:r w:rsidRPr="002103F3">
        <w:rPr>
          <w:rFonts w:ascii="Calibri" w:eastAsia="Calibri" w:hAnsi="Calibri" w:cs="Calibri"/>
          <w:spacing w:val="-1"/>
          <w:sz w:val="22"/>
        </w:rPr>
        <w:t>e</w:t>
      </w:r>
      <w:r w:rsidRPr="002103F3">
        <w:rPr>
          <w:rFonts w:ascii="Calibri" w:eastAsia="Calibri" w:hAnsi="Calibri" w:cs="Calibri"/>
          <w:sz w:val="22"/>
        </w:rPr>
        <w:t>xc</w:t>
      </w:r>
      <w:r w:rsidRPr="002103F3">
        <w:rPr>
          <w:rFonts w:ascii="Calibri" w:eastAsia="Calibri" w:hAnsi="Calibri" w:cs="Calibri"/>
          <w:spacing w:val="1"/>
          <w:sz w:val="22"/>
        </w:rPr>
        <w:t>e</w:t>
      </w:r>
      <w:r w:rsidRPr="002103F3">
        <w:rPr>
          <w:rFonts w:ascii="Calibri" w:eastAsia="Calibri" w:hAnsi="Calibri" w:cs="Calibri"/>
          <w:spacing w:val="-1"/>
          <w:sz w:val="22"/>
        </w:rPr>
        <w:t>e</w:t>
      </w:r>
      <w:r w:rsidRPr="002103F3">
        <w:rPr>
          <w:rFonts w:ascii="Calibri" w:eastAsia="Calibri" w:hAnsi="Calibri" w:cs="Calibri"/>
          <w:spacing w:val="1"/>
          <w:sz w:val="22"/>
        </w:rPr>
        <w:t>d</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12"/>
          <w:sz w:val="22"/>
        </w:rPr>
        <w:t xml:space="preserve"> </w:t>
      </w:r>
      <w:r w:rsidRPr="002103F3">
        <w:rPr>
          <w:rFonts w:ascii="Calibri" w:eastAsia="Calibri" w:hAnsi="Calibri" w:cs="Calibri"/>
          <w:sz w:val="22"/>
        </w:rPr>
        <w:t>3</w:t>
      </w:r>
      <w:r w:rsidRPr="002103F3">
        <w:rPr>
          <w:rFonts w:ascii="Calibri" w:eastAsia="Calibri" w:hAnsi="Calibri" w:cs="Calibri"/>
          <w:spacing w:val="2"/>
          <w:sz w:val="22"/>
        </w:rPr>
        <w:t>0</w:t>
      </w:r>
      <w:r w:rsidRPr="002103F3">
        <w:rPr>
          <w:rFonts w:ascii="Calibri" w:eastAsia="Calibri" w:hAnsi="Calibri" w:cs="Calibri"/>
          <w:sz w:val="22"/>
        </w:rPr>
        <w:t>0</w:t>
      </w:r>
      <w:r w:rsidRPr="002103F3">
        <w:rPr>
          <w:rFonts w:ascii="Calibri" w:eastAsia="Calibri" w:hAnsi="Calibri" w:cs="Calibri"/>
          <w:spacing w:val="9"/>
          <w:sz w:val="22"/>
        </w:rPr>
        <w:t xml:space="preserve"> </w:t>
      </w:r>
      <w:r w:rsidRPr="002103F3">
        <w:rPr>
          <w:rFonts w:ascii="Calibri" w:eastAsia="Calibri" w:hAnsi="Calibri" w:cs="Calibri"/>
          <w:spacing w:val="-1"/>
          <w:sz w:val="22"/>
        </w:rPr>
        <w:t>m</w:t>
      </w:r>
      <w:r w:rsidRPr="002103F3">
        <w:rPr>
          <w:rFonts w:ascii="Calibri" w:eastAsia="Calibri" w:hAnsi="Calibri" w:cs="Calibri"/>
          <w:sz w:val="22"/>
        </w:rPr>
        <w:t>m</w:t>
      </w:r>
      <w:r w:rsidRPr="002103F3">
        <w:rPr>
          <w:rFonts w:ascii="Calibri" w:eastAsia="Calibri" w:hAnsi="Calibri" w:cs="Calibri"/>
          <w:spacing w:val="6"/>
          <w:sz w:val="22"/>
        </w:rPr>
        <w:t xml:space="preserve"> </w:t>
      </w:r>
      <w:r w:rsidRPr="002103F3">
        <w:rPr>
          <w:rFonts w:ascii="Calibri" w:eastAsia="Calibri" w:hAnsi="Calibri" w:cs="Calibri"/>
          <w:spacing w:val="3"/>
          <w:sz w:val="22"/>
        </w:rPr>
        <w:t>o</w:t>
      </w:r>
      <w:r w:rsidRPr="002103F3">
        <w:rPr>
          <w:rFonts w:ascii="Calibri" w:eastAsia="Calibri" w:hAnsi="Calibri" w:cs="Calibri"/>
          <w:sz w:val="22"/>
        </w:rPr>
        <w:t>f</w:t>
      </w:r>
      <w:r w:rsidRPr="002103F3">
        <w:rPr>
          <w:rFonts w:ascii="Calibri" w:eastAsia="Calibri" w:hAnsi="Calibri" w:cs="Calibri"/>
          <w:spacing w:val="7"/>
          <w:sz w:val="22"/>
        </w:rPr>
        <w:t xml:space="preserve"> </w:t>
      </w:r>
      <w:r w:rsidRPr="002103F3">
        <w:rPr>
          <w:rFonts w:ascii="Calibri" w:eastAsia="Calibri" w:hAnsi="Calibri" w:cs="Calibri"/>
          <w:spacing w:val="1"/>
          <w:sz w:val="22"/>
        </w:rPr>
        <w:t>u</w:t>
      </w:r>
      <w:r w:rsidR="00B20101" w:rsidRPr="002103F3">
        <w:rPr>
          <w:rFonts w:ascii="Calibri" w:eastAsia="Calibri" w:hAnsi="Calibri" w:cs="Calibri"/>
          <w:sz w:val="22"/>
        </w:rPr>
        <w:t>n</w:t>
      </w:r>
      <w:r w:rsidR="00641B9A" w:rsidRPr="002103F3">
        <w:rPr>
          <w:rFonts w:ascii="Calibri" w:eastAsia="Calibri" w:hAnsi="Calibri" w:cs="Calibri"/>
          <w:sz w:val="22"/>
        </w:rPr>
        <w:t>-</w:t>
      </w:r>
      <w:r w:rsidRPr="002103F3">
        <w:rPr>
          <w:rFonts w:ascii="Calibri" w:eastAsia="Calibri" w:hAnsi="Calibri" w:cs="Calibri"/>
          <w:sz w:val="22"/>
        </w:rPr>
        <w:t>compac</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16"/>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ick</w:t>
      </w:r>
      <w:r w:rsidRPr="002103F3">
        <w:rPr>
          <w:rFonts w:ascii="Calibri" w:eastAsia="Calibri" w:hAnsi="Calibri" w:cs="Calibri"/>
          <w:spacing w:val="1"/>
          <w:sz w:val="22"/>
        </w:rPr>
        <w:t>n</w:t>
      </w:r>
      <w:r w:rsidRPr="002103F3">
        <w:rPr>
          <w:rFonts w:ascii="Calibri" w:eastAsia="Calibri" w:hAnsi="Calibri" w:cs="Calibri"/>
          <w:spacing w:val="-1"/>
          <w:sz w:val="22"/>
        </w:rPr>
        <w:t>e</w:t>
      </w:r>
      <w:r w:rsidRPr="002103F3">
        <w:rPr>
          <w:rFonts w:ascii="Calibri" w:eastAsia="Calibri" w:hAnsi="Calibri" w:cs="Calibri"/>
          <w:spacing w:val="1"/>
          <w:sz w:val="22"/>
        </w:rPr>
        <w:t>s</w:t>
      </w:r>
      <w:r w:rsidRPr="002103F3">
        <w:rPr>
          <w:rFonts w:ascii="Calibri" w:eastAsia="Calibri" w:hAnsi="Calibri" w:cs="Calibri"/>
          <w:spacing w:val="-1"/>
          <w:sz w:val="22"/>
        </w:rPr>
        <w:t>s</w:t>
      </w:r>
      <w:r w:rsidRPr="002103F3">
        <w:rPr>
          <w:rFonts w:ascii="Calibri" w:eastAsia="Calibri" w:hAnsi="Calibri" w:cs="Calibri"/>
          <w:sz w:val="22"/>
        </w:rPr>
        <w:t>,</w:t>
      </w:r>
      <w:r w:rsidRPr="002103F3">
        <w:rPr>
          <w:rFonts w:ascii="Calibri" w:eastAsia="Calibri" w:hAnsi="Calibri" w:cs="Calibri"/>
          <w:spacing w:val="16"/>
          <w:sz w:val="22"/>
        </w:rPr>
        <w:t xml:space="preserve"> </w:t>
      </w:r>
      <w:r w:rsidRPr="002103F3">
        <w:rPr>
          <w:rFonts w:ascii="Calibri" w:eastAsia="Calibri" w:hAnsi="Calibri" w:cs="Calibri"/>
          <w:spacing w:val="-1"/>
          <w:sz w:val="22"/>
        </w:rPr>
        <w:t>e</w:t>
      </w:r>
      <w:r w:rsidRPr="002103F3">
        <w:rPr>
          <w:rFonts w:ascii="Calibri" w:eastAsia="Calibri" w:hAnsi="Calibri" w:cs="Calibri"/>
          <w:spacing w:val="3"/>
          <w:sz w:val="22"/>
        </w:rPr>
        <w:t>a</w:t>
      </w:r>
      <w:r w:rsidRPr="002103F3">
        <w:rPr>
          <w:rFonts w:ascii="Calibri" w:eastAsia="Calibri" w:hAnsi="Calibri" w:cs="Calibri"/>
          <w:sz w:val="22"/>
        </w:rPr>
        <w:t>ch</w:t>
      </w:r>
      <w:r w:rsidRPr="002103F3">
        <w:rPr>
          <w:rFonts w:ascii="Calibri" w:eastAsia="Calibri" w:hAnsi="Calibri" w:cs="Calibri"/>
          <w:spacing w:val="20"/>
          <w:sz w:val="22"/>
        </w:rPr>
        <w:t xml:space="preserve"> </w:t>
      </w:r>
      <w:r w:rsidRPr="002103F3">
        <w:rPr>
          <w:rFonts w:ascii="Calibri" w:eastAsia="Calibri" w:hAnsi="Calibri" w:cs="Calibri"/>
          <w:sz w:val="22"/>
        </w:rPr>
        <w:t>l</w:t>
      </w:r>
      <w:r w:rsidRPr="002103F3">
        <w:rPr>
          <w:rFonts w:ascii="Calibri" w:eastAsia="Calibri" w:hAnsi="Calibri" w:cs="Calibri"/>
          <w:spacing w:val="3"/>
          <w:sz w:val="22"/>
        </w:rPr>
        <w:t>a</w:t>
      </w:r>
      <w:r w:rsidRPr="002103F3">
        <w:rPr>
          <w:rFonts w:ascii="Calibri" w:eastAsia="Calibri" w:hAnsi="Calibri" w:cs="Calibri"/>
          <w:spacing w:val="1"/>
          <w:sz w:val="22"/>
        </w:rPr>
        <w:t>y</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20"/>
          <w:sz w:val="22"/>
        </w:rPr>
        <w:t xml:space="preserve"> </w:t>
      </w:r>
      <w:r w:rsidRPr="002103F3">
        <w:rPr>
          <w:rFonts w:ascii="Calibri" w:eastAsia="Calibri" w:hAnsi="Calibri" w:cs="Calibri"/>
          <w:spacing w:val="-1"/>
          <w:sz w:val="22"/>
        </w:rPr>
        <w:t>w</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20"/>
          <w:sz w:val="22"/>
        </w:rPr>
        <w:t xml:space="preserve"> </w:t>
      </w:r>
      <w:r w:rsidRPr="002103F3">
        <w:rPr>
          <w:rFonts w:ascii="Calibri" w:eastAsia="Calibri" w:hAnsi="Calibri" w:cs="Calibri"/>
          <w:spacing w:val="-1"/>
          <w:sz w:val="22"/>
        </w:rPr>
        <w:t>w</w:t>
      </w:r>
      <w:r w:rsidRPr="002103F3">
        <w:rPr>
          <w:rFonts w:ascii="Calibri" w:eastAsia="Calibri" w:hAnsi="Calibri" w:cs="Calibri"/>
          <w:spacing w:val="1"/>
          <w:sz w:val="22"/>
        </w:rPr>
        <w:t>h</w:t>
      </w:r>
      <w:r w:rsidRPr="002103F3">
        <w:rPr>
          <w:rFonts w:ascii="Calibri" w:eastAsia="Calibri" w:hAnsi="Calibri" w:cs="Calibri"/>
          <w:spacing w:val="-1"/>
          <w:sz w:val="22"/>
        </w:rPr>
        <w:t>e</w:t>
      </w:r>
      <w:r w:rsidRPr="002103F3">
        <w:rPr>
          <w:rFonts w:ascii="Calibri" w:eastAsia="Calibri" w:hAnsi="Calibri" w:cs="Calibri"/>
          <w:sz w:val="22"/>
        </w:rPr>
        <w:t>n</w:t>
      </w:r>
      <w:r w:rsidRPr="002103F3">
        <w:rPr>
          <w:rFonts w:ascii="Calibri" w:eastAsia="Calibri" w:hAnsi="Calibri" w:cs="Calibri"/>
          <w:spacing w:val="21"/>
          <w:sz w:val="22"/>
        </w:rPr>
        <w:t xml:space="preserve"> </w:t>
      </w:r>
      <w:r w:rsidRPr="002103F3">
        <w:rPr>
          <w:rFonts w:ascii="Calibri" w:eastAsia="Calibri" w:hAnsi="Calibri" w:cs="Calibri"/>
          <w:spacing w:val="1"/>
          <w:sz w:val="22"/>
        </w:rPr>
        <w:t>n</w:t>
      </w:r>
      <w:r w:rsidRPr="002103F3">
        <w:rPr>
          <w:rFonts w:ascii="Calibri" w:eastAsia="Calibri" w:hAnsi="Calibri" w:cs="Calibri"/>
          <w:spacing w:val="-1"/>
          <w:sz w:val="22"/>
        </w:rPr>
        <w:t>e</w:t>
      </w:r>
      <w:r w:rsidRPr="002103F3">
        <w:rPr>
          <w:rFonts w:ascii="Calibri" w:eastAsia="Calibri" w:hAnsi="Calibri" w:cs="Calibri"/>
          <w:sz w:val="22"/>
        </w:rPr>
        <w:t>c</w:t>
      </w:r>
      <w:r w:rsidRPr="002103F3">
        <w:rPr>
          <w:rFonts w:ascii="Calibri" w:eastAsia="Calibri" w:hAnsi="Calibri" w:cs="Calibri"/>
          <w:spacing w:val="1"/>
          <w:sz w:val="22"/>
        </w:rPr>
        <w:t>es</w:t>
      </w:r>
      <w:r w:rsidRPr="002103F3">
        <w:rPr>
          <w:rFonts w:ascii="Calibri" w:eastAsia="Calibri" w:hAnsi="Calibri" w:cs="Calibri"/>
          <w:spacing w:val="-1"/>
          <w:sz w:val="22"/>
        </w:rPr>
        <w:t>s</w:t>
      </w:r>
      <w:r w:rsidRPr="002103F3">
        <w:rPr>
          <w:rFonts w:ascii="Calibri" w:eastAsia="Calibri" w:hAnsi="Calibri" w:cs="Calibri"/>
          <w:sz w:val="22"/>
        </w:rPr>
        <w:t>ary</w:t>
      </w:r>
      <w:r w:rsidRPr="002103F3">
        <w:rPr>
          <w:rFonts w:ascii="Calibri" w:eastAsia="Calibri" w:hAnsi="Calibri" w:cs="Calibri"/>
          <w:spacing w:val="17"/>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d</w:t>
      </w:r>
      <w:r w:rsidRPr="002103F3">
        <w:rPr>
          <w:rFonts w:ascii="Calibri" w:eastAsia="Calibri" w:hAnsi="Calibri" w:cs="Calibri"/>
          <w:spacing w:val="22"/>
          <w:sz w:val="22"/>
        </w:rPr>
        <w:t xml:space="preserve"> </w:t>
      </w:r>
      <w:r w:rsidRPr="002103F3">
        <w:rPr>
          <w:rFonts w:ascii="Calibri" w:eastAsia="Calibri" w:hAnsi="Calibri" w:cs="Calibri"/>
          <w:spacing w:val="-1"/>
          <w:sz w:val="22"/>
        </w:rPr>
        <w:t>we</w:t>
      </w:r>
      <w:r w:rsidRPr="002103F3">
        <w:rPr>
          <w:rFonts w:ascii="Calibri" w:eastAsia="Calibri" w:hAnsi="Calibri" w:cs="Calibri"/>
          <w:sz w:val="22"/>
        </w:rPr>
        <w:t>ll</w:t>
      </w:r>
      <w:r w:rsidRPr="002103F3">
        <w:rPr>
          <w:rFonts w:ascii="Calibri" w:eastAsia="Calibri" w:hAnsi="Calibri" w:cs="Calibri"/>
          <w:spacing w:val="21"/>
          <w:sz w:val="22"/>
        </w:rPr>
        <w:t xml:space="preserve"> </w:t>
      </w:r>
      <w:r w:rsidRPr="002103F3">
        <w:rPr>
          <w:rFonts w:ascii="Calibri" w:eastAsia="Calibri" w:hAnsi="Calibri" w:cs="Calibri"/>
          <w:sz w:val="22"/>
        </w:rPr>
        <w:t>ra</w:t>
      </w:r>
      <w:r w:rsidRPr="002103F3">
        <w:rPr>
          <w:rFonts w:ascii="Calibri" w:eastAsia="Calibri" w:hAnsi="Calibri" w:cs="Calibri"/>
          <w:spacing w:val="-1"/>
          <w:sz w:val="22"/>
        </w:rPr>
        <w:t>m</w:t>
      </w:r>
      <w:r w:rsidRPr="002103F3">
        <w:rPr>
          <w:rFonts w:ascii="Calibri" w:eastAsia="Calibri" w:hAnsi="Calibri" w:cs="Calibri"/>
          <w:spacing w:val="1"/>
          <w:sz w:val="22"/>
        </w:rPr>
        <w:t>m</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18"/>
          <w:sz w:val="22"/>
        </w:rPr>
        <w:t xml:space="preserve"> </w:t>
      </w:r>
      <w:r w:rsidRPr="002103F3">
        <w:rPr>
          <w:rFonts w:ascii="Calibri" w:eastAsia="Calibri" w:hAnsi="Calibri" w:cs="Calibri"/>
          <w:sz w:val="22"/>
        </w:rPr>
        <w:t>or</w:t>
      </w:r>
      <w:r w:rsidRPr="002103F3">
        <w:rPr>
          <w:rFonts w:ascii="Calibri" w:eastAsia="Calibri" w:hAnsi="Calibri" w:cs="Calibri"/>
          <w:spacing w:val="22"/>
          <w:sz w:val="22"/>
        </w:rPr>
        <w:t xml:space="preserve"> </w:t>
      </w:r>
      <w:r w:rsidRPr="002103F3">
        <w:rPr>
          <w:rFonts w:ascii="Calibri" w:eastAsia="Calibri" w:hAnsi="Calibri" w:cs="Calibri"/>
          <w:sz w:val="22"/>
        </w:rPr>
        <w:t>ot</w:t>
      </w:r>
      <w:r w:rsidRPr="002103F3">
        <w:rPr>
          <w:rFonts w:ascii="Calibri" w:eastAsia="Calibri" w:hAnsi="Calibri" w:cs="Calibri"/>
          <w:spacing w:val="1"/>
          <w:sz w:val="22"/>
        </w:rPr>
        <w:t>h</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1"/>
          <w:sz w:val="22"/>
        </w:rPr>
        <w:t>w</w:t>
      </w:r>
      <w:r w:rsidRPr="002103F3">
        <w:rPr>
          <w:rFonts w:ascii="Calibri" w:eastAsia="Calibri" w:hAnsi="Calibri" w:cs="Calibri"/>
          <w:sz w:val="22"/>
        </w:rPr>
        <w:t>i</w:t>
      </w:r>
      <w:r w:rsidRPr="002103F3">
        <w:rPr>
          <w:rFonts w:ascii="Calibri" w:eastAsia="Calibri" w:hAnsi="Calibri" w:cs="Calibri"/>
          <w:spacing w:val="-1"/>
          <w:sz w:val="22"/>
        </w:rPr>
        <w:t>s</w:t>
      </w:r>
      <w:r w:rsidRPr="002103F3">
        <w:rPr>
          <w:rFonts w:ascii="Calibri" w:eastAsia="Calibri" w:hAnsi="Calibri" w:cs="Calibri"/>
          <w:sz w:val="22"/>
        </w:rPr>
        <w:t>e</w:t>
      </w:r>
      <w:r w:rsidRPr="002103F3">
        <w:rPr>
          <w:rFonts w:ascii="Calibri" w:eastAsia="Calibri" w:hAnsi="Calibri" w:cs="Calibri"/>
          <w:spacing w:val="15"/>
          <w:sz w:val="22"/>
        </w:rPr>
        <w:t xml:space="preserve"> </w:t>
      </w:r>
      <w:r w:rsidRPr="002103F3">
        <w:rPr>
          <w:rFonts w:ascii="Calibri" w:eastAsia="Calibri" w:hAnsi="Calibri" w:cs="Calibri"/>
          <w:sz w:val="22"/>
        </w:rPr>
        <w:t>c</w:t>
      </w:r>
      <w:r w:rsidRPr="002103F3">
        <w:rPr>
          <w:rFonts w:ascii="Calibri" w:eastAsia="Calibri" w:hAnsi="Calibri" w:cs="Calibri"/>
          <w:spacing w:val="3"/>
          <w:sz w:val="22"/>
        </w:rPr>
        <w:t>o</w:t>
      </w:r>
      <w:r w:rsidRPr="002103F3">
        <w:rPr>
          <w:rFonts w:ascii="Calibri" w:eastAsia="Calibri" w:hAnsi="Calibri" w:cs="Calibri"/>
          <w:spacing w:val="-1"/>
          <w:sz w:val="22"/>
        </w:rPr>
        <w:t>m</w:t>
      </w:r>
      <w:r w:rsidRPr="002103F3">
        <w:rPr>
          <w:rFonts w:ascii="Calibri" w:eastAsia="Calibri" w:hAnsi="Calibri" w:cs="Calibri"/>
          <w:spacing w:val="1"/>
          <w:sz w:val="22"/>
        </w:rPr>
        <w:t>p</w:t>
      </w:r>
      <w:r w:rsidRPr="002103F3">
        <w:rPr>
          <w:rFonts w:ascii="Calibri" w:eastAsia="Calibri" w:hAnsi="Calibri" w:cs="Calibri"/>
          <w:sz w:val="22"/>
        </w:rPr>
        <w:t>ac</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16"/>
          <w:sz w:val="22"/>
        </w:rPr>
        <w:t xml:space="preserve"> </w:t>
      </w:r>
      <w:r w:rsidRPr="002103F3">
        <w:rPr>
          <w:rFonts w:ascii="Calibri" w:eastAsia="Calibri" w:hAnsi="Calibri" w:cs="Calibri"/>
          <w:sz w:val="22"/>
        </w:rPr>
        <w:t>to</w:t>
      </w:r>
      <w:r w:rsidR="00B20101" w:rsidRPr="002103F3">
        <w:rPr>
          <w:rFonts w:ascii="Calibri" w:eastAsia="Calibri" w:hAnsi="Calibri" w:cs="Calibri"/>
          <w:spacing w:val="23"/>
          <w:sz w:val="22"/>
        </w:rPr>
        <w:t xml:space="preserve"> </w:t>
      </w:r>
      <w:r w:rsidRPr="002103F3">
        <w:rPr>
          <w:rFonts w:ascii="Calibri" w:eastAsia="Calibri" w:hAnsi="Calibri" w:cs="Calibri"/>
          <w:spacing w:val="-1"/>
          <w:sz w:val="22"/>
        </w:rPr>
        <w:t>w</w:t>
      </w:r>
      <w:r w:rsidRPr="002103F3">
        <w:rPr>
          <w:rFonts w:ascii="Calibri" w:eastAsia="Calibri" w:hAnsi="Calibri" w:cs="Calibri"/>
          <w:sz w:val="22"/>
        </w:rPr>
        <w:t>it</w:t>
      </w:r>
      <w:r w:rsidRPr="002103F3">
        <w:rPr>
          <w:rFonts w:ascii="Calibri" w:eastAsia="Calibri" w:hAnsi="Calibri" w:cs="Calibri"/>
          <w:spacing w:val="1"/>
          <w:sz w:val="22"/>
        </w:rPr>
        <w:t>h</w:t>
      </w:r>
      <w:r w:rsidRPr="002103F3">
        <w:rPr>
          <w:rFonts w:ascii="Calibri" w:eastAsia="Calibri" w:hAnsi="Calibri" w:cs="Calibri"/>
          <w:sz w:val="22"/>
        </w:rPr>
        <w:t>in</w:t>
      </w:r>
      <w:r w:rsidR="00B20101" w:rsidRPr="002103F3">
        <w:rPr>
          <w:rFonts w:ascii="Calibri" w:eastAsia="Calibri" w:hAnsi="Calibri" w:cs="Calibri"/>
          <w:sz w:val="22"/>
        </w:rPr>
        <w:t xml:space="preserve"> </w:t>
      </w:r>
      <w:r w:rsidRPr="002103F3">
        <w:rPr>
          <w:rFonts w:ascii="Calibri" w:eastAsia="Calibri" w:hAnsi="Calibri" w:cs="Calibri"/>
          <w:sz w:val="22"/>
        </w:rPr>
        <w:t>98%</w:t>
      </w:r>
      <w:r w:rsidRPr="002103F3">
        <w:rPr>
          <w:rFonts w:ascii="Calibri" w:eastAsia="Calibri" w:hAnsi="Calibri" w:cs="Calibri"/>
          <w:spacing w:val="-4"/>
          <w:sz w:val="22"/>
        </w:rPr>
        <w:t xml:space="preserve"> </w:t>
      </w:r>
      <w:r w:rsidRPr="002103F3">
        <w:rPr>
          <w:rFonts w:ascii="Calibri" w:eastAsia="Calibri" w:hAnsi="Calibri" w:cs="Calibri"/>
          <w:spacing w:val="1"/>
          <w:sz w:val="22"/>
        </w:rPr>
        <w:t>o</w:t>
      </w:r>
      <w:r w:rsidRPr="002103F3">
        <w:rPr>
          <w:rFonts w:ascii="Calibri" w:eastAsia="Calibri" w:hAnsi="Calibri" w:cs="Calibri"/>
          <w:sz w:val="22"/>
        </w:rPr>
        <w:t>f</w:t>
      </w:r>
      <w:r w:rsidRPr="002103F3">
        <w:rPr>
          <w:rFonts w:ascii="Calibri" w:eastAsia="Calibri" w:hAnsi="Calibri" w:cs="Calibri"/>
          <w:spacing w:val="-3"/>
          <w:sz w:val="22"/>
        </w:rPr>
        <w:t xml:space="preserve"> </w:t>
      </w:r>
      <w:r w:rsidRPr="002103F3">
        <w:rPr>
          <w:rFonts w:ascii="Calibri" w:eastAsia="Calibri" w:hAnsi="Calibri" w:cs="Calibri"/>
          <w:spacing w:val="1"/>
          <w:sz w:val="22"/>
        </w:rPr>
        <w:t>th</w:t>
      </w:r>
      <w:r w:rsidRPr="002103F3">
        <w:rPr>
          <w:rFonts w:ascii="Calibri" w:eastAsia="Calibri" w:hAnsi="Calibri" w:cs="Calibri"/>
          <w:sz w:val="22"/>
        </w:rPr>
        <w:t>e</w:t>
      </w:r>
      <w:r w:rsidRPr="002103F3">
        <w:rPr>
          <w:rFonts w:ascii="Calibri" w:eastAsia="Calibri" w:hAnsi="Calibri" w:cs="Calibri"/>
          <w:spacing w:val="-1"/>
          <w:sz w:val="22"/>
        </w:rPr>
        <w:t xml:space="preserve"> m</w:t>
      </w:r>
      <w:r w:rsidRPr="002103F3">
        <w:rPr>
          <w:rFonts w:ascii="Calibri" w:eastAsia="Calibri" w:hAnsi="Calibri" w:cs="Calibri"/>
          <w:sz w:val="22"/>
        </w:rPr>
        <w:t>a</w:t>
      </w:r>
      <w:r w:rsidRPr="002103F3">
        <w:rPr>
          <w:rFonts w:ascii="Calibri" w:eastAsia="Calibri" w:hAnsi="Calibri" w:cs="Calibri"/>
          <w:spacing w:val="1"/>
          <w:sz w:val="22"/>
        </w:rPr>
        <w:t>x</w:t>
      </w:r>
      <w:r w:rsidRPr="002103F3">
        <w:rPr>
          <w:rFonts w:ascii="Calibri" w:eastAsia="Calibri" w:hAnsi="Calibri" w:cs="Calibri"/>
          <w:sz w:val="22"/>
        </w:rPr>
        <w:t>i</w:t>
      </w:r>
      <w:r w:rsidRPr="002103F3">
        <w:rPr>
          <w:rFonts w:ascii="Calibri" w:eastAsia="Calibri" w:hAnsi="Calibri" w:cs="Calibri"/>
          <w:spacing w:val="-1"/>
          <w:sz w:val="22"/>
        </w:rPr>
        <w:t>m</w:t>
      </w:r>
      <w:r w:rsidRPr="002103F3">
        <w:rPr>
          <w:rFonts w:ascii="Calibri" w:eastAsia="Calibri" w:hAnsi="Calibri" w:cs="Calibri"/>
          <w:spacing w:val="3"/>
          <w:sz w:val="22"/>
        </w:rPr>
        <w:t>u</w:t>
      </w:r>
      <w:r w:rsidRPr="002103F3">
        <w:rPr>
          <w:rFonts w:ascii="Calibri" w:eastAsia="Calibri" w:hAnsi="Calibri" w:cs="Calibri"/>
          <w:sz w:val="22"/>
        </w:rPr>
        <w:t>m</w:t>
      </w:r>
      <w:r w:rsidRPr="002103F3">
        <w:rPr>
          <w:rFonts w:ascii="Calibri" w:eastAsia="Calibri" w:hAnsi="Calibri" w:cs="Calibri"/>
          <w:spacing w:val="-9"/>
          <w:sz w:val="22"/>
        </w:rPr>
        <w:t xml:space="preserve"> </w:t>
      </w:r>
      <w:r w:rsidRPr="002103F3">
        <w:rPr>
          <w:rFonts w:ascii="Calibri" w:eastAsia="Calibri" w:hAnsi="Calibri" w:cs="Calibri"/>
          <w:spacing w:val="1"/>
          <w:sz w:val="22"/>
        </w:rPr>
        <w:t>d</w:t>
      </w:r>
      <w:r w:rsidRPr="002103F3">
        <w:rPr>
          <w:rFonts w:ascii="Calibri" w:eastAsia="Calibri" w:hAnsi="Calibri" w:cs="Calibri"/>
          <w:sz w:val="22"/>
        </w:rPr>
        <w:t>ry</w:t>
      </w:r>
      <w:r w:rsidRPr="002103F3">
        <w:rPr>
          <w:rFonts w:ascii="Calibri" w:eastAsia="Calibri" w:hAnsi="Calibri" w:cs="Calibri"/>
          <w:spacing w:val="-2"/>
          <w:sz w:val="22"/>
        </w:rPr>
        <w:t xml:space="preserve"> </w:t>
      </w:r>
      <w:r w:rsidRPr="002103F3">
        <w:rPr>
          <w:rFonts w:ascii="Calibri" w:eastAsia="Calibri" w:hAnsi="Calibri" w:cs="Calibri"/>
          <w:spacing w:val="1"/>
          <w:sz w:val="22"/>
        </w:rPr>
        <w:t>d</w:t>
      </w:r>
      <w:r w:rsidRPr="002103F3">
        <w:rPr>
          <w:rFonts w:ascii="Calibri" w:eastAsia="Calibri" w:hAnsi="Calibri" w:cs="Calibri"/>
          <w:spacing w:val="-1"/>
          <w:sz w:val="22"/>
        </w:rPr>
        <w:t>e</w:t>
      </w:r>
      <w:r w:rsidRPr="002103F3">
        <w:rPr>
          <w:rFonts w:ascii="Calibri" w:eastAsia="Calibri" w:hAnsi="Calibri" w:cs="Calibri"/>
          <w:spacing w:val="1"/>
          <w:sz w:val="22"/>
        </w:rPr>
        <w:t>n</w:t>
      </w:r>
      <w:r w:rsidRPr="002103F3">
        <w:rPr>
          <w:rFonts w:ascii="Calibri" w:eastAsia="Calibri" w:hAnsi="Calibri" w:cs="Calibri"/>
          <w:spacing w:val="-1"/>
          <w:sz w:val="22"/>
        </w:rPr>
        <w:t>s</w:t>
      </w:r>
      <w:r w:rsidRPr="002103F3">
        <w:rPr>
          <w:rFonts w:ascii="Calibri" w:eastAsia="Calibri" w:hAnsi="Calibri" w:cs="Calibri"/>
          <w:sz w:val="22"/>
        </w:rPr>
        <w:t>ity</w:t>
      </w:r>
      <w:r w:rsidRPr="002103F3">
        <w:rPr>
          <w:rFonts w:ascii="Calibri" w:eastAsia="Calibri" w:hAnsi="Calibri" w:cs="Calibri"/>
          <w:spacing w:val="-5"/>
          <w:sz w:val="22"/>
        </w:rPr>
        <w:t xml:space="preserve"> </w:t>
      </w:r>
      <w:r w:rsidRPr="002103F3">
        <w:rPr>
          <w:rFonts w:ascii="Calibri" w:eastAsia="Calibri" w:hAnsi="Calibri" w:cs="Calibri"/>
          <w:spacing w:val="1"/>
          <w:sz w:val="22"/>
        </w:rPr>
        <w:t>ob</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6"/>
          <w:sz w:val="22"/>
        </w:rPr>
        <w:t xml:space="preserve"> </w:t>
      </w:r>
      <w:r w:rsidRPr="002103F3">
        <w:rPr>
          <w:rFonts w:ascii="Calibri" w:eastAsia="Calibri" w:hAnsi="Calibri" w:cs="Calibri"/>
          <w:spacing w:val="1"/>
          <w:sz w:val="22"/>
        </w:rPr>
        <w:t>b</w:t>
      </w:r>
      <w:r w:rsidRPr="002103F3">
        <w:rPr>
          <w:rFonts w:ascii="Calibri" w:eastAsia="Calibri" w:hAnsi="Calibri" w:cs="Calibri"/>
          <w:sz w:val="22"/>
        </w:rPr>
        <w:t>y</w:t>
      </w:r>
      <w:r w:rsidRPr="002103F3">
        <w:rPr>
          <w:rFonts w:ascii="Calibri" w:eastAsia="Calibri" w:hAnsi="Calibri" w:cs="Calibri"/>
          <w:spacing w:val="-1"/>
          <w:sz w:val="22"/>
        </w:rPr>
        <w:t xml:space="preserve"> </w:t>
      </w:r>
      <w:r w:rsidRPr="002103F3">
        <w:rPr>
          <w:rFonts w:ascii="Calibri" w:eastAsia="Calibri" w:hAnsi="Calibri" w:cs="Calibri"/>
          <w:spacing w:val="1"/>
          <w:sz w:val="22"/>
        </w:rPr>
        <w:t>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pacing w:val="1"/>
          <w:sz w:val="22"/>
        </w:rPr>
        <w:t>u</w:t>
      </w:r>
      <w:r w:rsidRPr="002103F3">
        <w:rPr>
          <w:rFonts w:ascii="Calibri" w:eastAsia="Calibri" w:hAnsi="Calibri" w:cs="Calibri"/>
          <w:spacing w:val="-1"/>
          <w:sz w:val="22"/>
        </w:rPr>
        <w:t>s</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pacing w:val="1"/>
          <w:sz w:val="22"/>
        </w:rPr>
        <w:t>o</w:t>
      </w:r>
      <w:r w:rsidRPr="002103F3">
        <w:rPr>
          <w:rFonts w:ascii="Calibri" w:eastAsia="Calibri" w:hAnsi="Calibri" w:cs="Calibri"/>
          <w:sz w:val="22"/>
        </w:rPr>
        <w:t>f</w:t>
      </w:r>
      <w:r w:rsidRPr="002103F3">
        <w:rPr>
          <w:rFonts w:ascii="Calibri" w:eastAsia="Calibri" w:hAnsi="Calibri" w:cs="Calibri"/>
          <w:spacing w:val="-3"/>
          <w:sz w:val="22"/>
        </w:rPr>
        <w:t xml:space="preserve"> </w:t>
      </w:r>
      <w:r w:rsidRPr="002103F3">
        <w:rPr>
          <w:rFonts w:ascii="Calibri" w:eastAsia="Calibri" w:hAnsi="Calibri" w:cs="Calibri"/>
          <w:sz w:val="22"/>
        </w:rPr>
        <w:t xml:space="preserve">a </w:t>
      </w:r>
      <w:r w:rsidRPr="002103F3">
        <w:rPr>
          <w:rFonts w:ascii="Calibri" w:eastAsia="Calibri" w:hAnsi="Calibri" w:cs="Calibri"/>
          <w:spacing w:val="1"/>
          <w:sz w:val="22"/>
        </w:rPr>
        <w:t>P</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z w:val="22"/>
        </w:rPr>
        <w:t>ct</w:t>
      </w:r>
      <w:r w:rsidRPr="002103F3">
        <w:rPr>
          <w:rFonts w:ascii="Calibri" w:eastAsia="Calibri" w:hAnsi="Calibri" w:cs="Calibri"/>
          <w:spacing w:val="1"/>
          <w:sz w:val="22"/>
        </w:rPr>
        <w:t>o</w:t>
      </w:r>
      <w:r w:rsidRPr="002103F3">
        <w:rPr>
          <w:rFonts w:ascii="Calibri" w:eastAsia="Calibri" w:hAnsi="Calibri" w:cs="Calibri"/>
          <w:sz w:val="22"/>
        </w:rPr>
        <w:t>r</w:t>
      </w:r>
      <w:r w:rsidRPr="002103F3">
        <w:rPr>
          <w:rFonts w:ascii="Calibri" w:eastAsia="Calibri" w:hAnsi="Calibri" w:cs="Calibri"/>
          <w:spacing w:val="-6"/>
          <w:sz w:val="22"/>
        </w:rPr>
        <w:t xml:space="preserve"> </w:t>
      </w:r>
      <w:r w:rsidRPr="002103F3">
        <w:rPr>
          <w:rFonts w:ascii="Calibri" w:eastAsia="Calibri" w:hAnsi="Calibri" w:cs="Calibri"/>
          <w:sz w:val="22"/>
        </w:rPr>
        <w:t>St</w:t>
      </w:r>
      <w:r w:rsidRPr="002103F3">
        <w:rPr>
          <w:rFonts w:ascii="Calibri" w:eastAsia="Calibri" w:hAnsi="Calibri" w:cs="Calibri"/>
          <w:spacing w:val="1"/>
          <w:sz w:val="22"/>
        </w:rPr>
        <w:t>and</w:t>
      </w:r>
      <w:r w:rsidRPr="002103F3">
        <w:rPr>
          <w:rFonts w:ascii="Calibri" w:eastAsia="Calibri" w:hAnsi="Calibri" w:cs="Calibri"/>
          <w:sz w:val="22"/>
        </w:rPr>
        <w:t>ard</w:t>
      </w:r>
      <w:r w:rsidRPr="002103F3">
        <w:rPr>
          <w:rFonts w:ascii="Calibri" w:eastAsia="Calibri" w:hAnsi="Calibri" w:cs="Calibri"/>
          <w:spacing w:val="-6"/>
          <w:sz w:val="22"/>
        </w:rPr>
        <w:t xml:space="preserve"> </w:t>
      </w:r>
      <w:r w:rsidRPr="002103F3">
        <w:rPr>
          <w:rFonts w:ascii="Calibri" w:eastAsia="Calibri" w:hAnsi="Calibri" w:cs="Calibri"/>
          <w:sz w:val="22"/>
        </w:rPr>
        <w:t>Co</w:t>
      </w:r>
      <w:r w:rsidRPr="002103F3">
        <w:rPr>
          <w:rFonts w:ascii="Calibri" w:eastAsia="Calibri" w:hAnsi="Calibri" w:cs="Calibri"/>
          <w:spacing w:val="-1"/>
          <w:sz w:val="22"/>
        </w:rPr>
        <w:t>m</w:t>
      </w:r>
      <w:r w:rsidRPr="002103F3">
        <w:rPr>
          <w:rFonts w:ascii="Calibri" w:eastAsia="Calibri" w:hAnsi="Calibri" w:cs="Calibri"/>
          <w:spacing w:val="1"/>
          <w:sz w:val="22"/>
        </w:rPr>
        <w:t>p</w:t>
      </w:r>
      <w:r w:rsidRPr="002103F3">
        <w:rPr>
          <w:rFonts w:ascii="Calibri" w:eastAsia="Calibri" w:hAnsi="Calibri" w:cs="Calibri"/>
          <w:sz w:val="22"/>
        </w:rPr>
        <w:t>ac</w:t>
      </w:r>
      <w:r w:rsidRPr="002103F3">
        <w:rPr>
          <w:rFonts w:ascii="Calibri" w:eastAsia="Calibri" w:hAnsi="Calibri" w:cs="Calibri"/>
          <w:spacing w:val="1"/>
          <w:sz w:val="22"/>
        </w:rPr>
        <w:t>t</w:t>
      </w:r>
      <w:r w:rsidRPr="002103F3">
        <w:rPr>
          <w:rFonts w:ascii="Calibri" w:eastAsia="Calibri" w:hAnsi="Calibri" w:cs="Calibri"/>
          <w:sz w:val="22"/>
        </w:rPr>
        <w:t>ion</w:t>
      </w:r>
      <w:r w:rsidRPr="002103F3">
        <w:rPr>
          <w:rFonts w:ascii="Calibri" w:eastAsia="Calibri" w:hAnsi="Calibri" w:cs="Calibri"/>
          <w:spacing w:val="-9"/>
          <w:sz w:val="22"/>
        </w:rPr>
        <w:t xml:space="preserve"> </w:t>
      </w:r>
      <w:r w:rsidRPr="002103F3">
        <w:rPr>
          <w:rFonts w:ascii="Calibri" w:eastAsia="Calibri" w:hAnsi="Calibri" w:cs="Calibri"/>
          <w:sz w:val="22"/>
        </w:rPr>
        <w:t>T</w:t>
      </w:r>
      <w:r w:rsidRPr="002103F3">
        <w:rPr>
          <w:rFonts w:ascii="Calibri" w:eastAsia="Calibri" w:hAnsi="Calibri" w:cs="Calibri"/>
          <w:spacing w:val="-1"/>
          <w:sz w:val="22"/>
        </w:rPr>
        <w:t>es</w:t>
      </w:r>
      <w:r w:rsidRPr="002103F3">
        <w:rPr>
          <w:rFonts w:ascii="Calibri" w:eastAsia="Calibri" w:hAnsi="Calibri" w:cs="Calibri"/>
          <w:sz w:val="22"/>
        </w:rPr>
        <w:t>t.</w:t>
      </w:r>
    </w:p>
    <w:p w14:paraId="0DF77E52" w14:textId="77777777" w:rsidR="003228F6" w:rsidRPr="002103F3" w:rsidRDefault="003228F6" w:rsidP="008D0FED">
      <w:pPr>
        <w:spacing w:before="7" w:line="140" w:lineRule="exact"/>
        <w:rPr>
          <w:sz w:val="16"/>
          <w:szCs w:val="15"/>
        </w:rPr>
      </w:pPr>
    </w:p>
    <w:p w14:paraId="6AB5C848" w14:textId="1FE4C044" w:rsidR="003228F6" w:rsidRPr="002103F3" w:rsidRDefault="003228F6" w:rsidP="008D0FED">
      <w:pPr>
        <w:tabs>
          <w:tab w:val="left" w:pos="1140"/>
        </w:tabs>
        <w:spacing w:line="276" w:lineRule="auto"/>
        <w:ind w:right="109"/>
        <w:jc w:val="both"/>
        <w:rPr>
          <w:rFonts w:ascii="Calibri" w:eastAsia="Calibri" w:hAnsi="Calibri" w:cs="Calibri"/>
          <w:sz w:val="22"/>
        </w:rPr>
      </w:pP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y</w:t>
      </w:r>
      <w:r w:rsidRPr="002103F3">
        <w:rPr>
          <w:rFonts w:ascii="Calibri" w:eastAsia="Calibri" w:hAnsi="Calibri" w:cs="Calibri"/>
          <w:spacing w:val="3"/>
          <w:sz w:val="22"/>
        </w:rPr>
        <w:t xml:space="preserve"> </w:t>
      </w:r>
      <w:r w:rsidRPr="002103F3">
        <w:rPr>
          <w:rFonts w:ascii="Calibri" w:eastAsia="Calibri" w:hAnsi="Calibri" w:cs="Calibri"/>
          <w:spacing w:val="-1"/>
          <w:sz w:val="22"/>
        </w:rPr>
        <w:t>f</w:t>
      </w:r>
      <w:r w:rsidRPr="002103F3">
        <w:rPr>
          <w:rFonts w:ascii="Calibri" w:eastAsia="Calibri" w:hAnsi="Calibri" w:cs="Calibri"/>
          <w:sz w:val="22"/>
        </w:rPr>
        <w:t>ill</w:t>
      </w:r>
      <w:r w:rsidRPr="002103F3">
        <w:rPr>
          <w:rFonts w:ascii="Calibri" w:eastAsia="Calibri" w:hAnsi="Calibri" w:cs="Calibri"/>
          <w:spacing w:val="3"/>
          <w:sz w:val="22"/>
        </w:rPr>
        <w:t xml:space="preserve"> </w:t>
      </w:r>
      <w:r w:rsidRPr="002103F3">
        <w:rPr>
          <w:rFonts w:ascii="Calibri" w:eastAsia="Calibri" w:hAnsi="Calibri" w:cs="Calibri"/>
          <w:spacing w:val="-1"/>
          <w:sz w:val="22"/>
        </w:rPr>
        <w:t>m</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z w:val="22"/>
        </w:rPr>
        <w:t>rial</w:t>
      </w:r>
      <w:r w:rsidRPr="002103F3">
        <w:rPr>
          <w:rFonts w:ascii="Calibri" w:eastAsia="Calibri" w:hAnsi="Calibri" w:cs="Calibri"/>
          <w:spacing w:val="-2"/>
          <w:sz w:val="22"/>
        </w:rPr>
        <w:t xml:space="preserve"> </w:t>
      </w:r>
      <w:r w:rsidRPr="002103F3">
        <w:rPr>
          <w:rFonts w:ascii="Calibri" w:eastAsia="Calibri" w:hAnsi="Calibri" w:cs="Calibri"/>
          <w:spacing w:val="1"/>
          <w:sz w:val="22"/>
        </w:rPr>
        <w:t>us</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2"/>
          <w:sz w:val="22"/>
        </w:rPr>
        <w:t xml:space="preserve"> </w:t>
      </w:r>
      <w:r w:rsidRPr="002103F3">
        <w:rPr>
          <w:rFonts w:ascii="Calibri" w:eastAsia="Calibri" w:hAnsi="Calibri" w:cs="Calibri"/>
          <w:spacing w:val="-1"/>
          <w:sz w:val="22"/>
        </w:rPr>
        <w:t>w</w:t>
      </w:r>
      <w:r w:rsidRPr="002103F3">
        <w:rPr>
          <w:rFonts w:ascii="Calibri" w:eastAsia="Calibri" w:hAnsi="Calibri" w:cs="Calibri"/>
          <w:sz w:val="22"/>
        </w:rPr>
        <w:t>it</w:t>
      </w:r>
      <w:r w:rsidRPr="002103F3">
        <w:rPr>
          <w:rFonts w:ascii="Calibri" w:eastAsia="Calibri" w:hAnsi="Calibri" w:cs="Calibri"/>
          <w:spacing w:val="1"/>
          <w:sz w:val="22"/>
        </w:rPr>
        <w:t>h</w:t>
      </w:r>
      <w:r w:rsidRPr="002103F3">
        <w:rPr>
          <w:rFonts w:ascii="Calibri" w:eastAsia="Calibri" w:hAnsi="Calibri" w:cs="Calibri"/>
          <w:sz w:val="22"/>
        </w:rPr>
        <w:t>in</w:t>
      </w:r>
      <w:r w:rsidRPr="002103F3">
        <w:rPr>
          <w:rFonts w:ascii="Calibri" w:eastAsia="Calibri" w:hAnsi="Calibri" w:cs="Calibri"/>
          <w:spacing w:val="1"/>
          <w:sz w:val="22"/>
        </w:rPr>
        <w:t xml:space="preserve"> </w:t>
      </w:r>
      <w:r w:rsidRPr="002103F3">
        <w:rPr>
          <w:rFonts w:ascii="Calibri" w:eastAsia="Calibri" w:hAnsi="Calibri" w:cs="Calibri"/>
          <w:spacing w:val="2"/>
          <w:sz w:val="22"/>
        </w:rPr>
        <w:t>5</w:t>
      </w:r>
      <w:r w:rsidRPr="002103F3">
        <w:rPr>
          <w:rFonts w:ascii="Calibri" w:eastAsia="Calibri" w:hAnsi="Calibri" w:cs="Calibri"/>
          <w:sz w:val="22"/>
        </w:rPr>
        <w:t>00</w:t>
      </w:r>
      <w:r w:rsidRPr="002103F3">
        <w:rPr>
          <w:rFonts w:ascii="Calibri" w:eastAsia="Calibri" w:hAnsi="Calibri" w:cs="Calibri"/>
          <w:spacing w:val="2"/>
          <w:sz w:val="22"/>
        </w:rPr>
        <w:t xml:space="preserve"> </w:t>
      </w:r>
      <w:r w:rsidRPr="002103F3">
        <w:rPr>
          <w:rFonts w:ascii="Calibri" w:eastAsia="Calibri" w:hAnsi="Calibri" w:cs="Calibri"/>
          <w:spacing w:val="-1"/>
          <w:sz w:val="22"/>
        </w:rPr>
        <w:t>m</w:t>
      </w:r>
      <w:r w:rsidRPr="002103F3">
        <w:rPr>
          <w:rFonts w:ascii="Calibri" w:eastAsia="Calibri" w:hAnsi="Calibri" w:cs="Calibri"/>
          <w:sz w:val="22"/>
        </w:rPr>
        <w:t>m</w:t>
      </w:r>
      <w:r w:rsidRPr="002103F3">
        <w:rPr>
          <w:rFonts w:ascii="Calibri" w:eastAsia="Calibri" w:hAnsi="Calibri" w:cs="Calibri"/>
          <w:spacing w:val="1"/>
          <w:sz w:val="22"/>
        </w:rPr>
        <w:t xml:space="preserve"> </w:t>
      </w:r>
      <w:r w:rsidRPr="002103F3">
        <w:rPr>
          <w:rFonts w:ascii="Calibri" w:eastAsia="Calibri" w:hAnsi="Calibri" w:cs="Calibri"/>
          <w:sz w:val="22"/>
        </w:rPr>
        <w:t>of</w:t>
      </w:r>
      <w:r w:rsidRPr="002103F3">
        <w:rPr>
          <w:rFonts w:ascii="Calibri" w:eastAsia="Calibri" w:hAnsi="Calibri" w:cs="Calibri"/>
          <w:spacing w:val="2"/>
          <w:sz w:val="22"/>
        </w:rPr>
        <w:t xml:space="preserve"> </w:t>
      </w:r>
      <w:r w:rsidRPr="002103F3">
        <w:rPr>
          <w:rFonts w:ascii="Calibri" w:eastAsia="Calibri" w:hAnsi="Calibri" w:cs="Calibri"/>
          <w:sz w:val="22"/>
        </w:rPr>
        <w:t>co</w:t>
      </w:r>
      <w:r w:rsidRPr="002103F3">
        <w:rPr>
          <w:rFonts w:ascii="Calibri" w:eastAsia="Calibri" w:hAnsi="Calibri" w:cs="Calibri"/>
          <w:spacing w:val="1"/>
          <w:sz w:val="22"/>
        </w:rPr>
        <w:t>n</w:t>
      </w:r>
      <w:r w:rsidRPr="002103F3">
        <w:rPr>
          <w:rFonts w:ascii="Calibri" w:eastAsia="Calibri" w:hAnsi="Calibri" w:cs="Calibri"/>
          <w:sz w:val="22"/>
        </w:rPr>
        <w:t>c</w:t>
      </w:r>
      <w:r w:rsidRPr="002103F3">
        <w:rPr>
          <w:rFonts w:ascii="Calibri" w:eastAsia="Calibri" w:hAnsi="Calibri" w:cs="Calibri"/>
          <w:spacing w:val="2"/>
          <w:sz w:val="22"/>
        </w:rPr>
        <w:t>r</w:t>
      </w:r>
      <w:r w:rsidRPr="002103F3">
        <w:rPr>
          <w:rFonts w:ascii="Calibri" w:eastAsia="Calibri" w:hAnsi="Calibri" w:cs="Calibri"/>
          <w:spacing w:val="-1"/>
          <w:sz w:val="22"/>
        </w:rPr>
        <w:t>e</w:t>
      </w:r>
      <w:r w:rsidRPr="002103F3">
        <w:rPr>
          <w:rFonts w:ascii="Calibri" w:eastAsia="Calibri" w:hAnsi="Calibri" w:cs="Calibri"/>
          <w:sz w:val="22"/>
        </w:rPr>
        <w:t xml:space="preserve">te </w:t>
      </w:r>
      <w:r w:rsidRPr="002103F3">
        <w:rPr>
          <w:rFonts w:ascii="Calibri" w:eastAsia="Calibri" w:hAnsi="Calibri" w:cs="Calibri"/>
          <w:spacing w:val="-1"/>
          <w:sz w:val="22"/>
        </w:rPr>
        <w:t>s</w:t>
      </w:r>
      <w:r w:rsidRPr="002103F3">
        <w:rPr>
          <w:rFonts w:ascii="Calibri" w:eastAsia="Calibri" w:hAnsi="Calibri" w:cs="Calibri"/>
          <w:sz w:val="22"/>
        </w:rPr>
        <w:t>tr</w:t>
      </w:r>
      <w:r w:rsidRPr="002103F3">
        <w:rPr>
          <w:rFonts w:ascii="Calibri" w:eastAsia="Calibri" w:hAnsi="Calibri" w:cs="Calibri"/>
          <w:spacing w:val="1"/>
          <w:sz w:val="22"/>
        </w:rPr>
        <w:t>u</w:t>
      </w:r>
      <w:r w:rsidRPr="002103F3">
        <w:rPr>
          <w:rFonts w:ascii="Calibri" w:eastAsia="Calibri" w:hAnsi="Calibri" w:cs="Calibri"/>
          <w:sz w:val="22"/>
        </w:rPr>
        <w:t>ct</w:t>
      </w:r>
      <w:r w:rsidRPr="002103F3">
        <w:rPr>
          <w:rFonts w:ascii="Calibri" w:eastAsia="Calibri" w:hAnsi="Calibri" w:cs="Calibri"/>
          <w:spacing w:val="1"/>
          <w:sz w:val="22"/>
        </w:rPr>
        <w:t>u</w:t>
      </w:r>
      <w:r w:rsidRPr="002103F3">
        <w:rPr>
          <w:rFonts w:ascii="Calibri" w:eastAsia="Calibri" w:hAnsi="Calibri" w:cs="Calibri"/>
          <w:sz w:val="22"/>
        </w:rPr>
        <w:t>r</w:t>
      </w:r>
      <w:r w:rsidRPr="002103F3">
        <w:rPr>
          <w:rFonts w:ascii="Calibri" w:eastAsia="Calibri" w:hAnsi="Calibri" w:cs="Calibri"/>
          <w:spacing w:val="-1"/>
          <w:sz w:val="22"/>
        </w:rPr>
        <w:t>e</w:t>
      </w:r>
      <w:r w:rsidRPr="002103F3">
        <w:rPr>
          <w:rFonts w:ascii="Calibri" w:eastAsia="Calibri" w:hAnsi="Calibri" w:cs="Calibri"/>
          <w:sz w:val="22"/>
        </w:rPr>
        <w:t>s</w:t>
      </w:r>
      <w:r w:rsidRPr="002103F3">
        <w:rPr>
          <w:rFonts w:ascii="Calibri" w:eastAsia="Calibri" w:hAnsi="Calibri" w:cs="Calibri"/>
          <w:spacing w:val="-2"/>
          <w:sz w:val="22"/>
        </w:rPr>
        <w:t xml:space="preserve"> </w:t>
      </w:r>
      <w:r w:rsidRPr="002103F3">
        <w:rPr>
          <w:rFonts w:ascii="Calibri" w:eastAsia="Calibri" w:hAnsi="Calibri" w:cs="Calibri"/>
          <w:sz w:val="22"/>
        </w:rPr>
        <w:t>c</w:t>
      </w:r>
      <w:r w:rsidRPr="002103F3">
        <w:rPr>
          <w:rFonts w:ascii="Calibri" w:eastAsia="Calibri" w:hAnsi="Calibri" w:cs="Calibri"/>
          <w:spacing w:val="-1"/>
          <w:sz w:val="22"/>
        </w:rPr>
        <w:t>eme</w:t>
      </w:r>
      <w:r w:rsidRPr="002103F3">
        <w:rPr>
          <w:rFonts w:ascii="Calibri" w:eastAsia="Calibri" w:hAnsi="Calibri" w:cs="Calibri"/>
          <w:spacing w:val="1"/>
          <w:sz w:val="22"/>
        </w:rPr>
        <w:t>n</w:t>
      </w:r>
      <w:r w:rsidRPr="002103F3">
        <w:rPr>
          <w:rFonts w:ascii="Calibri" w:eastAsia="Calibri" w:hAnsi="Calibri" w:cs="Calibri"/>
          <w:sz w:val="22"/>
        </w:rPr>
        <w:t>t</w:t>
      </w:r>
      <w:r w:rsidRPr="002103F3">
        <w:rPr>
          <w:rFonts w:ascii="Calibri" w:eastAsia="Calibri" w:hAnsi="Calibri" w:cs="Calibri"/>
          <w:spacing w:val="-1"/>
          <w:sz w:val="22"/>
        </w:rPr>
        <w:t xml:space="preserve"> </w:t>
      </w:r>
      <w:r w:rsidRPr="002103F3">
        <w:rPr>
          <w:rFonts w:ascii="Calibri" w:eastAsia="Calibri" w:hAnsi="Calibri" w:cs="Calibri"/>
          <w:spacing w:val="1"/>
          <w:sz w:val="22"/>
        </w:rPr>
        <w:t>b</w:t>
      </w:r>
      <w:r w:rsidRPr="002103F3">
        <w:rPr>
          <w:rFonts w:ascii="Calibri" w:eastAsia="Calibri" w:hAnsi="Calibri" w:cs="Calibri"/>
          <w:sz w:val="22"/>
        </w:rPr>
        <w:t>o</w:t>
      </w:r>
      <w:r w:rsidRPr="002103F3">
        <w:rPr>
          <w:rFonts w:ascii="Calibri" w:eastAsia="Calibri" w:hAnsi="Calibri" w:cs="Calibri"/>
          <w:spacing w:val="1"/>
          <w:sz w:val="22"/>
        </w:rPr>
        <w:t>un</w:t>
      </w:r>
      <w:r w:rsidRPr="002103F3">
        <w:rPr>
          <w:rFonts w:ascii="Calibri" w:eastAsia="Calibri" w:hAnsi="Calibri" w:cs="Calibri"/>
          <w:sz w:val="22"/>
        </w:rPr>
        <w:t>d</w:t>
      </w:r>
      <w:r w:rsidRPr="002103F3">
        <w:rPr>
          <w:rFonts w:ascii="Calibri" w:eastAsia="Calibri" w:hAnsi="Calibri" w:cs="Calibri"/>
          <w:spacing w:val="1"/>
          <w:sz w:val="22"/>
        </w:rPr>
        <w:t xml:space="preserve"> </w:t>
      </w:r>
      <w:r w:rsidRPr="002103F3">
        <w:rPr>
          <w:rFonts w:ascii="Calibri" w:eastAsia="Calibri" w:hAnsi="Calibri" w:cs="Calibri"/>
          <w:spacing w:val="-1"/>
          <w:sz w:val="22"/>
        </w:rPr>
        <w:t>m</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z w:val="22"/>
        </w:rPr>
        <w:t>rials</w:t>
      </w:r>
      <w:r w:rsidRPr="002103F3">
        <w:rPr>
          <w:rFonts w:ascii="Calibri" w:eastAsia="Calibri" w:hAnsi="Calibri" w:cs="Calibri"/>
          <w:spacing w:val="-1"/>
          <w:sz w:val="22"/>
        </w:rPr>
        <w:t xml:space="preserve"> s</w:t>
      </w:r>
      <w:r w:rsidRPr="002103F3">
        <w:rPr>
          <w:rFonts w:ascii="Calibri" w:eastAsia="Calibri" w:hAnsi="Calibri" w:cs="Calibri"/>
          <w:spacing w:val="9"/>
          <w:sz w:val="22"/>
        </w:rPr>
        <w:t>h</w:t>
      </w:r>
      <w:r w:rsidRPr="002103F3">
        <w:rPr>
          <w:rFonts w:ascii="Calibri" w:eastAsia="Calibri" w:hAnsi="Calibri" w:cs="Calibri"/>
          <w:sz w:val="22"/>
        </w:rPr>
        <w:t>a</w:t>
      </w:r>
      <w:r w:rsidRPr="002103F3">
        <w:rPr>
          <w:rFonts w:ascii="Calibri" w:eastAsia="Calibri" w:hAnsi="Calibri" w:cs="Calibri"/>
          <w:spacing w:val="3"/>
          <w:sz w:val="22"/>
        </w:rPr>
        <w:t>l</w:t>
      </w:r>
      <w:r w:rsidRPr="002103F3">
        <w:rPr>
          <w:rFonts w:ascii="Calibri" w:eastAsia="Calibri" w:hAnsi="Calibri" w:cs="Calibri"/>
          <w:sz w:val="22"/>
        </w:rPr>
        <w:t>l</w:t>
      </w:r>
      <w:r w:rsidRPr="002103F3">
        <w:rPr>
          <w:rFonts w:ascii="Calibri" w:eastAsia="Calibri" w:hAnsi="Calibri" w:cs="Calibri"/>
          <w:spacing w:val="1"/>
          <w:sz w:val="22"/>
        </w:rPr>
        <w:t xml:space="preserve"> h</w:t>
      </w:r>
      <w:r w:rsidRPr="002103F3">
        <w:rPr>
          <w:rFonts w:ascii="Calibri" w:eastAsia="Calibri" w:hAnsi="Calibri" w:cs="Calibri"/>
          <w:sz w:val="22"/>
        </w:rPr>
        <w:t>a</w:t>
      </w:r>
      <w:r w:rsidRPr="002103F3">
        <w:rPr>
          <w:rFonts w:ascii="Calibri" w:eastAsia="Calibri" w:hAnsi="Calibri" w:cs="Calibri"/>
          <w:spacing w:val="-1"/>
          <w:sz w:val="22"/>
        </w:rPr>
        <w:t>v</w:t>
      </w:r>
      <w:r w:rsidRPr="002103F3">
        <w:rPr>
          <w:rFonts w:ascii="Calibri" w:eastAsia="Calibri" w:hAnsi="Calibri" w:cs="Calibri"/>
          <w:sz w:val="22"/>
        </w:rPr>
        <w:t>e a</w:t>
      </w:r>
      <w:r w:rsidRPr="002103F3">
        <w:rPr>
          <w:rFonts w:ascii="Calibri" w:eastAsia="Calibri" w:hAnsi="Calibri" w:cs="Calibri"/>
          <w:spacing w:val="5"/>
          <w:sz w:val="22"/>
        </w:rPr>
        <w:t xml:space="preserve"> </w:t>
      </w:r>
      <w:r w:rsidRPr="002103F3">
        <w:rPr>
          <w:rFonts w:ascii="Calibri" w:eastAsia="Calibri" w:hAnsi="Calibri" w:cs="Calibri"/>
          <w:spacing w:val="-1"/>
          <w:sz w:val="22"/>
        </w:rPr>
        <w:t>s</w:t>
      </w:r>
      <w:r w:rsidRPr="002103F3">
        <w:rPr>
          <w:rFonts w:ascii="Calibri" w:eastAsia="Calibri" w:hAnsi="Calibri" w:cs="Calibri"/>
          <w:sz w:val="22"/>
        </w:rPr>
        <w:t>ol</w:t>
      </w:r>
      <w:r w:rsidRPr="002103F3">
        <w:rPr>
          <w:rFonts w:ascii="Calibri" w:eastAsia="Calibri" w:hAnsi="Calibri" w:cs="Calibri"/>
          <w:spacing w:val="1"/>
          <w:sz w:val="22"/>
        </w:rPr>
        <w:t>ub</w:t>
      </w:r>
      <w:r w:rsidRPr="002103F3">
        <w:rPr>
          <w:rFonts w:ascii="Calibri" w:eastAsia="Calibri" w:hAnsi="Calibri" w:cs="Calibri"/>
          <w:sz w:val="22"/>
        </w:rPr>
        <w:t>le</w:t>
      </w:r>
      <w:r w:rsidRPr="002103F3">
        <w:rPr>
          <w:rFonts w:ascii="Calibri" w:eastAsia="Calibri" w:hAnsi="Calibri" w:cs="Calibri"/>
          <w:spacing w:val="-2"/>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u</w:t>
      </w:r>
      <w:r w:rsidRPr="002103F3">
        <w:rPr>
          <w:rFonts w:ascii="Calibri" w:eastAsia="Calibri" w:hAnsi="Calibri" w:cs="Calibri"/>
          <w:sz w:val="22"/>
        </w:rPr>
        <w:t>l</w:t>
      </w:r>
      <w:r w:rsidRPr="002103F3">
        <w:rPr>
          <w:rFonts w:ascii="Calibri" w:eastAsia="Calibri" w:hAnsi="Calibri" w:cs="Calibri"/>
          <w:spacing w:val="1"/>
          <w:sz w:val="22"/>
        </w:rPr>
        <w:t>ph</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z w:val="22"/>
        </w:rPr>
        <w:t>e co</w:t>
      </w:r>
      <w:r w:rsidRPr="002103F3">
        <w:rPr>
          <w:rFonts w:ascii="Calibri" w:eastAsia="Calibri" w:hAnsi="Calibri" w:cs="Calibri"/>
          <w:spacing w:val="1"/>
          <w:sz w:val="22"/>
        </w:rPr>
        <w:t>n</w:t>
      </w:r>
      <w:r w:rsidRPr="002103F3">
        <w:rPr>
          <w:rFonts w:ascii="Calibri" w:eastAsia="Calibri" w:hAnsi="Calibri" w:cs="Calibri"/>
          <w:sz w:val="22"/>
        </w:rPr>
        <w:t>tent</w:t>
      </w:r>
      <w:r w:rsidR="00B20101" w:rsidRPr="002103F3">
        <w:rPr>
          <w:rFonts w:ascii="Calibri" w:eastAsia="Calibri" w:hAnsi="Calibri" w:cs="Calibri"/>
          <w:spacing w:val="-5"/>
          <w:sz w:val="22"/>
        </w:rPr>
        <w:t xml:space="preserve"> </w:t>
      </w:r>
      <w:r w:rsidRPr="002103F3">
        <w:rPr>
          <w:rFonts w:ascii="Calibri" w:eastAsia="Calibri" w:hAnsi="Calibri" w:cs="Calibri"/>
          <w:spacing w:val="1"/>
          <w:sz w:val="22"/>
        </w:rPr>
        <w:t>n</w:t>
      </w:r>
      <w:r w:rsidRPr="002103F3">
        <w:rPr>
          <w:rFonts w:ascii="Calibri" w:eastAsia="Calibri" w:hAnsi="Calibri" w:cs="Calibri"/>
          <w:sz w:val="22"/>
        </w:rPr>
        <w:t>ot</w:t>
      </w:r>
      <w:r w:rsidRPr="002103F3">
        <w:rPr>
          <w:rFonts w:ascii="Calibri" w:eastAsia="Calibri" w:hAnsi="Calibri" w:cs="Calibri"/>
          <w:spacing w:val="-2"/>
          <w:sz w:val="22"/>
        </w:rPr>
        <w:t xml:space="preserve"> </w:t>
      </w:r>
      <w:r w:rsidRPr="002103F3">
        <w:rPr>
          <w:rFonts w:ascii="Calibri" w:eastAsia="Calibri" w:hAnsi="Calibri" w:cs="Calibri"/>
          <w:spacing w:val="-1"/>
          <w:sz w:val="22"/>
        </w:rPr>
        <w:t>e</w:t>
      </w:r>
      <w:r w:rsidRPr="002103F3">
        <w:rPr>
          <w:rFonts w:ascii="Calibri" w:eastAsia="Calibri" w:hAnsi="Calibri" w:cs="Calibri"/>
          <w:sz w:val="22"/>
        </w:rPr>
        <w:t>x</w:t>
      </w:r>
      <w:r w:rsidRPr="002103F3">
        <w:rPr>
          <w:rFonts w:ascii="Calibri" w:eastAsia="Calibri" w:hAnsi="Calibri" w:cs="Calibri"/>
          <w:spacing w:val="2"/>
          <w:sz w:val="22"/>
        </w:rPr>
        <w:t>c</w:t>
      </w:r>
      <w:r w:rsidRPr="002103F3">
        <w:rPr>
          <w:rFonts w:ascii="Calibri" w:eastAsia="Calibri" w:hAnsi="Calibri" w:cs="Calibri"/>
          <w:spacing w:val="-1"/>
          <w:sz w:val="22"/>
        </w:rPr>
        <w:t>ee</w:t>
      </w:r>
      <w:r w:rsidRPr="002103F3">
        <w:rPr>
          <w:rFonts w:ascii="Calibri" w:eastAsia="Calibri" w:hAnsi="Calibri" w:cs="Calibri"/>
          <w:spacing w:val="1"/>
          <w:sz w:val="22"/>
        </w:rPr>
        <w:t>d</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6"/>
          <w:sz w:val="22"/>
        </w:rPr>
        <w:t xml:space="preserve"> </w:t>
      </w:r>
      <w:r w:rsidRPr="002103F3">
        <w:rPr>
          <w:rFonts w:ascii="Calibri" w:eastAsia="Calibri" w:hAnsi="Calibri" w:cs="Calibri"/>
          <w:sz w:val="22"/>
        </w:rPr>
        <w:t>2.5g</w:t>
      </w:r>
      <w:r w:rsidRPr="002103F3">
        <w:rPr>
          <w:rFonts w:ascii="Calibri" w:eastAsia="Calibri" w:hAnsi="Calibri" w:cs="Calibri"/>
          <w:spacing w:val="-1"/>
          <w:sz w:val="22"/>
        </w:rPr>
        <w:t xml:space="preserve"> </w:t>
      </w:r>
      <w:r w:rsidRPr="002103F3">
        <w:rPr>
          <w:rFonts w:ascii="Calibri" w:eastAsia="Calibri" w:hAnsi="Calibri" w:cs="Calibri"/>
          <w:spacing w:val="1"/>
          <w:sz w:val="22"/>
        </w:rPr>
        <w:t>p</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3"/>
          <w:sz w:val="22"/>
        </w:rPr>
        <w:t xml:space="preserve"> </w:t>
      </w:r>
      <w:r w:rsidR="00641B9A" w:rsidRPr="002103F3">
        <w:rPr>
          <w:rFonts w:ascii="Calibri" w:eastAsia="Calibri" w:hAnsi="Calibri" w:cs="Calibri"/>
          <w:sz w:val="22"/>
        </w:rPr>
        <w:t>lit</w:t>
      </w:r>
      <w:r w:rsidR="00641B9A" w:rsidRPr="002103F3">
        <w:rPr>
          <w:rFonts w:ascii="Calibri" w:eastAsia="Calibri" w:hAnsi="Calibri" w:cs="Calibri"/>
          <w:spacing w:val="3"/>
          <w:sz w:val="22"/>
        </w:rPr>
        <w:t>e</w:t>
      </w:r>
      <w:r w:rsidR="00641B9A" w:rsidRPr="002103F3">
        <w:rPr>
          <w:rFonts w:ascii="Calibri" w:eastAsia="Calibri" w:hAnsi="Calibri" w:cs="Calibri"/>
          <w:sz w:val="22"/>
        </w:rPr>
        <w:t>r</w:t>
      </w:r>
      <w:r w:rsidRPr="002103F3">
        <w:rPr>
          <w:rFonts w:ascii="Calibri" w:eastAsia="Calibri" w:hAnsi="Calibri" w:cs="Calibri"/>
          <w:spacing w:val="-1"/>
          <w:sz w:val="22"/>
        </w:rPr>
        <w:t xml:space="preserve"> w</w:t>
      </w:r>
      <w:r w:rsidRPr="002103F3">
        <w:rPr>
          <w:rFonts w:ascii="Calibri" w:eastAsia="Calibri" w:hAnsi="Calibri" w:cs="Calibri"/>
          <w:spacing w:val="1"/>
          <w:sz w:val="22"/>
        </w:rPr>
        <w:t>h</w:t>
      </w:r>
      <w:r w:rsidRPr="002103F3">
        <w:rPr>
          <w:rFonts w:ascii="Calibri" w:eastAsia="Calibri" w:hAnsi="Calibri" w:cs="Calibri"/>
          <w:spacing w:val="-1"/>
          <w:sz w:val="22"/>
        </w:rPr>
        <w:t>e</w:t>
      </w:r>
      <w:r w:rsidRPr="002103F3">
        <w:rPr>
          <w:rFonts w:ascii="Calibri" w:eastAsia="Calibri" w:hAnsi="Calibri" w:cs="Calibri"/>
          <w:sz w:val="22"/>
        </w:rPr>
        <w:t>n</w:t>
      </w:r>
      <w:r w:rsidRPr="002103F3">
        <w:rPr>
          <w:rFonts w:ascii="Calibri" w:eastAsia="Calibri" w:hAnsi="Calibri" w:cs="Calibri"/>
          <w:spacing w:val="-4"/>
          <w:sz w:val="22"/>
        </w:rPr>
        <w:t xml:space="preserve"> </w:t>
      </w:r>
      <w:r w:rsidRPr="002103F3">
        <w:rPr>
          <w:rFonts w:ascii="Calibri" w:eastAsia="Calibri" w:hAnsi="Calibri" w:cs="Calibri"/>
          <w:spacing w:val="1"/>
          <w:sz w:val="22"/>
        </w:rPr>
        <w:t>te</w:t>
      </w:r>
      <w:r w:rsidRPr="002103F3">
        <w:rPr>
          <w:rFonts w:ascii="Calibri" w:eastAsia="Calibri" w:hAnsi="Calibri" w:cs="Calibri"/>
          <w:spacing w:val="-1"/>
          <w:sz w:val="22"/>
        </w:rPr>
        <w:t>s</w:t>
      </w:r>
      <w:r w:rsidRPr="002103F3">
        <w:rPr>
          <w:rFonts w:ascii="Calibri" w:eastAsia="Calibri" w:hAnsi="Calibri" w:cs="Calibri"/>
          <w:sz w:val="22"/>
        </w:rPr>
        <w:t>ted</w:t>
      </w:r>
      <w:r w:rsidRPr="002103F3">
        <w:rPr>
          <w:rFonts w:ascii="Calibri" w:eastAsia="Calibri" w:hAnsi="Calibri" w:cs="Calibri"/>
          <w:spacing w:val="-2"/>
          <w:sz w:val="22"/>
        </w:rPr>
        <w:t xml:space="preserve"> </w:t>
      </w:r>
      <w:r w:rsidRPr="002103F3">
        <w:rPr>
          <w:rFonts w:ascii="Calibri" w:eastAsia="Calibri" w:hAnsi="Calibri" w:cs="Calibri"/>
          <w:sz w:val="22"/>
        </w:rPr>
        <w:t>in</w:t>
      </w:r>
      <w:r w:rsidRPr="002103F3">
        <w:rPr>
          <w:rFonts w:ascii="Calibri" w:eastAsia="Calibri" w:hAnsi="Calibri" w:cs="Calibri"/>
          <w:spacing w:val="-1"/>
          <w:sz w:val="22"/>
        </w:rPr>
        <w:t xml:space="preserve"> </w:t>
      </w:r>
      <w:r w:rsidRPr="002103F3">
        <w:rPr>
          <w:rFonts w:ascii="Calibri" w:eastAsia="Calibri" w:hAnsi="Calibri" w:cs="Calibri"/>
          <w:spacing w:val="1"/>
          <w:sz w:val="22"/>
        </w:rPr>
        <w:t>a</w:t>
      </w:r>
      <w:r w:rsidRPr="002103F3">
        <w:rPr>
          <w:rFonts w:ascii="Calibri" w:eastAsia="Calibri" w:hAnsi="Calibri" w:cs="Calibri"/>
          <w:sz w:val="22"/>
        </w:rPr>
        <w:t>ccor</w:t>
      </w:r>
      <w:r w:rsidRPr="002103F3">
        <w:rPr>
          <w:rFonts w:ascii="Calibri" w:eastAsia="Calibri" w:hAnsi="Calibri" w:cs="Calibri"/>
          <w:spacing w:val="3"/>
          <w:sz w:val="22"/>
        </w:rPr>
        <w:t>d</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ce</w:t>
      </w:r>
      <w:r w:rsidRPr="002103F3">
        <w:rPr>
          <w:rFonts w:ascii="Calibri" w:eastAsia="Calibri" w:hAnsi="Calibri" w:cs="Calibri"/>
          <w:spacing w:val="-10"/>
          <w:sz w:val="22"/>
        </w:rPr>
        <w:t xml:space="preserve"> </w:t>
      </w:r>
      <w:r w:rsidRPr="002103F3">
        <w:rPr>
          <w:rFonts w:ascii="Calibri" w:eastAsia="Calibri" w:hAnsi="Calibri" w:cs="Calibri"/>
          <w:spacing w:val="2"/>
          <w:sz w:val="22"/>
        </w:rPr>
        <w:t>w</w:t>
      </w:r>
      <w:r w:rsidRPr="002103F3">
        <w:rPr>
          <w:rFonts w:ascii="Calibri" w:eastAsia="Calibri" w:hAnsi="Calibri" w:cs="Calibri"/>
          <w:sz w:val="22"/>
        </w:rPr>
        <w:t>ith</w:t>
      </w:r>
      <w:r w:rsidRPr="002103F3">
        <w:rPr>
          <w:rFonts w:ascii="Calibri" w:eastAsia="Calibri" w:hAnsi="Calibri" w:cs="Calibri"/>
          <w:spacing w:val="-3"/>
          <w:sz w:val="22"/>
        </w:rPr>
        <w:t xml:space="preserve"> </w:t>
      </w:r>
      <w:r w:rsidRPr="002103F3">
        <w:rPr>
          <w:rFonts w:ascii="Calibri" w:eastAsia="Calibri" w:hAnsi="Calibri" w:cs="Calibri"/>
          <w:sz w:val="22"/>
        </w:rPr>
        <w:t>BS 13</w:t>
      </w:r>
      <w:r w:rsidRPr="002103F3">
        <w:rPr>
          <w:rFonts w:ascii="Calibri" w:eastAsia="Calibri" w:hAnsi="Calibri" w:cs="Calibri"/>
          <w:spacing w:val="2"/>
          <w:sz w:val="22"/>
        </w:rPr>
        <w:t>7</w:t>
      </w:r>
      <w:r w:rsidRPr="002103F3">
        <w:rPr>
          <w:rFonts w:ascii="Calibri" w:eastAsia="Calibri" w:hAnsi="Calibri" w:cs="Calibri"/>
          <w:sz w:val="22"/>
        </w:rPr>
        <w:t>7,</w:t>
      </w:r>
      <w:r w:rsidRPr="002103F3">
        <w:rPr>
          <w:rFonts w:ascii="Calibri" w:eastAsia="Calibri" w:hAnsi="Calibri" w:cs="Calibri"/>
          <w:spacing w:val="-4"/>
          <w:sz w:val="22"/>
        </w:rPr>
        <w:t xml:space="preserve"> </w:t>
      </w:r>
      <w:r w:rsidRPr="002103F3">
        <w:rPr>
          <w:rFonts w:ascii="Calibri" w:eastAsia="Calibri" w:hAnsi="Calibri" w:cs="Calibri"/>
          <w:spacing w:val="-1"/>
          <w:sz w:val="22"/>
        </w:rPr>
        <w:t>s</w:t>
      </w:r>
      <w:r w:rsidRPr="002103F3">
        <w:rPr>
          <w:rFonts w:ascii="Calibri" w:eastAsia="Calibri" w:hAnsi="Calibri" w:cs="Calibri"/>
          <w:spacing w:val="3"/>
          <w:sz w:val="22"/>
        </w:rPr>
        <w:t>p</w:t>
      </w:r>
      <w:r w:rsidRPr="002103F3">
        <w:rPr>
          <w:rFonts w:ascii="Calibri" w:eastAsia="Calibri" w:hAnsi="Calibri" w:cs="Calibri"/>
          <w:spacing w:val="-1"/>
          <w:sz w:val="22"/>
        </w:rPr>
        <w:t>e</w:t>
      </w:r>
      <w:r w:rsidRPr="002103F3">
        <w:rPr>
          <w:rFonts w:ascii="Calibri" w:eastAsia="Calibri" w:hAnsi="Calibri" w:cs="Calibri"/>
          <w:sz w:val="22"/>
        </w:rPr>
        <w:t>cial</w:t>
      </w:r>
      <w:r w:rsidRPr="002103F3">
        <w:rPr>
          <w:rFonts w:ascii="Calibri" w:eastAsia="Calibri" w:hAnsi="Calibri" w:cs="Calibri"/>
          <w:spacing w:val="-6"/>
          <w:sz w:val="22"/>
        </w:rPr>
        <w:t xml:space="preserve"> </w:t>
      </w:r>
      <w:r w:rsidRPr="002103F3">
        <w:rPr>
          <w:rFonts w:ascii="Calibri" w:eastAsia="Calibri" w:hAnsi="Calibri" w:cs="Calibri"/>
          <w:spacing w:val="1"/>
          <w:sz w:val="22"/>
        </w:rPr>
        <w:t>p</w:t>
      </w:r>
      <w:r w:rsidRPr="002103F3">
        <w:rPr>
          <w:rFonts w:ascii="Calibri" w:eastAsia="Calibri" w:hAnsi="Calibri" w:cs="Calibri"/>
          <w:spacing w:val="2"/>
          <w:sz w:val="22"/>
        </w:rPr>
        <w:t>r</w:t>
      </w:r>
      <w:r w:rsidRPr="002103F3">
        <w:rPr>
          <w:rFonts w:ascii="Calibri" w:eastAsia="Calibri" w:hAnsi="Calibri" w:cs="Calibri"/>
          <w:spacing w:val="-1"/>
          <w:sz w:val="22"/>
        </w:rPr>
        <w:t>e</w:t>
      </w:r>
      <w:r w:rsidRPr="002103F3">
        <w:rPr>
          <w:rFonts w:ascii="Calibri" w:eastAsia="Calibri" w:hAnsi="Calibri" w:cs="Calibri"/>
          <w:sz w:val="22"/>
        </w:rPr>
        <w:t>ca</w:t>
      </w:r>
      <w:r w:rsidRPr="002103F3">
        <w:rPr>
          <w:rFonts w:ascii="Calibri" w:eastAsia="Calibri" w:hAnsi="Calibri" w:cs="Calibri"/>
          <w:spacing w:val="1"/>
          <w:sz w:val="22"/>
        </w:rPr>
        <w:t>u</w:t>
      </w:r>
      <w:r w:rsidRPr="002103F3">
        <w:rPr>
          <w:rFonts w:ascii="Calibri" w:eastAsia="Calibri" w:hAnsi="Calibri" w:cs="Calibri"/>
          <w:sz w:val="22"/>
        </w:rPr>
        <w:t>ti</w:t>
      </w:r>
      <w:r w:rsidRPr="002103F3">
        <w:rPr>
          <w:rFonts w:ascii="Calibri" w:eastAsia="Calibri" w:hAnsi="Calibri" w:cs="Calibri"/>
          <w:spacing w:val="1"/>
          <w:sz w:val="22"/>
        </w:rPr>
        <w:t>on</w:t>
      </w:r>
      <w:r w:rsidRPr="002103F3">
        <w:rPr>
          <w:rFonts w:ascii="Calibri" w:eastAsia="Calibri" w:hAnsi="Calibri" w:cs="Calibri"/>
          <w:sz w:val="22"/>
        </w:rPr>
        <w:t>s</w:t>
      </w:r>
      <w:r w:rsidRPr="002103F3">
        <w:rPr>
          <w:rFonts w:ascii="Calibri" w:eastAsia="Calibri" w:hAnsi="Calibri" w:cs="Calibri"/>
          <w:spacing w:val="-8"/>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3"/>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1"/>
          <w:sz w:val="22"/>
        </w:rPr>
        <w:t xml:space="preserve"> </w:t>
      </w:r>
      <w:r w:rsidRPr="002103F3">
        <w:rPr>
          <w:rFonts w:ascii="Calibri" w:eastAsia="Calibri" w:hAnsi="Calibri" w:cs="Calibri"/>
          <w:spacing w:val="1"/>
          <w:sz w:val="22"/>
        </w:rPr>
        <w:t>t</w:t>
      </w:r>
      <w:r w:rsidRPr="002103F3">
        <w:rPr>
          <w:rFonts w:ascii="Calibri" w:eastAsia="Calibri" w:hAnsi="Calibri" w:cs="Calibri"/>
          <w:sz w:val="22"/>
        </w:rPr>
        <w:t>a</w:t>
      </w:r>
      <w:r w:rsidRPr="002103F3">
        <w:rPr>
          <w:rFonts w:ascii="Calibri" w:eastAsia="Calibri" w:hAnsi="Calibri" w:cs="Calibri"/>
          <w:spacing w:val="1"/>
          <w:sz w:val="22"/>
        </w:rPr>
        <w:t>k</w:t>
      </w:r>
      <w:r w:rsidRPr="002103F3">
        <w:rPr>
          <w:rFonts w:ascii="Calibri" w:eastAsia="Calibri" w:hAnsi="Calibri" w:cs="Calibri"/>
          <w:spacing w:val="-1"/>
          <w:sz w:val="22"/>
        </w:rPr>
        <w:t>e</w:t>
      </w:r>
      <w:r w:rsidRPr="002103F3">
        <w:rPr>
          <w:rFonts w:ascii="Calibri" w:eastAsia="Calibri" w:hAnsi="Calibri" w:cs="Calibri"/>
          <w:sz w:val="22"/>
        </w:rPr>
        <w:t>n</w:t>
      </w:r>
      <w:r w:rsidRPr="002103F3">
        <w:rPr>
          <w:rFonts w:ascii="Calibri" w:eastAsia="Calibri" w:hAnsi="Calibri" w:cs="Calibri"/>
          <w:spacing w:val="-4"/>
          <w:sz w:val="22"/>
        </w:rPr>
        <w:t xml:space="preserve"> </w:t>
      </w:r>
      <w:r w:rsidRPr="002103F3">
        <w:rPr>
          <w:rFonts w:ascii="Calibri" w:eastAsia="Calibri" w:hAnsi="Calibri" w:cs="Calibri"/>
          <w:spacing w:val="3"/>
          <w:sz w:val="22"/>
        </w:rPr>
        <w:t>t</w:t>
      </w:r>
      <w:r w:rsidRPr="002103F3">
        <w:rPr>
          <w:rFonts w:ascii="Calibri" w:eastAsia="Calibri" w:hAnsi="Calibri" w:cs="Calibri"/>
          <w:sz w:val="22"/>
        </w:rPr>
        <w:t xml:space="preserve">o </w:t>
      </w:r>
      <w:r w:rsidRPr="002103F3">
        <w:rPr>
          <w:rFonts w:ascii="Calibri" w:eastAsia="Calibri" w:hAnsi="Calibri" w:cs="Calibri"/>
          <w:spacing w:val="1"/>
          <w:sz w:val="22"/>
        </w:rPr>
        <w:t>p</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z w:val="22"/>
        </w:rPr>
        <w:t>tect</w:t>
      </w:r>
      <w:r w:rsidR="00B20101" w:rsidRPr="002103F3">
        <w:rPr>
          <w:rFonts w:ascii="Calibri" w:eastAsia="Calibri" w:hAnsi="Calibri" w:cs="Calibri"/>
          <w:spacing w:val="-6"/>
          <w:sz w:val="22"/>
        </w:rPr>
        <w:t xml:space="preserve"> </w:t>
      </w:r>
      <w:r w:rsidRPr="002103F3">
        <w:rPr>
          <w:rFonts w:ascii="Calibri" w:eastAsia="Calibri" w:hAnsi="Calibri" w:cs="Calibri"/>
          <w:spacing w:val="1"/>
          <w:sz w:val="22"/>
        </w:rPr>
        <w:t>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z w:val="22"/>
        </w:rPr>
        <w:t>c</w:t>
      </w:r>
      <w:r w:rsidRPr="002103F3">
        <w:rPr>
          <w:rFonts w:ascii="Calibri" w:eastAsia="Calibri" w:hAnsi="Calibri" w:cs="Calibri"/>
          <w:spacing w:val="1"/>
          <w:sz w:val="22"/>
        </w:rPr>
        <w:t>on</w:t>
      </w:r>
      <w:r w:rsidRPr="002103F3">
        <w:rPr>
          <w:rFonts w:ascii="Calibri" w:eastAsia="Calibri" w:hAnsi="Calibri" w:cs="Calibri"/>
          <w:sz w:val="22"/>
        </w:rPr>
        <w:t>cr</w:t>
      </w:r>
      <w:r w:rsidRPr="002103F3">
        <w:rPr>
          <w:rFonts w:ascii="Calibri" w:eastAsia="Calibri" w:hAnsi="Calibri" w:cs="Calibri"/>
          <w:spacing w:val="-1"/>
          <w:sz w:val="22"/>
        </w:rPr>
        <w:t>e</w:t>
      </w:r>
      <w:r w:rsidRPr="002103F3">
        <w:rPr>
          <w:rFonts w:ascii="Calibri" w:eastAsia="Calibri" w:hAnsi="Calibri" w:cs="Calibri"/>
          <w:sz w:val="22"/>
        </w:rPr>
        <w:t>te</w:t>
      </w:r>
      <w:r w:rsidRPr="002103F3">
        <w:rPr>
          <w:rFonts w:ascii="Calibri" w:eastAsia="Calibri" w:hAnsi="Calibri" w:cs="Calibri"/>
          <w:spacing w:val="-7"/>
          <w:sz w:val="22"/>
        </w:rPr>
        <w:t xml:space="preserve"> </w:t>
      </w:r>
      <w:r w:rsidRPr="002103F3">
        <w:rPr>
          <w:rFonts w:ascii="Calibri" w:eastAsia="Calibri" w:hAnsi="Calibri" w:cs="Calibri"/>
          <w:spacing w:val="1"/>
          <w:sz w:val="22"/>
        </w:rPr>
        <w:t>o</w:t>
      </w:r>
      <w:r w:rsidRPr="002103F3">
        <w:rPr>
          <w:rFonts w:ascii="Calibri" w:eastAsia="Calibri" w:hAnsi="Calibri" w:cs="Calibri"/>
          <w:sz w:val="22"/>
        </w:rPr>
        <w:t>r</w:t>
      </w:r>
      <w:r w:rsidRPr="002103F3">
        <w:rPr>
          <w:rFonts w:ascii="Calibri" w:eastAsia="Calibri" w:hAnsi="Calibri" w:cs="Calibri"/>
          <w:spacing w:val="-2"/>
          <w:sz w:val="22"/>
        </w:rPr>
        <w:t xml:space="preserve"> </w:t>
      </w:r>
      <w:r w:rsidRPr="002103F3">
        <w:rPr>
          <w:rFonts w:ascii="Calibri" w:eastAsia="Calibri" w:hAnsi="Calibri" w:cs="Calibri"/>
          <w:spacing w:val="2"/>
          <w:sz w:val="22"/>
        </w:rPr>
        <w:t>c</w:t>
      </w:r>
      <w:r w:rsidRPr="002103F3">
        <w:rPr>
          <w:rFonts w:ascii="Calibri" w:eastAsia="Calibri" w:hAnsi="Calibri" w:cs="Calibri"/>
          <w:spacing w:val="-1"/>
          <w:sz w:val="22"/>
        </w:rPr>
        <w:t>e</w:t>
      </w:r>
      <w:r w:rsidRPr="002103F3">
        <w:rPr>
          <w:rFonts w:ascii="Calibri" w:eastAsia="Calibri" w:hAnsi="Calibri" w:cs="Calibri"/>
          <w:spacing w:val="1"/>
          <w:sz w:val="22"/>
        </w:rPr>
        <w:t>men</w:t>
      </w:r>
      <w:r w:rsidRPr="002103F3">
        <w:rPr>
          <w:rFonts w:ascii="Calibri" w:eastAsia="Calibri" w:hAnsi="Calibri" w:cs="Calibri"/>
          <w:sz w:val="22"/>
        </w:rPr>
        <w:t>t</w:t>
      </w:r>
      <w:r w:rsidRPr="002103F3">
        <w:rPr>
          <w:rFonts w:ascii="Calibri" w:eastAsia="Calibri" w:hAnsi="Calibri" w:cs="Calibri"/>
          <w:spacing w:val="-5"/>
          <w:sz w:val="22"/>
        </w:rPr>
        <w:t xml:space="preserve"> </w:t>
      </w:r>
      <w:r w:rsidRPr="002103F3">
        <w:rPr>
          <w:rFonts w:ascii="Calibri" w:eastAsia="Calibri" w:hAnsi="Calibri" w:cs="Calibri"/>
          <w:spacing w:val="1"/>
          <w:sz w:val="22"/>
        </w:rPr>
        <w:t>b</w:t>
      </w:r>
      <w:r w:rsidRPr="002103F3">
        <w:rPr>
          <w:rFonts w:ascii="Calibri" w:eastAsia="Calibri" w:hAnsi="Calibri" w:cs="Calibri"/>
          <w:sz w:val="22"/>
        </w:rPr>
        <w:t>o</w:t>
      </w:r>
      <w:r w:rsidRPr="002103F3">
        <w:rPr>
          <w:rFonts w:ascii="Calibri" w:eastAsia="Calibri" w:hAnsi="Calibri" w:cs="Calibri"/>
          <w:spacing w:val="1"/>
          <w:sz w:val="22"/>
        </w:rPr>
        <w:t>un</w:t>
      </w:r>
      <w:r w:rsidRPr="002103F3">
        <w:rPr>
          <w:rFonts w:ascii="Calibri" w:eastAsia="Calibri" w:hAnsi="Calibri" w:cs="Calibri"/>
          <w:sz w:val="22"/>
        </w:rPr>
        <w:t>d</w:t>
      </w:r>
      <w:r w:rsidRPr="002103F3">
        <w:rPr>
          <w:rFonts w:ascii="Calibri" w:eastAsia="Calibri" w:hAnsi="Calibri" w:cs="Calibri"/>
          <w:spacing w:val="-7"/>
          <w:sz w:val="22"/>
        </w:rPr>
        <w:t xml:space="preserve"> </w:t>
      </w:r>
      <w:r w:rsidRPr="002103F3">
        <w:rPr>
          <w:rFonts w:ascii="Calibri" w:eastAsia="Calibri" w:hAnsi="Calibri" w:cs="Calibri"/>
          <w:sz w:val="22"/>
        </w:rPr>
        <w:t>ma</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z w:val="22"/>
        </w:rPr>
        <w:t>rials</w:t>
      </w:r>
      <w:r w:rsidRPr="002103F3">
        <w:rPr>
          <w:rFonts w:ascii="Calibri" w:eastAsia="Calibri" w:hAnsi="Calibri" w:cs="Calibri"/>
          <w:spacing w:val="-9"/>
          <w:sz w:val="22"/>
        </w:rPr>
        <w:t xml:space="preserve"> </w:t>
      </w:r>
      <w:r w:rsidRPr="002103F3">
        <w:rPr>
          <w:rFonts w:ascii="Calibri" w:eastAsia="Calibri" w:hAnsi="Calibri" w:cs="Calibri"/>
          <w:spacing w:val="1"/>
          <w:sz w:val="22"/>
        </w:rPr>
        <w:t>t</w:t>
      </w:r>
      <w:r w:rsidRPr="002103F3">
        <w:rPr>
          <w:rFonts w:ascii="Calibri" w:eastAsia="Calibri" w:hAnsi="Calibri" w:cs="Calibri"/>
          <w:sz w:val="22"/>
        </w:rPr>
        <w:t>o</w:t>
      </w:r>
      <w:r w:rsidRPr="002103F3">
        <w:rPr>
          <w:rFonts w:ascii="Calibri" w:eastAsia="Calibri" w:hAnsi="Calibri" w:cs="Calibri"/>
          <w:spacing w:val="-2"/>
          <w:sz w:val="22"/>
        </w:rPr>
        <w:t xml:space="preserve"> </w:t>
      </w:r>
      <w:r w:rsidRPr="002103F3">
        <w:rPr>
          <w:rFonts w:ascii="Calibri" w:eastAsia="Calibri" w:hAnsi="Calibri" w:cs="Calibri"/>
          <w:spacing w:val="1"/>
          <w:sz w:val="22"/>
        </w:rPr>
        <w:t>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pacing w:val="1"/>
          <w:sz w:val="22"/>
        </w:rPr>
        <w:t>app</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pacing w:val="-1"/>
          <w:sz w:val="22"/>
        </w:rPr>
        <w:t>v</w:t>
      </w:r>
      <w:r w:rsidRPr="002103F3">
        <w:rPr>
          <w:rFonts w:ascii="Calibri" w:eastAsia="Calibri" w:hAnsi="Calibri" w:cs="Calibri"/>
          <w:sz w:val="22"/>
        </w:rPr>
        <w:t>al</w:t>
      </w:r>
      <w:r w:rsidRPr="002103F3">
        <w:rPr>
          <w:rFonts w:ascii="Calibri" w:eastAsia="Calibri" w:hAnsi="Calibri" w:cs="Calibri"/>
          <w:spacing w:val="-6"/>
          <w:sz w:val="22"/>
        </w:rPr>
        <w:t xml:space="preserve"> </w:t>
      </w:r>
      <w:r w:rsidRPr="002103F3">
        <w:rPr>
          <w:rFonts w:ascii="Calibri" w:eastAsia="Calibri" w:hAnsi="Calibri" w:cs="Calibri"/>
          <w:sz w:val="22"/>
        </w:rPr>
        <w:t>of</w:t>
      </w:r>
      <w:r w:rsidRPr="002103F3">
        <w:rPr>
          <w:rFonts w:ascii="Calibri" w:eastAsia="Calibri" w:hAnsi="Calibri" w:cs="Calibri"/>
          <w:spacing w:val="-3"/>
          <w:sz w:val="22"/>
        </w:rPr>
        <w:t xml:space="preserve"> </w:t>
      </w:r>
      <w:r w:rsidRPr="002103F3">
        <w:rPr>
          <w:rFonts w:ascii="Calibri" w:eastAsia="Calibri" w:hAnsi="Calibri" w:cs="Calibri"/>
          <w:spacing w:val="1"/>
          <w:sz w:val="22"/>
        </w:rPr>
        <w:t>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pacing w:val="2"/>
          <w:sz w:val="22"/>
        </w:rPr>
        <w:t>E</w:t>
      </w:r>
      <w:r w:rsidRPr="002103F3">
        <w:rPr>
          <w:rFonts w:ascii="Calibri" w:eastAsia="Calibri" w:hAnsi="Calibri" w:cs="Calibri"/>
          <w:spacing w:val="-1"/>
          <w:sz w:val="22"/>
        </w:rPr>
        <w:t>m</w:t>
      </w:r>
      <w:r w:rsidRPr="002103F3">
        <w:rPr>
          <w:rFonts w:ascii="Calibri" w:eastAsia="Calibri" w:hAnsi="Calibri" w:cs="Calibri"/>
          <w:spacing w:val="1"/>
          <w:sz w:val="22"/>
        </w:rPr>
        <w:t>p</w:t>
      </w:r>
      <w:r w:rsidRPr="002103F3">
        <w:rPr>
          <w:rFonts w:ascii="Calibri" w:eastAsia="Calibri" w:hAnsi="Calibri" w:cs="Calibri"/>
          <w:sz w:val="22"/>
        </w:rPr>
        <w:t>lo</w:t>
      </w:r>
      <w:r w:rsidRPr="002103F3">
        <w:rPr>
          <w:rFonts w:ascii="Calibri" w:eastAsia="Calibri" w:hAnsi="Calibri" w:cs="Calibri"/>
          <w:spacing w:val="1"/>
          <w:sz w:val="22"/>
        </w:rPr>
        <w:t>y</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3"/>
          <w:sz w:val="22"/>
        </w:rPr>
        <w:t>’</w:t>
      </w:r>
      <w:r w:rsidRPr="002103F3">
        <w:rPr>
          <w:rFonts w:ascii="Calibri" w:eastAsia="Calibri" w:hAnsi="Calibri" w:cs="Calibri"/>
          <w:sz w:val="22"/>
        </w:rPr>
        <w:t>s</w:t>
      </w:r>
      <w:r w:rsidRPr="002103F3">
        <w:rPr>
          <w:rFonts w:ascii="Calibri" w:eastAsia="Calibri" w:hAnsi="Calibri" w:cs="Calibri"/>
          <w:spacing w:val="-10"/>
          <w:sz w:val="22"/>
        </w:rPr>
        <w:t xml:space="preserve"> </w:t>
      </w:r>
      <w:r w:rsidRPr="002103F3">
        <w:rPr>
          <w:rFonts w:ascii="Calibri" w:eastAsia="Calibri" w:hAnsi="Calibri" w:cs="Calibri"/>
          <w:sz w:val="22"/>
        </w:rPr>
        <w:t>Repr</w:t>
      </w:r>
      <w:r w:rsidRPr="002103F3">
        <w:rPr>
          <w:rFonts w:ascii="Calibri" w:eastAsia="Calibri" w:hAnsi="Calibri" w:cs="Calibri"/>
          <w:spacing w:val="1"/>
          <w:sz w:val="22"/>
        </w:rPr>
        <w:t>e</w:t>
      </w:r>
      <w:r w:rsidRPr="002103F3">
        <w:rPr>
          <w:rFonts w:ascii="Calibri" w:eastAsia="Calibri" w:hAnsi="Calibri" w:cs="Calibri"/>
          <w:spacing w:val="-1"/>
          <w:sz w:val="22"/>
        </w:rPr>
        <w:t>se</w:t>
      </w:r>
      <w:r w:rsidRPr="002103F3">
        <w:rPr>
          <w:rFonts w:ascii="Calibri" w:eastAsia="Calibri" w:hAnsi="Calibri" w:cs="Calibri"/>
          <w:spacing w:val="1"/>
          <w:sz w:val="22"/>
        </w:rPr>
        <w:t>n</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ti</w:t>
      </w:r>
      <w:r w:rsidRPr="002103F3">
        <w:rPr>
          <w:rFonts w:ascii="Calibri" w:eastAsia="Calibri" w:hAnsi="Calibri" w:cs="Calibri"/>
          <w:spacing w:val="1"/>
          <w:sz w:val="22"/>
        </w:rPr>
        <w:t>v</w:t>
      </w:r>
      <w:r w:rsidRPr="002103F3">
        <w:rPr>
          <w:rFonts w:ascii="Calibri" w:eastAsia="Calibri" w:hAnsi="Calibri" w:cs="Calibri"/>
          <w:spacing w:val="-1"/>
          <w:sz w:val="22"/>
        </w:rPr>
        <w:t>e</w:t>
      </w:r>
      <w:r w:rsidRPr="002103F3">
        <w:rPr>
          <w:rFonts w:ascii="Calibri" w:eastAsia="Calibri" w:hAnsi="Calibri" w:cs="Calibri"/>
          <w:sz w:val="22"/>
        </w:rPr>
        <w:t>.</w:t>
      </w:r>
    </w:p>
    <w:p w14:paraId="5AD170B5" w14:textId="77777777" w:rsidR="003228F6" w:rsidRPr="002103F3" w:rsidRDefault="003228F6" w:rsidP="008D0FED">
      <w:pPr>
        <w:spacing w:line="120" w:lineRule="exact"/>
        <w:rPr>
          <w:sz w:val="14"/>
          <w:szCs w:val="12"/>
        </w:rPr>
      </w:pPr>
    </w:p>
    <w:p w14:paraId="2FDDC7F1" w14:textId="77777777" w:rsidR="003228F6" w:rsidRPr="002103F3" w:rsidRDefault="003228F6" w:rsidP="008D0FED">
      <w:pPr>
        <w:rPr>
          <w:rFonts w:ascii="Calibri" w:eastAsia="Calibri" w:hAnsi="Calibri" w:cs="Calibri"/>
          <w:sz w:val="22"/>
        </w:rPr>
      </w:pPr>
      <w:r w:rsidRPr="002103F3">
        <w:rPr>
          <w:rFonts w:ascii="Calibri" w:eastAsia="Calibri" w:hAnsi="Calibri" w:cs="Calibri"/>
          <w:sz w:val="22"/>
        </w:rPr>
        <w:t>W</w:t>
      </w:r>
      <w:r w:rsidRPr="002103F3">
        <w:rPr>
          <w:rFonts w:ascii="Calibri" w:eastAsia="Calibri" w:hAnsi="Calibri" w:cs="Calibri"/>
          <w:spacing w:val="1"/>
          <w:sz w:val="22"/>
        </w:rPr>
        <w:t>h</w:t>
      </w:r>
      <w:r w:rsidRPr="002103F3">
        <w:rPr>
          <w:rFonts w:ascii="Calibri" w:eastAsia="Calibri" w:hAnsi="Calibri" w:cs="Calibri"/>
          <w:spacing w:val="-1"/>
          <w:sz w:val="22"/>
        </w:rPr>
        <w:t>e</w:t>
      </w:r>
      <w:r w:rsidRPr="002103F3">
        <w:rPr>
          <w:rFonts w:ascii="Calibri" w:eastAsia="Calibri" w:hAnsi="Calibri" w:cs="Calibri"/>
          <w:sz w:val="22"/>
        </w:rPr>
        <w:t>re</w:t>
      </w:r>
      <w:r w:rsidRPr="002103F3">
        <w:rPr>
          <w:rFonts w:ascii="Calibri" w:eastAsia="Calibri" w:hAnsi="Calibri" w:cs="Calibri"/>
          <w:spacing w:val="3"/>
          <w:sz w:val="22"/>
        </w:rPr>
        <w:t xml:space="preserve"> </w:t>
      </w:r>
      <w:r w:rsidRPr="002103F3">
        <w:rPr>
          <w:rFonts w:ascii="Calibri" w:eastAsia="Calibri" w:hAnsi="Calibri" w:cs="Calibri"/>
          <w:spacing w:val="-1"/>
          <w:sz w:val="22"/>
        </w:rPr>
        <w:t>e</w:t>
      </w:r>
      <w:r w:rsidRPr="002103F3">
        <w:rPr>
          <w:rFonts w:ascii="Calibri" w:eastAsia="Calibri" w:hAnsi="Calibri" w:cs="Calibri"/>
          <w:sz w:val="22"/>
        </w:rPr>
        <w:t>xca</w:t>
      </w:r>
      <w:r w:rsidRPr="002103F3">
        <w:rPr>
          <w:rFonts w:ascii="Calibri" w:eastAsia="Calibri" w:hAnsi="Calibri" w:cs="Calibri"/>
          <w:spacing w:val="-1"/>
          <w:sz w:val="22"/>
        </w:rPr>
        <w:t>v</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z w:val="22"/>
        </w:rPr>
        <w:t>io</w:t>
      </w:r>
      <w:r w:rsidRPr="002103F3">
        <w:rPr>
          <w:rFonts w:ascii="Calibri" w:eastAsia="Calibri" w:hAnsi="Calibri" w:cs="Calibri"/>
          <w:spacing w:val="4"/>
          <w:sz w:val="22"/>
        </w:rPr>
        <w:t>n</w:t>
      </w:r>
      <w:r w:rsidRPr="002103F3">
        <w:rPr>
          <w:rFonts w:ascii="Calibri" w:eastAsia="Calibri" w:hAnsi="Calibri" w:cs="Calibri"/>
          <w:sz w:val="22"/>
        </w:rPr>
        <w:t>s</w:t>
      </w:r>
      <w:r w:rsidRPr="002103F3">
        <w:rPr>
          <w:rFonts w:ascii="Calibri" w:eastAsia="Calibri" w:hAnsi="Calibri" w:cs="Calibri"/>
          <w:spacing w:val="-4"/>
          <w:sz w:val="22"/>
        </w:rPr>
        <w:t xml:space="preserve"> </w:t>
      </w:r>
      <w:r w:rsidRPr="002103F3">
        <w:rPr>
          <w:rFonts w:ascii="Calibri" w:eastAsia="Calibri" w:hAnsi="Calibri" w:cs="Calibri"/>
          <w:spacing w:val="-1"/>
          <w:sz w:val="22"/>
        </w:rPr>
        <w:t>w</w:t>
      </w:r>
      <w:r w:rsidRPr="002103F3">
        <w:rPr>
          <w:rFonts w:ascii="Calibri" w:eastAsia="Calibri" w:hAnsi="Calibri" w:cs="Calibri"/>
          <w:spacing w:val="3"/>
          <w:sz w:val="22"/>
        </w:rPr>
        <w:t>h</w:t>
      </w:r>
      <w:r w:rsidRPr="002103F3">
        <w:rPr>
          <w:rFonts w:ascii="Calibri" w:eastAsia="Calibri" w:hAnsi="Calibri" w:cs="Calibri"/>
          <w:spacing w:val="-1"/>
          <w:sz w:val="22"/>
        </w:rPr>
        <w:t>e</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pacing w:val="-1"/>
          <w:sz w:val="22"/>
        </w:rPr>
        <w:t>e</w:t>
      </w:r>
      <w:r w:rsidRPr="002103F3">
        <w:rPr>
          <w:rFonts w:ascii="Calibri" w:eastAsia="Calibri" w:hAnsi="Calibri" w:cs="Calibri"/>
          <w:sz w:val="22"/>
        </w:rPr>
        <w:t xml:space="preserve">r </w:t>
      </w:r>
      <w:r w:rsidRPr="002103F3">
        <w:rPr>
          <w:rFonts w:ascii="Calibri" w:eastAsia="Calibri" w:hAnsi="Calibri" w:cs="Calibri"/>
          <w:spacing w:val="2"/>
          <w:sz w:val="22"/>
        </w:rPr>
        <w:t>i</w:t>
      </w:r>
      <w:r w:rsidRPr="002103F3">
        <w:rPr>
          <w:rFonts w:ascii="Calibri" w:eastAsia="Calibri" w:hAnsi="Calibri" w:cs="Calibri"/>
          <w:sz w:val="22"/>
        </w:rPr>
        <w:t>n</w:t>
      </w:r>
      <w:r w:rsidRPr="002103F3">
        <w:rPr>
          <w:rFonts w:ascii="Calibri" w:eastAsia="Calibri" w:hAnsi="Calibri" w:cs="Calibri"/>
          <w:spacing w:val="6"/>
          <w:sz w:val="22"/>
        </w:rPr>
        <w:t xml:space="preserve"> </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z w:val="22"/>
        </w:rPr>
        <w:t>ck</w:t>
      </w:r>
      <w:r w:rsidRPr="002103F3">
        <w:rPr>
          <w:rFonts w:ascii="Calibri" w:eastAsia="Calibri" w:hAnsi="Calibri" w:cs="Calibri"/>
          <w:spacing w:val="4"/>
          <w:sz w:val="22"/>
        </w:rPr>
        <w:t xml:space="preserve"> </w:t>
      </w:r>
      <w:r w:rsidRPr="002103F3">
        <w:rPr>
          <w:rFonts w:ascii="Calibri" w:eastAsia="Calibri" w:hAnsi="Calibri" w:cs="Calibri"/>
          <w:sz w:val="22"/>
        </w:rPr>
        <w:t>or</w:t>
      </w:r>
      <w:r w:rsidRPr="002103F3">
        <w:rPr>
          <w:rFonts w:ascii="Calibri" w:eastAsia="Calibri" w:hAnsi="Calibri" w:cs="Calibri"/>
          <w:spacing w:val="5"/>
          <w:sz w:val="22"/>
        </w:rPr>
        <w:t xml:space="preserve"> </w:t>
      </w:r>
      <w:r w:rsidRPr="002103F3">
        <w:rPr>
          <w:rFonts w:ascii="Calibri" w:eastAsia="Calibri" w:hAnsi="Calibri" w:cs="Calibri"/>
          <w:sz w:val="22"/>
        </w:rPr>
        <w:t>ot</w:t>
      </w:r>
      <w:r w:rsidRPr="002103F3">
        <w:rPr>
          <w:rFonts w:ascii="Calibri" w:eastAsia="Calibri" w:hAnsi="Calibri" w:cs="Calibri"/>
          <w:spacing w:val="1"/>
          <w:sz w:val="22"/>
        </w:rPr>
        <w:t>h</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3"/>
          <w:sz w:val="22"/>
        </w:rPr>
        <w:t xml:space="preserve"> </w:t>
      </w:r>
      <w:r w:rsidRPr="002103F3">
        <w:rPr>
          <w:rFonts w:ascii="Calibri" w:eastAsia="Calibri" w:hAnsi="Calibri" w:cs="Calibri"/>
          <w:spacing w:val="-1"/>
          <w:sz w:val="22"/>
        </w:rPr>
        <w:t>m</w:t>
      </w:r>
      <w:r w:rsidRPr="002103F3">
        <w:rPr>
          <w:rFonts w:ascii="Calibri" w:eastAsia="Calibri" w:hAnsi="Calibri" w:cs="Calibri"/>
          <w:sz w:val="22"/>
        </w:rPr>
        <w:t>a</w:t>
      </w:r>
      <w:r w:rsidRPr="002103F3">
        <w:rPr>
          <w:rFonts w:ascii="Calibri" w:eastAsia="Calibri" w:hAnsi="Calibri" w:cs="Calibri"/>
          <w:spacing w:val="3"/>
          <w:sz w:val="22"/>
        </w:rPr>
        <w:t>t</w:t>
      </w:r>
      <w:r w:rsidRPr="002103F3">
        <w:rPr>
          <w:rFonts w:ascii="Calibri" w:eastAsia="Calibri" w:hAnsi="Calibri" w:cs="Calibri"/>
          <w:spacing w:val="-1"/>
          <w:sz w:val="22"/>
        </w:rPr>
        <w:t>e</w:t>
      </w:r>
      <w:r w:rsidRPr="002103F3">
        <w:rPr>
          <w:rFonts w:ascii="Calibri" w:eastAsia="Calibri" w:hAnsi="Calibri" w:cs="Calibri"/>
          <w:sz w:val="22"/>
        </w:rPr>
        <w:t>rial,</w:t>
      </w:r>
      <w:r w:rsidRPr="002103F3">
        <w:rPr>
          <w:rFonts w:ascii="Calibri" w:eastAsia="Calibri" w:hAnsi="Calibri" w:cs="Calibri"/>
          <w:spacing w:val="1"/>
          <w:sz w:val="22"/>
        </w:rPr>
        <w:t xml:space="preserve"> </w:t>
      </w:r>
      <w:r w:rsidRPr="002103F3">
        <w:rPr>
          <w:rFonts w:ascii="Calibri" w:eastAsia="Calibri" w:hAnsi="Calibri" w:cs="Calibri"/>
          <w:sz w:val="22"/>
        </w:rPr>
        <w:t>are</w:t>
      </w:r>
      <w:r w:rsidRPr="002103F3">
        <w:rPr>
          <w:rFonts w:ascii="Calibri" w:eastAsia="Calibri" w:hAnsi="Calibri" w:cs="Calibri"/>
          <w:spacing w:val="6"/>
          <w:sz w:val="22"/>
        </w:rPr>
        <w:t xml:space="preserve"> </w:t>
      </w:r>
      <w:r w:rsidRPr="002103F3">
        <w:rPr>
          <w:rFonts w:ascii="Calibri" w:eastAsia="Calibri" w:hAnsi="Calibri" w:cs="Calibri"/>
          <w:spacing w:val="-1"/>
          <w:sz w:val="22"/>
        </w:rPr>
        <w:t>m</w:t>
      </w:r>
      <w:r w:rsidRPr="002103F3">
        <w:rPr>
          <w:rFonts w:ascii="Calibri" w:eastAsia="Calibri" w:hAnsi="Calibri" w:cs="Calibri"/>
          <w:sz w:val="22"/>
        </w:rPr>
        <w:t>a</w:t>
      </w:r>
      <w:r w:rsidRPr="002103F3">
        <w:rPr>
          <w:rFonts w:ascii="Calibri" w:eastAsia="Calibri" w:hAnsi="Calibri" w:cs="Calibri"/>
          <w:spacing w:val="1"/>
          <w:sz w:val="22"/>
        </w:rPr>
        <w:t>d</w:t>
      </w:r>
      <w:r w:rsidRPr="002103F3">
        <w:rPr>
          <w:rFonts w:ascii="Calibri" w:eastAsia="Calibri" w:hAnsi="Calibri" w:cs="Calibri"/>
          <w:sz w:val="22"/>
        </w:rPr>
        <w:t>e</w:t>
      </w:r>
      <w:r w:rsidRPr="002103F3">
        <w:rPr>
          <w:rFonts w:ascii="Calibri" w:eastAsia="Calibri" w:hAnsi="Calibri" w:cs="Calibri"/>
          <w:spacing w:val="2"/>
          <w:sz w:val="22"/>
        </w:rPr>
        <w:t xml:space="preserve"> </w:t>
      </w:r>
      <w:r w:rsidRPr="002103F3">
        <w:rPr>
          <w:rFonts w:ascii="Calibri" w:eastAsia="Calibri" w:hAnsi="Calibri" w:cs="Calibri"/>
          <w:sz w:val="22"/>
        </w:rPr>
        <w:t>to</w:t>
      </w:r>
      <w:r w:rsidRPr="002103F3">
        <w:rPr>
          <w:rFonts w:ascii="Calibri" w:eastAsia="Calibri" w:hAnsi="Calibri" w:cs="Calibri"/>
          <w:spacing w:val="6"/>
          <w:sz w:val="22"/>
        </w:rPr>
        <w:t xml:space="preserve"> </w:t>
      </w:r>
      <w:r w:rsidRPr="002103F3">
        <w:rPr>
          <w:rFonts w:ascii="Calibri" w:eastAsia="Calibri" w:hAnsi="Calibri" w:cs="Calibri"/>
          <w:sz w:val="22"/>
        </w:rPr>
        <w:t>a</w:t>
      </w:r>
      <w:r w:rsidRPr="002103F3">
        <w:rPr>
          <w:rFonts w:ascii="Calibri" w:eastAsia="Calibri" w:hAnsi="Calibri" w:cs="Calibri"/>
          <w:spacing w:val="7"/>
          <w:sz w:val="22"/>
        </w:rPr>
        <w:t xml:space="preserve"> </w:t>
      </w:r>
      <w:r w:rsidRPr="002103F3">
        <w:rPr>
          <w:rFonts w:ascii="Calibri" w:eastAsia="Calibri" w:hAnsi="Calibri" w:cs="Calibri"/>
          <w:sz w:val="22"/>
        </w:rPr>
        <w:t>g</w:t>
      </w:r>
      <w:r w:rsidRPr="002103F3">
        <w:rPr>
          <w:rFonts w:ascii="Calibri" w:eastAsia="Calibri" w:hAnsi="Calibri" w:cs="Calibri"/>
          <w:spacing w:val="2"/>
          <w:sz w:val="22"/>
        </w:rPr>
        <w:t>r</w:t>
      </w:r>
      <w:r w:rsidRPr="002103F3">
        <w:rPr>
          <w:rFonts w:ascii="Calibri" w:eastAsia="Calibri" w:hAnsi="Calibri" w:cs="Calibri"/>
          <w:spacing w:val="-1"/>
          <w:sz w:val="22"/>
        </w:rPr>
        <w:t>e</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1"/>
          <w:sz w:val="22"/>
        </w:rPr>
        <w:t xml:space="preserve"> </w:t>
      </w:r>
      <w:r w:rsidRPr="002103F3">
        <w:rPr>
          <w:rFonts w:ascii="Calibri" w:eastAsia="Calibri" w:hAnsi="Calibri" w:cs="Calibri"/>
          <w:spacing w:val="3"/>
          <w:sz w:val="22"/>
        </w:rPr>
        <w:t>d</w:t>
      </w:r>
      <w:r w:rsidRPr="002103F3">
        <w:rPr>
          <w:rFonts w:ascii="Calibri" w:eastAsia="Calibri" w:hAnsi="Calibri" w:cs="Calibri"/>
          <w:spacing w:val="-1"/>
          <w:sz w:val="22"/>
        </w:rPr>
        <w:t>e</w:t>
      </w:r>
      <w:r w:rsidRPr="002103F3">
        <w:rPr>
          <w:rFonts w:ascii="Calibri" w:eastAsia="Calibri" w:hAnsi="Calibri" w:cs="Calibri"/>
          <w:spacing w:val="1"/>
          <w:sz w:val="22"/>
        </w:rPr>
        <w:t>p</w:t>
      </w:r>
      <w:r w:rsidRPr="002103F3">
        <w:rPr>
          <w:rFonts w:ascii="Calibri" w:eastAsia="Calibri" w:hAnsi="Calibri" w:cs="Calibri"/>
          <w:sz w:val="22"/>
        </w:rPr>
        <w:t>th</w:t>
      </w:r>
      <w:r w:rsidRPr="002103F3">
        <w:rPr>
          <w:rFonts w:ascii="Calibri" w:eastAsia="Calibri" w:hAnsi="Calibri" w:cs="Calibri"/>
          <w:spacing w:val="4"/>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an</w:t>
      </w:r>
      <w:r w:rsidRPr="002103F3">
        <w:rPr>
          <w:rFonts w:ascii="Calibri" w:eastAsia="Calibri" w:hAnsi="Calibri" w:cs="Calibri"/>
          <w:spacing w:val="5"/>
          <w:sz w:val="22"/>
        </w:rPr>
        <w:t xml:space="preserve"> </w:t>
      </w:r>
      <w:r w:rsidRPr="002103F3">
        <w:rPr>
          <w:rFonts w:ascii="Calibri" w:eastAsia="Calibri" w:hAnsi="Calibri" w:cs="Calibri"/>
          <w:spacing w:val="1"/>
          <w:sz w:val="22"/>
        </w:rPr>
        <w:t>d</w:t>
      </w:r>
      <w:r w:rsidRPr="002103F3">
        <w:rPr>
          <w:rFonts w:ascii="Calibri" w:eastAsia="Calibri" w:hAnsi="Calibri" w:cs="Calibri"/>
          <w:spacing w:val="-1"/>
          <w:sz w:val="22"/>
        </w:rPr>
        <w:t>e</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il</w:t>
      </w:r>
      <w:r w:rsidRPr="002103F3">
        <w:rPr>
          <w:rFonts w:ascii="Calibri" w:eastAsia="Calibri" w:hAnsi="Calibri" w:cs="Calibri"/>
          <w:spacing w:val="-1"/>
          <w:sz w:val="22"/>
        </w:rPr>
        <w:t>e</w:t>
      </w:r>
      <w:r w:rsidRPr="002103F3">
        <w:rPr>
          <w:rFonts w:ascii="Calibri" w:eastAsia="Calibri" w:hAnsi="Calibri" w:cs="Calibri"/>
          <w:spacing w:val="1"/>
          <w:sz w:val="22"/>
        </w:rPr>
        <w:t>d</w:t>
      </w:r>
      <w:r w:rsidRPr="002103F3">
        <w:rPr>
          <w:rFonts w:ascii="Calibri" w:eastAsia="Calibri" w:hAnsi="Calibri" w:cs="Calibri"/>
          <w:sz w:val="22"/>
        </w:rPr>
        <w:t>,</w:t>
      </w:r>
      <w:r w:rsidRPr="002103F3">
        <w:rPr>
          <w:rFonts w:ascii="Calibri" w:eastAsia="Calibri" w:hAnsi="Calibri" w:cs="Calibri"/>
          <w:spacing w:val="1"/>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4"/>
          <w:sz w:val="22"/>
        </w:rPr>
        <w:t xml:space="preserve"> </w:t>
      </w:r>
      <w:r w:rsidR="00B8145B"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te</w:t>
      </w:r>
      <w:r w:rsidRPr="002103F3">
        <w:rPr>
          <w:rFonts w:ascii="Calibri" w:eastAsia="Calibri" w:hAnsi="Calibri" w:cs="Calibri"/>
          <w:spacing w:val="2"/>
          <w:sz w:val="22"/>
        </w:rPr>
        <w:t>r</w:t>
      </w:r>
      <w:r w:rsidRPr="002103F3">
        <w:rPr>
          <w:rFonts w:ascii="Calibri" w:eastAsia="Calibri" w:hAnsi="Calibri" w:cs="Calibri"/>
          <w:spacing w:val="-1"/>
          <w:sz w:val="22"/>
        </w:rPr>
        <w:t>ve</w:t>
      </w:r>
      <w:r w:rsidRPr="002103F3">
        <w:rPr>
          <w:rFonts w:ascii="Calibri" w:eastAsia="Calibri" w:hAnsi="Calibri" w:cs="Calibri"/>
          <w:spacing w:val="1"/>
          <w:sz w:val="22"/>
        </w:rPr>
        <w:t>n</w:t>
      </w:r>
      <w:r w:rsidRPr="002103F3">
        <w:rPr>
          <w:rFonts w:ascii="Calibri" w:eastAsia="Calibri" w:hAnsi="Calibri" w:cs="Calibri"/>
          <w:sz w:val="22"/>
        </w:rPr>
        <w:t>i</w:t>
      </w:r>
      <w:r w:rsidRPr="002103F3">
        <w:rPr>
          <w:rFonts w:ascii="Calibri" w:eastAsia="Calibri" w:hAnsi="Calibri" w:cs="Calibri"/>
          <w:spacing w:val="3"/>
          <w:sz w:val="22"/>
        </w:rPr>
        <w:t>n</w:t>
      </w:r>
      <w:r w:rsidR="00B20101" w:rsidRPr="002103F3">
        <w:rPr>
          <w:rFonts w:ascii="Calibri" w:eastAsia="Calibri" w:hAnsi="Calibri" w:cs="Calibri"/>
          <w:sz w:val="22"/>
        </w:rPr>
        <w:t xml:space="preserve">g </w:t>
      </w:r>
      <w:r w:rsidRPr="002103F3">
        <w:rPr>
          <w:rFonts w:ascii="Calibri" w:eastAsia="Calibri" w:hAnsi="Calibri" w:cs="Calibri"/>
          <w:spacing w:val="-1"/>
          <w:sz w:val="22"/>
        </w:rPr>
        <w:t>s</w:t>
      </w:r>
      <w:r w:rsidRPr="002103F3">
        <w:rPr>
          <w:rFonts w:ascii="Calibri" w:eastAsia="Calibri" w:hAnsi="Calibri" w:cs="Calibri"/>
          <w:spacing w:val="1"/>
          <w:sz w:val="22"/>
        </w:rPr>
        <w:t>p</w:t>
      </w:r>
      <w:r w:rsidRPr="002103F3">
        <w:rPr>
          <w:rFonts w:ascii="Calibri" w:eastAsia="Calibri" w:hAnsi="Calibri" w:cs="Calibri"/>
          <w:sz w:val="22"/>
        </w:rPr>
        <w:t>ace</w:t>
      </w:r>
      <w:r w:rsidRPr="002103F3">
        <w:rPr>
          <w:rFonts w:ascii="Calibri" w:eastAsia="Calibri" w:hAnsi="Calibri" w:cs="Calibri"/>
          <w:spacing w:val="-5"/>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4"/>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3"/>
          <w:sz w:val="22"/>
        </w:rPr>
        <w:t xml:space="preserve"> </w:t>
      </w:r>
      <w:r w:rsidRPr="002103F3">
        <w:rPr>
          <w:rFonts w:ascii="Calibri" w:eastAsia="Calibri" w:hAnsi="Calibri" w:cs="Calibri"/>
          <w:spacing w:val="1"/>
          <w:sz w:val="22"/>
        </w:rPr>
        <w:t>b</w:t>
      </w:r>
      <w:r w:rsidRPr="002103F3">
        <w:rPr>
          <w:rFonts w:ascii="Calibri" w:eastAsia="Calibri" w:hAnsi="Calibri" w:cs="Calibri"/>
          <w:sz w:val="22"/>
        </w:rPr>
        <w:t>r</w:t>
      </w:r>
      <w:r w:rsidRPr="002103F3">
        <w:rPr>
          <w:rFonts w:ascii="Calibri" w:eastAsia="Calibri" w:hAnsi="Calibri" w:cs="Calibri"/>
          <w:spacing w:val="1"/>
          <w:sz w:val="22"/>
        </w:rPr>
        <w:t>ou</w:t>
      </w:r>
      <w:r w:rsidRPr="002103F3">
        <w:rPr>
          <w:rFonts w:ascii="Calibri" w:eastAsia="Calibri" w:hAnsi="Calibri" w:cs="Calibri"/>
          <w:sz w:val="22"/>
        </w:rPr>
        <w:t>g</w:t>
      </w:r>
      <w:r w:rsidRPr="002103F3">
        <w:rPr>
          <w:rFonts w:ascii="Calibri" w:eastAsia="Calibri" w:hAnsi="Calibri" w:cs="Calibri"/>
          <w:spacing w:val="1"/>
          <w:sz w:val="22"/>
        </w:rPr>
        <w:t>h</w:t>
      </w:r>
      <w:r w:rsidRPr="002103F3">
        <w:rPr>
          <w:rFonts w:ascii="Calibri" w:eastAsia="Calibri" w:hAnsi="Calibri" w:cs="Calibri"/>
          <w:sz w:val="22"/>
        </w:rPr>
        <w:t>t</w:t>
      </w:r>
      <w:r w:rsidRPr="002103F3">
        <w:rPr>
          <w:rFonts w:ascii="Calibri" w:eastAsia="Calibri" w:hAnsi="Calibri" w:cs="Calibri"/>
          <w:spacing w:val="-6"/>
          <w:sz w:val="22"/>
        </w:rPr>
        <w:t xml:space="preserve"> </w:t>
      </w:r>
      <w:r w:rsidRPr="002103F3">
        <w:rPr>
          <w:rFonts w:ascii="Calibri" w:eastAsia="Calibri" w:hAnsi="Calibri" w:cs="Calibri"/>
          <w:spacing w:val="1"/>
          <w:sz w:val="22"/>
        </w:rPr>
        <w:t>u</w:t>
      </w:r>
      <w:r w:rsidRPr="002103F3">
        <w:rPr>
          <w:rFonts w:ascii="Calibri" w:eastAsia="Calibri" w:hAnsi="Calibri" w:cs="Calibri"/>
          <w:sz w:val="22"/>
        </w:rPr>
        <w:t>p</w:t>
      </w:r>
      <w:r w:rsidRPr="002103F3">
        <w:rPr>
          <w:rFonts w:ascii="Calibri" w:eastAsia="Calibri" w:hAnsi="Calibri" w:cs="Calibri"/>
          <w:spacing w:val="-1"/>
          <w:sz w:val="22"/>
        </w:rPr>
        <w:t xml:space="preserve"> </w:t>
      </w:r>
      <w:r w:rsidRPr="002103F3">
        <w:rPr>
          <w:rFonts w:ascii="Calibri" w:eastAsia="Calibri" w:hAnsi="Calibri" w:cs="Calibri"/>
          <w:spacing w:val="1"/>
          <w:sz w:val="22"/>
        </w:rPr>
        <w:t>t</w:t>
      </w:r>
      <w:r w:rsidRPr="002103F3">
        <w:rPr>
          <w:rFonts w:ascii="Calibri" w:eastAsia="Calibri" w:hAnsi="Calibri" w:cs="Calibri"/>
          <w:sz w:val="22"/>
        </w:rPr>
        <w:t>o</w:t>
      </w:r>
      <w:r w:rsidRPr="002103F3">
        <w:rPr>
          <w:rFonts w:ascii="Calibri" w:eastAsia="Calibri" w:hAnsi="Calibri" w:cs="Calibri"/>
          <w:spacing w:val="-2"/>
          <w:sz w:val="22"/>
        </w:rPr>
        <w:t xml:space="preserve"> </w:t>
      </w:r>
      <w:r w:rsidRPr="002103F3">
        <w:rPr>
          <w:rFonts w:ascii="Calibri" w:eastAsia="Calibri" w:hAnsi="Calibri" w:cs="Calibri"/>
          <w:spacing w:val="1"/>
          <w:sz w:val="22"/>
        </w:rPr>
        <w:t>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pacing w:val="1"/>
          <w:sz w:val="22"/>
        </w:rPr>
        <w:t>p</w:t>
      </w:r>
      <w:r w:rsidRPr="002103F3">
        <w:rPr>
          <w:rFonts w:ascii="Calibri" w:eastAsia="Calibri" w:hAnsi="Calibri" w:cs="Calibri"/>
          <w:sz w:val="22"/>
        </w:rPr>
        <w:t>r</w:t>
      </w:r>
      <w:r w:rsidRPr="002103F3">
        <w:rPr>
          <w:rFonts w:ascii="Calibri" w:eastAsia="Calibri" w:hAnsi="Calibri" w:cs="Calibri"/>
          <w:spacing w:val="1"/>
          <w:sz w:val="22"/>
        </w:rPr>
        <w:t>op</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6"/>
          <w:sz w:val="22"/>
        </w:rPr>
        <w:t xml:space="preserve"> </w:t>
      </w:r>
      <w:r w:rsidRPr="002103F3">
        <w:rPr>
          <w:rFonts w:ascii="Calibri" w:eastAsia="Calibri" w:hAnsi="Calibri" w:cs="Calibri"/>
          <w:sz w:val="22"/>
        </w:rPr>
        <w:t>l</w:t>
      </w:r>
      <w:r w:rsidRPr="002103F3">
        <w:rPr>
          <w:rFonts w:ascii="Calibri" w:eastAsia="Calibri" w:hAnsi="Calibri" w:cs="Calibri"/>
          <w:spacing w:val="-1"/>
          <w:sz w:val="22"/>
        </w:rPr>
        <w:t>e</w:t>
      </w:r>
      <w:r w:rsidRPr="002103F3">
        <w:rPr>
          <w:rFonts w:ascii="Calibri" w:eastAsia="Calibri" w:hAnsi="Calibri" w:cs="Calibri"/>
          <w:spacing w:val="1"/>
          <w:sz w:val="22"/>
        </w:rPr>
        <w:t>v</w:t>
      </w:r>
      <w:r w:rsidRPr="002103F3">
        <w:rPr>
          <w:rFonts w:ascii="Calibri" w:eastAsia="Calibri" w:hAnsi="Calibri" w:cs="Calibri"/>
          <w:spacing w:val="-1"/>
          <w:sz w:val="22"/>
        </w:rPr>
        <w:t>e</w:t>
      </w:r>
      <w:r w:rsidRPr="002103F3">
        <w:rPr>
          <w:rFonts w:ascii="Calibri" w:eastAsia="Calibri" w:hAnsi="Calibri" w:cs="Calibri"/>
          <w:sz w:val="22"/>
        </w:rPr>
        <w:t>l</w:t>
      </w:r>
      <w:r w:rsidRPr="002103F3">
        <w:rPr>
          <w:rFonts w:ascii="Calibri" w:eastAsia="Calibri" w:hAnsi="Calibri" w:cs="Calibri"/>
          <w:spacing w:val="-3"/>
          <w:sz w:val="22"/>
        </w:rPr>
        <w:t xml:space="preserve"> </w:t>
      </w:r>
      <w:r w:rsidRPr="002103F3">
        <w:rPr>
          <w:rFonts w:ascii="Calibri" w:eastAsia="Calibri" w:hAnsi="Calibri" w:cs="Calibri"/>
          <w:sz w:val="22"/>
        </w:rPr>
        <w:t>in</w:t>
      </w:r>
      <w:r w:rsidRPr="002103F3">
        <w:rPr>
          <w:rFonts w:ascii="Calibri" w:eastAsia="Calibri" w:hAnsi="Calibri" w:cs="Calibri"/>
          <w:spacing w:val="-1"/>
          <w:sz w:val="22"/>
        </w:rPr>
        <w:t xml:space="preserve"> </w:t>
      </w:r>
      <w:r w:rsidRPr="002103F3">
        <w:rPr>
          <w:rFonts w:ascii="Calibri" w:eastAsia="Calibri" w:hAnsi="Calibri" w:cs="Calibri"/>
          <w:spacing w:val="1"/>
          <w:sz w:val="22"/>
        </w:rPr>
        <w:t>p</w:t>
      </w:r>
      <w:r w:rsidRPr="002103F3">
        <w:rPr>
          <w:rFonts w:ascii="Calibri" w:eastAsia="Calibri" w:hAnsi="Calibri" w:cs="Calibri"/>
          <w:sz w:val="22"/>
        </w:rPr>
        <w:t>lain</w:t>
      </w:r>
      <w:r w:rsidRPr="002103F3">
        <w:rPr>
          <w:rFonts w:ascii="Calibri" w:eastAsia="Calibri" w:hAnsi="Calibri" w:cs="Calibri"/>
          <w:spacing w:val="-3"/>
          <w:sz w:val="22"/>
        </w:rPr>
        <w:t xml:space="preserve"> </w:t>
      </w:r>
      <w:r w:rsidRPr="002103F3">
        <w:rPr>
          <w:rFonts w:ascii="Calibri" w:eastAsia="Calibri" w:hAnsi="Calibri" w:cs="Calibri"/>
          <w:sz w:val="22"/>
        </w:rPr>
        <w:t>c</w:t>
      </w:r>
      <w:r w:rsidRPr="002103F3">
        <w:rPr>
          <w:rFonts w:ascii="Calibri" w:eastAsia="Calibri" w:hAnsi="Calibri" w:cs="Calibri"/>
          <w:spacing w:val="1"/>
          <w:sz w:val="22"/>
        </w:rPr>
        <w:t>on</w:t>
      </w:r>
      <w:r w:rsidRPr="002103F3">
        <w:rPr>
          <w:rFonts w:ascii="Calibri" w:eastAsia="Calibri" w:hAnsi="Calibri" w:cs="Calibri"/>
          <w:sz w:val="22"/>
        </w:rPr>
        <w:t>cr</w:t>
      </w:r>
      <w:r w:rsidRPr="002103F3">
        <w:rPr>
          <w:rFonts w:ascii="Calibri" w:eastAsia="Calibri" w:hAnsi="Calibri" w:cs="Calibri"/>
          <w:spacing w:val="-1"/>
          <w:sz w:val="22"/>
        </w:rPr>
        <w:t>e</w:t>
      </w:r>
      <w:r w:rsidRPr="002103F3">
        <w:rPr>
          <w:rFonts w:ascii="Calibri" w:eastAsia="Calibri" w:hAnsi="Calibri" w:cs="Calibri"/>
          <w:sz w:val="22"/>
        </w:rPr>
        <w:t>te</w:t>
      </w:r>
      <w:r w:rsidRPr="002103F3">
        <w:rPr>
          <w:rFonts w:ascii="Calibri" w:eastAsia="Calibri" w:hAnsi="Calibri" w:cs="Calibri"/>
          <w:spacing w:val="-7"/>
          <w:sz w:val="22"/>
        </w:rPr>
        <w:t xml:space="preserve"> </w:t>
      </w:r>
      <w:r w:rsidRPr="002103F3">
        <w:rPr>
          <w:rFonts w:ascii="Calibri" w:eastAsia="Calibri" w:hAnsi="Calibri" w:cs="Calibri"/>
          <w:spacing w:val="1"/>
          <w:sz w:val="22"/>
        </w:rPr>
        <w:t>a</w:t>
      </w:r>
      <w:r w:rsidRPr="002103F3">
        <w:rPr>
          <w:rFonts w:ascii="Calibri" w:eastAsia="Calibri" w:hAnsi="Calibri" w:cs="Calibri"/>
          <w:sz w:val="22"/>
        </w:rPr>
        <w:t>t</w:t>
      </w:r>
      <w:r w:rsidRPr="002103F3">
        <w:rPr>
          <w:rFonts w:ascii="Calibri" w:eastAsia="Calibri" w:hAnsi="Calibri" w:cs="Calibri"/>
          <w:spacing w:val="-1"/>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z w:val="22"/>
        </w:rPr>
        <w:t>Co</w:t>
      </w:r>
      <w:r w:rsidRPr="002103F3">
        <w:rPr>
          <w:rFonts w:ascii="Calibri" w:eastAsia="Calibri" w:hAnsi="Calibri" w:cs="Calibri"/>
          <w:spacing w:val="1"/>
          <w:sz w:val="22"/>
        </w:rPr>
        <w:t>n</w:t>
      </w:r>
      <w:r w:rsidRPr="002103F3">
        <w:rPr>
          <w:rFonts w:ascii="Calibri" w:eastAsia="Calibri" w:hAnsi="Calibri" w:cs="Calibri"/>
          <w:sz w:val="22"/>
        </w:rPr>
        <w:t>tr</w:t>
      </w:r>
      <w:r w:rsidRPr="002103F3">
        <w:rPr>
          <w:rFonts w:ascii="Calibri" w:eastAsia="Calibri" w:hAnsi="Calibri" w:cs="Calibri"/>
          <w:spacing w:val="1"/>
          <w:sz w:val="22"/>
        </w:rPr>
        <w:t>a</w:t>
      </w:r>
      <w:r w:rsidRPr="002103F3">
        <w:rPr>
          <w:rFonts w:ascii="Calibri" w:eastAsia="Calibri" w:hAnsi="Calibri" w:cs="Calibri"/>
          <w:sz w:val="22"/>
        </w:rPr>
        <w:t>ct</w:t>
      </w:r>
      <w:r w:rsidRPr="002103F3">
        <w:rPr>
          <w:rFonts w:ascii="Calibri" w:eastAsia="Calibri" w:hAnsi="Calibri" w:cs="Calibri"/>
          <w:spacing w:val="1"/>
          <w:sz w:val="22"/>
        </w:rPr>
        <w:t>o</w:t>
      </w:r>
      <w:r w:rsidRPr="002103F3">
        <w:rPr>
          <w:rFonts w:ascii="Calibri" w:eastAsia="Calibri" w:hAnsi="Calibri" w:cs="Calibri"/>
          <w:sz w:val="22"/>
        </w:rPr>
        <w:t>r’s</w:t>
      </w:r>
      <w:r w:rsidRPr="002103F3">
        <w:rPr>
          <w:rFonts w:ascii="Calibri" w:eastAsia="Calibri" w:hAnsi="Calibri" w:cs="Calibri"/>
          <w:spacing w:val="-11"/>
          <w:sz w:val="22"/>
        </w:rPr>
        <w:t xml:space="preserve"> </w:t>
      </w:r>
      <w:r w:rsidRPr="002103F3">
        <w:rPr>
          <w:rFonts w:ascii="Calibri" w:eastAsia="Calibri" w:hAnsi="Calibri" w:cs="Calibri"/>
          <w:sz w:val="22"/>
        </w:rPr>
        <w:t>ex</w:t>
      </w:r>
      <w:r w:rsidRPr="002103F3">
        <w:rPr>
          <w:rFonts w:ascii="Calibri" w:eastAsia="Calibri" w:hAnsi="Calibri" w:cs="Calibri"/>
          <w:spacing w:val="3"/>
          <w:sz w:val="22"/>
        </w:rPr>
        <w:t>p</w:t>
      </w:r>
      <w:r w:rsidRPr="002103F3">
        <w:rPr>
          <w:rFonts w:ascii="Calibri" w:eastAsia="Calibri" w:hAnsi="Calibri" w:cs="Calibri"/>
          <w:spacing w:val="-1"/>
          <w:sz w:val="22"/>
        </w:rPr>
        <w:t>e</w:t>
      </w:r>
      <w:r w:rsidRPr="002103F3">
        <w:rPr>
          <w:rFonts w:ascii="Calibri" w:eastAsia="Calibri" w:hAnsi="Calibri" w:cs="Calibri"/>
          <w:spacing w:val="1"/>
          <w:sz w:val="22"/>
        </w:rPr>
        <w:t>n</w:t>
      </w:r>
      <w:r w:rsidRPr="002103F3">
        <w:rPr>
          <w:rFonts w:ascii="Calibri" w:eastAsia="Calibri" w:hAnsi="Calibri" w:cs="Calibri"/>
          <w:spacing w:val="-1"/>
          <w:sz w:val="22"/>
        </w:rPr>
        <w:t>se</w:t>
      </w:r>
      <w:r w:rsidRPr="002103F3">
        <w:rPr>
          <w:rFonts w:ascii="Calibri" w:eastAsia="Calibri" w:hAnsi="Calibri" w:cs="Calibri"/>
          <w:sz w:val="22"/>
        </w:rPr>
        <w:t>.</w:t>
      </w:r>
    </w:p>
    <w:p w14:paraId="6A4C2983" w14:textId="77777777" w:rsidR="003228F6" w:rsidRPr="002103F3" w:rsidRDefault="003228F6" w:rsidP="008D0FED">
      <w:pPr>
        <w:spacing w:before="7" w:line="140" w:lineRule="exact"/>
        <w:rPr>
          <w:sz w:val="16"/>
          <w:szCs w:val="15"/>
        </w:rPr>
      </w:pPr>
    </w:p>
    <w:p w14:paraId="06E172F1" w14:textId="25B0B3C4" w:rsidR="003228F6" w:rsidRPr="002103F3" w:rsidRDefault="003228F6" w:rsidP="008D0FED">
      <w:pPr>
        <w:tabs>
          <w:tab w:val="left" w:pos="1140"/>
        </w:tabs>
        <w:spacing w:line="276" w:lineRule="auto"/>
        <w:ind w:right="110"/>
        <w:jc w:val="both"/>
        <w:rPr>
          <w:rFonts w:ascii="Calibri" w:eastAsia="Calibri" w:hAnsi="Calibri" w:cs="Calibri"/>
          <w:sz w:val="22"/>
        </w:rPr>
      </w:pP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y</w:t>
      </w:r>
      <w:r w:rsidRPr="002103F3">
        <w:rPr>
          <w:rFonts w:ascii="Calibri" w:eastAsia="Calibri" w:hAnsi="Calibri" w:cs="Calibri"/>
          <w:spacing w:val="24"/>
          <w:sz w:val="22"/>
        </w:rPr>
        <w:t xml:space="preserve"> </w:t>
      </w:r>
      <w:r w:rsidRPr="002103F3">
        <w:rPr>
          <w:rFonts w:ascii="Calibri" w:eastAsia="Calibri" w:hAnsi="Calibri" w:cs="Calibri"/>
          <w:spacing w:val="-1"/>
          <w:sz w:val="22"/>
        </w:rPr>
        <w:t>f</w:t>
      </w:r>
      <w:r w:rsidRPr="002103F3">
        <w:rPr>
          <w:rFonts w:ascii="Calibri" w:eastAsia="Calibri" w:hAnsi="Calibri" w:cs="Calibri"/>
          <w:sz w:val="22"/>
        </w:rPr>
        <w:t>orma</w:t>
      </w:r>
      <w:r w:rsidRPr="002103F3">
        <w:rPr>
          <w:rFonts w:ascii="Calibri" w:eastAsia="Calibri" w:hAnsi="Calibri" w:cs="Calibri"/>
          <w:spacing w:val="1"/>
          <w:sz w:val="22"/>
        </w:rPr>
        <w:t>t</w:t>
      </w:r>
      <w:r w:rsidRPr="002103F3">
        <w:rPr>
          <w:rFonts w:ascii="Calibri" w:eastAsia="Calibri" w:hAnsi="Calibri" w:cs="Calibri"/>
          <w:sz w:val="22"/>
        </w:rPr>
        <w:t>ion</w:t>
      </w:r>
      <w:r w:rsidRPr="002103F3">
        <w:rPr>
          <w:rFonts w:ascii="Calibri" w:eastAsia="Calibri" w:hAnsi="Calibri" w:cs="Calibri"/>
          <w:spacing w:val="19"/>
          <w:sz w:val="22"/>
        </w:rPr>
        <w:t xml:space="preserve"> </w:t>
      </w:r>
      <w:r w:rsidRPr="002103F3">
        <w:rPr>
          <w:rFonts w:ascii="Calibri" w:eastAsia="Calibri" w:hAnsi="Calibri" w:cs="Calibri"/>
          <w:spacing w:val="-1"/>
          <w:sz w:val="22"/>
        </w:rPr>
        <w:t>e</w:t>
      </w:r>
      <w:r w:rsidRPr="002103F3">
        <w:rPr>
          <w:rFonts w:ascii="Calibri" w:eastAsia="Calibri" w:hAnsi="Calibri" w:cs="Calibri"/>
          <w:spacing w:val="1"/>
          <w:sz w:val="22"/>
        </w:rPr>
        <w:t>n</w:t>
      </w:r>
      <w:r w:rsidRPr="002103F3">
        <w:rPr>
          <w:rFonts w:ascii="Calibri" w:eastAsia="Calibri" w:hAnsi="Calibri" w:cs="Calibri"/>
          <w:sz w:val="22"/>
        </w:rPr>
        <w:t>co</w:t>
      </w:r>
      <w:r w:rsidRPr="002103F3">
        <w:rPr>
          <w:rFonts w:ascii="Calibri" w:eastAsia="Calibri" w:hAnsi="Calibri" w:cs="Calibri"/>
          <w:spacing w:val="1"/>
          <w:sz w:val="22"/>
        </w:rPr>
        <w:t>un</w:t>
      </w:r>
      <w:r w:rsidRPr="002103F3">
        <w:rPr>
          <w:rFonts w:ascii="Calibri" w:eastAsia="Calibri" w:hAnsi="Calibri" w:cs="Calibri"/>
          <w:sz w:val="22"/>
        </w:rPr>
        <w:t>ter</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17"/>
          <w:sz w:val="22"/>
        </w:rPr>
        <w:t xml:space="preserve"> </w:t>
      </w:r>
      <w:r w:rsidRPr="002103F3">
        <w:rPr>
          <w:rFonts w:ascii="Calibri" w:eastAsia="Calibri" w:hAnsi="Calibri" w:cs="Calibri"/>
          <w:sz w:val="22"/>
        </w:rPr>
        <w:t>in</w:t>
      </w:r>
      <w:r w:rsidRPr="002103F3">
        <w:rPr>
          <w:rFonts w:ascii="Calibri" w:eastAsia="Calibri" w:hAnsi="Calibri" w:cs="Calibri"/>
          <w:spacing w:val="26"/>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23"/>
          <w:sz w:val="22"/>
        </w:rPr>
        <w:t xml:space="preserve"> </w:t>
      </w:r>
      <w:r w:rsidRPr="002103F3">
        <w:rPr>
          <w:rFonts w:ascii="Calibri" w:eastAsia="Calibri" w:hAnsi="Calibri" w:cs="Calibri"/>
          <w:spacing w:val="-1"/>
          <w:sz w:val="22"/>
        </w:rPr>
        <w:t>e</w:t>
      </w:r>
      <w:r w:rsidRPr="002103F3">
        <w:rPr>
          <w:rFonts w:ascii="Calibri" w:eastAsia="Calibri" w:hAnsi="Calibri" w:cs="Calibri"/>
          <w:sz w:val="22"/>
        </w:rPr>
        <w:t>xca</w:t>
      </w:r>
      <w:r w:rsidRPr="002103F3">
        <w:rPr>
          <w:rFonts w:ascii="Calibri" w:eastAsia="Calibri" w:hAnsi="Calibri" w:cs="Calibri"/>
          <w:spacing w:val="-1"/>
          <w:sz w:val="22"/>
        </w:rPr>
        <w:t>v</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z w:val="22"/>
        </w:rPr>
        <w:t>io</w:t>
      </w:r>
      <w:r w:rsidRPr="002103F3">
        <w:rPr>
          <w:rFonts w:ascii="Calibri" w:eastAsia="Calibri" w:hAnsi="Calibri" w:cs="Calibri"/>
          <w:spacing w:val="1"/>
          <w:sz w:val="22"/>
        </w:rPr>
        <w:t>n</w:t>
      </w:r>
      <w:r w:rsidRPr="002103F3">
        <w:rPr>
          <w:rFonts w:ascii="Calibri" w:eastAsia="Calibri" w:hAnsi="Calibri" w:cs="Calibri"/>
          <w:sz w:val="22"/>
        </w:rPr>
        <w:t>s</w:t>
      </w:r>
      <w:r w:rsidRPr="002103F3">
        <w:rPr>
          <w:rFonts w:ascii="Calibri" w:eastAsia="Calibri" w:hAnsi="Calibri" w:cs="Calibri"/>
          <w:spacing w:val="16"/>
          <w:sz w:val="22"/>
        </w:rPr>
        <w:t xml:space="preserve"> </w:t>
      </w:r>
      <w:r w:rsidRPr="002103F3">
        <w:rPr>
          <w:rFonts w:ascii="Calibri" w:eastAsia="Calibri" w:hAnsi="Calibri" w:cs="Calibri"/>
          <w:spacing w:val="-1"/>
          <w:sz w:val="22"/>
        </w:rPr>
        <w:t>w</w:t>
      </w:r>
      <w:r w:rsidRPr="002103F3">
        <w:rPr>
          <w:rFonts w:ascii="Calibri" w:eastAsia="Calibri" w:hAnsi="Calibri" w:cs="Calibri"/>
          <w:spacing w:val="1"/>
          <w:sz w:val="22"/>
        </w:rPr>
        <w:t>h</w:t>
      </w:r>
      <w:r w:rsidRPr="002103F3">
        <w:rPr>
          <w:rFonts w:ascii="Calibri" w:eastAsia="Calibri" w:hAnsi="Calibri" w:cs="Calibri"/>
          <w:sz w:val="22"/>
        </w:rPr>
        <w:t>ich</w:t>
      </w:r>
      <w:r w:rsidRPr="002103F3">
        <w:rPr>
          <w:rFonts w:ascii="Calibri" w:eastAsia="Calibri" w:hAnsi="Calibri" w:cs="Calibri"/>
          <w:spacing w:val="22"/>
          <w:sz w:val="22"/>
        </w:rPr>
        <w:t xml:space="preserve"> </w:t>
      </w:r>
      <w:r w:rsidRPr="002103F3">
        <w:rPr>
          <w:rFonts w:ascii="Calibri" w:eastAsia="Calibri" w:hAnsi="Calibri" w:cs="Calibri"/>
          <w:spacing w:val="2"/>
          <w:sz w:val="22"/>
        </w:rPr>
        <w:t>i</w:t>
      </w:r>
      <w:r w:rsidRPr="002103F3">
        <w:rPr>
          <w:rFonts w:ascii="Calibri" w:eastAsia="Calibri" w:hAnsi="Calibri" w:cs="Calibri"/>
          <w:sz w:val="22"/>
        </w:rPr>
        <w:t>s</w:t>
      </w:r>
      <w:r w:rsidRPr="002103F3">
        <w:rPr>
          <w:rFonts w:ascii="Calibri" w:eastAsia="Calibri" w:hAnsi="Calibri" w:cs="Calibri"/>
          <w:spacing w:val="24"/>
          <w:sz w:val="22"/>
        </w:rPr>
        <w:t xml:space="preserve"> </w:t>
      </w:r>
      <w:r w:rsidRPr="002103F3">
        <w:rPr>
          <w:rFonts w:ascii="Calibri" w:eastAsia="Calibri" w:hAnsi="Calibri" w:cs="Calibri"/>
          <w:spacing w:val="1"/>
          <w:sz w:val="22"/>
        </w:rPr>
        <w:t>n</w:t>
      </w:r>
      <w:r w:rsidRPr="002103F3">
        <w:rPr>
          <w:rFonts w:ascii="Calibri" w:eastAsia="Calibri" w:hAnsi="Calibri" w:cs="Calibri"/>
          <w:sz w:val="22"/>
        </w:rPr>
        <w:t>ot</w:t>
      </w:r>
      <w:r w:rsidRPr="002103F3">
        <w:rPr>
          <w:rFonts w:ascii="Calibri" w:eastAsia="Calibri" w:hAnsi="Calibri" w:cs="Calibri"/>
          <w:spacing w:val="24"/>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u</w:t>
      </w:r>
      <w:r w:rsidRPr="002103F3">
        <w:rPr>
          <w:rFonts w:ascii="Calibri" w:eastAsia="Calibri" w:hAnsi="Calibri" w:cs="Calibri"/>
          <w:spacing w:val="-1"/>
          <w:sz w:val="22"/>
        </w:rPr>
        <w:t>ff</w:t>
      </w:r>
      <w:r w:rsidRPr="002103F3">
        <w:rPr>
          <w:rFonts w:ascii="Calibri" w:eastAsia="Calibri" w:hAnsi="Calibri" w:cs="Calibri"/>
          <w:sz w:val="22"/>
        </w:rPr>
        <w:t>ic</w:t>
      </w:r>
      <w:r w:rsidRPr="002103F3">
        <w:rPr>
          <w:rFonts w:ascii="Calibri" w:eastAsia="Calibri" w:hAnsi="Calibri" w:cs="Calibri"/>
          <w:spacing w:val="2"/>
          <w:sz w:val="22"/>
        </w:rPr>
        <w:t>i</w:t>
      </w:r>
      <w:r w:rsidRPr="002103F3">
        <w:rPr>
          <w:rFonts w:ascii="Calibri" w:eastAsia="Calibri" w:hAnsi="Calibri" w:cs="Calibri"/>
          <w:spacing w:val="-1"/>
          <w:sz w:val="22"/>
        </w:rPr>
        <w:t>e</w:t>
      </w:r>
      <w:r w:rsidRPr="002103F3">
        <w:rPr>
          <w:rFonts w:ascii="Calibri" w:eastAsia="Calibri" w:hAnsi="Calibri" w:cs="Calibri"/>
          <w:spacing w:val="8"/>
          <w:sz w:val="22"/>
        </w:rPr>
        <w:t>n</w:t>
      </w:r>
      <w:r w:rsidRPr="002103F3">
        <w:rPr>
          <w:rFonts w:ascii="Calibri" w:eastAsia="Calibri" w:hAnsi="Calibri" w:cs="Calibri"/>
          <w:sz w:val="22"/>
        </w:rPr>
        <w:t>tly</w:t>
      </w:r>
      <w:r w:rsidRPr="002103F3">
        <w:rPr>
          <w:rFonts w:ascii="Calibri" w:eastAsia="Calibri" w:hAnsi="Calibri" w:cs="Calibri"/>
          <w:spacing w:val="18"/>
          <w:sz w:val="22"/>
        </w:rPr>
        <w:t xml:space="preserve"> </w:t>
      </w:r>
      <w:r w:rsidRPr="002103F3">
        <w:rPr>
          <w:rFonts w:ascii="Calibri" w:eastAsia="Calibri" w:hAnsi="Calibri" w:cs="Calibri"/>
          <w:spacing w:val="-1"/>
          <w:sz w:val="22"/>
        </w:rPr>
        <w:t>s</w:t>
      </w:r>
      <w:r w:rsidRPr="002103F3">
        <w:rPr>
          <w:rFonts w:ascii="Calibri" w:eastAsia="Calibri" w:hAnsi="Calibri" w:cs="Calibri"/>
          <w:sz w:val="22"/>
        </w:rPr>
        <w:t>tr</w:t>
      </w:r>
      <w:r w:rsidRPr="002103F3">
        <w:rPr>
          <w:rFonts w:ascii="Calibri" w:eastAsia="Calibri" w:hAnsi="Calibri" w:cs="Calibri"/>
          <w:spacing w:val="1"/>
          <w:sz w:val="22"/>
        </w:rPr>
        <w:t>on</w:t>
      </w:r>
      <w:r w:rsidRPr="002103F3">
        <w:rPr>
          <w:rFonts w:ascii="Calibri" w:eastAsia="Calibri" w:hAnsi="Calibri" w:cs="Calibri"/>
          <w:sz w:val="22"/>
        </w:rPr>
        <w:t>g</w:t>
      </w:r>
      <w:r w:rsidRPr="002103F3">
        <w:rPr>
          <w:rFonts w:ascii="Calibri" w:eastAsia="Calibri" w:hAnsi="Calibri" w:cs="Calibri"/>
          <w:spacing w:val="21"/>
          <w:sz w:val="22"/>
        </w:rPr>
        <w:t xml:space="preserve"> </w:t>
      </w:r>
      <w:r w:rsidRPr="002103F3">
        <w:rPr>
          <w:rFonts w:ascii="Calibri" w:eastAsia="Calibri" w:hAnsi="Calibri" w:cs="Calibri"/>
          <w:sz w:val="22"/>
        </w:rPr>
        <w:t>to</w:t>
      </w:r>
      <w:r w:rsidRPr="002103F3">
        <w:rPr>
          <w:rFonts w:ascii="Calibri" w:eastAsia="Calibri" w:hAnsi="Calibri" w:cs="Calibri"/>
          <w:spacing w:val="25"/>
          <w:sz w:val="22"/>
        </w:rPr>
        <w:t xml:space="preserve"> </w:t>
      </w:r>
      <w:r w:rsidRPr="002103F3">
        <w:rPr>
          <w:rFonts w:ascii="Calibri" w:eastAsia="Calibri" w:hAnsi="Calibri" w:cs="Calibri"/>
          <w:sz w:val="22"/>
        </w:rPr>
        <w:t>carry</w:t>
      </w:r>
      <w:r w:rsidRPr="002103F3">
        <w:rPr>
          <w:rFonts w:ascii="Calibri" w:eastAsia="Calibri" w:hAnsi="Calibri" w:cs="Calibri"/>
          <w:spacing w:val="24"/>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23"/>
          <w:sz w:val="22"/>
        </w:rPr>
        <w:t xml:space="preserve"> </w:t>
      </w:r>
      <w:r w:rsidRPr="002103F3">
        <w:rPr>
          <w:rFonts w:ascii="Calibri" w:eastAsia="Calibri" w:hAnsi="Calibri" w:cs="Calibri"/>
          <w:sz w:val="22"/>
        </w:rPr>
        <w:t>lo</w:t>
      </w:r>
      <w:r w:rsidRPr="002103F3">
        <w:rPr>
          <w:rFonts w:ascii="Calibri" w:eastAsia="Calibri" w:hAnsi="Calibri" w:cs="Calibri"/>
          <w:spacing w:val="1"/>
          <w:sz w:val="22"/>
        </w:rPr>
        <w:t>ad</w:t>
      </w:r>
      <w:r w:rsidRPr="002103F3">
        <w:rPr>
          <w:rFonts w:ascii="Calibri" w:eastAsia="Calibri" w:hAnsi="Calibri" w:cs="Calibri"/>
          <w:sz w:val="22"/>
        </w:rPr>
        <w:t>s</w:t>
      </w:r>
      <w:r w:rsidRPr="002103F3">
        <w:rPr>
          <w:rFonts w:ascii="Calibri" w:eastAsia="Calibri" w:hAnsi="Calibri" w:cs="Calibri"/>
          <w:spacing w:val="21"/>
          <w:sz w:val="22"/>
        </w:rPr>
        <w:t xml:space="preserve"> </w:t>
      </w:r>
      <w:r w:rsidRPr="002103F3">
        <w:rPr>
          <w:rFonts w:ascii="Calibri" w:eastAsia="Calibri" w:hAnsi="Calibri" w:cs="Calibri"/>
          <w:spacing w:val="-1"/>
          <w:sz w:val="22"/>
        </w:rPr>
        <w:t>w</w:t>
      </w:r>
      <w:r w:rsidRPr="002103F3">
        <w:rPr>
          <w:rFonts w:ascii="Calibri" w:eastAsia="Calibri" w:hAnsi="Calibri" w:cs="Calibri"/>
          <w:spacing w:val="1"/>
          <w:sz w:val="22"/>
        </w:rPr>
        <w:t>h</w:t>
      </w:r>
      <w:r w:rsidRPr="002103F3">
        <w:rPr>
          <w:rFonts w:ascii="Calibri" w:eastAsia="Calibri" w:hAnsi="Calibri" w:cs="Calibri"/>
          <w:sz w:val="22"/>
        </w:rPr>
        <w:t>ich</w:t>
      </w:r>
      <w:r w:rsidRPr="002103F3">
        <w:rPr>
          <w:rFonts w:ascii="Calibri" w:eastAsia="Calibri" w:hAnsi="Calibri" w:cs="Calibri"/>
          <w:spacing w:val="22"/>
          <w:sz w:val="22"/>
        </w:rPr>
        <w:t xml:space="preserve"> </w:t>
      </w:r>
      <w:r w:rsidRPr="002103F3">
        <w:rPr>
          <w:rFonts w:ascii="Calibri" w:eastAsia="Calibri" w:hAnsi="Calibri" w:cs="Calibri"/>
          <w:spacing w:val="-1"/>
          <w:sz w:val="22"/>
        </w:rPr>
        <w:t>w</w:t>
      </w:r>
      <w:r w:rsidRPr="002103F3">
        <w:rPr>
          <w:rFonts w:ascii="Calibri" w:eastAsia="Calibri" w:hAnsi="Calibri" w:cs="Calibri"/>
          <w:sz w:val="22"/>
        </w:rPr>
        <w:t>ill</w:t>
      </w:r>
      <w:r w:rsidRPr="002103F3">
        <w:rPr>
          <w:rFonts w:ascii="Calibri" w:eastAsia="Calibri" w:hAnsi="Calibri" w:cs="Calibri"/>
          <w:spacing w:val="23"/>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 i</w:t>
      </w:r>
      <w:r w:rsidRPr="002103F3">
        <w:rPr>
          <w:rFonts w:ascii="Calibri" w:eastAsia="Calibri" w:hAnsi="Calibri" w:cs="Calibri"/>
          <w:spacing w:val="-1"/>
          <w:sz w:val="22"/>
        </w:rPr>
        <w:t>m</w:t>
      </w:r>
      <w:r w:rsidRPr="002103F3">
        <w:rPr>
          <w:rFonts w:ascii="Calibri" w:eastAsia="Calibri" w:hAnsi="Calibri" w:cs="Calibri"/>
          <w:spacing w:val="1"/>
          <w:sz w:val="22"/>
        </w:rPr>
        <w:t>p</w:t>
      </w:r>
      <w:r w:rsidRPr="002103F3">
        <w:rPr>
          <w:rFonts w:ascii="Calibri" w:eastAsia="Calibri" w:hAnsi="Calibri" w:cs="Calibri"/>
          <w:sz w:val="22"/>
        </w:rPr>
        <w:t>o</w:t>
      </w:r>
      <w:r w:rsidRPr="002103F3">
        <w:rPr>
          <w:rFonts w:ascii="Calibri" w:eastAsia="Calibri" w:hAnsi="Calibri" w:cs="Calibri"/>
          <w:spacing w:val="-1"/>
          <w:sz w:val="22"/>
        </w:rPr>
        <w:t>se</w:t>
      </w:r>
      <w:r w:rsidRPr="002103F3">
        <w:rPr>
          <w:rFonts w:ascii="Calibri" w:eastAsia="Calibri" w:hAnsi="Calibri" w:cs="Calibri"/>
          <w:sz w:val="22"/>
        </w:rPr>
        <w:t>d</w:t>
      </w:r>
      <w:r w:rsidR="00B20101" w:rsidRPr="002103F3">
        <w:rPr>
          <w:rFonts w:ascii="Calibri" w:eastAsia="Calibri" w:hAnsi="Calibri" w:cs="Calibri"/>
          <w:spacing w:val="-6"/>
          <w:sz w:val="22"/>
        </w:rPr>
        <w:t xml:space="preserve"> </w:t>
      </w:r>
      <w:r w:rsidRPr="002103F3">
        <w:rPr>
          <w:rFonts w:ascii="Calibri" w:eastAsia="Calibri" w:hAnsi="Calibri" w:cs="Calibri"/>
          <w:spacing w:val="1"/>
          <w:sz w:val="22"/>
        </w:rPr>
        <w:t>o</w:t>
      </w:r>
      <w:r w:rsidRPr="002103F3">
        <w:rPr>
          <w:rFonts w:ascii="Calibri" w:eastAsia="Calibri" w:hAnsi="Calibri" w:cs="Calibri"/>
          <w:sz w:val="22"/>
        </w:rPr>
        <w:t>n</w:t>
      </w:r>
      <w:r w:rsidRPr="002103F3">
        <w:rPr>
          <w:rFonts w:ascii="Calibri" w:eastAsia="Calibri" w:hAnsi="Calibri" w:cs="Calibri"/>
          <w:spacing w:val="-1"/>
          <w:sz w:val="22"/>
        </w:rPr>
        <w:t xml:space="preserve"> </w:t>
      </w:r>
      <w:r w:rsidRPr="002103F3">
        <w:rPr>
          <w:rFonts w:ascii="Calibri" w:eastAsia="Calibri" w:hAnsi="Calibri" w:cs="Calibri"/>
          <w:sz w:val="22"/>
        </w:rPr>
        <w:t>i</w:t>
      </w:r>
      <w:r w:rsidRPr="002103F3">
        <w:rPr>
          <w:rFonts w:ascii="Calibri" w:eastAsia="Calibri" w:hAnsi="Calibri" w:cs="Calibri"/>
          <w:spacing w:val="1"/>
          <w:sz w:val="22"/>
        </w:rPr>
        <w:t>t</w:t>
      </w:r>
      <w:r w:rsidRPr="002103F3">
        <w:rPr>
          <w:rFonts w:ascii="Calibri" w:eastAsia="Calibri" w:hAnsi="Calibri" w:cs="Calibri"/>
          <w:sz w:val="22"/>
        </w:rPr>
        <w:t>,</w:t>
      </w:r>
      <w:r w:rsidRPr="002103F3">
        <w:rPr>
          <w:rFonts w:ascii="Calibri" w:eastAsia="Calibri" w:hAnsi="Calibri" w:cs="Calibri"/>
          <w:spacing w:val="-2"/>
          <w:sz w:val="22"/>
        </w:rPr>
        <w:t xml:space="preserve"> </w:t>
      </w:r>
      <w:r w:rsidRPr="002103F3">
        <w:rPr>
          <w:rFonts w:ascii="Calibri" w:eastAsia="Calibri" w:hAnsi="Calibri" w:cs="Calibri"/>
          <w:sz w:val="22"/>
        </w:rPr>
        <w:t>sh</w:t>
      </w:r>
      <w:r w:rsidRPr="002103F3">
        <w:rPr>
          <w:rFonts w:ascii="Calibri" w:eastAsia="Calibri" w:hAnsi="Calibri" w:cs="Calibri"/>
          <w:spacing w:val="1"/>
          <w:sz w:val="22"/>
        </w:rPr>
        <w:t>a</w:t>
      </w:r>
      <w:r w:rsidRPr="002103F3">
        <w:rPr>
          <w:rFonts w:ascii="Calibri" w:eastAsia="Calibri" w:hAnsi="Calibri" w:cs="Calibri"/>
          <w:sz w:val="22"/>
        </w:rPr>
        <w:t>ll</w:t>
      </w:r>
      <w:r w:rsidRPr="002103F3">
        <w:rPr>
          <w:rFonts w:ascii="Calibri" w:eastAsia="Calibri" w:hAnsi="Calibri" w:cs="Calibri"/>
          <w:spacing w:val="-4"/>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3"/>
          <w:sz w:val="22"/>
        </w:rPr>
        <w:t xml:space="preserve"> </w:t>
      </w:r>
      <w:r w:rsidRPr="002103F3">
        <w:rPr>
          <w:rFonts w:ascii="Calibri" w:eastAsia="Calibri" w:hAnsi="Calibri" w:cs="Calibri"/>
          <w:sz w:val="22"/>
        </w:rPr>
        <w:t>e</w:t>
      </w:r>
      <w:r w:rsidRPr="002103F3">
        <w:rPr>
          <w:rFonts w:ascii="Calibri" w:eastAsia="Calibri" w:hAnsi="Calibri" w:cs="Calibri"/>
          <w:spacing w:val="2"/>
          <w:sz w:val="22"/>
        </w:rPr>
        <w:t>x</w:t>
      </w:r>
      <w:r w:rsidRPr="002103F3">
        <w:rPr>
          <w:rFonts w:ascii="Calibri" w:eastAsia="Calibri" w:hAnsi="Calibri" w:cs="Calibri"/>
          <w:sz w:val="22"/>
        </w:rPr>
        <w:t>ca</w:t>
      </w:r>
      <w:r w:rsidRPr="002103F3">
        <w:rPr>
          <w:rFonts w:ascii="Calibri" w:eastAsia="Calibri" w:hAnsi="Calibri" w:cs="Calibri"/>
          <w:spacing w:val="-1"/>
          <w:sz w:val="22"/>
        </w:rPr>
        <w:t>v</w:t>
      </w:r>
      <w:r w:rsidRPr="002103F3">
        <w:rPr>
          <w:rFonts w:ascii="Calibri" w:eastAsia="Calibri" w:hAnsi="Calibri" w:cs="Calibri"/>
          <w:spacing w:val="3"/>
          <w:sz w:val="22"/>
        </w:rPr>
        <w:t>a</w:t>
      </w:r>
      <w:r w:rsidRPr="002103F3">
        <w:rPr>
          <w:rFonts w:ascii="Calibri" w:eastAsia="Calibri" w:hAnsi="Calibri" w:cs="Calibri"/>
          <w:sz w:val="22"/>
        </w:rPr>
        <w:t>ted</w:t>
      </w:r>
      <w:r w:rsidRPr="002103F3">
        <w:rPr>
          <w:rFonts w:ascii="Calibri" w:eastAsia="Calibri" w:hAnsi="Calibri" w:cs="Calibri"/>
          <w:spacing w:val="-8"/>
          <w:sz w:val="22"/>
        </w:rPr>
        <w:t xml:space="preserve"> </w:t>
      </w:r>
      <w:r w:rsidRPr="002103F3">
        <w:rPr>
          <w:rFonts w:ascii="Calibri" w:eastAsia="Calibri" w:hAnsi="Calibri" w:cs="Calibri"/>
          <w:spacing w:val="1"/>
          <w:sz w:val="22"/>
        </w:rPr>
        <w:t>t</w:t>
      </w:r>
      <w:r w:rsidRPr="002103F3">
        <w:rPr>
          <w:rFonts w:ascii="Calibri" w:eastAsia="Calibri" w:hAnsi="Calibri" w:cs="Calibri"/>
          <w:sz w:val="22"/>
        </w:rPr>
        <w:t>o</w:t>
      </w:r>
      <w:r w:rsidRPr="002103F3">
        <w:rPr>
          <w:rFonts w:ascii="Calibri" w:eastAsia="Calibri" w:hAnsi="Calibri" w:cs="Calibri"/>
          <w:spacing w:val="-2"/>
          <w:sz w:val="22"/>
        </w:rPr>
        <w:t xml:space="preserve"> </w:t>
      </w:r>
      <w:r w:rsidRPr="002103F3">
        <w:rPr>
          <w:rFonts w:ascii="Calibri" w:eastAsia="Calibri" w:hAnsi="Calibri" w:cs="Calibri"/>
          <w:spacing w:val="1"/>
          <w:sz w:val="22"/>
        </w:rPr>
        <w:t>a</w:t>
      </w:r>
      <w:r w:rsidRPr="002103F3">
        <w:rPr>
          <w:rFonts w:ascii="Calibri" w:eastAsia="Calibri" w:hAnsi="Calibri" w:cs="Calibri"/>
          <w:sz w:val="22"/>
        </w:rPr>
        <w:t>n</w:t>
      </w:r>
      <w:r w:rsidRPr="002103F3">
        <w:rPr>
          <w:rFonts w:ascii="Calibri" w:eastAsia="Calibri" w:hAnsi="Calibri" w:cs="Calibri"/>
          <w:spacing w:val="-1"/>
          <w:sz w:val="22"/>
        </w:rPr>
        <w:t xml:space="preserve"> </w:t>
      </w:r>
      <w:r w:rsidRPr="002103F3">
        <w:rPr>
          <w:rFonts w:ascii="Calibri" w:eastAsia="Calibri" w:hAnsi="Calibri" w:cs="Calibri"/>
          <w:spacing w:val="1"/>
          <w:sz w:val="22"/>
        </w:rPr>
        <w:t>ad</w:t>
      </w:r>
      <w:r w:rsidRPr="002103F3">
        <w:rPr>
          <w:rFonts w:ascii="Calibri" w:eastAsia="Calibri" w:hAnsi="Calibri" w:cs="Calibri"/>
          <w:spacing w:val="-1"/>
          <w:sz w:val="22"/>
        </w:rPr>
        <w:t>e</w:t>
      </w:r>
      <w:r w:rsidRPr="002103F3">
        <w:rPr>
          <w:rFonts w:ascii="Calibri" w:eastAsia="Calibri" w:hAnsi="Calibri" w:cs="Calibri"/>
          <w:spacing w:val="1"/>
          <w:sz w:val="22"/>
        </w:rPr>
        <w:t>qu</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z w:val="22"/>
        </w:rPr>
        <w:t>e</w:t>
      </w:r>
      <w:r w:rsidRPr="002103F3">
        <w:rPr>
          <w:rFonts w:ascii="Calibri" w:eastAsia="Calibri" w:hAnsi="Calibri" w:cs="Calibri"/>
          <w:spacing w:val="-9"/>
          <w:sz w:val="22"/>
        </w:rPr>
        <w:t xml:space="preserve"> </w:t>
      </w:r>
      <w:r w:rsidRPr="002103F3">
        <w:rPr>
          <w:rFonts w:ascii="Calibri" w:eastAsia="Calibri" w:hAnsi="Calibri" w:cs="Calibri"/>
          <w:sz w:val="22"/>
        </w:rPr>
        <w:t>l</w:t>
      </w:r>
      <w:r w:rsidRPr="002103F3">
        <w:rPr>
          <w:rFonts w:ascii="Calibri" w:eastAsia="Calibri" w:hAnsi="Calibri" w:cs="Calibri"/>
          <w:spacing w:val="1"/>
          <w:sz w:val="22"/>
        </w:rPr>
        <w:t>o</w:t>
      </w:r>
      <w:r w:rsidRPr="002103F3">
        <w:rPr>
          <w:rFonts w:ascii="Calibri" w:eastAsia="Calibri" w:hAnsi="Calibri" w:cs="Calibri"/>
          <w:sz w:val="22"/>
        </w:rPr>
        <w:t>ad</w:t>
      </w:r>
      <w:r w:rsidRPr="002103F3">
        <w:rPr>
          <w:rFonts w:ascii="Calibri" w:eastAsia="Calibri" w:hAnsi="Calibri" w:cs="Calibri"/>
          <w:spacing w:val="-3"/>
          <w:sz w:val="22"/>
        </w:rPr>
        <w:t xml:space="preserve"> </w:t>
      </w:r>
      <w:r w:rsidRPr="002103F3">
        <w:rPr>
          <w:rFonts w:ascii="Calibri" w:eastAsia="Calibri" w:hAnsi="Calibri" w:cs="Calibri"/>
          <w:spacing w:val="1"/>
          <w:sz w:val="22"/>
        </w:rPr>
        <w:t>b</w:t>
      </w:r>
      <w:r w:rsidRPr="002103F3">
        <w:rPr>
          <w:rFonts w:ascii="Calibri" w:eastAsia="Calibri" w:hAnsi="Calibri" w:cs="Calibri"/>
          <w:spacing w:val="-1"/>
          <w:sz w:val="22"/>
        </w:rPr>
        <w:t>e</w:t>
      </w:r>
      <w:r w:rsidRPr="002103F3">
        <w:rPr>
          <w:rFonts w:ascii="Calibri" w:eastAsia="Calibri" w:hAnsi="Calibri" w:cs="Calibri"/>
          <w:sz w:val="22"/>
        </w:rPr>
        <w:t>ar</w:t>
      </w:r>
      <w:r w:rsidRPr="002103F3">
        <w:rPr>
          <w:rFonts w:ascii="Calibri" w:eastAsia="Calibri" w:hAnsi="Calibri" w:cs="Calibri"/>
          <w:spacing w:val="-2"/>
          <w:sz w:val="22"/>
        </w:rPr>
        <w:t>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6"/>
          <w:sz w:val="22"/>
        </w:rPr>
        <w:t xml:space="preserve"> </w:t>
      </w:r>
      <w:r w:rsidRPr="002103F3">
        <w:rPr>
          <w:rFonts w:ascii="Calibri" w:eastAsia="Calibri" w:hAnsi="Calibri" w:cs="Calibri"/>
          <w:spacing w:val="-1"/>
          <w:sz w:val="22"/>
        </w:rPr>
        <w:t>s</w:t>
      </w:r>
      <w:r w:rsidRPr="002103F3">
        <w:rPr>
          <w:rFonts w:ascii="Calibri" w:eastAsia="Calibri" w:hAnsi="Calibri" w:cs="Calibri"/>
          <w:sz w:val="22"/>
        </w:rPr>
        <w:t>tr</w:t>
      </w:r>
      <w:r w:rsidRPr="002103F3">
        <w:rPr>
          <w:rFonts w:ascii="Calibri" w:eastAsia="Calibri" w:hAnsi="Calibri" w:cs="Calibri"/>
          <w:spacing w:val="1"/>
          <w:sz w:val="22"/>
        </w:rPr>
        <w:t>a</w:t>
      </w:r>
      <w:r w:rsidRPr="002103F3">
        <w:rPr>
          <w:rFonts w:ascii="Calibri" w:eastAsia="Calibri" w:hAnsi="Calibri" w:cs="Calibri"/>
          <w:sz w:val="22"/>
        </w:rPr>
        <w:t>t</w:t>
      </w:r>
      <w:r w:rsidRPr="002103F3">
        <w:rPr>
          <w:rFonts w:ascii="Calibri" w:eastAsia="Calibri" w:hAnsi="Calibri" w:cs="Calibri"/>
          <w:spacing w:val="1"/>
          <w:sz w:val="22"/>
        </w:rPr>
        <w:t>u</w:t>
      </w:r>
      <w:r w:rsidRPr="002103F3">
        <w:rPr>
          <w:rFonts w:ascii="Calibri" w:eastAsia="Calibri" w:hAnsi="Calibri" w:cs="Calibri"/>
          <w:sz w:val="22"/>
        </w:rPr>
        <w:t>m</w:t>
      </w:r>
      <w:r w:rsidRPr="002103F3">
        <w:rPr>
          <w:rFonts w:ascii="Calibri" w:eastAsia="Calibri" w:hAnsi="Calibri" w:cs="Calibri"/>
          <w:spacing w:val="-7"/>
          <w:sz w:val="22"/>
        </w:rPr>
        <w:t xml:space="preserve"> </w:t>
      </w:r>
      <w:r w:rsidRPr="002103F3">
        <w:rPr>
          <w:rFonts w:ascii="Calibri" w:eastAsia="Calibri" w:hAnsi="Calibri" w:cs="Calibri"/>
          <w:spacing w:val="1"/>
          <w:sz w:val="22"/>
        </w:rPr>
        <w:t>an</w:t>
      </w:r>
      <w:r w:rsidRPr="002103F3">
        <w:rPr>
          <w:rFonts w:ascii="Calibri" w:eastAsia="Calibri" w:hAnsi="Calibri" w:cs="Calibri"/>
          <w:sz w:val="22"/>
        </w:rPr>
        <w:t>d</w:t>
      </w:r>
      <w:r w:rsidRPr="002103F3">
        <w:rPr>
          <w:rFonts w:ascii="Calibri" w:eastAsia="Calibri" w:hAnsi="Calibri" w:cs="Calibri"/>
          <w:spacing w:val="-2"/>
          <w:sz w:val="22"/>
        </w:rPr>
        <w:t xml:space="preserve"> </w:t>
      </w:r>
      <w:r w:rsidRPr="002103F3">
        <w:rPr>
          <w:rFonts w:ascii="Calibri" w:eastAsia="Calibri" w:hAnsi="Calibri" w:cs="Calibri"/>
          <w:sz w:val="22"/>
        </w:rPr>
        <w:t>r</w:t>
      </w:r>
      <w:r w:rsidRPr="002103F3">
        <w:rPr>
          <w:rFonts w:ascii="Calibri" w:eastAsia="Calibri" w:hAnsi="Calibri" w:cs="Calibri"/>
          <w:spacing w:val="-1"/>
          <w:sz w:val="22"/>
        </w:rPr>
        <w:t>e</w:t>
      </w:r>
      <w:r w:rsidRPr="002103F3">
        <w:rPr>
          <w:rFonts w:ascii="Calibri" w:eastAsia="Calibri" w:hAnsi="Calibri" w:cs="Calibri"/>
          <w:spacing w:val="1"/>
          <w:sz w:val="22"/>
        </w:rPr>
        <w:t>p</w:t>
      </w:r>
      <w:r w:rsidRPr="002103F3">
        <w:rPr>
          <w:rFonts w:ascii="Calibri" w:eastAsia="Calibri" w:hAnsi="Calibri" w:cs="Calibri"/>
          <w:sz w:val="22"/>
        </w:rPr>
        <w:t>laced</w:t>
      </w:r>
      <w:r w:rsidRPr="002103F3">
        <w:rPr>
          <w:rFonts w:ascii="Calibri" w:eastAsia="Calibri" w:hAnsi="Calibri" w:cs="Calibri"/>
          <w:spacing w:val="-6"/>
          <w:sz w:val="22"/>
        </w:rPr>
        <w:t xml:space="preserve"> </w:t>
      </w:r>
      <w:r w:rsidRPr="002103F3">
        <w:rPr>
          <w:rFonts w:ascii="Calibri" w:eastAsia="Calibri" w:hAnsi="Calibri" w:cs="Calibri"/>
          <w:sz w:val="22"/>
        </w:rPr>
        <w:t>with</w:t>
      </w:r>
      <w:r w:rsidRPr="002103F3">
        <w:rPr>
          <w:rFonts w:ascii="Calibri" w:eastAsia="Calibri" w:hAnsi="Calibri" w:cs="Calibri"/>
          <w:spacing w:val="-1"/>
          <w:sz w:val="22"/>
        </w:rPr>
        <w:t xml:space="preserve"> m</w:t>
      </w:r>
      <w:r w:rsidRPr="002103F3">
        <w:rPr>
          <w:rFonts w:ascii="Calibri" w:eastAsia="Calibri" w:hAnsi="Calibri" w:cs="Calibri"/>
          <w:sz w:val="22"/>
        </w:rPr>
        <w:t>a</w:t>
      </w:r>
      <w:r w:rsidRPr="002103F3">
        <w:rPr>
          <w:rFonts w:ascii="Calibri" w:eastAsia="Calibri" w:hAnsi="Calibri" w:cs="Calibri"/>
          <w:spacing w:val="2"/>
          <w:sz w:val="22"/>
        </w:rPr>
        <w:t>s</w:t>
      </w:r>
      <w:r w:rsidRPr="002103F3">
        <w:rPr>
          <w:rFonts w:ascii="Calibri" w:eastAsia="Calibri" w:hAnsi="Calibri" w:cs="Calibri"/>
          <w:sz w:val="22"/>
        </w:rPr>
        <w:t>s</w:t>
      </w:r>
      <w:r w:rsidRPr="002103F3">
        <w:rPr>
          <w:rFonts w:ascii="Calibri" w:eastAsia="Calibri" w:hAnsi="Calibri" w:cs="Calibri"/>
          <w:spacing w:val="-5"/>
          <w:sz w:val="22"/>
        </w:rPr>
        <w:t xml:space="preserve"> </w:t>
      </w:r>
      <w:r w:rsidRPr="002103F3">
        <w:rPr>
          <w:rFonts w:ascii="Calibri" w:eastAsia="Calibri" w:hAnsi="Calibri" w:cs="Calibri"/>
          <w:sz w:val="22"/>
        </w:rPr>
        <w:t>c</w:t>
      </w:r>
      <w:r w:rsidRPr="002103F3">
        <w:rPr>
          <w:rFonts w:ascii="Calibri" w:eastAsia="Calibri" w:hAnsi="Calibri" w:cs="Calibri"/>
          <w:spacing w:val="1"/>
          <w:sz w:val="22"/>
        </w:rPr>
        <w:t>on</w:t>
      </w:r>
      <w:r w:rsidRPr="002103F3">
        <w:rPr>
          <w:rFonts w:ascii="Calibri" w:eastAsia="Calibri" w:hAnsi="Calibri" w:cs="Calibri"/>
          <w:sz w:val="22"/>
        </w:rPr>
        <w:t>cr</w:t>
      </w:r>
      <w:r w:rsidRPr="002103F3">
        <w:rPr>
          <w:rFonts w:ascii="Calibri" w:eastAsia="Calibri" w:hAnsi="Calibri" w:cs="Calibri"/>
          <w:spacing w:val="-1"/>
          <w:sz w:val="22"/>
        </w:rPr>
        <w:t>e</w:t>
      </w:r>
      <w:r w:rsidRPr="002103F3">
        <w:rPr>
          <w:rFonts w:ascii="Calibri" w:eastAsia="Calibri" w:hAnsi="Calibri" w:cs="Calibri"/>
          <w:spacing w:val="3"/>
          <w:sz w:val="22"/>
        </w:rPr>
        <w:t>t</w:t>
      </w:r>
      <w:r w:rsidRPr="002103F3">
        <w:rPr>
          <w:rFonts w:ascii="Calibri" w:eastAsia="Calibri" w:hAnsi="Calibri" w:cs="Calibri"/>
          <w:spacing w:val="-1"/>
          <w:sz w:val="22"/>
        </w:rPr>
        <w:t>e</w:t>
      </w:r>
      <w:r w:rsidRPr="002103F3">
        <w:rPr>
          <w:rFonts w:ascii="Calibri" w:eastAsia="Calibri" w:hAnsi="Calibri" w:cs="Calibri"/>
          <w:sz w:val="22"/>
        </w:rPr>
        <w:t>.</w:t>
      </w:r>
    </w:p>
    <w:p w14:paraId="12032DB1" w14:textId="270BEA39" w:rsidR="002F5198" w:rsidRDefault="002F5198" w:rsidP="008D0FED">
      <w:pPr>
        <w:spacing w:line="120" w:lineRule="exact"/>
        <w:rPr>
          <w:sz w:val="14"/>
          <w:szCs w:val="12"/>
        </w:rPr>
      </w:pPr>
    </w:p>
    <w:p w14:paraId="7E699EEB" w14:textId="77777777" w:rsidR="002F5198" w:rsidRPr="002F5198" w:rsidRDefault="002F5198" w:rsidP="002F5198">
      <w:pPr>
        <w:rPr>
          <w:sz w:val="14"/>
          <w:szCs w:val="12"/>
        </w:rPr>
      </w:pPr>
    </w:p>
    <w:p w14:paraId="410A9AA6" w14:textId="77777777" w:rsidR="002F5198" w:rsidRPr="002F5198" w:rsidRDefault="002F5198" w:rsidP="002F5198">
      <w:pPr>
        <w:rPr>
          <w:sz w:val="14"/>
          <w:szCs w:val="12"/>
        </w:rPr>
      </w:pPr>
    </w:p>
    <w:p w14:paraId="0F254B0D" w14:textId="4EDBA9D2" w:rsidR="002F5198" w:rsidRDefault="002F5198" w:rsidP="002F5198">
      <w:pPr>
        <w:rPr>
          <w:sz w:val="14"/>
          <w:szCs w:val="12"/>
        </w:rPr>
      </w:pPr>
    </w:p>
    <w:p w14:paraId="5C0EBD1F" w14:textId="77777777" w:rsidR="003228F6" w:rsidRPr="002F5198" w:rsidRDefault="003228F6" w:rsidP="002F5198">
      <w:pPr>
        <w:jc w:val="right"/>
        <w:rPr>
          <w:sz w:val="14"/>
          <w:szCs w:val="12"/>
        </w:rPr>
      </w:pPr>
    </w:p>
    <w:p w14:paraId="1EFCA43D" w14:textId="06ED2F7D" w:rsidR="003228F6" w:rsidRPr="002103F3" w:rsidRDefault="003228F6" w:rsidP="008D0FED">
      <w:pPr>
        <w:tabs>
          <w:tab w:val="left" w:pos="1140"/>
        </w:tabs>
        <w:spacing w:line="276" w:lineRule="auto"/>
        <w:ind w:right="106"/>
        <w:jc w:val="both"/>
        <w:rPr>
          <w:rFonts w:ascii="Calibri" w:eastAsia="Calibri" w:hAnsi="Calibri" w:cs="Calibri"/>
          <w:sz w:val="22"/>
        </w:rPr>
      </w:pPr>
      <w:r w:rsidRPr="002103F3">
        <w:rPr>
          <w:rFonts w:ascii="Calibri" w:eastAsia="Calibri" w:hAnsi="Calibri" w:cs="Calibri"/>
          <w:spacing w:val="-1"/>
          <w:sz w:val="22"/>
        </w:rPr>
        <w:t>U</w:t>
      </w:r>
      <w:r w:rsidRPr="002103F3">
        <w:rPr>
          <w:rFonts w:ascii="Calibri" w:eastAsia="Calibri" w:hAnsi="Calibri" w:cs="Calibri"/>
          <w:spacing w:val="1"/>
          <w:sz w:val="22"/>
        </w:rPr>
        <w:t>n</w:t>
      </w:r>
      <w:r w:rsidRPr="002103F3">
        <w:rPr>
          <w:rFonts w:ascii="Calibri" w:eastAsia="Calibri" w:hAnsi="Calibri" w:cs="Calibri"/>
          <w:sz w:val="22"/>
        </w:rPr>
        <w:t>l</w:t>
      </w:r>
      <w:r w:rsidRPr="002103F3">
        <w:rPr>
          <w:rFonts w:ascii="Calibri" w:eastAsia="Calibri" w:hAnsi="Calibri" w:cs="Calibri"/>
          <w:spacing w:val="-1"/>
          <w:sz w:val="22"/>
        </w:rPr>
        <w:t>e</w:t>
      </w:r>
      <w:r w:rsidRPr="002103F3">
        <w:rPr>
          <w:rFonts w:ascii="Calibri" w:eastAsia="Calibri" w:hAnsi="Calibri" w:cs="Calibri"/>
          <w:spacing w:val="1"/>
          <w:sz w:val="22"/>
        </w:rPr>
        <w:t>s</w:t>
      </w:r>
      <w:r w:rsidRPr="002103F3">
        <w:rPr>
          <w:rFonts w:ascii="Calibri" w:eastAsia="Calibri" w:hAnsi="Calibri" w:cs="Calibri"/>
          <w:sz w:val="22"/>
        </w:rPr>
        <w:t>s</w:t>
      </w:r>
      <w:r w:rsidRPr="002103F3">
        <w:rPr>
          <w:rFonts w:ascii="Calibri" w:eastAsia="Calibri" w:hAnsi="Calibri" w:cs="Calibri"/>
          <w:spacing w:val="18"/>
          <w:sz w:val="22"/>
        </w:rPr>
        <w:t xml:space="preserve"> </w:t>
      </w:r>
      <w:r w:rsidRPr="002103F3">
        <w:rPr>
          <w:rFonts w:ascii="Calibri" w:eastAsia="Calibri" w:hAnsi="Calibri" w:cs="Calibri"/>
          <w:sz w:val="22"/>
        </w:rPr>
        <w:t>ot</w:t>
      </w:r>
      <w:r w:rsidRPr="002103F3">
        <w:rPr>
          <w:rFonts w:ascii="Calibri" w:eastAsia="Calibri" w:hAnsi="Calibri" w:cs="Calibri"/>
          <w:spacing w:val="1"/>
          <w:sz w:val="22"/>
        </w:rPr>
        <w:t>h</w:t>
      </w:r>
      <w:r w:rsidRPr="002103F3">
        <w:rPr>
          <w:rFonts w:ascii="Calibri" w:eastAsia="Calibri" w:hAnsi="Calibri" w:cs="Calibri"/>
          <w:spacing w:val="-1"/>
          <w:sz w:val="22"/>
        </w:rPr>
        <w:t>e</w:t>
      </w:r>
      <w:r w:rsidRPr="002103F3">
        <w:rPr>
          <w:rFonts w:ascii="Calibri" w:eastAsia="Calibri" w:hAnsi="Calibri" w:cs="Calibri"/>
          <w:spacing w:val="2"/>
          <w:sz w:val="22"/>
        </w:rPr>
        <w:t>r</w:t>
      </w:r>
      <w:r w:rsidRPr="002103F3">
        <w:rPr>
          <w:rFonts w:ascii="Calibri" w:eastAsia="Calibri" w:hAnsi="Calibri" w:cs="Calibri"/>
          <w:spacing w:val="-1"/>
          <w:sz w:val="22"/>
        </w:rPr>
        <w:t>w</w:t>
      </w:r>
      <w:r w:rsidRPr="002103F3">
        <w:rPr>
          <w:rFonts w:ascii="Calibri" w:eastAsia="Calibri" w:hAnsi="Calibri" w:cs="Calibri"/>
          <w:spacing w:val="2"/>
          <w:sz w:val="22"/>
        </w:rPr>
        <w:t>i</w:t>
      </w:r>
      <w:r w:rsidRPr="002103F3">
        <w:rPr>
          <w:rFonts w:ascii="Calibri" w:eastAsia="Calibri" w:hAnsi="Calibri" w:cs="Calibri"/>
          <w:spacing w:val="-1"/>
          <w:sz w:val="22"/>
        </w:rPr>
        <w:t>s</w:t>
      </w:r>
      <w:r w:rsidRPr="002103F3">
        <w:rPr>
          <w:rFonts w:ascii="Calibri" w:eastAsia="Calibri" w:hAnsi="Calibri" w:cs="Calibri"/>
          <w:sz w:val="22"/>
        </w:rPr>
        <w:t>e</w:t>
      </w:r>
      <w:r w:rsidRPr="002103F3">
        <w:rPr>
          <w:rFonts w:ascii="Calibri" w:eastAsia="Calibri" w:hAnsi="Calibri" w:cs="Calibri"/>
          <w:spacing w:val="15"/>
          <w:sz w:val="22"/>
        </w:rPr>
        <w:t xml:space="preserve"> </w:t>
      </w:r>
      <w:r w:rsidRPr="002103F3">
        <w:rPr>
          <w:rFonts w:ascii="Calibri" w:eastAsia="Calibri" w:hAnsi="Calibri" w:cs="Calibri"/>
          <w:spacing w:val="3"/>
          <w:sz w:val="22"/>
        </w:rPr>
        <w:t>d</w:t>
      </w:r>
      <w:r w:rsidRPr="002103F3">
        <w:rPr>
          <w:rFonts w:ascii="Calibri" w:eastAsia="Calibri" w:hAnsi="Calibri" w:cs="Calibri"/>
          <w:spacing w:val="-1"/>
          <w:sz w:val="22"/>
        </w:rPr>
        <w:t>es</w:t>
      </w:r>
      <w:r w:rsidRPr="002103F3">
        <w:rPr>
          <w:rFonts w:ascii="Calibri" w:eastAsia="Calibri" w:hAnsi="Calibri" w:cs="Calibri"/>
          <w:sz w:val="22"/>
        </w:rPr>
        <w:t>c</w:t>
      </w:r>
      <w:r w:rsidRPr="002103F3">
        <w:rPr>
          <w:rFonts w:ascii="Calibri" w:eastAsia="Calibri" w:hAnsi="Calibri" w:cs="Calibri"/>
          <w:spacing w:val="2"/>
          <w:sz w:val="22"/>
        </w:rPr>
        <w:t>r</w:t>
      </w:r>
      <w:r w:rsidRPr="002103F3">
        <w:rPr>
          <w:rFonts w:ascii="Calibri" w:eastAsia="Calibri" w:hAnsi="Calibri" w:cs="Calibri"/>
          <w:sz w:val="22"/>
        </w:rPr>
        <w:t>i</w:t>
      </w:r>
      <w:r w:rsidRPr="002103F3">
        <w:rPr>
          <w:rFonts w:ascii="Calibri" w:eastAsia="Calibri" w:hAnsi="Calibri" w:cs="Calibri"/>
          <w:spacing w:val="1"/>
          <w:sz w:val="22"/>
        </w:rPr>
        <w:t>b</w:t>
      </w:r>
      <w:r w:rsidRPr="002103F3">
        <w:rPr>
          <w:rFonts w:ascii="Calibri" w:eastAsia="Calibri" w:hAnsi="Calibri" w:cs="Calibri"/>
          <w:spacing w:val="-1"/>
          <w:sz w:val="22"/>
        </w:rPr>
        <w:t>e</w:t>
      </w:r>
      <w:r w:rsidRPr="002103F3">
        <w:rPr>
          <w:rFonts w:ascii="Calibri" w:eastAsia="Calibri" w:hAnsi="Calibri" w:cs="Calibri"/>
          <w:spacing w:val="1"/>
          <w:sz w:val="22"/>
        </w:rPr>
        <w:t>d</w:t>
      </w:r>
      <w:r w:rsidRPr="002103F3">
        <w:rPr>
          <w:rFonts w:ascii="Calibri" w:eastAsia="Calibri" w:hAnsi="Calibri" w:cs="Calibri"/>
          <w:sz w:val="22"/>
        </w:rPr>
        <w:t>,</w:t>
      </w:r>
      <w:r w:rsidRPr="002103F3">
        <w:rPr>
          <w:rFonts w:ascii="Calibri" w:eastAsia="Calibri" w:hAnsi="Calibri" w:cs="Calibri"/>
          <w:spacing w:val="19"/>
          <w:sz w:val="22"/>
        </w:rPr>
        <w:t xml:space="preserve"> </w:t>
      </w:r>
      <w:r w:rsidRPr="002103F3">
        <w:rPr>
          <w:rFonts w:ascii="Calibri" w:eastAsia="Calibri" w:hAnsi="Calibri" w:cs="Calibri"/>
          <w:spacing w:val="1"/>
          <w:sz w:val="22"/>
        </w:rPr>
        <w:t>d</w:t>
      </w:r>
      <w:r w:rsidRPr="002103F3">
        <w:rPr>
          <w:rFonts w:ascii="Calibri" w:eastAsia="Calibri" w:hAnsi="Calibri" w:cs="Calibri"/>
          <w:sz w:val="22"/>
        </w:rPr>
        <w:t>ir</w:t>
      </w:r>
      <w:r w:rsidRPr="002103F3">
        <w:rPr>
          <w:rFonts w:ascii="Calibri" w:eastAsia="Calibri" w:hAnsi="Calibri" w:cs="Calibri"/>
          <w:spacing w:val="-1"/>
          <w:sz w:val="22"/>
        </w:rPr>
        <w:t>e</w:t>
      </w:r>
      <w:r w:rsidRPr="002103F3">
        <w:rPr>
          <w:rFonts w:ascii="Calibri" w:eastAsia="Calibri" w:hAnsi="Calibri" w:cs="Calibri"/>
          <w:sz w:val="22"/>
        </w:rPr>
        <w:t>cted</w:t>
      </w:r>
      <w:r w:rsidRPr="002103F3">
        <w:rPr>
          <w:rFonts w:ascii="Calibri" w:eastAsia="Calibri" w:hAnsi="Calibri" w:cs="Calibri"/>
          <w:spacing w:val="18"/>
          <w:sz w:val="22"/>
        </w:rPr>
        <w:t xml:space="preserve"> </w:t>
      </w:r>
      <w:r w:rsidRPr="002103F3">
        <w:rPr>
          <w:rFonts w:ascii="Calibri" w:eastAsia="Calibri" w:hAnsi="Calibri" w:cs="Calibri"/>
          <w:sz w:val="22"/>
        </w:rPr>
        <w:t>or</w:t>
      </w:r>
      <w:r w:rsidRPr="002103F3">
        <w:rPr>
          <w:rFonts w:ascii="Calibri" w:eastAsia="Calibri" w:hAnsi="Calibri" w:cs="Calibri"/>
          <w:spacing w:val="22"/>
          <w:sz w:val="22"/>
        </w:rPr>
        <w:t xml:space="preserve"> </w:t>
      </w:r>
      <w:r w:rsidRPr="002103F3">
        <w:rPr>
          <w:rFonts w:ascii="Calibri" w:eastAsia="Calibri" w:hAnsi="Calibri" w:cs="Calibri"/>
          <w:spacing w:val="1"/>
          <w:sz w:val="22"/>
        </w:rPr>
        <w:t>p</w:t>
      </w:r>
      <w:r w:rsidRPr="002103F3">
        <w:rPr>
          <w:rFonts w:ascii="Calibri" w:eastAsia="Calibri" w:hAnsi="Calibri" w:cs="Calibri"/>
          <w:spacing w:val="-1"/>
          <w:sz w:val="22"/>
        </w:rPr>
        <w:t>e</w:t>
      </w:r>
      <w:r w:rsidRPr="002103F3">
        <w:rPr>
          <w:rFonts w:ascii="Calibri" w:eastAsia="Calibri" w:hAnsi="Calibri" w:cs="Calibri"/>
          <w:spacing w:val="2"/>
          <w:sz w:val="22"/>
        </w:rPr>
        <w:t>r</w:t>
      </w:r>
      <w:r w:rsidRPr="002103F3">
        <w:rPr>
          <w:rFonts w:ascii="Calibri" w:eastAsia="Calibri" w:hAnsi="Calibri" w:cs="Calibri"/>
          <w:spacing w:val="-1"/>
          <w:sz w:val="22"/>
        </w:rPr>
        <w:t>m</w:t>
      </w:r>
      <w:r w:rsidRPr="002103F3">
        <w:rPr>
          <w:rFonts w:ascii="Calibri" w:eastAsia="Calibri" w:hAnsi="Calibri" w:cs="Calibri"/>
          <w:sz w:val="22"/>
        </w:rPr>
        <w:t>it</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pacing w:val="1"/>
          <w:sz w:val="22"/>
        </w:rPr>
        <w:t>d</w:t>
      </w:r>
      <w:r w:rsidRPr="002103F3">
        <w:rPr>
          <w:rFonts w:ascii="Calibri" w:eastAsia="Calibri" w:hAnsi="Calibri" w:cs="Calibri"/>
          <w:sz w:val="22"/>
        </w:rPr>
        <w:t>,</w:t>
      </w:r>
      <w:r w:rsidRPr="002103F3">
        <w:rPr>
          <w:rFonts w:ascii="Calibri" w:eastAsia="Calibri" w:hAnsi="Calibri" w:cs="Calibri"/>
          <w:spacing w:val="16"/>
          <w:sz w:val="22"/>
        </w:rPr>
        <w:t xml:space="preserve"> </w:t>
      </w:r>
      <w:r w:rsidRPr="002103F3">
        <w:rPr>
          <w:rFonts w:ascii="Calibri" w:eastAsia="Calibri" w:hAnsi="Calibri" w:cs="Calibri"/>
          <w:spacing w:val="2"/>
          <w:sz w:val="22"/>
        </w:rPr>
        <w:t>i</w:t>
      </w:r>
      <w:r w:rsidRPr="002103F3">
        <w:rPr>
          <w:rFonts w:ascii="Calibri" w:eastAsia="Calibri" w:hAnsi="Calibri" w:cs="Calibri"/>
          <w:spacing w:val="-1"/>
          <w:sz w:val="22"/>
        </w:rPr>
        <w:t>m</w:t>
      </w:r>
      <w:r w:rsidRPr="002103F3">
        <w:rPr>
          <w:rFonts w:ascii="Calibri" w:eastAsia="Calibri" w:hAnsi="Calibri" w:cs="Calibri"/>
          <w:spacing w:val="1"/>
          <w:sz w:val="22"/>
        </w:rPr>
        <w:t>p</w:t>
      </w:r>
      <w:r w:rsidRPr="002103F3">
        <w:rPr>
          <w:rFonts w:ascii="Calibri" w:eastAsia="Calibri" w:hAnsi="Calibri" w:cs="Calibri"/>
          <w:sz w:val="22"/>
        </w:rPr>
        <w:t>o</w:t>
      </w:r>
      <w:r w:rsidRPr="002103F3">
        <w:rPr>
          <w:rFonts w:ascii="Calibri" w:eastAsia="Calibri" w:hAnsi="Calibri" w:cs="Calibri"/>
          <w:spacing w:val="2"/>
          <w:sz w:val="22"/>
        </w:rPr>
        <w:t>r</w:t>
      </w:r>
      <w:r w:rsidRPr="002103F3">
        <w:rPr>
          <w:rFonts w:ascii="Calibri" w:eastAsia="Calibri" w:hAnsi="Calibri" w:cs="Calibri"/>
          <w:sz w:val="22"/>
        </w:rPr>
        <w:t>ted</w:t>
      </w:r>
      <w:r w:rsidRPr="002103F3">
        <w:rPr>
          <w:rFonts w:ascii="Calibri" w:eastAsia="Calibri" w:hAnsi="Calibri" w:cs="Calibri"/>
          <w:spacing w:val="17"/>
          <w:sz w:val="22"/>
        </w:rPr>
        <w:t xml:space="preserve"> </w:t>
      </w:r>
      <w:r w:rsidRPr="002103F3">
        <w:rPr>
          <w:rFonts w:ascii="Calibri" w:eastAsia="Calibri" w:hAnsi="Calibri" w:cs="Calibri"/>
          <w:spacing w:val="-1"/>
          <w:sz w:val="22"/>
        </w:rPr>
        <w:t>f</w:t>
      </w:r>
      <w:r w:rsidRPr="002103F3">
        <w:rPr>
          <w:rFonts w:ascii="Calibri" w:eastAsia="Calibri" w:hAnsi="Calibri" w:cs="Calibri"/>
          <w:sz w:val="22"/>
        </w:rPr>
        <w:t>illi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22"/>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20"/>
          <w:sz w:val="22"/>
        </w:rPr>
        <w:t xml:space="preserve"> </w:t>
      </w:r>
      <w:r w:rsidRPr="002103F3">
        <w:rPr>
          <w:rFonts w:ascii="Calibri" w:eastAsia="Calibri" w:hAnsi="Calibri" w:cs="Calibri"/>
          <w:sz w:val="22"/>
        </w:rPr>
        <w:t>co</w:t>
      </w:r>
      <w:r w:rsidRPr="002103F3">
        <w:rPr>
          <w:rFonts w:ascii="Calibri" w:eastAsia="Calibri" w:hAnsi="Calibri" w:cs="Calibri"/>
          <w:spacing w:val="3"/>
          <w:sz w:val="22"/>
        </w:rPr>
        <w:t>n</w:t>
      </w:r>
      <w:r w:rsidRPr="002103F3">
        <w:rPr>
          <w:rFonts w:ascii="Calibri" w:eastAsia="Calibri" w:hAnsi="Calibri" w:cs="Calibri"/>
          <w:spacing w:val="-1"/>
          <w:sz w:val="22"/>
        </w:rPr>
        <w:t>s</w:t>
      </w:r>
      <w:r w:rsidRPr="002103F3">
        <w:rPr>
          <w:rFonts w:ascii="Calibri" w:eastAsia="Calibri" w:hAnsi="Calibri" w:cs="Calibri"/>
          <w:sz w:val="22"/>
        </w:rPr>
        <w:t>i</w:t>
      </w:r>
      <w:r w:rsidRPr="002103F3">
        <w:rPr>
          <w:rFonts w:ascii="Calibri" w:eastAsia="Calibri" w:hAnsi="Calibri" w:cs="Calibri"/>
          <w:spacing w:val="-1"/>
          <w:sz w:val="22"/>
        </w:rPr>
        <w:t>s</w:t>
      </w:r>
      <w:r w:rsidRPr="002103F3">
        <w:rPr>
          <w:rFonts w:ascii="Calibri" w:eastAsia="Calibri" w:hAnsi="Calibri" w:cs="Calibri"/>
          <w:sz w:val="22"/>
        </w:rPr>
        <w:t>t</w:t>
      </w:r>
      <w:r w:rsidRPr="002103F3">
        <w:rPr>
          <w:rFonts w:ascii="Calibri" w:eastAsia="Calibri" w:hAnsi="Calibri" w:cs="Calibri"/>
          <w:spacing w:val="20"/>
          <w:sz w:val="22"/>
        </w:rPr>
        <w:t xml:space="preserve"> </w:t>
      </w:r>
      <w:r w:rsidRPr="002103F3">
        <w:rPr>
          <w:rFonts w:ascii="Calibri" w:eastAsia="Calibri" w:hAnsi="Calibri" w:cs="Calibri"/>
          <w:spacing w:val="3"/>
          <w:sz w:val="22"/>
        </w:rPr>
        <w:t>o</w:t>
      </w:r>
      <w:r w:rsidRPr="002103F3">
        <w:rPr>
          <w:rFonts w:ascii="Calibri" w:eastAsia="Calibri" w:hAnsi="Calibri" w:cs="Calibri"/>
          <w:sz w:val="22"/>
        </w:rPr>
        <w:t>f</w:t>
      </w:r>
      <w:r w:rsidRPr="002103F3">
        <w:rPr>
          <w:rFonts w:ascii="Calibri" w:eastAsia="Calibri" w:hAnsi="Calibri" w:cs="Calibri"/>
          <w:spacing w:val="22"/>
          <w:sz w:val="22"/>
        </w:rPr>
        <w:t xml:space="preserve"> </w:t>
      </w:r>
      <w:r w:rsidRPr="002103F3">
        <w:rPr>
          <w:rFonts w:ascii="Calibri" w:eastAsia="Calibri" w:hAnsi="Calibri" w:cs="Calibri"/>
          <w:spacing w:val="1"/>
          <w:sz w:val="22"/>
        </w:rPr>
        <w:t>p</w:t>
      </w:r>
      <w:r w:rsidRPr="002103F3">
        <w:rPr>
          <w:rFonts w:ascii="Calibri" w:eastAsia="Calibri" w:hAnsi="Calibri" w:cs="Calibri"/>
          <w:spacing w:val="-1"/>
          <w:sz w:val="22"/>
        </w:rPr>
        <w:t>e</w:t>
      </w:r>
      <w:r w:rsidRPr="002103F3">
        <w:rPr>
          <w:rFonts w:ascii="Calibri" w:eastAsia="Calibri" w:hAnsi="Calibri" w:cs="Calibri"/>
          <w:spacing w:val="2"/>
          <w:sz w:val="22"/>
        </w:rPr>
        <w:t>r</w:t>
      </w:r>
      <w:r w:rsidRPr="002103F3">
        <w:rPr>
          <w:rFonts w:ascii="Calibri" w:eastAsia="Calibri" w:hAnsi="Calibri" w:cs="Calibri"/>
          <w:spacing w:val="-1"/>
          <w:sz w:val="22"/>
        </w:rPr>
        <w:t>v</w:t>
      </w:r>
      <w:r w:rsidRPr="002103F3">
        <w:rPr>
          <w:rFonts w:ascii="Calibri" w:eastAsia="Calibri" w:hAnsi="Calibri" w:cs="Calibri"/>
          <w:sz w:val="22"/>
        </w:rPr>
        <w:t>io</w:t>
      </w:r>
      <w:r w:rsidRPr="002103F3">
        <w:rPr>
          <w:rFonts w:ascii="Calibri" w:eastAsia="Calibri" w:hAnsi="Calibri" w:cs="Calibri"/>
          <w:spacing w:val="1"/>
          <w:sz w:val="22"/>
        </w:rPr>
        <w:t>u</w:t>
      </w:r>
      <w:r w:rsidRPr="002103F3">
        <w:rPr>
          <w:rFonts w:ascii="Calibri" w:eastAsia="Calibri" w:hAnsi="Calibri" w:cs="Calibri"/>
          <w:sz w:val="22"/>
        </w:rPr>
        <w:t>s</w:t>
      </w:r>
      <w:r w:rsidRPr="002103F3">
        <w:rPr>
          <w:rFonts w:ascii="Calibri" w:eastAsia="Calibri" w:hAnsi="Calibri" w:cs="Calibri"/>
          <w:spacing w:val="16"/>
          <w:sz w:val="22"/>
        </w:rPr>
        <w:t xml:space="preserve"> </w:t>
      </w:r>
      <w:r w:rsidRPr="002103F3">
        <w:rPr>
          <w:rFonts w:ascii="Calibri" w:eastAsia="Calibri" w:hAnsi="Calibri" w:cs="Calibri"/>
          <w:spacing w:val="1"/>
          <w:sz w:val="22"/>
        </w:rPr>
        <w:t>n</w:t>
      </w:r>
      <w:r w:rsidRPr="002103F3">
        <w:rPr>
          <w:rFonts w:ascii="Calibri" w:eastAsia="Calibri" w:hAnsi="Calibri" w:cs="Calibri"/>
          <w:sz w:val="22"/>
        </w:rPr>
        <w:t>a</w:t>
      </w:r>
      <w:r w:rsidRPr="002103F3">
        <w:rPr>
          <w:rFonts w:ascii="Calibri" w:eastAsia="Calibri" w:hAnsi="Calibri" w:cs="Calibri"/>
          <w:spacing w:val="1"/>
          <w:sz w:val="22"/>
        </w:rPr>
        <w:t>tu</w:t>
      </w:r>
      <w:r w:rsidRPr="002103F3">
        <w:rPr>
          <w:rFonts w:ascii="Calibri" w:eastAsia="Calibri" w:hAnsi="Calibri" w:cs="Calibri"/>
          <w:sz w:val="22"/>
        </w:rPr>
        <w:t>rally</w:t>
      </w:r>
      <w:r w:rsidRPr="002103F3">
        <w:rPr>
          <w:rFonts w:ascii="Calibri" w:eastAsia="Calibri" w:hAnsi="Calibri" w:cs="Calibri"/>
          <w:spacing w:val="18"/>
          <w:sz w:val="22"/>
        </w:rPr>
        <w:t xml:space="preserve"> </w:t>
      </w:r>
      <w:r w:rsidRPr="002103F3">
        <w:rPr>
          <w:rFonts w:ascii="Calibri" w:eastAsia="Calibri" w:hAnsi="Calibri" w:cs="Calibri"/>
          <w:w w:val="99"/>
          <w:sz w:val="22"/>
        </w:rPr>
        <w:t>occur</w:t>
      </w:r>
      <w:r w:rsidRPr="002103F3">
        <w:rPr>
          <w:rFonts w:ascii="Calibri" w:eastAsia="Calibri" w:hAnsi="Calibri" w:cs="Calibri"/>
          <w:spacing w:val="-33"/>
          <w:sz w:val="22"/>
        </w:rPr>
        <w:t xml:space="preserve"> </w:t>
      </w:r>
      <w:r w:rsidRPr="002103F3">
        <w:rPr>
          <w:rFonts w:ascii="Calibri" w:eastAsia="Calibri" w:hAnsi="Calibri" w:cs="Calibri"/>
          <w:sz w:val="22"/>
        </w:rPr>
        <w:t>ri</w:t>
      </w:r>
      <w:r w:rsidRPr="002103F3">
        <w:rPr>
          <w:rFonts w:ascii="Calibri" w:eastAsia="Calibri" w:hAnsi="Calibri" w:cs="Calibri"/>
          <w:spacing w:val="1"/>
          <w:sz w:val="22"/>
        </w:rPr>
        <w:t>n</w:t>
      </w:r>
      <w:r w:rsidRPr="002103F3">
        <w:rPr>
          <w:rFonts w:ascii="Calibri" w:eastAsia="Calibri" w:hAnsi="Calibri" w:cs="Calibri"/>
          <w:sz w:val="22"/>
        </w:rPr>
        <w:t xml:space="preserve">g </w:t>
      </w:r>
      <w:r w:rsidRPr="002103F3">
        <w:rPr>
          <w:rFonts w:ascii="Calibri" w:eastAsia="Calibri" w:hAnsi="Calibri" w:cs="Calibri"/>
          <w:spacing w:val="-1"/>
          <w:sz w:val="22"/>
        </w:rPr>
        <w:t>m</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z w:val="22"/>
        </w:rPr>
        <w:t>rial,</w:t>
      </w:r>
      <w:r w:rsidRPr="002103F3">
        <w:rPr>
          <w:rFonts w:ascii="Calibri" w:eastAsia="Calibri" w:hAnsi="Calibri" w:cs="Calibri"/>
          <w:spacing w:val="3"/>
          <w:sz w:val="22"/>
        </w:rPr>
        <w:t xml:space="preserve"> </w:t>
      </w:r>
      <w:r w:rsidRPr="002103F3">
        <w:rPr>
          <w:rFonts w:ascii="Calibri" w:eastAsia="Calibri" w:hAnsi="Calibri" w:cs="Calibri"/>
          <w:spacing w:val="-1"/>
          <w:sz w:val="22"/>
        </w:rPr>
        <w:t>f</w:t>
      </w:r>
      <w:r w:rsidRPr="002103F3">
        <w:rPr>
          <w:rFonts w:ascii="Calibri" w:eastAsia="Calibri" w:hAnsi="Calibri" w:cs="Calibri"/>
          <w:spacing w:val="2"/>
          <w:sz w:val="22"/>
        </w:rPr>
        <w:t>r</w:t>
      </w:r>
      <w:r w:rsidRPr="002103F3">
        <w:rPr>
          <w:rFonts w:ascii="Calibri" w:eastAsia="Calibri" w:hAnsi="Calibri" w:cs="Calibri"/>
          <w:spacing w:val="-1"/>
          <w:sz w:val="22"/>
        </w:rPr>
        <w:t>e</w:t>
      </w:r>
      <w:r w:rsidRPr="002103F3">
        <w:rPr>
          <w:rFonts w:ascii="Calibri" w:eastAsia="Calibri" w:hAnsi="Calibri" w:cs="Calibri"/>
          <w:sz w:val="22"/>
        </w:rPr>
        <w:t>e</w:t>
      </w:r>
      <w:r w:rsidRPr="002103F3">
        <w:rPr>
          <w:rFonts w:ascii="Calibri" w:eastAsia="Calibri" w:hAnsi="Calibri" w:cs="Calibri"/>
          <w:spacing w:val="5"/>
          <w:sz w:val="22"/>
        </w:rPr>
        <w:t xml:space="preserve"> </w:t>
      </w:r>
      <w:r w:rsidRPr="002103F3">
        <w:rPr>
          <w:rFonts w:ascii="Calibri" w:eastAsia="Calibri" w:hAnsi="Calibri" w:cs="Calibri"/>
          <w:spacing w:val="-1"/>
          <w:sz w:val="22"/>
        </w:rPr>
        <w:t>f</w:t>
      </w:r>
      <w:r w:rsidRPr="002103F3">
        <w:rPr>
          <w:rFonts w:ascii="Calibri" w:eastAsia="Calibri" w:hAnsi="Calibri" w:cs="Calibri"/>
          <w:sz w:val="22"/>
        </w:rPr>
        <w:t>r</w:t>
      </w:r>
      <w:r w:rsidRPr="002103F3">
        <w:rPr>
          <w:rFonts w:ascii="Calibri" w:eastAsia="Calibri" w:hAnsi="Calibri" w:cs="Calibri"/>
          <w:spacing w:val="3"/>
          <w:sz w:val="22"/>
        </w:rPr>
        <w:t>o</w:t>
      </w:r>
      <w:r w:rsidRPr="002103F3">
        <w:rPr>
          <w:rFonts w:ascii="Calibri" w:eastAsia="Calibri" w:hAnsi="Calibri" w:cs="Calibri"/>
          <w:sz w:val="22"/>
        </w:rPr>
        <w:t>m</w:t>
      </w:r>
      <w:r w:rsidRPr="002103F3">
        <w:rPr>
          <w:rFonts w:ascii="Calibri" w:eastAsia="Calibri" w:hAnsi="Calibri" w:cs="Calibri"/>
          <w:spacing w:val="4"/>
          <w:sz w:val="22"/>
        </w:rPr>
        <w:t xml:space="preserve"> </w:t>
      </w:r>
      <w:r w:rsidRPr="002103F3">
        <w:rPr>
          <w:rFonts w:ascii="Calibri" w:eastAsia="Calibri" w:hAnsi="Calibri" w:cs="Calibri"/>
          <w:spacing w:val="-1"/>
          <w:sz w:val="22"/>
        </w:rPr>
        <w:t>m</w:t>
      </w:r>
      <w:r w:rsidRPr="002103F3">
        <w:rPr>
          <w:rFonts w:ascii="Calibri" w:eastAsia="Calibri" w:hAnsi="Calibri" w:cs="Calibri"/>
          <w:spacing w:val="1"/>
          <w:sz w:val="22"/>
        </w:rPr>
        <w:t>ud</w:t>
      </w:r>
      <w:r w:rsidRPr="002103F3">
        <w:rPr>
          <w:rFonts w:ascii="Calibri" w:eastAsia="Calibri" w:hAnsi="Calibri" w:cs="Calibri"/>
          <w:sz w:val="22"/>
        </w:rPr>
        <w:t>,</w:t>
      </w:r>
      <w:r w:rsidRPr="002103F3">
        <w:rPr>
          <w:rFonts w:ascii="Calibri" w:eastAsia="Calibri" w:hAnsi="Calibri" w:cs="Calibri"/>
          <w:spacing w:val="5"/>
          <w:sz w:val="22"/>
        </w:rPr>
        <w:t xml:space="preserve"> </w:t>
      </w:r>
      <w:r w:rsidRPr="002103F3">
        <w:rPr>
          <w:rFonts w:ascii="Calibri" w:eastAsia="Calibri" w:hAnsi="Calibri" w:cs="Calibri"/>
          <w:spacing w:val="-1"/>
          <w:sz w:val="22"/>
        </w:rPr>
        <w:t>s</w:t>
      </w:r>
      <w:r w:rsidRPr="002103F3">
        <w:rPr>
          <w:rFonts w:ascii="Calibri" w:eastAsia="Calibri" w:hAnsi="Calibri" w:cs="Calibri"/>
          <w:sz w:val="22"/>
        </w:rPr>
        <w:t>ilt,</w:t>
      </w:r>
      <w:r w:rsidRPr="002103F3">
        <w:rPr>
          <w:rFonts w:ascii="Calibri" w:eastAsia="Calibri" w:hAnsi="Calibri" w:cs="Calibri"/>
          <w:spacing w:val="9"/>
          <w:sz w:val="22"/>
        </w:rPr>
        <w:t xml:space="preserve"> </w:t>
      </w:r>
      <w:r w:rsidRPr="002103F3">
        <w:rPr>
          <w:rFonts w:ascii="Calibri" w:eastAsia="Calibri" w:hAnsi="Calibri" w:cs="Calibri"/>
          <w:sz w:val="22"/>
        </w:rPr>
        <w:t>cla</w:t>
      </w:r>
      <w:r w:rsidRPr="002103F3">
        <w:rPr>
          <w:rFonts w:ascii="Calibri" w:eastAsia="Calibri" w:hAnsi="Calibri" w:cs="Calibri"/>
          <w:spacing w:val="1"/>
          <w:sz w:val="22"/>
        </w:rPr>
        <w:t>y</w:t>
      </w:r>
      <w:r w:rsidRPr="002103F3">
        <w:rPr>
          <w:rFonts w:ascii="Calibri" w:eastAsia="Calibri" w:hAnsi="Calibri" w:cs="Calibri"/>
          <w:sz w:val="22"/>
        </w:rPr>
        <w:t>,</w:t>
      </w:r>
      <w:r w:rsidRPr="002103F3">
        <w:rPr>
          <w:rFonts w:ascii="Calibri" w:eastAsia="Calibri" w:hAnsi="Calibri" w:cs="Calibri"/>
          <w:spacing w:val="5"/>
          <w:sz w:val="22"/>
        </w:rPr>
        <w:t xml:space="preserve"> </w:t>
      </w:r>
      <w:r w:rsidRPr="002103F3">
        <w:rPr>
          <w:rFonts w:ascii="Calibri" w:eastAsia="Calibri" w:hAnsi="Calibri" w:cs="Calibri"/>
          <w:spacing w:val="1"/>
          <w:sz w:val="22"/>
        </w:rPr>
        <w:t>p</w:t>
      </w:r>
      <w:r w:rsidRPr="002103F3">
        <w:rPr>
          <w:rFonts w:ascii="Calibri" w:eastAsia="Calibri" w:hAnsi="Calibri" w:cs="Calibri"/>
          <w:spacing w:val="-1"/>
          <w:sz w:val="22"/>
        </w:rPr>
        <w:t>e</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z w:val="22"/>
        </w:rPr>
        <w:t>,</w:t>
      </w:r>
      <w:r w:rsidRPr="002103F3">
        <w:rPr>
          <w:rFonts w:ascii="Calibri" w:eastAsia="Calibri" w:hAnsi="Calibri" w:cs="Calibri"/>
          <w:spacing w:val="5"/>
          <w:sz w:val="22"/>
        </w:rPr>
        <w:t xml:space="preserve"> </w:t>
      </w:r>
      <w:r w:rsidRPr="002103F3">
        <w:rPr>
          <w:rFonts w:ascii="Calibri" w:eastAsia="Calibri" w:hAnsi="Calibri" w:cs="Calibri"/>
          <w:spacing w:val="-1"/>
          <w:sz w:val="22"/>
        </w:rPr>
        <w:t>ve</w:t>
      </w:r>
      <w:r w:rsidRPr="002103F3">
        <w:rPr>
          <w:rFonts w:ascii="Calibri" w:eastAsia="Calibri" w:hAnsi="Calibri" w:cs="Calibri"/>
          <w:sz w:val="22"/>
        </w:rPr>
        <w:t>g</w:t>
      </w:r>
      <w:r w:rsidRPr="002103F3">
        <w:rPr>
          <w:rFonts w:ascii="Calibri" w:eastAsia="Calibri" w:hAnsi="Calibri" w:cs="Calibri"/>
          <w:spacing w:val="-1"/>
          <w:sz w:val="22"/>
        </w:rPr>
        <w:t>e</w:t>
      </w:r>
      <w:r w:rsidRPr="002103F3">
        <w:rPr>
          <w:rFonts w:ascii="Calibri" w:eastAsia="Calibri" w:hAnsi="Calibri" w:cs="Calibri"/>
          <w:sz w:val="22"/>
        </w:rPr>
        <w:t>t</w:t>
      </w:r>
      <w:r w:rsidRPr="002103F3">
        <w:rPr>
          <w:rFonts w:ascii="Calibri" w:eastAsia="Calibri" w:hAnsi="Calibri" w:cs="Calibri"/>
          <w:spacing w:val="1"/>
          <w:sz w:val="22"/>
        </w:rPr>
        <w:t>ab</w:t>
      </w:r>
      <w:r w:rsidRPr="002103F3">
        <w:rPr>
          <w:rFonts w:ascii="Calibri" w:eastAsia="Calibri" w:hAnsi="Calibri" w:cs="Calibri"/>
          <w:sz w:val="22"/>
        </w:rPr>
        <w:t>le or</w:t>
      </w:r>
      <w:r w:rsidRPr="002103F3">
        <w:rPr>
          <w:rFonts w:ascii="Calibri" w:eastAsia="Calibri" w:hAnsi="Calibri" w:cs="Calibri"/>
          <w:spacing w:val="7"/>
          <w:sz w:val="22"/>
        </w:rPr>
        <w:t xml:space="preserve"> </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j</w:t>
      </w:r>
      <w:r w:rsidRPr="002103F3">
        <w:rPr>
          <w:rFonts w:ascii="Calibri" w:eastAsia="Calibri" w:hAnsi="Calibri" w:cs="Calibri"/>
          <w:spacing w:val="1"/>
          <w:sz w:val="22"/>
        </w:rPr>
        <w:t>u</w:t>
      </w:r>
      <w:r w:rsidRPr="002103F3">
        <w:rPr>
          <w:rFonts w:ascii="Calibri" w:eastAsia="Calibri" w:hAnsi="Calibri" w:cs="Calibri"/>
          <w:sz w:val="22"/>
        </w:rPr>
        <w:t>rio</w:t>
      </w:r>
      <w:r w:rsidRPr="002103F3">
        <w:rPr>
          <w:rFonts w:ascii="Calibri" w:eastAsia="Calibri" w:hAnsi="Calibri" w:cs="Calibri"/>
          <w:spacing w:val="1"/>
          <w:sz w:val="22"/>
        </w:rPr>
        <w:t>u</w:t>
      </w:r>
      <w:r w:rsidRPr="002103F3">
        <w:rPr>
          <w:rFonts w:ascii="Calibri" w:eastAsia="Calibri" w:hAnsi="Calibri" w:cs="Calibri"/>
          <w:sz w:val="22"/>
        </w:rPr>
        <w:t>s</w:t>
      </w:r>
      <w:r w:rsidRPr="002103F3">
        <w:rPr>
          <w:rFonts w:ascii="Calibri" w:eastAsia="Calibri" w:hAnsi="Calibri" w:cs="Calibri"/>
          <w:spacing w:val="1"/>
          <w:sz w:val="22"/>
        </w:rPr>
        <w:t xml:space="preserve"> </w:t>
      </w:r>
      <w:r w:rsidRPr="002103F3">
        <w:rPr>
          <w:rFonts w:ascii="Calibri" w:eastAsia="Calibri" w:hAnsi="Calibri" w:cs="Calibri"/>
          <w:spacing w:val="-1"/>
          <w:sz w:val="22"/>
        </w:rPr>
        <w:t>m</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z w:val="22"/>
        </w:rPr>
        <w:t>ter</w:t>
      </w:r>
      <w:r w:rsidRPr="002103F3">
        <w:rPr>
          <w:rFonts w:ascii="Calibri" w:eastAsia="Calibri" w:hAnsi="Calibri" w:cs="Calibri"/>
          <w:spacing w:val="3"/>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d</w:t>
      </w:r>
      <w:r w:rsidRPr="002103F3">
        <w:rPr>
          <w:rFonts w:ascii="Calibri" w:eastAsia="Calibri" w:hAnsi="Calibri" w:cs="Calibri"/>
          <w:spacing w:val="6"/>
          <w:sz w:val="22"/>
        </w:rPr>
        <w:t xml:space="preserve"> </w:t>
      </w:r>
      <w:r w:rsidRPr="002103F3">
        <w:rPr>
          <w:rFonts w:ascii="Calibri" w:eastAsia="Calibri" w:hAnsi="Calibri" w:cs="Calibri"/>
          <w:spacing w:val="-1"/>
          <w:sz w:val="22"/>
        </w:rPr>
        <w:t>w</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4"/>
          <w:sz w:val="22"/>
        </w:rPr>
        <w:t xml:space="preserve"> </w:t>
      </w:r>
      <w:r w:rsidRPr="002103F3">
        <w:rPr>
          <w:rFonts w:ascii="Calibri" w:eastAsia="Calibri" w:hAnsi="Calibri" w:cs="Calibri"/>
          <w:spacing w:val="-1"/>
          <w:sz w:val="22"/>
        </w:rPr>
        <w:t>s</w:t>
      </w:r>
      <w:r w:rsidRPr="002103F3">
        <w:rPr>
          <w:rFonts w:ascii="Calibri" w:eastAsia="Calibri" w:hAnsi="Calibri" w:cs="Calibri"/>
          <w:sz w:val="22"/>
        </w:rPr>
        <w:t>ol</w:t>
      </w:r>
      <w:r w:rsidRPr="002103F3">
        <w:rPr>
          <w:rFonts w:ascii="Calibri" w:eastAsia="Calibri" w:hAnsi="Calibri" w:cs="Calibri"/>
          <w:spacing w:val="1"/>
          <w:sz w:val="22"/>
        </w:rPr>
        <w:t>ub</w:t>
      </w:r>
      <w:r w:rsidRPr="002103F3">
        <w:rPr>
          <w:rFonts w:ascii="Calibri" w:eastAsia="Calibri" w:hAnsi="Calibri" w:cs="Calibri"/>
          <w:spacing w:val="2"/>
          <w:sz w:val="22"/>
        </w:rPr>
        <w:t>l</w:t>
      </w:r>
      <w:r w:rsidRPr="002103F3">
        <w:rPr>
          <w:rFonts w:ascii="Calibri" w:eastAsia="Calibri" w:hAnsi="Calibri" w:cs="Calibri"/>
          <w:sz w:val="22"/>
        </w:rPr>
        <w:t>e</w:t>
      </w:r>
      <w:r w:rsidRPr="002103F3">
        <w:rPr>
          <w:rFonts w:ascii="Calibri" w:eastAsia="Calibri" w:hAnsi="Calibri" w:cs="Calibri"/>
          <w:spacing w:val="2"/>
          <w:sz w:val="22"/>
        </w:rPr>
        <w:t xml:space="preserve"> </w:t>
      </w:r>
      <w:r w:rsidRPr="002103F3">
        <w:rPr>
          <w:rFonts w:ascii="Calibri" w:eastAsia="Calibri" w:hAnsi="Calibri" w:cs="Calibri"/>
          <w:spacing w:val="-1"/>
          <w:sz w:val="22"/>
        </w:rPr>
        <w:t>s</w:t>
      </w:r>
      <w:r w:rsidRPr="002103F3">
        <w:rPr>
          <w:rFonts w:ascii="Calibri" w:eastAsia="Calibri" w:hAnsi="Calibri" w:cs="Calibri"/>
          <w:sz w:val="22"/>
        </w:rPr>
        <w:t>al</w:t>
      </w:r>
      <w:r w:rsidRPr="002103F3">
        <w:rPr>
          <w:rFonts w:ascii="Calibri" w:eastAsia="Calibri" w:hAnsi="Calibri" w:cs="Calibri"/>
          <w:spacing w:val="1"/>
          <w:sz w:val="22"/>
        </w:rPr>
        <w:t>t</w:t>
      </w:r>
      <w:r w:rsidRPr="002103F3">
        <w:rPr>
          <w:rFonts w:ascii="Calibri" w:eastAsia="Calibri" w:hAnsi="Calibri" w:cs="Calibri"/>
          <w:sz w:val="22"/>
        </w:rPr>
        <w:t>s</w:t>
      </w:r>
      <w:r w:rsidRPr="002103F3">
        <w:rPr>
          <w:rFonts w:ascii="Calibri" w:eastAsia="Calibri" w:hAnsi="Calibri" w:cs="Calibri"/>
          <w:spacing w:val="4"/>
          <w:sz w:val="22"/>
        </w:rPr>
        <w:t xml:space="preserve"> </w:t>
      </w:r>
      <w:r w:rsidRPr="002103F3">
        <w:rPr>
          <w:rFonts w:ascii="Calibri" w:eastAsia="Calibri" w:hAnsi="Calibri" w:cs="Calibri"/>
          <w:spacing w:val="1"/>
          <w:sz w:val="22"/>
        </w:rPr>
        <w:t>h</w:t>
      </w:r>
      <w:r w:rsidRPr="002103F3">
        <w:rPr>
          <w:rFonts w:ascii="Calibri" w:eastAsia="Calibri" w:hAnsi="Calibri" w:cs="Calibri"/>
          <w:sz w:val="22"/>
        </w:rPr>
        <w:t>ar</w:t>
      </w:r>
      <w:r w:rsidRPr="002103F3">
        <w:rPr>
          <w:rFonts w:ascii="Calibri" w:eastAsia="Calibri" w:hAnsi="Calibri" w:cs="Calibri"/>
          <w:spacing w:val="1"/>
          <w:sz w:val="22"/>
        </w:rPr>
        <w:t>m</w:t>
      </w:r>
      <w:r w:rsidRPr="002103F3">
        <w:rPr>
          <w:rFonts w:ascii="Calibri" w:eastAsia="Calibri" w:hAnsi="Calibri" w:cs="Calibri"/>
          <w:spacing w:val="-1"/>
          <w:sz w:val="22"/>
        </w:rPr>
        <w:t>f</w:t>
      </w:r>
      <w:r w:rsidRPr="002103F3">
        <w:rPr>
          <w:rFonts w:ascii="Calibri" w:eastAsia="Calibri" w:hAnsi="Calibri" w:cs="Calibri"/>
          <w:spacing w:val="1"/>
          <w:sz w:val="22"/>
        </w:rPr>
        <w:t>u</w:t>
      </w:r>
      <w:r w:rsidRPr="002103F3">
        <w:rPr>
          <w:rFonts w:ascii="Calibri" w:eastAsia="Calibri" w:hAnsi="Calibri" w:cs="Calibri"/>
          <w:sz w:val="22"/>
        </w:rPr>
        <w:t>l</w:t>
      </w:r>
      <w:r w:rsidRPr="002103F3">
        <w:rPr>
          <w:rFonts w:ascii="Calibri" w:eastAsia="Calibri" w:hAnsi="Calibri" w:cs="Calibri"/>
          <w:spacing w:val="2"/>
          <w:sz w:val="22"/>
        </w:rPr>
        <w:t xml:space="preserve"> </w:t>
      </w:r>
      <w:r w:rsidRPr="002103F3">
        <w:rPr>
          <w:rFonts w:ascii="Calibri" w:eastAsia="Calibri" w:hAnsi="Calibri" w:cs="Calibri"/>
          <w:sz w:val="22"/>
        </w:rPr>
        <w:t>to</w:t>
      </w:r>
      <w:r w:rsidRPr="002103F3">
        <w:rPr>
          <w:rFonts w:ascii="Calibri" w:eastAsia="Calibri" w:hAnsi="Calibri" w:cs="Calibri"/>
          <w:spacing w:val="7"/>
          <w:sz w:val="22"/>
        </w:rPr>
        <w:t xml:space="preserve"> </w:t>
      </w:r>
      <w:r w:rsidRPr="002103F3">
        <w:rPr>
          <w:rFonts w:ascii="Calibri" w:eastAsia="Calibri" w:hAnsi="Calibri" w:cs="Calibri"/>
          <w:sz w:val="22"/>
        </w:rPr>
        <w:t>co</w:t>
      </w:r>
      <w:r w:rsidRPr="002103F3">
        <w:rPr>
          <w:rFonts w:ascii="Calibri" w:eastAsia="Calibri" w:hAnsi="Calibri" w:cs="Calibri"/>
          <w:spacing w:val="1"/>
          <w:sz w:val="22"/>
        </w:rPr>
        <w:t>pp</w:t>
      </w:r>
      <w:r w:rsidRPr="002103F3">
        <w:rPr>
          <w:rFonts w:ascii="Calibri" w:eastAsia="Calibri" w:hAnsi="Calibri" w:cs="Calibri"/>
          <w:spacing w:val="-1"/>
          <w:sz w:val="22"/>
        </w:rPr>
        <w:t>e</w:t>
      </w:r>
      <w:r w:rsidRPr="002103F3">
        <w:rPr>
          <w:rFonts w:ascii="Calibri" w:eastAsia="Calibri" w:hAnsi="Calibri" w:cs="Calibri"/>
          <w:sz w:val="22"/>
        </w:rPr>
        <w:t>r a</w:t>
      </w:r>
      <w:r w:rsidRPr="002103F3">
        <w:rPr>
          <w:rFonts w:ascii="Calibri" w:eastAsia="Calibri" w:hAnsi="Calibri" w:cs="Calibri"/>
          <w:spacing w:val="1"/>
          <w:sz w:val="22"/>
        </w:rPr>
        <w:t>n</w:t>
      </w:r>
      <w:r w:rsidRPr="002103F3">
        <w:rPr>
          <w:rFonts w:ascii="Calibri" w:eastAsia="Calibri" w:hAnsi="Calibri" w:cs="Calibri"/>
          <w:sz w:val="22"/>
        </w:rPr>
        <w:t>d</w:t>
      </w:r>
      <w:r w:rsidRPr="002103F3">
        <w:rPr>
          <w:rFonts w:ascii="Calibri" w:eastAsia="Calibri" w:hAnsi="Calibri" w:cs="Calibri"/>
          <w:spacing w:val="-2"/>
          <w:sz w:val="22"/>
        </w:rPr>
        <w:t xml:space="preserve"> </w:t>
      </w:r>
      <w:r w:rsidRPr="002103F3">
        <w:rPr>
          <w:rFonts w:ascii="Calibri" w:eastAsia="Calibri" w:hAnsi="Calibri" w:cs="Calibri"/>
          <w:spacing w:val="1"/>
          <w:sz w:val="22"/>
        </w:rPr>
        <w:t>o</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4"/>
          <w:sz w:val="22"/>
        </w:rPr>
        <w:t xml:space="preserve"> </w:t>
      </w:r>
      <w:r w:rsidRPr="002103F3">
        <w:rPr>
          <w:rFonts w:ascii="Calibri" w:eastAsia="Calibri" w:hAnsi="Calibri" w:cs="Calibri"/>
          <w:spacing w:val="-1"/>
          <w:sz w:val="22"/>
        </w:rPr>
        <w:t>me</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l</w:t>
      </w:r>
      <w:r w:rsidRPr="002103F3">
        <w:rPr>
          <w:rFonts w:ascii="Calibri" w:eastAsia="Calibri" w:hAnsi="Calibri" w:cs="Calibri"/>
          <w:spacing w:val="-1"/>
          <w:sz w:val="22"/>
        </w:rPr>
        <w:t>s</w:t>
      </w:r>
      <w:r w:rsidRPr="002103F3">
        <w:rPr>
          <w:rFonts w:ascii="Calibri" w:eastAsia="Calibri" w:hAnsi="Calibri" w:cs="Calibri"/>
          <w:sz w:val="22"/>
        </w:rPr>
        <w:t>.</w:t>
      </w:r>
      <w:r w:rsidRPr="002103F3">
        <w:rPr>
          <w:rFonts w:ascii="Calibri" w:eastAsia="Calibri" w:hAnsi="Calibri" w:cs="Calibri"/>
          <w:spacing w:val="-6"/>
          <w:sz w:val="22"/>
        </w:rPr>
        <w:t xml:space="preserve"> </w:t>
      </w:r>
      <w:r w:rsidRPr="002103F3">
        <w:rPr>
          <w:rFonts w:ascii="Calibri" w:eastAsia="Calibri" w:hAnsi="Calibri" w:cs="Calibri"/>
          <w:sz w:val="22"/>
        </w:rPr>
        <w:t>Fil</w:t>
      </w:r>
      <w:r w:rsidRPr="002103F3">
        <w:rPr>
          <w:rFonts w:ascii="Calibri" w:eastAsia="Calibri" w:hAnsi="Calibri" w:cs="Calibri"/>
          <w:spacing w:val="2"/>
          <w:sz w:val="22"/>
        </w:rPr>
        <w:t>l</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5"/>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1"/>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3"/>
          <w:sz w:val="22"/>
        </w:rPr>
        <w:t xml:space="preserve"> </w:t>
      </w:r>
      <w:r w:rsidRPr="002103F3">
        <w:rPr>
          <w:rFonts w:ascii="Calibri" w:eastAsia="Calibri" w:hAnsi="Calibri" w:cs="Calibri"/>
          <w:sz w:val="22"/>
        </w:rPr>
        <w:t>imported</w:t>
      </w:r>
      <w:r w:rsidRPr="002103F3">
        <w:rPr>
          <w:rFonts w:ascii="Calibri" w:eastAsia="Calibri" w:hAnsi="Calibri" w:cs="Calibri"/>
          <w:spacing w:val="-7"/>
          <w:sz w:val="22"/>
        </w:rPr>
        <w:t xml:space="preserve"> </w:t>
      </w:r>
      <w:r w:rsidRPr="002103F3">
        <w:rPr>
          <w:rFonts w:ascii="Calibri" w:eastAsia="Calibri" w:hAnsi="Calibri" w:cs="Calibri"/>
          <w:spacing w:val="1"/>
          <w:sz w:val="22"/>
        </w:rPr>
        <w:t>on</w:t>
      </w:r>
      <w:r w:rsidRPr="002103F3">
        <w:rPr>
          <w:rFonts w:ascii="Calibri" w:eastAsia="Calibri" w:hAnsi="Calibri" w:cs="Calibri"/>
          <w:sz w:val="22"/>
        </w:rPr>
        <w:t>ly</w:t>
      </w:r>
      <w:r w:rsidRPr="002103F3">
        <w:rPr>
          <w:rFonts w:ascii="Calibri" w:eastAsia="Calibri" w:hAnsi="Calibri" w:cs="Calibri"/>
          <w:spacing w:val="-2"/>
          <w:sz w:val="22"/>
        </w:rPr>
        <w:t xml:space="preserve"> </w:t>
      </w:r>
      <w:r w:rsidRPr="002103F3">
        <w:rPr>
          <w:rFonts w:ascii="Calibri" w:eastAsia="Calibri" w:hAnsi="Calibri" w:cs="Calibri"/>
          <w:sz w:val="22"/>
        </w:rPr>
        <w:t>from</w:t>
      </w:r>
      <w:r w:rsidRPr="002103F3">
        <w:rPr>
          <w:rFonts w:ascii="Calibri" w:eastAsia="Calibri" w:hAnsi="Calibri" w:cs="Calibri"/>
          <w:spacing w:val="-4"/>
          <w:sz w:val="22"/>
        </w:rPr>
        <w:t xml:space="preserve"> </w:t>
      </w:r>
      <w:r w:rsidRPr="002103F3">
        <w:rPr>
          <w:rFonts w:ascii="Calibri" w:eastAsia="Calibri" w:hAnsi="Calibri" w:cs="Calibri"/>
          <w:spacing w:val="1"/>
          <w:sz w:val="22"/>
        </w:rPr>
        <w:t>app</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pacing w:val="-1"/>
          <w:sz w:val="22"/>
        </w:rPr>
        <w:t>ve</w:t>
      </w:r>
      <w:r w:rsidRPr="002103F3">
        <w:rPr>
          <w:rFonts w:ascii="Calibri" w:eastAsia="Calibri" w:hAnsi="Calibri" w:cs="Calibri"/>
          <w:sz w:val="22"/>
        </w:rPr>
        <w:t>d</w:t>
      </w:r>
      <w:r w:rsidRPr="002103F3">
        <w:rPr>
          <w:rFonts w:ascii="Calibri" w:eastAsia="Calibri" w:hAnsi="Calibri" w:cs="Calibri"/>
          <w:spacing w:val="-7"/>
          <w:sz w:val="22"/>
        </w:rPr>
        <w:t xml:space="preserve"> </w:t>
      </w:r>
      <w:r w:rsidRPr="002103F3">
        <w:rPr>
          <w:rFonts w:ascii="Calibri" w:eastAsia="Calibri" w:hAnsi="Calibri" w:cs="Calibri"/>
          <w:spacing w:val="1"/>
          <w:sz w:val="22"/>
        </w:rPr>
        <w:t>a</w:t>
      </w:r>
      <w:r w:rsidRPr="002103F3">
        <w:rPr>
          <w:rFonts w:ascii="Calibri" w:eastAsia="Calibri" w:hAnsi="Calibri" w:cs="Calibri"/>
          <w:sz w:val="22"/>
        </w:rPr>
        <w:t>r</w:t>
      </w:r>
      <w:r w:rsidRPr="002103F3">
        <w:rPr>
          <w:rFonts w:ascii="Calibri" w:eastAsia="Calibri" w:hAnsi="Calibri" w:cs="Calibri"/>
          <w:spacing w:val="-1"/>
          <w:sz w:val="22"/>
        </w:rPr>
        <w:t>e</w:t>
      </w:r>
      <w:r w:rsidRPr="002103F3">
        <w:rPr>
          <w:rFonts w:ascii="Calibri" w:eastAsia="Calibri" w:hAnsi="Calibri" w:cs="Calibri"/>
          <w:spacing w:val="3"/>
          <w:sz w:val="22"/>
        </w:rPr>
        <w:t>a</w:t>
      </w:r>
      <w:r w:rsidRPr="002103F3">
        <w:rPr>
          <w:rFonts w:ascii="Calibri" w:eastAsia="Calibri" w:hAnsi="Calibri" w:cs="Calibri"/>
          <w:spacing w:val="-1"/>
          <w:sz w:val="22"/>
        </w:rPr>
        <w:t>s</w:t>
      </w:r>
      <w:r w:rsidRPr="002103F3">
        <w:rPr>
          <w:rFonts w:ascii="Calibri" w:eastAsia="Calibri" w:hAnsi="Calibri" w:cs="Calibri"/>
          <w:sz w:val="22"/>
        </w:rPr>
        <w:t>.</w:t>
      </w:r>
    </w:p>
    <w:p w14:paraId="5D356FD5" w14:textId="77777777" w:rsidR="003228F6" w:rsidRPr="003228F6" w:rsidRDefault="003228F6" w:rsidP="003228F6">
      <w:pPr>
        <w:spacing w:line="240" w:lineRule="exact"/>
        <w:rPr>
          <w:sz w:val="24"/>
          <w:szCs w:val="24"/>
        </w:rPr>
      </w:pPr>
    </w:p>
    <w:p w14:paraId="65D4572F" w14:textId="77777777" w:rsidR="008D0FED" w:rsidRDefault="003228F6" w:rsidP="008D0FED">
      <w:pPr>
        <w:pStyle w:val="Heading2"/>
        <w:numPr>
          <w:ilvl w:val="1"/>
          <w:numId w:val="22"/>
        </w:numPr>
        <w:rPr>
          <w:rFonts w:eastAsia="Calibri"/>
          <w:spacing w:val="25"/>
        </w:rPr>
      </w:pPr>
      <w:bookmarkStart w:id="26" w:name="_Toc18667367"/>
      <w:r w:rsidRPr="003228F6">
        <w:rPr>
          <w:rFonts w:eastAsia="Calibri"/>
          <w:spacing w:val="-1"/>
        </w:rPr>
        <w:t>S</w:t>
      </w:r>
      <w:r w:rsidRPr="003228F6">
        <w:rPr>
          <w:rFonts w:eastAsia="Calibri"/>
        </w:rPr>
        <w:t>T</w:t>
      </w:r>
      <w:r w:rsidRPr="003228F6">
        <w:rPr>
          <w:rFonts w:eastAsia="Calibri"/>
          <w:spacing w:val="-1"/>
        </w:rPr>
        <w:t>A</w:t>
      </w:r>
      <w:r w:rsidRPr="003228F6">
        <w:rPr>
          <w:rFonts w:eastAsia="Calibri"/>
          <w:spacing w:val="1"/>
        </w:rPr>
        <w:t>B</w:t>
      </w:r>
      <w:r w:rsidRPr="003228F6">
        <w:rPr>
          <w:rFonts w:eastAsia="Calibri"/>
        </w:rPr>
        <w:t>I</w:t>
      </w:r>
      <w:r w:rsidRPr="003228F6">
        <w:rPr>
          <w:rFonts w:eastAsia="Calibri"/>
          <w:spacing w:val="2"/>
        </w:rPr>
        <w:t>L</w:t>
      </w:r>
      <w:r w:rsidRPr="003228F6">
        <w:rPr>
          <w:rFonts w:eastAsia="Calibri"/>
        </w:rPr>
        <w:t>ITY</w:t>
      </w:r>
      <w:r w:rsidRPr="003228F6">
        <w:rPr>
          <w:rFonts w:eastAsia="Calibri"/>
          <w:spacing w:val="25"/>
        </w:rPr>
        <w:t xml:space="preserve"> </w:t>
      </w:r>
      <w:r w:rsidRPr="003228F6">
        <w:rPr>
          <w:rFonts w:eastAsia="Calibri"/>
          <w:spacing w:val="2"/>
        </w:rPr>
        <w:t>O</w:t>
      </w:r>
      <w:r w:rsidRPr="003228F6">
        <w:rPr>
          <w:rFonts w:eastAsia="Calibri"/>
        </w:rPr>
        <w:t>F</w:t>
      </w:r>
      <w:r w:rsidRPr="003228F6">
        <w:rPr>
          <w:rFonts w:eastAsia="Calibri"/>
          <w:spacing w:val="31"/>
        </w:rPr>
        <w:t xml:space="preserve"> </w:t>
      </w:r>
      <w:r w:rsidRPr="003228F6">
        <w:rPr>
          <w:rFonts w:eastAsia="Calibri"/>
        </w:rPr>
        <w:t>F</w:t>
      </w:r>
      <w:r w:rsidRPr="003228F6">
        <w:rPr>
          <w:rFonts w:eastAsia="Calibri"/>
          <w:spacing w:val="-1"/>
        </w:rPr>
        <w:t>I</w:t>
      </w:r>
      <w:r w:rsidRPr="003228F6">
        <w:rPr>
          <w:rFonts w:eastAsia="Calibri"/>
          <w:spacing w:val="2"/>
        </w:rPr>
        <w:t>L</w:t>
      </w:r>
      <w:r w:rsidRPr="003228F6">
        <w:rPr>
          <w:rFonts w:eastAsia="Calibri"/>
        </w:rPr>
        <w:t>L</w:t>
      </w:r>
      <w:r w:rsidRPr="003228F6">
        <w:rPr>
          <w:rFonts w:eastAsia="Calibri"/>
          <w:spacing w:val="30"/>
        </w:rPr>
        <w:t xml:space="preserve"> </w:t>
      </w:r>
      <w:r w:rsidRPr="003228F6">
        <w:rPr>
          <w:rFonts w:eastAsia="Calibri"/>
          <w:spacing w:val="-1"/>
        </w:rPr>
        <w:t>A</w:t>
      </w:r>
      <w:r w:rsidRPr="003228F6">
        <w:rPr>
          <w:rFonts w:eastAsia="Calibri"/>
          <w:spacing w:val="1"/>
        </w:rPr>
        <w:t>N</w:t>
      </w:r>
      <w:r w:rsidRPr="003228F6">
        <w:rPr>
          <w:rFonts w:eastAsia="Calibri"/>
        </w:rPr>
        <w:t>D</w:t>
      </w:r>
      <w:r w:rsidRPr="003228F6">
        <w:rPr>
          <w:rFonts w:eastAsia="Calibri"/>
          <w:spacing w:val="31"/>
        </w:rPr>
        <w:t xml:space="preserve"> </w:t>
      </w:r>
      <w:r w:rsidRPr="003228F6">
        <w:rPr>
          <w:rFonts w:eastAsia="Calibri"/>
          <w:spacing w:val="-1"/>
        </w:rPr>
        <w:t>E</w:t>
      </w:r>
      <w:r w:rsidRPr="003228F6">
        <w:rPr>
          <w:rFonts w:eastAsia="Calibri"/>
          <w:spacing w:val="1"/>
        </w:rPr>
        <w:t>M</w:t>
      </w:r>
      <w:r w:rsidRPr="003228F6">
        <w:rPr>
          <w:rFonts w:eastAsia="Calibri"/>
          <w:spacing w:val="3"/>
        </w:rPr>
        <w:t>B</w:t>
      </w:r>
      <w:r w:rsidRPr="003228F6">
        <w:rPr>
          <w:rFonts w:eastAsia="Calibri"/>
          <w:spacing w:val="-1"/>
        </w:rPr>
        <w:t>A</w:t>
      </w:r>
      <w:r w:rsidRPr="003228F6">
        <w:rPr>
          <w:rFonts w:eastAsia="Calibri"/>
          <w:spacing w:val="1"/>
        </w:rPr>
        <w:t>N</w:t>
      </w:r>
      <w:r w:rsidRPr="003228F6">
        <w:rPr>
          <w:rFonts w:eastAsia="Calibri"/>
          <w:spacing w:val="-1"/>
        </w:rPr>
        <w:t>K</w:t>
      </w:r>
      <w:r w:rsidRPr="003228F6">
        <w:rPr>
          <w:rFonts w:eastAsia="Calibri"/>
          <w:spacing w:val="1"/>
        </w:rPr>
        <w:t>M</w:t>
      </w:r>
      <w:r w:rsidRPr="003228F6">
        <w:rPr>
          <w:rFonts w:eastAsia="Calibri"/>
          <w:spacing w:val="-1"/>
        </w:rPr>
        <w:t>E</w:t>
      </w:r>
      <w:r w:rsidRPr="003228F6">
        <w:rPr>
          <w:rFonts w:eastAsia="Calibri"/>
          <w:spacing w:val="3"/>
        </w:rPr>
        <w:t>N</w:t>
      </w:r>
      <w:r w:rsidRPr="003228F6">
        <w:rPr>
          <w:rFonts w:eastAsia="Calibri"/>
        </w:rPr>
        <w:t>T</w:t>
      </w:r>
      <w:bookmarkEnd w:id="26"/>
    </w:p>
    <w:p w14:paraId="661016A4" w14:textId="1E218B4E" w:rsidR="003228F6" w:rsidRPr="002103F3" w:rsidRDefault="003228F6" w:rsidP="008D0FED">
      <w:pPr>
        <w:spacing w:line="276" w:lineRule="auto"/>
        <w:ind w:right="100"/>
        <w:jc w:val="both"/>
        <w:rPr>
          <w:rFonts w:ascii="Calibri" w:eastAsia="Calibri" w:hAnsi="Calibri" w:cs="Calibri"/>
          <w:sz w:val="22"/>
        </w:rPr>
      </w:pPr>
      <w:r w:rsidRPr="002103F3">
        <w:rPr>
          <w:rFonts w:ascii="Calibri" w:eastAsia="Calibri" w:hAnsi="Calibri" w:cs="Calibri"/>
          <w:spacing w:val="-1"/>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30"/>
          <w:sz w:val="22"/>
        </w:rPr>
        <w:t xml:space="preserve"> </w:t>
      </w:r>
      <w:r w:rsidRPr="002103F3">
        <w:rPr>
          <w:rFonts w:ascii="Calibri" w:eastAsia="Calibri" w:hAnsi="Calibri" w:cs="Calibri"/>
          <w:sz w:val="22"/>
        </w:rPr>
        <w:t>Co</w:t>
      </w:r>
      <w:r w:rsidRPr="002103F3">
        <w:rPr>
          <w:rFonts w:ascii="Calibri" w:eastAsia="Calibri" w:hAnsi="Calibri" w:cs="Calibri"/>
          <w:spacing w:val="1"/>
          <w:sz w:val="22"/>
        </w:rPr>
        <w:t>n</w:t>
      </w:r>
      <w:r w:rsidRPr="002103F3">
        <w:rPr>
          <w:rFonts w:ascii="Calibri" w:eastAsia="Calibri" w:hAnsi="Calibri" w:cs="Calibri"/>
          <w:sz w:val="22"/>
        </w:rPr>
        <w:t>tr</w:t>
      </w:r>
      <w:r w:rsidRPr="002103F3">
        <w:rPr>
          <w:rFonts w:ascii="Calibri" w:eastAsia="Calibri" w:hAnsi="Calibri" w:cs="Calibri"/>
          <w:spacing w:val="1"/>
          <w:sz w:val="22"/>
        </w:rPr>
        <w:t>a</w:t>
      </w:r>
      <w:r w:rsidRPr="002103F3">
        <w:rPr>
          <w:rFonts w:ascii="Calibri" w:eastAsia="Calibri" w:hAnsi="Calibri" w:cs="Calibri"/>
          <w:sz w:val="22"/>
        </w:rPr>
        <w:t>ct</w:t>
      </w:r>
      <w:r w:rsidRPr="002103F3">
        <w:rPr>
          <w:rFonts w:ascii="Calibri" w:eastAsia="Calibri" w:hAnsi="Calibri" w:cs="Calibri"/>
          <w:spacing w:val="1"/>
          <w:sz w:val="22"/>
        </w:rPr>
        <w:t>o</w:t>
      </w:r>
      <w:r w:rsidRPr="002103F3">
        <w:rPr>
          <w:rFonts w:ascii="Calibri" w:eastAsia="Calibri" w:hAnsi="Calibri" w:cs="Calibri"/>
          <w:sz w:val="22"/>
        </w:rPr>
        <w:t>r</w:t>
      </w:r>
      <w:r w:rsidRPr="002103F3">
        <w:rPr>
          <w:rFonts w:ascii="Calibri" w:eastAsia="Calibri" w:hAnsi="Calibri" w:cs="Calibri"/>
          <w:spacing w:val="27"/>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30"/>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31"/>
          <w:sz w:val="22"/>
        </w:rPr>
        <w:t xml:space="preserve"> </w:t>
      </w:r>
      <w:r w:rsidRPr="002103F3">
        <w:rPr>
          <w:rFonts w:ascii="Calibri" w:eastAsia="Calibri" w:hAnsi="Calibri" w:cs="Calibri"/>
          <w:sz w:val="22"/>
        </w:rPr>
        <w:t>r</w:t>
      </w:r>
      <w:r w:rsidRPr="002103F3">
        <w:rPr>
          <w:rFonts w:ascii="Calibri" w:eastAsia="Calibri" w:hAnsi="Calibri" w:cs="Calibri"/>
          <w:spacing w:val="2"/>
          <w:sz w:val="22"/>
        </w:rPr>
        <w:t>e</w:t>
      </w:r>
      <w:r w:rsidRPr="002103F3">
        <w:rPr>
          <w:rFonts w:ascii="Calibri" w:eastAsia="Calibri" w:hAnsi="Calibri" w:cs="Calibri"/>
          <w:spacing w:val="-1"/>
          <w:sz w:val="22"/>
        </w:rPr>
        <w:t>s</w:t>
      </w:r>
      <w:r w:rsidRPr="002103F3">
        <w:rPr>
          <w:rFonts w:ascii="Calibri" w:eastAsia="Calibri" w:hAnsi="Calibri" w:cs="Calibri"/>
          <w:spacing w:val="1"/>
          <w:sz w:val="22"/>
        </w:rPr>
        <w:t>p</w:t>
      </w:r>
      <w:r w:rsidRPr="002103F3">
        <w:rPr>
          <w:rFonts w:ascii="Calibri" w:eastAsia="Calibri" w:hAnsi="Calibri" w:cs="Calibri"/>
          <w:sz w:val="22"/>
        </w:rPr>
        <w:t>o</w:t>
      </w:r>
      <w:r w:rsidRPr="002103F3">
        <w:rPr>
          <w:rFonts w:ascii="Calibri" w:eastAsia="Calibri" w:hAnsi="Calibri" w:cs="Calibri"/>
          <w:spacing w:val="1"/>
          <w:sz w:val="22"/>
        </w:rPr>
        <w:t>n</w:t>
      </w:r>
      <w:r w:rsidRPr="002103F3">
        <w:rPr>
          <w:rFonts w:ascii="Calibri" w:eastAsia="Calibri" w:hAnsi="Calibri" w:cs="Calibri"/>
          <w:spacing w:val="2"/>
          <w:sz w:val="22"/>
        </w:rPr>
        <w:t>s</w:t>
      </w:r>
      <w:r w:rsidRPr="002103F3">
        <w:rPr>
          <w:rFonts w:ascii="Calibri" w:eastAsia="Calibri" w:hAnsi="Calibri" w:cs="Calibri"/>
          <w:sz w:val="22"/>
        </w:rPr>
        <w:t>i</w:t>
      </w:r>
      <w:r w:rsidRPr="002103F3">
        <w:rPr>
          <w:rFonts w:ascii="Calibri" w:eastAsia="Calibri" w:hAnsi="Calibri" w:cs="Calibri"/>
          <w:spacing w:val="1"/>
          <w:sz w:val="22"/>
        </w:rPr>
        <w:t>b</w:t>
      </w:r>
      <w:r w:rsidRPr="002103F3">
        <w:rPr>
          <w:rFonts w:ascii="Calibri" w:eastAsia="Calibri" w:hAnsi="Calibri" w:cs="Calibri"/>
          <w:sz w:val="22"/>
        </w:rPr>
        <w:t>le</w:t>
      </w:r>
      <w:r w:rsidRPr="002103F3">
        <w:rPr>
          <w:rFonts w:ascii="Calibri" w:eastAsia="Calibri" w:hAnsi="Calibri" w:cs="Calibri"/>
          <w:spacing w:val="26"/>
          <w:sz w:val="22"/>
        </w:rPr>
        <w:t xml:space="preserve"> </w:t>
      </w:r>
      <w:r w:rsidRPr="002103F3">
        <w:rPr>
          <w:rFonts w:ascii="Calibri" w:eastAsia="Calibri" w:hAnsi="Calibri" w:cs="Calibri"/>
          <w:spacing w:val="-1"/>
          <w:sz w:val="22"/>
        </w:rPr>
        <w:t>f</w:t>
      </w:r>
      <w:r w:rsidRPr="002103F3">
        <w:rPr>
          <w:rFonts w:ascii="Calibri" w:eastAsia="Calibri" w:hAnsi="Calibri" w:cs="Calibri"/>
          <w:sz w:val="22"/>
        </w:rPr>
        <w:t>or</w:t>
      </w:r>
      <w:r w:rsidRPr="002103F3">
        <w:rPr>
          <w:rFonts w:ascii="Calibri" w:eastAsia="Calibri" w:hAnsi="Calibri" w:cs="Calibri"/>
          <w:spacing w:val="32"/>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32"/>
          <w:sz w:val="22"/>
        </w:rPr>
        <w:t xml:space="preserve"> </w:t>
      </w:r>
      <w:r w:rsidRPr="002103F3">
        <w:rPr>
          <w:rFonts w:ascii="Calibri" w:eastAsia="Calibri" w:hAnsi="Calibri" w:cs="Calibri"/>
          <w:spacing w:val="-1"/>
          <w:sz w:val="22"/>
        </w:rPr>
        <w:t>s</w:t>
      </w:r>
      <w:r w:rsidRPr="002103F3">
        <w:rPr>
          <w:rFonts w:ascii="Calibri" w:eastAsia="Calibri" w:hAnsi="Calibri" w:cs="Calibri"/>
          <w:sz w:val="22"/>
        </w:rPr>
        <w:t>t</w:t>
      </w:r>
      <w:r w:rsidRPr="002103F3">
        <w:rPr>
          <w:rFonts w:ascii="Calibri" w:eastAsia="Calibri" w:hAnsi="Calibri" w:cs="Calibri"/>
          <w:spacing w:val="1"/>
          <w:sz w:val="22"/>
        </w:rPr>
        <w:t>ab</w:t>
      </w:r>
      <w:r w:rsidRPr="002103F3">
        <w:rPr>
          <w:rFonts w:ascii="Calibri" w:eastAsia="Calibri" w:hAnsi="Calibri" w:cs="Calibri"/>
          <w:sz w:val="22"/>
        </w:rPr>
        <w:t>ility</w:t>
      </w:r>
      <w:r w:rsidRPr="002103F3">
        <w:rPr>
          <w:rFonts w:ascii="Calibri" w:eastAsia="Calibri" w:hAnsi="Calibri" w:cs="Calibri"/>
          <w:spacing w:val="29"/>
          <w:sz w:val="22"/>
        </w:rPr>
        <w:t xml:space="preserve"> </w:t>
      </w:r>
      <w:r w:rsidRPr="002103F3">
        <w:rPr>
          <w:rFonts w:ascii="Calibri" w:eastAsia="Calibri" w:hAnsi="Calibri" w:cs="Calibri"/>
          <w:sz w:val="22"/>
        </w:rPr>
        <w:t>of</w:t>
      </w:r>
      <w:r w:rsidRPr="002103F3">
        <w:rPr>
          <w:rFonts w:ascii="Calibri" w:eastAsia="Calibri" w:hAnsi="Calibri" w:cs="Calibri"/>
          <w:spacing w:val="32"/>
          <w:sz w:val="22"/>
        </w:rPr>
        <w:t xml:space="preserve"> </w:t>
      </w:r>
      <w:r w:rsidRPr="002103F3">
        <w:rPr>
          <w:rFonts w:ascii="Calibri" w:eastAsia="Calibri" w:hAnsi="Calibri" w:cs="Calibri"/>
          <w:spacing w:val="1"/>
          <w:sz w:val="22"/>
        </w:rPr>
        <w:t>e</w:t>
      </w:r>
      <w:r w:rsidRPr="002103F3">
        <w:rPr>
          <w:rFonts w:ascii="Calibri" w:eastAsia="Calibri" w:hAnsi="Calibri" w:cs="Calibri"/>
          <w:spacing w:val="-1"/>
          <w:sz w:val="22"/>
        </w:rPr>
        <w:t>m</w:t>
      </w:r>
      <w:r w:rsidRPr="002103F3">
        <w:rPr>
          <w:rFonts w:ascii="Calibri" w:eastAsia="Calibri" w:hAnsi="Calibri" w:cs="Calibri"/>
          <w:spacing w:val="1"/>
          <w:sz w:val="22"/>
        </w:rPr>
        <w:t>b</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km</w:t>
      </w:r>
      <w:r w:rsidRPr="002103F3">
        <w:rPr>
          <w:rFonts w:ascii="Calibri" w:eastAsia="Calibri" w:hAnsi="Calibri" w:cs="Calibri"/>
          <w:spacing w:val="-1"/>
          <w:sz w:val="22"/>
        </w:rPr>
        <w:t>e</w:t>
      </w:r>
      <w:r w:rsidRPr="002103F3">
        <w:rPr>
          <w:rFonts w:ascii="Calibri" w:eastAsia="Calibri" w:hAnsi="Calibri" w:cs="Calibri"/>
          <w:spacing w:val="1"/>
          <w:sz w:val="22"/>
        </w:rPr>
        <w:t>n</w:t>
      </w:r>
      <w:r w:rsidRPr="002103F3">
        <w:rPr>
          <w:rFonts w:ascii="Calibri" w:eastAsia="Calibri" w:hAnsi="Calibri" w:cs="Calibri"/>
          <w:sz w:val="22"/>
        </w:rPr>
        <w:t>t</w:t>
      </w:r>
      <w:r w:rsidRPr="002103F3">
        <w:rPr>
          <w:rFonts w:ascii="Calibri" w:eastAsia="Calibri" w:hAnsi="Calibri" w:cs="Calibri"/>
          <w:spacing w:val="-1"/>
          <w:sz w:val="22"/>
        </w:rPr>
        <w:t>s</w:t>
      </w:r>
      <w:r w:rsidRPr="002103F3">
        <w:rPr>
          <w:rFonts w:ascii="Calibri" w:eastAsia="Calibri" w:hAnsi="Calibri" w:cs="Calibri"/>
          <w:sz w:val="22"/>
        </w:rPr>
        <w:t xml:space="preserve">, </w:t>
      </w:r>
      <w:r w:rsidRPr="002103F3">
        <w:rPr>
          <w:rFonts w:ascii="Calibri" w:eastAsia="Calibri" w:hAnsi="Calibri" w:cs="Calibri"/>
          <w:spacing w:val="-1"/>
          <w:sz w:val="22"/>
        </w:rPr>
        <w:t>w</w:t>
      </w:r>
      <w:r w:rsidRPr="002103F3">
        <w:rPr>
          <w:rFonts w:ascii="Calibri" w:eastAsia="Calibri" w:hAnsi="Calibri" w:cs="Calibri"/>
          <w:spacing w:val="1"/>
          <w:sz w:val="22"/>
        </w:rPr>
        <w:t>h</w:t>
      </w:r>
      <w:r w:rsidRPr="002103F3">
        <w:rPr>
          <w:rFonts w:ascii="Calibri" w:eastAsia="Calibri" w:hAnsi="Calibri" w:cs="Calibri"/>
          <w:sz w:val="22"/>
        </w:rPr>
        <w:t>ich</w:t>
      </w:r>
      <w:r w:rsidRPr="002103F3">
        <w:rPr>
          <w:rFonts w:ascii="Calibri" w:eastAsia="Calibri" w:hAnsi="Calibri" w:cs="Calibri"/>
          <w:spacing w:val="1"/>
          <w:sz w:val="22"/>
        </w:rPr>
        <w:t xml:space="preserve"> </w:t>
      </w:r>
      <w:r w:rsidRPr="002103F3">
        <w:rPr>
          <w:rFonts w:ascii="Calibri" w:eastAsia="Calibri" w:hAnsi="Calibri" w:cs="Calibri"/>
          <w:spacing w:val="-1"/>
          <w:sz w:val="22"/>
        </w:rPr>
        <w:t>f</w:t>
      </w:r>
      <w:r w:rsidRPr="002103F3">
        <w:rPr>
          <w:rFonts w:ascii="Calibri" w:eastAsia="Calibri" w:hAnsi="Calibri" w:cs="Calibri"/>
          <w:sz w:val="22"/>
        </w:rPr>
        <w:t>or</w:t>
      </w:r>
      <w:r w:rsidRPr="002103F3">
        <w:rPr>
          <w:rFonts w:ascii="Calibri" w:eastAsia="Calibri" w:hAnsi="Calibri" w:cs="Calibri"/>
          <w:spacing w:val="2"/>
          <w:sz w:val="22"/>
        </w:rPr>
        <w:t>m</w:t>
      </w:r>
      <w:r w:rsidRPr="002103F3">
        <w:rPr>
          <w:rFonts w:ascii="Calibri" w:eastAsia="Calibri" w:hAnsi="Calibri" w:cs="Calibri"/>
          <w:spacing w:val="-1"/>
          <w:sz w:val="22"/>
        </w:rPr>
        <w:t>e</w:t>
      </w:r>
      <w:r w:rsidRPr="002103F3">
        <w:rPr>
          <w:rFonts w:ascii="Calibri" w:eastAsia="Calibri" w:hAnsi="Calibri" w:cs="Calibri"/>
          <w:sz w:val="22"/>
        </w:rPr>
        <w:t xml:space="preserve">d </w:t>
      </w:r>
      <w:r w:rsidRPr="002103F3">
        <w:rPr>
          <w:rFonts w:ascii="Calibri" w:eastAsia="Calibri" w:hAnsi="Calibri" w:cs="Calibri"/>
          <w:spacing w:val="-1"/>
          <w:sz w:val="22"/>
        </w:rPr>
        <w:t>e</w:t>
      </w:r>
      <w:r w:rsidRPr="002103F3">
        <w:rPr>
          <w:rFonts w:ascii="Calibri" w:eastAsia="Calibri" w:hAnsi="Calibri" w:cs="Calibri"/>
          <w:sz w:val="22"/>
        </w:rPr>
        <w:t>it</w:t>
      </w:r>
      <w:r w:rsidRPr="002103F3">
        <w:rPr>
          <w:rFonts w:ascii="Calibri" w:eastAsia="Calibri" w:hAnsi="Calibri" w:cs="Calibri"/>
          <w:spacing w:val="1"/>
          <w:sz w:val="22"/>
        </w:rPr>
        <w:t>h</w:t>
      </w:r>
      <w:r w:rsidRPr="002103F3">
        <w:rPr>
          <w:rFonts w:ascii="Calibri" w:eastAsia="Calibri" w:hAnsi="Calibri" w:cs="Calibri"/>
          <w:spacing w:val="-1"/>
          <w:sz w:val="22"/>
        </w:rPr>
        <w:t>e</w:t>
      </w:r>
      <w:r w:rsidRPr="002103F3">
        <w:rPr>
          <w:rFonts w:ascii="Calibri" w:eastAsia="Calibri" w:hAnsi="Calibri" w:cs="Calibri"/>
          <w:sz w:val="22"/>
        </w:rPr>
        <w:t xml:space="preserve">r </w:t>
      </w:r>
      <w:r w:rsidRPr="002103F3">
        <w:rPr>
          <w:rFonts w:ascii="Calibri" w:eastAsia="Calibri" w:hAnsi="Calibri" w:cs="Calibri"/>
          <w:spacing w:val="1"/>
          <w:sz w:val="22"/>
        </w:rPr>
        <w:t>b</w:t>
      </w:r>
      <w:r w:rsidRPr="002103F3">
        <w:rPr>
          <w:rFonts w:ascii="Calibri" w:eastAsia="Calibri" w:hAnsi="Calibri" w:cs="Calibri"/>
          <w:sz w:val="22"/>
        </w:rPr>
        <w:t>y</w:t>
      </w:r>
      <w:r w:rsidRPr="002103F3">
        <w:rPr>
          <w:rFonts w:ascii="Calibri" w:eastAsia="Calibri" w:hAnsi="Calibri" w:cs="Calibri"/>
          <w:spacing w:val="4"/>
          <w:sz w:val="22"/>
        </w:rPr>
        <w:t xml:space="preserve"> </w:t>
      </w:r>
      <w:r w:rsidRPr="002103F3">
        <w:rPr>
          <w:rFonts w:ascii="Calibri" w:eastAsia="Calibri" w:hAnsi="Calibri" w:cs="Calibri"/>
          <w:sz w:val="22"/>
        </w:rPr>
        <w:t>c</w:t>
      </w:r>
      <w:r w:rsidRPr="002103F3">
        <w:rPr>
          <w:rFonts w:ascii="Calibri" w:eastAsia="Calibri" w:hAnsi="Calibri" w:cs="Calibri"/>
          <w:spacing w:val="1"/>
          <w:sz w:val="22"/>
        </w:rPr>
        <w:t>u</w:t>
      </w:r>
      <w:r w:rsidRPr="002103F3">
        <w:rPr>
          <w:rFonts w:ascii="Calibri" w:eastAsia="Calibri" w:hAnsi="Calibri" w:cs="Calibri"/>
          <w:sz w:val="22"/>
        </w:rPr>
        <w:t>t</w:t>
      </w:r>
      <w:r w:rsidRPr="002103F3">
        <w:rPr>
          <w:rFonts w:ascii="Calibri" w:eastAsia="Calibri" w:hAnsi="Calibri" w:cs="Calibri"/>
          <w:spacing w:val="1"/>
          <w:sz w:val="22"/>
        </w:rPr>
        <w:t>t</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1"/>
          <w:sz w:val="22"/>
        </w:rPr>
        <w:t xml:space="preserve"> </w:t>
      </w:r>
      <w:r w:rsidRPr="002103F3">
        <w:rPr>
          <w:rFonts w:ascii="Calibri" w:eastAsia="Calibri" w:hAnsi="Calibri" w:cs="Calibri"/>
          <w:sz w:val="22"/>
        </w:rPr>
        <w:t>or</w:t>
      </w:r>
      <w:r w:rsidRPr="002103F3">
        <w:rPr>
          <w:rFonts w:ascii="Calibri" w:eastAsia="Calibri" w:hAnsi="Calibri" w:cs="Calibri"/>
          <w:spacing w:val="3"/>
          <w:sz w:val="22"/>
        </w:rPr>
        <w:t xml:space="preserve"> </w:t>
      </w:r>
      <w:r w:rsidRPr="002103F3">
        <w:rPr>
          <w:rFonts w:ascii="Calibri" w:eastAsia="Calibri" w:hAnsi="Calibri" w:cs="Calibri"/>
          <w:spacing w:val="-1"/>
          <w:sz w:val="22"/>
        </w:rPr>
        <w:t>f</w:t>
      </w:r>
      <w:r w:rsidRPr="002103F3">
        <w:rPr>
          <w:rFonts w:ascii="Calibri" w:eastAsia="Calibri" w:hAnsi="Calibri" w:cs="Calibri"/>
          <w:sz w:val="22"/>
        </w:rPr>
        <w:t>illi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1"/>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d</w:t>
      </w:r>
      <w:r w:rsidRPr="002103F3">
        <w:rPr>
          <w:rFonts w:ascii="Calibri" w:eastAsia="Calibri" w:hAnsi="Calibri" w:cs="Calibri"/>
          <w:spacing w:val="3"/>
          <w:sz w:val="22"/>
        </w:rPr>
        <w:t xml:space="preserve"> </w:t>
      </w:r>
      <w:r w:rsidRPr="002103F3">
        <w:rPr>
          <w:rFonts w:ascii="Calibri" w:eastAsia="Calibri" w:hAnsi="Calibri" w:cs="Calibri"/>
          <w:spacing w:val="1"/>
          <w:sz w:val="22"/>
        </w:rPr>
        <w:t>p</w:t>
      </w:r>
      <w:r w:rsidRPr="002103F3">
        <w:rPr>
          <w:rFonts w:ascii="Calibri" w:eastAsia="Calibri" w:hAnsi="Calibri" w:cs="Calibri"/>
          <w:sz w:val="22"/>
        </w:rPr>
        <w:t>r</w:t>
      </w:r>
      <w:r w:rsidRPr="002103F3">
        <w:rPr>
          <w:rFonts w:ascii="Calibri" w:eastAsia="Calibri" w:hAnsi="Calibri" w:cs="Calibri"/>
          <w:spacing w:val="-1"/>
          <w:sz w:val="22"/>
        </w:rPr>
        <w:t>e</w:t>
      </w:r>
      <w:r w:rsidRPr="002103F3">
        <w:rPr>
          <w:rFonts w:ascii="Calibri" w:eastAsia="Calibri" w:hAnsi="Calibri" w:cs="Calibri"/>
          <w:sz w:val="22"/>
        </w:rPr>
        <w:t>ca</w:t>
      </w:r>
      <w:r w:rsidRPr="002103F3">
        <w:rPr>
          <w:rFonts w:ascii="Calibri" w:eastAsia="Calibri" w:hAnsi="Calibri" w:cs="Calibri"/>
          <w:spacing w:val="1"/>
          <w:sz w:val="22"/>
        </w:rPr>
        <w:t>u</w:t>
      </w:r>
      <w:r w:rsidRPr="002103F3">
        <w:rPr>
          <w:rFonts w:ascii="Calibri" w:eastAsia="Calibri" w:hAnsi="Calibri" w:cs="Calibri"/>
          <w:sz w:val="22"/>
        </w:rPr>
        <w:t>ti</w:t>
      </w:r>
      <w:r w:rsidRPr="002103F3">
        <w:rPr>
          <w:rFonts w:ascii="Calibri" w:eastAsia="Calibri" w:hAnsi="Calibri" w:cs="Calibri"/>
          <w:spacing w:val="1"/>
          <w:sz w:val="22"/>
        </w:rPr>
        <w:t>on</w:t>
      </w:r>
      <w:r w:rsidRPr="002103F3">
        <w:rPr>
          <w:rFonts w:ascii="Calibri" w:eastAsia="Calibri" w:hAnsi="Calibri" w:cs="Calibri"/>
          <w:sz w:val="22"/>
        </w:rPr>
        <w:t>s</w:t>
      </w:r>
      <w:r w:rsidRPr="002103F3">
        <w:rPr>
          <w:rFonts w:ascii="Calibri" w:eastAsia="Calibri" w:hAnsi="Calibri" w:cs="Calibri"/>
          <w:spacing w:val="-6"/>
          <w:sz w:val="22"/>
        </w:rPr>
        <w:t xml:space="preserve"> </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ken</w:t>
      </w:r>
      <w:r w:rsidRPr="002103F3">
        <w:rPr>
          <w:rFonts w:ascii="Calibri" w:eastAsia="Calibri" w:hAnsi="Calibri" w:cs="Calibri"/>
          <w:spacing w:val="1"/>
          <w:sz w:val="22"/>
        </w:rPr>
        <w:t xml:space="preserve"> </w:t>
      </w:r>
      <w:r w:rsidRPr="002103F3">
        <w:rPr>
          <w:rFonts w:ascii="Calibri" w:eastAsia="Calibri" w:hAnsi="Calibri" w:cs="Calibri"/>
          <w:sz w:val="22"/>
        </w:rPr>
        <w:t>to</w:t>
      </w:r>
      <w:r w:rsidRPr="002103F3">
        <w:rPr>
          <w:rFonts w:ascii="Calibri" w:eastAsia="Calibri" w:hAnsi="Calibri" w:cs="Calibri"/>
          <w:spacing w:val="4"/>
          <w:sz w:val="22"/>
        </w:rPr>
        <w:t xml:space="preserve"> </w:t>
      </w:r>
      <w:r w:rsidRPr="002103F3">
        <w:rPr>
          <w:rFonts w:ascii="Calibri" w:eastAsia="Calibri" w:hAnsi="Calibri" w:cs="Calibri"/>
          <w:spacing w:val="1"/>
          <w:sz w:val="22"/>
        </w:rPr>
        <w:t>p</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z w:val="22"/>
        </w:rPr>
        <w:t>tect</w:t>
      </w:r>
      <w:r w:rsidRPr="002103F3">
        <w:rPr>
          <w:rFonts w:ascii="Calibri" w:eastAsia="Calibri" w:hAnsi="Calibri" w:cs="Calibri"/>
          <w:spacing w:val="-1"/>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1"/>
          <w:sz w:val="22"/>
        </w:rPr>
        <w:t xml:space="preserve"> </w:t>
      </w:r>
      <w:r w:rsidRPr="002103F3">
        <w:rPr>
          <w:rFonts w:ascii="Calibri" w:eastAsia="Calibri" w:hAnsi="Calibri" w:cs="Calibri"/>
          <w:spacing w:val="-1"/>
          <w:sz w:val="22"/>
        </w:rPr>
        <w:t>e</w:t>
      </w:r>
      <w:r w:rsidRPr="002103F3">
        <w:rPr>
          <w:rFonts w:ascii="Calibri" w:eastAsia="Calibri" w:hAnsi="Calibri" w:cs="Calibri"/>
          <w:sz w:val="22"/>
        </w:rPr>
        <w:t>art</w:t>
      </w:r>
      <w:r w:rsidRPr="002103F3">
        <w:rPr>
          <w:rFonts w:ascii="Calibri" w:eastAsia="Calibri" w:hAnsi="Calibri" w:cs="Calibri"/>
          <w:spacing w:val="1"/>
          <w:sz w:val="22"/>
        </w:rPr>
        <w:t>h</w:t>
      </w:r>
      <w:r w:rsidRPr="002103F3">
        <w:rPr>
          <w:rFonts w:ascii="Calibri" w:eastAsia="Calibri" w:hAnsi="Calibri" w:cs="Calibri"/>
          <w:spacing w:val="-1"/>
          <w:sz w:val="22"/>
        </w:rPr>
        <w:t>w</w:t>
      </w:r>
      <w:r w:rsidRPr="002103F3">
        <w:rPr>
          <w:rFonts w:ascii="Calibri" w:eastAsia="Calibri" w:hAnsi="Calibri" w:cs="Calibri"/>
          <w:sz w:val="22"/>
        </w:rPr>
        <w:t>or</w:t>
      </w:r>
      <w:r w:rsidRPr="002103F3">
        <w:rPr>
          <w:rFonts w:ascii="Calibri" w:eastAsia="Calibri" w:hAnsi="Calibri" w:cs="Calibri"/>
          <w:spacing w:val="3"/>
          <w:sz w:val="22"/>
        </w:rPr>
        <w:t>k</w:t>
      </w:r>
      <w:r w:rsidRPr="002103F3">
        <w:rPr>
          <w:rFonts w:ascii="Calibri" w:eastAsia="Calibri" w:hAnsi="Calibri" w:cs="Calibri"/>
          <w:sz w:val="22"/>
        </w:rPr>
        <w:t>s</w:t>
      </w:r>
      <w:r w:rsidRPr="002103F3">
        <w:rPr>
          <w:rFonts w:ascii="Calibri" w:eastAsia="Calibri" w:hAnsi="Calibri" w:cs="Calibri"/>
          <w:spacing w:val="-5"/>
          <w:sz w:val="22"/>
        </w:rPr>
        <w:t xml:space="preserve"> </w:t>
      </w:r>
      <w:r w:rsidRPr="002103F3">
        <w:rPr>
          <w:rFonts w:ascii="Calibri" w:eastAsia="Calibri" w:hAnsi="Calibri" w:cs="Calibri"/>
          <w:spacing w:val="-1"/>
          <w:sz w:val="22"/>
        </w:rPr>
        <w:t>f</w:t>
      </w:r>
      <w:r w:rsidRPr="002103F3">
        <w:rPr>
          <w:rFonts w:ascii="Calibri" w:eastAsia="Calibri" w:hAnsi="Calibri" w:cs="Calibri"/>
          <w:sz w:val="22"/>
        </w:rPr>
        <w:t>r</w:t>
      </w:r>
      <w:r w:rsidRPr="002103F3">
        <w:rPr>
          <w:rFonts w:ascii="Calibri" w:eastAsia="Calibri" w:hAnsi="Calibri" w:cs="Calibri"/>
          <w:spacing w:val="3"/>
          <w:sz w:val="22"/>
        </w:rPr>
        <w:t>o</w:t>
      </w:r>
      <w:r w:rsidRPr="002103F3">
        <w:rPr>
          <w:rFonts w:ascii="Calibri" w:eastAsia="Calibri" w:hAnsi="Calibri" w:cs="Calibri"/>
          <w:sz w:val="22"/>
        </w:rPr>
        <w:t xml:space="preserve">m </w:t>
      </w:r>
      <w:r w:rsidRPr="002103F3">
        <w:rPr>
          <w:rFonts w:ascii="Calibri" w:eastAsia="Calibri" w:hAnsi="Calibri" w:cs="Calibri"/>
          <w:spacing w:val="1"/>
          <w:sz w:val="22"/>
        </w:rPr>
        <w:t>d</w:t>
      </w:r>
      <w:r w:rsidRPr="002103F3">
        <w:rPr>
          <w:rFonts w:ascii="Calibri" w:eastAsia="Calibri" w:hAnsi="Calibri" w:cs="Calibri"/>
          <w:spacing w:val="-1"/>
          <w:sz w:val="22"/>
        </w:rPr>
        <w:t>e</w:t>
      </w:r>
      <w:r w:rsidRPr="002103F3">
        <w:rPr>
          <w:rFonts w:ascii="Calibri" w:eastAsia="Calibri" w:hAnsi="Calibri" w:cs="Calibri"/>
          <w:sz w:val="22"/>
        </w:rPr>
        <w:t>terior</w:t>
      </w:r>
      <w:r w:rsidRPr="002103F3">
        <w:rPr>
          <w:rFonts w:ascii="Calibri" w:eastAsia="Calibri" w:hAnsi="Calibri" w:cs="Calibri"/>
          <w:spacing w:val="1"/>
          <w:sz w:val="22"/>
        </w:rPr>
        <w:t>a</w:t>
      </w:r>
      <w:r w:rsidRPr="002103F3">
        <w:rPr>
          <w:rFonts w:ascii="Calibri" w:eastAsia="Calibri" w:hAnsi="Calibri" w:cs="Calibri"/>
          <w:sz w:val="22"/>
        </w:rPr>
        <w:t>ti</w:t>
      </w:r>
      <w:r w:rsidRPr="002103F3">
        <w:rPr>
          <w:rFonts w:ascii="Calibri" w:eastAsia="Calibri" w:hAnsi="Calibri" w:cs="Calibri"/>
          <w:spacing w:val="1"/>
          <w:sz w:val="22"/>
        </w:rPr>
        <w:t>o</w:t>
      </w:r>
      <w:r w:rsidRPr="002103F3">
        <w:rPr>
          <w:rFonts w:ascii="Calibri" w:eastAsia="Calibri" w:hAnsi="Calibri" w:cs="Calibri"/>
          <w:sz w:val="22"/>
        </w:rPr>
        <w:t>n</w:t>
      </w:r>
      <w:r w:rsidRPr="002103F3">
        <w:rPr>
          <w:rFonts w:ascii="Calibri" w:eastAsia="Calibri" w:hAnsi="Calibri" w:cs="Calibri"/>
          <w:spacing w:val="-5"/>
          <w:sz w:val="22"/>
        </w:rPr>
        <w:t xml:space="preserve"> </w:t>
      </w:r>
      <w:r w:rsidRPr="002103F3">
        <w:rPr>
          <w:rFonts w:ascii="Calibri" w:eastAsia="Calibri" w:hAnsi="Calibri" w:cs="Calibri"/>
          <w:spacing w:val="1"/>
          <w:sz w:val="22"/>
        </w:rPr>
        <w:t>und</w:t>
      </w:r>
      <w:r w:rsidRPr="002103F3">
        <w:rPr>
          <w:rFonts w:ascii="Calibri" w:eastAsia="Calibri" w:hAnsi="Calibri" w:cs="Calibri"/>
          <w:spacing w:val="-1"/>
          <w:sz w:val="22"/>
        </w:rPr>
        <w:t>e</w:t>
      </w:r>
      <w:r w:rsidRPr="002103F3">
        <w:rPr>
          <w:rFonts w:ascii="Calibri" w:eastAsia="Calibri" w:hAnsi="Calibri" w:cs="Calibri"/>
          <w:sz w:val="22"/>
        </w:rPr>
        <w:t xml:space="preserve">r </w:t>
      </w:r>
      <w:r w:rsidR="00B8145B" w:rsidRPr="002103F3">
        <w:rPr>
          <w:rFonts w:ascii="Calibri" w:eastAsia="Calibri" w:hAnsi="Calibri" w:cs="Calibri"/>
          <w:sz w:val="22"/>
        </w:rPr>
        <w:t>a</w:t>
      </w:r>
      <w:r w:rsidR="00B8145B" w:rsidRPr="002103F3">
        <w:rPr>
          <w:rFonts w:ascii="Calibri" w:eastAsia="Calibri" w:hAnsi="Calibri" w:cs="Calibri"/>
          <w:spacing w:val="1"/>
          <w:sz w:val="22"/>
        </w:rPr>
        <w:t>d</w:t>
      </w:r>
      <w:r w:rsidR="00B8145B" w:rsidRPr="002103F3">
        <w:rPr>
          <w:rFonts w:ascii="Calibri" w:eastAsia="Calibri" w:hAnsi="Calibri" w:cs="Calibri"/>
          <w:spacing w:val="-1"/>
          <w:sz w:val="22"/>
        </w:rPr>
        <w:t>ve</w:t>
      </w:r>
      <w:r w:rsidR="00B8145B" w:rsidRPr="002103F3">
        <w:rPr>
          <w:rFonts w:ascii="Calibri" w:eastAsia="Calibri" w:hAnsi="Calibri" w:cs="Calibri"/>
          <w:sz w:val="22"/>
        </w:rPr>
        <w:t>r</w:t>
      </w:r>
      <w:r w:rsidR="00B8145B" w:rsidRPr="002103F3">
        <w:rPr>
          <w:rFonts w:ascii="Calibri" w:eastAsia="Calibri" w:hAnsi="Calibri" w:cs="Calibri"/>
          <w:spacing w:val="1"/>
          <w:sz w:val="22"/>
        </w:rPr>
        <w:t>s</w:t>
      </w:r>
      <w:r w:rsidR="00B8145B" w:rsidRPr="002103F3">
        <w:rPr>
          <w:rFonts w:ascii="Calibri" w:eastAsia="Calibri" w:hAnsi="Calibri" w:cs="Calibri"/>
          <w:sz w:val="22"/>
        </w:rPr>
        <w:t xml:space="preserve">e </w:t>
      </w:r>
      <w:r w:rsidR="00B8145B" w:rsidRPr="002103F3">
        <w:rPr>
          <w:rFonts w:ascii="Calibri" w:eastAsia="Calibri" w:hAnsi="Calibri" w:cs="Calibri"/>
          <w:spacing w:val="5"/>
          <w:sz w:val="22"/>
        </w:rPr>
        <w:t>weather</w:t>
      </w:r>
      <w:r w:rsidR="00B8145B" w:rsidRPr="002103F3">
        <w:rPr>
          <w:rFonts w:ascii="Calibri" w:eastAsia="Calibri" w:hAnsi="Calibri" w:cs="Calibri"/>
          <w:sz w:val="22"/>
        </w:rPr>
        <w:t xml:space="preserve"> </w:t>
      </w:r>
      <w:r w:rsidR="00B8145B" w:rsidRPr="002103F3">
        <w:rPr>
          <w:rFonts w:ascii="Calibri" w:eastAsia="Calibri" w:hAnsi="Calibri" w:cs="Calibri"/>
          <w:spacing w:val="4"/>
          <w:sz w:val="22"/>
        </w:rPr>
        <w:t>conditions</w:t>
      </w:r>
      <w:r w:rsidRPr="002103F3">
        <w:rPr>
          <w:rFonts w:ascii="Calibri" w:eastAsia="Calibri" w:hAnsi="Calibri" w:cs="Calibri"/>
          <w:sz w:val="22"/>
        </w:rPr>
        <w:t xml:space="preserve">. </w:t>
      </w:r>
      <w:r w:rsidRPr="002103F3">
        <w:rPr>
          <w:rFonts w:ascii="Calibri" w:eastAsia="Calibri" w:hAnsi="Calibri" w:cs="Calibri"/>
          <w:spacing w:val="2"/>
          <w:sz w:val="22"/>
        </w:rPr>
        <w:t xml:space="preserve"> </w:t>
      </w:r>
      <w:r w:rsidR="00B8145B" w:rsidRPr="002103F3">
        <w:rPr>
          <w:rFonts w:ascii="Calibri" w:eastAsia="Calibri" w:hAnsi="Calibri" w:cs="Calibri"/>
          <w:sz w:val="22"/>
        </w:rPr>
        <w:t>W</w:t>
      </w:r>
      <w:r w:rsidR="00B8145B" w:rsidRPr="002103F3">
        <w:rPr>
          <w:rFonts w:ascii="Calibri" w:eastAsia="Calibri" w:hAnsi="Calibri" w:cs="Calibri"/>
          <w:spacing w:val="1"/>
          <w:sz w:val="22"/>
        </w:rPr>
        <w:t>h</w:t>
      </w:r>
      <w:r w:rsidR="00B8145B" w:rsidRPr="002103F3">
        <w:rPr>
          <w:rFonts w:ascii="Calibri" w:eastAsia="Calibri" w:hAnsi="Calibri" w:cs="Calibri"/>
          <w:spacing w:val="-1"/>
          <w:sz w:val="22"/>
        </w:rPr>
        <w:t>e</w:t>
      </w:r>
      <w:r w:rsidR="00B8145B" w:rsidRPr="002103F3">
        <w:rPr>
          <w:rFonts w:ascii="Calibri" w:eastAsia="Calibri" w:hAnsi="Calibri" w:cs="Calibri"/>
          <w:sz w:val="22"/>
        </w:rPr>
        <w:t>r</w:t>
      </w:r>
      <w:r w:rsidR="00B8145B" w:rsidRPr="002103F3">
        <w:rPr>
          <w:rFonts w:ascii="Calibri" w:eastAsia="Calibri" w:hAnsi="Calibri" w:cs="Calibri"/>
          <w:spacing w:val="2"/>
          <w:sz w:val="22"/>
        </w:rPr>
        <w:t>e</w:t>
      </w:r>
      <w:r w:rsidR="00B8145B" w:rsidRPr="002103F3">
        <w:rPr>
          <w:rFonts w:ascii="Calibri" w:eastAsia="Calibri" w:hAnsi="Calibri" w:cs="Calibri"/>
          <w:spacing w:val="-1"/>
          <w:sz w:val="22"/>
        </w:rPr>
        <w:t>ve</w:t>
      </w:r>
      <w:r w:rsidR="00B8145B" w:rsidRPr="002103F3">
        <w:rPr>
          <w:rFonts w:ascii="Calibri" w:eastAsia="Calibri" w:hAnsi="Calibri" w:cs="Calibri"/>
          <w:sz w:val="22"/>
        </w:rPr>
        <w:t xml:space="preserve">r </w:t>
      </w:r>
      <w:r w:rsidR="00B8145B" w:rsidRPr="002103F3">
        <w:rPr>
          <w:rFonts w:ascii="Calibri" w:eastAsia="Calibri" w:hAnsi="Calibri" w:cs="Calibri"/>
          <w:spacing w:val="3"/>
          <w:sz w:val="22"/>
        </w:rPr>
        <w:t>applicable</w:t>
      </w:r>
      <w:r w:rsidR="00B8145B" w:rsidRPr="002103F3">
        <w:rPr>
          <w:rFonts w:ascii="Calibri" w:eastAsia="Calibri" w:hAnsi="Calibri" w:cs="Calibri"/>
          <w:sz w:val="22"/>
        </w:rPr>
        <w:t xml:space="preserve"> the </w:t>
      </w:r>
      <w:r w:rsidR="00B8145B" w:rsidRPr="002103F3">
        <w:rPr>
          <w:rFonts w:ascii="Calibri" w:eastAsia="Calibri" w:hAnsi="Calibri" w:cs="Calibri"/>
          <w:spacing w:val="6"/>
          <w:sz w:val="22"/>
        </w:rPr>
        <w:t>recommendations</w:t>
      </w:r>
      <w:r w:rsidRPr="002103F3">
        <w:rPr>
          <w:rFonts w:ascii="Calibri" w:eastAsia="Calibri" w:hAnsi="Calibri" w:cs="Calibri"/>
          <w:spacing w:val="41"/>
          <w:sz w:val="22"/>
        </w:rPr>
        <w:t xml:space="preserve"> </w:t>
      </w:r>
      <w:r w:rsidR="00B8145B" w:rsidRPr="002103F3">
        <w:rPr>
          <w:rFonts w:ascii="Calibri" w:eastAsia="Calibri" w:hAnsi="Calibri" w:cs="Calibri"/>
          <w:sz w:val="22"/>
        </w:rPr>
        <w:t>co</w:t>
      </w:r>
      <w:r w:rsidR="00B8145B" w:rsidRPr="002103F3">
        <w:rPr>
          <w:rFonts w:ascii="Calibri" w:eastAsia="Calibri" w:hAnsi="Calibri" w:cs="Calibri"/>
          <w:spacing w:val="1"/>
          <w:sz w:val="22"/>
        </w:rPr>
        <w:t>n</w:t>
      </w:r>
      <w:r w:rsidR="00B8145B" w:rsidRPr="002103F3">
        <w:rPr>
          <w:rFonts w:ascii="Calibri" w:eastAsia="Calibri" w:hAnsi="Calibri" w:cs="Calibri"/>
          <w:sz w:val="22"/>
        </w:rPr>
        <w:t>t</w:t>
      </w:r>
      <w:r w:rsidR="00B8145B" w:rsidRPr="002103F3">
        <w:rPr>
          <w:rFonts w:ascii="Calibri" w:eastAsia="Calibri" w:hAnsi="Calibri" w:cs="Calibri"/>
          <w:spacing w:val="1"/>
          <w:sz w:val="22"/>
        </w:rPr>
        <w:t>a</w:t>
      </w:r>
      <w:r w:rsidR="00B8145B" w:rsidRPr="002103F3">
        <w:rPr>
          <w:rFonts w:ascii="Calibri" w:eastAsia="Calibri" w:hAnsi="Calibri" w:cs="Calibri"/>
          <w:sz w:val="22"/>
        </w:rPr>
        <w:t>i</w:t>
      </w:r>
      <w:r w:rsidR="00B8145B" w:rsidRPr="002103F3">
        <w:rPr>
          <w:rFonts w:ascii="Calibri" w:eastAsia="Calibri" w:hAnsi="Calibri" w:cs="Calibri"/>
          <w:spacing w:val="1"/>
          <w:sz w:val="22"/>
        </w:rPr>
        <w:t>n</w:t>
      </w:r>
      <w:r w:rsidR="00B8145B" w:rsidRPr="002103F3">
        <w:rPr>
          <w:rFonts w:ascii="Calibri" w:eastAsia="Calibri" w:hAnsi="Calibri" w:cs="Calibri"/>
          <w:spacing w:val="-1"/>
          <w:sz w:val="22"/>
        </w:rPr>
        <w:t>e</w:t>
      </w:r>
      <w:r w:rsidR="00B8145B" w:rsidRPr="002103F3">
        <w:rPr>
          <w:rFonts w:ascii="Calibri" w:eastAsia="Calibri" w:hAnsi="Calibri" w:cs="Calibri"/>
          <w:sz w:val="22"/>
        </w:rPr>
        <w:t xml:space="preserve">d </w:t>
      </w:r>
      <w:r w:rsidR="00B8145B" w:rsidRPr="002103F3">
        <w:rPr>
          <w:rFonts w:ascii="Calibri" w:eastAsia="Calibri" w:hAnsi="Calibri" w:cs="Calibri"/>
          <w:spacing w:val="4"/>
          <w:sz w:val="22"/>
        </w:rPr>
        <w:t>in</w:t>
      </w:r>
      <w:r w:rsidR="00B8145B" w:rsidRPr="002103F3">
        <w:rPr>
          <w:rFonts w:ascii="Calibri" w:eastAsia="Calibri" w:hAnsi="Calibri" w:cs="Calibri"/>
          <w:sz w:val="22"/>
        </w:rPr>
        <w:t xml:space="preserve"> </w:t>
      </w:r>
      <w:r w:rsidR="00B8145B" w:rsidRPr="002103F3">
        <w:rPr>
          <w:rFonts w:ascii="Calibri" w:eastAsia="Calibri" w:hAnsi="Calibri" w:cs="Calibri"/>
          <w:spacing w:val="9"/>
          <w:sz w:val="22"/>
        </w:rPr>
        <w:t>the</w:t>
      </w:r>
      <w:r w:rsidR="00B8145B" w:rsidRPr="002103F3">
        <w:rPr>
          <w:rFonts w:ascii="Calibri" w:eastAsia="Calibri" w:hAnsi="Calibri" w:cs="Calibri"/>
          <w:sz w:val="22"/>
        </w:rPr>
        <w:t xml:space="preserve"> </w:t>
      </w:r>
      <w:r w:rsidR="00B8145B" w:rsidRPr="002103F3">
        <w:rPr>
          <w:rFonts w:ascii="Calibri" w:eastAsia="Calibri" w:hAnsi="Calibri" w:cs="Calibri"/>
          <w:spacing w:val="6"/>
          <w:sz w:val="22"/>
        </w:rPr>
        <w:t>following</w:t>
      </w:r>
      <w:r w:rsidR="00B8145B" w:rsidRPr="002103F3">
        <w:rPr>
          <w:rFonts w:ascii="Calibri" w:eastAsia="Calibri" w:hAnsi="Calibri" w:cs="Calibri"/>
          <w:sz w:val="22"/>
        </w:rPr>
        <w:t xml:space="preserve"> </w:t>
      </w:r>
      <w:r w:rsidR="00B8145B" w:rsidRPr="002103F3">
        <w:rPr>
          <w:rFonts w:ascii="Calibri" w:eastAsia="Calibri" w:hAnsi="Calibri" w:cs="Calibri"/>
          <w:spacing w:val="4"/>
          <w:sz w:val="22"/>
        </w:rPr>
        <w:t>codes</w:t>
      </w:r>
      <w:r w:rsidRPr="002103F3">
        <w:rPr>
          <w:rFonts w:ascii="Calibri" w:eastAsia="Calibri" w:hAnsi="Calibri" w:cs="Calibri"/>
          <w:sz w:val="22"/>
        </w:rPr>
        <w:t xml:space="preserve"> of </w:t>
      </w:r>
      <w:r w:rsidRPr="002103F3">
        <w:rPr>
          <w:rFonts w:ascii="Calibri" w:eastAsia="Calibri" w:hAnsi="Calibri" w:cs="Calibri"/>
          <w:spacing w:val="1"/>
          <w:sz w:val="22"/>
        </w:rPr>
        <w:t>p</w:t>
      </w:r>
      <w:r w:rsidRPr="002103F3">
        <w:rPr>
          <w:rFonts w:ascii="Calibri" w:eastAsia="Calibri" w:hAnsi="Calibri" w:cs="Calibri"/>
          <w:sz w:val="22"/>
        </w:rPr>
        <w:t>ractice</w:t>
      </w:r>
      <w:r w:rsidRPr="002103F3">
        <w:rPr>
          <w:rFonts w:ascii="Calibri" w:eastAsia="Calibri" w:hAnsi="Calibri" w:cs="Calibri"/>
          <w:spacing w:val="4"/>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9"/>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8"/>
          <w:sz w:val="22"/>
        </w:rPr>
        <w:t xml:space="preserve"> </w:t>
      </w:r>
      <w:r w:rsidRPr="002103F3">
        <w:rPr>
          <w:rFonts w:ascii="Calibri" w:eastAsia="Calibri" w:hAnsi="Calibri" w:cs="Calibri"/>
          <w:spacing w:val="-1"/>
          <w:sz w:val="22"/>
        </w:rPr>
        <w:t>f</w:t>
      </w:r>
      <w:r w:rsidRPr="002103F3">
        <w:rPr>
          <w:rFonts w:ascii="Calibri" w:eastAsia="Calibri" w:hAnsi="Calibri" w:cs="Calibri"/>
          <w:spacing w:val="3"/>
          <w:sz w:val="22"/>
        </w:rPr>
        <w:t>o</w:t>
      </w:r>
      <w:r w:rsidRPr="002103F3">
        <w:rPr>
          <w:rFonts w:ascii="Calibri" w:eastAsia="Calibri" w:hAnsi="Calibri" w:cs="Calibri"/>
          <w:sz w:val="22"/>
        </w:rPr>
        <w:t>llo</w:t>
      </w:r>
      <w:r w:rsidRPr="002103F3">
        <w:rPr>
          <w:rFonts w:ascii="Calibri" w:eastAsia="Calibri" w:hAnsi="Calibri" w:cs="Calibri"/>
          <w:spacing w:val="2"/>
          <w:sz w:val="22"/>
        </w:rPr>
        <w:t>w</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5"/>
          <w:sz w:val="22"/>
        </w:rPr>
        <w:t xml:space="preserve"> </w:t>
      </w:r>
      <w:r w:rsidRPr="002103F3">
        <w:rPr>
          <w:rFonts w:ascii="Calibri" w:eastAsia="Calibri" w:hAnsi="Calibri" w:cs="Calibri"/>
          <w:sz w:val="22"/>
        </w:rPr>
        <w:t>in</w:t>
      </w:r>
      <w:r w:rsidRPr="002103F3">
        <w:rPr>
          <w:rFonts w:ascii="Calibri" w:eastAsia="Calibri" w:hAnsi="Calibri" w:cs="Calibri"/>
          <w:spacing w:val="11"/>
          <w:sz w:val="22"/>
        </w:rPr>
        <w:t xml:space="preserve"> </w:t>
      </w:r>
      <w:r w:rsidRPr="002103F3">
        <w:rPr>
          <w:rFonts w:ascii="Calibri" w:eastAsia="Calibri" w:hAnsi="Calibri" w:cs="Calibri"/>
          <w:sz w:val="22"/>
        </w:rPr>
        <w:t>calc</w:t>
      </w:r>
      <w:r w:rsidRPr="002103F3">
        <w:rPr>
          <w:rFonts w:ascii="Calibri" w:eastAsia="Calibri" w:hAnsi="Calibri" w:cs="Calibri"/>
          <w:spacing w:val="1"/>
          <w:sz w:val="22"/>
        </w:rPr>
        <w:t>u</w:t>
      </w:r>
      <w:r w:rsidRPr="002103F3">
        <w:rPr>
          <w:rFonts w:ascii="Calibri" w:eastAsia="Calibri" w:hAnsi="Calibri" w:cs="Calibri"/>
          <w:sz w:val="22"/>
        </w:rPr>
        <w:t>la</w:t>
      </w:r>
      <w:r w:rsidRPr="002103F3">
        <w:rPr>
          <w:rFonts w:ascii="Calibri" w:eastAsia="Calibri" w:hAnsi="Calibri" w:cs="Calibri"/>
          <w:spacing w:val="1"/>
          <w:sz w:val="22"/>
        </w:rPr>
        <w:t>t</w:t>
      </w:r>
      <w:r w:rsidRPr="002103F3">
        <w:rPr>
          <w:rFonts w:ascii="Calibri" w:eastAsia="Calibri" w:hAnsi="Calibri" w:cs="Calibri"/>
          <w:sz w:val="22"/>
        </w:rPr>
        <w:t>io</w:t>
      </w:r>
      <w:r w:rsidRPr="002103F3">
        <w:rPr>
          <w:rFonts w:ascii="Calibri" w:eastAsia="Calibri" w:hAnsi="Calibri" w:cs="Calibri"/>
          <w:spacing w:val="1"/>
          <w:sz w:val="22"/>
        </w:rPr>
        <w:t>n</w:t>
      </w:r>
      <w:r w:rsidRPr="002103F3">
        <w:rPr>
          <w:rFonts w:ascii="Calibri" w:eastAsia="Calibri" w:hAnsi="Calibri" w:cs="Calibri"/>
          <w:spacing w:val="-1"/>
          <w:sz w:val="22"/>
        </w:rPr>
        <w:t>s</w:t>
      </w:r>
      <w:r w:rsidRPr="002103F3">
        <w:rPr>
          <w:rFonts w:ascii="Calibri" w:eastAsia="Calibri" w:hAnsi="Calibri" w:cs="Calibri"/>
          <w:sz w:val="22"/>
        </w:rPr>
        <w:t>,</w:t>
      </w:r>
      <w:r w:rsidRPr="002103F3">
        <w:rPr>
          <w:rFonts w:ascii="Calibri" w:eastAsia="Calibri" w:hAnsi="Calibri" w:cs="Calibri"/>
          <w:spacing w:val="2"/>
          <w:sz w:val="22"/>
        </w:rPr>
        <w:t xml:space="preserve"> </w:t>
      </w:r>
      <w:r w:rsidRPr="002103F3">
        <w:rPr>
          <w:rFonts w:ascii="Calibri" w:eastAsia="Calibri" w:hAnsi="Calibri" w:cs="Calibri"/>
          <w:spacing w:val="1"/>
          <w:sz w:val="22"/>
        </w:rPr>
        <w:t>d</w:t>
      </w:r>
      <w:r w:rsidRPr="002103F3">
        <w:rPr>
          <w:rFonts w:ascii="Calibri" w:eastAsia="Calibri" w:hAnsi="Calibri" w:cs="Calibri"/>
          <w:spacing w:val="-1"/>
          <w:sz w:val="22"/>
        </w:rPr>
        <w:t>e</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ili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4"/>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d</w:t>
      </w:r>
      <w:r w:rsidRPr="002103F3">
        <w:rPr>
          <w:rFonts w:ascii="Calibri" w:eastAsia="Calibri" w:hAnsi="Calibri" w:cs="Calibri"/>
          <w:spacing w:val="9"/>
          <w:sz w:val="22"/>
        </w:rPr>
        <w:t xml:space="preserve"> </w:t>
      </w:r>
      <w:r w:rsidRPr="002103F3">
        <w:rPr>
          <w:rFonts w:ascii="Calibri" w:eastAsia="Calibri" w:hAnsi="Calibri" w:cs="Calibri"/>
          <w:spacing w:val="1"/>
          <w:sz w:val="22"/>
        </w:rPr>
        <w:t>p</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1"/>
          <w:sz w:val="22"/>
        </w:rPr>
        <w:t>f</w:t>
      </w:r>
      <w:r w:rsidRPr="002103F3">
        <w:rPr>
          <w:rFonts w:ascii="Calibri" w:eastAsia="Calibri" w:hAnsi="Calibri" w:cs="Calibri"/>
          <w:sz w:val="22"/>
        </w:rPr>
        <w:t>orma</w:t>
      </w:r>
      <w:r w:rsidRPr="002103F3">
        <w:rPr>
          <w:rFonts w:ascii="Calibri" w:eastAsia="Calibri" w:hAnsi="Calibri" w:cs="Calibri"/>
          <w:spacing w:val="1"/>
          <w:sz w:val="22"/>
        </w:rPr>
        <w:t>n</w:t>
      </w:r>
      <w:r w:rsidRPr="002103F3">
        <w:rPr>
          <w:rFonts w:ascii="Calibri" w:eastAsia="Calibri" w:hAnsi="Calibri" w:cs="Calibri"/>
          <w:sz w:val="22"/>
        </w:rPr>
        <w:t xml:space="preserve">ce </w:t>
      </w:r>
      <w:r w:rsidRPr="002103F3">
        <w:rPr>
          <w:rFonts w:ascii="Calibri" w:eastAsia="Calibri" w:hAnsi="Calibri" w:cs="Calibri"/>
          <w:spacing w:val="3"/>
          <w:sz w:val="22"/>
        </w:rPr>
        <w:t>o</w:t>
      </w:r>
      <w:r w:rsidRPr="002103F3">
        <w:rPr>
          <w:rFonts w:ascii="Calibri" w:eastAsia="Calibri" w:hAnsi="Calibri" w:cs="Calibri"/>
          <w:sz w:val="22"/>
        </w:rPr>
        <w:t>f</w:t>
      </w:r>
      <w:r w:rsidRPr="002103F3">
        <w:rPr>
          <w:rFonts w:ascii="Calibri" w:eastAsia="Calibri" w:hAnsi="Calibri" w:cs="Calibri"/>
          <w:spacing w:val="9"/>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8"/>
          <w:sz w:val="22"/>
        </w:rPr>
        <w:t xml:space="preserve"> </w:t>
      </w:r>
      <w:r w:rsidRPr="002103F3">
        <w:rPr>
          <w:rFonts w:ascii="Calibri" w:eastAsia="Calibri" w:hAnsi="Calibri" w:cs="Calibri"/>
          <w:spacing w:val="-1"/>
          <w:sz w:val="22"/>
        </w:rPr>
        <w:t>e</w:t>
      </w:r>
      <w:r w:rsidRPr="002103F3">
        <w:rPr>
          <w:rFonts w:ascii="Calibri" w:eastAsia="Calibri" w:hAnsi="Calibri" w:cs="Calibri"/>
          <w:sz w:val="22"/>
        </w:rPr>
        <w:t>art</w:t>
      </w:r>
      <w:r w:rsidRPr="002103F3">
        <w:rPr>
          <w:rFonts w:ascii="Calibri" w:eastAsia="Calibri" w:hAnsi="Calibri" w:cs="Calibri"/>
          <w:spacing w:val="1"/>
          <w:sz w:val="22"/>
        </w:rPr>
        <w:t>h</w:t>
      </w:r>
      <w:r w:rsidRPr="002103F3">
        <w:rPr>
          <w:rFonts w:ascii="Calibri" w:eastAsia="Calibri" w:hAnsi="Calibri" w:cs="Calibri"/>
          <w:spacing w:val="-1"/>
          <w:sz w:val="22"/>
        </w:rPr>
        <w:t>w</w:t>
      </w:r>
      <w:r w:rsidRPr="002103F3">
        <w:rPr>
          <w:rFonts w:ascii="Calibri" w:eastAsia="Calibri" w:hAnsi="Calibri" w:cs="Calibri"/>
          <w:sz w:val="22"/>
        </w:rPr>
        <w:t>or</w:t>
      </w:r>
      <w:r w:rsidRPr="002103F3">
        <w:rPr>
          <w:rFonts w:ascii="Calibri" w:eastAsia="Calibri" w:hAnsi="Calibri" w:cs="Calibri"/>
          <w:spacing w:val="3"/>
          <w:sz w:val="22"/>
        </w:rPr>
        <w:t>k</w:t>
      </w:r>
      <w:r w:rsidRPr="002103F3">
        <w:rPr>
          <w:rFonts w:ascii="Calibri" w:eastAsia="Calibri" w:hAnsi="Calibri" w:cs="Calibri"/>
          <w:sz w:val="22"/>
        </w:rPr>
        <w:t>s</w:t>
      </w:r>
      <w:r w:rsidRPr="002103F3">
        <w:rPr>
          <w:rFonts w:ascii="Calibri" w:eastAsia="Calibri" w:hAnsi="Calibri" w:cs="Calibri"/>
          <w:spacing w:val="4"/>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d</w:t>
      </w:r>
      <w:r w:rsidRPr="002103F3">
        <w:rPr>
          <w:rFonts w:ascii="Calibri" w:eastAsia="Calibri" w:hAnsi="Calibri" w:cs="Calibri"/>
          <w:spacing w:val="9"/>
          <w:sz w:val="22"/>
        </w:rPr>
        <w:t xml:space="preserve"> </w:t>
      </w:r>
      <w:r w:rsidRPr="002103F3">
        <w:rPr>
          <w:rFonts w:ascii="Calibri" w:eastAsia="Calibri" w:hAnsi="Calibri" w:cs="Calibri"/>
          <w:spacing w:val="1"/>
          <w:sz w:val="22"/>
        </w:rPr>
        <w:t>d</w:t>
      </w:r>
      <w:r w:rsidRPr="002103F3">
        <w:rPr>
          <w:rFonts w:ascii="Calibri" w:eastAsia="Calibri" w:hAnsi="Calibri" w:cs="Calibri"/>
          <w:sz w:val="22"/>
        </w:rPr>
        <w:t>rai</w:t>
      </w:r>
      <w:r w:rsidRPr="002103F3">
        <w:rPr>
          <w:rFonts w:ascii="Calibri" w:eastAsia="Calibri" w:hAnsi="Calibri" w:cs="Calibri"/>
          <w:spacing w:val="1"/>
          <w:sz w:val="22"/>
        </w:rPr>
        <w:t>n</w:t>
      </w:r>
      <w:r w:rsidRPr="002103F3">
        <w:rPr>
          <w:rFonts w:ascii="Calibri" w:eastAsia="Calibri" w:hAnsi="Calibri" w:cs="Calibri"/>
          <w:sz w:val="22"/>
        </w:rPr>
        <w:t>age.</w:t>
      </w:r>
      <w:r w:rsidRPr="002103F3">
        <w:rPr>
          <w:rFonts w:ascii="Calibri" w:eastAsia="Calibri" w:hAnsi="Calibri" w:cs="Calibri"/>
          <w:spacing w:val="15"/>
          <w:sz w:val="22"/>
        </w:rPr>
        <w:t xml:space="preserve"> </w:t>
      </w:r>
      <w:r w:rsidRPr="002103F3">
        <w:rPr>
          <w:rFonts w:ascii="Calibri" w:eastAsia="Calibri" w:hAnsi="Calibri" w:cs="Calibri"/>
          <w:b/>
          <w:spacing w:val="-1"/>
          <w:sz w:val="22"/>
        </w:rPr>
        <w:t>E</w:t>
      </w:r>
      <w:r w:rsidRPr="002103F3">
        <w:rPr>
          <w:rFonts w:ascii="Calibri" w:eastAsia="Calibri" w:hAnsi="Calibri" w:cs="Calibri"/>
          <w:b/>
          <w:sz w:val="22"/>
        </w:rPr>
        <w:t>a</w:t>
      </w:r>
      <w:r w:rsidRPr="002103F3">
        <w:rPr>
          <w:rFonts w:ascii="Calibri" w:eastAsia="Calibri" w:hAnsi="Calibri" w:cs="Calibri"/>
          <w:b/>
          <w:spacing w:val="1"/>
          <w:sz w:val="22"/>
        </w:rPr>
        <w:t>r</w:t>
      </w:r>
      <w:r w:rsidRPr="002103F3">
        <w:rPr>
          <w:rFonts w:ascii="Calibri" w:eastAsia="Calibri" w:hAnsi="Calibri" w:cs="Calibri"/>
          <w:b/>
          <w:sz w:val="22"/>
        </w:rPr>
        <w:t>t</w:t>
      </w:r>
      <w:r w:rsidRPr="002103F3">
        <w:rPr>
          <w:rFonts w:ascii="Calibri" w:eastAsia="Calibri" w:hAnsi="Calibri" w:cs="Calibri"/>
          <w:b/>
          <w:spacing w:val="2"/>
          <w:sz w:val="22"/>
        </w:rPr>
        <w:t>h</w:t>
      </w:r>
      <w:r w:rsidRPr="002103F3">
        <w:rPr>
          <w:rFonts w:ascii="Calibri" w:eastAsia="Calibri" w:hAnsi="Calibri" w:cs="Calibri"/>
          <w:b/>
          <w:sz w:val="22"/>
        </w:rPr>
        <w:t>w</w:t>
      </w:r>
      <w:r w:rsidRPr="002103F3">
        <w:rPr>
          <w:rFonts w:ascii="Calibri" w:eastAsia="Calibri" w:hAnsi="Calibri" w:cs="Calibri"/>
          <w:b/>
          <w:spacing w:val="1"/>
          <w:sz w:val="22"/>
        </w:rPr>
        <w:t>or</w:t>
      </w:r>
      <w:r w:rsidRPr="002103F3">
        <w:rPr>
          <w:rFonts w:ascii="Calibri" w:eastAsia="Calibri" w:hAnsi="Calibri" w:cs="Calibri"/>
          <w:b/>
          <w:sz w:val="22"/>
        </w:rPr>
        <w:t>ks</w:t>
      </w:r>
      <w:r w:rsidRPr="002103F3">
        <w:rPr>
          <w:rFonts w:ascii="Calibri" w:eastAsia="Calibri" w:hAnsi="Calibri" w:cs="Calibri"/>
          <w:b/>
          <w:spacing w:val="3"/>
          <w:sz w:val="22"/>
        </w:rPr>
        <w:t xml:space="preserve"> </w:t>
      </w:r>
      <w:r w:rsidRPr="002103F3">
        <w:rPr>
          <w:rFonts w:ascii="Calibri" w:eastAsia="Calibri" w:hAnsi="Calibri" w:cs="Calibri"/>
          <w:b/>
          <w:sz w:val="22"/>
        </w:rPr>
        <w:t xml:space="preserve">- </w:t>
      </w:r>
      <w:r w:rsidRPr="002103F3">
        <w:rPr>
          <w:rFonts w:ascii="Calibri" w:eastAsia="Calibri" w:hAnsi="Calibri" w:cs="Calibri"/>
          <w:b/>
          <w:spacing w:val="1"/>
          <w:sz w:val="22"/>
        </w:rPr>
        <w:t>Br</w:t>
      </w:r>
      <w:r w:rsidRPr="002103F3">
        <w:rPr>
          <w:rFonts w:ascii="Calibri" w:eastAsia="Calibri" w:hAnsi="Calibri" w:cs="Calibri"/>
          <w:b/>
          <w:spacing w:val="-1"/>
          <w:sz w:val="22"/>
        </w:rPr>
        <w:t>i</w:t>
      </w:r>
      <w:r w:rsidRPr="002103F3">
        <w:rPr>
          <w:rFonts w:ascii="Calibri" w:eastAsia="Calibri" w:hAnsi="Calibri" w:cs="Calibri"/>
          <w:b/>
          <w:sz w:val="22"/>
        </w:rPr>
        <w:t>ti</w:t>
      </w:r>
      <w:r w:rsidRPr="002103F3">
        <w:rPr>
          <w:rFonts w:ascii="Calibri" w:eastAsia="Calibri" w:hAnsi="Calibri" w:cs="Calibri"/>
          <w:b/>
          <w:spacing w:val="-1"/>
          <w:sz w:val="22"/>
        </w:rPr>
        <w:t>s</w:t>
      </w:r>
      <w:r w:rsidRPr="002103F3">
        <w:rPr>
          <w:rFonts w:ascii="Calibri" w:eastAsia="Calibri" w:hAnsi="Calibri" w:cs="Calibri"/>
          <w:b/>
          <w:sz w:val="22"/>
        </w:rPr>
        <w:t>h</w:t>
      </w:r>
      <w:r w:rsidRPr="002103F3">
        <w:rPr>
          <w:rFonts w:ascii="Calibri" w:eastAsia="Calibri" w:hAnsi="Calibri" w:cs="Calibri"/>
          <w:b/>
          <w:spacing w:val="-4"/>
          <w:sz w:val="22"/>
        </w:rPr>
        <w:t xml:space="preserve"> </w:t>
      </w:r>
      <w:r w:rsidRPr="002103F3">
        <w:rPr>
          <w:rFonts w:ascii="Calibri" w:eastAsia="Calibri" w:hAnsi="Calibri" w:cs="Calibri"/>
          <w:b/>
          <w:sz w:val="22"/>
        </w:rPr>
        <w:t>Sta</w:t>
      </w:r>
      <w:r w:rsidRPr="002103F3">
        <w:rPr>
          <w:rFonts w:ascii="Calibri" w:eastAsia="Calibri" w:hAnsi="Calibri" w:cs="Calibri"/>
          <w:b/>
          <w:spacing w:val="1"/>
          <w:sz w:val="22"/>
        </w:rPr>
        <w:t>nd</w:t>
      </w:r>
      <w:r w:rsidRPr="002103F3">
        <w:rPr>
          <w:rFonts w:ascii="Calibri" w:eastAsia="Calibri" w:hAnsi="Calibri" w:cs="Calibri"/>
          <w:b/>
          <w:sz w:val="22"/>
        </w:rPr>
        <w:t>a</w:t>
      </w:r>
      <w:r w:rsidRPr="002103F3">
        <w:rPr>
          <w:rFonts w:ascii="Calibri" w:eastAsia="Calibri" w:hAnsi="Calibri" w:cs="Calibri"/>
          <w:b/>
          <w:spacing w:val="1"/>
          <w:sz w:val="22"/>
        </w:rPr>
        <w:t>r</w:t>
      </w:r>
      <w:r w:rsidRPr="002103F3">
        <w:rPr>
          <w:rFonts w:ascii="Calibri" w:eastAsia="Calibri" w:hAnsi="Calibri" w:cs="Calibri"/>
          <w:b/>
          <w:sz w:val="22"/>
        </w:rPr>
        <w:t>d</w:t>
      </w:r>
      <w:r w:rsidRPr="002103F3">
        <w:rPr>
          <w:rFonts w:ascii="Calibri" w:eastAsia="Calibri" w:hAnsi="Calibri" w:cs="Calibri"/>
          <w:b/>
          <w:spacing w:val="-7"/>
          <w:sz w:val="22"/>
        </w:rPr>
        <w:t xml:space="preserve"> </w:t>
      </w:r>
      <w:r w:rsidRPr="002103F3">
        <w:rPr>
          <w:rFonts w:ascii="Calibri" w:eastAsia="Calibri" w:hAnsi="Calibri" w:cs="Calibri"/>
          <w:b/>
          <w:spacing w:val="1"/>
          <w:sz w:val="22"/>
        </w:rPr>
        <w:t>Cod</w:t>
      </w:r>
      <w:r w:rsidRPr="002103F3">
        <w:rPr>
          <w:rFonts w:ascii="Calibri" w:eastAsia="Calibri" w:hAnsi="Calibri" w:cs="Calibri"/>
          <w:b/>
          <w:sz w:val="22"/>
        </w:rPr>
        <w:t>e</w:t>
      </w:r>
      <w:r w:rsidRPr="002103F3">
        <w:rPr>
          <w:rFonts w:ascii="Calibri" w:eastAsia="Calibri" w:hAnsi="Calibri" w:cs="Calibri"/>
          <w:b/>
          <w:spacing w:val="-6"/>
          <w:sz w:val="22"/>
        </w:rPr>
        <w:t xml:space="preserve"> </w:t>
      </w:r>
      <w:r w:rsidRPr="002103F3">
        <w:rPr>
          <w:rFonts w:ascii="Calibri" w:eastAsia="Calibri" w:hAnsi="Calibri" w:cs="Calibri"/>
          <w:b/>
          <w:spacing w:val="1"/>
          <w:sz w:val="22"/>
        </w:rPr>
        <w:t>o</w:t>
      </w:r>
      <w:r w:rsidRPr="002103F3">
        <w:rPr>
          <w:rFonts w:ascii="Calibri" w:eastAsia="Calibri" w:hAnsi="Calibri" w:cs="Calibri"/>
          <w:b/>
          <w:sz w:val="22"/>
        </w:rPr>
        <w:t>f</w:t>
      </w:r>
      <w:r w:rsidRPr="002103F3">
        <w:rPr>
          <w:rFonts w:ascii="Calibri" w:eastAsia="Calibri" w:hAnsi="Calibri" w:cs="Calibri"/>
          <w:b/>
          <w:spacing w:val="-2"/>
          <w:sz w:val="22"/>
        </w:rPr>
        <w:t xml:space="preserve"> </w:t>
      </w:r>
      <w:r w:rsidRPr="002103F3">
        <w:rPr>
          <w:rFonts w:ascii="Calibri" w:eastAsia="Calibri" w:hAnsi="Calibri" w:cs="Calibri"/>
          <w:b/>
          <w:sz w:val="22"/>
        </w:rPr>
        <w:t>P</w:t>
      </w:r>
      <w:r w:rsidRPr="002103F3">
        <w:rPr>
          <w:rFonts w:ascii="Calibri" w:eastAsia="Calibri" w:hAnsi="Calibri" w:cs="Calibri"/>
          <w:b/>
          <w:spacing w:val="1"/>
          <w:sz w:val="22"/>
        </w:rPr>
        <w:t>r</w:t>
      </w:r>
      <w:r w:rsidRPr="002103F3">
        <w:rPr>
          <w:rFonts w:ascii="Calibri" w:eastAsia="Calibri" w:hAnsi="Calibri" w:cs="Calibri"/>
          <w:b/>
          <w:sz w:val="22"/>
        </w:rPr>
        <w:t>a</w:t>
      </w:r>
      <w:r w:rsidRPr="002103F3">
        <w:rPr>
          <w:rFonts w:ascii="Calibri" w:eastAsia="Calibri" w:hAnsi="Calibri" w:cs="Calibri"/>
          <w:b/>
          <w:spacing w:val="1"/>
          <w:sz w:val="22"/>
        </w:rPr>
        <w:t>c</w:t>
      </w:r>
      <w:r w:rsidRPr="002103F3">
        <w:rPr>
          <w:rFonts w:ascii="Calibri" w:eastAsia="Calibri" w:hAnsi="Calibri" w:cs="Calibri"/>
          <w:b/>
          <w:sz w:val="22"/>
        </w:rPr>
        <w:t>tice</w:t>
      </w:r>
      <w:r w:rsidRPr="002103F3">
        <w:rPr>
          <w:rFonts w:ascii="Calibri" w:eastAsia="Calibri" w:hAnsi="Calibri" w:cs="Calibri"/>
          <w:b/>
          <w:spacing w:val="-7"/>
          <w:sz w:val="22"/>
        </w:rPr>
        <w:t xml:space="preserve"> </w:t>
      </w:r>
      <w:r w:rsidRPr="002103F3">
        <w:rPr>
          <w:rFonts w:ascii="Calibri" w:eastAsia="Calibri" w:hAnsi="Calibri" w:cs="Calibri"/>
          <w:b/>
          <w:spacing w:val="1"/>
          <w:sz w:val="22"/>
        </w:rPr>
        <w:t>B</w:t>
      </w:r>
      <w:r w:rsidRPr="002103F3">
        <w:rPr>
          <w:rFonts w:ascii="Calibri" w:eastAsia="Calibri" w:hAnsi="Calibri" w:cs="Calibri"/>
          <w:b/>
          <w:sz w:val="22"/>
        </w:rPr>
        <w:t>S</w:t>
      </w:r>
      <w:r w:rsidRPr="002103F3">
        <w:rPr>
          <w:rFonts w:ascii="Calibri" w:eastAsia="Calibri" w:hAnsi="Calibri" w:cs="Calibri"/>
          <w:b/>
          <w:spacing w:val="-3"/>
          <w:sz w:val="22"/>
        </w:rPr>
        <w:t xml:space="preserve"> </w:t>
      </w:r>
      <w:r w:rsidRPr="002103F3">
        <w:rPr>
          <w:rFonts w:ascii="Calibri" w:eastAsia="Calibri" w:hAnsi="Calibri" w:cs="Calibri"/>
          <w:b/>
          <w:sz w:val="22"/>
        </w:rPr>
        <w:t>603</w:t>
      </w:r>
      <w:r w:rsidRPr="002103F3">
        <w:rPr>
          <w:rFonts w:ascii="Calibri" w:eastAsia="Calibri" w:hAnsi="Calibri" w:cs="Calibri"/>
          <w:b/>
          <w:spacing w:val="4"/>
          <w:sz w:val="22"/>
        </w:rPr>
        <w:t>1</w:t>
      </w:r>
      <w:r w:rsidRPr="002103F3">
        <w:rPr>
          <w:rFonts w:ascii="Calibri" w:eastAsia="Calibri" w:hAnsi="Calibri" w:cs="Calibri"/>
          <w:b/>
          <w:spacing w:val="1"/>
          <w:sz w:val="22"/>
        </w:rPr>
        <w:t>-</w:t>
      </w:r>
      <w:r w:rsidRPr="002103F3">
        <w:rPr>
          <w:rFonts w:ascii="Calibri" w:eastAsia="Calibri" w:hAnsi="Calibri" w:cs="Calibri"/>
          <w:b/>
          <w:sz w:val="22"/>
        </w:rPr>
        <w:t>1981</w:t>
      </w:r>
      <w:r w:rsidRPr="002103F3">
        <w:rPr>
          <w:rFonts w:ascii="Calibri" w:eastAsia="Calibri" w:hAnsi="Calibri" w:cs="Calibri"/>
          <w:sz w:val="22"/>
        </w:rPr>
        <w:t>.</w:t>
      </w:r>
    </w:p>
    <w:p w14:paraId="34F69CFB" w14:textId="77777777" w:rsidR="008D0FED" w:rsidRPr="002103F3" w:rsidRDefault="008D0FED" w:rsidP="008D0FED">
      <w:pPr>
        <w:spacing w:line="276" w:lineRule="auto"/>
        <w:ind w:right="100"/>
        <w:jc w:val="both"/>
        <w:rPr>
          <w:rFonts w:ascii="Calibri" w:eastAsia="Calibri" w:hAnsi="Calibri" w:cs="Calibri"/>
          <w:sz w:val="22"/>
        </w:rPr>
      </w:pPr>
    </w:p>
    <w:p w14:paraId="124190BC" w14:textId="77777777" w:rsidR="003228F6" w:rsidRPr="002103F3" w:rsidRDefault="003228F6" w:rsidP="003228F6">
      <w:pPr>
        <w:spacing w:before="1" w:line="120" w:lineRule="exact"/>
        <w:rPr>
          <w:sz w:val="14"/>
          <w:szCs w:val="12"/>
        </w:rPr>
      </w:pPr>
    </w:p>
    <w:p w14:paraId="785A3923" w14:textId="07E9F207" w:rsidR="003228F6" w:rsidRPr="002103F3" w:rsidRDefault="003228F6" w:rsidP="008D0FED">
      <w:pPr>
        <w:tabs>
          <w:tab w:val="left" w:pos="1140"/>
        </w:tabs>
        <w:spacing w:line="276" w:lineRule="auto"/>
        <w:ind w:right="109"/>
        <w:jc w:val="both"/>
        <w:rPr>
          <w:rFonts w:ascii="Calibri" w:eastAsia="Calibri" w:hAnsi="Calibri" w:cs="Calibri"/>
          <w:sz w:val="22"/>
        </w:rPr>
      </w:pPr>
      <w:r w:rsidRPr="002103F3">
        <w:rPr>
          <w:rFonts w:ascii="Calibri" w:eastAsia="Calibri" w:hAnsi="Calibri" w:cs="Calibri"/>
          <w:sz w:val="22"/>
        </w:rPr>
        <w:t>Sho</w:t>
      </w:r>
      <w:r w:rsidRPr="002103F3">
        <w:rPr>
          <w:rFonts w:ascii="Calibri" w:eastAsia="Calibri" w:hAnsi="Calibri" w:cs="Calibri"/>
          <w:spacing w:val="1"/>
          <w:sz w:val="22"/>
        </w:rPr>
        <w:t>u</w:t>
      </w:r>
      <w:r w:rsidRPr="002103F3">
        <w:rPr>
          <w:rFonts w:ascii="Calibri" w:eastAsia="Calibri" w:hAnsi="Calibri" w:cs="Calibri"/>
          <w:sz w:val="22"/>
        </w:rPr>
        <w:t>ld</w:t>
      </w:r>
      <w:r w:rsidRPr="002103F3">
        <w:rPr>
          <w:rFonts w:ascii="Calibri" w:eastAsia="Calibri" w:hAnsi="Calibri" w:cs="Calibri"/>
          <w:spacing w:val="-4"/>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y</w:t>
      </w:r>
      <w:r w:rsidRPr="002103F3">
        <w:rPr>
          <w:rFonts w:ascii="Calibri" w:eastAsia="Calibri" w:hAnsi="Calibri" w:cs="Calibri"/>
          <w:spacing w:val="-2"/>
          <w:sz w:val="22"/>
        </w:rPr>
        <w:t xml:space="preserve"> </w:t>
      </w:r>
      <w:r w:rsidRPr="002103F3">
        <w:rPr>
          <w:rFonts w:ascii="Calibri" w:eastAsia="Calibri" w:hAnsi="Calibri" w:cs="Calibri"/>
          <w:sz w:val="22"/>
        </w:rPr>
        <w:t>s</w:t>
      </w:r>
      <w:r w:rsidRPr="002103F3">
        <w:rPr>
          <w:rFonts w:ascii="Calibri" w:eastAsia="Calibri" w:hAnsi="Calibri" w:cs="Calibri"/>
          <w:spacing w:val="-1"/>
          <w:sz w:val="22"/>
        </w:rPr>
        <w:t>l</w:t>
      </w:r>
      <w:r w:rsidRPr="002103F3">
        <w:rPr>
          <w:rFonts w:ascii="Calibri" w:eastAsia="Calibri" w:hAnsi="Calibri" w:cs="Calibri"/>
          <w:sz w:val="22"/>
        </w:rPr>
        <w:t>i</w:t>
      </w:r>
      <w:r w:rsidRPr="002103F3">
        <w:rPr>
          <w:rFonts w:ascii="Calibri" w:eastAsia="Calibri" w:hAnsi="Calibri" w:cs="Calibri"/>
          <w:spacing w:val="1"/>
          <w:sz w:val="22"/>
        </w:rPr>
        <w:t>p</w:t>
      </w:r>
      <w:r w:rsidRPr="002103F3">
        <w:rPr>
          <w:rFonts w:ascii="Calibri" w:eastAsia="Calibri" w:hAnsi="Calibri" w:cs="Calibri"/>
          <w:sz w:val="22"/>
        </w:rPr>
        <w:t>s</w:t>
      </w:r>
      <w:r w:rsidRPr="002103F3">
        <w:rPr>
          <w:rFonts w:ascii="Calibri" w:eastAsia="Calibri" w:hAnsi="Calibri" w:cs="Calibri"/>
          <w:spacing w:val="-5"/>
          <w:sz w:val="22"/>
        </w:rPr>
        <w:t xml:space="preserve"> </w:t>
      </w:r>
      <w:r w:rsidRPr="002103F3">
        <w:rPr>
          <w:rFonts w:ascii="Calibri" w:eastAsia="Calibri" w:hAnsi="Calibri" w:cs="Calibri"/>
          <w:spacing w:val="1"/>
          <w:sz w:val="22"/>
        </w:rPr>
        <w:t>o</w:t>
      </w:r>
      <w:r w:rsidRPr="002103F3">
        <w:rPr>
          <w:rFonts w:ascii="Calibri" w:eastAsia="Calibri" w:hAnsi="Calibri" w:cs="Calibri"/>
          <w:sz w:val="22"/>
        </w:rPr>
        <w:t>ccur</w:t>
      </w:r>
      <w:r w:rsidRPr="002103F3">
        <w:rPr>
          <w:rFonts w:ascii="Calibri" w:eastAsia="Calibri" w:hAnsi="Calibri" w:cs="Calibri"/>
          <w:spacing w:val="-3"/>
          <w:sz w:val="22"/>
        </w:rPr>
        <w:t xml:space="preserve"> </w:t>
      </w:r>
      <w:r w:rsidRPr="002103F3">
        <w:rPr>
          <w:rFonts w:ascii="Calibri" w:eastAsia="Calibri" w:hAnsi="Calibri" w:cs="Calibri"/>
          <w:sz w:val="22"/>
        </w:rPr>
        <w:t>in</w:t>
      </w:r>
      <w:r w:rsidRPr="002103F3">
        <w:rPr>
          <w:rFonts w:ascii="Calibri" w:eastAsia="Calibri" w:hAnsi="Calibri" w:cs="Calibri"/>
          <w:spacing w:val="-2"/>
          <w:sz w:val="22"/>
        </w:rPr>
        <w:t xml:space="preserve"> </w:t>
      </w:r>
      <w:r w:rsidRPr="002103F3">
        <w:rPr>
          <w:rFonts w:ascii="Calibri" w:eastAsia="Calibri" w:hAnsi="Calibri" w:cs="Calibri"/>
          <w:spacing w:val="1"/>
          <w:sz w:val="22"/>
        </w:rPr>
        <w:t>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pacing w:val="2"/>
          <w:sz w:val="22"/>
        </w:rPr>
        <w:t>e</w:t>
      </w:r>
      <w:r w:rsidRPr="002103F3">
        <w:rPr>
          <w:rFonts w:ascii="Calibri" w:eastAsia="Calibri" w:hAnsi="Calibri" w:cs="Calibri"/>
          <w:sz w:val="22"/>
        </w:rPr>
        <w:t>xca</w:t>
      </w:r>
      <w:r w:rsidRPr="002103F3">
        <w:rPr>
          <w:rFonts w:ascii="Calibri" w:eastAsia="Calibri" w:hAnsi="Calibri" w:cs="Calibri"/>
          <w:spacing w:val="-1"/>
          <w:sz w:val="22"/>
        </w:rPr>
        <w:t>v</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z w:val="22"/>
        </w:rPr>
        <w:t>io</w:t>
      </w:r>
      <w:r w:rsidRPr="002103F3">
        <w:rPr>
          <w:rFonts w:ascii="Calibri" w:eastAsia="Calibri" w:hAnsi="Calibri" w:cs="Calibri"/>
          <w:spacing w:val="1"/>
          <w:sz w:val="22"/>
        </w:rPr>
        <w:t>n</w:t>
      </w:r>
      <w:r w:rsidRPr="002103F3">
        <w:rPr>
          <w:rFonts w:ascii="Calibri" w:eastAsia="Calibri" w:hAnsi="Calibri" w:cs="Calibri"/>
          <w:spacing w:val="-1"/>
          <w:sz w:val="22"/>
        </w:rPr>
        <w:t>s</w:t>
      </w:r>
      <w:r w:rsidRPr="002103F3">
        <w:rPr>
          <w:rFonts w:ascii="Calibri" w:eastAsia="Calibri" w:hAnsi="Calibri" w:cs="Calibri"/>
          <w:sz w:val="22"/>
        </w:rPr>
        <w:t>,</w:t>
      </w:r>
      <w:r w:rsidRPr="002103F3">
        <w:rPr>
          <w:rFonts w:ascii="Calibri" w:eastAsia="Calibri" w:hAnsi="Calibri" w:cs="Calibri"/>
          <w:spacing w:val="-10"/>
          <w:sz w:val="22"/>
        </w:rPr>
        <w:t xml:space="preserve"> </w:t>
      </w:r>
      <w:r w:rsidRPr="002103F3">
        <w:rPr>
          <w:rFonts w:ascii="Calibri" w:eastAsia="Calibri" w:hAnsi="Calibri" w:cs="Calibri"/>
          <w:spacing w:val="1"/>
          <w:sz w:val="22"/>
        </w:rPr>
        <w:t>b</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ks</w:t>
      </w:r>
      <w:r w:rsidRPr="002103F3">
        <w:rPr>
          <w:rFonts w:ascii="Calibri" w:eastAsia="Calibri" w:hAnsi="Calibri" w:cs="Calibri"/>
          <w:spacing w:val="-5"/>
          <w:sz w:val="22"/>
        </w:rPr>
        <w:t xml:space="preserve"> </w:t>
      </w:r>
      <w:r w:rsidRPr="002103F3">
        <w:rPr>
          <w:rFonts w:ascii="Calibri" w:eastAsia="Calibri" w:hAnsi="Calibri" w:cs="Calibri"/>
          <w:sz w:val="22"/>
        </w:rPr>
        <w:t>or</w:t>
      </w:r>
      <w:r w:rsidRPr="002103F3">
        <w:rPr>
          <w:rFonts w:ascii="Calibri" w:eastAsia="Calibri" w:hAnsi="Calibri" w:cs="Calibri"/>
          <w:spacing w:val="-2"/>
          <w:sz w:val="22"/>
        </w:rPr>
        <w:t xml:space="preserve"> </w:t>
      </w:r>
      <w:r w:rsidRPr="002103F3">
        <w:rPr>
          <w:rFonts w:ascii="Calibri" w:eastAsia="Calibri" w:hAnsi="Calibri" w:cs="Calibri"/>
          <w:spacing w:val="-1"/>
          <w:sz w:val="22"/>
        </w:rPr>
        <w:t>f</w:t>
      </w:r>
      <w:r w:rsidRPr="002103F3">
        <w:rPr>
          <w:rFonts w:ascii="Calibri" w:eastAsia="Calibri" w:hAnsi="Calibri" w:cs="Calibri"/>
          <w:spacing w:val="2"/>
          <w:sz w:val="22"/>
        </w:rPr>
        <w:t>i</w:t>
      </w:r>
      <w:r w:rsidRPr="002103F3">
        <w:rPr>
          <w:rFonts w:ascii="Calibri" w:eastAsia="Calibri" w:hAnsi="Calibri" w:cs="Calibri"/>
          <w:sz w:val="22"/>
        </w:rPr>
        <w:t>lli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4"/>
          <w:sz w:val="22"/>
        </w:rPr>
        <w:t xml:space="preserve"> </w:t>
      </w:r>
      <w:r w:rsidRPr="002103F3">
        <w:rPr>
          <w:rFonts w:ascii="Calibri" w:eastAsia="Calibri" w:hAnsi="Calibri" w:cs="Calibri"/>
          <w:spacing w:val="1"/>
          <w:sz w:val="22"/>
        </w:rPr>
        <w:t>du</w:t>
      </w:r>
      <w:r w:rsidRPr="002103F3">
        <w:rPr>
          <w:rFonts w:ascii="Calibri" w:eastAsia="Calibri" w:hAnsi="Calibri" w:cs="Calibri"/>
          <w:sz w:val="22"/>
        </w:rPr>
        <w:t>ri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5"/>
          <w:sz w:val="22"/>
        </w:rPr>
        <w:t xml:space="preserve"> </w:t>
      </w:r>
      <w:r w:rsidRPr="002103F3">
        <w:rPr>
          <w:rFonts w:ascii="Calibri" w:eastAsia="Calibri" w:hAnsi="Calibri" w:cs="Calibri"/>
          <w:spacing w:val="1"/>
          <w:sz w:val="22"/>
        </w:rPr>
        <w:t>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z w:val="22"/>
        </w:rPr>
        <w:t>ex</w:t>
      </w:r>
      <w:r w:rsidRPr="002103F3">
        <w:rPr>
          <w:rFonts w:ascii="Calibri" w:eastAsia="Calibri" w:hAnsi="Calibri" w:cs="Calibri"/>
          <w:spacing w:val="2"/>
          <w:sz w:val="22"/>
        </w:rPr>
        <w:t>e</w:t>
      </w:r>
      <w:r w:rsidRPr="002103F3">
        <w:rPr>
          <w:rFonts w:ascii="Calibri" w:eastAsia="Calibri" w:hAnsi="Calibri" w:cs="Calibri"/>
          <w:sz w:val="22"/>
        </w:rPr>
        <w:t>c</w:t>
      </w:r>
      <w:r w:rsidRPr="002103F3">
        <w:rPr>
          <w:rFonts w:ascii="Calibri" w:eastAsia="Calibri" w:hAnsi="Calibri" w:cs="Calibri"/>
          <w:spacing w:val="1"/>
          <w:sz w:val="22"/>
        </w:rPr>
        <w:t>u</w:t>
      </w:r>
      <w:r w:rsidRPr="002103F3">
        <w:rPr>
          <w:rFonts w:ascii="Calibri" w:eastAsia="Calibri" w:hAnsi="Calibri" w:cs="Calibri"/>
          <w:sz w:val="22"/>
        </w:rPr>
        <w:t>ti</w:t>
      </w:r>
      <w:r w:rsidRPr="002103F3">
        <w:rPr>
          <w:rFonts w:ascii="Calibri" w:eastAsia="Calibri" w:hAnsi="Calibri" w:cs="Calibri"/>
          <w:spacing w:val="1"/>
          <w:sz w:val="22"/>
        </w:rPr>
        <w:t>o</w:t>
      </w:r>
      <w:r w:rsidRPr="002103F3">
        <w:rPr>
          <w:rFonts w:ascii="Calibri" w:eastAsia="Calibri" w:hAnsi="Calibri" w:cs="Calibri"/>
          <w:sz w:val="22"/>
        </w:rPr>
        <w:t>n</w:t>
      </w:r>
      <w:r w:rsidRPr="002103F3">
        <w:rPr>
          <w:rFonts w:ascii="Calibri" w:eastAsia="Calibri" w:hAnsi="Calibri" w:cs="Calibri"/>
          <w:spacing w:val="-7"/>
          <w:sz w:val="22"/>
        </w:rPr>
        <w:t xml:space="preserve"> </w:t>
      </w:r>
      <w:r w:rsidRPr="002103F3">
        <w:rPr>
          <w:rFonts w:ascii="Calibri" w:eastAsia="Calibri" w:hAnsi="Calibri" w:cs="Calibri"/>
          <w:spacing w:val="1"/>
          <w:sz w:val="22"/>
        </w:rPr>
        <w:t>o</w:t>
      </w:r>
      <w:r w:rsidRPr="002103F3">
        <w:rPr>
          <w:rFonts w:ascii="Calibri" w:eastAsia="Calibri" w:hAnsi="Calibri" w:cs="Calibri"/>
          <w:sz w:val="22"/>
        </w:rPr>
        <w:t>f</w:t>
      </w:r>
      <w:r w:rsidRPr="002103F3">
        <w:rPr>
          <w:rFonts w:ascii="Calibri" w:eastAsia="Calibri" w:hAnsi="Calibri" w:cs="Calibri"/>
          <w:spacing w:val="-3"/>
          <w:sz w:val="22"/>
        </w:rPr>
        <w:t xml:space="preserve"> </w:t>
      </w:r>
      <w:r w:rsidRPr="002103F3">
        <w:rPr>
          <w:rFonts w:ascii="Calibri" w:eastAsia="Calibri" w:hAnsi="Calibri" w:cs="Calibri"/>
          <w:spacing w:val="1"/>
          <w:sz w:val="22"/>
        </w:rPr>
        <w:t>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pacing w:val="1"/>
          <w:sz w:val="22"/>
        </w:rPr>
        <w:t>W</w:t>
      </w:r>
      <w:r w:rsidRPr="002103F3">
        <w:rPr>
          <w:rFonts w:ascii="Calibri" w:eastAsia="Calibri" w:hAnsi="Calibri" w:cs="Calibri"/>
          <w:spacing w:val="8"/>
          <w:sz w:val="22"/>
        </w:rPr>
        <w:t>o</w:t>
      </w:r>
      <w:r w:rsidRPr="002103F3">
        <w:rPr>
          <w:rFonts w:ascii="Calibri" w:eastAsia="Calibri" w:hAnsi="Calibri" w:cs="Calibri"/>
          <w:spacing w:val="2"/>
          <w:sz w:val="22"/>
        </w:rPr>
        <w:t>r</w:t>
      </w:r>
      <w:r w:rsidRPr="002103F3">
        <w:rPr>
          <w:rFonts w:ascii="Calibri" w:eastAsia="Calibri" w:hAnsi="Calibri" w:cs="Calibri"/>
          <w:sz w:val="22"/>
        </w:rPr>
        <w:t>ks</w:t>
      </w:r>
      <w:r w:rsidRPr="002103F3">
        <w:rPr>
          <w:rFonts w:ascii="Calibri" w:eastAsia="Calibri" w:hAnsi="Calibri" w:cs="Calibri"/>
          <w:spacing w:val="-5"/>
          <w:sz w:val="22"/>
        </w:rPr>
        <w:t xml:space="preserve"> </w:t>
      </w:r>
      <w:r w:rsidRPr="002103F3">
        <w:rPr>
          <w:rFonts w:ascii="Calibri" w:eastAsia="Calibri" w:hAnsi="Calibri" w:cs="Calibri"/>
          <w:sz w:val="22"/>
        </w:rPr>
        <w:t>or</w:t>
      </w:r>
      <w:r w:rsidRPr="002103F3">
        <w:rPr>
          <w:rFonts w:ascii="Calibri" w:eastAsia="Calibri" w:hAnsi="Calibri" w:cs="Calibri"/>
          <w:spacing w:val="-2"/>
          <w:sz w:val="22"/>
        </w:rPr>
        <w:t xml:space="preserve"> </w:t>
      </w:r>
      <w:r w:rsidRPr="002103F3">
        <w:rPr>
          <w:rFonts w:ascii="Calibri" w:eastAsia="Calibri" w:hAnsi="Calibri" w:cs="Calibri"/>
          <w:spacing w:val="1"/>
          <w:sz w:val="22"/>
        </w:rPr>
        <w:t>du</w:t>
      </w:r>
      <w:r w:rsidRPr="002103F3">
        <w:rPr>
          <w:rFonts w:ascii="Calibri" w:eastAsia="Calibri" w:hAnsi="Calibri" w:cs="Calibri"/>
          <w:sz w:val="22"/>
        </w:rPr>
        <w:t>ri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5"/>
          <w:sz w:val="22"/>
        </w:rPr>
        <w:t xml:space="preserve"> </w:t>
      </w:r>
      <w:r w:rsidRPr="002103F3">
        <w:rPr>
          <w:rFonts w:ascii="Calibri" w:eastAsia="Calibri" w:hAnsi="Calibri" w:cs="Calibri"/>
          <w:spacing w:val="1"/>
          <w:sz w:val="22"/>
        </w:rPr>
        <w:t>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pacing w:val="1"/>
          <w:sz w:val="22"/>
        </w:rPr>
        <w:t>p</w:t>
      </w:r>
      <w:r w:rsidRPr="002103F3">
        <w:rPr>
          <w:rFonts w:ascii="Calibri" w:eastAsia="Calibri" w:hAnsi="Calibri" w:cs="Calibri"/>
          <w:spacing w:val="-1"/>
          <w:sz w:val="22"/>
        </w:rPr>
        <w:t>e</w:t>
      </w:r>
      <w:r w:rsidRPr="002103F3">
        <w:rPr>
          <w:rFonts w:ascii="Calibri" w:eastAsia="Calibri" w:hAnsi="Calibri" w:cs="Calibri"/>
          <w:sz w:val="22"/>
        </w:rPr>
        <w:t>riod</w:t>
      </w:r>
      <w:r w:rsidRPr="002103F3">
        <w:rPr>
          <w:rFonts w:ascii="Calibri" w:eastAsia="Calibri" w:hAnsi="Calibri" w:cs="Calibri"/>
          <w:spacing w:val="-4"/>
          <w:sz w:val="22"/>
        </w:rPr>
        <w:t xml:space="preserve"> </w:t>
      </w:r>
      <w:r w:rsidRPr="002103F3">
        <w:rPr>
          <w:rFonts w:ascii="Calibri" w:eastAsia="Calibri" w:hAnsi="Calibri" w:cs="Calibri"/>
          <w:spacing w:val="1"/>
          <w:sz w:val="22"/>
        </w:rPr>
        <w:t>o</w:t>
      </w:r>
      <w:r w:rsidRPr="002103F3">
        <w:rPr>
          <w:rFonts w:ascii="Calibri" w:eastAsia="Calibri" w:hAnsi="Calibri" w:cs="Calibri"/>
          <w:sz w:val="22"/>
        </w:rPr>
        <w:t xml:space="preserve">f </w:t>
      </w:r>
      <w:r w:rsidRPr="002103F3">
        <w:rPr>
          <w:rFonts w:ascii="Calibri" w:eastAsia="Calibri" w:hAnsi="Calibri" w:cs="Calibri"/>
          <w:spacing w:val="-1"/>
          <w:sz w:val="22"/>
        </w:rPr>
        <w:t>m</w:t>
      </w:r>
      <w:r w:rsidRPr="002103F3">
        <w:rPr>
          <w:rFonts w:ascii="Calibri" w:eastAsia="Calibri" w:hAnsi="Calibri" w:cs="Calibri"/>
          <w:sz w:val="22"/>
        </w:rPr>
        <w:t>ai</w:t>
      </w:r>
      <w:r w:rsidRPr="002103F3">
        <w:rPr>
          <w:rFonts w:ascii="Calibri" w:eastAsia="Calibri" w:hAnsi="Calibri" w:cs="Calibri"/>
          <w:spacing w:val="1"/>
          <w:sz w:val="22"/>
        </w:rPr>
        <w:t>n</w:t>
      </w:r>
      <w:r w:rsidRPr="002103F3">
        <w:rPr>
          <w:rFonts w:ascii="Calibri" w:eastAsia="Calibri" w:hAnsi="Calibri" w:cs="Calibri"/>
          <w:sz w:val="22"/>
        </w:rPr>
        <w:t>tena</w:t>
      </w:r>
      <w:r w:rsidRPr="002103F3">
        <w:rPr>
          <w:rFonts w:ascii="Calibri" w:eastAsia="Calibri" w:hAnsi="Calibri" w:cs="Calibri"/>
          <w:spacing w:val="1"/>
          <w:sz w:val="22"/>
        </w:rPr>
        <w:t>n</w:t>
      </w:r>
      <w:r w:rsidRPr="002103F3">
        <w:rPr>
          <w:rFonts w:ascii="Calibri" w:eastAsia="Calibri" w:hAnsi="Calibri" w:cs="Calibri"/>
          <w:sz w:val="22"/>
        </w:rPr>
        <w:t xml:space="preserve">ce </w:t>
      </w:r>
      <w:r w:rsidRPr="002103F3">
        <w:rPr>
          <w:rFonts w:ascii="Calibri" w:eastAsia="Calibri" w:hAnsi="Calibri" w:cs="Calibri"/>
          <w:spacing w:val="-1"/>
          <w:sz w:val="22"/>
        </w:rPr>
        <w:t>f</w:t>
      </w:r>
      <w:r w:rsidRPr="002103F3">
        <w:rPr>
          <w:rFonts w:ascii="Calibri" w:eastAsia="Calibri" w:hAnsi="Calibri" w:cs="Calibri"/>
          <w:sz w:val="22"/>
        </w:rPr>
        <w:t>r</w:t>
      </w:r>
      <w:r w:rsidRPr="002103F3">
        <w:rPr>
          <w:rFonts w:ascii="Calibri" w:eastAsia="Calibri" w:hAnsi="Calibri" w:cs="Calibri"/>
          <w:spacing w:val="3"/>
          <w:sz w:val="22"/>
        </w:rPr>
        <w:t>o</w:t>
      </w:r>
      <w:r w:rsidRPr="002103F3">
        <w:rPr>
          <w:rFonts w:ascii="Calibri" w:eastAsia="Calibri" w:hAnsi="Calibri" w:cs="Calibri"/>
          <w:sz w:val="22"/>
        </w:rPr>
        <w:t>m</w:t>
      </w:r>
      <w:r w:rsidRPr="002103F3">
        <w:rPr>
          <w:rFonts w:ascii="Calibri" w:eastAsia="Calibri" w:hAnsi="Calibri" w:cs="Calibri"/>
          <w:spacing w:val="7"/>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y</w:t>
      </w:r>
      <w:r w:rsidRPr="002103F3">
        <w:rPr>
          <w:rFonts w:ascii="Calibri" w:eastAsia="Calibri" w:hAnsi="Calibri" w:cs="Calibri"/>
          <w:spacing w:val="10"/>
          <w:sz w:val="22"/>
        </w:rPr>
        <w:t xml:space="preserve"> </w:t>
      </w:r>
      <w:r w:rsidRPr="002103F3">
        <w:rPr>
          <w:rFonts w:ascii="Calibri" w:eastAsia="Calibri" w:hAnsi="Calibri" w:cs="Calibri"/>
          <w:sz w:val="22"/>
        </w:rPr>
        <w:t>ca</w:t>
      </w:r>
      <w:r w:rsidRPr="002103F3">
        <w:rPr>
          <w:rFonts w:ascii="Calibri" w:eastAsia="Calibri" w:hAnsi="Calibri" w:cs="Calibri"/>
          <w:spacing w:val="1"/>
          <w:sz w:val="22"/>
        </w:rPr>
        <w:t>u</w:t>
      </w:r>
      <w:r w:rsidRPr="002103F3">
        <w:rPr>
          <w:rFonts w:ascii="Calibri" w:eastAsia="Calibri" w:hAnsi="Calibri" w:cs="Calibri"/>
          <w:spacing w:val="-1"/>
          <w:sz w:val="22"/>
        </w:rPr>
        <w:t>s</w:t>
      </w:r>
      <w:r w:rsidRPr="002103F3">
        <w:rPr>
          <w:rFonts w:ascii="Calibri" w:eastAsia="Calibri" w:hAnsi="Calibri" w:cs="Calibri"/>
          <w:sz w:val="22"/>
        </w:rPr>
        <w:t>e</w:t>
      </w:r>
      <w:r w:rsidRPr="002103F3">
        <w:rPr>
          <w:rFonts w:ascii="Calibri" w:eastAsia="Calibri" w:hAnsi="Calibri" w:cs="Calibri"/>
          <w:spacing w:val="6"/>
          <w:sz w:val="22"/>
        </w:rPr>
        <w:t xml:space="preserve"> </w:t>
      </w:r>
      <w:r w:rsidRPr="002103F3">
        <w:rPr>
          <w:rFonts w:ascii="Calibri" w:eastAsia="Calibri" w:hAnsi="Calibri" w:cs="Calibri"/>
          <w:spacing w:val="-1"/>
          <w:sz w:val="22"/>
        </w:rPr>
        <w:t>w</w:t>
      </w:r>
      <w:r w:rsidRPr="002103F3">
        <w:rPr>
          <w:rFonts w:ascii="Calibri" w:eastAsia="Calibri" w:hAnsi="Calibri" w:cs="Calibri"/>
          <w:spacing w:val="1"/>
          <w:sz w:val="22"/>
        </w:rPr>
        <w:t>h</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pacing w:val="-1"/>
          <w:sz w:val="22"/>
        </w:rPr>
        <w:t>s</w:t>
      </w:r>
      <w:r w:rsidRPr="002103F3">
        <w:rPr>
          <w:rFonts w:ascii="Calibri" w:eastAsia="Calibri" w:hAnsi="Calibri" w:cs="Calibri"/>
          <w:sz w:val="22"/>
        </w:rPr>
        <w:t>o</w:t>
      </w:r>
      <w:r w:rsidRPr="002103F3">
        <w:rPr>
          <w:rFonts w:ascii="Calibri" w:eastAsia="Calibri" w:hAnsi="Calibri" w:cs="Calibri"/>
          <w:spacing w:val="1"/>
          <w:sz w:val="22"/>
        </w:rPr>
        <w:t>ev</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2"/>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8"/>
          <w:sz w:val="22"/>
        </w:rPr>
        <w:t xml:space="preserve"> </w:t>
      </w:r>
      <w:r w:rsidRPr="002103F3">
        <w:rPr>
          <w:rFonts w:ascii="Calibri" w:eastAsia="Calibri" w:hAnsi="Calibri" w:cs="Calibri"/>
          <w:sz w:val="22"/>
        </w:rPr>
        <w:t>Co</w:t>
      </w:r>
      <w:r w:rsidRPr="002103F3">
        <w:rPr>
          <w:rFonts w:ascii="Calibri" w:eastAsia="Calibri" w:hAnsi="Calibri" w:cs="Calibri"/>
          <w:spacing w:val="1"/>
          <w:sz w:val="22"/>
        </w:rPr>
        <w:t>n</w:t>
      </w:r>
      <w:r w:rsidRPr="002103F3">
        <w:rPr>
          <w:rFonts w:ascii="Calibri" w:eastAsia="Calibri" w:hAnsi="Calibri" w:cs="Calibri"/>
          <w:sz w:val="22"/>
        </w:rPr>
        <w:t>tr</w:t>
      </w:r>
      <w:r w:rsidRPr="002103F3">
        <w:rPr>
          <w:rFonts w:ascii="Calibri" w:eastAsia="Calibri" w:hAnsi="Calibri" w:cs="Calibri"/>
          <w:spacing w:val="1"/>
          <w:sz w:val="22"/>
        </w:rPr>
        <w:t>a</w:t>
      </w:r>
      <w:r w:rsidRPr="002103F3">
        <w:rPr>
          <w:rFonts w:ascii="Calibri" w:eastAsia="Calibri" w:hAnsi="Calibri" w:cs="Calibri"/>
          <w:sz w:val="22"/>
        </w:rPr>
        <w:t>ct</w:t>
      </w:r>
      <w:r w:rsidRPr="002103F3">
        <w:rPr>
          <w:rFonts w:ascii="Calibri" w:eastAsia="Calibri" w:hAnsi="Calibri" w:cs="Calibri"/>
          <w:spacing w:val="1"/>
          <w:sz w:val="22"/>
        </w:rPr>
        <w:t>o</w:t>
      </w:r>
      <w:r w:rsidRPr="002103F3">
        <w:rPr>
          <w:rFonts w:ascii="Calibri" w:eastAsia="Calibri" w:hAnsi="Calibri" w:cs="Calibri"/>
          <w:sz w:val="22"/>
        </w:rPr>
        <w:t>r</w:t>
      </w:r>
      <w:r w:rsidRPr="002103F3">
        <w:rPr>
          <w:rFonts w:ascii="Calibri" w:eastAsia="Calibri" w:hAnsi="Calibri" w:cs="Calibri"/>
          <w:spacing w:val="3"/>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8"/>
          <w:sz w:val="22"/>
        </w:rPr>
        <w:t xml:space="preserve"> </w:t>
      </w:r>
      <w:r w:rsidRPr="002103F3">
        <w:rPr>
          <w:rFonts w:ascii="Calibri" w:eastAsia="Calibri" w:hAnsi="Calibri" w:cs="Calibri"/>
          <w:spacing w:val="-1"/>
          <w:sz w:val="22"/>
        </w:rPr>
        <w:t>e</w:t>
      </w:r>
      <w:r w:rsidRPr="002103F3">
        <w:rPr>
          <w:rFonts w:ascii="Calibri" w:eastAsia="Calibri" w:hAnsi="Calibri" w:cs="Calibri"/>
          <w:sz w:val="22"/>
        </w:rPr>
        <w:t>x</w:t>
      </w:r>
      <w:r w:rsidRPr="002103F3">
        <w:rPr>
          <w:rFonts w:ascii="Calibri" w:eastAsia="Calibri" w:hAnsi="Calibri" w:cs="Calibri"/>
          <w:spacing w:val="-1"/>
          <w:sz w:val="22"/>
        </w:rPr>
        <w:t>e</w:t>
      </w:r>
      <w:r w:rsidRPr="002103F3">
        <w:rPr>
          <w:rFonts w:ascii="Calibri" w:eastAsia="Calibri" w:hAnsi="Calibri" w:cs="Calibri"/>
          <w:sz w:val="22"/>
        </w:rPr>
        <w:t>c</w:t>
      </w:r>
      <w:r w:rsidRPr="002103F3">
        <w:rPr>
          <w:rFonts w:ascii="Calibri" w:eastAsia="Calibri" w:hAnsi="Calibri" w:cs="Calibri"/>
          <w:spacing w:val="1"/>
          <w:sz w:val="22"/>
        </w:rPr>
        <w:t>u</w:t>
      </w:r>
      <w:r w:rsidRPr="002103F3">
        <w:rPr>
          <w:rFonts w:ascii="Calibri" w:eastAsia="Calibri" w:hAnsi="Calibri" w:cs="Calibri"/>
          <w:spacing w:val="3"/>
          <w:sz w:val="22"/>
        </w:rPr>
        <w:t>t</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8"/>
          <w:sz w:val="22"/>
        </w:rPr>
        <w:t xml:space="preserve"> </w:t>
      </w:r>
      <w:r w:rsidRPr="002103F3">
        <w:rPr>
          <w:rFonts w:ascii="Calibri" w:eastAsia="Calibri" w:hAnsi="Calibri" w:cs="Calibri"/>
          <w:spacing w:val="1"/>
          <w:sz w:val="22"/>
        </w:rPr>
        <w:t>n</w:t>
      </w:r>
      <w:r w:rsidRPr="002103F3">
        <w:rPr>
          <w:rFonts w:ascii="Calibri" w:eastAsia="Calibri" w:hAnsi="Calibri" w:cs="Calibri"/>
          <w:spacing w:val="-1"/>
          <w:sz w:val="22"/>
        </w:rPr>
        <w:t>e</w:t>
      </w:r>
      <w:r w:rsidRPr="002103F3">
        <w:rPr>
          <w:rFonts w:ascii="Calibri" w:eastAsia="Calibri" w:hAnsi="Calibri" w:cs="Calibri"/>
          <w:sz w:val="22"/>
        </w:rPr>
        <w:t>c</w:t>
      </w:r>
      <w:r w:rsidRPr="002103F3">
        <w:rPr>
          <w:rFonts w:ascii="Calibri" w:eastAsia="Calibri" w:hAnsi="Calibri" w:cs="Calibri"/>
          <w:spacing w:val="1"/>
          <w:sz w:val="22"/>
        </w:rPr>
        <w:t>es</w:t>
      </w:r>
      <w:r w:rsidRPr="002103F3">
        <w:rPr>
          <w:rFonts w:ascii="Calibri" w:eastAsia="Calibri" w:hAnsi="Calibri" w:cs="Calibri"/>
          <w:spacing w:val="-1"/>
          <w:sz w:val="22"/>
        </w:rPr>
        <w:t>s</w:t>
      </w:r>
      <w:r w:rsidRPr="002103F3">
        <w:rPr>
          <w:rFonts w:ascii="Calibri" w:eastAsia="Calibri" w:hAnsi="Calibri" w:cs="Calibri"/>
          <w:sz w:val="22"/>
        </w:rPr>
        <w:t>a</w:t>
      </w:r>
      <w:r w:rsidRPr="002103F3">
        <w:rPr>
          <w:rFonts w:ascii="Calibri" w:eastAsia="Calibri" w:hAnsi="Calibri" w:cs="Calibri"/>
          <w:spacing w:val="3"/>
          <w:sz w:val="22"/>
        </w:rPr>
        <w:t>r</w:t>
      </w:r>
      <w:r w:rsidRPr="002103F3">
        <w:rPr>
          <w:rFonts w:ascii="Calibri" w:eastAsia="Calibri" w:hAnsi="Calibri" w:cs="Calibri"/>
          <w:sz w:val="22"/>
        </w:rPr>
        <w:t>y</w:t>
      </w:r>
      <w:r w:rsidRPr="002103F3">
        <w:rPr>
          <w:rFonts w:ascii="Calibri" w:eastAsia="Calibri" w:hAnsi="Calibri" w:cs="Calibri"/>
          <w:spacing w:val="5"/>
          <w:sz w:val="22"/>
        </w:rPr>
        <w:t xml:space="preserve"> </w:t>
      </w:r>
      <w:r w:rsidRPr="002103F3">
        <w:rPr>
          <w:rFonts w:ascii="Calibri" w:eastAsia="Calibri" w:hAnsi="Calibri" w:cs="Calibri"/>
          <w:sz w:val="22"/>
        </w:rPr>
        <w:t>r</w:t>
      </w:r>
      <w:r w:rsidRPr="002103F3">
        <w:rPr>
          <w:rFonts w:ascii="Calibri" w:eastAsia="Calibri" w:hAnsi="Calibri" w:cs="Calibri"/>
          <w:spacing w:val="-1"/>
          <w:sz w:val="22"/>
        </w:rPr>
        <w:t>eme</w:t>
      </w:r>
      <w:r w:rsidRPr="002103F3">
        <w:rPr>
          <w:rFonts w:ascii="Calibri" w:eastAsia="Calibri" w:hAnsi="Calibri" w:cs="Calibri"/>
          <w:spacing w:val="1"/>
          <w:sz w:val="22"/>
        </w:rPr>
        <w:t>d</w:t>
      </w:r>
      <w:r w:rsidRPr="002103F3">
        <w:rPr>
          <w:rFonts w:ascii="Calibri" w:eastAsia="Calibri" w:hAnsi="Calibri" w:cs="Calibri"/>
          <w:sz w:val="22"/>
        </w:rPr>
        <w:t>ial</w:t>
      </w:r>
      <w:r w:rsidRPr="002103F3">
        <w:rPr>
          <w:rFonts w:ascii="Calibri" w:eastAsia="Calibri" w:hAnsi="Calibri" w:cs="Calibri"/>
          <w:spacing w:val="4"/>
          <w:sz w:val="22"/>
        </w:rPr>
        <w:t xml:space="preserve"> </w:t>
      </w:r>
      <w:r w:rsidRPr="002103F3">
        <w:rPr>
          <w:rFonts w:ascii="Calibri" w:eastAsia="Calibri" w:hAnsi="Calibri" w:cs="Calibri"/>
          <w:spacing w:val="-1"/>
          <w:sz w:val="22"/>
        </w:rPr>
        <w:t>w</w:t>
      </w:r>
      <w:r w:rsidRPr="002103F3">
        <w:rPr>
          <w:rFonts w:ascii="Calibri" w:eastAsia="Calibri" w:hAnsi="Calibri" w:cs="Calibri"/>
          <w:sz w:val="22"/>
        </w:rPr>
        <w:t>ork</w:t>
      </w:r>
      <w:r w:rsidRPr="002103F3">
        <w:rPr>
          <w:rFonts w:ascii="Calibri" w:eastAsia="Calibri" w:hAnsi="Calibri" w:cs="Calibri"/>
          <w:spacing w:val="8"/>
          <w:sz w:val="22"/>
        </w:rPr>
        <w:t xml:space="preserve"> </w:t>
      </w:r>
      <w:r w:rsidRPr="002103F3">
        <w:rPr>
          <w:rFonts w:ascii="Calibri" w:eastAsia="Calibri" w:hAnsi="Calibri" w:cs="Calibri"/>
          <w:sz w:val="22"/>
        </w:rPr>
        <w:t>in</w:t>
      </w:r>
      <w:r w:rsidRPr="002103F3">
        <w:rPr>
          <w:rFonts w:ascii="Calibri" w:eastAsia="Calibri" w:hAnsi="Calibri" w:cs="Calibri"/>
          <w:spacing w:val="10"/>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u</w:t>
      </w:r>
      <w:r w:rsidRPr="002103F3">
        <w:rPr>
          <w:rFonts w:ascii="Calibri" w:eastAsia="Calibri" w:hAnsi="Calibri" w:cs="Calibri"/>
          <w:spacing w:val="2"/>
          <w:sz w:val="22"/>
        </w:rPr>
        <w:t>c</w:t>
      </w:r>
      <w:r w:rsidRPr="002103F3">
        <w:rPr>
          <w:rFonts w:ascii="Calibri" w:eastAsia="Calibri" w:hAnsi="Calibri" w:cs="Calibri"/>
          <w:sz w:val="22"/>
        </w:rPr>
        <w:t xml:space="preserve">h </w:t>
      </w:r>
      <w:r w:rsidRPr="002103F3">
        <w:rPr>
          <w:rFonts w:ascii="Calibri" w:eastAsia="Calibri" w:hAnsi="Calibri" w:cs="Calibri"/>
          <w:spacing w:val="-1"/>
          <w:sz w:val="22"/>
        </w:rPr>
        <w:t>m</w:t>
      </w:r>
      <w:r w:rsidRPr="002103F3">
        <w:rPr>
          <w:rFonts w:ascii="Calibri" w:eastAsia="Calibri" w:hAnsi="Calibri" w:cs="Calibri"/>
          <w:sz w:val="22"/>
        </w:rPr>
        <w:t>a</w:t>
      </w:r>
      <w:r w:rsidRPr="002103F3">
        <w:rPr>
          <w:rFonts w:ascii="Calibri" w:eastAsia="Calibri" w:hAnsi="Calibri" w:cs="Calibri"/>
          <w:spacing w:val="1"/>
          <w:sz w:val="22"/>
        </w:rPr>
        <w:t>nn</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7"/>
          <w:sz w:val="22"/>
        </w:rPr>
        <w:t xml:space="preserve"> </w:t>
      </w:r>
      <w:r w:rsidRPr="002103F3">
        <w:rPr>
          <w:rFonts w:ascii="Calibri" w:eastAsia="Calibri" w:hAnsi="Calibri" w:cs="Calibri"/>
          <w:spacing w:val="1"/>
          <w:sz w:val="22"/>
        </w:rPr>
        <w:t>an</w:t>
      </w:r>
      <w:r w:rsidRPr="002103F3">
        <w:rPr>
          <w:rFonts w:ascii="Calibri" w:eastAsia="Calibri" w:hAnsi="Calibri" w:cs="Calibri"/>
          <w:sz w:val="22"/>
        </w:rPr>
        <w:t>d</w:t>
      </w:r>
      <w:r w:rsidRPr="002103F3">
        <w:rPr>
          <w:rFonts w:ascii="Calibri" w:eastAsia="Calibri" w:hAnsi="Calibri" w:cs="Calibri"/>
          <w:spacing w:val="-2"/>
          <w:sz w:val="22"/>
        </w:rPr>
        <w:t xml:space="preserve"> </w:t>
      </w:r>
      <w:r w:rsidRPr="002103F3">
        <w:rPr>
          <w:rFonts w:ascii="Calibri" w:eastAsia="Calibri" w:hAnsi="Calibri" w:cs="Calibri"/>
          <w:sz w:val="22"/>
        </w:rPr>
        <w:t>with</w:t>
      </w:r>
      <w:r w:rsidRPr="002103F3">
        <w:rPr>
          <w:rFonts w:ascii="Calibri" w:eastAsia="Calibri" w:hAnsi="Calibri" w:cs="Calibri"/>
          <w:spacing w:val="-3"/>
          <w:sz w:val="22"/>
        </w:rPr>
        <w:t xml:space="preserve"> </w:t>
      </w:r>
      <w:r w:rsidRPr="002103F3">
        <w:rPr>
          <w:rFonts w:ascii="Calibri" w:eastAsia="Calibri" w:hAnsi="Calibri" w:cs="Calibri"/>
          <w:sz w:val="22"/>
        </w:rPr>
        <w:t>such</w:t>
      </w:r>
      <w:r w:rsidRPr="002103F3">
        <w:rPr>
          <w:rFonts w:ascii="Calibri" w:eastAsia="Calibri" w:hAnsi="Calibri" w:cs="Calibri"/>
          <w:spacing w:val="-3"/>
          <w:sz w:val="22"/>
        </w:rPr>
        <w:t xml:space="preserve"> </w:t>
      </w:r>
      <w:r w:rsidRPr="002103F3">
        <w:rPr>
          <w:rFonts w:ascii="Calibri" w:eastAsia="Calibri" w:hAnsi="Calibri" w:cs="Calibri"/>
          <w:sz w:val="22"/>
        </w:rPr>
        <w:t>ma</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2"/>
          <w:sz w:val="22"/>
        </w:rPr>
        <w:t>i</w:t>
      </w:r>
      <w:r w:rsidRPr="002103F3">
        <w:rPr>
          <w:rFonts w:ascii="Calibri" w:eastAsia="Calibri" w:hAnsi="Calibri" w:cs="Calibri"/>
          <w:sz w:val="22"/>
        </w:rPr>
        <w:t>als</w:t>
      </w:r>
      <w:r w:rsidRPr="002103F3">
        <w:rPr>
          <w:rFonts w:ascii="Calibri" w:eastAsia="Calibri" w:hAnsi="Calibri" w:cs="Calibri"/>
          <w:spacing w:val="-9"/>
          <w:sz w:val="22"/>
        </w:rPr>
        <w:t xml:space="preserve"> </w:t>
      </w:r>
      <w:r w:rsidRPr="002103F3">
        <w:rPr>
          <w:rFonts w:ascii="Calibri" w:eastAsia="Calibri" w:hAnsi="Calibri" w:cs="Calibri"/>
          <w:spacing w:val="1"/>
          <w:sz w:val="22"/>
        </w:rPr>
        <w:t>a</w:t>
      </w:r>
      <w:r w:rsidRPr="002103F3">
        <w:rPr>
          <w:rFonts w:ascii="Calibri" w:eastAsia="Calibri" w:hAnsi="Calibri" w:cs="Calibri"/>
          <w:sz w:val="22"/>
        </w:rPr>
        <w:t>s</w:t>
      </w:r>
      <w:r w:rsidRPr="002103F3">
        <w:rPr>
          <w:rFonts w:ascii="Calibri" w:eastAsia="Calibri" w:hAnsi="Calibri" w:cs="Calibri"/>
          <w:spacing w:val="-3"/>
          <w:sz w:val="22"/>
        </w:rPr>
        <w:t xml:space="preserve"> </w:t>
      </w:r>
      <w:r w:rsidRPr="002103F3">
        <w:rPr>
          <w:rFonts w:ascii="Calibri" w:eastAsia="Calibri" w:hAnsi="Calibri" w:cs="Calibri"/>
          <w:spacing w:val="1"/>
          <w:sz w:val="22"/>
        </w:rPr>
        <w:t>app</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pacing w:val="-1"/>
          <w:sz w:val="22"/>
        </w:rPr>
        <w:t>ve</w:t>
      </w:r>
      <w:r w:rsidRPr="002103F3">
        <w:rPr>
          <w:rFonts w:ascii="Calibri" w:eastAsia="Calibri" w:hAnsi="Calibri" w:cs="Calibri"/>
          <w:sz w:val="22"/>
        </w:rPr>
        <w:t>d</w:t>
      </w:r>
      <w:r w:rsidRPr="002103F3">
        <w:rPr>
          <w:rFonts w:ascii="Calibri" w:eastAsia="Calibri" w:hAnsi="Calibri" w:cs="Calibri"/>
          <w:spacing w:val="-7"/>
          <w:sz w:val="22"/>
        </w:rPr>
        <w:t xml:space="preserve"> </w:t>
      </w:r>
      <w:r w:rsidRPr="002103F3">
        <w:rPr>
          <w:rFonts w:ascii="Calibri" w:eastAsia="Calibri" w:hAnsi="Calibri" w:cs="Calibri"/>
          <w:spacing w:val="1"/>
          <w:sz w:val="22"/>
        </w:rPr>
        <w:t>b</w:t>
      </w:r>
      <w:r w:rsidRPr="002103F3">
        <w:rPr>
          <w:rFonts w:ascii="Calibri" w:eastAsia="Calibri" w:hAnsi="Calibri" w:cs="Calibri"/>
          <w:sz w:val="22"/>
        </w:rPr>
        <w:t>y</w:t>
      </w:r>
      <w:r w:rsidRPr="002103F3">
        <w:rPr>
          <w:rFonts w:ascii="Calibri" w:eastAsia="Calibri" w:hAnsi="Calibri" w:cs="Calibri"/>
          <w:spacing w:val="-1"/>
          <w:sz w:val="22"/>
        </w:rPr>
        <w:t xml:space="preserve"> </w:t>
      </w:r>
      <w:r w:rsidRPr="002103F3">
        <w:rPr>
          <w:rFonts w:ascii="Calibri" w:eastAsia="Calibri" w:hAnsi="Calibri" w:cs="Calibri"/>
          <w:spacing w:val="1"/>
          <w:sz w:val="22"/>
        </w:rPr>
        <w:t>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z w:val="22"/>
        </w:rPr>
        <w:t>e</w:t>
      </w:r>
      <w:r w:rsidRPr="002103F3">
        <w:rPr>
          <w:rFonts w:ascii="Calibri" w:eastAsia="Calibri" w:hAnsi="Calibri" w:cs="Calibri"/>
          <w:spacing w:val="-1"/>
          <w:sz w:val="22"/>
        </w:rPr>
        <w:t>m</w:t>
      </w:r>
      <w:r w:rsidRPr="002103F3">
        <w:rPr>
          <w:rFonts w:ascii="Calibri" w:eastAsia="Calibri" w:hAnsi="Calibri" w:cs="Calibri"/>
          <w:spacing w:val="1"/>
          <w:sz w:val="22"/>
        </w:rPr>
        <w:t>p</w:t>
      </w:r>
      <w:r w:rsidRPr="002103F3">
        <w:rPr>
          <w:rFonts w:ascii="Calibri" w:eastAsia="Calibri" w:hAnsi="Calibri" w:cs="Calibri"/>
          <w:sz w:val="22"/>
        </w:rPr>
        <w:t>l</w:t>
      </w:r>
      <w:r w:rsidRPr="002103F3">
        <w:rPr>
          <w:rFonts w:ascii="Calibri" w:eastAsia="Calibri" w:hAnsi="Calibri" w:cs="Calibri"/>
          <w:spacing w:val="3"/>
          <w:sz w:val="22"/>
        </w:rPr>
        <w:t>o</w:t>
      </w:r>
      <w:r w:rsidRPr="002103F3">
        <w:rPr>
          <w:rFonts w:ascii="Calibri" w:eastAsia="Calibri" w:hAnsi="Calibri" w:cs="Calibri"/>
          <w:spacing w:val="1"/>
          <w:sz w:val="22"/>
        </w:rPr>
        <w:t>y</w:t>
      </w:r>
      <w:r w:rsidRPr="002103F3">
        <w:rPr>
          <w:rFonts w:ascii="Calibri" w:eastAsia="Calibri" w:hAnsi="Calibri" w:cs="Calibri"/>
          <w:spacing w:val="-1"/>
          <w:sz w:val="22"/>
        </w:rPr>
        <w:t>e</w:t>
      </w:r>
      <w:r w:rsidRPr="002103F3">
        <w:rPr>
          <w:rFonts w:ascii="Calibri" w:eastAsia="Calibri" w:hAnsi="Calibri" w:cs="Calibri"/>
          <w:sz w:val="22"/>
        </w:rPr>
        <w:t>r’s</w:t>
      </w:r>
      <w:r w:rsidRPr="002103F3">
        <w:rPr>
          <w:rFonts w:ascii="Calibri" w:eastAsia="Calibri" w:hAnsi="Calibri" w:cs="Calibri"/>
          <w:spacing w:val="-10"/>
          <w:sz w:val="22"/>
        </w:rPr>
        <w:t xml:space="preserve"> </w:t>
      </w:r>
      <w:r w:rsidRPr="002103F3">
        <w:rPr>
          <w:rFonts w:ascii="Calibri" w:eastAsia="Calibri" w:hAnsi="Calibri" w:cs="Calibri"/>
          <w:sz w:val="22"/>
        </w:rPr>
        <w:t>r</w:t>
      </w:r>
      <w:r w:rsidRPr="002103F3">
        <w:rPr>
          <w:rFonts w:ascii="Calibri" w:eastAsia="Calibri" w:hAnsi="Calibri" w:cs="Calibri"/>
          <w:spacing w:val="-1"/>
          <w:sz w:val="22"/>
        </w:rPr>
        <w:t>e</w:t>
      </w:r>
      <w:r w:rsidRPr="002103F3">
        <w:rPr>
          <w:rFonts w:ascii="Calibri" w:eastAsia="Calibri" w:hAnsi="Calibri" w:cs="Calibri"/>
          <w:spacing w:val="1"/>
          <w:sz w:val="22"/>
        </w:rPr>
        <w:t>p</w:t>
      </w:r>
      <w:r w:rsidRPr="002103F3">
        <w:rPr>
          <w:rFonts w:ascii="Calibri" w:eastAsia="Calibri" w:hAnsi="Calibri" w:cs="Calibri"/>
          <w:sz w:val="22"/>
        </w:rPr>
        <w:t>r</w:t>
      </w:r>
      <w:r w:rsidRPr="002103F3">
        <w:rPr>
          <w:rFonts w:ascii="Calibri" w:eastAsia="Calibri" w:hAnsi="Calibri" w:cs="Calibri"/>
          <w:spacing w:val="1"/>
          <w:sz w:val="22"/>
        </w:rPr>
        <w:t>e</w:t>
      </w:r>
      <w:r w:rsidRPr="002103F3">
        <w:rPr>
          <w:rFonts w:ascii="Calibri" w:eastAsia="Calibri" w:hAnsi="Calibri" w:cs="Calibri"/>
          <w:spacing w:val="-1"/>
          <w:sz w:val="22"/>
        </w:rPr>
        <w:t>se</w:t>
      </w:r>
      <w:r w:rsidRPr="002103F3">
        <w:rPr>
          <w:rFonts w:ascii="Calibri" w:eastAsia="Calibri" w:hAnsi="Calibri" w:cs="Calibri"/>
          <w:spacing w:val="1"/>
          <w:sz w:val="22"/>
        </w:rPr>
        <w:t>n</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t</w:t>
      </w:r>
      <w:r w:rsidRPr="002103F3">
        <w:rPr>
          <w:rFonts w:ascii="Calibri" w:eastAsia="Calibri" w:hAnsi="Calibri" w:cs="Calibri"/>
          <w:spacing w:val="2"/>
          <w:sz w:val="22"/>
        </w:rPr>
        <w:t>i</w:t>
      </w:r>
      <w:r w:rsidRPr="002103F3">
        <w:rPr>
          <w:rFonts w:ascii="Calibri" w:eastAsia="Calibri" w:hAnsi="Calibri" w:cs="Calibri"/>
          <w:spacing w:val="-1"/>
          <w:sz w:val="22"/>
        </w:rPr>
        <w:t>ve</w:t>
      </w:r>
      <w:r w:rsidRPr="002103F3">
        <w:rPr>
          <w:rFonts w:ascii="Calibri" w:eastAsia="Calibri" w:hAnsi="Calibri" w:cs="Calibri"/>
          <w:sz w:val="22"/>
        </w:rPr>
        <w:t>,</w:t>
      </w:r>
      <w:r w:rsidRPr="002103F3">
        <w:rPr>
          <w:rFonts w:ascii="Calibri" w:eastAsia="Calibri" w:hAnsi="Calibri" w:cs="Calibri"/>
          <w:spacing w:val="-12"/>
          <w:sz w:val="22"/>
        </w:rPr>
        <w:t xml:space="preserve"> </w:t>
      </w:r>
      <w:r w:rsidRPr="002103F3">
        <w:rPr>
          <w:rFonts w:ascii="Calibri" w:eastAsia="Calibri" w:hAnsi="Calibri" w:cs="Calibri"/>
          <w:spacing w:val="1"/>
          <w:sz w:val="22"/>
        </w:rPr>
        <w:t>a</w:t>
      </w:r>
      <w:r w:rsidRPr="002103F3">
        <w:rPr>
          <w:rFonts w:ascii="Calibri" w:eastAsia="Calibri" w:hAnsi="Calibri" w:cs="Calibri"/>
          <w:sz w:val="22"/>
        </w:rPr>
        <w:t>t</w:t>
      </w:r>
      <w:r w:rsidRPr="002103F3">
        <w:rPr>
          <w:rFonts w:ascii="Calibri" w:eastAsia="Calibri" w:hAnsi="Calibri" w:cs="Calibri"/>
          <w:spacing w:val="-1"/>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pacing w:val="2"/>
          <w:sz w:val="22"/>
        </w:rPr>
        <w:t>C</w:t>
      </w:r>
      <w:r w:rsidRPr="002103F3">
        <w:rPr>
          <w:rFonts w:ascii="Calibri" w:eastAsia="Calibri" w:hAnsi="Calibri" w:cs="Calibri"/>
          <w:sz w:val="22"/>
        </w:rPr>
        <w:t>o</w:t>
      </w:r>
      <w:r w:rsidRPr="002103F3">
        <w:rPr>
          <w:rFonts w:ascii="Calibri" w:eastAsia="Calibri" w:hAnsi="Calibri" w:cs="Calibri"/>
          <w:spacing w:val="1"/>
          <w:sz w:val="22"/>
        </w:rPr>
        <w:t>n</w:t>
      </w:r>
      <w:r w:rsidRPr="002103F3">
        <w:rPr>
          <w:rFonts w:ascii="Calibri" w:eastAsia="Calibri" w:hAnsi="Calibri" w:cs="Calibri"/>
          <w:sz w:val="22"/>
        </w:rPr>
        <w:t>tr</w:t>
      </w:r>
      <w:r w:rsidRPr="002103F3">
        <w:rPr>
          <w:rFonts w:ascii="Calibri" w:eastAsia="Calibri" w:hAnsi="Calibri" w:cs="Calibri"/>
          <w:spacing w:val="1"/>
          <w:sz w:val="22"/>
        </w:rPr>
        <w:t>a</w:t>
      </w:r>
      <w:r w:rsidRPr="002103F3">
        <w:rPr>
          <w:rFonts w:ascii="Calibri" w:eastAsia="Calibri" w:hAnsi="Calibri" w:cs="Calibri"/>
          <w:sz w:val="22"/>
        </w:rPr>
        <w:t>ct</w:t>
      </w:r>
      <w:r w:rsidRPr="002103F3">
        <w:rPr>
          <w:rFonts w:ascii="Calibri" w:eastAsia="Calibri" w:hAnsi="Calibri" w:cs="Calibri"/>
          <w:spacing w:val="1"/>
          <w:sz w:val="22"/>
        </w:rPr>
        <w:t>o</w:t>
      </w:r>
      <w:r w:rsidRPr="002103F3">
        <w:rPr>
          <w:rFonts w:ascii="Calibri" w:eastAsia="Calibri" w:hAnsi="Calibri" w:cs="Calibri"/>
          <w:sz w:val="22"/>
        </w:rPr>
        <w:t>r’s</w:t>
      </w:r>
      <w:r w:rsidRPr="002103F3">
        <w:rPr>
          <w:rFonts w:ascii="Calibri" w:eastAsia="Calibri" w:hAnsi="Calibri" w:cs="Calibri"/>
          <w:spacing w:val="-11"/>
          <w:sz w:val="22"/>
        </w:rPr>
        <w:t xml:space="preserve"> </w:t>
      </w:r>
      <w:r w:rsidRPr="002103F3">
        <w:rPr>
          <w:rFonts w:ascii="Calibri" w:eastAsia="Calibri" w:hAnsi="Calibri" w:cs="Calibri"/>
          <w:sz w:val="22"/>
        </w:rPr>
        <w:t>ex</w:t>
      </w:r>
      <w:r w:rsidRPr="002103F3">
        <w:rPr>
          <w:rFonts w:ascii="Calibri" w:eastAsia="Calibri" w:hAnsi="Calibri" w:cs="Calibri"/>
          <w:spacing w:val="1"/>
          <w:sz w:val="22"/>
        </w:rPr>
        <w:t>p</w:t>
      </w:r>
      <w:r w:rsidRPr="002103F3">
        <w:rPr>
          <w:rFonts w:ascii="Calibri" w:eastAsia="Calibri" w:hAnsi="Calibri" w:cs="Calibri"/>
          <w:spacing w:val="-1"/>
          <w:sz w:val="22"/>
        </w:rPr>
        <w:t>e</w:t>
      </w:r>
      <w:r w:rsidRPr="002103F3">
        <w:rPr>
          <w:rFonts w:ascii="Calibri" w:eastAsia="Calibri" w:hAnsi="Calibri" w:cs="Calibri"/>
          <w:spacing w:val="1"/>
          <w:sz w:val="22"/>
        </w:rPr>
        <w:t>ns</w:t>
      </w:r>
      <w:r w:rsidRPr="002103F3">
        <w:rPr>
          <w:rFonts w:ascii="Calibri" w:eastAsia="Calibri" w:hAnsi="Calibri" w:cs="Calibri"/>
          <w:spacing w:val="-1"/>
          <w:sz w:val="22"/>
        </w:rPr>
        <w:t>e</w:t>
      </w:r>
      <w:r w:rsidRPr="002103F3">
        <w:rPr>
          <w:rFonts w:ascii="Calibri" w:eastAsia="Calibri" w:hAnsi="Calibri" w:cs="Calibri"/>
          <w:sz w:val="22"/>
        </w:rPr>
        <w:t>.</w:t>
      </w:r>
    </w:p>
    <w:p w14:paraId="384EE070" w14:textId="77777777" w:rsidR="003228F6" w:rsidRPr="003228F6" w:rsidRDefault="003228F6" w:rsidP="003228F6">
      <w:pPr>
        <w:spacing w:before="19" w:line="220" w:lineRule="exact"/>
        <w:rPr>
          <w:sz w:val="22"/>
          <w:szCs w:val="22"/>
        </w:rPr>
      </w:pPr>
    </w:p>
    <w:p w14:paraId="17BDF7CE" w14:textId="77777777" w:rsidR="008D0FED" w:rsidRDefault="003228F6" w:rsidP="008D0FED">
      <w:pPr>
        <w:pStyle w:val="Heading2"/>
        <w:numPr>
          <w:ilvl w:val="1"/>
          <w:numId w:val="22"/>
        </w:numPr>
        <w:rPr>
          <w:rFonts w:eastAsia="Calibri"/>
          <w:spacing w:val="-4"/>
        </w:rPr>
      </w:pPr>
      <w:bookmarkStart w:id="27" w:name="_Toc18667368"/>
      <w:r w:rsidRPr="003228F6">
        <w:rPr>
          <w:rFonts w:eastAsia="Calibri"/>
        </w:rPr>
        <w:t>R</w:t>
      </w:r>
      <w:r w:rsidRPr="003228F6">
        <w:rPr>
          <w:rFonts w:eastAsia="Calibri"/>
          <w:spacing w:val="-1"/>
        </w:rPr>
        <w:t>EAD</w:t>
      </w:r>
      <w:r w:rsidRPr="003228F6">
        <w:rPr>
          <w:rFonts w:eastAsia="Calibri"/>
        </w:rPr>
        <w:t>Y</w:t>
      </w:r>
      <w:r w:rsidRPr="003228F6">
        <w:rPr>
          <w:rFonts w:eastAsia="Calibri"/>
          <w:spacing w:val="-1"/>
        </w:rPr>
        <w:t xml:space="preserve"> </w:t>
      </w:r>
      <w:r w:rsidRPr="003228F6">
        <w:rPr>
          <w:rFonts w:eastAsia="Calibri"/>
          <w:spacing w:val="3"/>
        </w:rPr>
        <w:t>M</w:t>
      </w:r>
      <w:r w:rsidRPr="003228F6">
        <w:rPr>
          <w:rFonts w:eastAsia="Calibri"/>
        </w:rPr>
        <w:t>IX</w:t>
      </w:r>
      <w:r w:rsidRPr="003228F6">
        <w:rPr>
          <w:rFonts w:eastAsia="Calibri"/>
          <w:spacing w:val="1"/>
        </w:rPr>
        <w:t>E</w:t>
      </w:r>
      <w:r w:rsidRPr="003228F6">
        <w:rPr>
          <w:rFonts w:eastAsia="Calibri"/>
        </w:rPr>
        <w:t>D</w:t>
      </w:r>
      <w:r w:rsidRPr="003228F6">
        <w:rPr>
          <w:rFonts w:eastAsia="Calibri"/>
          <w:spacing w:val="-2"/>
        </w:rPr>
        <w:t xml:space="preserve"> </w:t>
      </w:r>
      <w:r w:rsidRPr="003228F6">
        <w:rPr>
          <w:rFonts w:eastAsia="Calibri"/>
        </w:rPr>
        <w:t>C</w:t>
      </w:r>
      <w:r w:rsidRPr="003228F6">
        <w:rPr>
          <w:rFonts w:eastAsia="Calibri"/>
          <w:spacing w:val="1"/>
        </w:rPr>
        <w:t>ON</w:t>
      </w:r>
      <w:r w:rsidRPr="003228F6">
        <w:rPr>
          <w:rFonts w:eastAsia="Calibri"/>
        </w:rPr>
        <w:t>C</w:t>
      </w:r>
      <w:r w:rsidRPr="003228F6">
        <w:rPr>
          <w:rFonts w:eastAsia="Calibri"/>
          <w:spacing w:val="3"/>
        </w:rPr>
        <w:t>R</w:t>
      </w:r>
      <w:r w:rsidRPr="003228F6">
        <w:rPr>
          <w:rFonts w:eastAsia="Calibri"/>
          <w:spacing w:val="-1"/>
        </w:rPr>
        <w:t>E</w:t>
      </w:r>
      <w:r w:rsidRPr="003228F6">
        <w:rPr>
          <w:rFonts w:eastAsia="Calibri"/>
          <w:spacing w:val="2"/>
        </w:rPr>
        <w:t>T</w:t>
      </w:r>
      <w:r w:rsidRPr="003228F6">
        <w:rPr>
          <w:rFonts w:eastAsia="Calibri"/>
        </w:rPr>
        <w:t>E</w:t>
      </w:r>
      <w:bookmarkEnd w:id="27"/>
      <w:r w:rsidRPr="003228F6">
        <w:rPr>
          <w:rFonts w:eastAsia="Calibri"/>
          <w:spacing w:val="-4"/>
        </w:rPr>
        <w:t xml:space="preserve"> </w:t>
      </w:r>
    </w:p>
    <w:p w14:paraId="4504F1BE" w14:textId="4C9EFBBA" w:rsidR="003228F6" w:rsidRPr="002103F3" w:rsidRDefault="003228F6" w:rsidP="002103F3">
      <w:pPr>
        <w:spacing w:line="276" w:lineRule="auto"/>
        <w:ind w:right="114"/>
        <w:jc w:val="both"/>
        <w:rPr>
          <w:rFonts w:asciiTheme="minorHAnsi" w:eastAsia="Calibri" w:hAnsiTheme="minorHAnsi" w:cs="Calibri"/>
          <w:sz w:val="22"/>
          <w:szCs w:val="22"/>
        </w:rPr>
      </w:pPr>
      <w:r w:rsidRPr="002103F3">
        <w:rPr>
          <w:rFonts w:asciiTheme="minorHAnsi" w:hAnsiTheme="minorHAnsi"/>
          <w:sz w:val="22"/>
          <w:szCs w:val="22"/>
        </w:rPr>
        <w:t>30MPA</w:t>
      </w:r>
      <w:r w:rsidRPr="002103F3">
        <w:rPr>
          <w:rFonts w:asciiTheme="minorHAnsi" w:hAnsiTheme="minorHAnsi"/>
          <w:spacing w:val="4"/>
          <w:sz w:val="22"/>
          <w:szCs w:val="22"/>
        </w:rPr>
        <w:t xml:space="preserve"> </w:t>
      </w:r>
      <w:r w:rsidRPr="002103F3">
        <w:rPr>
          <w:rFonts w:asciiTheme="minorHAnsi" w:eastAsia="Calibri" w:hAnsiTheme="minorHAnsi" w:cs="Calibri"/>
          <w:sz w:val="22"/>
          <w:szCs w:val="22"/>
        </w:rPr>
        <w:t>R</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dy</w:t>
      </w:r>
      <w:r w:rsidRPr="002103F3">
        <w:rPr>
          <w:rFonts w:asciiTheme="minorHAnsi" w:eastAsia="Calibri" w:hAnsiTheme="minorHAnsi" w:cs="Calibri"/>
          <w:spacing w:val="-1"/>
          <w:sz w:val="22"/>
          <w:szCs w:val="22"/>
        </w:rPr>
        <w:t>-m</w:t>
      </w:r>
      <w:r w:rsidRPr="002103F3">
        <w:rPr>
          <w:rFonts w:asciiTheme="minorHAnsi" w:eastAsia="Calibri" w:hAnsiTheme="minorHAnsi" w:cs="Calibri"/>
          <w:sz w:val="22"/>
          <w:szCs w:val="22"/>
        </w:rPr>
        <w:t>ix</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d</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z w:val="22"/>
          <w:szCs w:val="22"/>
        </w:rPr>
        <w:t>co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cr</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te</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all</w:t>
      </w:r>
      <w:r w:rsidRPr="002103F3">
        <w:rPr>
          <w:rFonts w:asciiTheme="minorHAnsi" w:eastAsia="Calibri" w:hAnsiTheme="minorHAnsi" w:cs="Calibri"/>
          <w:spacing w:val="1"/>
          <w:sz w:val="22"/>
          <w:szCs w:val="22"/>
        </w:rPr>
        <w:t xml:space="preserve"> b</w:t>
      </w:r>
      <w:r w:rsidRPr="002103F3">
        <w:rPr>
          <w:rFonts w:asciiTheme="minorHAnsi" w:eastAsia="Calibri" w:hAnsiTheme="minorHAnsi" w:cs="Calibri"/>
          <w:sz w:val="22"/>
          <w:szCs w:val="22"/>
        </w:rPr>
        <w:t>e</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r</w:t>
      </w:r>
      <w:r w:rsidRPr="002103F3">
        <w:rPr>
          <w:rFonts w:asciiTheme="minorHAnsi" w:eastAsia="Calibri" w:hAnsiTheme="minorHAnsi" w:cs="Calibri"/>
          <w:spacing w:val="3"/>
          <w:sz w:val="22"/>
          <w:szCs w:val="22"/>
        </w:rPr>
        <w:t>o</w:t>
      </w:r>
      <w:r w:rsidRPr="002103F3">
        <w:rPr>
          <w:rFonts w:asciiTheme="minorHAnsi" w:eastAsia="Calibri" w:hAnsiTheme="minorHAnsi" w:cs="Calibri"/>
          <w:spacing w:val="-1"/>
          <w:sz w:val="22"/>
          <w:szCs w:val="22"/>
        </w:rPr>
        <w:t>v</w:t>
      </w:r>
      <w:r w:rsidRPr="002103F3">
        <w:rPr>
          <w:rFonts w:asciiTheme="minorHAnsi" w:eastAsia="Calibri" w:hAnsiTheme="minorHAnsi" w:cs="Calibri"/>
          <w:sz w:val="22"/>
          <w:szCs w:val="22"/>
        </w:rPr>
        <w:t>i</w:t>
      </w:r>
      <w:r w:rsidRPr="002103F3">
        <w:rPr>
          <w:rFonts w:asciiTheme="minorHAnsi" w:eastAsia="Calibri" w:hAnsiTheme="minorHAnsi" w:cs="Calibri"/>
          <w:spacing w:val="1"/>
          <w:sz w:val="22"/>
          <w:szCs w:val="22"/>
        </w:rPr>
        <w:t>d</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d</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pacing w:val="3"/>
          <w:sz w:val="22"/>
          <w:szCs w:val="22"/>
        </w:rPr>
        <w:t>a</w:t>
      </w:r>
      <w:r w:rsidRPr="002103F3">
        <w:rPr>
          <w:rFonts w:asciiTheme="minorHAnsi" w:eastAsia="Calibri" w:hAnsiTheme="minorHAnsi" w:cs="Calibri"/>
          <w:sz w:val="22"/>
          <w:szCs w:val="22"/>
        </w:rPr>
        <w:t>s</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pacing w:val="1"/>
          <w:sz w:val="22"/>
          <w:szCs w:val="22"/>
        </w:rPr>
        <w:t>d</w:t>
      </w:r>
      <w:r w:rsidRPr="002103F3">
        <w:rPr>
          <w:rFonts w:asciiTheme="minorHAnsi" w:eastAsia="Calibri" w:hAnsiTheme="minorHAnsi" w:cs="Calibri"/>
          <w:spacing w:val="-1"/>
          <w:sz w:val="22"/>
          <w:szCs w:val="22"/>
        </w:rPr>
        <w:t>ef</w:t>
      </w:r>
      <w:r w:rsidRPr="002103F3">
        <w:rPr>
          <w:rFonts w:asciiTheme="minorHAnsi" w:eastAsia="Calibri" w:hAnsiTheme="minorHAnsi" w:cs="Calibri"/>
          <w:sz w:val="22"/>
          <w:szCs w:val="22"/>
        </w:rPr>
        <w:t>i</w:t>
      </w:r>
      <w:r w:rsidRPr="002103F3">
        <w:rPr>
          <w:rFonts w:asciiTheme="minorHAnsi" w:eastAsia="Calibri" w:hAnsiTheme="minorHAnsi" w:cs="Calibri"/>
          <w:spacing w:val="3"/>
          <w:sz w:val="22"/>
          <w:szCs w:val="22"/>
        </w:rPr>
        <w:t>n</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d in</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z w:val="22"/>
          <w:szCs w:val="22"/>
        </w:rPr>
        <w:t>BS</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z w:val="22"/>
          <w:szCs w:val="22"/>
        </w:rPr>
        <w:t>532</w:t>
      </w:r>
      <w:r w:rsidRPr="002103F3">
        <w:rPr>
          <w:rFonts w:asciiTheme="minorHAnsi" w:eastAsia="Calibri" w:hAnsiTheme="minorHAnsi" w:cs="Calibri"/>
          <w:spacing w:val="-1"/>
          <w:sz w:val="22"/>
          <w:szCs w:val="22"/>
        </w:rPr>
        <w:t>8</w:t>
      </w:r>
      <w:r w:rsidRPr="002103F3">
        <w:rPr>
          <w:rFonts w:asciiTheme="minorHAnsi" w:eastAsia="Calibri" w:hAnsiTheme="minorHAnsi" w:cs="Calibri"/>
          <w:sz w:val="22"/>
          <w:szCs w:val="22"/>
        </w:rPr>
        <w:t>,</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w</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ich</w:t>
      </w:r>
      <w:r w:rsidRPr="002103F3">
        <w:rPr>
          <w:rFonts w:asciiTheme="minorHAnsi" w:eastAsia="Calibri" w:hAnsiTheme="minorHAnsi" w:cs="Calibri"/>
          <w:spacing w:val="1"/>
          <w:sz w:val="22"/>
          <w:szCs w:val="22"/>
        </w:rPr>
        <w:t xml:space="preserve"> b</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t</w:t>
      </w:r>
      <w:r w:rsidRPr="002103F3">
        <w:rPr>
          <w:rFonts w:asciiTheme="minorHAnsi" w:eastAsia="Calibri" w:hAnsiTheme="minorHAnsi" w:cs="Calibri"/>
          <w:sz w:val="22"/>
          <w:szCs w:val="22"/>
        </w:rPr>
        <w:t>c</w:t>
      </w:r>
      <w:r w:rsidRPr="002103F3">
        <w:rPr>
          <w:rFonts w:asciiTheme="minorHAnsi" w:eastAsia="Calibri" w:hAnsiTheme="minorHAnsi" w:cs="Calibri"/>
          <w:spacing w:val="1"/>
          <w:sz w:val="22"/>
          <w:szCs w:val="22"/>
        </w:rPr>
        <w:t>h</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d o</w:t>
      </w:r>
      <w:r w:rsidRPr="002103F3">
        <w:rPr>
          <w:rFonts w:asciiTheme="minorHAnsi" w:eastAsia="Calibri" w:hAnsiTheme="minorHAnsi" w:cs="Calibri"/>
          <w:spacing w:val="-1"/>
          <w:sz w:val="22"/>
          <w:szCs w:val="22"/>
        </w:rPr>
        <w:t>f</w:t>
      </w:r>
      <w:r w:rsidRPr="002103F3">
        <w:rPr>
          <w:rFonts w:asciiTheme="minorHAnsi" w:eastAsia="Calibri" w:hAnsiTheme="minorHAnsi" w:cs="Calibri"/>
          <w:sz w:val="22"/>
          <w:szCs w:val="22"/>
        </w:rPr>
        <w:t>f</w:t>
      </w:r>
      <w:r w:rsidRPr="002103F3">
        <w:rPr>
          <w:rFonts w:asciiTheme="minorHAnsi" w:eastAsia="Calibri" w:hAnsiTheme="minorHAnsi" w:cs="Calibri"/>
          <w:spacing w:val="10"/>
          <w:sz w:val="22"/>
          <w:szCs w:val="22"/>
        </w:rPr>
        <w:t xml:space="preserve"> </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10"/>
          <w:sz w:val="22"/>
          <w:szCs w:val="22"/>
        </w:rPr>
        <w:t xml:space="preserve"> </w:t>
      </w:r>
      <w:r w:rsidRPr="002103F3">
        <w:rPr>
          <w:rFonts w:asciiTheme="minorHAnsi" w:eastAsia="Calibri" w:hAnsiTheme="minorHAnsi" w:cs="Calibri"/>
          <w:sz w:val="22"/>
          <w:szCs w:val="22"/>
        </w:rPr>
        <w:t>Sit</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w:t>
      </w:r>
      <w:r w:rsidRPr="002103F3">
        <w:rPr>
          <w:rFonts w:asciiTheme="minorHAnsi" w:eastAsia="Calibri" w:hAnsiTheme="minorHAnsi" w:cs="Calibri"/>
          <w:spacing w:val="10"/>
          <w:sz w:val="22"/>
          <w:szCs w:val="22"/>
        </w:rPr>
        <w:t xml:space="preserve"> </w:t>
      </w:r>
      <w:r w:rsidRPr="002103F3">
        <w:rPr>
          <w:rFonts w:asciiTheme="minorHAnsi" w:eastAsia="Calibri" w:hAnsiTheme="minorHAnsi" w:cs="Calibri"/>
          <w:spacing w:val="-1"/>
          <w:sz w:val="22"/>
          <w:szCs w:val="22"/>
        </w:rPr>
        <w:t>m</w:t>
      </w:r>
      <w:r w:rsidRPr="002103F3">
        <w:rPr>
          <w:rFonts w:asciiTheme="minorHAnsi" w:eastAsia="Calibri" w:hAnsiTheme="minorHAnsi" w:cs="Calibri"/>
          <w:sz w:val="22"/>
          <w:szCs w:val="22"/>
        </w:rPr>
        <w:t>ay</w:t>
      </w:r>
      <w:r w:rsidRPr="002103F3">
        <w:rPr>
          <w:rFonts w:asciiTheme="minorHAnsi" w:eastAsia="Calibri" w:hAnsiTheme="minorHAnsi" w:cs="Calibri"/>
          <w:spacing w:val="11"/>
          <w:sz w:val="22"/>
          <w:szCs w:val="22"/>
        </w:rPr>
        <w:t xml:space="preserve">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e</w:t>
      </w:r>
      <w:r w:rsidRPr="002103F3">
        <w:rPr>
          <w:rFonts w:asciiTheme="minorHAnsi" w:eastAsia="Calibri" w:hAnsiTheme="minorHAnsi" w:cs="Calibri"/>
          <w:spacing w:val="10"/>
          <w:sz w:val="22"/>
          <w:szCs w:val="22"/>
        </w:rPr>
        <w:t xml:space="preserve"> </w:t>
      </w:r>
      <w:r w:rsidRPr="002103F3">
        <w:rPr>
          <w:rFonts w:asciiTheme="minorHAnsi" w:eastAsia="Calibri" w:hAnsiTheme="minorHAnsi" w:cs="Calibri"/>
          <w:spacing w:val="1"/>
          <w:sz w:val="22"/>
          <w:szCs w:val="22"/>
        </w:rPr>
        <w:t>u</w:t>
      </w:r>
      <w:r w:rsidRPr="002103F3">
        <w:rPr>
          <w:rFonts w:asciiTheme="minorHAnsi" w:eastAsia="Calibri" w:hAnsiTheme="minorHAnsi" w:cs="Calibri"/>
          <w:spacing w:val="-1"/>
          <w:sz w:val="22"/>
          <w:szCs w:val="22"/>
        </w:rPr>
        <w:t>se</w:t>
      </w:r>
      <w:r w:rsidRPr="002103F3">
        <w:rPr>
          <w:rFonts w:asciiTheme="minorHAnsi" w:eastAsia="Calibri" w:hAnsiTheme="minorHAnsi" w:cs="Calibri"/>
          <w:sz w:val="22"/>
          <w:szCs w:val="22"/>
        </w:rPr>
        <w:t>d</w:t>
      </w:r>
      <w:r w:rsidRPr="002103F3">
        <w:rPr>
          <w:rFonts w:asciiTheme="minorHAnsi" w:eastAsia="Calibri" w:hAnsiTheme="minorHAnsi" w:cs="Calibri"/>
          <w:spacing w:val="12"/>
          <w:sz w:val="22"/>
          <w:szCs w:val="22"/>
        </w:rPr>
        <w:t xml:space="preserve"> </w:t>
      </w:r>
      <w:r w:rsidRPr="002103F3">
        <w:rPr>
          <w:rFonts w:asciiTheme="minorHAnsi" w:eastAsia="Calibri" w:hAnsiTheme="minorHAnsi" w:cs="Calibri"/>
          <w:sz w:val="22"/>
          <w:szCs w:val="22"/>
        </w:rPr>
        <w:t>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ly</w:t>
      </w:r>
      <w:r w:rsidRPr="002103F3">
        <w:rPr>
          <w:rFonts w:asciiTheme="minorHAnsi" w:eastAsia="Calibri" w:hAnsiTheme="minorHAnsi" w:cs="Calibri"/>
          <w:spacing w:val="11"/>
          <w:sz w:val="22"/>
          <w:szCs w:val="22"/>
        </w:rPr>
        <w:t xml:space="preserve"> </w:t>
      </w:r>
      <w:r w:rsidRPr="002103F3">
        <w:rPr>
          <w:rFonts w:asciiTheme="minorHAnsi" w:eastAsia="Calibri" w:hAnsiTheme="minorHAnsi" w:cs="Calibri"/>
          <w:spacing w:val="-1"/>
          <w:sz w:val="22"/>
          <w:szCs w:val="22"/>
        </w:rPr>
        <w:t>w</w:t>
      </w:r>
      <w:r w:rsidRPr="002103F3">
        <w:rPr>
          <w:rFonts w:asciiTheme="minorHAnsi" w:eastAsia="Calibri" w:hAnsiTheme="minorHAnsi" w:cs="Calibri"/>
          <w:sz w:val="22"/>
          <w:szCs w:val="22"/>
        </w:rPr>
        <w:t>ith</w:t>
      </w:r>
      <w:r w:rsidRPr="002103F3">
        <w:rPr>
          <w:rFonts w:asciiTheme="minorHAnsi" w:eastAsia="Calibri" w:hAnsiTheme="minorHAnsi" w:cs="Calibri"/>
          <w:spacing w:val="11"/>
          <w:sz w:val="22"/>
          <w:szCs w:val="22"/>
        </w:rPr>
        <w:t xml:space="preserve"> </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10"/>
          <w:sz w:val="22"/>
          <w:szCs w:val="22"/>
        </w:rPr>
        <w:t xml:space="preserve"> </w:t>
      </w:r>
      <w:r w:rsidRPr="002103F3">
        <w:rPr>
          <w:rFonts w:asciiTheme="minorHAnsi" w:eastAsia="Calibri" w:hAnsiTheme="minorHAnsi" w:cs="Calibri"/>
          <w:sz w:val="22"/>
          <w:szCs w:val="22"/>
        </w:rPr>
        <w:t>agre</w:t>
      </w:r>
      <w:r w:rsidRPr="002103F3">
        <w:rPr>
          <w:rFonts w:asciiTheme="minorHAnsi" w:eastAsia="Calibri" w:hAnsiTheme="minorHAnsi" w:cs="Calibri"/>
          <w:spacing w:val="-1"/>
          <w:sz w:val="22"/>
          <w:szCs w:val="22"/>
        </w:rPr>
        <w:t>eme</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z w:val="22"/>
          <w:szCs w:val="22"/>
        </w:rPr>
        <w:t>of</w:t>
      </w:r>
      <w:r w:rsidRPr="002103F3">
        <w:rPr>
          <w:rFonts w:asciiTheme="minorHAnsi" w:eastAsia="Calibri" w:hAnsiTheme="minorHAnsi" w:cs="Calibri"/>
          <w:spacing w:val="13"/>
          <w:sz w:val="22"/>
          <w:szCs w:val="22"/>
        </w:rPr>
        <w:t xml:space="preserve"> </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10"/>
          <w:sz w:val="22"/>
          <w:szCs w:val="22"/>
        </w:rPr>
        <w:t xml:space="preserve"> </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m</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lo</w:t>
      </w:r>
      <w:r w:rsidRPr="002103F3">
        <w:rPr>
          <w:rFonts w:asciiTheme="minorHAnsi" w:eastAsia="Calibri" w:hAnsiTheme="minorHAnsi" w:cs="Calibri"/>
          <w:spacing w:val="1"/>
          <w:sz w:val="22"/>
          <w:szCs w:val="22"/>
        </w:rPr>
        <w:t>y</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r’s</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z w:val="22"/>
          <w:szCs w:val="22"/>
        </w:rPr>
        <w:t>R</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r</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se</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w:t>
      </w:r>
      <w:r w:rsidRPr="002103F3">
        <w:rPr>
          <w:rFonts w:asciiTheme="minorHAnsi" w:eastAsia="Calibri" w:hAnsiTheme="minorHAnsi" w:cs="Calibri"/>
          <w:spacing w:val="3"/>
          <w:sz w:val="22"/>
          <w:szCs w:val="22"/>
        </w:rPr>
        <w:t>a</w:t>
      </w:r>
      <w:r w:rsidRPr="002103F3">
        <w:rPr>
          <w:rFonts w:asciiTheme="minorHAnsi" w:eastAsia="Calibri" w:hAnsiTheme="minorHAnsi" w:cs="Calibri"/>
          <w:sz w:val="22"/>
          <w:szCs w:val="22"/>
        </w:rPr>
        <w:t>ti</w:t>
      </w:r>
      <w:r w:rsidRPr="002103F3">
        <w:rPr>
          <w:rFonts w:asciiTheme="minorHAnsi" w:eastAsia="Calibri" w:hAnsiTheme="minorHAnsi" w:cs="Calibri"/>
          <w:spacing w:val="-1"/>
          <w:sz w:val="22"/>
          <w:szCs w:val="22"/>
        </w:rPr>
        <w:t>v</w:t>
      </w:r>
      <w:r w:rsidRPr="002103F3">
        <w:rPr>
          <w:rFonts w:asciiTheme="minorHAnsi" w:eastAsia="Calibri" w:hAnsiTheme="minorHAnsi" w:cs="Calibri"/>
          <w:sz w:val="22"/>
          <w:szCs w:val="22"/>
        </w:rPr>
        <w:t>e a</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d</w:t>
      </w:r>
      <w:r w:rsidRPr="002103F3">
        <w:rPr>
          <w:rFonts w:asciiTheme="minorHAnsi" w:eastAsia="Calibri" w:hAnsiTheme="minorHAnsi" w:cs="Calibri"/>
          <w:spacing w:val="11"/>
          <w:sz w:val="22"/>
          <w:szCs w:val="22"/>
        </w:rPr>
        <w:t xml:space="preserve"> </w:t>
      </w:r>
      <w:r w:rsidRPr="002103F3">
        <w:rPr>
          <w:rFonts w:asciiTheme="minorHAnsi" w:eastAsia="Calibri" w:hAnsiTheme="minorHAnsi" w:cs="Calibri"/>
          <w:sz w:val="22"/>
          <w:szCs w:val="22"/>
        </w:rPr>
        <w:t>comply</w:t>
      </w:r>
      <w:r w:rsidRPr="002103F3">
        <w:rPr>
          <w:rFonts w:asciiTheme="minorHAnsi" w:eastAsia="Calibri" w:hAnsiTheme="minorHAnsi" w:cs="Calibri"/>
          <w:spacing w:val="8"/>
          <w:sz w:val="22"/>
          <w:szCs w:val="22"/>
        </w:rPr>
        <w:t xml:space="preserve"> </w:t>
      </w:r>
      <w:r w:rsidRPr="002103F3">
        <w:rPr>
          <w:rFonts w:asciiTheme="minorHAnsi" w:eastAsia="Calibri" w:hAnsiTheme="minorHAnsi" w:cs="Calibri"/>
          <w:spacing w:val="-1"/>
          <w:sz w:val="22"/>
          <w:szCs w:val="22"/>
        </w:rPr>
        <w:t>w</w:t>
      </w:r>
      <w:r w:rsidRPr="002103F3">
        <w:rPr>
          <w:rFonts w:asciiTheme="minorHAnsi" w:eastAsia="Calibri" w:hAnsiTheme="minorHAnsi" w:cs="Calibri"/>
          <w:sz w:val="22"/>
          <w:szCs w:val="22"/>
        </w:rPr>
        <w:t>ith</w:t>
      </w:r>
      <w:r w:rsidRPr="002103F3">
        <w:rPr>
          <w:rFonts w:asciiTheme="minorHAnsi" w:eastAsia="Calibri" w:hAnsiTheme="minorHAnsi" w:cs="Calibri"/>
          <w:spacing w:val="11"/>
          <w:sz w:val="22"/>
          <w:szCs w:val="22"/>
        </w:rPr>
        <w:t xml:space="preserve"> </w:t>
      </w:r>
      <w:r w:rsidRPr="002103F3">
        <w:rPr>
          <w:rFonts w:asciiTheme="minorHAnsi" w:eastAsia="Calibri" w:hAnsiTheme="minorHAnsi" w:cs="Calibri"/>
          <w:sz w:val="22"/>
          <w:szCs w:val="22"/>
        </w:rPr>
        <w:t>all r</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qu</w:t>
      </w:r>
      <w:r w:rsidRPr="002103F3">
        <w:rPr>
          <w:rFonts w:asciiTheme="minorHAnsi" w:eastAsia="Calibri" w:hAnsiTheme="minorHAnsi" w:cs="Calibri"/>
          <w:sz w:val="22"/>
          <w:szCs w:val="22"/>
        </w:rPr>
        <w:t>ir</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m</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ts</w:t>
      </w:r>
      <w:r w:rsidRPr="002103F3">
        <w:rPr>
          <w:rFonts w:asciiTheme="minorHAnsi" w:eastAsia="Calibri" w:hAnsiTheme="minorHAnsi" w:cs="Calibri"/>
          <w:spacing w:val="-12"/>
          <w:sz w:val="22"/>
          <w:szCs w:val="22"/>
        </w:rPr>
        <w:t xml:space="preserve"> </w:t>
      </w:r>
      <w:r w:rsidRPr="002103F3">
        <w:rPr>
          <w:rFonts w:asciiTheme="minorHAnsi" w:eastAsia="Calibri" w:hAnsiTheme="minorHAnsi" w:cs="Calibri"/>
          <w:spacing w:val="1"/>
          <w:sz w:val="22"/>
          <w:szCs w:val="22"/>
        </w:rPr>
        <w:t>o</w:t>
      </w:r>
      <w:r w:rsidRPr="002103F3">
        <w:rPr>
          <w:rFonts w:asciiTheme="minorHAnsi" w:eastAsia="Calibri" w:hAnsiTheme="minorHAnsi" w:cs="Calibri"/>
          <w:sz w:val="22"/>
          <w:szCs w:val="22"/>
        </w:rPr>
        <w:t>f</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th</w:t>
      </w:r>
      <w:r w:rsidRPr="002103F3">
        <w:rPr>
          <w:rFonts w:asciiTheme="minorHAnsi" w:eastAsia="Calibri" w:hAnsiTheme="minorHAnsi" w:cs="Calibri"/>
          <w:sz w:val="22"/>
          <w:szCs w:val="22"/>
        </w:rPr>
        <w:t>e</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z w:val="22"/>
          <w:szCs w:val="22"/>
        </w:rPr>
        <w:t>Co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a</w:t>
      </w:r>
      <w:r w:rsidRPr="002103F3">
        <w:rPr>
          <w:rFonts w:asciiTheme="minorHAnsi" w:eastAsia="Calibri" w:hAnsiTheme="minorHAnsi" w:cs="Calibri"/>
          <w:sz w:val="22"/>
          <w:szCs w:val="22"/>
        </w:rPr>
        <w:t>ct.</w:t>
      </w:r>
    </w:p>
    <w:p w14:paraId="69BAE3AE" w14:textId="77777777" w:rsidR="003228F6" w:rsidRPr="002103F3" w:rsidRDefault="003228F6" w:rsidP="002103F3">
      <w:pPr>
        <w:spacing w:before="10" w:line="100" w:lineRule="exact"/>
        <w:jc w:val="both"/>
        <w:rPr>
          <w:rFonts w:asciiTheme="minorHAnsi" w:hAnsiTheme="minorHAnsi"/>
          <w:sz w:val="22"/>
          <w:szCs w:val="22"/>
        </w:rPr>
      </w:pPr>
    </w:p>
    <w:p w14:paraId="41BD8C5D" w14:textId="77777777" w:rsidR="00205D23" w:rsidRPr="002103F3" w:rsidRDefault="00205D23" w:rsidP="002103F3">
      <w:pPr>
        <w:spacing w:before="10" w:line="100" w:lineRule="exact"/>
        <w:jc w:val="both"/>
        <w:rPr>
          <w:rFonts w:asciiTheme="minorHAnsi" w:hAnsiTheme="minorHAnsi"/>
          <w:sz w:val="22"/>
          <w:szCs w:val="22"/>
        </w:rPr>
      </w:pPr>
    </w:p>
    <w:p w14:paraId="1FBE92D2" w14:textId="77777777" w:rsidR="003228F6" w:rsidRPr="002103F3" w:rsidRDefault="003228F6" w:rsidP="002103F3">
      <w:pPr>
        <w:spacing w:line="276" w:lineRule="auto"/>
        <w:ind w:right="113"/>
        <w:jc w:val="both"/>
        <w:rPr>
          <w:rFonts w:asciiTheme="minorHAnsi" w:eastAsia="Calibri" w:hAnsiTheme="minorHAnsi" w:cs="Calibri"/>
          <w:sz w:val="22"/>
          <w:szCs w:val="22"/>
        </w:rPr>
      </w:pPr>
      <w:r w:rsidRPr="002103F3">
        <w:rPr>
          <w:rFonts w:asciiTheme="minorHAnsi" w:eastAsia="Calibri" w:hAnsiTheme="minorHAnsi" w:cs="Calibri"/>
          <w:spacing w:val="-1"/>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z w:val="22"/>
          <w:szCs w:val="22"/>
        </w:rPr>
        <w:t>co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c</w:t>
      </w:r>
      <w:r w:rsidRPr="002103F3">
        <w:rPr>
          <w:rFonts w:asciiTheme="minorHAnsi" w:eastAsia="Calibri" w:hAnsiTheme="minorHAnsi" w:cs="Calibri"/>
          <w:spacing w:val="2"/>
          <w:sz w:val="22"/>
          <w:szCs w:val="22"/>
        </w:rPr>
        <w:t>r</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te</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all</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e</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z w:val="22"/>
          <w:szCs w:val="22"/>
        </w:rPr>
        <w:t>carr</w:t>
      </w:r>
      <w:r w:rsidRPr="002103F3">
        <w:rPr>
          <w:rFonts w:asciiTheme="minorHAnsi" w:eastAsia="Calibri" w:hAnsiTheme="minorHAnsi" w:cs="Calibri"/>
          <w:spacing w:val="3"/>
          <w:sz w:val="22"/>
          <w:szCs w:val="22"/>
        </w:rPr>
        <w:t>i</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d</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z w:val="22"/>
          <w:szCs w:val="22"/>
        </w:rPr>
        <w:t>in</w:t>
      </w:r>
      <w:r w:rsidRPr="002103F3">
        <w:rPr>
          <w:rFonts w:asciiTheme="minorHAnsi" w:eastAsia="Calibri" w:hAnsiTheme="minorHAnsi" w:cs="Calibri"/>
          <w:spacing w:val="9"/>
          <w:sz w:val="22"/>
          <w:szCs w:val="22"/>
        </w:rPr>
        <w:t xml:space="preserve"> </w:t>
      </w:r>
      <w:r w:rsidRPr="002103F3">
        <w:rPr>
          <w:rFonts w:asciiTheme="minorHAnsi" w:eastAsia="Calibri" w:hAnsiTheme="minorHAnsi" w:cs="Calibri"/>
          <w:spacing w:val="1"/>
          <w:sz w:val="22"/>
          <w:szCs w:val="22"/>
        </w:rPr>
        <w:t>pu</w:t>
      </w:r>
      <w:r w:rsidRPr="002103F3">
        <w:rPr>
          <w:rFonts w:asciiTheme="minorHAnsi" w:eastAsia="Calibri" w:hAnsiTheme="minorHAnsi" w:cs="Calibri"/>
          <w:sz w:val="22"/>
          <w:szCs w:val="22"/>
        </w:rPr>
        <w:t>r</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o</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 xml:space="preserve">e </w:t>
      </w:r>
      <w:r w:rsidRPr="002103F3">
        <w:rPr>
          <w:rFonts w:asciiTheme="minorHAnsi" w:eastAsia="Calibri" w:hAnsiTheme="minorHAnsi" w:cs="Calibri"/>
          <w:spacing w:val="-1"/>
          <w:sz w:val="22"/>
          <w:szCs w:val="22"/>
        </w:rPr>
        <w:t>m</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d</w:t>
      </w:r>
      <w:r w:rsidRPr="002103F3">
        <w:rPr>
          <w:rFonts w:asciiTheme="minorHAnsi" w:eastAsia="Calibri" w:hAnsiTheme="minorHAnsi" w:cs="Calibri"/>
          <w:sz w:val="22"/>
          <w:szCs w:val="22"/>
        </w:rPr>
        <w:t>e</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z w:val="22"/>
          <w:szCs w:val="22"/>
        </w:rPr>
        <w:t>a</w:t>
      </w:r>
      <w:r w:rsidRPr="002103F3">
        <w:rPr>
          <w:rFonts w:asciiTheme="minorHAnsi" w:eastAsia="Calibri" w:hAnsiTheme="minorHAnsi" w:cs="Calibri"/>
          <w:spacing w:val="3"/>
          <w:sz w:val="22"/>
          <w:szCs w:val="22"/>
        </w:rPr>
        <w:t>g</w:t>
      </w:r>
      <w:r w:rsidRPr="002103F3">
        <w:rPr>
          <w:rFonts w:asciiTheme="minorHAnsi" w:eastAsia="Calibri" w:hAnsiTheme="minorHAnsi" w:cs="Calibri"/>
          <w:sz w:val="22"/>
          <w:szCs w:val="22"/>
        </w:rPr>
        <w:t>it</w:t>
      </w:r>
      <w:r w:rsidRPr="002103F3">
        <w:rPr>
          <w:rFonts w:asciiTheme="minorHAnsi" w:eastAsia="Calibri" w:hAnsiTheme="minorHAnsi" w:cs="Calibri"/>
          <w:spacing w:val="1"/>
          <w:sz w:val="22"/>
          <w:szCs w:val="22"/>
        </w:rPr>
        <w:t>a</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o</w:t>
      </w:r>
      <w:r w:rsidRPr="002103F3">
        <w:rPr>
          <w:rFonts w:asciiTheme="minorHAnsi" w:eastAsia="Calibri" w:hAnsiTheme="minorHAnsi" w:cs="Calibri"/>
          <w:sz w:val="22"/>
          <w:szCs w:val="22"/>
        </w:rPr>
        <w:t>rs</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z w:val="22"/>
          <w:szCs w:val="22"/>
        </w:rPr>
        <w:t>o</w:t>
      </w:r>
      <w:r w:rsidRPr="002103F3">
        <w:rPr>
          <w:rFonts w:asciiTheme="minorHAnsi" w:eastAsia="Calibri" w:hAnsiTheme="minorHAnsi" w:cs="Calibri"/>
          <w:spacing w:val="3"/>
          <w:sz w:val="22"/>
          <w:szCs w:val="22"/>
        </w:rPr>
        <w:t>p</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rati</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g</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z w:val="22"/>
          <w:szCs w:val="22"/>
        </w:rPr>
        <w:t>co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ti</w:t>
      </w:r>
      <w:r w:rsidRPr="002103F3">
        <w:rPr>
          <w:rFonts w:asciiTheme="minorHAnsi" w:eastAsia="Calibri" w:hAnsiTheme="minorHAnsi" w:cs="Calibri"/>
          <w:spacing w:val="1"/>
          <w:sz w:val="22"/>
          <w:szCs w:val="22"/>
        </w:rPr>
        <w:t>nu</w:t>
      </w:r>
      <w:r w:rsidRPr="002103F3">
        <w:rPr>
          <w:rFonts w:asciiTheme="minorHAnsi" w:eastAsia="Calibri" w:hAnsiTheme="minorHAnsi" w:cs="Calibri"/>
          <w:sz w:val="22"/>
          <w:szCs w:val="22"/>
        </w:rPr>
        <w:t>o</w:t>
      </w:r>
      <w:r w:rsidRPr="002103F3">
        <w:rPr>
          <w:rFonts w:asciiTheme="minorHAnsi" w:eastAsia="Calibri" w:hAnsiTheme="minorHAnsi" w:cs="Calibri"/>
          <w:spacing w:val="1"/>
          <w:sz w:val="22"/>
          <w:szCs w:val="22"/>
        </w:rPr>
        <w:t>u</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l</w:t>
      </w:r>
      <w:r w:rsidRPr="002103F3">
        <w:rPr>
          <w:rFonts w:asciiTheme="minorHAnsi" w:eastAsia="Calibri" w:hAnsiTheme="minorHAnsi" w:cs="Calibri"/>
          <w:spacing w:val="1"/>
          <w:sz w:val="22"/>
          <w:szCs w:val="22"/>
        </w:rPr>
        <w:t>y</w:t>
      </w:r>
      <w:r w:rsidRPr="002103F3">
        <w:rPr>
          <w:rFonts w:asciiTheme="minorHAnsi" w:eastAsia="Calibri" w:hAnsiTheme="minorHAnsi" w:cs="Calibri"/>
          <w:sz w:val="22"/>
          <w:szCs w:val="22"/>
        </w:rPr>
        <w:t>,</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z w:val="22"/>
          <w:szCs w:val="22"/>
        </w:rPr>
        <w:t>or</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u</w:t>
      </w:r>
      <w:r w:rsidRPr="002103F3">
        <w:rPr>
          <w:rFonts w:asciiTheme="minorHAnsi" w:eastAsia="Calibri" w:hAnsiTheme="minorHAnsi" w:cs="Calibri"/>
          <w:sz w:val="22"/>
          <w:szCs w:val="22"/>
        </w:rPr>
        <w:t>ck</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pacing w:val="-1"/>
          <w:sz w:val="22"/>
          <w:szCs w:val="22"/>
        </w:rPr>
        <w:t>m</w:t>
      </w:r>
      <w:r w:rsidRPr="002103F3">
        <w:rPr>
          <w:rFonts w:asciiTheme="minorHAnsi" w:eastAsia="Calibri" w:hAnsiTheme="minorHAnsi" w:cs="Calibri"/>
          <w:sz w:val="22"/>
          <w:szCs w:val="22"/>
        </w:rPr>
        <w:t>ix</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2"/>
          <w:sz w:val="22"/>
          <w:szCs w:val="22"/>
        </w:rPr>
        <w:t>r</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pacing w:val="-1"/>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z w:val="22"/>
          <w:szCs w:val="22"/>
        </w:rPr>
        <w:t>co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c</w:t>
      </w:r>
      <w:r w:rsidRPr="002103F3">
        <w:rPr>
          <w:rFonts w:asciiTheme="minorHAnsi" w:eastAsia="Calibri" w:hAnsiTheme="minorHAnsi" w:cs="Calibri"/>
          <w:spacing w:val="2"/>
          <w:sz w:val="22"/>
          <w:szCs w:val="22"/>
        </w:rPr>
        <w:t>r</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te</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 xml:space="preserve">all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e</w:t>
      </w:r>
      <w:r w:rsidRPr="002103F3">
        <w:rPr>
          <w:rFonts w:asciiTheme="minorHAnsi" w:eastAsia="Calibri" w:hAnsiTheme="minorHAnsi" w:cs="Calibri"/>
          <w:spacing w:val="26"/>
          <w:sz w:val="22"/>
          <w:szCs w:val="22"/>
        </w:rPr>
        <w:t xml:space="preserve"> </w:t>
      </w:r>
      <w:r w:rsidRPr="002103F3">
        <w:rPr>
          <w:rFonts w:asciiTheme="minorHAnsi" w:eastAsia="Calibri" w:hAnsiTheme="minorHAnsi" w:cs="Calibri"/>
          <w:sz w:val="22"/>
          <w:szCs w:val="22"/>
        </w:rPr>
        <w:t>compac</w:t>
      </w:r>
      <w:r w:rsidRPr="002103F3">
        <w:rPr>
          <w:rFonts w:asciiTheme="minorHAnsi" w:eastAsia="Calibri" w:hAnsiTheme="minorHAnsi" w:cs="Calibri"/>
          <w:spacing w:val="1"/>
          <w:sz w:val="22"/>
          <w:szCs w:val="22"/>
        </w:rPr>
        <w:t>t</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d</w:t>
      </w:r>
      <w:r w:rsidRPr="002103F3">
        <w:rPr>
          <w:rFonts w:asciiTheme="minorHAnsi" w:eastAsia="Calibri" w:hAnsiTheme="minorHAnsi" w:cs="Calibri"/>
          <w:spacing w:val="20"/>
          <w:sz w:val="22"/>
          <w:szCs w:val="22"/>
        </w:rPr>
        <w:t xml:space="preserve"> </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d</w:t>
      </w:r>
      <w:r w:rsidRPr="002103F3">
        <w:rPr>
          <w:rFonts w:asciiTheme="minorHAnsi" w:eastAsia="Calibri" w:hAnsiTheme="minorHAnsi" w:cs="Calibri"/>
          <w:spacing w:val="26"/>
          <w:sz w:val="22"/>
          <w:szCs w:val="22"/>
        </w:rPr>
        <w:t xml:space="preserve"> </w:t>
      </w:r>
      <w:r w:rsidRPr="002103F3">
        <w:rPr>
          <w:rFonts w:asciiTheme="minorHAnsi" w:eastAsia="Calibri" w:hAnsiTheme="minorHAnsi" w:cs="Calibri"/>
          <w:sz w:val="22"/>
          <w:szCs w:val="22"/>
        </w:rPr>
        <w:t>in</w:t>
      </w:r>
      <w:r w:rsidRPr="002103F3">
        <w:rPr>
          <w:rFonts w:asciiTheme="minorHAnsi" w:eastAsia="Calibri" w:hAnsiTheme="minorHAnsi" w:cs="Calibri"/>
          <w:spacing w:val="28"/>
          <w:sz w:val="22"/>
          <w:szCs w:val="22"/>
        </w:rPr>
        <w:t xml:space="preserve"> </w:t>
      </w:r>
      <w:r w:rsidRPr="002103F3">
        <w:rPr>
          <w:rFonts w:asciiTheme="minorHAnsi" w:eastAsia="Calibri" w:hAnsiTheme="minorHAnsi" w:cs="Calibri"/>
          <w:sz w:val="22"/>
          <w:szCs w:val="22"/>
        </w:rPr>
        <w:t>its</w:t>
      </w:r>
      <w:r w:rsidRPr="002103F3">
        <w:rPr>
          <w:rFonts w:asciiTheme="minorHAnsi" w:eastAsia="Calibri" w:hAnsiTheme="minorHAnsi" w:cs="Calibri"/>
          <w:spacing w:val="26"/>
          <w:sz w:val="22"/>
          <w:szCs w:val="22"/>
        </w:rPr>
        <w:t xml:space="preserve"> </w:t>
      </w:r>
      <w:r w:rsidRPr="002103F3">
        <w:rPr>
          <w:rFonts w:asciiTheme="minorHAnsi" w:eastAsia="Calibri" w:hAnsiTheme="minorHAnsi" w:cs="Calibri"/>
          <w:spacing w:val="-1"/>
          <w:sz w:val="22"/>
          <w:szCs w:val="22"/>
        </w:rPr>
        <w:t>f</w:t>
      </w:r>
      <w:r w:rsidRPr="002103F3">
        <w:rPr>
          <w:rFonts w:asciiTheme="minorHAnsi" w:eastAsia="Calibri" w:hAnsiTheme="minorHAnsi" w:cs="Calibri"/>
          <w:sz w:val="22"/>
          <w:szCs w:val="22"/>
        </w:rPr>
        <w:t>i</w:t>
      </w:r>
      <w:r w:rsidRPr="002103F3">
        <w:rPr>
          <w:rFonts w:asciiTheme="minorHAnsi" w:eastAsia="Calibri" w:hAnsiTheme="minorHAnsi" w:cs="Calibri"/>
          <w:spacing w:val="1"/>
          <w:sz w:val="22"/>
          <w:szCs w:val="22"/>
        </w:rPr>
        <w:t>n</w:t>
      </w:r>
      <w:r w:rsidRPr="002103F3">
        <w:rPr>
          <w:rFonts w:asciiTheme="minorHAnsi" w:eastAsia="Calibri" w:hAnsiTheme="minorHAnsi" w:cs="Calibri"/>
          <w:spacing w:val="-2"/>
          <w:sz w:val="22"/>
          <w:szCs w:val="22"/>
        </w:rPr>
        <w:t>a</w:t>
      </w:r>
      <w:r w:rsidRPr="002103F3">
        <w:rPr>
          <w:rFonts w:asciiTheme="minorHAnsi" w:eastAsia="Calibri" w:hAnsiTheme="minorHAnsi" w:cs="Calibri"/>
          <w:sz w:val="22"/>
          <w:szCs w:val="22"/>
        </w:rPr>
        <w:t>l</w:t>
      </w:r>
      <w:r w:rsidRPr="002103F3">
        <w:rPr>
          <w:rFonts w:asciiTheme="minorHAnsi" w:eastAsia="Calibri" w:hAnsiTheme="minorHAnsi" w:cs="Calibri"/>
          <w:spacing w:val="26"/>
          <w:sz w:val="22"/>
          <w:szCs w:val="22"/>
        </w:rPr>
        <w:t xml:space="preserve"> </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o</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iti</w:t>
      </w:r>
      <w:r w:rsidRPr="002103F3">
        <w:rPr>
          <w:rFonts w:asciiTheme="minorHAnsi" w:eastAsia="Calibri" w:hAnsiTheme="minorHAnsi" w:cs="Calibri"/>
          <w:spacing w:val="1"/>
          <w:sz w:val="22"/>
          <w:szCs w:val="22"/>
        </w:rPr>
        <w:t>o</w:t>
      </w:r>
      <w:r w:rsidRPr="002103F3">
        <w:rPr>
          <w:rFonts w:asciiTheme="minorHAnsi" w:eastAsia="Calibri" w:hAnsiTheme="minorHAnsi" w:cs="Calibri"/>
          <w:sz w:val="22"/>
          <w:szCs w:val="22"/>
        </w:rPr>
        <w:t>n</w:t>
      </w:r>
      <w:r w:rsidRPr="002103F3">
        <w:rPr>
          <w:rFonts w:asciiTheme="minorHAnsi" w:eastAsia="Calibri" w:hAnsiTheme="minorHAnsi" w:cs="Calibri"/>
          <w:spacing w:val="23"/>
          <w:sz w:val="22"/>
          <w:szCs w:val="22"/>
        </w:rPr>
        <w:t xml:space="preserve"> </w:t>
      </w:r>
      <w:r w:rsidRPr="002103F3">
        <w:rPr>
          <w:rFonts w:asciiTheme="minorHAnsi" w:eastAsia="Calibri" w:hAnsiTheme="minorHAnsi" w:cs="Calibri"/>
          <w:spacing w:val="-1"/>
          <w:sz w:val="22"/>
          <w:szCs w:val="22"/>
        </w:rPr>
        <w:t>w</w:t>
      </w:r>
      <w:r w:rsidRPr="002103F3">
        <w:rPr>
          <w:rFonts w:asciiTheme="minorHAnsi" w:eastAsia="Calibri" w:hAnsiTheme="minorHAnsi" w:cs="Calibri"/>
          <w:sz w:val="22"/>
          <w:szCs w:val="22"/>
        </w:rPr>
        <w:t>it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in</w:t>
      </w:r>
      <w:r w:rsidRPr="002103F3">
        <w:rPr>
          <w:rFonts w:asciiTheme="minorHAnsi" w:eastAsia="Calibri" w:hAnsiTheme="minorHAnsi" w:cs="Calibri"/>
          <w:spacing w:val="24"/>
          <w:sz w:val="22"/>
          <w:szCs w:val="22"/>
        </w:rPr>
        <w:t xml:space="preserve"> </w:t>
      </w:r>
      <w:r w:rsidRPr="002103F3">
        <w:rPr>
          <w:rFonts w:asciiTheme="minorHAnsi" w:eastAsia="Calibri" w:hAnsiTheme="minorHAnsi" w:cs="Calibri"/>
          <w:sz w:val="22"/>
          <w:szCs w:val="22"/>
        </w:rPr>
        <w:t>2</w:t>
      </w:r>
      <w:r w:rsidRPr="002103F3">
        <w:rPr>
          <w:rFonts w:asciiTheme="minorHAnsi" w:eastAsia="Calibri" w:hAnsiTheme="minorHAnsi" w:cs="Calibri"/>
          <w:spacing w:val="28"/>
          <w:sz w:val="22"/>
          <w:szCs w:val="22"/>
        </w:rPr>
        <w:t xml:space="preserve"> </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o</w:t>
      </w:r>
      <w:r w:rsidRPr="002103F3">
        <w:rPr>
          <w:rFonts w:asciiTheme="minorHAnsi" w:eastAsia="Calibri" w:hAnsiTheme="minorHAnsi" w:cs="Calibri"/>
          <w:spacing w:val="1"/>
          <w:sz w:val="22"/>
          <w:szCs w:val="22"/>
        </w:rPr>
        <w:t>u</w:t>
      </w:r>
      <w:r w:rsidRPr="002103F3">
        <w:rPr>
          <w:rFonts w:asciiTheme="minorHAnsi" w:eastAsia="Calibri" w:hAnsiTheme="minorHAnsi" w:cs="Calibri"/>
          <w:sz w:val="22"/>
          <w:szCs w:val="22"/>
        </w:rPr>
        <w:t>rs</w:t>
      </w:r>
      <w:r w:rsidRPr="002103F3">
        <w:rPr>
          <w:rFonts w:asciiTheme="minorHAnsi" w:eastAsia="Calibri" w:hAnsiTheme="minorHAnsi" w:cs="Calibri"/>
          <w:spacing w:val="24"/>
          <w:sz w:val="22"/>
          <w:szCs w:val="22"/>
        </w:rPr>
        <w:t xml:space="preserve"> </w:t>
      </w:r>
      <w:r w:rsidRPr="002103F3">
        <w:rPr>
          <w:rFonts w:asciiTheme="minorHAnsi" w:eastAsia="Calibri" w:hAnsiTheme="minorHAnsi" w:cs="Calibri"/>
          <w:sz w:val="22"/>
          <w:szCs w:val="22"/>
        </w:rPr>
        <w:t>of</w:t>
      </w:r>
      <w:r w:rsidRPr="002103F3">
        <w:rPr>
          <w:rFonts w:asciiTheme="minorHAnsi" w:eastAsia="Calibri" w:hAnsiTheme="minorHAnsi" w:cs="Calibri"/>
          <w:spacing w:val="27"/>
          <w:sz w:val="22"/>
          <w:szCs w:val="22"/>
        </w:rPr>
        <w:t xml:space="preserve"> </w:t>
      </w:r>
      <w:r w:rsidRPr="002103F3">
        <w:rPr>
          <w:rFonts w:asciiTheme="minorHAnsi" w:eastAsia="Calibri" w:hAnsiTheme="minorHAnsi" w:cs="Calibri"/>
          <w:spacing w:val="-2"/>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25"/>
          <w:sz w:val="22"/>
          <w:szCs w:val="22"/>
        </w:rPr>
        <w:t xml:space="preserve"> </w:t>
      </w:r>
      <w:r w:rsidRPr="002103F3">
        <w:rPr>
          <w:rFonts w:asciiTheme="minorHAnsi" w:eastAsia="Calibri" w:hAnsiTheme="minorHAnsi" w:cs="Calibri"/>
          <w:sz w:val="22"/>
          <w:szCs w:val="22"/>
        </w:rPr>
        <w:t>i</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odu</w:t>
      </w:r>
      <w:r w:rsidRPr="002103F3">
        <w:rPr>
          <w:rFonts w:asciiTheme="minorHAnsi" w:eastAsia="Calibri" w:hAnsiTheme="minorHAnsi" w:cs="Calibri"/>
          <w:sz w:val="22"/>
          <w:szCs w:val="22"/>
        </w:rPr>
        <w:t>ction</w:t>
      </w:r>
      <w:r w:rsidRPr="002103F3">
        <w:rPr>
          <w:rFonts w:asciiTheme="minorHAnsi" w:eastAsia="Calibri" w:hAnsiTheme="minorHAnsi" w:cs="Calibri"/>
          <w:spacing w:val="19"/>
          <w:sz w:val="22"/>
          <w:szCs w:val="22"/>
        </w:rPr>
        <w:t xml:space="preserve"> </w:t>
      </w:r>
      <w:r w:rsidRPr="002103F3">
        <w:rPr>
          <w:rFonts w:asciiTheme="minorHAnsi" w:eastAsia="Calibri" w:hAnsiTheme="minorHAnsi" w:cs="Calibri"/>
          <w:sz w:val="22"/>
          <w:szCs w:val="22"/>
        </w:rPr>
        <w:t>of</w:t>
      </w:r>
      <w:r w:rsidRPr="002103F3">
        <w:rPr>
          <w:rFonts w:asciiTheme="minorHAnsi" w:eastAsia="Calibri" w:hAnsiTheme="minorHAnsi" w:cs="Calibri"/>
          <w:spacing w:val="27"/>
          <w:sz w:val="22"/>
          <w:szCs w:val="22"/>
        </w:rPr>
        <w:t xml:space="preserve"> </w:t>
      </w:r>
      <w:r w:rsidRPr="002103F3">
        <w:rPr>
          <w:rFonts w:asciiTheme="minorHAnsi" w:eastAsia="Calibri" w:hAnsiTheme="minorHAnsi" w:cs="Calibri"/>
          <w:sz w:val="22"/>
          <w:szCs w:val="22"/>
        </w:rPr>
        <w:t>c</w:t>
      </w:r>
      <w:r w:rsidRPr="002103F3">
        <w:rPr>
          <w:rFonts w:asciiTheme="minorHAnsi" w:eastAsia="Calibri" w:hAnsiTheme="minorHAnsi" w:cs="Calibri"/>
          <w:spacing w:val="-1"/>
          <w:sz w:val="22"/>
          <w:szCs w:val="22"/>
        </w:rPr>
        <w:t>eme</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w:t>
      </w:r>
      <w:r w:rsidRPr="002103F3">
        <w:rPr>
          <w:rFonts w:asciiTheme="minorHAnsi" w:eastAsia="Calibri" w:hAnsiTheme="minorHAnsi" w:cs="Calibri"/>
          <w:spacing w:val="23"/>
          <w:sz w:val="22"/>
          <w:szCs w:val="22"/>
        </w:rPr>
        <w:t xml:space="preserve"> </w:t>
      </w:r>
      <w:r w:rsidRPr="002103F3">
        <w:rPr>
          <w:rFonts w:asciiTheme="minorHAnsi" w:eastAsia="Calibri" w:hAnsiTheme="minorHAnsi" w:cs="Calibri"/>
          <w:sz w:val="22"/>
          <w:szCs w:val="22"/>
        </w:rPr>
        <w:t>to</w:t>
      </w:r>
      <w:r w:rsidRPr="002103F3">
        <w:rPr>
          <w:rFonts w:asciiTheme="minorHAnsi" w:eastAsia="Calibri" w:hAnsiTheme="minorHAnsi" w:cs="Calibri"/>
          <w:spacing w:val="27"/>
          <w:sz w:val="22"/>
          <w:szCs w:val="22"/>
        </w:rPr>
        <w:t xml:space="preserve"> </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25"/>
          <w:sz w:val="22"/>
          <w:szCs w:val="22"/>
        </w:rPr>
        <w:t xml:space="preserve"> </w:t>
      </w:r>
      <w:r w:rsidRPr="002103F3">
        <w:rPr>
          <w:rFonts w:asciiTheme="minorHAnsi" w:eastAsia="Calibri" w:hAnsiTheme="minorHAnsi" w:cs="Calibri"/>
          <w:sz w:val="22"/>
          <w:szCs w:val="22"/>
        </w:rPr>
        <w:t>aggrega</w:t>
      </w:r>
      <w:r w:rsidRPr="002103F3">
        <w:rPr>
          <w:rFonts w:asciiTheme="minorHAnsi" w:eastAsia="Calibri" w:hAnsiTheme="minorHAnsi" w:cs="Calibri"/>
          <w:spacing w:val="1"/>
          <w:sz w:val="22"/>
          <w:szCs w:val="22"/>
        </w:rPr>
        <w:t>t</w:t>
      </w:r>
      <w:r w:rsidRPr="002103F3">
        <w:rPr>
          <w:rFonts w:asciiTheme="minorHAnsi" w:eastAsia="Calibri" w:hAnsiTheme="minorHAnsi" w:cs="Calibri"/>
          <w:spacing w:val="-1"/>
          <w:sz w:val="22"/>
          <w:szCs w:val="22"/>
        </w:rPr>
        <w:t>es</w:t>
      </w:r>
      <w:r w:rsidRPr="002103F3">
        <w:rPr>
          <w:rFonts w:asciiTheme="minorHAnsi" w:eastAsia="Calibri" w:hAnsiTheme="minorHAnsi" w:cs="Calibri"/>
          <w:sz w:val="22"/>
          <w:szCs w:val="22"/>
        </w:rPr>
        <w:t>,</w:t>
      </w:r>
      <w:r w:rsidRPr="002103F3">
        <w:rPr>
          <w:rFonts w:asciiTheme="minorHAnsi" w:eastAsia="Calibri" w:hAnsiTheme="minorHAnsi" w:cs="Calibri"/>
          <w:spacing w:val="20"/>
          <w:sz w:val="22"/>
          <w:szCs w:val="22"/>
        </w:rPr>
        <w:t xml:space="preserve"> </w:t>
      </w:r>
      <w:r w:rsidRPr="002103F3">
        <w:rPr>
          <w:rFonts w:asciiTheme="minorHAnsi" w:eastAsia="Calibri" w:hAnsiTheme="minorHAnsi" w:cs="Calibri"/>
          <w:spacing w:val="1"/>
          <w:sz w:val="22"/>
          <w:szCs w:val="22"/>
        </w:rPr>
        <w:t>un</w:t>
      </w:r>
      <w:r w:rsidRPr="002103F3">
        <w:rPr>
          <w:rFonts w:asciiTheme="minorHAnsi" w:eastAsia="Calibri" w:hAnsiTheme="minorHAnsi" w:cs="Calibri"/>
          <w:sz w:val="22"/>
          <w:szCs w:val="22"/>
        </w:rPr>
        <w:t>l</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s</w:t>
      </w:r>
      <w:r w:rsidRPr="002103F3">
        <w:rPr>
          <w:rFonts w:asciiTheme="minorHAnsi" w:eastAsia="Calibri" w:hAnsiTheme="minorHAnsi" w:cs="Calibri"/>
          <w:spacing w:val="23"/>
          <w:sz w:val="22"/>
          <w:szCs w:val="22"/>
        </w:rPr>
        <w:t xml:space="preserve"> </w:t>
      </w:r>
      <w:r w:rsidRPr="002103F3">
        <w:rPr>
          <w:rFonts w:asciiTheme="minorHAnsi" w:eastAsia="Calibri" w:hAnsiTheme="minorHAnsi" w:cs="Calibri"/>
          <w:sz w:val="22"/>
          <w:szCs w:val="22"/>
        </w:rPr>
        <w:t>a</w:t>
      </w:r>
      <w:r w:rsidR="00B8145B" w:rsidRPr="002103F3">
        <w:rPr>
          <w:rFonts w:asciiTheme="minorHAnsi" w:eastAsia="Calibri" w:hAnsiTheme="minorHAnsi" w:cs="Calibri"/>
          <w:sz w:val="22"/>
          <w:szCs w:val="22"/>
        </w:rPr>
        <w:t xml:space="preserve"> </w:t>
      </w:r>
      <w:r w:rsidRPr="002103F3">
        <w:rPr>
          <w:rFonts w:asciiTheme="minorHAnsi" w:eastAsia="Calibri" w:hAnsiTheme="minorHAnsi" w:cs="Calibri"/>
          <w:sz w:val="22"/>
          <w:szCs w:val="22"/>
        </w:rPr>
        <w:t>lo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g</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w:t>
      </w:r>
      <w:r w:rsidRPr="002103F3">
        <w:rPr>
          <w:rFonts w:asciiTheme="minorHAnsi" w:eastAsia="Calibri" w:hAnsiTheme="minorHAnsi" w:cs="Calibri"/>
          <w:spacing w:val="6"/>
          <w:sz w:val="22"/>
          <w:szCs w:val="22"/>
        </w:rPr>
        <w:t xml:space="preserve"> </w:t>
      </w:r>
      <w:r w:rsidRPr="002103F3">
        <w:rPr>
          <w:rFonts w:asciiTheme="minorHAnsi" w:eastAsia="Calibri" w:hAnsiTheme="minorHAnsi" w:cs="Calibri"/>
          <w:sz w:val="22"/>
          <w:szCs w:val="22"/>
        </w:rPr>
        <w:t>time</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pacing w:val="2"/>
          <w:sz w:val="22"/>
          <w:szCs w:val="22"/>
        </w:rPr>
        <w:t>i</w:t>
      </w:r>
      <w:r w:rsidRPr="002103F3">
        <w:rPr>
          <w:rFonts w:asciiTheme="minorHAnsi" w:eastAsia="Calibri" w:hAnsiTheme="minorHAnsi" w:cs="Calibri"/>
          <w:sz w:val="22"/>
          <w:szCs w:val="22"/>
        </w:rPr>
        <w:t>s</w:t>
      </w:r>
      <w:r w:rsidRPr="002103F3">
        <w:rPr>
          <w:rFonts w:asciiTheme="minorHAnsi" w:eastAsia="Calibri" w:hAnsiTheme="minorHAnsi" w:cs="Calibri"/>
          <w:spacing w:val="8"/>
          <w:sz w:val="22"/>
          <w:szCs w:val="22"/>
        </w:rPr>
        <w:t xml:space="preserve"> </w:t>
      </w:r>
      <w:r w:rsidRPr="002103F3">
        <w:rPr>
          <w:rFonts w:asciiTheme="minorHAnsi" w:eastAsia="Calibri" w:hAnsiTheme="minorHAnsi" w:cs="Calibri"/>
          <w:sz w:val="22"/>
          <w:szCs w:val="22"/>
        </w:rPr>
        <w:t>agr</w:t>
      </w:r>
      <w:r w:rsidRPr="002103F3">
        <w:rPr>
          <w:rFonts w:asciiTheme="minorHAnsi" w:eastAsia="Calibri" w:hAnsiTheme="minorHAnsi" w:cs="Calibri"/>
          <w:spacing w:val="2"/>
          <w:sz w:val="22"/>
          <w:szCs w:val="22"/>
        </w:rPr>
        <w:t>e</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d</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y</w:t>
      </w:r>
      <w:r w:rsidRPr="002103F3">
        <w:rPr>
          <w:rFonts w:asciiTheme="minorHAnsi" w:eastAsia="Calibri" w:hAnsiTheme="minorHAnsi" w:cs="Calibri"/>
          <w:spacing w:val="9"/>
          <w:sz w:val="22"/>
          <w:szCs w:val="22"/>
        </w:rPr>
        <w:t xml:space="preserve"> </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m</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lo</w:t>
      </w:r>
      <w:r w:rsidRPr="002103F3">
        <w:rPr>
          <w:rFonts w:asciiTheme="minorHAnsi" w:eastAsia="Calibri" w:hAnsiTheme="minorHAnsi" w:cs="Calibri"/>
          <w:spacing w:val="1"/>
          <w:sz w:val="22"/>
          <w:szCs w:val="22"/>
        </w:rPr>
        <w:t>y</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r’s R</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r</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se</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a</w:t>
      </w:r>
      <w:r w:rsidRPr="002103F3">
        <w:rPr>
          <w:rFonts w:asciiTheme="minorHAnsi" w:eastAsia="Calibri" w:hAnsiTheme="minorHAnsi" w:cs="Calibri"/>
          <w:sz w:val="22"/>
          <w:szCs w:val="22"/>
        </w:rPr>
        <w:t>ti</w:t>
      </w:r>
      <w:r w:rsidRPr="002103F3">
        <w:rPr>
          <w:rFonts w:asciiTheme="minorHAnsi" w:eastAsia="Calibri" w:hAnsiTheme="minorHAnsi" w:cs="Calibri"/>
          <w:spacing w:val="1"/>
          <w:sz w:val="22"/>
          <w:szCs w:val="22"/>
        </w:rPr>
        <w:t>v</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 xml:space="preserve">. </w:t>
      </w:r>
      <w:r w:rsidRPr="002103F3">
        <w:rPr>
          <w:rFonts w:asciiTheme="minorHAnsi" w:eastAsia="Calibri" w:hAnsiTheme="minorHAnsi" w:cs="Calibri"/>
          <w:spacing w:val="-1"/>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13"/>
          <w:sz w:val="22"/>
          <w:szCs w:val="22"/>
        </w:rPr>
        <w:t xml:space="preserve"> </w:t>
      </w:r>
      <w:r w:rsidRPr="002103F3">
        <w:rPr>
          <w:rFonts w:asciiTheme="minorHAnsi" w:eastAsia="Calibri" w:hAnsiTheme="minorHAnsi" w:cs="Calibri"/>
          <w:sz w:val="22"/>
          <w:szCs w:val="22"/>
        </w:rPr>
        <w:t>ti</w:t>
      </w:r>
      <w:r w:rsidRPr="002103F3">
        <w:rPr>
          <w:rFonts w:asciiTheme="minorHAnsi" w:eastAsia="Calibri" w:hAnsiTheme="minorHAnsi" w:cs="Calibri"/>
          <w:spacing w:val="2"/>
          <w:sz w:val="22"/>
          <w:szCs w:val="22"/>
        </w:rPr>
        <w:t>m</w:t>
      </w:r>
      <w:r w:rsidRPr="002103F3">
        <w:rPr>
          <w:rFonts w:asciiTheme="minorHAnsi" w:eastAsia="Calibri" w:hAnsiTheme="minorHAnsi" w:cs="Calibri"/>
          <w:sz w:val="22"/>
          <w:szCs w:val="22"/>
        </w:rPr>
        <w:t>e</w:t>
      </w:r>
      <w:r w:rsidRPr="002103F3">
        <w:rPr>
          <w:rFonts w:asciiTheme="minorHAnsi" w:eastAsia="Calibri" w:hAnsiTheme="minorHAnsi" w:cs="Calibri"/>
          <w:spacing w:val="6"/>
          <w:sz w:val="22"/>
          <w:szCs w:val="22"/>
        </w:rPr>
        <w:t xml:space="preserve"> </w:t>
      </w:r>
      <w:r w:rsidRPr="002103F3">
        <w:rPr>
          <w:rFonts w:asciiTheme="minorHAnsi" w:eastAsia="Calibri" w:hAnsiTheme="minorHAnsi" w:cs="Calibri"/>
          <w:sz w:val="22"/>
          <w:szCs w:val="22"/>
        </w:rPr>
        <w:t>of</w:t>
      </w:r>
      <w:r w:rsidRPr="002103F3">
        <w:rPr>
          <w:rFonts w:asciiTheme="minorHAnsi" w:eastAsia="Calibri" w:hAnsiTheme="minorHAnsi" w:cs="Calibri"/>
          <w:spacing w:val="7"/>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u</w:t>
      </w:r>
      <w:r w:rsidRPr="002103F3">
        <w:rPr>
          <w:rFonts w:asciiTheme="minorHAnsi" w:eastAsia="Calibri" w:hAnsiTheme="minorHAnsi" w:cs="Calibri"/>
          <w:sz w:val="22"/>
          <w:szCs w:val="22"/>
        </w:rPr>
        <w:t>ch</w:t>
      </w:r>
      <w:r w:rsidRPr="002103F3">
        <w:rPr>
          <w:rFonts w:asciiTheme="minorHAnsi" w:eastAsia="Calibri" w:hAnsiTheme="minorHAnsi" w:cs="Calibri"/>
          <w:spacing w:val="7"/>
          <w:sz w:val="22"/>
          <w:szCs w:val="22"/>
        </w:rPr>
        <w:t xml:space="preserve"> </w:t>
      </w:r>
      <w:r w:rsidRPr="002103F3">
        <w:rPr>
          <w:rFonts w:asciiTheme="minorHAnsi" w:eastAsia="Calibri" w:hAnsiTheme="minorHAnsi" w:cs="Calibri"/>
          <w:sz w:val="22"/>
          <w:szCs w:val="22"/>
        </w:rPr>
        <w:t>i</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odu</w:t>
      </w:r>
      <w:r w:rsidRPr="002103F3">
        <w:rPr>
          <w:rFonts w:asciiTheme="minorHAnsi" w:eastAsia="Calibri" w:hAnsiTheme="minorHAnsi" w:cs="Calibri"/>
          <w:sz w:val="22"/>
          <w:szCs w:val="22"/>
        </w:rPr>
        <w:t>ction</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all</w:t>
      </w:r>
      <w:r w:rsidRPr="002103F3">
        <w:rPr>
          <w:rFonts w:asciiTheme="minorHAnsi" w:eastAsia="Calibri" w:hAnsiTheme="minorHAnsi" w:cs="Calibri"/>
          <w:spacing w:val="7"/>
          <w:sz w:val="22"/>
          <w:szCs w:val="22"/>
        </w:rPr>
        <w:t xml:space="preserve">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e</w:t>
      </w:r>
      <w:r w:rsidRPr="002103F3">
        <w:rPr>
          <w:rFonts w:asciiTheme="minorHAnsi" w:eastAsia="Calibri" w:hAnsiTheme="minorHAnsi" w:cs="Calibri"/>
          <w:spacing w:val="8"/>
          <w:sz w:val="22"/>
          <w:szCs w:val="22"/>
        </w:rPr>
        <w:t xml:space="preserve"> </w:t>
      </w:r>
      <w:r w:rsidRPr="002103F3">
        <w:rPr>
          <w:rFonts w:asciiTheme="minorHAnsi" w:eastAsia="Calibri" w:hAnsiTheme="minorHAnsi" w:cs="Calibri"/>
          <w:sz w:val="22"/>
          <w:szCs w:val="22"/>
        </w:rPr>
        <w:t>r</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cor</w:t>
      </w:r>
      <w:r w:rsidRPr="002103F3">
        <w:rPr>
          <w:rFonts w:asciiTheme="minorHAnsi" w:eastAsia="Calibri" w:hAnsiTheme="minorHAnsi" w:cs="Calibri"/>
          <w:spacing w:val="1"/>
          <w:sz w:val="22"/>
          <w:szCs w:val="22"/>
        </w:rPr>
        <w:t>d</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d</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z w:val="22"/>
          <w:szCs w:val="22"/>
        </w:rPr>
        <w:t>on</w:t>
      </w:r>
      <w:r w:rsidRPr="002103F3">
        <w:rPr>
          <w:rFonts w:asciiTheme="minorHAnsi" w:eastAsia="Calibri" w:hAnsiTheme="minorHAnsi" w:cs="Calibri"/>
          <w:spacing w:val="9"/>
          <w:sz w:val="22"/>
          <w:szCs w:val="22"/>
        </w:rPr>
        <w:t xml:space="preserve"> </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 xml:space="preserve">e </w:t>
      </w:r>
      <w:r w:rsidRPr="002103F3">
        <w:rPr>
          <w:rFonts w:asciiTheme="minorHAnsi" w:eastAsia="Calibri" w:hAnsiTheme="minorHAnsi" w:cs="Calibri"/>
          <w:spacing w:val="1"/>
          <w:sz w:val="22"/>
          <w:szCs w:val="22"/>
        </w:rPr>
        <w:t>d</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li</w:t>
      </w:r>
      <w:r w:rsidRPr="002103F3">
        <w:rPr>
          <w:rFonts w:asciiTheme="minorHAnsi" w:eastAsia="Calibri" w:hAnsiTheme="minorHAnsi" w:cs="Calibri"/>
          <w:spacing w:val="1"/>
          <w:sz w:val="22"/>
          <w:szCs w:val="22"/>
        </w:rPr>
        <w:t>v</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ry</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ote</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pacing w:val="1"/>
          <w:sz w:val="22"/>
          <w:szCs w:val="22"/>
        </w:rPr>
        <w:t>t</w:t>
      </w:r>
      <w:r w:rsidRPr="002103F3">
        <w:rPr>
          <w:rFonts w:asciiTheme="minorHAnsi" w:eastAsia="Calibri" w:hAnsiTheme="minorHAnsi" w:cs="Calibri"/>
          <w:sz w:val="22"/>
          <w:szCs w:val="22"/>
        </w:rPr>
        <w:t>og</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w:t>
      </w:r>
      <w:r w:rsidRPr="002103F3">
        <w:rPr>
          <w:rFonts w:asciiTheme="minorHAnsi" w:eastAsia="Calibri" w:hAnsiTheme="minorHAnsi" w:cs="Calibri"/>
          <w:spacing w:val="-7"/>
          <w:sz w:val="22"/>
          <w:szCs w:val="22"/>
        </w:rPr>
        <w:t xml:space="preserve"> </w:t>
      </w:r>
      <w:r w:rsidRPr="002103F3">
        <w:rPr>
          <w:rFonts w:asciiTheme="minorHAnsi" w:eastAsia="Calibri" w:hAnsiTheme="minorHAnsi" w:cs="Calibri"/>
          <w:spacing w:val="1"/>
          <w:sz w:val="22"/>
          <w:szCs w:val="22"/>
        </w:rPr>
        <w:t>w</w:t>
      </w:r>
      <w:r w:rsidRPr="002103F3">
        <w:rPr>
          <w:rFonts w:asciiTheme="minorHAnsi" w:eastAsia="Calibri" w:hAnsiTheme="minorHAnsi" w:cs="Calibri"/>
          <w:sz w:val="22"/>
          <w:szCs w:val="22"/>
        </w:rPr>
        <w:t>ith</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th</w:t>
      </w:r>
      <w:r w:rsidRPr="002103F3">
        <w:rPr>
          <w:rFonts w:asciiTheme="minorHAnsi" w:eastAsia="Calibri" w:hAnsiTheme="minorHAnsi" w:cs="Calibri"/>
          <w:sz w:val="22"/>
          <w:szCs w:val="22"/>
        </w:rPr>
        <w:t>e</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z w:val="22"/>
          <w:szCs w:val="22"/>
        </w:rPr>
        <w:t>w</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2"/>
          <w:sz w:val="22"/>
          <w:szCs w:val="22"/>
        </w:rPr>
        <w:t>i</w:t>
      </w:r>
      <w:r w:rsidRPr="002103F3">
        <w:rPr>
          <w:rFonts w:asciiTheme="minorHAnsi" w:eastAsia="Calibri" w:hAnsiTheme="minorHAnsi" w:cs="Calibri"/>
          <w:sz w:val="22"/>
          <w:szCs w:val="22"/>
        </w:rPr>
        <w:t>g</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t</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z w:val="22"/>
          <w:szCs w:val="22"/>
        </w:rPr>
        <w:t>of</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th</w:t>
      </w:r>
      <w:r w:rsidRPr="002103F3">
        <w:rPr>
          <w:rFonts w:asciiTheme="minorHAnsi" w:eastAsia="Calibri" w:hAnsiTheme="minorHAnsi" w:cs="Calibri"/>
          <w:sz w:val="22"/>
          <w:szCs w:val="22"/>
        </w:rPr>
        <w:t>e</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z w:val="22"/>
          <w:szCs w:val="22"/>
        </w:rPr>
        <w:t>c</w:t>
      </w:r>
      <w:r w:rsidRPr="002103F3">
        <w:rPr>
          <w:rFonts w:asciiTheme="minorHAnsi" w:eastAsia="Calibri" w:hAnsiTheme="minorHAnsi" w:cs="Calibri"/>
          <w:spacing w:val="1"/>
          <w:sz w:val="22"/>
          <w:szCs w:val="22"/>
        </w:rPr>
        <w:t>on</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ti</w:t>
      </w:r>
      <w:r w:rsidRPr="002103F3">
        <w:rPr>
          <w:rFonts w:asciiTheme="minorHAnsi" w:eastAsia="Calibri" w:hAnsiTheme="minorHAnsi" w:cs="Calibri"/>
          <w:spacing w:val="1"/>
          <w:sz w:val="22"/>
          <w:szCs w:val="22"/>
        </w:rPr>
        <w:t>tu</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n</w:t>
      </w:r>
      <w:r w:rsidRPr="002103F3">
        <w:rPr>
          <w:rFonts w:asciiTheme="minorHAnsi" w:eastAsia="Calibri" w:hAnsiTheme="minorHAnsi" w:cs="Calibri"/>
          <w:spacing w:val="3"/>
          <w:sz w:val="22"/>
          <w:szCs w:val="22"/>
        </w:rPr>
        <w:t>t</w:t>
      </w:r>
      <w:r w:rsidRPr="002103F3">
        <w:rPr>
          <w:rFonts w:asciiTheme="minorHAnsi" w:eastAsia="Calibri" w:hAnsiTheme="minorHAnsi" w:cs="Calibri"/>
          <w:sz w:val="22"/>
          <w:szCs w:val="22"/>
        </w:rPr>
        <w:t>s</w:t>
      </w:r>
      <w:r w:rsidRPr="002103F3">
        <w:rPr>
          <w:rFonts w:asciiTheme="minorHAnsi" w:eastAsia="Calibri" w:hAnsiTheme="minorHAnsi" w:cs="Calibri"/>
          <w:spacing w:val="-11"/>
          <w:sz w:val="22"/>
          <w:szCs w:val="22"/>
        </w:rPr>
        <w:t xml:space="preserve"> </w:t>
      </w:r>
      <w:r w:rsidRPr="002103F3">
        <w:rPr>
          <w:rFonts w:asciiTheme="minorHAnsi" w:eastAsia="Calibri" w:hAnsiTheme="minorHAnsi" w:cs="Calibri"/>
          <w:spacing w:val="1"/>
          <w:sz w:val="22"/>
          <w:szCs w:val="22"/>
        </w:rPr>
        <w:t>o</w:t>
      </w:r>
      <w:r w:rsidRPr="002103F3">
        <w:rPr>
          <w:rFonts w:asciiTheme="minorHAnsi" w:eastAsia="Calibri" w:hAnsiTheme="minorHAnsi" w:cs="Calibri"/>
          <w:sz w:val="22"/>
          <w:szCs w:val="22"/>
        </w:rPr>
        <w:t>f</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z w:val="22"/>
          <w:szCs w:val="22"/>
        </w:rPr>
        <w:t>each</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z w:val="22"/>
          <w:szCs w:val="22"/>
        </w:rPr>
        <w:t>mix.</w:t>
      </w:r>
      <w:r w:rsidR="00B8145B" w:rsidRPr="002103F3">
        <w:rPr>
          <w:rFonts w:asciiTheme="minorHAnsi" w:eastAsia="Calibri" w:hAnsiTheme="minorHAnsi" w:cs="Calibri"/>
          <w:sz w:val="22"/>
          <w:szCs w:val="22"/>
        </w:rPr>
        <w:t xml:space="preserve"> </w:t>
      </w:r>
      <w:r w:rsidRPr="002103F3">
        <w:rPr>
          <w:rFonts w:asciiTheme="minorHAnsi" w:eastAsia="Calibri" w:hAnsiTheme="minorHAnsi" w:cs="Calibri"/>
          <w:sz w:val="22"/>
          <w:szCs w:val="22"/>
        </w:rPr>
        <w:t>W</w:t>
      </w:r>
      <w:r w:rsidRPr="002103F3">
        <w:rPr>
          <w:rFonts w:asciiTheme="minorHAnsi" w:eastAsia="Calibri" w:hAnsiTheme="minorHAnsi" w:cs="Calibri"/>
          <w:spacing w:val="1"/>
          <w:sz w:val="22"/>
          <w:szCs w:val="22"/>
        </w:rPr>
        <w:t>h</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n</w:t>
      </w:r>
      <w:r w:rsidRPr="002103F3">
        <w:rPr>
          <w:rFonts w:asciiTheme="minorHAnsi" w:eastAsia="Calibri" w:hAnsiTheme="minorHAnsi" w:cs="Calibri"/>
          <w:spacing w:val="13"/>
          <w:sz w:val="22"/>
          <w:szCs w:val="22"/>
        </w:rPr>
        <w:t xml:space="preserve"> </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u</w:t>
      </w:r>
      <w:r w:rsidRPr="002103F3">
        <w:rPr>
          <w:rFonts w:asciiTheme="minorHAnsi" w:eastAsia="Calibri" w:hAnsiTheme="minorHAnsi" w:cs="Calibri"/>
          <w:sz w:val="22"/>
          <w:szCs w:val="22"/>
        </w:rPr>
        <w:t>c</w:t>
      </w:r>
      <w:r w:rsidRPr="002103F3">
        <w:rPr>
          <w:rFonts w:asciiTheme="minorHAnsi" w:eastAsia="Calibri" w:hAnsiTheme="minorHAnsi" w:cs="Calibri"/>
          <w:spacing w:val="1"/>
          <w:sz w:val="22"/>
          <w:szCs w:val="22"/>
        </w:rPr>
        <w:t>k-</w:t>
      </w:r>
      <w:r w:rsidRPr="002103F3">
        <w:rPr>
          <w:rFonts w:asciiTheme="minorHAnsi" w:eastAsia="Calibri" w:hAnsiTheme="minorHAnsi" w:cs="Calibri"/>
          <w:spacing w:val="-1"/>
          <w:sz w:val="22"/>
          <w:szCs w:val="22"/>
        </w:rPr>
        <w:t>m</w:t>
      </w:r>
      <w:r w:rsidRPr="002103F3">
        <w:rPr>
          <w:rFonts w:asciiTheme="minorHAnsi" w:eastAsia="Calibri" w:hAnsiTheme="minorHAnsi" w:cs="Calibri"/>
          <w:sz w:val="22"/>
          <w:szCs w:val="22"/>
        </w:rPr>
        <w:t>ix</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d</w:t>
      </w:r>
      <w:r w:rsidRPr="002103F3">
        <w:rPr>
          <w:rFonts w:asciiTheme="minorHAnsi" w:eastAsia="Calibri" w:hAnsiTheme="minorHAnsi" w:cs="Calibri"/>
          <w:spacing w:val="10"/>
          <w:sz w:val="22"/>
          <w:szCs w:val="22"/>
        </w:rPr>
        <w:t xml:space="preserve"> </w:t>
      </w:r>
      <w:r w:rsidRPr="002103F3">
        <w:rPr>
          <w:rFonts w:asciiTheme="minorHAnsi" w:eastAsia="Calibri" w:hAnsiTheme="minorHAnsi" w:cs="Calibri"/>
          <w:sz w:val="22"/>
          <w:szCs w:val="22"/>
        </w:rPr>
        <w:t>co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cr</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3"/>
          <w:sz w:val="22"/>
          <w:szCs w:val="22"/>
        </w:rPr>
        <w:t>t</w:t>
      </w:r>
      <w:r w:rsidRPr="002103F3">
        <w:rPr>
          <w:rFonts w:asciiTheme="minorHAnsi" w:eastAsia="Calibri" w:hAnsiTheme="minorHAnsi" w:cs="Calibri"/>
          <w:sz w:val="22"/>
          <w:szCs w:val="22"/>
        </w:rPr>
        <w:t>e</w:t>
      </w:r>
      <w:r w:rsidRPr="002103F3">
        <w:rPr>
          <w:rFonts w:asciiTheme="minorHAnsi" w:eastAsia="Calibri" w:hAnsiTheme="minorHAnsi" w:cs="Calibri"/>
          <w:spacing w:val="9"/>
          <w:sz w:val="22"/>
          <w:szCs w:val="22"/>
        </w:rPr>
        <w:t xml:space="preserve"> </w:t>
      </w:r>
      <w:r w:rsidRPr="002103F3">
        <w:rPr>
          <w:rFonts w:asciiTheme="minorHAnsi" w:eastAsia="Calibri" w:hAnsiTheme="minorHAnsi" w:cs="Calibri"/>
          <w:spacing w:val="2"/>
          <w:sz w:val="22"/>
          <w:szCs w:val="22"/>
        </w:rPr>
        <w:t>i</w:t>
      </w:r>
      <w:r w:rsidRPr="002103F3">
        <w:rPr>
          <w:rFonts w:asciiTheme="minorHAnsi" w:eastAsia="Calibri" w:hAnsiTheme="minorHAnsi" w:cs="Calibri"/>
          <w:sz w:val="22"/>
          <w:szCs w:val="22"/>
        </w:rPr>
        <w:t>s</w:t>
      </w:r>
      <w:r w:rsidRPr="002103F3">
        <w:rPr>
          <w:rFonts w:asciiTheme="minorHAnsi" w:eastAsia="Calibri" w:hAnsiTheme="minorHAnsi" w:cs="Calibri"/>
          <w:spacing w:val="15"/>
          <w:sz w:val="22"/>
          <w:szCs w:val="22"/>
        </w:rPr>
        <w:t xml:space="preserve"> </w:t>
      </w:r>
      <w:r w:rsidRPr="002103F3">
        <w:rPr>
          <w:rFonts w:asciiTheme="minorHAnsi" w:eastAsia="Calibri" w:hAnsiTheme="minorHAnsi" w:cs="Calibri"/>
          <w:spacing w:val="1"/>
          <w:sz w:val="22"/>
          <w:szCs w:val="22"/>
        </w:rPr>
        <w:t>us</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d</w:t>
      </w:r>
      <w:r w:rsidRPr="002103F3">
        <w:rPr>
          <w:rFonts w:asciiTheme="minorHAnsi" w:eastAsia="Calibri" w:hAnsiTheme="minorHAnsi" w:cs="Calibri"/>
          <w:sz w:val="22"/>
          <w:szCs w:val="22"/>
        </w:rPr>
        <w:t>,</w:t>
      </w:r>
      <w:r w:rsidRPr="002103F3">
        <w:rPr>
          <w:rFonts w:asciiTheme="minorHAnsi" w:eastAsia="Calibri" w:hAnsiTheme="minorHAnsi" w:cs="Calibri"/>
          <w:spacing w:val="13"/>
          <w:sz w:val="22"/>
          <w:szCs w:val="22"/>
        </w:rPr>
        <w:t xml:space="preserve"> </w:t>
      </w:r>
      <w:r w:rsidRPr="002103F3">
        <w:rPr>
          <w:rFonts w:asciiTheme="minorHAnsi" w:eastAsia="Calibri" w:hAnsiTheme="minorHAnsi" w:cs="Calibri"/>
          <w:spacing w:val="-1"/>
          <w:sz w:val="22"/>
          <w:szCs w:val="22"/>
        </w:rPr>
        <w:t>w</w:t>
      </w:r>
      <w:r w:rsidRPr="002103F3">
        <w:rPr>
          <w:rFonts w:asciiTheme="minorHAnsi" w:eastAsia="Calibri" w:hAnsiTheme="minorHAnsi" w:cs="Calibri"/>
          <w:sz w:val="22"/>
          <w:szCs w:val="22"/>
        </w:rPr>
        <w:t>a</w:t>
      </w:r>
      <w:r w:rsidRPr="002103F3">
        <w:rPr>
          <w:rFonts w:asciiTheme="minorHAnsi" w:eastAsia="Calibri" w:hAnsiTheme="minorHAnsi" w:cs="Calibri"/>
          <w:spacing w:val="3"/>
          <w:sz w:val="22"/>
          <w:szCs w:val="22"/>
        </w:rPr>
        <w:t>t</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w:t>
      </w:r>
      <w:r w:rsidRPr="002103F3">
        <w:rPr>
          <w:rFonts w:asciiTheme="minorHAnsi" w:eastAsia="Calibri" w:hAnsiTheme="minorHAnsi" w:cs="Calibri"/>
          <w:spacing w:val="15"/>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all</w:t>
      </w:r>
      <w:r w:rsidRPr="002103F3">
        <w:rPr>
          <w:rFonts w:asciiTheme="minorHAnsi" w:eastAsia="Calibri" w:hAnsiTheme="minorHAnsi" w:cs="Calibri"/>
          <w:spacing w:val="13"/>
          <w:sz w:val="22"/>
          <w:szCs w:val="22"/>
        </w:rPr>
        <w:t xml:space="preserve">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e</w:t>
      </w:r>
      <w:r w:rsidRPr="002103F3">
        <w:rPr>
          <w:rFonts w:asciiTheme="minorHAnsi" w:eastAsia="Calibri" w:hAnsiTheme="minorHAnsi" w:cs="Calibri"/>
          <w:spacing w:val="16"/>
          <w:sz w:val="22"/>
          <w:szCs w:val="22"/>
        </w:rPr>
        <w:t xml:space="preserve"> </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dd</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d</w:t>
      </w:r>
      <w:r w:rsidRPr="002103F3">
        <w:rPr>
          <w:rFonts w:asciiTheme="minorHAnsi" w:eastAsia="Calibri" w:hAnsiTheme="minorHAnsi" w:cs="Calibri"/>
          <w:spacing w:val="15"/>
          <w:sz w:val="22"/>
          <w:szCs w:val="22"/>
        </w:rPr>
        <w:t xml:space="preserve"> </w:t>
      </w:r>
      <w:r w:rsidRPr="002103F3">
        <w:rPr>
          <w:rFonts w:asciiTheme="minorHAnsi" w:eastAsia="Calibri" w:hAnsiTheme="minorHAnsi" w:cs="Calibri"/>
          <w:spacing w:val="1"/>
          <w:sz w:val="22"/>
          <w:szCs w:val="22"/>
        </w:rPr>
        <w:t>und</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w:t>
      </w:r>
      <w:r w:rsidRPr="002103F3">
        <w:rPr>
          <w:rFonts w:asciiTheme="minorHAnsi" w:eastAsia="Calibri" w:hAnsiTheme="minorHAnsi" w:cs="Calibri"/>
          <w:spacing w:val="12"/>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up</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2"/>
          <w:sz w:val="22"/>
          <w:szCs w:val="22"/>
        </w:rPr>
        <w:t>r</w:t>
      </w:r>
      <w:r w:rsidRPr="002103F3">
        <w:rPr>
          <w:rFonts w:asciiTheme="minorHAnsi" w:eastAsia="Calibri" w:hAnsiTheme="minorHAnsi" w:cs="Calibri"/>
          <w:spacing w:val="-1"/>
          <w:sz w:val="22"/>
          <w:szCs w:val="22"/>
        </w:rPr>
        <w:t>v</w:t>
      </w:r>
      <w:r w:rsidRPr="002103F3">
        <w:rPr>
          <w:rFonts w:asciiTheme="minorHAnsi" w:eastAsia="Calibri" w:hAnsiTheme="minorHAnsi" w:cs="Calibri"/>
          <w:spacing w:val="2"/>
          <w:sz w:val="22"/>
          <w:szCs w:val="22"/>
        </w:rPr>
        <w:t>i</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io</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w:t>
      </w:r>
      <w:r w:rsidRPr="002103F3">
        <w:rPr>
          <w:rFonts w:asciiTheme="minorHAnsi" w:eastAsia="Calibri" w:hAnsiTheme="minorHAnsi" w:cs="Calibri"/>
          <w:spacing w:val="7"/>
          <w:sz w:val="22"/>
          <w:szCs w:val="22"/>
        </w:rPr>
        <w:t xml:space="preserve"> </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it</w:t>
      </w:r>
      <w:r w:rsidRPr="002103F3">
        <w:rPr>
          <w:rFonts w:asciiTheme="minorHAnsi" w:eastAsia="Calibri" w:hAnsiTheme="minorHAnsi" w:cs="Calibri"/>
          <w:spacing w:val="3"/>
          <w:sz w:val="22"/>
          <w:szCs w:val="22"/>
        </w:rPr>
        <w:t>h</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w:t>
      </w:r>
      <w:r w:rsidRPr="002103F3">
        <w:rPr>
          <w:rFonts w:asciiTheme="minorHAnsi" w:eastAsia="Calibri" w:hAnsiTheme="minorHAnsi" w:cs="Calibri"/>
          <w:spacing w:val="12"/>
          <w:sz w:val="22"/>
          <w:szCs w:val="22"/>
        </w:rPr>
        <w:t xml:space="preserve"> </w:t>
      </w:r>
      <w:r w:rsidRPr="002103F3">
        <w:rPr>
          <w:rFonts w:asciiTheme="minorHAnsi" w:eastAsia="Calibri" w:hAnsiTheme="minorHAnsi" w:cs="Calibri"/>
          <w:sz w:val="22"/>
          <w:szCs w:val="22"/>
        </w:rPr>
        <w:t>at</w:t>
      </w:r>
      <w:r w:rsidRPr="002103F3">
        <w:rPr>
          <w:rFonts w:asciiTheme="minorHAnsi" w:eastAsia="Calibri" w:hAnsiTheme="minorHAnsi" w:cs="Calibri"/>
          <w:spacing w:val="18"/>
          <w:sz w:val="22"/>
          <w:szCs w:val="22"/>
        </w:rPr>
        <w:t xml:space="preserve"> </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13"/>
          <w:sz w:val="22"/>
          <w:szCs w:val="22"/>
        </w:rPr>
        <w:t xml:space="preserve"> </w:t>
      </w:r>
      <w:r w:rsidRPr="002103F3">
        <w:rPr>
          <w:rFonts w:asciiTheme="minorHAnsi" w:eastAsia="Calibri" w:hAnsiTheme="minorHAnsi" w:cs="Calibri"/>
          <w:sz w:val="22"/>
          <w:szCs w:val="22"/>
        </w:rPr>
        <w:t>Site</w:t>
      </w:r>
      <w:r w:rsidRPr="002103F3">
        <w:rPr>
          <w:rFonts w:asciiTheme="minorHAnsi" w:eastAsia="Calibri" w:hAnsiTheme="minorHAnsi" w:cs="Calibri"/>
          <w:spacing w:val="15"/>
          <w:sz w:val="22"/>
          <w:szCs w:val="22"/>
        </w:rPr>
        <w:t xml:space="preserve"> </w:t>
      </w:r>
      <w:r w:rsidRPr="002103F3">
        <w:rPr>
          <w:rFonts w:asciiTheme="minorHAnsi" w:eastAsia="Calibri" w:hAnsiTheme="minorHAnsi" w:cs="Calibri"/>
          <w:sz w:val="22"/>
          <w:szCs w:val="22"/>
        </w:rPr>
        <w:t>or</w:t>
      </w:r>
      <w:r w:rsidRPr="002103F3">
        <w:rPr>
          <w:rFonts w:asciiTheme="minorHAnsi" w:eastAsia="Calibri" w:hAnsiTheme="minorHAnsi" w:cs="Calibri"/>
          <w:spacing w:val="15"/>
          <w:sz w:val="22"/>
          <w:szCs w:val="22"/>
        </w:rPr>
        <w:t xml:space="preserve"> </w:t>
      </w:r>
      <w:r w:rsidRPr="002103F3">
        <w:rPr>
          <w:rFonts w:asciiTheme="minorHAnsi" w:eastAsia="Calibri" w:hAnsiTheme="minorHAnsi" w:cs="Calibri"/>
          <w:sz w:val="22"/>
          <w:szCs w:val="22"/>
        </w:rPr>
        <w:t>at</w:t>
      </w:r>
      <w:r w:rsidRPr="002103F3">
        <w:rPr>
          <w:rFonts w:asciiTheme="minorHAnsi" w:eastAsia="Calibri" w:hAnsiTheme="minorHAnsi" w:cs="Calibri"/>
          <w:spacing w:val="16"/>
          <w:sz w:val="22"/>
          <w:szCs w:val="22"/>
        </w:rPr>
        <w:t xml:space="preserve"> </w:t>
      </w:r>
      <w:r w:rsidRPr="002103F3">
        <w:rPr>
          <w:rFonts w:asciiTheme="minorHAnsi" w:eastAsia="Calibri" w:hAnsiTheme="minorHAnsi" w:cs="Calibri"/>
          <w:sz w:val="22"/>
          <w:szCs w:val="22"/>
        </w:rPr>
        <w:t>t</w:t>
      </w:r>
      <w:r w:rsidRPr="002103F3">
        <w:rPr>
          <w:rFonts w:asciiTheme="minorHAnsi" w:eastAsia="Calibri" w:hAnsiTheme="minorHAnsi" w:cs="Calibri"/>
          <w:spacing w:val="4"/>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13"/>
          <w:sz w:val="22"/>
          <w:szCs w:val="22"/>
        </w:rPr>
        <w:t xml:space="preserve"> </w:t>
      </w:r>
      <w:r w:rsidRPr="002103F3">
        <w:rPr>
          <w:rFonts w:asciiTheme="minorHAnsi" w:eastAsia="Calibri" w:hAnsiTheme="minorHAnsi" w:cs="Calibri"/>
          <w:spacing w:val="2"/>
          <w:sz w:val="22"/>
          <w:szCs w:val="22"/>
        </w:rPr>
        <w:t>c</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tr</w:t>
      </w:r>
      <w:r w:rsidRPr="002103F3">
        <w:rPr>
          <w:rFonts w:asciiTheme="minorHAnsi" w:eastAsia="Calibri" w:hAnsiTheme="minorHAnsi" w:cs="Calibri"/>
          <w:spacing w:val="1"/>
          <w:sz w:val="22"/>
          <w:szCs w:val="22"/>
        </w:rPr>
        <w:t>a</w:t>
      </w:r>
      <w:r w:rsidRPr="002103F3">
        <w:rPr>
          <w:rFonts w:asciiTheme="minorHAnsi" w:eastAsia="Calibri" w:hAnsiTheme="minorHAnsi" w:cs="Calibri"/>
          <w:sz w:val="22"/>
          <w:szCs w:val="22"/>
        </w:rPr>
        <w:t xml:space="preserve">l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t</w:t>
      </w:r>
      <w:r w:rsidRPr="002103F3">
        <w:rPr>
          <w:rFonts w:asciiTheme="minorHAnsi" w:eastAsia="Calibri" w:hAnsiTheme="minorHAnsi" w:cs="Calibri"/>
          <w:sz w:val="22"/>
          <w:szCs w:val="22"/>
        </w:rPr>
        <w:t>c</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i</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g</w:t>
      </w:r>
      <w:r w:rsidRPr="002103F3">
        <w:rPr>
          <w:rFonts w:asciiTheme="minorHAnsi" w:eastAsia="Calibri" w:hAnsiTheme="minorHAnsi" w:cs="Calibri"/>
          <w:spacing w:val="29"/>
          <w:sz w:val="22"/>
          <w:szCs w:val="22"/>
        </w:rPr>
        <w:t xml:space="preserve"> </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la</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w:t>
      </w:r>
      <w:r w:rsidRPr="002103F3">
        <w:rPr>
          <w:rFonts w:asciiTheme="minorHAnsi" w:eastAsia="Calibri" w:hAnsiTheme="minorHAnsi" w:cs="Calibri"/>
          <w:spacing w:val="31"/>
          <w:sz w:val="22"/>
          <w:szCs w:val="22"/>
        </w:rPr>
        <w:t xml:space="preserve"> </w:t>
      </w:r>
      <w:r w:rsidRPr="002103F3">
        <w:rPr>
          <w:rFonts w:asciiTheme="minorHAnsi" w:eastAsia="Calibri" w:hAnsiTheme="minorHAnsi" w:cs="Calibri"/>
          <w:sz w:val="22"/>
          <w:szCs w:val="22"/>
        </w:rPr>
        <w:t>as</w:t>
      </w:r>
      <w:r w:rsidRPr="002103F3">
        <w:rPr>
          <w:rFonts w:asciiTheme="minorHAnsi" w:eastAsia="Calibri" w:hAnsiTheme="minorHAnsi" w:cs="Calibri"/>
          <w:spacing w:val="33"/>
          <w:sz w:val="22"/>
          <w:szCs w:val="22"/>
        </w:rPr>
        <w:t xml:space="preserve"> </w:t>
      </w:r>
      <w:r w:rsidRPr="002103F3">
        <w:rPr>
          <w:rFonts w:asciiTheme="minorHAnsi" w:eastAsia="Calibri" w:hAnsiTheme="minorHAnsi" w:cs="Calibri"/>
          <w:sz w:val="22"/>
          <w:szCs w:val="22"/>
        </w:rPr>
        <w:t>a</w:t>
      </w:r>
      <w:r w:rsidRPr="002103F3">
        <w:rPr>
          <w:rFonts w:asciiTheme="minorHAnsi" w:eastAsia="Calibri" w:hAnsiTheme="minorHAnsi" w:cs="Calibri"/>
          <w:spacing w:val="2"/>
          <w:sz w:val="22"/>
          <w:szCs w:val="22"/>
        </w:rPr>
        <w:t>g</w:t>
      </w:r>
      <w:r w:rsidRPr="002103F3">
        <w:rPr>
          <w:rFonts w:asciiTheme="minorHAnsi" w:eastAsia="Calibri" w:hAnsiTheme="minorHAnsi" w:cs="Calibri"/>
          <w:sz w:val="22"/>
          <w:szCs w:val="22"/>
        </w:rPr>
        <w:t>r</w:t>
      </w:r>
      <w:r w:rsidRPr="002103F3">
        <w:rPr>
          <w:rFonts w:asciiTheme="minorHAnsi" w:eastAsia="Calibri" w:hAnsiTheme="minorHAnsi" w:cs="Calibri"/>
          <w:spacing w:val="-1"/>
          <w:sz w:val="22"/>
          <w:szCs w:val="22"/>
        </w:rPr>
        <w:t>ee</w:t>
      </w:r>
      <w:r w:rsidRPr="002103F3">
        <w:rPr>
          <w:rFonts w:asciiTheme="minorHAnsi" w:eastAsia="Calibri" w:hAnsiTheme="minorHAnsi" w:cs="Calibri"/>
          <w:sz w:val="22"/>
          <w:szCs w:val="22"/>
        </w:rPr>
        <w:t>d</w:t>
      </w:r>
      <w:r w:rsidRPr="002103F3">
        <w:rPr>
          <w:rFonts w:asciiTheme="minorHAnsi" w:eastAsia="Calibri" w:hAnsiTheme="minorHAnsi" w:cs="Calibri"/>
          <w:spacing w:val="32"/>
          <w:sz w:val="22"/>
          <w:szCs w:val="22"/>
        </w:rPr>
        <w:t xml:space="preserve">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y</w:t>
      </w:r>
      <w:r w:rsidRPr="002103F3">
        <w:rPr>
          <w:rFonts w:asciiTheme="minorHAnsi" w:eastAsia="Calibri" w:hAnsiTheme="minorHAnsi" w:cs="Calibri"/>
          <w:spacing w:val="33"/>
          <w:sz w:val="22"/>
          <w:szCs w:val="22"/>
        </w:rPr>
        <w:t xml:space="preserve"> </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e</w:t>
      </w:r>
      <w:r w:rsidRPr="002103F3">
        <w:rPr>
          <w:rFonts w:asciiTheme="minorHAnsi" w:eastAsia="Calibri" w:hAnsiTheme="minorHAnsi" w:cs="Calibri"/>
          <w:spacing w:val="32"/>
          <w:sz w:val="22"/>
          <w:szCs w:val="22"/>
        </w:rPr>
        <w:t xml:space="preserve"> </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m</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lo</w:t>
      </w:r>
      <w:r w:rsidRPr="002103F3">
        <w:rPr>
          <w:rFonts w:asciiTheme="minorHAnsi" w:eastAsia="Calibri" w:hAnsiTheme="minorHAnsi" w:cs="Calibri"/>
          <w:spacing w:val="1"/>
          <w:sz w:val="22"/>
          <w:szCs w:val="22"/>
        </w:rPr>
        <w:t>y</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r’s</w:t>
      </w:r>
      <w:r w:rsidRPr="002103F3">
        <w:rPr>
          <w:rFonts w:asciiTheme="minorHAnsi" w:eastAsia="Calibri" w:hAnsiTheme="minorHAnsi" w:cs="Calibri"/>
          <w:spacing w:val="26"/>
          <w:sz w:val="22"/>
          <w:szCs w:val="22"/>
        </w:rPr>
        <w:t xml:space="preserve"> </w:t>
      </w:r>
      <w:r w:rsidRPr="002103F3">
        <w:rPr>
          <w:rFonts w:asciiTheme="minorHAnsi" w:eastAsia="Calibri" w:hAnsiTheme="minorHAnsi" w:cs="Calibri"/>
          <w:sz w:val="22"/>
          <w:szCs w:val="22"/>
        </w:rPr>
        <w:t>R</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r</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a</w:t>
      </w:r>
      <w:r w:rsidRPr="002103F3">
        <w:rPr>
          <w:rFonts w:asciiTheme="minorHAnsi" w:eastAsia="Calibri" w:hAnsiTheme="minorHAnsi" w:cs="Calibri"/>
          <w:sz w:val="22"/>
          <w:szCs w:val="22"/>
        </w:rPr>
        <w:t>ti</w:t>
      </w:r>
      <w:r w:rsidRPr="002103F3">
        <w:rPr>
          <w:rFonts w:asciiTheme="minorHAnsi" w:eastAsia="Calibri" w:hAnsiTheme="minorHAnsi" w:cs="Calibri"/>
          <w:spacing w:val="-1"/>
          <w:sz w:val="22"/>
          <w:szCs w:val="22"/>
        </w:rPr>
        <w:t>v</w:t>
      </w:r>
      <w:r w:rsidRPr="002103F3">
        <w:rPr>
          <w:rFonts w:asciiTheme="minorHAnsi" w:eastAsia="Calibri" w:hAnsiTheme="minorHAnsi" w:cs="Calibri"/>
          <w:sz w:val="22"/>
          <w:szCs w:val="22"/>
        </w:rPr>
        <w:t>e</w:t>
      </w:r>
      <w:r w:rsidRPr="002103F3">
        <w:rPr>
          <w:rFonts w:asciiTheme="minorHAnsi" w:eastAsia="Calibri" w:hAnsiTheme="minorHAnsi" w:cs="Calibri"/>
          <w:spacing w:val="23"/>
          <w:sz w:val="22"/>
          <w:szCs w:val="22"/>
        </w:rPr>
        <w:t xml:space="preserve"> </w:t>
      </w:r>
      <w:r w:rsidRPr="002103F3">
        <w:rPr>
          <w:rFonts w:asciiTheme="minorHAnsi" w:eastAsia="Calibri" w:hAnsiTheme="minorHAnsi" w:cs="Calibri"/>
          <w:spacing w:val="1"/>
          <w:sz w:val="22"/>
          <w:szCs w:val="22"/>
        </w:rPr>
        <w:t>bu</w:t>
      </w:r>
      <w:r w:rsidRPr="002103F3">
        <w:rPr>
          <w:rFonts w:asciiTheme="minorHAnsi" w:eastAsia="Calibri" w:hAnsiTheme="minorHAnsi" w:cs="Calibri"/>
          <w:sz w:val="22"/>
          <w:szCs w:val="22"/>
        </w:rPr>
        <w:t>t</w:t>
      </w:r>
      <w:r w:rsidRPr="002103F3">
        <w:rPr>
          <w:rFonts w:asciiTheme="minorHAnsi" w:eastAsia="Calibri" w:hAnsiTheme="minorHAnsi" w:cs="Calibri"/>
          <w:spacing w:val="33"/>
          <w:sz w:val="22"/>
          <w:szCs w:val="22"/>
        </w:rPr>
        <w:t xml:space="preserve"> </w:t>
      </w:r>
      <w:r w:rsidRPr="002103F3">
        <w:rPr>
          <w:rFonts w:asciiTheme="minorHAnsi" w:eastAsia="Calibri" w:hAnsiTheme="minorHAnsi" w:cs="Calibri"/>
          <w:sz w:val="22"/>
          <w:szCs w:val="22"/>
        </w:rPr>
        <w:t>in</w:t>
      </w:r>
      <w:r w:rsidRPr="002103F3">
        <w:rPr>
          <w:rFonts w:asciiTheme="minorHAnsi" w:eastAsia="Calibri" w:hAnsiTheme="minorHAnsi" w:cs="Calibri"/>
          <w:spacing w:val="36"/>
          <w:sz w:val="22"/>
          <w:szCs w:val="22"/>
        </w:rPr>
        <w:t xml:space="preserve"> </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o</w:t>
      </w:r>
      <w:r w:rsidRPr="002103F3">
        <w:rPr>
          <w:rFonts w:asciiTheme="minorHAnsi" w:eastAsia="Calibri" w:hAnsiTheme="minorHAnsi" w:cs="Calibri"/>
          <w:spacing w:val="34"/>
          <w:sz w:val="22"/>
          <w:szCs w:val="22"/>
        </w:rPr>
        <w:t xml:space="preserve"> </w:t>
      </w:r>
      <w:r w:rsidRPr="002103F3">
        <w:rPr>
          <w:rFonts w:asciiTheme="minorHAnsi" w:eastAsia="Calibri" w:hAnsiTheme="minorHAnsi" w:cs="Calibri"/>
          <w:sz w:val="22"/>
          <w:szCs w:val="22"/>
        </w:rPr>
        <w:t>cir</w:t>
      </w:r>
      <w:r w:rsidRPr="002103F3">
        <w:rPr>
          <w:rFonts w:asciiTheme="minorHAnsi" w:eastAsia="Calibri" w:hAnsiTheme="minorHAnsi" w:cs="Calibri"/>
          <w:spacing w:val="-1"/>
          <w:sz w:val="22"/>
          <w:szCs w:val="22"/>
        </w:rPr>
        <w:t>c</w:t>
      </w:r>
      <w:r w:rsidRPr="002103F3">
        <w:rPr>
          <w:rFonts w:asciiTheme="minorHAnsi" w:eastAsia="Calibri" w:hAnsiTheme="minorHAnsi" w:cs="Calibri"/>
          <w:spacing w:val="1"/>
          <w:sz w:val="22"/>
          <w:szCs w:val="22"/>
        </w:rPr>
        <w:t>u</w:t>
      </w:r>
      <w:r w:rsidRPr="002103F3">
        <w:rPr>
          <w:rFonts w:asciiTheme="minorHAnsi" w:eastAsia="Calibri" w:hAnsiTheme="minorHAnsi" w:cs="Calibri"/>
          <w:spacing w:val="-1"/>
          <w:sz w:val="22"/>
          <w:szCs w:val="22"/>
        </w:rPr>
        <w:t>ms</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an</w:t>
      </w:r>
      <w:r w:rsidRPr="002103F3">
        <w:rPr>
          <w:rFonts w:asciiTheme="minorHAnsi" w:eastAsia="Calibri" w:hAnsiTheme="minorHAnsi" w:cs="Calibri"/>
          <w:sz w:val="22"/>
          <w:szCs w:val="22"/>
        </w:rPr>
        <w:t>c</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s</w:t>
      </w:r>
      <w:r w:rsidRPr="002103F3">
        <w:rPr>
          <w:rFonts w:asciiTheme="minorHAnsi" w:eastAsia="Calibri" w:hAnsiTheme="minorHAnsi" w:cs="Calibri"/>
          <w:spacing w:val="26"/>
          <w:sz w:val="22"/>
          <w:szCs w:val="22"/>
        </w:rPr>
        <w:t xml:space="preserve"> </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all</w:t>
      </w:r>
      <w:r w:rsidRPr="002103F3">
        <w:rPr>
          <w:rFonts w:asciiTheme="minorHAnsi" w:eastAsia="Calibri" w:hAnsiTheme="minorHAnsi" w:cs="Calibri"/>
          <w:spacing w:val="33"/>
          <w:sz w:val="22"/>
          <w:szCs w:val="22"/>
        </w:rPr>
        <w:t xml:space="preserve"> </w:t>
      </w:r>
      <w:r w:rsidRPr="002103F3">
        <w:rPr>
          <w:rFonts w:asciiTheme="minorHAnsi" w:eastAsia="Calibri" w:hAnsiTheme="minorHAnsi" w:cs="Calibri"/>
          <w:spacing w:val="-1"/>
          <w:sz w:val="22"/>
          <w:szCs w:val="22"/>
        </w:rPr>
        <w:t>w</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t</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w:t>
      </w:r>
      <w:r w:rsidRPr="002103F3">
        <w:rPr>
          <w:rFonts w:asciiTheme="minorHAnsi" w:eastAsia="Calibri" w:hAnsiTheme="minorHAnsi" w:cs="Calibri"/>
          <w:spacing w:val="31"/>
          <w:sz w:val="22"/>
          <w:szCs w:val="22"/>
        </w:rPr>
        <w:t xml:space="preserve">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e</w:t>
      </w:r>
      <w:r w:rsidRPr="002103F3">
        <w:rPr>
          <w:rFonts w:asciiTheme="minorHAnsi" w:eastAsia="Calibri" w:hAnsiTheme="minorHAnsi" w:cs="Calibri"/>
          <w:spacing w:val="33"/>
          <w:sz w:val="22"/>
          <w:szCs w:val="22"/>
        </w:rPr>
        <w:t xml:space="preserve"> </w:t>
      </w:r>
      <w:r w:rsidRPr="002103F3">
        <w:rPr>
          <w:rFonts w:asciiTheme="minorHAnsi" w:eastAsia="Calibri" w:hAnsiTheme="minorHAnsi" w:cs="Calibri"/>
          <w:sz w:val="22"/>
          <w:szCs w:val="22"/>
        </w:rPr>
        <w:t>a</w:t>
      </w:r>
      <w:r w:rsidRPr="002103F3">
        <w:rPr>
          <w:rFonts w:asciiTheme="minorHAnsi" w:eastAsia="Calibri" w:hAnsiTheme="minorHAnsi" w:cs="Calibri"/>
          <w:spacing w:val="1"/>
          <w:sz w:val="22"/>
          <w:szCs w:val="22"/>
        </w:rPr>
        <w:t>dd</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d</w:t>
      </w:r>
      <w:r w:rsidRPr="002103F3">
        <w:rPr>
          <w:rFonts w:asciiTheme="minorHAnsi" w:eastAsia="Calibri" w:hAnsiTheme="minorHAnsi" w:cs="Calibri"/>
          <w:spacing w:val="32"/>
          <w:sz w:val="22"/>
          <w:szCs w:val="22"/>
        </w:rPr>
        <w:t xml:space="preserve"> </w:t>
      </w:r>
      <w:r w:rsidRPr="002103F3">
        <w:rPr>
          <w:rFonts w:asciiTheme="minorHAnsi" w:eastAsia="Calibri" w:hAnsiTheme="minorHAnsi" w:cs="Calibri"/>
          <w:sz w:val="22"/>
          <w:szCs w:val="22"/>
        </w:rPr>
        <w:t>in tr</w:t>
      </w:r>
      <w:r w:rsidRPr="002103F3">
        <w:rPr>
          <w:rFonts w:asciiTheme="minorHAnsi" w:eastAsia="Calibri" w:hAnsiTheme="minorHAnsi" w:cs="Calibri"/>
          <w:spacing w:val="1"/>
          <w:sz w:val="22"/>
          <w:szCs w:val="22"/>
        </w:rPr>
        <w:t>an</w:t>
      </w:r>
      <w:r w:rsidRPr="002103F3">
        <w:rPr>
          <w:rFonts w:asciiTheme="minorHAnsi" w:eastAsia="Calibri" w:hAnsiTheme="minorHAnsi" w:cs="Calibri"/>
          <w:spacing w:val="-1"/>
          <w:sz w:val="22"/>
          <w:szCs w:val="22"/>
        </w:rPr>
        <w:t>s</w:t>
      </w:r>
      <w:r w:rsidR="00B8145B" w:rsidRPr="002103F3">
        <w:rPr>
          <w:rFonts w:asciiTheme="minorHAnsi" w:eastAsia="Calibri" w:hAnsiTheme="minorHAnsi" w:cs="Calibri"/>
          <w:sz w:val="22"/>
          <w:szCs w:val="22"/>
        </w:rPr>
        <w:t xml:space="preserve">it. </w:t>
      </w:r>
      <w:r w:rsidRPr="002103F3">
        <w:rPr>
          <w:rFonts w:asciiTheme="minorHAnsi" w:eastAsia="Calibri" w:hAnsiTheme="minorHAnsi" w:cs="Calibri"/>
          <w:spacing w:val="-1"/>
          <w:sz w:val="22"/>
          <w:szCs w:val="22"/>
        </w:rPr>
        <w:t>U</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l</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s</w:t>
      </w:r>
      <w:r w:rsidRPr="002103F3">
        <w:rPr>
          <w:rFonts w:asciiTheme="minorHAnsi" w:eastAsia="Calibri" w:hAnsiTheme="minorHAnsi" w:cs="Calibri"/>
          <w:spacing w:val="-6"/>
          <w:sz w:val="22"/>
          <w:szCs w:val="22"/>
        </w:rPr>
        <w:t xml:space="preserve"> </w:t>
      </w:r>
      <w:r w:rsidRPr="002103F3">
        <w:rPr>
          <w:rFonts w:asciiTheme="minorHAnsi" w:eastAsia="Calibri" w:hAnsiTheme="minorHAnsi" w:cs="Calibri"/>
          <w:spacing w:val="1"/>
          <w:sz w:val="22"/>
          <w:szCs w:val="22"/>
        </w:rPr>
        <w:t>o</w:t>
      </w:r>
      <w:r w:rsidRPr="002103F3">
        <w:rPr>
          <w:rFonts w:asciiTheme="minorHAnsi" w:eastAsia="Calibri" w:hAnsiTheme="minorHAnsi" w:cs="Calibri"/>
          <w:sz w:val="22"/>
          <w:szCs w:val="22"/>
        </w:rPr>
        <w:t>t</w:t>
      </w:r>
      <w:r w:rsidRPr="002103F3">
        <w:rPr>
          <w:rFonts w:asciiTheme="minorHAnsi" w:eastAsia="Calibri" w:hAnsiTheme="minorHAnsi" w:cs="Calibri"/>
          <w:spacing w:val="2"/>
          <w:sz w:val="22"/>
          <w:szCs w:val="22"/>
        </w:rPr>
        <w:t>h</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2"/>
          <w:sz w:val="22"/>
          <w:szCs w:val="22"/>
        </w:rPr>
        <w:t>r</w:t>
      </w:r>
      <w:r w:rsidRPr="002103F3">
        <w:rPr>
          <w:rFonts w:asciiTheme="minorHAnsi" w:eastAsia="Calibri" w:hAnsiTheme="minorHAnsi" w:cs="Calibri"/>
          <w:spacing w:val="-1"/>
          <w:sz w:val="22"/>
          <w:szCs w:val="22"/>
        </w:rPr>
        <w:t>w</w:t>
      </w:r>
      <w:r w:rsidRPr="002103F3">
        <w:rPr>
          <w:rFonts w:asciiTheme="minorHAnsi" w:eastAsia="Calibri" w:hAnsiTheme="minorHAnsi" w:cs="Calibri"/>
          <w:sz w:val="22"/>
          <w:szCs w:val="22"/>
        </w:rPr>
        <w:t>i</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e</w:t>
      </w:r>
      <w:r w:rsidRPr="002103F3">
        <w:rPr>
          <w:rFonts w:asciiTheme="minorHAnsi" w:eastAsia="Calibri" w:hAnsiTheme="minorHAnsi" w:cs="Calibri"/>
          <w:spacing w:val="-9"/>
          <w:sz w:val="22"/>
          <w:szCs w:val="22"/>
        </w:rPr>
        <w:t xml:space="preserve"> </w:t>
      </w:r>
      <w:r w:rsidRPr="002103F3">
        <w:rPr>
          <w:rFonts w:asciiTheme="minorHAnsi" w:eastAsia="Calibri" w:hAnsiTheme="minorHAnsi" w:cs="Calibri"/>
          <w:spacing w:val="1"/>
          <w:sz w:val="22"/>
          <w:szCs w:val="22"/>
        </w:rPr>
        <w:t>a</w:t>
      </w:r>
      <w:r w:rsidRPr="002103F3">
        <w:rPr>
          <w:rFonts w:asciiTheme="minorHAnsi" w:eastAsia="Calibri" w:hAnsiTheme="minorHAnsi" w:cs="Calibri"/>
          <w:sz w:val="22"/>
          <w:szCs w:val="22"/>
        </w:rPr>
        <w:t>gr</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d</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pacing w:val="1"/>
          <w:sz w:val="22"/>
          <w:szCs w:val="22"/>
        </w:rPr>
        <w:t>b</w:t>
      </w:r>
      <w:r w:rsidRPr="002103F3">
        <w:rPr>
          <w:rFonts w:asciiTheme="minorHAnsi" w:eastAsia="Calibri" w:hAnsiTheme="minorHAnsi" w:cs="Calibri"/>
          <w:sz w:val="22"/>
          <w:szCs w:val="22"/>
        </w:rPr>
        <w:t>y</w:t>
      </w:r>
      <w:r w:rsidRPr="002103F3">
        <w:rPr>
          <w:rFonts w:asciiTheme="minorHAnsi" w:eastAsia="Calibri" w:hAnsiTheme="minorHAnsi" w:cs="Calibri"/>
          <w:spacing w:val="-1"/>
          <w:sz w:val="22"/>
          <w:szCs w:val="22"/>
        </w:rPr>
        <w:t xml:space="preserve"> </w:t>
      </w:r>
      <w:r w:rsidRPr="002103F3">
        <w:rPr>
          <w:rFonts w:asciiTheme="minorHAnsi" w:eastAsia="Calibri" w:hAnsiTheme="minorHAnsi" w:cs="Calibri"/>
          <w:spacing w:val="1"/>
          <w:sz w:val="22"/>
          <w:szCs w:val="22"/>
        </w:rPr>
        <w:t>th</w:t>
      </w:r>
      <w:r w:rsidRPr="002103F3">
        <w:rPr>
          <w:rFonts w:asciiTheme="minorHAnsi" w:eastAsia="Calibri" w:hAnsiTheme="minorHAnsi" w:cs="Calibri"/>
          <w:sz w:val="22"/>
          <w:szCs w:val="22"/>
        </w:rPr>
        <w:t>e</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pacing w:val="2"/>
          <w:sz w:val="22"/>
          <w:szCs w:val="22"/>
        </w:rPr>
        <w:t>E</w:t>
      </w:r>
      <w:r w:rsidRPr="002103F3">
        <w:rPr>
          <w:rFonts w:asciiTheme="minorHAnsi" w:eastAsia="Calibri" w:hAnsiTheme="minorHAnsi" w:cs="Calibri"/>
          <w:spacing w:val="-1"/>
          <w:sz w:val="22"/>
          <w:szCs w:val="22"/>
        </w:rPr>
        <w:t>m</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lo</w:t>
      </w:r>
      <w:r w:rsidRPr="002103F3">
        <w:rPr>
          <w:rFonts w:asciiTheme="minorHAnsi" w:eastAsia="Calibri" w:hAnsiTheme="minorHAnsi" w:cs="Calibri"/>
          <w:spacing w:val="1"/>
          <w:sz w:val="22"/>
          <w:szCs w:val="22"/>
        </w:rPr>
        <w:t>y</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r’s</w:t>
      </w:r>
      <w:r w:rsidRPr="002103F3">
        <w:rPr>
          <w:rFonts w:asciiTheme="minorHAnsi" w:eastAsia="Calibri" w:hAnsiTheme="minorHAnsi" w:cs="Calibri"/>
          <w:spacing w:val="-10"/>
          <w:sz w:val="22"/>
          <w:szCs w:val="22"/>
        </w:rPr>
        <w:t xml:space="preserve"> </w:t>
      </w:r>
      <w:r w:rsidRPr="002103F3">
        <w:rPr>
          <w:rFonts w:asciiTheme="minorHAnsi" w:eastAsia="Calibri" w:hAnsiTheme="minorHAnsi" w:cs="Calibri"/>
          <w:sz w:val="22"/>
          <w:szCs w:val="22"/>
        </w:rPr>
        <w:t>Rep</w:t>
      </w:r>
      <w:r w:rsidRPr="002103F3">
        <w:rPr>
          <w:rFonts w:asciiTheme="minorHAnsi" w:eastAsia="Calibri" w:hAnsiTheme="minorHAnsi" w:cs="Calibri"/>
          <w:spacing w:val="2"/>
          <w:sz w:val="22"/>
          <w:szCs w:val="22"/>
        </w:rPr>
        <w:t>r</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s</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t</w:t>
      </w:r>
      <w:r w:rsidRPr="002103F3">
        <w:rPr>
          <w:rFonts w:asciiTheme="minorHAnsi" w:eastAsia="Calibri" w:hAnsiTheme="minorHAnsi" w:cs="Calibri"/>
          <w:spacing w:val="1"/>
          <w:sz w:val="22"/>
          <w:szCs w:val="22"/>
        </w:rPr>
        <w:t>a</w:t>
      </w:r>
      <w:r w:rsidRPr="002103F3">
        <w:rPr>
          <w:rFonts w:asciiTheme="minorHAnsi" w:eastAsia="Calibri" w:hAnsiTheme="minorHAnsi" w:cs="Calibri"/>
          <w:sz w:val="22"/>
          <w:szCs w:val="22"/>
        </w:rPr>
        <w:t>ti</w:t>
      </w:r>
      <w:r w:rsidRPr="002103F3">
        <w:rPr>
          <w:rFonts w:asciiTheme="minorHAnsi" w:eastAsia="Calibri" w:hAnsiTheme="minorHAnsi" w:cs="Calibri"/>
          <w:spacing w:val="1"/>
          <w:sz w:val="22"/>
          <w:szCs w:val="22"/>
        </w:rPr>
        <w:t>ve</w:t>
      </w:r>
      <w:r w:rsidRPr="002103F3">
        <w:rPr>
          <w:rFonts w:asciiTheme="minorHAnsi" w:eastAsia="Calibri" w:hAnsiTheme="minorHAnsi" w:cs="Calibri"/>
          <w:sz w:val="22"/>
          <w:szCs w:val="22"/>
        </w:rPr>
        <w:t>,</w:t>
      </w:r>
      <w:r w:rsidRPr="002103F3">
        <w:rPr>
          <w:rFonts w:asciiTheme="minorHAnsi" w:eastAsia="Calibri" w:hAnsiTheme="minorHAnsi" w:cs="Calibri"/>
          <w:spacing w:val="-12"/>
          <w:sz w:val="22"/>
          <w:szCs w:val="22"/>
        </w:rPr>
        <w:t xml:space="preserve"> </w:t>
      </w:r>
      <w:r w:rsidRPr="002103F3">
        <w:rPr>
          <w:rFonts w:asciiTheme="minorHAnsi" w:eastAsia="Calibri" w:hAnsiTheme="minorHAnsi" w:cs="Calibri"/>
          <w:spacing w:val="1"/>
          <w:sz w:val="22"/>
          <w:szCs w:val="22"/>
        </w:rPr>
        <w:t>t</w:t>
      </w:r>
      <w:r w:rsidRPr="002103F3">
        <w:rPr>
          <w:rFonts w:asciiTheme="minorHAnsi" w:eastAsia="Calibri" w:hAnsiTheme="minorHAnsi" w:cs="Calibri"/>
          <w:sz w:val="22"/>
          <w:szCs w:val="22"/>
        </w:rPr>
        <w:t>r</w:t>
      </w:r>
      <w:r w:rsidRPr="002103F3">
        <w:rPr>
          <w:rFonts w:asciiTheme="minorHAnsi" w:eastAsia="Calibri" w:hAnsiTheme="minorHAnsi" w:cs="Calibri"/>
          <w:spacing w:val="1"/>
          <w:sz w:val="22"/>
          <w:szCs w:val="22"/>
        </w:rPr>
        <w:t>u</w:t>
      </w:r>
      <w:r w:rsidRPr="002103F3">
        <w:rPr>
          <w:rFonts w:asciiTheme="minorHAnsi" w:eastAsia="Calibri" w:hAnsiTheme="minorHAnsi" w:cs="Calibri"/>
          <w:sz w:val="22"/>
          <w:szCs w:val="22"/>
        </w:rPr>
        <w:t>ck</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pacing w:val="-1"/>
          <w:sz w:val="22"/>
          <w:szCs w:val="22"/>
        </w:rPr>
        <w:t>m</w:t>
      </w:r>
      <w:r w:rsidRPr="002103F3">
        <w:rPr>
          <w:rFonts w:asciiTheme="minorHAnsi" w:eastAsia="Calibri" w:hAnsiTheme="minorHAnsi" w:cs="Calibri"/>
          <w:sz w:val="22"/>
          <w:szCs w:val="22"/>
        </w:rPr>
        <w:t>ix</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pacing w:val="1"/>
          <w:sz w:val="22"/>
          <w:szCs w:val="22"/>
        </w:rPr>
        <w:t>un</w:t>
      </w:r>
      <w:r w:rsidRPr="002103F3">
        <w:rPr>
          <w:rFonts w:asciiTheme="minorHAnsi" w:eastAsia="Calibri" w:hAnsiTheme="minorHAnsi" w:cs="Calibri"/>
          <w:sz w:val="22"/>
          <w:szCs w:val="22"/>
        </w:rPr>
        <w:t>its</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pacing w:val="1"/>
          <w:sz w:val="22"/>
          <w:szCs w:val="22"/>
        </w:rPr>
        <w:t>an</w:t>
      </w:r>
      <w:r w:rsidRPr="002103F3">
        <w:rPr>
          <w:rFonts w:asciiTheme="minorHAnsi" w:eastAsia="Calibri" w:hAnsiTheme="minorHAnsi" w:cs="Calibri"/>
          <w:sz w:val="22"/>
          <w:szCs w:val="22"/>
        </w:rPr>
        <w:t>d</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pacing w:val="1"/>
          <w:sz w:val="22"/>
          <w:szCs w:val="22"/>
        </w:rPr>
        <w:t>th</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ir</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pacing w:val="2"/>
          <w:sz w:val="22"/>
          <w:szCs w:val="22"/>
        </w:rPr>
        <w:t>m</w:t>
      </w:r>
      <w:r w:rsidRPr="002103F3">
        <w:rPr>
          <w:rFonts w:asciiTheme="minorHAnsi" w:eastAsia="Calibri" w:hAnsiTheme="minorHAnsi" w:cs="Calibri"/>
          <w:sz w:val="22"/>
          <w:szCs w:val="22"/>
        </w:rPr>
        <w:t>ixi</w:t>
      </w:r>
      <w:r w:rsidRPr="002103F3">
        <w:rPr>
          <w:rFonts w:asciiTheme="minorHAnsi" w:eastAsia="Calibri" w:hAnsiTheme="minorHAnsi" w:cs="Calibri"/>
          <w:spacing w:val="1"/>
          <w:sz w:val="22"/>
          <w:szCs w:val="22"/>
        </w:rPr>
        <w:t>n</w:t>
      </w:r>
      <w:r w:rsidRPr="002103F3">
        <w:rPr>
          <w:rFonts w:asciiTheme="minorHAnsi" w:eastAsia="Calibri" w:hAnsiTheme="minorHAnsi" w:cs="Calibri"/>
          <w:sz w:val="22"/>
          <w:szCs w:val="22"/>
        </w:rPr>
        <w:t>g</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pacing w:val="1"/>
          <w:sz w:val="22"/>
          <w:szCs w:val="22"/>
        </w:rPr>
        <w:t>an</w:t>
      </w:r>
      <w:r w:rsidRPr="002103F3">
        <w:rPr>
          <w:rFonts w:asciiTheme="minorHAnsi" w:eastAsia="Calibri" w:hAnsiTheme="minorHAnsi" w:cs="Calibri"/>
          <w:sz w:val="22"/>
          <w:szCs w:val="22"/>
        </w:rPr>
        <w:t>d</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pacing w:val="1"/>
          <w:sz w:val="22"/>
          <w:szCs w:val="22"/>
        </w:rPr>
        <w:t>d</w:t>
      </w:r>
      <w:r w:rsidRPr="002103F3">
        <w:rPr>
          <w:rFonts w:asciiTheme="minorHAnsi" w:eastAsia="Calibri" w:hAnsiTheme="minorHAnsi" w:cs="Calibri"/>
          <w:sz w:val="22"/>
          <w:szCs w:val="22"/>
        </w:rPr>
        <w:t>i</w:t>
      </w:r>
      <w:r w:rsidRPr="002103F3">
        <w:rPr>
          <w:rFonts w:asciiTheme="minorHAnsi" w:eastAsia="Calibri" w:hAnsiTheme="minorHAnsi" w:cs="Calibri"/>
          <w:spacing w:val="-1"/>
          <w:sz w:val="22"/>
          <w:szCs w:val="22"/>
        </w:rPr>
        <w:t>s</w:t>
      </w:r>
      <w:r w:rsidRPr="002103F3">
        <w:rPr>
          <w:rFonts w:asciiTheme="minorHAnsi" w:eastAsia="Calibri" w:hAnsiTheme="minorHAnsi" w:cs="Calibri"/>
          <w:sz w:val="22"/>
          <w:szCs w:val="22"/>
        </w:rPr>
        <w:t>c</w:t>
      </w:r>
      <w:r w:rsidRPr="002103F3">
        <w:rPr>
          <w:rFonts w:asciiTheme="minorHAnsi" w:eastAsia="Calibri" w:hAnsiTheme="minorHAnsi" w:cs="Calibri"/>
          <w:spacing w:val="1"/>
          <w:sz w:val="22"/>
          <w:szCs w:val="22"/>
        </w:rPr>
        <w:t>h</w:t>
      </w:r>
      <w:r w:rsidRPr="002103F3">
        <w:rPr>
          <w:rFonts w:asciiTheme="minorHAnsi" w:eastAsia="Calibri" w:hAnsiTheme="minorHAnsi" w:cs="Calibri"/>
          <w:sz w:val="22"/>
          <w:szCs w:val="22"/>
        </w:rPr>
        <w:t>arge</w:t>
      </w:r>
      <w:r w:rsidR="00B8145B" w:rsidRPr="002103F3">
        <w:rPr>
          <w:rFonts w:asciiTheme="minorHAnsi" w:eastAsia="Calibri" w:hAnsiTheme="minorHAnsi" w:cs="Calibri"/>
          <w:sz w:val="22"/>
          <w:szCs w:val="22"/>
        </w:rPr>
        <w:t xml:space="preserve"> </w:t>
      </w:r>
      <w:r w:rsidRPr="002103F3">
        <w:rPr>
          <w:rFonts w:asciiTheme="minorHAnsi" w:eastAsia="Calibri" w:hAnsiTheme="minorHAnsi" w:cs="Calibri"/>
          <w:spacing w:val="1"/>
          <w:sz w:val="22"/>
          <w:szCs w:val="22"/>
        </w:rPr>
        <w:t>p</w:t>
      </w:r>
      <w:r w:rsidRPr="002103F3">
        <w:rPr>
          <w:rFonts w:asciiTheme="minorHAnsi" w:eastAsia="Calibri" w:hAnsiTheme="minorHAnsi" w:cs="Calibri"/>
          <w:spacing w:val="-1"/>
          <w:sz w:val="22"/>
          <w:szCs w:val="22"/>
        </w:rPr>
        <w:t>e</w:t>
      </w:r>
      <w:r w:rsidRPr="002103F3">
        <w:rPr>
          <w:rFonts w:asciiTheme="minorHAnsi" w:eastAsia="Calibri" w:hAnsiTheme="minorHAnsi" w:cs="Calibri"/>
          <w:sz w:val="22"/>
          <w:szCs w:val="22"/>
        </w:rPr>
        <w:t>r</w:t>
      </w:r>
      <w:r w:rsidRPr="002103F3">
        <w:rPr>
          <w:rFonts w:asciiTheme="minorHAnsi" w:eastAsia="Calibri" w:hAnsiTheme="minorHAnsi" w:cs="Calibri"/>
          <w:spacing w:val="-1"/>
          <w:sz w:val="22"/>
          <w:szCs w:val="22"/>
        </w:rPr>
        <w:t>f</w:t>
      </w:r>
      <w:r w:rsidRPr="002103F3">
        <w:rPr>
          <w:rFonts w:asciiTheme="minorHAnsi" w:eastAsia="Calibri" w:hAnsiTheme="minorHAnsi" w:cs="Calibri"/>
          <w:sz w:val="22"/>
          <w:szCs w:val="22"/>
        </w:rPr>
        <w:t>orma</w:t>
      </w:r>
      <w:r w:rsidRPr="002103F3">
        <w:rPr>
          <w:rFonts w:asciiTheme="minorHAnsi" w:eastAsia="Calibri" w:hAnsiTheme="minorHAnsi" w:cs="Calibri"/>
          <w:spacing w:val="1"/>
          <w:sz w:val="22"/>
          <w:szCs w:val="22"/>
        </w:rPr>
        <w:t>n</w:t>
      </w:r>
      <w:r w:rsidRPr="002103F3">
        <w:rPr>
          <w:rFonts w:asciiTheme="minorHAnsi" w:eastAsia="Calibri" w:hAnsiTheme="minorHAnsi" w:cs="Calibri"/>
          <w:spacing w:val="2"/>
          <w:sz w:val="22"/>
          <w:szCs w:val="22"/>
        </w:rPr>
        <w:t>c</w:t>
      </w:r>
      <w:r w:rsidRPr="002103F3">
        <w:rPr>
          <w:rFonts w:asciiTheme="minorHAnsi" w:eastAsia="Calibri" w:hAnsiTheme="minorHAnsi" w:cs="Calibri"/>
          <w:sz w:val="22"/>
          <w:szCs w:val="22"/>
        </w:rPr>
        <w:t>e</w:t>
      </w:r>
      <w:r w:rsidRPr="002103F3">
        <w:rPr>
          <w:rFonts w:asciiTheme="minorHAnsi" w:eastAsia="Calibri" w:hAnsiTheme="minorHAnsi" w:cs="Calibri"/>
          <w:spacing w:val="-12"/>
          <w:sz w:val="22"/>
          <w:szCs w:val="22"/>
        </w:rPr>
        <w:t xml:space="preserve"> </w:t>
      </w:r>
      <w:r w:rsidRPr="002103F3">
        <w:rPr>
          <w:rFonts w:asciiTheme="minorHAnsi" w:eastAsia="Calibri" w:hAnsiTheme="minorHAnsi" w:cs="Calibri"/>
          <w:sz w:val="22"/>
          <w:szCs w:val="22"/>
        </w:rPr>
        <w:t>sh</w:t>
      </w:r>
      <w:r w:rsidRPr="002103F3">
        <w:rPr>
          <w:rFonts w:asciiTheme="minorHAnsi" w:eastAsia="Calibri" w:hAnsiTheme="minorHAnsi" w:cs="Calibri"/>
          <w:spacing w:val="1"/>
          <w:sz w:val="22"/>
          <w:szCs w:val="22"/>
        </w:rPr>
        <w:t>a</w:t>
      </w:r>
      <w:r w:rsidRPr="002103F3">
        <w:rPr>
          <w:rFonts w:asciiTheme="minorHAnsi" w:eastAsia="Calibri" w:hAnsiTheme="minorHAnsi" w:cs="Calibri"/>
          <w:sz w:val="22"/>
          <w:szCs w:val="22"/>
        </w:rPr>
        <w:t>ll</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z w:val="22"/>
          <w:szCs w:val="22"/>
        </w:rPr>
        <w:t>c</w:t>
      </w:r>
      <w:r w:rsidRPr="002103F3">
        <w:rPr>
          <w:rFonts w:asciiTheme="minorHAnsi" w:eastAsia="Calibri" w:hAnsiTheme="minorHAnsi" w:cs="Calibri"/>
          <w:spacing w:val="3"/>
          <w:sz w:val="22"/>
          <w:szCs w:val="22"/>
        </w:rPr>
        <w:t>o</w:t>
      </w:r>
      <w:r w:rsidRPr="002103F3">
        <w:rPr>
          <w:rFonts w:asciiTheme="minorHAnsi" w:eastAsia="Calibri" w:hAnsiTheme="minorHAnsi" w:cs="Calibri"/>
          <w:spacing w:val="-1"/>
          <w:sz w:val="22"/>
          <w:szCs w:val="22"/>
        </w:rPr>
        <w:t>m</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ly</w:t>
      </w:r>
      <w:r w:rsidRPr="002103F3">
        <w:rPr>
          <w:rFonts w:asciiTheme="minorHAnsi" w:eastAsia="Calibri" w:hAnsiTheme="minorHAnsi" w:cs="Calibri"/>
          <w:spacing w:val="-5"/>
          <w:sz w:val="22"/>
          <w:szCs w:val="22"/>
        </w:rPr>
        <w:t xml:space="preserve"> </w:t>
      </w:r>
      <w:r w:rsidRPr="002103F3">
        <w:rPr>
          <w:rFonts w:asciiTheme="minorHAnsi" w:eastAsia="Calibri" w:hAnsiTheme="minorHAnsi" w:cs="Calibri"/>
          <w:sz w:val="22"/>
          <w:szCs w:val="22"/>
        </w:rPr>
        <w:t>wi</w:t>
      </w:r>
      <w:r w:rsidRPr="002103F3">
        <w:rPr>
          <w:rFonts w:asciiTheme="minorHAnsi" w:eastAsia="Calibri" w:hAnsiTheme="minorHAnsi" w:cs="Calibri"/>
          <w:spacing w:val="2"/>
          <w:sz w:val="22"/>
          <w:szCs w:val="22"/>
        </w:rPr>
        <w:t>t</w:t>
      </w:r>
      <w:r w:rsidRPr="002103F3">
        <w:rPr>
          <w:rFonts w:asciiTheme="minorHAnsi" w:eastAsia="Calibri" w:hAnsiTheme="minorHAnsi" w:cs="Calibri"/>
          <w:sz w:val="22"/>
          <w:szCs w:val="22"/>
        </w:rPr>
        <w:t>h</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pacing w:val="1"/>
          <w:sz w:val="22"/>
          <w:szCs w:val="22"/>
        </w:rPr>
        <w:t>th</w:t>
      </w:r>
      <w:r w:rsidRPr="002103F3">
        <w:rPr>
          <w:rFonts w:asciiTheme="minorHAnsi" w:eastAsia="Calibri" w:hAnsiTheme="minorHAnsi" w:cs="Calibri"/>
          <w:sz w:val="22"/>
          <w:szCs w:val="22"/>
        </w:rPr>
        <w:t>e</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z w:val="22"/>
          <w:szCs w:val="22"/>
        </w:rPr>
        <w:t>r</w:t>
      </w:r>
      <w:r w:rsidRPr="002103F3">
        <w:rPr>
          <w:rFonts w:asciiTheme="minorHAnsi" w:eastAsia="Calibri" w:hAnsiTheme="minorHAnsi" w:cs="Calibri"/>
          <w:spacing w:val="-1"/>
          <w:sz w:val="22"/>
          <w:szCs w:val="22"/>
        </w:rPr>
        <w:t>e</w:t>
      </w:r>
      <w:r w:rsidRPr="002103F3">
        <w:rPr>
          <w:rFonts w:asciiTheme="minorHAnsi" w:eastAsia="Calibri" w:hAnsiTheme="minorHAnsi" w:cs="Calibri"/>
          <w:spacing w:val="1"/>
          <w:sz w:val="22"/>
          <w:szCs w:val="22"/>
        </w:rPr>
        <w:t>qu</w:t>
      </w:r>
      <w:r w:rsidRPr="002103F3">
        <w:rPr>
          <w:rFonts w:asciiTheme="minorHAnsi" w:eastAsia="Calibri" w:hAnsiTheme="minorHAnsi" w:cs="Calibri"/>
          <w:sz w:val="22"/>
          <w:szCs w:val="22"/>
        </w:rPr>
        <w:t>ir</w:t>
      </w:r>
      <w:r w:rsidRPr="002103F3">
        <w:rPr>
          <w:rFonts w:asciiTheme="minorHAnsi" w:eastAsia="Calibri" w:hAnsiTheme="minorHAnsi" w:cs="Calibri"/>
          <w:spacing w:val="-1"/>
          <w:sz w:val="22"/>
          <w:szCs w:val="22"/>
        </w:rPr>
        <w:t>eme</w:t>
      </w:r>
      <w:r w:rsidRPr="002103F3">
        <w:rPr>
          <w:rFonts w:asciiTheme="minorHAnsi" w:eastAsia="Calibri" w:hAnsiTheme="minorHAnsi" w:cs="Calibri"/>
          <w:spacing w:val="1"/>
          <w:sz w:val="22"/>
          <w:szCs w:val="22"/>
        </w:rPr>
        <w:t>n</w:t>
      </w:r>
      <w:r w:rsidRPr="002103F3">
        <w:rPr>
          <w:rFonts w:asciiTheme="minorHAnsi" w:eastAsia="Calibri" w:hAnsiTheme="minorHAnsi" w:cs="Calibri"/>
          <w:spacing w:val="3"/>
          <w:sz w:val="22"/>
          <w:szCs w:val="22"/>
        </w:rPr>
        <w:t>t</w:t>
      </w:r>
      <w:r w:rsidRPr="002103F3">
        <w:rPr>
          <w:rFonts w:asciiTheme="minorHAnsi" w:eastAsia="Calibri" w:hAnsiTheme="minorHAnsi" w:cs="Calibri"/>
          <w:sz w:val="22"/>
          <w:szCs w:val="22"/>
        </w:rPr>
        <w:t>s</w:t>
      </w:r>
      <w:r w:rsidRPr="002103F3">
        <w:rPr>
          <w:rFonts w:asciiTheme="minorHAnsi" w:eastAsia="Calibri" w:hAnsiTheme="minorHAnsi" w:cs="Calibri"/>
          <w:spacing w:val="-12"/>
          <w:sz w:val="22"/>
          <w:szCs w:val="22"/>
        </w:rPr>
        <w:t xml:space="preserve"> </w:t>
      </w:r>
      <w:r w:rsidRPr="002103F3">
        <w:rPr>
          <w:rFonts w:asciiTheme="minorHAnsi" w:eastAsia="Calibri" w:hAnsiTheme="minorHAnsi" w:cs="Calibri"/>
          <w:spacing w:val="1"/>
          <w:sz w:val="22"/>
          <w:szCs w:val="22"/>
        </w:rPr>
        <w:t>o</w:t>
      </w:r>
      <w:r w:rsidRPr="002103F3">
        <w:rPr>
          <w:rFonts w:asciiTheme="minorHAnsi" w:eastAsia="Calibri" w:hAnsiTheme="minorHAnsi" w:cs="Calibri"/>
          <w:sz w:val="22"/>
          <w:szCs w:val="22"/>
        </w:rPr>
        <w:t>f</w:t>
      </w:r>
      <w:r w:rsidRPr="002103F3">
        <w:rPr>
          <w:rFonts w:asciiTheme="minorHAnsi" w:eastAsia="Calibri" w:hAnsiTheme="minorHAnsi" w:cs="Calibri"/>
          <w:spacing w:val="-3"/>
          <w:sz w:val="22"/>
          <w:szCs w:val="22"/>
        </w:rPr>
        <w:t xml:space="preserve"> </w:t>
      </w:r>
      <w:r w:rsidRPr="002103F3">
        <w:rPr>
          <w:rFonts w:asciiTheme="minorHAnsi" w:eastAsia="Calibri" w:hAnsiTheme="minorHAnsi" w:cs="Calibri"/>
          <w:sz w:val="22"/>
          <w:szCs w:val="22"/>
        </w:rPr>
        <w:t>BS</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pacing w:val="7"/>
          <w:sz w:val="22"/>
          <w:szCs w:val="22"/>
        </w:rPr>
        <w:t>5</w:t>
      </w:r>
      <w:r w:rsidRPr="002103F3">
        <w:rPr>
          <w:rFonts w:asciiTheme="minorHAnsi" w:eastAsia="Calibri" w:hAnsiTheme="minorHAnsi" w:cs="Calibri"/>
          <w:sz w:val="22"/>
          <w:szCs w:val="22"/>
        </w:rPr>
        <w:t>3</w:t>
      </w:r>
      <w:r w:rsidRPr="002103F3">
        <w:rPr>
          <w:rFonts w:asciiTheme="minorHAnsi" w:eastAsia="Calibri" w:hAnsiTheme="minorHAnsi" w:cs="Calibri"/>
          <w:spacing w:val="2"/>
          <w:sz w:val="22"/>
          <w:szCs w:val="22"/>
        </w:rPr>
        <w:t>2</w:t>
      </w:r>
      <w:r w:rsidRPr="002103F3">
        <w:rPr>
          <w:rFonts w:asciiTheme="minorHAnsi" w:eastAsia="Calibri" w:hAnsiTheme="minorHAnsi" w:cs="Calibri"/>
          <w:sz w:val="22"/>
          <w:szCs w:val="22"/>
        </w:rPr>
        <w:t>8</w:t>
      </w:r>
      <w:r w:rsidRPr="002103F3">
        <w:rPr>
          <w:rFonts w:asciiTheme="minorHAnsi" w:eastAsia="Calibri" w:hAnsiTheme="minorHAnsi" w:cs="Calibri"/>
          <w:spacing w:val="-4"/>
          <w:sz w:val="22"/>
          <w:szCs w:val="22"/>
        </w:rPr>
        <w:t xml:space="preserve"> </w:t>
      </w:r>
      <w:r w:rsidRPr="002103F3">
        <w:rPr>
          <w:rFonts w:asciiTheme="minorHAnsi" w:eastAsia="Calibri" w:hAnsiTheme="minorHAnsi" w:cs="Calibri"/>
          <w:spacing w:val="1"/>
          <w:sz w:val="22"/>
          <w:szCs w:val="22"/>
        </w:rPr>
        <w:t>p</w:t>
      </w:r>
      <w:r w:rsidRPr="002103F3">
        <w:rPr>
          <w:rFonts w:asciiTheme="minorHAnsi" w:eastAsia="Calibri" w:hAnsiTheme="minorHAnsi" w:cs="Calibri"/>
          <w:sz w:val="22"/>
          <w:szCs w:val="22"/>
        </w:rPr>
        <w:t>art</w:t>
      </w:r>
      <w:r w:rsidRPr="002103F3">
        <w:rPr>
          <w:rFonts w:asciiTheme="minorHAnsi" w:eastAsia="Calibri" w:hAnsiTheme="minorHAnsi" w:cs="Calibri"/>
          <w:spacing w:val="-2"/>
          <w:sz w:val="22"/>
          <w:szCs w:val="22"/>
        </w:rPr>
        <w:t xml:space="preserve"> </w:t>
      </w:r>
      <w:r w:rsidRPr="002103F3">
        <w:rPr>
          <w:rFonts w:asciiTheme="minorHAnsi" w:eastAsia="Calibri" w:hAnsiTheme="minorHAnsi" w:cs="Calibri"/>
          <w:sz w:val="22"/>
          <w:szCs w:val="22"/>
        </w:rPr>
        <w:t>3.</w:t>
      </w:r>
    </w:p>
    <w:p w14:paraId="29A76762" w14:textId="77777777" w:rsidR="008D0FED" w:rsidRDefault="008D0FED" w:rsidP="008D0FED">
      <w:pPr>
        <w:rPr>
          <w:sz w:val="26"/>
          <w:szCs w:val="26"/>
        </w:rPr>
      </w:pPr>
    </w:p>
    <w:p w14:paraId="3DA9E5DF" w14:textId="09C019B8" w:rsidR="008D0FED" w:rsidRDefault="003228F6" w:rsidP="008D0FED">
      <w:pPr>
        <w:pStyle w:val="Heading2"/>
        <w:numPr>
          <w:ilvl w:val="1"/>
          <w:numId w:val="22"/>
        </w:numPr>
        <w:rPr>
          <w:rFonts w:eastAsia="Calibri"/>
        </w:rPr>
      </w:pPr>
      <w:bookmarkStart w:id="28" w:name="_Toc18667369"/>
      <w:r w:rsidRPr="003228F6">
        <w:rPr>
          <w:rFonts w:eastAsia="Calibri"/>
          <w:spacing w:val="1"/>
        </w:rPr>
        <w:t>B</w:t>
      </w:r>
      <w:r w:rsidRPr="003228F6">
        <w:rPr>
          <w:rFonts w:eastAsia="Calibri"/>
        </w:rPr>
        <w:t>UND</w:t>
      </w:r>
      <w:r w:rsidRPr="003228F6">
        <w:rPr>
          <w:rFonts w:eastAsia="Calibri"/>
          <w:spacing w:val="21"/>
        </w:rPr>
        <w:t xml:space="preserve"> </w:t>
      </w:r>
      <w:r w:rsidRPr="003228F6">
        <w:rPr>
          <w:rFonts w:eastAsia="Calibri"/>
        </w:rPr>
        <w:t>W</w:t>
      </w:r>
      <w:r w:rsidRPr="003228F6">
        <w:rPr>
          <w:rFonts w:eastAsia="Calibri"/>
          <w:spacing w:val="1"/>
        </w:rPr>
        <w:t>A</w:t>
      </w:r>
      <w:r w:rsidRPr="003228F6">
        <w:rPr>
          <w:rFonts w:eastAsia="Calibri"/>
        </w:rPr>
        <w:t>LL</w:t>
      </w:r>
      <w:bookmarkEnd w:id="28"/>
      <w:r w:rsidRPr="003228F6">
        <w:rPr>
          <w:rFonts w:eastAsia="Calibri"/>
          <w:spacing w:val="23"/>
        </w:rPr>
        <w:t xml:space="preserve"> </w:t>
      </w:r>
    </w:p>
    <w:p w14:paraId="1621E4F2" w14:textId="39E46392" w:rsidR="003228F6" w:rsidRPr="002103F3" w:rsidRDefault="003228F6" w:rsidP="002103F3">
      <w:pPr>
        <w:jc w:val="both"/>
        <w:rPr>
          <w:rFonts w:ascii="Calibri" w:eastAsia="Calibri" w:hAnsi="Calibri" w:cs="Calibri"/>
          <w:sz w:val="22"/>
        </w:rPr>
      </w:pPr>
      <w:r w:rsidRPr="002103F3">
        <w:rPr>
          <w:rFonts w:ascii="Calibri" w:eastAsia="Calibri" w:hAnsi="Calibri" w:cs="Calibri"/>
          <w:sz w:val="22"/>
        </w:rPr>
        <w:t>C</w:t>
      </w:r>
      <w:r w:rsidRPr="002103F3">
        <w:rPr>
          <w:rFonts w:ascii="Calibri" w:eastAsia="Calibri" w:hAnsi="Calibri" w:cs="Calibri"/>
          <w:spacing w:val="2"/>
          <w:sz w:val="22"/>
        </w:rPr>
        <w:t>o</w:t>
      </w:r>
      <w:r w:rsidRPr="002103F3">
        <w:rPr>
          <w:rFonts w:ascii="Calibri" w:eastAsia="Calibri" w:hAnsi="Calibri" w:cs="Calibri"/>
          <w:spacing w:val="-1"/>
          <w:sz w:val="22"/>
        </w:rPr>
        <w:t>m</w:t>
      </w:r>
      <w:r w:rsidRPr="002103F3">
        <w:rPr>
          <w:rFonts w:ascii="Calibri" w:eastAsia="Calibri" w:hAnsi="Calibri" w:cs="Calibri"/>
          <w:spacing w:val="1"/>
          <w:sz w:val="22"/>
        </w:rPr>
        <w:t>m</w:t>
      </w:r>
      <w:r w:rsidRPr="002103F3">
        <w:rPr>
          <w:rFonts w:ascii="Calibri" w:eastAsia="Calibri" w:hAnsi="Calibri" w:cs="Calibri"/>
          <w:spacing w:val="-1"/>
          <w:sz w:val="22"/>
        </w:rPr>
        <w:t>e</w:t>
      </w:r>
      <w:r w:rsidRPr="002103F3">
        <w:rPr>
          <w:rFonts w:ascii="Calibri" w:eastAsia="Calibri" w:hAnsi="Calibri" w:cs="Calibri"/>
          <w:spacing w:val="1"/>
          <w:sz w:val="22"/>
        </w:rPr>
        <w:t>n</w:t>
      </w:r>
      <w:r w:rsidRPr="002103F3">
        <w:rPr>
          <w:rFonts w:ascii="Calibri" w:eastAsia="Calibri" w:hAnsi="Calibri" w:cs="Calibri"/>
          <w:sz w:val="22"/>
        </w:rPr>
        <w:t>c</w:t>
      </w:r>
      <w:r w:rsidRPr="002103F3">
        <w:rPr>
          <w:rFonts w:ascii="Calibri" w:eastAsia="Calibri" w:hAnsi="Calibri" w:cs="Calibri"/>
          <w:spacing w:val="1"/>
          <w:sz w:val="22"/>
        </w:rPr>
        <w:t>e</w:t>
      </w:r>
      <w:r w:rsidRPr="002103F3">
        <w:rPr>
          <w:rFonts w:ascii="Calibri" w:eastAsia="Calibri" w:hAnsi="Calibri" w:cs="Calibri"/>
          <w:spacing w:val="-1"/>
          <w:sz w:val="22"/>
        </w:rPr>
        <w:t>me</w:t>
      </w:r>
      <w:r w:rsidRPr="002103F3">
        <w:rPr>
          <w:rFonts w:ascii="Calibri" w:eastAsia="Calibri" w:hAnsi="Calibri" w:cs="Calibri"/>
          <w:spacing w:val="1"/>
          <w:sz w:val="22"/>
        </w:rPr>
        <w:t>n</w:t>
      </w:r>
      <w:r w:rsidRPr="002103F3">
        <w:rPr>
          <w:rFonts w:ascii="Calibri" w:eastAsia="Calibri" w:hAnsi="Calibri" w:cs="Calibri"/>
          <w:sz w:val="22"/>
        </w:rPr>
        <w:t>t</w:t>
      </w:r>
      <w:r w:rsidRPr="002103F3">
        <w:rPr>
          <w:rFonts w:ascii="Calibri" w:eastAsia="Calibri" w:hAnsi="Calibri" w:cs="Calibri"/>
          <w:spacing w:val="14"/>
          <w:sz w:val="22"/>
        </w:rPr>
        <w:t xml:space="preserve"> </w:t>
      </w:r>
      <w:r w:rsidRPr="002103F3">
        <w:rPr>
          <w:rFonts w:ascii="Calibri" w:eastAsia="Calibri" w:hAnsi="Calibri" w:cs="Calibri"/>
          <w:sz w:val="22"/>
        </w:rPr>
        <w:t>of</w:t>
      </w:r>
      <w:r w:rsidRPr="002103F3">
        <w:rPr>
          <w:rFonts w:ascii="Calibri" w:eastAsia="Calibri" w:hAnsi="Calibri" w:cs="Calibri"/>
          <w:spacing w:val="27"/>
          <w:sz w:val="22"/>
        </w:rPr>
        <w:t xml:space="preserve"> </w:t>
      </w:r>
      <w:r w:rsidRPr="002103F3">
        <w:rPr>
          <w:rFonts w:ascii="Calibri" w:eastAsia="Calibri" w:hAnsi="Calibri" w:cs="Calibri"/>
          <w:spacing w:val="-1"/>
          <w:sz w:val="22"/>
        </w:rPr>
        <w:t>w</w:t>
      </w:r>
      <w:r w:rsidRPr="002103F3">
        <w:rPr>
          <w:rFonts w:ascii="Calibri" w:eastAsia="Calibri" w:hAnsi="Calibri" w:cs="Calibri"/>
          <w:sz w:val="22"/>
        </w:rPr>
        <w:t>all</w:t>
      </w:r>
      <w:r w:rsidRPr="002103F3">
        <w:rPr>
          <w:rFonts w:ascii="Calibri" w:eastAsia="Calibri" w:hAnsi="Calibri" w:cs="Calibri"/>
          <w:spacing w:val="26"/>
          <w:sz w:val="22"/>
        </w:rPr>
        <w:t xml:space="preserve"> </w:t>
      </w:r>
      <w:r w:rsidRPr="002103F3">
        <w:rPr>
          <w:rFonts w:ascii="Calibri" w:eastAsia="Calibri" w:hAnsi="Calibri" w:cs="Calibri"/>
          <w:sz w:val="22"/>
        </w:rPr>
        <w:t>co</w:t>
      </w:r>
      <w:r w:rsidRPr="002103F3">
        <w:rPr>
          <w:rFonts w:ascii="Calibri" w:eastAsia="Calibri" w:hAnsi="Calibri" w:cs="Calibri"/>
          <w:spacing w:val="1"/>
          <w:sz w:val="22"/>
        </w:rPr>
        <w:t>n</w:t>
      </w:r>
      <w:r w:rsidRPr="002103F3">
        <w:rPr>
          <w:rFonts w:ascii="Calibri" w:eastAsia="Calibri" w:hAnsi="Calibri" w:cs="Calibri"/>
          <w:spacing w:val="-1"/>
          <w:sz w:val="22"/>
        </w:rPr>
        <w:t>s</w:t>
      </w:r>
      <w:r w:rsidRPr="002103F3">
        <w:rPr>
          <w:rFonts w:ascii="Calibri" w:eastAsia="Calibri" w:hAnsi="Calibri" w:cs="Calibri"/>
          <w:sz w:val="22"/>
        </w:rPr>
        <w:t>tr</w:t>
      </w:r>
      <w:r w:rsidRPr="002103F3">
        <w:rPr>
          <w:rFonts w:ascii="Calibri" w:eastAsia="Calibri" w:hAnsi="Calibri" w:cs="Calibri"/>
          <w:spacing w:val="1"/>
          <w:sz w:val="22"/>
        </w:rPr>
        <w:t>u</w:t>
      </w:r>
      <w:r w:rsidRPr="002103F3">
        <w:rPr>
          <w:rFonts w:ascii="Calibri" w:eastAsia="Calibri" w:hAnsi="Calibri" w:cs="Calibri"/>
          <w:sz w:val="22"/>
        </w:rPr>
        <w:t>ction</w:t>
      </w:r>
      <w:r w:rsidRPr="002103F3">
        <w:rPr>
          <w:rFonts w:ascii="Calibri" w:eastAsia="Calibri" w:hAnsi="Calibri" w:cs="Calibri"/>
          <w:spacing w:val="19"/>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23"/>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24"/>
          <w:sz w:val="22"/>
        </w:rPr>
        <w:t xml:space="preserve"> </w:t>
      </w:r>
      <w:r w:rsidRPr="002103F3">
        <w:rPr>
          <w:rFonts w:ascii="Calibri" w:eastAsia="Calibri" w:hAnsi="Calibri" w:cs="Calibri"/>
          <w:spacing w:val="1"/>
          <w:sz w:val="22"/>
        </w:rPr>
        <w:t>d</w:t>
      </w:r>
      <w:r w:rsidRPr="002103F3">
        <w:rPr>
          <w:rFonts w:ascii="Calibri" w:eastAsia="Calibri" w:hAnsi="Calibri" w:cs="Calibri"/>
          <w:sz w:val="22"/>
        </w:rPr>
        <w:t>o</w:t>
      </w:r>
      <w:r w:rsidRPr="002103F3">
        <w:rPr>
          <w:rFonts w:ascii="Calibri" w:eastAsia="Calibri" w:hAnsi="Calibri" w:cs="Calibri"/>
          <w:spacing w:val="1"/>
          <w:sz w:val="22"/>
        </w:rPr>
        <w:t>n</w:t>
      </w:r>
      <w:r w:rsidRPr="002103F3">
        <w:rPr>
          <w:rFonts w:ascii="Calibri" w:eastAsia="Calibri" w:hAnsi="Calibri" w:cs="Calibri"/>
          <w:sz w:val="22"/>
        </w:rPr>
        <w:t>e</w:t>
      </w:r>
      <w:r w:rsidRPr="002103F3">
        <w:rPr>
          <w:rFonts w:ascii="Calibri" w:eastAsia="Calibri" w:hAnsi="Calibri" w:cs="Calibri"/>
          <w:spacing w:val="22"/>
          <w:sz w:val="22"/>
        </w:rPr>
        <w:t xml:space="preserve"> </w:t>
      </w:r>
      <w:r w:rsidRPr="002103F3">
        <w:rPr>
          <w:rFonts w:ascii="Calibri" w:eastAsia="Calibri" w:hAnsi="Calibri" w:cs="Calibri"/>
          <w:spacing w:val="-1"/>
          <w:sz w:val="22"/>
        </w:rPr>
        <w:t>f</w:t>
      </w:r>
      <w:r w:rsidRPr="002103F3">
        <w:rPr>
          <w:rFonts w:ascii="Calibri" w:eastAsia="Calibri" w:hAnsi="Calibri" w:cs="Calibri"/>
          <w:sz w:val="22"/>
        </w:rPr>
        <w:t>o</w:t>
      </w:r>
      <w:r w:rsidRPr="002103F3">
        <w:rPr>
          <w:rFonts w:ascii="Calibri" w:eastAsia="Calibri" w:hAnsi="Calibri" w:cs="Calibri"/>
          <w:spacing w:val="2"/>
          <w:sz w:val="22"/>
        </w:rPr>
        <w:t>l</w:t>
      </w:r>
      <w:r w:rsidRPr="002103F3">
        <w:rPr>
          <w:rFonts w:ascii="Calibri" w:eastAsia="Calibri" w:hAnsi="Calibri" w:cs="Calibri"/>
          <w:sz w:val="22"/>
        </w:rPr>
        <w:t>lowi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19"/>
          <w:sz w:val="22"/>
        </w:rPr>
        <w:t xml:space="preserve"> </w:t>
      </w:r>
      <w:r w:rsidRPr="002103F3">
        <w:rPr>
          <w:rFonts w:ascii="Calibri" w:eastAsia="Calibri" w:hAnsi="Calibri" w:cs="Calibri"/>
          <w:sz w:val="22"/>
        </w:rPr>
        <w:t>t</w:t>
      </w:r>
      <w:r w:rsidRPr="002103F3">
        <w:rPr>
          <w:rFonts w:ascii="Calibri" w:eastAsia="Calibri" w:hAnsi="Calibri" w:cs="Calibri"/>
          <w:spacing w:val="4"/>
          <w:sz w:val="22"/>
        </w:rPr>
        <w:t>h</w:t>
      </w:r>
      <w:r w:rsidRPr="002103F3">
        <w:rPr>
          <w:rFonts w:ascii="Calibri" w:eastAsia="Calibri" w:hAnsi="Calibri" w:cs="Calibri"/>
          <w:sz w:val="22"/>
        </w:rPr>
        <w:t>e</w:t>
      </w:r>
      <w:r w:rsidRPr="002103F3">
        <w:rPr>
          <w:rFonts w:ascii="Calibri" w:eastAsia="Calibri" w:hAnsi="Calibri" w:cs="Calibri"/>
          <w:spacing w:val="23"/>
          <w:sz w:val="22"/>
        </w:rPr>
        <w:t xml:space="preserve"> </w:t>
      </w:r>
      <w:r w:rsidRPr="002103F3">
        <w:rPr>
          <w:rFonts w:ascii="Calibri" w:eastAsia="Calibri" w:hAnsi="Calibri" w:cs="Calibri"/>
          <w:sz w:val="22"/>
        </w:rPr>
        <w:t>i</w:t>
      </w:r>
      <w:r w:rsidRPr="002103F3">
        <w:rPr>
          <w:rFonts w:ascii="Calibri" w:eastAsia="Calibri" w:hAnsi="Calibri" w:cs="Calibri"/>
          <w:spacing w:val="1"/>
          <w:sz w:val="22"/>
        </w:rPr>
        <w:t>ns</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lla</w:t>
      </w:r>
      <w:r w:rsidRPr="002103F3">
        <w:rPr>
          <w:rFonts w:ascii="Calibri" w:eastAsia="Calibri" w:hAnsi="Calibri" w:cs="Calibri"/>
          <w:spacing w:val="1"/>
          <w:sz w:val="22"/>
        </w:rPr>
        <w:t>t</w:t>
      </w:r>
      <w:r w:rsidRPr="002103F3">
        <w:rPr>
          <w:rFonts w:ascii="Calibri" w:eastAsia="Calibri" w:hAnsi="Calibri" w:cs="Calibri"/>
          <w:sz w:val="22"/>
        </w:rPr>
        <w:t>ion</w:t>
      </w:r>
      <w:r w:rsidRPr="002103F3">
        <w:rPr>
          <w:rFonts w:ascii="Calibri" w:eastAsia="Calibri" w:hAnsi="Calibri" w:cs="Calibri"/>
          <w:spacing w:val="18"/>
          <w:sz w:val="22"/>
        </w:rPr>
        <w:t xml:space="preserve"> </w:t>
      </w:r>
      <w:r w:rsidRPr="002103F3">
        <w:rPr>
          <w:rFonts w:ascii="Calibri" w:eastAsia="Calibri" w:hAnsi="Calibri" w:cs="Calibri"/>
          <w:sz w:val="22"/>
        </w:rPr>
        <w:t>of</w:t>
      </w:r>
      <w:r w:rsidRPr="002103F3">
        <w:rPr>
          <w:rFonts w:ascii="Calibri" w:eastAsia="Calibri" w:hAnsi="Calibri" w:cs="Calibri"/>
          <w:spacing w:val="24"/>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23"/>
          <w:sz w:val="22"/>
        </w:rPr>
        <w:t xml:space="preserve"> </w:t>
      </w:r>
      <w:r w:rsidRPr="002103F3">
        <w:rPr>
          <w:rFonts w:ascii="Calibri" w:eastAsia="Calibri" w:hAnsi="Calibri" w:cs="Calibri"/>
          <w:sz w:val="22"/>
        </w:rPr>
        <w:t>tr</w:t>
      </w:r>
      <w:r w:rsidRPr="002103F3">
        <w:rPr>
          <w:rFonts w:ascii="Calibri" w:eastAsia="Calibri" w:hAnsi="Calibri" w:cs="Calibri"/>
          <w:spacing w:val="1"/>
          <w:sz w:val="22"/>
        </w:rPr>
        <w:t>ans</w:t>
      </w:r>
      <w:r w:rsidRPr="002103F3">
        <w:rPr>
          <w:rFonts w:ascii="Calibri" w:eastAsia="Calibri" w:hAnsi="Calibri" w:cs="Calibri"/>
          <w:spacing w:val="-1"/>
          <w:sz w:val="22"/>
        </w:rPr>
        <w:t>f</w:t>
      </w:r>
      <w:r w:rsidRPr="002103F3">
        <w:rPr>
          <w:rFonts w:ascii="Calibri" w:eastAsia="Calibri" w:hAnsi="Calibri" w:cs="Calibri"/>
          <w:sz w:val="22"/>
        </w:rPr>
        <w:t>or</w:t>
      </w:r>
      <w:r w:rsidRPr="002103F3">
        <w:rPr>
          <w:rFonts w:ascii="Calibri" w:eastAsia="Calibri" w:hAnsi="Calibri" w:cs="Calibri"/>
          <w:spacing w:val="2"/>
          <w:sz w:val="22"/>
        </w:rPr>
        <w:t>m</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1"/>
          <w:sz w:val="22"/>
        </w:rPr>
        <w:t>s</w:t>
      </w:r>
      <w:r w:rsidRPr="002103F3">
        <w:rPr>
          <w:rFonts w:ascii="Calibri" w:eastAsia="Calibri" w:hAnsi="Calibri" w:cs="Calibri"/>
          <w:sz w:val="22"/>
        </w:rPr>
        <w:t>.</w:t>
      </w:r>
    </w:p>
    <w:p w14:paraId="2D58D4FB" w14:textId="77777777" w:rsidR="003228F6" w:rsidRPr="002103F3" w:rsidRDefault="003228F6" w:rsidP="002103F3">
      <w:pPr>
        <w:spacing w:before="36" w:line="275" w:lineRule="auto"/>
        <w:ind w:right="104"/>
        <w:jc w:val="both"/>
        <w:rPr>
          <w:rFonts w:ascii="Calibri" w:eastAsia="Calibri" w:hAnsi="Calibri" w:cs="Calibri"/>
          <w:sz w:val="22"/>
        </w:rPr>
      </w:pPr>
      <w:r w:rsidRPr="002103F3">
        <w:rPr>
          <w:rFonts w:ascii="Calibri" w:eastAsia="Calibri" w:hAnsi="Calibri" w:cs="Calibri"/>
          <w:spacing w:val="1"/>
          <w:sz w:val="22"/>
        </w:rPr>
        <w:t>E</w:t>
      </w:r>
      <w:r w:rsidRPr="002103F3">
        <w:rPr>
          <w:rFonts w:ascii="Calibri" w:eastAsia="Calibri" w:hAnsi="Calibri" w:cs="Calibri"/>
          <w:sz w:val="22"/>
        </w:rPr>
        <w:t>ach</w:t>
      </w:r>
      <w:r w:rsidRPr="002103F3">
        <w:rPr>
          <w:rFonts w:ascii="Calibri" w:eastAsia="Calibri" w:hAnsi="Calibri" w:cs="Calibri"/>
          <w:spacing w:val="6"/>
          <w:sz w:val="22"/>
        </w:rPr>
        <w:t xml:space="preserve"> </w:t>
      </w:r>
      <w:r w:rsidRPr="002103F3">
        <w:rPr>
          <w:rFonts w:ascii="Calibri" w:eastAsia="Calibri" w:hAnsi="Calibri" w:cs="Calibri"/>
          <w:sz w:val="22"/>
        </w:rPr>
        <w:t>tr</w:t>
      </w:r>
      <w:r w:rsidRPr="002103F3">
        <w:rPr>
          <w:rFonts w:ascii="Calibri" w:eastAsia="Calibri" w:hAnsi="Calibri" w:cs="Calibri"/>
          <w:spacing w:val="1"/>
          <w:sz w:val="22"/>
        </w:rPr>
        <w:t>an</w:t>
      </w:r>
      <w:r w:rsidRPr="002103F3">
        <w:rPr>
          <w:rFonts w:ascii="Calibri" w:eastAsia="Calibri" w:hAnsi="Calibri" w:cs="Calibri"/>
          <w:spacing w:val="-1"/>
          <w:sz w:val="22"/>
        </w:rPr>
        <w:t>sf</w:t>
      </w:r>
      <w:r w:rsidRPr="002103F3">
        <w:rPr>
          <w:rFonts w:ascii="Calibri" w:eastAsia="Calibri" w:hAnsi="Calibri" w:cs="Calibri"/>
          <w:sz w:val="22"/>
        </w:rPr>
        <w:t>or</w:t>
      </w:r>
      <w:r w:rsidRPr="002103F3">
        <w:rPr>
          <w:rFonts w:ascii="Calibri" w:eastAsia="Calibri" w:hAnsi="Calibri" w:cs="Calibri"/>
          <w:spacing w:val="2"/>
          <w:sz w:val="22"/>
        </w:rPr>
        <w:t>m</w:t>
      </w:r>
      <w:r w:rsidRPr="002103F3">
        <w:rPr>
          <w:rFonts w:ascii="Calibri" w:eastAsia="Calibri" w:hAnsi="Calibri" w:cs="Calibri"/>
          <w:spacing w:val="-1"/>
          <w:sz w:val="22"/>
        </w:rPr>
        <w:t>e</w:t>
      </w:r>
      <w:r w:rsidRPr="002103F3">
        <w:rPr>
          <w:rFonts w:ascii="Calibri" w:eastAsia="Calibri" w:hAnsi="Calibri" w:cs="Calibri"/>
          <w:sz w:val="22"/>
        </w:rPr>
        <w:t xml:space="preserve">r </w:t>
      </w:r>
      <w:r w:rsidRPr="002103F3">
        <w:rPr>
          <w:rFonts w:ascii="Calibri" w:eastAsia="Calibri" w:hAnsi="Calibri" w:cs="Calibri"/>
          <w:spacing w:val="1"/>
          <w:sz w:val="22"/>
        </w:rPr>
        <w:t>bun</w:t>
      </w:r>
      <w:r w:rsidRPr="002103F3">
        <w:rPr>
          <w:rFonts w:ascii="Calibri" w:eastAsia="Calibri" w:hAnsi="Calibri" w:cs="Calibri"/>
          <w:sz w:val="22"/>
        </w:rPr>
        <w:t>d</w:t>
      </w:r>
      <w:r w:rsidRPr="002103F3">
        <w:rPr>
          <w:rFonts w:ascii="Calibri" w:eastAsia="Calibri" w:hAnsi="Calibri" w:cs="Calibri"/>
          <w:spacing w:val="6"/>
          <w:sz w:val="22"/>
        </w:rPr>
        <w:t xml:space="preserve"> </w:t>
      </w:r>
      <w:r w:rsidRPr="002103F3">
        <w:rPr>
          <w:rFonts w:ascii="Calibri" w:eastAsia="Calibri" w:hAnsi="Calibri" w:cs="Calibri"/>
          <w:spacing w:val="1"/>
          <w:sz w:val="22"/>
        </w:rPr>
        <w:t>b</w:t>
      </w:r>
      <w:r w:rsidRPr="002103F3">
        <w:rPr>
          <w:rFonts w:ascii="Calibri" w:eastAsia="Calibri" w:hAnsi="Calibri" w:cs="Calibri"/>
          <w:sz w:val="22"/>
        </w:rPr>
        <w:t>ase</w:t>
      </w:r>
      <w:r w:rsidRPr="002103F3">
        <w:rPr>
          <w:rFonts w:ascii="Calibri" w:eastAsia="Calibri" w:hAnsi="Calibri" w:cs="Calibri"/>
          <w:spacing w:val="9"/>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6"/>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9"/>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u</w:t>
      </w:r>
      <w:r w:rsidRPr="002103F3">
        <w:rPr>
          <w:rFonts w:ascii="Calibri" w:eastAsia="Calibri" w:hAnsi="Calibri" w:cs="Calibri"/>
          <w:sz w:val="22"/>
        </w:rPr>
        <w:t>rr</w:t>
      </w:r>
      <w:r w:rsidRPr="002103F3">
        <w:rPr>
          <w:rFonts w:ascii="Calibri" w:eastAsia="Calibri" w:hAnsi="Calibri" w:cs="Calibri"/>
          <w:spacing w:val="1"/>
          <w:sz w:val="22"/>
        </w:rPr>
        <w:t>ound</w:t>
      </w:r>
      <w:r w:rsidRPr="002103F3">
        <w:rPr>
          <w:rFonts w:ascii="Calibri" w:eastAsia="Calibri" w:hAnsi="Calibri" w:cs="Calibri"/>
          <w:spacing w:val="-1"/>
          <w:sz w:val="22"/>
        </w:rPr>
        <w:t>e</w:t>
      </w:r>
      <w:r w:rsidRPr="002103F3">
        <w:rPr>
          <w:rFonts w:ascii="Calibri" w:eastAsia="Calibri" w:hAnsi="Calibri" w:cs="Calibri"/>
          <w:sz w:val="22"/>
        </w:rPr>
        <w:t xml:space="preserve">d </w:t>
      </w:r>
      <w:r w:rsidRPr="002103F3">
        <w:rPr>
          <w:rFonts w:ascii="Calibri" w:eastAsia="Calibri" w:hAnsi="Calibri" w:cs="Calibri"/>
          <w:spacing w:val="1"/>
          <w:sz w:val="22"/>
        </w:rPr>
        <w:t>b</w:t>
      </w:r>
      <w:r w:rsidRPr="002103F3">
        <w:rPr>
          <w:rFonts w:ascii="Calibri" w:eastAsia="Calibri" w:hAnsi="Calibri" w:cs="Calibri"/>
          <w:sz w:val="22"/>
        </w:rPr>
        <w:t>y</w:t>
      </w:r>
      <w:r w:rsidRPr="002103F3">
        <w:rPr>
          <w:rFonts w:ascii="Calibri" w:eastAsia="Calibri" w:hAnsi="Calibri" w:cs="Calibri"/>
          <w:spacing w:val="8"/>
          <w:sz w:val="22"/>
        </w:rPr>
        <w:t xml:space="preserve"> </w:t>
      </w:r>
      <w:r w:rsidRPr="002103F3">
        <w:rPr>
          <w:rFonts w:ascii="Calibri" w:eastAsia="Calibri" w:hAnsi="Calibri" w:cs="Calibri"/>
          <w:sz w:val="22"/>
        </w:rPr>
        <w:t>a</w:t>
      </w:r>
      <w:r w:rsidRPr="002103F3">
        <w:rPr>
          <w:rFonts w:ascii="Calibri" w:eastAsia="Calibri" w:hAnsi="Calibri" w:cs="Calibri"/>
          <w:spacing w:val="9"/>
          <w:sz w:val="22"/>
        </w:rPr>
        <w:t xml:space="preserve"> </w:t>
      </w:r>
      <w:r w:rsidRPr="002103F3">
        <w:rPr>
          <w:rFonts w:ascii="Calibri" w:eastAsia="Calibri" w:hAnsi="Calibri" w:cs="Calibri"/>
          <w:sz w:val="22"/>
        </w:rPr>
        <w:t>l</w:t>
      </w:r>
      <w:r w:rsidRPr="002103F3">
        <w:rPr>
          <w:rFonts w:ascii="Calibri" w:eastAsia="Calibri" w:hAnsi="Calibri" w:cs="Calibri"/>
          <w:spacing w:val="3"/>
          <w:sz w:val="22"/>
        </w:rPr>
        <w:t>o</w:t>
      </w:r>
      <w:r w:rsidRPr="002103F3">
        <w:rPr>
          <w:rFonts w:ascii="Calibri" w:eastAsia="Calibri" w:hAnsi="Calibri" w:cs="Calibri"/>
          <w:sz w:val="22"/>
        </w:rPr>
        <w:t>w</w:t>
      </w:r>
      <w:r w:rsidRPr="002103F3">
        <w:rPr>
          <w:rFonts w:ascii="Calibri" w:eastAsia="Calibri" w:hAnsi="Calibri" w:cs="Calibri"/>
          <w:spacing w:val="6"/>
          <w:sz w:val="22"/>
        </w:rPr>
        <w:t xml:space="preserve"> </w:t>
      </w:r>
      <w:r w:rsidRPr="002103F3">
        <w:rPr>
          <w:rFonts w:ascii="Calibri" w:eastAsia="Calibri" w:hAnsi="Calibri" w:cs="Calibri"/>
          <w:spacing w:val="-1"/>
          <w:sz w:val="22"/>
        </w:rPr>
        <w:t>e</w:t>
      </w:r>
      <w:r w:rsidRPr="002103F3">
        <w:rPr>
          <w:rFonts w:ascii="Calibri" w:eastAsia="Calibri" w:hAnsi="Calibri" w:cs="Calibri"/>
          <w:spacing w:val="1"/>
          <w:sz w:val="22"/>
        </w:rPr>
        <w:t>n</w:t>
      </w:r>
      <w:r w:rsidRPr="002103F3">
        <w:rPr>
          <w:rFonts w:ascii="Calibri" w:eastAsia="Calibri" w:hAnsi="Calibri" w:cs="Calibri"/>
          <w:spacing w:val="2"/>
          <w:sz w:val="22"/>
        </w:rPr>
        <w:t>c</w:t>
      </w:r>
      <w:r w:rsidRPr="002103F3">
        <w:rPr>
          <w:rFonts w:ascii="Calibri" w:eastAsia="Calibri" w:hAnsi="Calibri" w:cs="Calibri"/>
          <w:sz w:val="22"/>
        </w:rPr>
        <w:t>lo</w:t>
      </w:r>
      <w:r w:rsidRPr="002103F3">
        <w:rPr>
          <w:rFonts w:ascii="Calibri" w:eastAsia="Calibri" w:hAnsi="Calibri" w:cs="Calibri"/>
          <w:spacing w:val="-1"/>
          <w:sz w:val="22"/>
        </w:rPr>
        <w:t>s</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3"/>
          <w:sz w:val="22"/>
        </w:rPr>
        <w:t xml:space="preserve"> </w:t>
      </w:r>
      <w:r w:rsidRPr="002103F3">
        <w:rPr>
          <w:rFonts w:ascii="Calibri" w:eastAsia="Calibri" w:hAnsi="Calibri" w:cs="Calibri"/>
          <w:spacing w:val="1"/>
          <w:sz w:val="22"/>
        </w:rPr>
        <w:t>bun</w:t>
      </w:r>
      <w:r w:rsidRPr="002103F3">
        <w:rPr>
          <w:rFonts w:ascii="Calibri" w:eastAsia="Calibri" w:hAnsi="Calibri" w:cs="Calibri"/>
          <w:sz w:val="22"/>
        </w:rPr>
        <w:t>d</w:t>
      </w:r>
      <w:r w:rsidRPr="002103F3">
        <w:rPr>
          <w:rFonts w:ascii="Calibri" w:eastAsia="Calibri" w:hAnsi="Calibri" w:cs="Calibri"/>
          <w:spacing w:val="6"/>
          <w:sz w:val="22"/>
        </w:rPr>
        <w:t xml:space="preserve"> </w:t>
      </w:r>
      <w:r w:rsidRPr="002103F3">
        <w:rPr>
          <w:rFonts w:ascii="Calibri" w:eastAsia="Calibri" w:hAnsi="Calibri" w:cs="Calibri"/>
          <w:spacing w:val="-1"/>
          <w:sz w:val="22"/>
        </w:rPr>
        <w:t>w</w:t>
      </w:r>
      <w:r w:rsidRPr="002103F3">
        <w:rPr>
          <w:rFonts w:ascii="Calibri" w:eastAsia="Calibri" w:hAnsi="Calibri" w:cs="Calibri"/>
          <w:sz w:val="22"/>
        </w:rPr>
        <w:t>all</w:t>
      </w:r>
      <w:r w:rsidRPr="002103F3">
        <w:rPr>
          <w:rFonts w:ascii="Calibri" w:eastAsia="Calibri" w:hAnsi="Calibri" w:cs="Calibri"/>
          <w:spacing w:val="16"/>
          <w:sz w:val="22"/>
        </w:rPr>
        <w:t xml:space="preserve"> </w:t>
      </w:r>
      <w:r w:rsidRPr="002103F3">
        <w:rPr>
          <w:rFonts w:ascii="Calibri" w:eastAsia="Calibri" w:hAnsi="Calibri" w:cs="Calibri"/>
          <w:spacing w:val="1"/>
          <w:sz w:val="22"/>
        </w:rPr>
        <w:t>de</w:t>
      </w:r>
      <w:r w:rsidRPr="002103F3">
        <w:rPr>
          <w:rFonts w:ascii="Calibri" w:eastAsia="Calibri" w:hAnsi="Calibri" w:cs="Calibri"/>
          <w:spacing w:val="-1"/>
          <w:sz w:val="22"/>
        </w:rPr>
        <w:t>s</w:t>
      </w:r>
      <w:r w:rsidRPr="002103F3">
        <w:rPr>
          <w:rFonts w:ascii="Calibri" w:eastAsia="Calibri" w:hAnsi="Calibri" w:cs="Calibri"/>
          <w:sz w:val="22"/>
        </w:rPr>
        <w:t>i</w:t>
      </w:r>
      <w:r w:rsidRPr="002103F3">
        <w:rPr>
          <w:rFonts w:ascii="Calibri" w:eastAsia="Calibri" w:hAnsi="Calibri" w:cs="Calibri"/>
          <w:spacing w:val="2"/>
          <w:sz w:val="22"/>
        </w:rPr>
        <w:t>g</w:t>
      </w:r>
      <w:r w:rsidRPr="002103F3">
        <w:rPr>
          <w:rFonts w:ascii="Calibri" w:eastAsia="Calibri" w:hAnsi="Calibri" w:cs="Calibri"/>
          <w:spacing w:val="1"/>
          <w:sz w:val="22"/>
        </w:rPr>
        <w:t>n</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2"/>
          <w:sz w:val="22"/>
        </w:rPr>
        <w:t xml:space="preserve"> </w:t>
      </w:r>
      <w:r w:rsidRPr="002103F3">
        <w:rPr>
          <w:rFonts w:ascii="Calibri" w:eastAsia="Calibri" w:hAnsi="Calibri" w:cs="Calibri"/>
          <w:sz w:val="22"/>
        </w:rPr>
        <w:t>to</w:t>
      </w:r>
      <w:r w:rsidRPr="002103F3">
        <w:rPr>
          <w:rFonts w:ascii="Calibri" w:eastAsia="Calibri" w:hAnsi="Calibri" w:cs="Calibri"/>
          <w:spacing w:val="8"/>
          <w:sz w:val="22"/>
        </w:rPr>
        <w:t xml:space="preserve"> </w:t>
      </w:r>
      <w:r w:rsidRPr="002103F3">
        <w:rPr>
          <w:rFonts w:ascii="Calibri" w:eastAsia="Calibri" w:hAnsi="Calibri" w:cs="Calibri"/>
          <w:sz w:val="22"/>
        </w:rPr>
        <w:t>a</w:t>
      </w:r>
      <w:r w:rsidRPr="002103F3">
        <w:rPr>
          <w:rFonts w:ascii="Calibri" w:eastAsia="Calibri" w:hAnsi="Calibri" w:cs="Calibri"/>
          <w:spacing w:val="12"/>
          <w:sz w:val="22"/>
        </w:rPr>
        <w:t xml:space="preserve"> </w:t>
      </w:r>
      <w:r w:rsidRPr="002103F3">
        <w:rPr>
          <w:rFonts w:ascii="Calibri" w:eastAsia="Calibri" w:hAnsi="Calibri" w:cs="Calibri"/>
          <w:spacing w:val="-1"/>
          <w:sz w:val="22"/>
        </w:rPr>
        <w:t>m</w:t>
      </w:r>
      <w:r w:rsidRPr="002103F3">
        <w:rPr>
          <w:rFonts w:ascii="Calibri" w:eastAsia="Calibri" w:hAnsi="Calibri" w:cs="Calibri"/>
          <w:sz w:val="22"/>
        </w:rPr>
        <w:t>a</w:t>
      </w:r>
      <w:r w:rsidRPr="002103F3">
        <w:rPr>
          <w:rFonts w:ascii="Calibri" w:eastAsia="Calibri" w:hAnsi="Calibri" w:cs="Calibri"/>
          <w:spacing w:val="1"/>
          <w:sz w:val="22"/>
        </w:rPr>
        <w:t>x</w:t>
      </w:r>
      <w:r w:rsidRPr="002103F3">
        <w:rPr>
          <w:rFonts w:ascii="Calibri" w:eastAsia="Calibri" w:hAnsi="Calibri" w:cs="Calibri"/>
          <w:spacing w:val="2"/>
          <w:sz w:val="22"/>
        </w:rPr>
        <w:t>i</w:t>
      </w:r>
      <w:r w:rsidRPr="002103F3">
        <w:rPr>
          <w:rFonts w:ascii="Calibri" w:eastAsia="Calibri" w:hAnsi="Calibri" w:cs="Calibri"/>
          <w:spacing w:val="-1"/>
          <w:sz w:val="22"/>
        </w:rPr>
        <w:t>m</w:t>
      </w:r>
      <w:r w:rsidRPr="002103F3">
        <w:rPr>
          <w:rFonts w:ascii="Calibri" w:eastAsia="Calibri" w:hAnsi="Calibri" w:cs="Calibri"/>
          <w:spacing w:val="1"/>
          <w:sz w:val="22"/>
        </w:rPr>
        <w:t>u</w:t>
      </w:r>
      <w:r w:rsidRPr="002103F3">
        <w:rPr>
          <w:rFonts w:ascii="Calibri" w:eastAsia="Calibri" w:hAnsi="Calibri" w:cs="Calibri"/>
          <w:sz w:val="22"/>
        </w:rPr>
        <w:t>m</w:t>
      </w:r>
      <w:r w:rsidRPr="002103F3">
        <w:rPr>
          <w:rFonts w:ascii="Calibri" w:eastAsia="Calibri" w:hAnsi="Calibri" w:cs="Calibri"/>
          <w:spacing w:val="4"/>
          <w:sz w:val="22"/>
        </w:rPr>
        <w:t xml:space="preserve"> </w:t>
      </w:r>
      <w:r w:rsidRPr="002103F3">
        <w:rPr>
          <w:rFonts w:ascii="Calibri" w:eastAsia="Calibri" w:hAnsi="Calibri" w:cs="Calibri"/>
          <w:sz w:val="22"/>
        </w:rPr>
        <w:t>80</w:t>
      </w:r>
      <w:r w:rsidRPr="002103F3">
        <w:rPr>
          <w:rFonts w:ascii="Calibri" w:eastAsia="Calibri" w:hAnsi="Calibri" w:cs="Calibri"/>
          <w:spacing w:val="2"/>
          <w:sz w:val="22"/>
        </w:rPr>
        <w:t>0</w:t>
      </w:r>
      <w:r w:rsidRPr="002103F3">
        <w:rPr>
          <w:rFonts w:ascii="Calibri" w:eastAsia="Calibri" w:hAnsi="Calibri" w:cs="Calibri"/>
          <w:spacing w:val="1"/>
          <w:sz w:val="22"/>
        </w:rPr>
        <w:t>m</w:t>
      </w:r>
      <w:r w:rsidRPr="002103F3">
        <w:rPr>
          <w:rFonts w:ascii="Calibri" w:eastAsia="Calibri" w:hAnsi="Calibri" w:cs="Calibri"/>
          <w:sz w:val="22"/>
        </w:rPr>
        <w:t xml:space="preserve">m </w:t>
      </w:r>
      <w:r w:rsidRPr="002103F3">
        <w:rPr>
          <w:rFonts w:ascii="Calibri" w:eastAsia="Calibri" w:hAnsi="Calibri" w:cs="Calibri"/>
          <w:spacing w:val="1"/>
          <w:sz w:val="22"/>
        </w:rPr>
        <w:t>h</w:t>
      </w:r>
      <w:r w:rsidRPr="002103F3">
        <w:rPr>
          <w:rFonts w:ascii="Calibri" w:eastAsia="Calibri" w:hAnsi="Calibri" w:cs="Calibri"/>
          <w:spacing w:val="-1"/>
          <w:sz w:val="22"/>
        </w:rPr>
        <w:t>e</w:t>
      </w:r>
      <w:r w:rsidRPr="002103F3">
        <w:rPr>
          <w:rFonts w:ascii="Calibri" w:eastAsia="Calibri" w:hAnsi="Calibri" w:cs="Calibri"/>
          <w:sz w:val="22"/>
        </w:rPr>
        <w:t>ight</w:t>
      </w:r>
      <w:r w:rsidRPr="002103F3">
        <w:rPr>
          <w:rFonts w:ascii="Calibri" w:eastAsia="Calibri" w:hAnsi="Calibri" w:cs="Calibri"/>
          <w:spacing w:val="4"/>
          <w:sz w:val="22"/>
        </w:rPr>
        <w:t xml:space="preserve"> </w:t>
      </w:r>
      <w:r w:rsidRPr="002103F3">
        <w:rPr>
          <w:rFonts w:ascii="Calibri" w:eastAsia="Calibri" w:hAnsi="Calibri" w:cs="Calibri"/>
          <w:spacing w:val="-1"/>
          <w:sz w:val="22"/>
        </w:rPr>
        <w:t>w</w:t>
      </w:r>
      <w:r w:rsidRPr="002103F3">
        <w:rPr>
          <w:rFonts w:ascii="Calibri" w:eastAsia="Calibri" w:hAnsi="Calibri" w:cs="Calibri"/>
          <w:spacing w:val="1"/>
          <w:sz w:val="22"/>
        </w:rPr>
        <w:t>h</w:t>
      </w:r>
      <w:r w:rsidRPr="002103F3">
        <w:rPr>
          <w:rFonts w:ascii="Calibri" w:eastAsia="Calibri" w:hAnsi="Calibri" w:cs="Calibri"/>
          <w:sz w:val="22"/>
        </w:rPr>
        <w:t>ich</w:t>
      </w:r>
      <w:r w:rsidRPr="002103F3">
        <w:rPr>
          <w:rFonts w:ascii="Calibri" w:eastAsia="Calibri" w:hAnsi="Calibri" w:cs="Calibri"/>
          <w:spacing w:val="6"/>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4"/>
          <w:sz w:val="22"/>
        </w:rPr>
        <w:t xml:space="preserve"> </w:t>
      </w:r>
      <w:r w:rsidRPr="002103F3">
        <w:rPr>
          <w:rFonts w:ascii="Calibri" w:eastAsia="Calibri" w:hAnsi="Calibri" w:cs="Calibri"/>
          <w:sz w:val="22"/>
        </w:rPr>
        <w:t>acco</w:t>
      </w:r>
      <w:r w:rsidRPr="002103F3">
        <w:rPr>
          <w:rFonts w:ascii="Calibri" w:eastAsia="Calibri" w:hAnsi="Calibri" w:cs="Calibri"/>
          <w:spacing w:val="1"/>
          <w:sz w:val="22"/>
        </w:rPr>
        <w:t>un</w:t>
      </w:r>
      <w:r w:rsidRPr="002103F3">
        <w:rPr>
          <w:rFonts w:ascii="Calibri" w:eastAsia="Calibri" w:hAnsi="Calibri" w:cs="Calibri"/>
          <w:sz w:val="22"/>
        </w:rPr>
        <w:t>t</w:t>
      </w:r>
      <w:r w:rsidRPr="002103F3">
        <w:rPr>
          <w:rFonts w:ascii="Calibri" w:eastAsia="Calibri" w:hAnsi="Calibri" w:cs="Calibri"/>
          <w:spacing w:val="1"/>
          <w:sz w:val="22"/>
        </w:rPr>
        <w:t xml:space="preserve"> f</w:t>
      </w:r>
      <w:r w:rsidRPr="002103F3">
        <w:rPr>
          <w:rFonts w:ascii="Calibri" w:eastAsia="Calibri" w:hAnsi="Calibri" w:cs="Calibri"/>
          <w:spacing w:val="2"/>
          <w:sz w:val="22"/>
        </w:rPr>
        <w:t>o</w:t>
      </w:r>
      <w:r w:rsidRPr="002103F3">
        <w:rPr>
          <w:rFonts w:ascii="Calibri" w:eastAsia="Calibri" w:hAnsi="Calibri" w:cs="Calibri"/>
          <w:sz w:val="22"/>
        </w:rPr>
        <w:t>r</w:t>
      </w:r>
      <w:r w:rsidRPr="002103F3">
        <w:rPr>
          <w:rFonts w:ascii="Calibri" w:eastAsia="Calibri" w:hAnsi="Calibri" w:cs="Calibri"/>
          <w:spacing w:val="5"/>
          <w:sz w:val="22"/>
        </w:rPr>
        <w:t xml:space="preserve"> </w:t>
      </w:r>
      <w:r w:rsidRPr="002103F3">
        <w:rPr>
          <w:rFonts w:ascii="Calibri" w:eastAsia="Calibri" w:hAnsi="Calibri" w:cs="Calibri"/>
          <w:sz w:val="22"/>
        </w:rPr>
        <w:t>130%</w:t>
      </w:r>
      <w:r w:rsidRPr="002103F3">
        <w:rPr>
          <w:rFonts w:ascii="Calibri" w:eastAsia="Calibri" w:hAnsi="Calibri" w:cs="Calibri"/>
          <w:spacing w:val="4"/>
          <w:sz w:val="22"/>
        </w:rPr>
        <w:t xml:space="preserve"> </w:t>
      </w:r>
      <w:r w:rsidRPr="002103F3">
        <w:rPr>
          <w:rFonts w:ascii="Calibri" w:eastAsia="Calibri" w:hAnsi="Calibri" w:cs="Calibri"/>
          <w:sz w:val="22"/>
        </w:rPr>
        <w:t>of</w:t>
      </w:r>
      <w:r w:rsidRPr="002103F3">
        <w:rPr>
          <w:rFonts w:ascii="Calibri" w:eastAsia="Calibri" w:hAnsi="Calibri" w:cs="Calibri"/>
          <w:spacing w:val="4"/>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8"/>
          <w:sz w:val="22"/>
        </w:rPr>
        <w:t xml:space="preserve"> </w:t>
      </w:r>
      <w:r w:rsidRPr="002103F3">
        <w:rPr>
          <w:rFonts w:ascii="Calibri" w:eastAsia="Calibri" w:hAnsi="Calibri" w:cs="Calibri"/>
          <w:sz w:val="22"/>
        </w:rPr>
        <w:t>t</w:t>
      </w:r>
      <w:r w:rsidRPr="002103F3">
        <w:rPr>
          <w:rFonts w:ascii="Calibri" w:eastAsia="Calibri" w:hAnsi="Calibri" w:cs="Calibri"/>
          <w:spacing w:val="1"/>
          <w:sz w:val="22"/>
        </w:rPr>
        <w:t>o</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l</w:t>
      </w:r>
      <w:r w:rsidRPr="002103F3">
        <w:rPr>
          <w:rFonts w:ascii="Calibri" w:eastAsia="Calibri" w:hAnsi="Calibri" w:cs="Calibri"/>
          <w:spacing w:val="4"/>
          <w:sz w:val="22"/>
        </w:rPr>
        <w:t xml:space="preserve"> </w:t>
      </w:r>
      <w:r w:rsidRPr="002103F3">
        <w:rPr>
          <w:rFonts w:ascii="Calibri" w:eastAsia="Calibri" w:hAnsi="Calibri" w:cs="Calibri"/>
          <w:sz w:val="22"/>
        </w:rPr>
        <w:t>oil</w:t>
      </w:r>
      <w:r w:rsidRPr="002103F3">
        <w:rPr>
          <w:rFonts w:ascii="Calibri" w:eastAsia="Calibri" w:hAnsi="Calibri" w:cs="Calibri"/>
          <w:spacing w:val="8"/>
          <w:sz w:val="22"/>
        </w:rPr>
        <w:t xml:space="preserve"> </w:t>
      </w:r>
      <w:r w:rsidRPr="002103F3">
        <w:rPr>
          <w:rFonts w:ascii="Calibri" w:eastAsia="Calibri" w:hAnsi="Calibri" w:cs="Calibri"/>
          <w:spacing w:val="-1"/>
          <w:sz w:val="22"/>
        </w:rPr>
        <w:t>s</w:t>
      </w:r>
      <w:r w:rsidRPr="002103F3">
        <w:rPr>
          <w:rFonts w:ascii="Calibri" w:eastAsia="Calibri" w:hAnsi="Calibri" w:cs="Calibri"/>
          <w:sz w:val="22"/>
        </w:rPr>
        <w:t>t</w:t>
      </w:r>
      <w:r w:rsidRPr="002103F3">
        <w:rPr>
          <w:rFonts w:ascii="Calibri" w:eastAsia="Calibri" w:hAnsi="Calibri" w:cs="Calibri"/>
          <w:spacing w:val="1"/>
          <w:sz w:val="22"/>
        </w:rPr>
        <w:t>o</w:t>
      </w:r>
      <w:r w:rsidRPr="002103F3">
        <w:rPr>
          <w:rFonts w:ascii="Calibri" w:eastAsia="Calibri" w:hAnsi="Calibri" w:cs="Calibri"/>
          <w:spacing w:val="2"/>
          <w:sz w:val="22"/>
        </w:rPr>
        <w:t>r</w:t>
      </w:r>
      <w:r w:rsidRPr="002103F3">
        <w:rPr>
          <w:rFonts w:ascii="Calibri" w:eastAsia="Calibri" w:hAnsi="Calibri" w:cs="Calibri"/>
          <w:sz w:val="22"/>
        </w:rPr>
        <w:t>age</w:t>
      </w:r>
      <w:r w:rsidRPr="002103F3">
        <w:rPr>
          <w:rFonts w:ascii="Calibri" w:eastAsia="Calibri" w:hAnsi="Calibri" w:cs="Calibri"/>
          <w:spacing w:val="1"/>
          <w:sz w:val="22"/>
        </w:rPr>
        <w:t xml:space="preserve"> </w:t>
      </w:r>
      <w:r w:rsidRPr="002103F3">
        <w:rPr>
          <w:rFonts w:ascii="Calibri" w:eastAsia="Calibri" w:hAnsi="Calibri" w:cs="Calibri"/>
          <w:sz w:val="22"/>
        </w:rPr>
        <w:t>ca</w:t>
      </w:r>
      <w:r w:rsidRPr="002103F3">
        <w:rPr>
          <w:rFonts w:ascii="Calibri" w:eastAsia="Calibri" w:hAnsi="Calibri" w:cs="Calibri"/>
          <w:spacing w:val="1"/>
          <w:sz w:val="22"/>
        </w:rPr>
        <w:t>p</w:t>
      </w:r>
      <w:r w:rsidRPr="002103F3">
        <w:rPr>
          <w:rFonts w:ascii="Calibri" w:eastAsia="Calibri" w:hAnsi="Calibri" w:cs="Calibri"/>
          <w:sz w:val="22"/>
        </w:rPr>
        <w:t>acity</w:t>
      </w:r>
      <w:r w:rsidRPr="002103F3">
        <w:rPr>
          <w:rFonts w:ascii="Calibri" w:eastAsia="Calibri" w:hAnsi="Calibri" w:cs="Calibri"/>
          <w:spacing w:val="2"/>
          <w:sz w:val="22"/>
        </w:rPr>
        <w:t xml:space="preserve"> </w:t>
      </w:r>
      <w:r w:rsidRPr="002103F3">
        <w:rPr>
          <w:rFonts w:ascii="Calibri" w:eastAsia="Calibri" w:hAnsi="Calibri" w:cs="Calibri"/>
          <w:sz w:val="22"/>
        </w:rPr>
        <w:t>of</w:t>
      </w:r>
      <w:r w:rsidRPr="002103F3">
        <w:rPr>
          <w:rFonts w:ascii="Calibri" w:eastAsia="Calibri" w:hAnsi="Calibri" w:cs="Calibri"/>
          <w:spacing w:val="7"/>
          <w:sz w:val="22"/>
        </w:rPr>
        <w:t xml:space="preserve"> </w:t>
      </w:r>
      <w:r w:rsidRPr="002103F3">
        <w:rPr>
          <w:rFonts w:ascii="Calibri" w:eastAsia="Calibri" w:hAnsi="Calibri" w:cs="Calibri"/>
          <w:spacing w:val="-1"/>
          <w:sz w:val="22"/>
        </w:rPr>
        <w:t>e</w:t>
      </w:r>
      <w:r w:rsidRPr="002103F3">
        <w:rPr>
          <w:rFonts w:ascii="Calibri" w:eastAsia="Calibri" w:hAnsi="Calibri" w:cs="Calibri"/>
          <w:sz w:val="22"/>
        </w:rPr>
        <w:t>ach</w:t>
      </w:r>
      <w:r w:rsidRPr="002103F3">
        <w:rPr>
          <w:rFonts w:ascii="Calibri" w:eastAsia="Calibri" w:hAnsi="Calibri" w:cs="Calibri"/>
          <w:spacing w:val="4"/>
          <w:sz w:val="22"/>
        </w:rPr>
        <w:t xml:space="preserve"> </w:t>
      </w:r>
      <w:r w:rsidRPr="002103F3">
        <w:rPr>
          <w:rFonts w:ascii="Calibri" w:eastAsia="Calibri" w:hAnsi="Calibri" w:cs="Calibri"/>
          <w:sz w:val="22"/>
        </w:rPr>
        <w:t>tr</w:t>
      </w:r>
      <w:r w:rsidRPr="002103F3">
        <w:rPr>
          <w:rFonts w:ascii="Calibri" w:eastAsia="Calibri" w:hAnsi="Calibri" w:cs="Calibri"/>
          <w:spacing w:val="1"/>
          <w:sz w:val="22"/>
        </w:rPr>
        <w:t>ans</w:t>
      </w:r>
      <w:r w:rsidRPr="002103F3">
        <w:rPr>
          <w:rFonts w:ascii="Calibri" w:eastAsia="Calibri" w:hAnsi="Calibri" w:cs="Calibri"/>
          <w:spacing w:val="3"/>
          <w:sz w:val="22"/>
        </w:rPr>
        <w:t>f</w:t>
      </w:r>
      <w:r w:rsidRPr="002103F3">
        <w:rPr>
          <w:rFonts w:ascii="Calibri" w:eastAsia="Calibri" w:hAnsi="Calibri" w:cs="Calibri"/>
          <w:sz w:val="22"/>
        </w:rPr>
        <w:t>o</w:t>
      </w:r>
      <w:r w:rsidRPr="002103F3">
        <w:rPr>
          <w:rFonts w:ascii="Calibri" w:eastAsia="Calibri" w:hAnsi="Calibri" w:cs="Calibri"/>
          <w:spacing w:val="2"/>
          <w:sz w:val="22"/>
        </w:rPr>
        <w:t>r</w:t>
      </w:r>
      <w:r w:rsidRPr="002103F3">
        <w:rPr>
          <w:rFonts w:ascii="Calibri" w:eastAsia="Calibri" w:hAnsi="Calibri" w:cs="Calibri"/>
          <w:spacing w:val="-1"/>
          <w:sz w:val="22"/>
        </w:rPr>
        <w:t>me</w:t>
      </w:r>
      <w:r w:rsidRPr="002103F3">
        <w:rPr>
          <w:rFonts w:ascii="Calibri" w:eastAsia="Calibri" w:hAnsi="Calibri" w:cs="Calibri"/>
          <w:sz w:val="22"/>
        </w:rPr>
        <w:t>r. An</w:t>
      </w:r>
      <w:r w:rsidRPr="002103F3">
        <w:rPr>
          <w:rFonts w:ascii="Calibri" w:eastAsia="Calibri" w:hAnsi="Calibri" w:cs="Calibri"/>
          <w:spacing w:val="7"/>
          <w:sz w:val="22"/>
        </w:rPr>
        <w:t xml:space="preserve"> </w:t>
      </w:r>
      <w:r w:rsidRPr="002103F3">
        <w:rPr>
          <w:rFonts w:ascii="Calibri" w:eastAsia="Calibri" w:hAnsi="Calibri" w:cs="Calibri"/>
          <w:sz w:val="22"/>
        </w:rPr>
        <w:t>a</w:t>
      </w:r>
      <w:r w:rsidRPr="002103F3">
        <w:rPr>
          <w:rFonts w:ascii="Calibri" w:eastAsia="Calibri" w:hAnsi="Calibri" w:cs="Calibri"/>
          <w:spacing w:val="1"/>
          <w:sz w:val="22"/>
        </w:rPr>
        <w:t>pp</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pacing w:val="-1"/>
          <w:sz w:val="22"/>
        </w:rPr>
        <w:t>ve</w:t>
      </w:r>
      <w:r w:rsidRPr="002103F3">
        <w:rPr>
          <w:rFonts w:ascii="Calibri" w:eastAsia="Calibri" w:hAnsi="Calibri" w:cs="Calibri"/>
          <w:sz w:val="22"/>
        </w:rPr>
        <w:t xml:space="preserve">d </w:t>
      </w:r>
      <w:r w:rsidRPr="002103F3">
        <w:rPr>
          <w:rFonts w:ascii="Calibri" w:eastAsia="Calibri" w:hAnsi="Calibri" w:cs="Calibri"/>
          <w:spacing w:val="1"/>
          <w:sz w:val="22"/>
        </w:rPr>
        <w:t>n</w:t>
      </w:r>
      <w:r w:rsidRPr="002103F3">
        <w:rPr>
          <w:rFonts w:ascii="Calibri" w:eastAsia="Calibri" w:hAnsi="Calibri" w:cs="Calibri"/>
          <w:sz w:val="22"/>
        </w:rPr>
        <w:t>o</w:t>
      </w:r>
      <w:r w:rsidRPr="002103F3">
        <w:rPr>
          <w:rFonts w:ascii="Calibri" w:eastAsia="Calibri" w:hAnsi="Calibri" w:cs="Calibri"/>
          <w:spacing w:val="2"/>
          <w:sz w:val="22"/>
        </w:rPr>
        <w:t>n</w:t>
      </w:r>
      <w:r w:rsidRPr="002103F3">
        <w:rPr>
          <w:rFonts w:ascii="Calibri" w:eastAsia="Calibri" w:hAnsi="Calibri" w:cs="Calibri"/>
          <w:spacing w:val="1"/>
          <w:sz w:val="22"/>
        </w:rPr>
        <w:t>-</w:t>
      </w:r>
      <w:r w:rsidRPr="002103F3">
        <w:rPr>
          <w:rFonts w:ascii="Calibri" w:eastAsia="Calibri" w:hAnsi="Calibri" w:cs="Calibri"/>
          <w:spacing w:val="-1"/>
          <w:sz w:val="22"/>
        </w:rPr>
        <w:t>s</w:t>
      </w:r>
      <w:r w:rsidRPr="002103F3">
        <w:rPr>
          <w:rFonts w:ascii="Calibri" w:eastAsia="Calibri" w:hAnsi="Calibri" w:cs="Calibri"/>
          <w:sz w:val="22"/>
        </w:rPr>
        <w:t xml:space="preserve">lip </w:t>
      </w:r>
      <w:r w:rsidRPr="002103F3">
        <w:rPr>
          <w:rFonts w:ascii="Calibri" w:eastAsia="Calibri" w:hAnsi="Calibri" w:cs="Calibri"/>
          <w:spacing w:val="-1"/>
          <w:sz w:val="22"/>
        </w:rPr>
        <w:t>s</w:t>
      </w:r>
      <w:r w:rsidRPr="002103F3">
        <w:rPr>
          <w:rFonts w:ascii="Calibri" w:eastAsia="Calibri" w:hAnsi="Calibri" w:cs="Calibri"/>
          <w:spacing w:val="1"/>
          <w:sz w:val="22"/>
        </w:rPr>
        <w:t>u</w:t>
      </w:r>
      <w:r w:rsidRPr="002103F3">
        <w:rPr>
          <w:rFonts w:ascii="Calibri" w:eastAsia="Calibri" w:hAnsi="Calibri" w:cs="Calibri"/>
          <w:sz w:val="22"/>
        </w:rPr>
        <w:t>r</w:t>
      </w:r>
      <w:r w:rsidRPr="002103F3">
        <w:rPr>
          <w:rFonts w:ascii="Calibri" w:eastAsia="Calibri" w:hAnsi="Calibri" w:cs="Calibri"/>
          <w:spacing w:val="-1"/>
          <w:sz w:val="22"/>
        </w:rPr>
        <w:t>f</w:t>
      </w:r>
      <w:r w:rsidRPr="002103F3">
        <w:rPr>
          <w:rFonts w:ascii="Calibri" w:eastAsia="Calibri" w:hAnsi="Calibri" w:cs="Calibri"/>
          <w:sz w:val="22"/>
        </w:rPr>
        <w:t>ace</w:t>
      </w:r>
      <w:r w:rsidRPr="002103F3">
        <w:rPr>
          <w:rFonts w:ascii="Calibri" w:eastAsia="Calibri" w:hAnsi="Calibri" w:cs="Calibri"/>
          <w:spacing w:val="5"/>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7"/>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6"/>
          <w:sz w:val="22"/>
        </w:rPr>
        <w:t xml:space="preserve"> </w:t>
      </w:r>
      <w:r w:rsidRPr="002103F3">
        <w:rPr>
          <w:rFonts w:ascii="Calibri" w:eastAsia="Calibri" w:hAnsi="Calibri" w:cs="Calibri"/>
          <w:sz w:val="22"/>
        </w:rPr>
        <w:t>a</w:t>
      </w:r>
      <w:r w:rsidRPr="002103F3">
        <w:rPr>
          <w:rFonts w:ascii="Calibri" w:eastAsia="Calibri" w:hAnsi="Calibri" w:cs="Calibri"/>
          <w:spacing w:val="1"/>
          <w:sz w:val="22"/>
        </w:rPr>
        <w:t>pp</w:t>
      </w:r>
      <w:r w:rsidRPr="002103F3">
        <w:rPr>
          <w:rFonts w:ascii="Calibri" w:eastAsia="Calibri" w:hAnsi="Calibri" w:cs="Calibri"/>
          <w:sz w:val="22"/>
        </w:rPr>
        <w:t>li</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3"/>
          <w:sz w:val="22"/>
        </w:rPr>
        <w:t xml:space="preserve"> </w:t>
      </w:r>
      <w:r w:rsidRPr="002103F3">
        <w:rPr>
          <w:rFonts w:ascii="Calibri" w:eastAsia="Calibri" w:hAnsi="Calibri" w:cs="Calibri"/>
          <w:sz w:val="22"/>
        </w:rPr>
        <w:t>to</w:t>
      </w:r>
      <w:r w:rsidRPr="002103F3">
        <w:rPr>
          <w:rFonts w:ascii="Calibri" w:eastAsia="Calibri" w:hAnsi="Calibri" w:cs="Calibri"/>
          <w:spacing w:val="10"/>
          <w:sz w:val="22"/>
        </w:rPr>
        <w:t xml:space="preserve"> </w:t>
      </w:r>
      <w:r w:rsidRPr="002103F3">
        <w:rPr>
          <w:rFonts w:ascii="Calibri" w:eastAsia="Calibri" w:hAnsi="Calibri" w:cs="Calibri"/>
          <w:sz w:val="22"/>
        </w:rPr>
        <w:t>t</w:t>
      </w:r>
      <w:r w:rsidRPr="002103F3">
        <w:rPr>
          <w:rFonts w:ascii="Calibri" w:eastAsia="Calibri" w:hAnsi="Calibri" w:cs="Calibri"/>
          <w:spacing w:val="4"/>
          <w:sz w:val="22"/>
        </w:rPr>
        <w:t>h</w:t>
      </w:r>
      <w:r w:rsidRPr="002103F3">
        <w:rPr>
          <w:rFonts w:ascii="Calibri" w:eastAsia="Calibri" w:hAnsi="Calibri" w:cs="Calibri"/>
          <w:sz w:val="22"/>
        </w:rPr>
        <w:t>e</w:t>
      </w:r>
      <w:r w:rsidRPr="002103F3">
        <w:rPr>
          <w:rFonts w:ascii="Calibri" w:eastAsia="Calibri" w:hAnsi="Calibri" w:cs="Calibri"/>
          <w:spacing w:val="5"/>
          <w:sz w:val="22"/>
        </w:rPr>
        <w:t xml:space="preserve"> </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pacing w:val="-1"/>
          <w:sz w:val="22"/>
        </w:rPr>
        <w:t>s</w:t>
      </w:r>
      <w:r w:rsidRPr="002103F3">
        <w:rPr>
          <w:rFonts w:ascii="Calibri" w:eastAsia="Calibri" w:hAnsi="Calibri" w:cs="Calibri"/>
          <w:sz w:val="22"/>
        </w:rPr>
        <w:t>i</w:t>
      </w:r>
      <w:r w:rsidRPr="002103F3">
        <w:rPr>
          <w:rFonts w:ascii="Calibri" w:eastAsia="Calibri" w:hAnsi="Calibri" w:cs="Calibri"/>
          <w:spacing w:val="3"/>
          <w:sz w:val="22"/>
        </w:rPr>
        <w:t>d</w:t>
      </w:r>
      <w:r w:rsidRPr="002103F3">
        <w:rPr>
          <w:rFonts w:ascii="Calibri" w:eastAsia="Calibri" w:hAnsi="Calibri" w:cs="Calibri"/>
          <w:sz w:val="22"/>
        </w:rPr>
        <w:t>e</w:t>
      </w:r>
      <w:r w:rsidRPr="002103F3">
        <w:rPr>
          <w:rFonts w:ascii="Calibri" w:eastAsia="Calibri" w:hAnsi="Calibri" w:cs="Calibri"/>
          <w:spacing w:val="3"/>
          <w:sz w:val="22"/>
        </w:rPr>
        <w:t xml:space="preserve"> </w:t>
      </w:r>
      <w:r w:rsidRPr="002103F3">
        <w:rPr>
          <w:rFonts w:ascii="Calibri" w:eastAsia="Calibri" w:hAnsi="Calibri" w:cs="Calibri"/>
          <w:spacing w:val="1"/>
          <w:sz w:val="22"/>
        </w:rPr>
        <w:t>bun</w:t>
      </w:r>
      <w:r w:rsidRPr="002103F3">
        <w:rPr>
          <w:rFonts w:ascii="Calibri" w:eastAsia="Calibri" w:hAnsi="Calibri" w:cs="Calibri"/>
          <w:sz w:val="22"/>
        </w:rPr>
        <w:t>d</w:t>
      </w:r>
      <w:r w:rsidRPr="002103F3">
        <w:rPr>
          <w:rFonts w:ascii="Calibri" w:eastAsia="Calibri" w:hAnsi="Calibri" w:cs="Calibri"/>
          <w:spacing w:val="5"/>
          <w:sz w:val="22"/>
        </w:rPr>
        <w:t xml:space="preserve"> </w:t>
      </w:r>
      <w:r w:rsidRPr="002103F3">
        <w:rPr>
          <w:rFonts w:ascii="Calibri" w:eastAsia="Calibri" w:hAnsi="Calibri" w:cs="Calibri"/>
          <w:spacing w:val="-1"/>
          <w:sz w:val="22"/>
        </w:rPr>
        <w:t>w</w:t>
      </w:r>
      <w:r w:rsidRPr="002103F3">
        <w:rPr>
          <w:rFonts w:ascii="Calibri" w:eastAsia="Calibri" w:hAnsi="Calibri" w:cs="Calibri"/>
          <w:sz w:val="22"/>
        </w:rPr>
        <w:t>al</w:t>
      </w:r>
      <w:r w:rsidRPr="002103F3">
        <w:rPr>
          <w:rFonts w:ascii="Calibri" w:eastAsia="Calibri" w:hAnsi="Calibri" w:cs="Calibri"/>
          <w:spacing w:val="3"/>
          <w:sz w:val="22"/>
        </w:rPr>
        <w:t>l</w:t>
      </w:r>
      <w:r w:rsidRPr="002103F3">
        <w:rPr>
          <w:rFonts w:ascii="Calibri" w:eastAsia="Calibri" w:hAnsi="Calibri" w:cs="Calibri"/>
          <w:sz w:val="22"/>
        </w:rPr>
        <w:t>s</w:t>
      </w:r>
      <w:r w:rsidRPr="002103F3">
        <w:rPr>
          <w:rFonts w:ascii="Calibri" w:eastAsia="Calibri" w:hAnsi="Calibri" w:cs="Calibri"/>
          <w:spacing w:val="4"/>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d</w:t>
      </w:r>
      <w:r w:rsidRPr="002103F3">
        <w:rPr>
          <w:rFonts w:ascii="Calibri" w:eastAsia="Calibri" w:hAnsi="Calibri" w:cs="Calibri"/>
          <w:spacing w:val="6"/>
          <w:sz w:val="22"/>
        </w:rPr>
        <w:t xml:space="preserve"> </w:t>
      </w:r>
      <w:r w:rsidRPr="002103F3">
        <w:rPr>
          <w:rFonts w:ascii="Calibri" w:eastAsia="Calibri" w:hAnsi="Calibri" w:cs="Calibri"/>
          <w:spacing w:val="1"/>
          <w:sz w:val="22"/>
        </w:rPr>
        <w:t>b</w:t>
      </w:r>
      <w:r w:rsidRPr="002103F3">
        <w:rPr>
          <w:rFonts w:ascii="Calibri" w:eastAsia="Calibri" w:hAnsi="Calibri" w:cs="Calibri"/>
          <w:sz w:val="22"/>
        </w:rPr>
        <w:t>as</w:t>
      </w:r>
      <w:r w:rsidRPr="002103F3">
        <w:rPr>
          <w:rFonts w:ascii="Calibri" w:eastAsia="Calibri" w:hAnsi="Calibri" w:cs="Calibri"/>
          <w:spacing w:val="1"/>
          <w:sz w:val="22"/>
        </w:rPr>
        <w:t>e</w:t>
      </w:r>
      <w:r w:rsidRPr="002103F3">
        <w:rPr>
          <w:rFonts w:ascii="Calibri" w:eastAsia="Calibri" w:hAnsi="Calibri" w:cs="Calibri"/>
          <w:sz w:val="22"/>
        </w:rPr>
        <w:t>s</w:t>
      </w:r>
      <w:r w:rsidRPr="002103F3">
        <w:rPr>
          <w:rFonts w:ascii="Calibri" w:eastAsia="Calibri" w:hAnsi="Calibri" w:cs="Calibri"/>
          <w:spacing w:val="7"/>
          <w:sz w:val="22"/>
        </w:rPr>
        <w:t xml:space="preserve"> </w:t>
      </w:r>
      <w:r w:rsidRPr="002103F3">
        <w:rPr>
          <w:rFonts w:ascii="Calibri" w:eastAsia="Calibri" w:hAnsi="Calibri" w:cs="Calibri"/>
          <w:spacing w:val="1"/>
          <w:sz w:val="22"/>
        </w:rPr>
        <w:t>b</w:t>
      </w:r>
      <w:r w:rsidRPr="002103F3">
        <w:rPr>
          <w:rFonts w:ascii="Calibri" w:eastAsia="Calibri" w:hAnsi="Calibri" w:cs="Calibri"/>
          <w:sz w:val="22"/>
        </w:rPr>
        <w:t>y</w:t>
      </w:r>
      <w:r w:rsidRPr="002103F3">
        <w:rPr>
          <w:rFonts w:ascii="Calibri" w:eastAsia="Calibri" w:hAnsi="Calibri" w:cs="Calibri"/>
          <w:spacing w:val="7"/>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5"/>
          <w:sz w:val="22"/>
        </w:rPr>
        <w:t xml:space="preserve"> </w:t>
      </w:r>
      <w:r w:rsidRPr="002103F3">
        <w:rPr>
          <w:rFonts w:ascii="Calibri" w:eastAsia="Calibri" w:hAnsi="Calibri" w:cs="Calibri"/>
          <w:sz w:val="22"/>
        </w:rPr>
        <w:t>Co</w:t>
      </w:r>
      <w:r w:rsidRPr="002103F3">
        <w:rPr>
          <w:rFonts w:ascii="Calibri" w:eastAsia="Calibri" w:hAnsi="Calibri" w:cs="Calibri"/>
          <w:spacing w:val="1"/>
          <w:sz w:val="22"/>
        </w:rPr>
        <w:t>n</w:t>
      </w:r>
      <w:r w:rsidRPr="002103F3">
        <w:rPr>
          <w:rFonts w:ascii="Calibri" w:eastAsia="Calibri" w:hAnsi="Calibri" w:cs="Calibri"/>
          <w:sz w:val="22"/>
        </w:rPr>
        <w:t>tr</w:t>
      </w:r>
      <w:r w:rsidRPr="002103F3">
        <w:rPr>
          <w:rFonts w:ascii="Calibri" w:eastAsia="Calibri" w:hAnsi="Calibri" w:cs="Calibri"/>
          <w:spacing w:val="1"/>
          <w:sz w:val="22"/>
        </w:rPr>
        <w:t>a</w:t>
      </w:r>
      <w:r w:rsidRPr="002103F3">
        <w:rPr>
          <w:rFonts w:ascii="Calibri" w:eastAsia="Calibri" w:hAnsi="Calibri" w:cs="Calibri"/>
          <w:sz w:val="22"/>
        </w:rPr>
        <w:t>ct</w:t>
      </w:r>
      <w:r w:rsidRPr="002103F3">
        <w:rPr>
          <w:rFonts w:ascii="Calibri" w:eastAsia="Calibri" w:hAnsi="Calibri" w:cs="Calibri"/>
          <w:spacing w:val="1"/>
          <w:sz w:val="22"/>
        </w:rPr>
        <w:t>o</w:t>
      </w:r>
      <w:r w:rsidRPr="002103F3">
        <w:rPr>
          <w:rFonts w:ascii="Calibri" w:eastAsia="Calibri" w:hAnsi="Calibri" w:cs="Calibri"/>
          <w:spacing w:val="2"/>
          <w:sz w:val="22"/>
        </w:rPr>
        <w:t>r</w:t>
      </w:r>
      <w:r w:rsidRPr="002103F3">
        <w:rPr>
          <w:rFonts w:ascii="Calibri" w:eastAsia="Calibri" w:hAnsi="Calibri" w:cs="Calibri"/>
          <w:sz w:val="22"/>
        </w:rPr>
        <w:t>.</w:t>
      </w:r>
      <w:r w:rsidRPr="002103F3">
        <w:rPr>
          <w:rFonts w:ascii="Calibri" w:eastAsia="Calibri" w:hAnsi="Calibri" w:cs="Calibri"/>
          <w:spacing w:val="1"/>
          <w:sz w:val="22"/>
        </w:rPr>
        <w:t xml:space="preserve"> </w:t>
      </w:r>
      <w:r w:rsidRPr="002103F3">
        <w:rPr>
          <w:rFonts w:ascii="Calibri" w:eastAsia="Calibri" w:hAnsi="Calibri" w:cs="Calibri"/>
          <w:spacing w:val="-1"/>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7"/>
          <w:sz w:val="22"/>
        </w:rPr>
        <w:t xml:space="preserve"> </w:t>
      </w:r>
      <w:r w:rsidRPr="002103F3">
        <w:rPr>
          <w:rFonts w:ascii="Calibri" w:eastAsia="Calibri" w:hAnsi="Calibri" w:cs="Calibri"/>
          <w:sz w:val="22"/>
        </w:rPr>
        <w:t>Co</w:t>
      </w:r>
      <w:r w:rsidRPr="002103F3">
        <w:rPr>
          <w:rFonts w:ascii="Calibri" w:eastAsia="Calibri" w:hAnsi="Calibri" w:cs="Calibri"/>
          <w:spacing w:val="3"/>
          <w:sz w:val="22"/>
        </w:rPr>
        <w:t>n</w:t>
      </w:r>
      <w:r w:rsidRPr="002103F3">
        <w:rPr>
          <w:rFonts w:ascii="Calibri" w:eastAsia="Calibri" w:hAnsi="Calibri" w:cs="Calibri"/>
          <w:sz w:val="22"/>
        </w:rPr>
        <w:t>tr</w:t>
      </w:r>
      <w:r w:rsidRPr="002103F3">
        <w:rPr>
          <w:rFonts w:ascii="Calibri" w:eastAsia="Calibri" w:hAnsi="Calibri" w:cs="Calibri"/>
          <w:spacing w:val="1"/>
          <w:sz w:val="22"/>
        </w:rPr>
        <w:t>a</w:t>
      </w:r>
      <w:r w:rsidRPr="002103F3">
        <w:rPr>
          <w:rFonts w:ascii="Calibri" w:eastAsia="Calibri" w:hAnsi="Calibri" w:cs="Calibri"/>
          <w:sz w:val="22"/>
        </w:rPr>
        <w:t>ct</w:t>
      </w:r>
      <w:r w:rsidRPr="002103F3">
        <w:rPr>
          <w:rFonts w:ascii="Calibri" w:eastAsia="Calibri" w:hAnsi="Calibri" w:cs="Calibri"/>
          <w:spacing w:val="1"/>
          <w:sz w:val="22"/>
        </w:rPr>
        <w:t>o</w:t>
      </w:r>
      <w:r w:rsidRPr="002103F3">
        <w:rPr>
          <w:rFonts w:ascii="Calibri" w:eastAsia="Calibri" w:hAnsi="Calibri" w:cs="Calibri"/>
          <w:sz w:val="22"/>
        </w:rPr>
        <w:t xml:space="preserve">r </w:t>
      </w:r>
      <w:r w:rsidRPr="002103F3">
        <w:rPr>
          <w:rFonts w:ascii="Calibri" w:eastAsia="Calibri" w:hAnsi="Calibri" w:cs="Calibri"/>
          <w:spacing w:val="1"/>
          <w:sz w:val="22"/>
        </w:rPr>
        <w:t>sh</w:t>
      </w:r>
      <w:r w:rsidRPr="002103F3">
        <w:rPr>
          <w:rFonts w:ascii="Calibri" w:eastAsia="Calibri" w:hAnsi="Calibri" w:cs="Calibri"/>
          <w:sz w:val="22"/>
        </w:rPr>
        <w:t>all</w:t>
      </w:r>
      <w:r w:rsidRPr="002103F3">
        <w:rPr>
          <w:rFonts w:ascii="Calibri" w:eastAsia="Calibri" w:hAnsi="Calibri" w:cs="Calibri"/>
          <w:spacing w:val="7"/>
          <w:sz w:val="22"/>
        </w:rPr>
        <w:t xml:space="preserve"> </w:t>
      </w:r>
      <w:r w:rsidRPr="002103F3">
        <w:rPr>
          <w:rFonts w:ascii="Calibri" w:eastAsia="Calibri" w:hAnsi="Calibri" w:cs="Calibri"/>
          <w:spacing w:val="-1"/>
          <w:sz w:val="22"/>
        </w:rPr>
        <w:t>e</w:t>
      </w:r>
      <w:r w:rsidRPr="002103F3">
        <w:rPr>
          <w:rFonts w:ascii="Calibri" w:eastAsia="Calibri" w:hAnsi="Calibri" w:cs="Calibri"/>
          <w:spacing w:val="1"/>
          <w:sz w:val="22"/>
        </w:rPr>
        <w:t>n</w:t>
      </w:r>
      <w:r w:rsidRPr="002103F3">
        <w:rPr>
          <w:rFonts w:ascii="Calibri" w:eastAsia="Calibri" w:hAnsi="Calibri" w:cs="Calibri"/>
          <w:spacing w:val="-1"/>
          <w:sz w:val="22"/>
        </w:rPr>
        <w:t>s</w:t>
      </w:r>
      <w:r w:rsidRPr="002103F3">
        <w:rPr>
          <w:rFonts w:ascii="Calibri" w:eastAsia="Calibri" w:hAnsi="Calibri" w:cs="Calibri"/>
          <w:spacing w:val="1"/>
          <w:sz w:val="22"/>
        </w:rPr>
        <w:t>u</w:t>
      </w:r>
      <w:r w:rsidRPr="002103F3">
        <w:rPr>
          <w:rFonts w:ascii="Calibri" w:eastAsia="Calibri" w:hAnsi="Calibri" w:cs="Calibri"/>
          <w:sz w:val="22"/>
        </w:rPr>
        <w:t>re</w:t>
      </w:r>
      <w:r w:rsidRPr="002103F3">
        <w:rPr>
          <w:rFonts w:ascii="Calibri" w:eastAsia="Calibri" w:hAnsi="Calibri" w:cs="Calibri"/>
          <w:spacing w:val="2"/>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at</w:t>
      </w:r>
      <w:r w:rsidRPr="002103F3">
        <w:rPr>
          <w:rFonts w:ascii="Calibri" w:eastAsia="Calibri" w:hAnsi="Calibri" w:cs="Calibri"/>
          <w:spacing w:val="5"/>
          <w:sz w:val="22"/>
        </w:rPr>
        <w:t xml:space="preserve"> </w:t>
      </w:r>
      <w:r w:rsidRPr="002103F3">
        <w:rPr>
          <w:rFonts w:ascii="Calibri" w:eastAsia="Calibri" w:hAnsi="Calibri" w:cs="Calibri"/>
          <w:sz w:val="22"/>
        </w:rPr>
        <w:t xml:space="preserve">all </w:t>
      </w:r>
      <w:r w:rsidRPr="002103F3">
        <w:rPr>
          <w:rFonts w:ascii="Calibri" w:eastAsia="Calibri" w:hAnsi="Calibri" w:cs="Calibri"/>
          <w:spacing w:val="1"/>
          <w:sz w:val="22"/>
        </w:rPr>
        <w:t>bund</w:t>
      </w:r>
      <w:r w:rsidRPr="002103F3">
        <w:rPr>
          <w:rFonts w:ascii="Calibri" w:eastAsia="Calibri" w:hAnsi="Calibri" w:cs="Calibri"/>
          <w:sz w:val="22"/>
        </w:rPr>
        <w:t>s</w:t>
      </w:r>
      <w:r w:rsidRPr="002103F3">
        <w:rPr>
          <w:rFonts w:ascii="Calibri" w:eastAsia="Calibri" w:hAnsi="Calibri" w:cs="Calibri"/>
          <w:spacing w:val="2"/>
          <w:sz w:val="22"/>
        </w:rPr>
        <w:t xml:space="preserve"> </w:t>
      </w:r>
      <w:r w:rsidRPr="002103F3">
        <w:rPr>
          <w:rFonts w:ascii="Calibri" w:eastAsia="Calibri" w:hAnsi="Calibri" w:cs="Calibri"/>
          <w:sz w:val="22"/>
        </w:rPr>
        <w:t>are</w:t>
      </w:r>
      <w:r w:rsidRPr="002103F3">
        <w:rPr>
          <w:rFonts w:ascii="Calibri" w:eastAsia="Calibri" w:hAnsi="Calibri" w:cs="Calibri"/>
          <w:spacing w:val="6"/>
          <w:sz w:val="22"/>
        </w:rPr>
        <w:t xml:space="preserve"> </w:t>
      </w:r>
      <w:r w:rsidRPr="002103F3">
        <w:rPr>
          <w:rFonts w:ascii="Calibri" w:eastAsia="Calibri" w:hAnsi="Calibri" w:cs="Calibri"/>
          <w:spacing w:val="1"/>
          <w:sz w:val="22"/>
        </w:rPr>
        <w:t>d</w:t>
      </w:r>
      <w:r w:rsidRPr="002103F3">
        <w:rPr>
          <w:rFonts w:ascii="Calibri" w:eastAsia="Calibri" w:hAnsi="Calibri" w:cs="Calibri"/>
          <w:spacing w:val="-1"/>
          <w:sz w:val="22"/>
        </w:rPr>
        <w:t>es</w:t>
      </w:r>
      <w:r w:rsidRPr="002103F3">
        <w:rPr>
          <w:rFonts w:ascii="Calibri" w:eastAsia="Calibri" w:hAnsi="Calibri" w:cs="Calibri"/>
          <w:sz w:val="22"/>
        </w:rPr>
        <w:t>ig</w:t>
      </w:r>
      <w:r w:rsidRPr="002103F3">
        <w:rPr>
          <w:rFonts w:ascii="Calibri" w:eastAsia="Calibri" w:hAnsi="Calibri" w:cs="Calibri"/>
          <w:spacing w:val="3"/>
          <w:sz w:val="22"/>
        </w:rPr>
        <w:t>n</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2"/>
          <w:sz w:val="22"/>
        </w:rPr>
        <w:t xml:space="preserve"> </w:t>
      </w:r>
      <w:r w:rsidRPr="002103F3">
        <w:rPr>
          <w:rFonts w:ascii="Calibri" w:eastAsia="Calibri" w:hAnsi="Calibri" w:cs="Calibri"/>
          <w:spacing w:val="1"/>
          <w:sz w:val="22"/>
        </w:rPr>
        <w:t>a</w:t>
      </w:r>
      <w:r w:rsidRPr="002103F3">
        <w:rPr>
          <w:rFonts w:ascii="Calibri" w:eastAsia="Calibri" w:hAnsi="Calibri" w:cs="Calibri"/>
          <w:sz w:val="22"/>
        </w:rPr>
        <w:t>s</w:t>
      </w:r>
      <w:r w:rsidRPr="002103F3">
        <w:rPr>
          <w:rFonts w:ascii="Calibri" w:eastAsia="Calibri" w:hAnsi="Calibri" w:cs="Calibri"/>
          <w:spacing w:val="5"/>
          <w:sz w:val="22"/>
        </w:rPr>
        <w:t xml:space="preserve"> </w:t>
      </w:r>
      <w:r w:rsidRPr="002103F3">
        <w:rPr>
          <w:rFonts w:ascii="Calibri" w:eastAsia="Calibri" w:hAnsi="Calibri" w:cs="Calibri"/>
          <w:sz w:val="22"/>
        </w:rPr>
        <w:t>a</w:t>
      </w:r>
      <w:r w:rsidRPr="002103F3">
        <w:rPr>
          <w:rFonts w:ascii="Calibri" w:eastAsia="Calibri" w:hAnsi="Calibri" w:cs="Calibri"/>
          <w:spacing w:val="3"/>
          <w:sz w:val="22"/>
        </w:rPr>
        <w:t>c</w:t>
      </w:r>
      <w:r w:rsidRPr="002103F3">
        <w:rPr>
          <w:rFonts w:ascii="Calibri" w:eastAsia="Calibri" w:hAnsi="Calibri" w:cs="Calibri"/>
          <w:sz w:val="22"/>
        </w:rPr>
        <w:t>co</w:t>
      </w:r>
      <w:r w:rsidRPr="002103F3">
        <w:rPr>
          <w:rFonts w:ascii="Calibri" w:eastAsia="Calibri" w:hAnsi="Calibri" w:cs="Calibri"/>
          <w:spacing w:val="3"/>
          <w:sz w:val="22"/>
        </w:rPr>
        <w:t>r</w:t>
      </w:r>
      <w:r w:rsidRPr="002103F3">
        <w:rPr>
          <w:rFonts w:ascii="Calibri" w:eastAsia="Calibri" w:hAnsi="Calibri" w:cs="Calibri"/>
          <w:spacing w:val="1"/>
          <w:sz w:val="22"/>
        </w:rPr>
        <w:t>d</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 to</w:t>
      </w:r>
      <w:r w:rsidRPr="002103F3">
        <w:rPr>
          <w:rFonts w:ascii="Calibri" w:eastAsia="Calibri" w:hAnsi="Calibri" w:cs="Calibri"/>
          <w:spacing w:val="7"/>
          <w:sz w:val="22"/>
        </w:rPr>
        <w:t xml:space="preserve"> </w:t>
      </w:r>
      <w:r w:rsidRPr="002103F3">
        <w:rPr>
          <w:rFonts w:ascii="Calibri" w:eastAsia="Calibri" w:hAnsi="Calibri" w:cs="Calibri"/>
          <w:sz w:val="22"/>
        </w:rPr>
        <w:t>AS</w:t>
      </w:r>
      <w:r w:rsidRPr="002103F3">
        <w:rPr>
          <w:rFonts w:ascii="Calibri" w:eastAsia="Calibri" w:hAnsi="Calibri" w:cs="Calibri"/>
          <w:spacing w:val="6"/>
          <w:sz w:val="22"/>
        </w:rPr>
        <w:t xml:space="preserve"> </w:t>
      </w:r>
      <w:r w:rsidRPr="002103F3">
        <w:rPr>
          <w:rFonts w:ascii="Calibri" w:eastAsia="Calibri" w:hAnsi="Calibri" w:cs="Calibri"/>
          <w:sz w:val="22"/>
        </w:rPr>
        <w:t>194</w:t>
      </w:r>
      <w:r w:rsidRPr="002103F3">
        <w:rPr>
          <w:rFonts w:ascii="Calibri" w:eastAsia="Calibri" w:hAnsi="Calibri" w:cs="Calibri"/>
          <w:spacing w:val="4"/>
          <w:sz w:val="22"/>
        </w:rPr>
        <w:t>0</w:t>
      </w:r>
      <w:r w:rsidRPr="002103F3">
        <w:rPr>
          <w:rFonts w:ascii="Calibri" w:eastAsia="Calibri" w:hAnsi="Calibri" w:cs="Calibri"/>
          <w:spacing w:val="-1"/>
          <w:sz w:val="22"/>
        </w:rPr>
        <w:t>-</w:t>
      </w:r>
      <w:r w:rsidRPr="002103F3">
        <w:rPr>
          <w:rFonts w:ascii="Calibri" w:eastAsia="Calibri" w:hAnsi="Calibri" w:cs="Calibri"/>
          <w:sz w:val="22"/>
        </w:rPr>
        <w:t>2</w:t>
      </w:r>
      <w:r w:rsidRPr="002103F3">
        <w:rPr>
          <w:rFonts w:ascii="Calibri" w:eastAsia="Calibri" w:hAnsi="Calibri" w:cs="Calibri"/>
          <w:spacing w:val="2"/>
          <w:sz w:val="22"/>
        </w:rPr>
        <w:t>0</w:t>
      </w:r>
      <w:r w:rsidRPr="002103F3">
        <w:rPr>
          <w:rFonts w:ascii="Calibri" w:eastAsia="Calibri" w:hAnsi="Calibri" w:cs="Calibri"/>
          <w:sz w:val="22"/>
        </w:rPr>
        <w:t>04.</w:t>
      </w:r>
      <w:r w:rsidRPr="002103F3">
        <w:rPr>
          <w:rFonts w:ascii="Calibri" w:eastAsia="Calibri" w:hAnsi="Calibri" w:cs="Calibri"/>
          <w:spacing w:val="2"/>
          <w:sz w:val="22"/>
        </w:rPr>
        <w:t xml:space="preserve"> </w:t>
      </w:r>
      <w:r w:rsidRPr="002103F3">
        <w:rPr>
          <w:rFonts w:ascii="Calibri" w:eastAsia="Calibri" w:hAnsi="Calibri" w:cs="Calibri"/>
          <w:spacing w:val="-1"/>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7"/>
          <w:sz w:val="22"/>
        </w:rPr>
        <w:t xml:space="preserve"> </w:t>
      </w:r>
      <w:r w:rsidRPr="002103F3">
        <w:rPr>
          <w:rFonts w:ascii="Calibri" w:eastAsia="Calibri" w:hAnsi="Calibri" w:cs="Calibri"/>
          <w:spacing w:val="1"/>
          <w:sz w:val="22"/>
        </w:rPr>
        <w:t>bun</w:t>
      </w:r>
      <w:r w:rsidRPr="002103F3">
        <w:rPr>
          <w:rFonts w:ascii="Calibri" w:eastAsia="Calibri" w:hAnsi="Calibri" w:cs="Calibri"/>
          <w:sz w:val="22"/>
        </w:rPr>
        <w:t>d</w:t>
      </w:r>
      <w:r w:rsidRPr="002103F3">
        <w:rPr>
          <w:rFonts w:ascii="Calibri" w:eastAsia="Calibri" w:hAnsi="Calibri" w:cs="Calibri"/>
          <w:spacing w:val="7"/>
          <w:sz w:val="22"/>
        </w:rPr>
        <w:t xml:space="preserve"> </w:t>
      </w:r>
      <w:r w:rsidRPr="002103F3">
        <w:rPr>
          <w:rFonts w:ascii="Calibri" w:eastAsia="Calibri" w:hAnsi="Calibri" w:cs="Calibri"/>
          <w:spacing w:val="-1"/>
          <w:sz w:val="22"/>
        </w:rPr>
        <w:t>w</w:t>
      </w:r>
      <w:r w:rsidRPr="002103F3">
        <w:rPr>
          <w:rFonts w:ascii="Calibri" w:eastAsia="Calibri" w:hAnsi="Calibri" w:cs="Calibri"/>
          <w:sz w:val="22"/>
        </w:rPr>
        <w:t>alls</w:t>
      </w:r>
      <w:r w:rsidRPr="002103F3">
        <w:rPr>
          <w:rFonts w:ascii="Calibri" w:eastAsia="Calibri" w:hAnsi="Calibri" w:cs="Calibri"/>
          <w:spacing w:val="3"/>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4"/>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5"/>
          <w:sz w:val="22"/>
        </w:rPr>
        <w:t xml:space="preserve"> </w:t>
      </w:r>
      <w:r w:rsidRPr="002103F3">
        <w:rPr>
          <w:rFonts w:ascii="Calibri" w:eastAsia="Calibri" w:hAnsi="Calibri" w:cs="Calibri"/>
          <w:spacing w:val="3"/>
          <w:sz w:val="22"/>
        </w:rPr>
        <w:t>d</w:t>
      </w:r>
      <w:r w:rsidRPr="002103F3">
        <w:rPr>
          <w:rFonts w:ascii="Calibri" w:eastAsia="Calibri" w:hAnsi="Calibri" w:cs="Calibri"/>
          <w:spacing w:val="-1"/>
          <w:sz w:val="22"/>
        </w:rPr>
        <w:t>es</w:t>
      </w:r>
      <w:r w:rsidRPr="002103F3">
        <w:rPr>
          <w:rFonts w:ascii="Calibri" w:eastAsia="Calibri" w:hAnsi="Calibri" w:cs="Calibri"/>
          <w:spacing w:val="2"/>
          <w:sz w:val="22"/>
        </w:rPr>
        <w:t>i</w:t>
      </w:r>
      <w:r w:rsidRPr="002103F3">
        <w:rPr>
          <w:rFonts w:ascii="Calibri" w:eastAsia="Calibri" w:hAnsi="Calibri" w:cs="Calibri"/>
          <w:sz w:val="22"/>
        </w:rPr>
        <w:t>g</w:t>
      </w:r>
      <w:r w:rsidRPr="002103F3">
        <w:rPr>
          <w:rFonts w:ascii="Calibri" w:eastAsia="Calibri" w:hAnsi="Calibri" w:cs="Calibri"/>
          <w:spacing w:val="1"/>
          <w:sz w:val="22"/>
        </w:rPr>
        <w:t>ne</w:t>
      </w:r>
      <w:r w:rsidRPr="002103F3">
        <w:rPr>
          <w:rFonts w:ascii="Calibri" w:eastAsia="Calibri" w:hAnsi="Calibri" w:cs="Calibri"/>
          <w:sz w:val="22"/>
        </w:rPr>
        <w:t>d</w:t>
      </w:r>
      <w:r w:rsidRPr="002103F3">
        <w:rPr>
          <w:rFonts w:ascii="Calibri" w:eastAsia="Calibri" w:hAnsi="Calibri" w:cs="Calibri"/>
          <w:spacing w:val="2"/>
          <w:sz w:val="22"/>
        </w:rPr>
        <w:t xml:space="preserve"> </w:t>
      </w:r>
      <w:r w:rsidRPr="002103F3">
        <w:rPr>
          <w:rFonts w:ascii="Calibri" w:eastAsia="Calibri" w:hAnsi="Calibri" w:cs="Calibri"/>
          <w:spacing w:val="-1"/>
          <w:sz w:val="22"/>
        </w:rPr>
        <w:t>f</w:t>
      </w:r>
      <w:r w:rsidRPr="002103F3">
        <w:rPr>
          <w:rFonts w:ascii="Calibri" w:eastAsia="Calibri" w:hAnsi="Calibri" w:cs="Calibri"/>
          <w:sz w:val="22"/>
        </w:rPr>
        <w:t>or</w:t>
      </w:r>
      <w:r w:rsidRPr="002103F3">
        <w:rPr>
          <w:rFonts w:ascii="Calibri" w:eastAsia="Calibri" w:hAnsi="Calibri" w:cs="Calibri"/>
          <w:spacing w:val="6"/>
          <w:sz w:val="22"/>
        </w:rPr>
        <w:t xml:space="preserve"> </w:t>
      </w:r>
      <w:r w:rsidRPr="002103F3">
        <w:rPr>
          <w:rFonts w:ascii="Calibri" w:eastAsia="Calibri" w:hAnsi="Calibri" w:cs="Calibri"/>
          <w:sz w:val="22"/>
        </w:rPr>
        <w:t>all</w:t>
      </w:r>
      <w:r w:rsidRPr="002103F3">
        <w:rPr>
          <w:rFonts w:ascii="Calibri" w:eastAsia="Calibri" w:hAnsi="Calibri" w:cs="Calibri"/>
          <w:spacing w:val="6"/>
          <w:sz w:val="22"/>
        </w:rPr>
        <w:t xml:space="preserve"> </w:t>
      </w:r>
      <w:r w:rsidRPr="002103F3">
        <w:rPr>
          <w:rFonts w:ascii="Calibri" w:eastAsia="Calibri" w:hAnsi="Calibri" w:cs="Calibri"/>
          <w:spacing w:val="-1"/>
          <w:sz w:val="22"/>
        </w:rPr>
        <w:t>e</w:t>
      </w:r>
      <w:r w:rsidRPr="002103F3">
        <w:rPr>
          <w:rFonts w:ascii="Calibri" w:eastAsia="Calibri" w:hAnsi="Calibri" w:cs="Calibri"/>
          <w:sz w:val="22"/>
        </w:rPr>
        <w:t>x</w:t>
      </w:r>
      <w:r w:rsidRPr="002103F3">
        <w:rPr>
          <w:rFonts w:ascii="Calibri" w:eastAsia="Calibri" w:hAnsi="Calibri" w:cs="Calibri"/>
          <w:spacing w:val="1"/>
          <w:sz w:val="22"/>
        </w:rPr>
        <w:t>pe</w:t>
      </w:r>
      <w:r w:rsidRPr="002103F3">
        <w:rPr>
          <w:rFonts w:ascii="Calibri" w:eastAsia="Calibri" w:hAnsi="Calibri" w:cs="Calibri"/>
          <w:sz w:val="22"/>
        </w:rPr>
        <w:t>cted</w:t>
      </w:r>
      <w:r w:rsidRPr="002103F3">
        <w:rPr>
          <w:rFonts w:ascii="Calibri" w:eastAsia="Calibri" w:hAnsi="Calibri" w:cs="Calibri"/>
          <w:spacing w:val="1"/>
          <w:sz w:val="22"/>
        </w:rPr>
        <w:t xml:space="preserve"> </w:t>
      </w:r>
      <w:r w:rsidRPr="002103F3">
        <w:rPr>
          <w:rFonts w:ascii="Calibri" w:eastAsia="Calibri" w:hAnsi="Calibri" w:cs="Calibri"/>
          <w:sz w:val="22"/>
        </w:rPr>
        <w:t>i</w:t>
      </w:r>
      <w:r w:rsidRPr="002103F3">
        <w:rPr>
          <w:rFonts w:ascii="Calibri" w:eastAsia="Calibri" w:hAnsi="Calibri" w:cs="Calibri"/>
          <w:spacing w:val="-1"/>
          <w:sz w:val="22"/>
        </w:rPr>
        <w:t>m</w:t>
      </w:r>
      <w:r w:rsidRPr="002103F3">
        <w:rPr>
          <w:rFonts w:ascii="Calibri" w:eastAsia="Calibri" w:hAnsi="Calibri" w:cs="Calibri"/>
          <w:spacing w:val="1"/>
          <w:sz w:val="22"/>
        </w:rPr>
        <w:t>p</w:t>
      </w:r>
      <w:r w:rsidRPr="002103F3">
        <w:rPr>
          <w:rFonts w:ascii="Calibri" w:eastAsia="Calibri" w:hAnsi="Calibri" w:cs="Calibri"/>
          <w:spacing w:val="3"/>
          <w:sz w:val="22"/>
        </w:rPr>
        <w:t>o</w:t>
      </w:r>
      <w:r w:rsidRPr="002103F3">
        <w:rPr>
          <w:rFonts w:ascii="Calibri" w:eastAsia="Calibri" w:hAnsi="Calibri" w:cs="Calibri"/>
          <w:spacing w:val="-1"/>
          <w:sz w:val="22"/>
        </w:rPr>
        <w:t>se</w:t>
      </w:r>
      <w:r w:rsidRPr="002103F3">
        <w:rPr>
          <w:rFonts w:ascii="Calibri" w:eastAsia="Calibri" w:hAnsi="Calibri" w:cs="Calibri"/>
          <w:sz w:val="22"/>
        </w:rPr>
        <w:t>d lo</w:t>
      </w:r>
      <w:r w:rsidRPr="002103F3">
        <w:rPr>
          <w:rFonts w:ascii="Calibri" w:eastAsia="Calibri" w:hAnsi="Calibri" w:cs="Calibri"/>
          <w:spacing w:val="1"/>
          <w:sz w:val="22"/>
        </w:rPr>
        <w:t>ad</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gs</w:t>
      </w:r>
      <w:r w:rsidRPr="002103F3">
        <w:rPr>
          <w:rFonts w:ascii="Calibri" w:eastAsia="Calibri" w:hAnsi="Calibri" w:cs="Calibri"/>
          <w:spacing w:val="-9"/>
          <w:sz w:val="22"/>
        </w:rPr>
        <w:t xml:space="preserve"> </w:t>
      </w:r>
      <w:r w:rsidRPr="002103F3">
        <w:rPr>
          <w:rFonts w:ascii="Calibri" w:eastAsia="Calibri" w:hAnsi="Calibri" w:cs="Calibri"/>
          <w:sz w:val="22"/>
        </w:rPr>
        <w:t>with</w:t>
      </w:r>
      <w:r w:rsidRPr="002103F3">
        <w:rPr>
          <w:rFonts w:ascii="Calibri" w:eastAsia="Calibri" w:hAnsi="Calibri" w:cs="Calibri"/>
          <w:spacing w:val="-3"/>
          <w:sz w:val="22"/>
        </w:rPr>
        <w:t xml:space="preserve"> </w:t>
      </w:r>
      <w:r w:rsidRPr="002103F3">
        <w:rPr>
          <w:rFonts w:ascii="Calibri" w:eastAsia="Calibri" w:hAnsi="Calibri" w:cs="Calibri"/>
          <w:spacing w:val="1"/>
          <w:sz w:val="22"/>
        </w:rPr>
        <w:t>p</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pacing w:val="-1"/>
          <w:sz w:val="22"/>
        </w:rPr>
        <w:t>v</w:t>
      </w:r>
      <w:r w:rsidRPr="002103F3">
        <w:rPr>
          <w:rFonts w:ascii="Calibri" w:eastAsia="Calibri" w:hAnsi="Calibri" w:cs="Calibri"/>
          <w:spacing w:val="2"/>
          <w:sz w:val="22"/>
        </w:rPr>
        <w:t>i</w:t>
      </w:r>
      <w:r w:rsidRPr="002103F3">
        <w:rPr>
          <w:rFonts w:ascii="Calibri" w:eastAsia="Calibri" w:hAnsi="Calibri" w:cs="Calibri"/>
          <w:spacing w:val="-1"/>
          <w:sz w:val="22"/>
        </w:rPr>
        <w:t>s</w:t>
      </w:r>
      <w:r w:rsidRPr="002103F3">
        <w:rPr>
          <w:rFonts w:ascii="Calibri" w:eastAsia="Calibri" w:hAnsi="Calibri" w:cs="Calibri"/>
          <w:sz w:val="22"/>
        </w:rPr>
        <w:t>ion</w:t>
      </w:r>
      <w:r w:rsidRPr="002103F3">
        <w:rPr>
          <w:rFonts w:ascii="Calibri" w:eastAsia="Calibri" w:hAnsi="Calibri" w:cs="Calibri"/>
          <w:spacing w:val="-7"/>
          <w:sz w:val="22"/>
        </w:rPr>
        <w:t xml:space="preserve"> </w:t>
      </w:r>
      <w:r w:rsidRPr="002103F3">
        <w:rPr>
          <w:rFonts w:ascii="Calibri" w:eastAsia="Calibri" w:hAnsi="Calibri" w:cs="Calibri"/>
          <w:sz w:val="22"/>
        </w:rPr>
        <w:t>for</w:t>
      </w:r>
      <w:r w:rsidRPr="002103F3">
        <w:rPr>
          <w:rFonts w:ascii="Calibri" w:eastAsia="Calibri" w:hAnsi="Calibri" w:cs="Calibri"/>
          <w:spacing w:val="-1"/>
          <w:sz w:val="22"/>
        </w:rPr>
        <w:t xml:space="preserve"> </w:t>
      </w:r>
      <w:r w:rsidRPr="002103F3">
        <w:rPr>
          <w:rFonts w:ascii="Calibri" w:eastAsia="Calibri" w:hAnsi="Calibri" w:cs="Calibri"/>
          <w:spacing w:val="1"/>
          <w:sz w:val="22"/>
        </w:rPr>
        <w:t>ve</w:t>
      </w:r>
      <w:r w:rsidRPr="002103F3">
        <w:rPr>
          <w:rFonts w:ascii="Calibri" w:eastAsia="Calibri" w:hAnsi="Calibri" w:cs="Calibri"/>
          <w:sz w:val="22"/>
        </w:rPr>
        <w:t>rtic</w:t>
      </w:r>
      <w:r w:rsidRPr="002103F3">
        <w:rPr>
          <w:rFonts w:ascii="Calibri" w:eastAsia="Calibri" w:hAnsi="Calibri" w:cs="Calibri"/>
          <w:spacing w:val="1"/>
          <w:sz w:val="22"/>
        </w:rPr>
        <w:t>a</w:t>
      </w:r>
      <w:r w:rsidRPr="002103F3">
        <w:rPr>
          <w:rFonts w:ascii="Calibri" w:eastAsia="Calibri" w:hAnsi="Calibri" w:cs="Calibri"/>
          <w:sz w:val="22"/>
        </w:rPr>
        <w:t>l</w:t>
      </w:r>
      <w:r w:rsidRPr="002103F3">
        <w:rPr>
          <w:rFonts w:ascii="Calibri" w:eastAsia="Calibri" w:hAnsi="Calibri" w:cs="Calibri"/>
          <w:spacing w:val="-6"/>
          <w:sz w:val="22"/>
        </w:rPr>
        <w:t xml:space="preserve"> </w:t>
      </w:r>
      <w:r w:rsidRPr="002103F3">
        <w:rPr>
          <w:rFonts w:ascii="Calibri" w:eastAsia="Calibri" w:hAnsi="Calibri" w:cs="Calibri"/>
          <w:sz w:val="22"/>
        </w:rPr>
        <w:t>exte</w:t>
      </w:r>
      <w:r w:rsidRPr="002103F3">
        <w:rPr>
          <w:rFonts w:ascii="Calibri" w:eastAsia="Calibri" w:hAnsi="Calibri" w:cs="Calibri"/>
          <w:spacing w:val="3"/>
          <w:sz w:val="22"/>
        </w:rPr>
        <w:t>n</w:t>
      </w:r>
      <w:r w:rsidRPr="002103F3">
        <w:rPr>
          <w:rFonts w:ascii="Calibri" w:eastAsia="Calibri" w:hAnsi="Calibri" w:cs="Calibri"/>
          <w:spacing w:val="-1"/>
          <w:sz w:val="22"/>
        </w:rPr>
        <w:t>s</w:t>
      </w:r>
      <w:r w:rsidRPr="002103F3">
        <w:rPr>
          <w:rFonts w:ascii="Calibri" w:eastAsia="Calibri" w:hAnsi="Calibri" w:cs="Calibri"/>
          <w:sz w:val="22"/>
        </w:rPr>
        <w:t>ion</w:t>
      </w:r>
      <w:r w:rsidRPr="002103F3">
        <w:rPr>
          <w:rFonts w:ascii="Calibri" w:eastAsia="Calibri" w:hAnsi="Calibri" w:cs="Calibri"/>
          <w:spacing w:val="-7"/>
          <w:sz w:val="22"/>
        </w:rPr>
        <w:t xml:space="preserve"> </w:t>
      </w:r>
      <w:r w:rsidRPr="002103F3">
        <w:rPr>
          <w:rFonts w:ascii="Calibri" w:eastAsia="Calibri" w:hAnsi="Calibri" w:cs="Calibri"/>
          <w:spacing w:val="1"/>
          <w:sz w:val="22"/>
        </w:rPr>
        <w:t>o</w:t>
      </w:r>
      <w:r w:rsidRPr="002103F3">
        <w:rPr>
          <w:rFonts w:ascii="Calibri" w:eastAsia="Calibri" w:hAnsi="Calibri" w:cs="Calibri"/>
          <w:sz w:val="22"/>
        </w:rPr>
        <w:t>f</w:t>
      </w:r>
      <w:r w:rsidRPr="002103F3">
        <w:rPr>
          <w:rFonts w:ascii="Calibri" w:eastAsia="Calibri" w:hAnsi="Calibri" w:cs="Calibri"/>
          <w:spacing w:val="1"/>
          <w:sz w:val="22"/>
        </w:rPr>
        <w:t xml:space="preserve"> E</w:t>
      </w:r>
      <w:r w:rsidRPr="002103F3">
        <w:rPr>
          <w:rFonts w:ascii="Calibri" w:eastAsia="Calibri" w:hAnsi="Calibri" w:cs="Calibri"/>
          <w:sz w:val="22"/>
        </w:rPr>
        <w:t>I</w:t>
      </w:r>
      <w:r w:rsidRPr="002103F3">
        <w:rPr>
          <w:rFonts w:ascii="Calibri" w:eastAsia="Calibri" w:hAnsi="Calibri" w:cs="Calibri"/>
          <w:spacing w:val="-1"/>
          <w:sz w:val="22"/>
        </w:rPr>
        <w:t xml:space="preserve"> </w:t>
      </w:r>
      <w:r w:rsidRPr="002103F3">
        <w:rPr>
          <w:rFonts w:ascii="Calibri" w:eastAsia="Calibri" w:hAnsi="Calibri" w:cs="Calibri"/>
          <w:sz w:val="22"/>
        </w:rPr>
        <w:t>240</w:t>
      </w:r>
      <w:r w:rsidRPr="002103F3">
        <w:rPr>
          <w:rFonts w:ascii="Calibri" w:eastAsia="Calibri" w:hAnsi="Calibri" w:cs="Calibri"/>
          <w:spacing w:val="-3"/>
          <w:sz w:val="22"/>
        </w:rPr>
        <w:t xml:space="preserve"> </w:t>
      </w:r>
      <w:r w:rsidRPr="002103F3">
        <w:rPr>
          <w:rFonts w:ascii="Calibri" w:eastAsia="Calibri" w:hAnsi="Calibri" w:cs="Calibri"/>
          <w:sz w:val="22"/>
        </w:rPr>
        <w:t>(4</w:t>
      </w:r>
      <w:r w:rsidRPr="002103F3">
        <w:rPr>
          <w:rFonts w:ascii="Calibri" w:eastAsia="Calibri" w:hAnsi="Calibri" w:cs="Calibri"/>
          <w:spacing w:val="-2"/>
          <w:sz w:val="22"/>
        </w:rPr>
        <w:t xml:space="preserve"> </w:t>
      </w:r>
      <w:r w:rsidRPr="002103F3">
        <w:rPr>
          <w:rFonts w:ascii="Calibri" w:eastAsia="Calibri" w:hAnsi="Calibri" w:cs="Calibri"/>
          <w:spacing w:val="3"/>
          <w:sz w:val="22"/>
        </w:rPr>
        <w:t>h</w:t>
      </w:r>
      <w:r w:rsidRPr="002103F3">
        <w:rPr>
          <w:rFonts w:ascii="Calibri" w:eastAsia="Calibri" w:hAnsi="Calibri" w:cs="Calibri"/>
          <w:sz w:val="22"/>
        </w:rPr>
        <w:t>o</w:t>
      </w:r>
      <w:r w:rsidRPr="002103F3">
        <w:rPr>
          <w:rFonts w:ascii="Calibri" w:eastAsia="Calibri" w:hAnsi="Calibri" w:cs="Calibri"/>
          <w:spacing w:val="1"/>
          <w:sz w:val="22"/>
        </w:rPr>
        <w:t>u</w:t>
      </w:r>
      <w:r w:rsidRPr="002103F3">
        <w:rPr>
          <w:rFonts w:ascii="Calibri" w:eastAsia="Calibri" w:hAnsi="Calibri" w:cs="Calibri"/>
          <w:sz w:val="22"/>
        </w:rPr>
        <w:t>r</w:t>
      </w:r>
      <w:r w:rsidRPr="002103F3">
        <w:rPr>
          <w:rFonts w:ascii="Calibri" w:eastAsia="Calibri" w:hAnsi="Calibri" w:cs="Calibri"/>
          <w:spacing w:val="-1"/>
          <w:sz w:val="22"/>
        </w:rPr>
        <w:t>s</w:t>
      </w:r>
      <w:r w:rsidRPr="002103F3">
        <w:rPr>
          <w:rFonts w:ascii="Calibri" w:eastAsia="Calibri" w:hAnsi="Calibri" w:cs="Calibri"/>
          <w:sz w:val="22"/>
        </w:rPr>
        <w:t>)</w:t>
      </w:r>
      <w:r w:rsidRPr="002103F3">
        <w:rPr>
          <w:rFonts w:ascii="Calibri" w:eastAsia="Calibri" w:hAnsi="Calibri" w:cs="Calibri"/>
          <w:spacing w:val="-4"/>
          <w:sz w:val="22"/>
        </w:rPr>
        <w:t xml:space="preserve"> </w:t>
      </w:r>
      <w:r w:rsidRPr="002103F3">
        <w:rPr>
          <w:rFonts w:ascii="Calibri" w:eastAsia="Calibri" w:hAnsi="Calibri" w:cs="Calibri"/>
          <w:sz w:val="22"/>
        </w:rPr>
        <w:t>rated</w:t>
      </w:r>
      <w:r w:rsidRPr="002103F3">
        <w:rPr>
          <w:rFonts w:ascii="Calibri" w:eastAsia="Calibri" w:hAnsi="Calibri" w:cs="Calibri"/>
          <w:spacing w:val="-4"/>
          <w:sz w:val="22"/>
        </w:rPr>
        <w:t xml:space="preserve"> </w:t>
      </w:r>
      <w:r w:rsidRPr="002103F3">
        <w:rPr>
          <w:rFonts w:ascii="Calibri" w:eastAsia="Calibri" w:hAnsi="Calibri" w:cs="Calibri"/>
          <w:sz w:val="22"/>
        </w:rPr>
        <w:t>fi</w:t>
      </w:r>
      <w:r w:rsidRPr="002103F3">
        <w:rPr>
          <w:rFonts w:ascii="Calibri" w:eastAsia="Calibri" w:hAnsi="Calibri" w:cs="Calibri"/>
          <w:spacing w:val="2"/>
          <w:sz w:val="22"/>
        </w:rPr>
        <w:t>r</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z w:val="22"/>
        </w:rPr>
        <w:t>r</w:t>
      </w:r>
      <w:r w:rsidRPr="002103F3">
        <w:rPr>
          <w:rFonts w:ascii="Calibri" w:eastAsia="Calibri" w:hAnsi="Calibri" w:cs="Calibri"/>
          <w:spacing w:val="1"/>
          <w:sz w:val="22"/>
        </w:rPr>
        <w:t>e</w:t>
      </w:r>
      <w:r w:rsidRPr="002103F3">
        <w:rPr>
          <w:rFonts w:ascii="Calibri" w:eastAsia="Calibri" w:hAnsi="Calibri" w:cs="Calibri"/>
          <w:spacing w:val="-1"/>
          <w:sz w:val="22"/>
        </w:rPr>
        <w:t>s</w:t>
      </w:r>
      <w:r w:rsidRPr="002103F3">
        <w:rPr>
          <w:rFonts w:ascii="Calibri" w:eastAsia="Calibri" w:hAnsi="Calibri" w:cs="Calibri"/>
          <w:sz w:val="22"/>
        </w:rPr>
        <w:t>i</w:t>
      </w:r>
      <w:r w:rsidRPr="002103F3">
        <w:rPr>
          <w:rFonts w:ascii="Calibri" w:eastAsia="Calibri" w:hAnsi="Calibri" w:cs="Calibri"/>
          <w:spacing w:val="-1"/>
          <w:sz w:val="22"/>
        </w:rPr>
        <w:t>s</w:t>
      </w:r>
      <w:r w:rsidRPr="002103F3">
        <w:rPr>
          <w:rFonts w:ascii="Calibri" w:eastAsia="Calibri" w:hAnsi="Calibri" w:cs="Calibri"/>
          <w:sz w:val="22"/>
        </w:rPr>
        <w:t>t</w:t>
      </w:r>
      <w:r w:rsidRPr="002103F3">
        <w:rPr>
          <w:rFonts w:ascii="Calibri" w:eastAsia="Calibri" w:hAnsi="Calibri" w:cs="Calibri"/>
          <w:spacing w:val="1"/>
          <w:sz w:val="22"/>
        </w:rPr>
        <w:t>an</w:t>
      </w:r>
      <w:r w:rsidRPr="002103F3">
        <w:rPr>
          <w:rFonts w:ascii="Calibri" w:eastAsia="Calibri" w:hAnsi="Calibri" w:cs="Calibri"/>
          <w:spacing w:val="2"/>
          <w:sz w:val="22"/>
        </w:rPr>
        <w:t>c</w:t>
      </w:r>
      <w:r w:rsidRPr="002103F3">
        <w:rPr>
          <w:rFonts w:ascii="Calibri" w:eastAsia="Calibri" w:hAnsi="Calibri" w:cs="Calibri"/>
          <w:sz w:val="22"/>
        </w:rPr>
        <w:t>e</w:t>
      </w:r>
      <w:r w:rsidRPr="002103F3">
        <w:rPr>
          <w:rFonts w:ascii="Calibri" w:eastAsia="Calibri" w:hAnsi="Calibri" w:cs="Calibri"/>
          <w:spacing w:val="-9"/>
          <w:sz w:val="22"/>
        </w:rPr>
        <w:t xml:space="preserve"> </w:t>
      </w:r>
      <w:r w:rsidRPr="002103F3">
        <w:rPr>
          <w:rFonts w:ascii="Calibri" w:eastAsia="Calibri" w:hAnsi="Calibri" w:cs="Calibri"/>
          <w:sz w:val="22"/>
        </w:rPr>
        <w:t>fire</w:t>
      </w:r>
      <w:r w:rsidRPr="002103F3">
        <w:rPr>
          <w:rFonts w:ascii="Calibri" w:eastAsia="Calibri" w:hAnsi="Calibri" w:cs="Calibri"/>
          <w:spacing w:val="-2"/>
          <w:sz w:val="22"/>
        </w:rPr>
        <w:t xml:space="preserve"> </w:t>
      </w:r>
      <w:r w:rsidRPr="002103F3">
        <w:rPr>
          <w:rFonts w:ascii="Calibri" w:eastAsia="Calibri" w:hAnsi="Calibri" w:cs="Calibri"/>
          <w:sz w:val="22"/>
        </w:rPr>
        <w:t>wall.</w:t>
      </w:r>
    </w:p>
    <w:p w14:paraId="69B4B9C0" w14:textId="77777777" w:rsidR="008D0FED" w:rsidRDefault="008D0FED" w:rsidP="008D0FED">
      <w:pPr>
        <w:rPr>
          <w:sz w:val="24"/>
          <w:szCs w:val="24"/>
        </w:rPr>
      </w:pPr>
    </w:p>
    <w:p w14:paraId="67AF4760" w14:textId="77777777" w:rsidR="002103F3" w:rsidRDefault="002103F3" w:rsidP="008D0FED">
      <w:pPr>
        <w:rPr>
          <w:sz w:val="24"/>
          <w:szCs w:val="24"/>
        </w:rPr>
      </w:pPr>
    </w:p>
    <w:p w14:paraId="4A52234A" w14:textId="77777777" w:rsidR="002103F3" w:rsidRDefault="002103F3" w:rsidP="008D0FED">
      <w:pPr>
        <w:rPr>
          <w:sz w:val="24"/>
          <w:szCs w:val="24"/>
        </w:rPr>
      </w:pPr>
    </w:p>
    <w:p w14:paraId="4C20998F" w14:textId="77777777" w:rsidR="002103F3" w:rsidRDefault="002103F3" w:rsidP="008D0FED">
      <w:pPr>
        <w:rPr>
          <w:sz w:val="24"/>
          <w:szCs w:val="24"/>
        </w:rPr>
      </w:pPr>
    </w:p>
    <w:p w14:paraId="155E84DA" w14:textId="69046C1E" w:rsidR="008D0FED" w:rsidRDefault="003228F6" w:rsidP="008D0FED">
      <w:pPr>
        <w:pStyle w:val="Heading2"/>
        <w:numPr>
          <w:ilvl w:val="1"/>
          <w:numId w:val="22"/>
        </w:numPr>
        <w:rPr>
          <w:rFonts w:eastAsia="Calibri"/>
        </w:rPr>
      </w:pPr>
      <w:bookmarkStart w:id="29" w:name="_Toc18667370"/>
      <w:r w:rsidRPr="003228F6">
        <w:rPr>
          <w:rFonts w:eastAsia="Calibri"/>
          <w:spacing w:val="-1"/>
        </w:rPr>
        <w:lastRenderedPageBreak/>
        <w:t>S</w:t>
      </w:r>
      <w:r w:rsidRPr="003228F6">
        <w:rPr>
          <w:rFonts w:eastAsia="Calibri"/>
        </w:rPr>
        <w:t>TONE</w:t>
      </w:r>
      <w:r w:rsidRPr="003228F6">
        <w:rPr>
          <w:rFonts w:eastAsia="Calibri"/>
          <w:spacing w:val="5"/>
        </w:rPr>
        <w:t xml:space="preserve"> </w:t>
      </w:r>
      <w:r w:rsidRPr="003228F6">
        <w:rPr>
          <w:rFonts w:eastAsia="Calibri"/>
          <w:spacing w:val="2"/>
        </w:rPr>
        <w:t>C</w:t>
      </w:r>
      <w:r w:rsidRPr="003228F6">
        <w:rPr>
          <w:rFonts w:eastAsia="Calibri"/>
          <w:spacing w:val="-1"/>
        </w:rPr>
        <w:t>H</w:t>
      </w:r>
      <w:r w:rsidRPr="003228F6">
        <w:rPr>
          <w:rFonts w:eastAsia="Calibri"/>
        </w:rPr>
        <w:t>I</w:t>
      </w:r>
      <w:r w:rsidRPr="003228F6">
        <w:rPr>
          <w:rFonts w:eastAsia="Calibri"/>
          <w:spacing w:val="1"/>
        </w:rPr>
        <w:t>P</w:t>
      </w:r>
      <w:r w:rsidRPr="003228F6">
        <w:rPr>
          <w:rFonts w:eastAsia="Calibri"/>
        </w:rPr>
        <w:t>P</w:t>
      </w:r>
      <w:r w:rsidRPr="003228F6">
        <w:rPr>
          <w:rFonts w:eastAsia="Calibri"/>
          <w:spacing w:val="-1"/>
        </w:rPr>
        <w:t>I</w:t>
      </w:r>
      <w:r w:rsidRPr="003228F6">
        <w:rPr>
          <w:rFonts w:eastAsia="Calibri"/>
          <w:spacing w:val="1"/>
        </w:rPr>
        <w:t>N</w:t>
      </w:r>
      <w:r w:rsidRPr="003228F6">
        <w:rPr>
          <w:rFonts w:eastAsia="Calibri"/>
        </w:rPr>
        <w:t>G</w:t>
      </w:r>
      <w:r w:rsidRPr="003228F6">
        <w:rPr>
          <w:rFonts w:eastAsia="Calibri"/>
          <w:spacing w:val="4"/>
        </w:rPr>
        <w:t xml:space="preserve"> </w:t>
      </w:r>
      <w:r w:rsidRPr="003228F6">
        <w:rPr>
          <w:rFonts w:eastAsia="Calibri"/>
          <w:spacing w:val="-1"/>
        </w:rPr>
        <w:t>A</w:t>
      </w:r>
      <w:r w:rsidRPr="003228F6">
        <w:rPr>
          <w:rFonts w:eastAsia="Calibri"/>
          <w:spacing w:val="3"/>
        </w:rPr>
        <w:t>N</w:t>
      </w:r>
      <w:r w:rsidRPr="003228F6">
        <w:rPr>
          <w:rFonts w:eastAsia="Calibri"/>
        </w:rPr>
        <w:t>D</w:t>
      </w:r>
      <w:r w:rsidRPr="003228F6">
        <w:rPr>
          <w:rFonts w:eastAsia="Calibri"/>
          <w:spacing w:val="7"/>
        </w:rPr>
        <w:t xml:space="preserve"> </w:t>
      </w:r>
      <w:r w:rsidRPr="003228F6">
        <w:rPr>
          <w:rFonts w:eastAsia="Calibri"/>
          <w:spacing w:val="-1"/>
        </w:rPr>
        <w:t>A</w:t>
      </w:r>
      <w:r w:rsidRPr="003228F6">
        <w:rPr>
          <w:rFonts w:eastAsia="Calibri"/>
          <w:spacing w:val="2"/>
        </w:rPr>
        <w:t>CC</w:t>
      </w:r>
      <w:r w:rsidRPr="003228F6">
        <w:rPr>
          <w:rFonts w:eastAsia="Calibri"/>
          <w:spacing w:val="-1"/>
        </w:rPr>
        <w:t>ES</w:t>
      </w:r>
      <w:r w:rsidRPr="003228F6">
        <w:rPr>
          <w:rFonts w:eastAsia="Calibri"/>
        </w:rPr>
        <w:t>S</w:t>
      </w:r>
      <w:r w:rsidRPr="003228F6">
        <w:rPr>
          <w:rFonts w:eastAsia="Calibri"/>
          <w:spacing w:val="4"/>
        </w:rPr>
        <w:t xml:space="preserve"> </w:t>
      </w:r>
      <w:r w:rsidRPr="003228F6">
        <w:rPr>
          <w:rFonts w:eastAsia="Calibri"/>
          <w:spacing w:val="3"/>
        </w:rPr>
        <w:t>R</w:t>
      </w:r>
      <w:r w:rsidRPr="003228F6">
        <w:rPr>
          <w:rFonts w:eastAsia="Calibri"/>
        </w:rPr>
        <w:t>O</w:t>
      </w:r>
      <w:r w:rsidRPr="003228F6">
        <w:rPr>
          <w:rFonts w:eastAsia="Calibri"/>
          <w:spacing w:val="1"/>
        </w:rPr>
        <w:t>A</w:t>
      </w:r>
      <w:r w:rsidRPr="003228F6">
        <w:rPr>
          <w:rFonts w:eastAsia="Calibri"/>
        </w:rPr>
        <w:t>D</w:t>
      </w:r>
      <w:bookmarkEnd w:id="29"/>
      <w:r w:rsidRPr="003228F6">
        <w:rPr>
          <w:rFonts w:eastAsia="Calibri"/>
          <w:spacing w:val="9"/>
        </w:rPr>
        <w:t xml:space="preserve"> </w:t>
      </w:r>
    </w:p>
    <w:p w14:paraId="55860465" w14:textId="661B4D0D" w:rsidR="003228F6" w:rsidRPr="002103F3" w:rsidRDefault="003228F6" w:rsidP="002103F3">
      <w:pPr>
        <w:jc w:val="both"/>
        <w:rPr>
          <w:rFonts w:ascii="Calibri" w:eastAsia="Calibri" w:hAnsi="Calibri" w:cs="Calibri"/>
          <w:sz w:val="22"/>
        </w:rPr>
      </w:pPr>
      <w:r w:rsidRPr="002103F3">
        <w:rPr>
          <w:rFonts w:ascii="Calibri" w:eastAsia="Calibri" w:hAnsi="Calibri" w:cs="Calibri"/>
          <w:sz w:val="22"/>
        </w:rPr>
        <w:t>Sto</w:t>
      </w:r>
      <w:r w:rsidRPr="002103F3">
        <w:rPr>
          <w:rFonts w:ascii="Calibri" w:eastAsia="Calibri" w:hAnsi="Calibri" w:cs="Calibri"/>
          <w:spacing w:val="1"/>
          <w:sz w:val="22"/>
        </w:rPr>
        <w:t>n</w:t>
      </w:r>
      <w:r w:rsidRPr="002103F3">
        <w:rPr>
          <w:rFonts w:ascii="Calibri" w:eastAsia="Calibri" w:hAnsi="Calibri" w:cs="Calibri"/>
          <w:sz w:val="22"/>
        </w:rPr>
        <w:t>e</w:t>
      </w:r>
      <w:r w:rsidRPr="002103F3">
        <w:rPr>
          <w:rFonts w:ascii="Calibri" w:eastAsia="Calibri" w:hAnsi="Calibri" w:cs="Calibri"/>
          <w:spacing w:val="6"/>
          <w:sz w:val="22"/>
        </w:rPr>
        <w:t xml:space="preserve"> </w:t>
      </w:r>
      <w:r w:rsidRPr="002103F3">
        <w:rPr>
          <w:rFonts w:ascii="Calibri" w:eastAsia="Calibri" w:hAnsi="Calibri" w:cs="Calibri"/>
          <w:sz w:val="22"/>
        </w:rPr>
        <w:t>c</w:t>
      </w:r>
      <w:r w:rsidRPr="002103F3">
        <w:rPr>
          <w:rFonts w:ascii="Calibri" w:eastAsia="Calibri" w:hAnsi="Calibri" w:cs="Calibri"/>
          <w:spacing w:val="1"/>
          <w:sz w:val="22"/>
        </w:rPr>
        <w:t>h</w:t>
      </w:r>
      <w:r w:rsidRPr="002103F3">
        <w:rPr>
          <w:rFonts w:ascii="Calibri" w:eastAsia="Calibri" w:hAnsi="Calibri" w:cs="Calibri"/>
          <w:sz w:val="22"/>
        </w:rPr>
        <w:t>i</w:t>
      </w:r>
      <w:r w:rsidRPr="002103F3">
        <w:rPr>
          <w:rFonts w:ascii="Calibri" w:eastAsia="Calibri" w:hAnsi="Calibri" w:cs="Calibri"/>
          <w:spacing w:val="1"/>
          <w:sz w:val="22"/>
        </w:rPr>
        <w:t>pp</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5"/>
          <w:sz w:val="22"/>
        </w:rPr>
        <w:t xml:space="preserve"> </w:t>
      </w:r>
      <w:r w:rsidRPr="002103F3">
        <w:rPr>
          <w:rFonts w:ascii="Calibri" w:eastAsia="Calibri" w:hAnsi="Calibri" w:cs="Calibri"/>
          <w:spacing w:val="1"/>
          <w:sz w:val="22"/>
        </w:rPr>
        <w:t>u</w:t>
      </w:r>
      <w:r w:rsidRPr="002103F3">
        <w:rPr>
          <w:rFonts w:ascii="Calibri" w:eastAsia="Calibri" w:hAnsi="Calibri" w:cs="Calibri"/>
          <w:spacing w:val="-1"/>
          <w:sz w:val="22"/>
        </w:rPr>
        <w:t>se</w:t>
      </w:r>
      <w:r w:rsidRPr="002103F3">
        <w:rPr>
          <w:rFonts w:ascii="Calibri" w:eastAsia="Calibri" w:hAnsi="Calibri" w:cs="Calibri"/>
          <w:sz w:val="22"/>
        </w:rPr>
        <w:t>d</w:t>
      </w:r>
      <w:r w:rsidRPr="002103F3">
        <w:rPr>
          <w:rFonts w:ascii="Calibri" w:eastAsia="Calibri" w:hAnsi="Calibri" w:cs="Calibri"/>
          <w:spacing w:val="9"/>
          <w:sz w:val="22"/>
        </w:rPr>
        <w:t xml:space="preserve"> </w:t>
      </w:r>
      <w:r w:rsidRPr="002103F3">
        <w:rPr>
          <w:rFonts w:ascii="Calibri" w:eastAsia="Calibri" w:hAnsi="Calibri" w:cs="Calibri"/>
          <w:spacing w:val="-1"/>
          <w:sz w:val="22"/>
        </w:rPr>
        <w:t>f</w:t>
      </w:r>
      <w:r w:rsidRPr="002103F3">
        <w:rPr>
          <w:rFonts w:ascii="Calibri" w:eastAsia="Calibri" w:hAnsi="Calibri" w:cs="Calibri"/>
          <w:sz w:val="22"/>
        </w:rPr>
        <w:t>or</w:t>
      </w:r>
      <w:r w:rsidRPr="002103F3">
        <w:rPr>
          <w:rFonts w:ascii="Calibri" w:eastAsia="Calibri" w:hAnsi="Calibri" w:cs="Calibri"/>
          <w:spacing w:val="12"/>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ub</w:t>
      </w:r>
      <w:r w:rsidRPr="002103F3">
        <w:rPr>
          <w:rFonts w:ascii="Calibri" w:eastAsia="Calibri" w:hAnsi="Calibri" w:cs="Calibri"/>
          <w:spacing w:val="-1"/>
          <w:sz w:val="22"/>
        </w:rPr>
        <w:t>s</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ti</w:t>
      </w:r>
      <w:r w:rsidRPr="002103F3">
        <w:rPr>
          <w:rFonts w:ascii="Calibri" w:eastAsia="Calibri" w:hAnsi="Calibri" w:cs="Calibri"/>
          <w:spacing w:val="1"/>
          <w:sz w:val="22"/>
        </w:rPr>
        <w:t>o</w:t>
      </w:r>
      <w:r w:rsidRPr="002103F3">
        <w:rPr>
          <w:rFonts w:ascii="Calibri" w:eastAsia="Calibri" w:hAnsi="Calibri" w:cs="Calibri"/>
          <w:sz w:val="22"/>
        </w:rPr>
        <w:t>n</w:t>
      </w:r>
      <w:r w:rsidRPr="002103F3">
        <w:rPr>
          <w:rFonts w:ascii="Calibri" w:eastAsia="Calibri" w:hAnsi="Calibri" w:cs="Calibri"/>
          <w:spacing w:val="4"/>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u</w:t>
      </w:r>
      <w:r w:rsidRPr="002103F3">
        <w:rPr>
          <w:rFonts w:ascii="Calibri" w:eastAsia="Calibri" w:hAnsi="Calibri" w:cs="Calibri"/>
          <w:spacing w:val="2"/>
          <w:sz w:val="22"/>
        </w:rPr>
        <w:t>r</w:t>
      </w:r>
      <w:r w:rsidRPr="002103F3">
        <w:rPr>
          <w:rFonts w:ascii="Calibri" w:eastAsia="Calibri" w:hAnsi="Calibri" w:cs="Calibri"/>
          <w:spacing w:val="-1"/>
          <w:sz w:val="22"/>
        </w:rPr>
        <w:t>f</w:t>
      </w:r>
      <w:r w:rsidRPr="002103F3">
        <w:rPr>
          <w:rFonts w:ascii="Calibri" w:eastAsia="Calibri" w:hAnsi="Calibri" w:cs="Calibri"/>
          <w:sz w:val="22"/>
        </w:rPr>
        <w:t>aci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6"/>
          <w:sz w:val="22"/>
        </w:rPr>
        <w:t xml:space="preserve"> </w:t>
      </w:r>
      <w:r w:rsidRPr="002103F3">
        <w:rPr>
          <w:rFonts w:ascii="Calibri" w:eastAsia="Calibri" w:hAnsi="Calibri" w:cs="Calibri"/>
          <w:sz w:val="22"/>
        </w:rPr>
        <w:t>are</w:t>
      </w:r>
      <w:r w:rsidRPr="002103F3">
        <w:rPr>
          <w:rFonts w:ascii="Calibri" w:eastAsia="Calibri" w:hAnsi="Calibri" w:cs="Calibri"/>
          <w:spacing w:val="8"/>
          <w:sz w:val="22"/>
        </w:rPr>
        <w:t xml:space="preserve"> </w:t>
      </w:r>
      <w:r w:rsidRPr="002103F3">
        <w:rPr>
          <w:rFonts w:ascii="Calibri" w:eastAsia="Calibri" w:hAnsi="Calibri" w:cs="Calibri"/>
          <w:sz w:val="22"/>
        </w:rPr>
        <w:t>to</w:t>
      </w:r>
      <w:r w:rsidRPr="002103F3">
        <w:rPr>
          <w:rFonts w:ascii="Calibri" w:eastAsia="Calibri" w:hAnsi="Calibri" w:cs="Calibri"/>
          <w:spacing w:val="11"/>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8"/>
          <w:sz w:val="22"/>
        </w:rPr>
        <w:t xml:space="preserve"> </w:t>
      </w:r>
      <w:r w:rsidRPr="002103F3">
        <w:rPr>
          <w:rFonts w:ascii="Calibri" w:eastAsia="Calibri" w:hAnsi="Calibri" w:cs="Calibri"/>
          <w:sz w:val="22"/>
        </w:rPr>
        <w:t>cl</w:t>
      </w:r>
      <w:r w:rsidRPr="002103F3">
        <w:rPr>
          <w:rFonts w:ascii="Calibri" w:eastAsia="Calibri" w:hAnsi="Calibri" w:cs="Calibri"/>
          <w:spacing w:val="-1"/>
          <w:sz w:val="22"/>
        </w:rPr>
        <w:t>e</w:t>
      </w:r>
      <w:r w:rsidRPr="002103F3">
        <w:rPr>
          <w:rFonts w:ascii="Calibri" w:eastAsia="Calibri" w:hAnsi="Calibri" w:cs="Calibri"/>
          <w:spacing w:val="8"/>
          <w:sz w:val="22"/>
        </w:rPr>
        <w:t>a</w:t>
      </w:r>
      <w:r w:rsidRPr="002103F3">
        <w:rPr>
          <w:rFonts w:ascii="Calibri" w:eastAsia="Calibri" w:hAnsi="Calibri" w:cs="Calibri"/>
          <w:sz w:val="22"/>
        </w:rPr>
        <w:t>n</w:t>
      </w:r>
      <w:r w:rsidRPr="002103F3">
        <w:rPr>
          <w:rFonts w:ascii="Calibri" w:eastAsia="Calibri" w:hAnsi="Calibri" w:cs="Calibri"/>
          <w:spacing w:val="8"/>
          <w:sz w:val="22"/>
        </w:rPr>
        <w:t xml:space="preserve"> </w:t>
      </w:r>
      <w:r w:rsidRPr="002103F3">
        <w:rPr>
          <w:rFonts w:ascii="Calibri" w:eastAsia="Calibri" w:hAnsi="Calibri" w:cs="Calibri"/>
          <w:spacing w:val="1"/>
          <w:sz w:val="22"/>
        </w:rPr>
        <w:t>h</w:t>
      </w:r>
      <w:r w:rsidRPr="002103F3">
        <w:rPr>
          <w:rFonts w:ascii="Calibri" w:eastAsia="Calibri" w:hAnsi="Calibri" w:cs="Calibri"/>
          <w:sz w:val="22"/>
        </w:rPr>
        <w:t>ard</w:t>
      </w:r>
      <w:r w:rsidRPr="002103F3">
        <w:rPr>
          <w:rFonts w:ascii="Calibri" w:eastAsia="Calibri" w:hAnsi="Calibri" w:cs="Calibri"/>
          <w:spacing w:val="9"/>
          <w:sz w:val="22"/>
        </w:rPr>
        <w:t xml:space="preserve"> </w:t>
      </w:r>
      <w:r w:rsidRPr="002103F3">
        <w:rPr>
          <w:rFonts w:ascii="Calibri" w:eastAsia="Calibri" w:hAnsi="Calibri" w:cs="Calibri"/>
          <w:sz w:val="22"/>
        </w:rPr>
        <w:t>cr</w:t>
      </w:r>
      <w:r w:rsidRPr="002103F3">
        <w:rPr>
          <w:rFonts w:ascii="Calibri" w:eastAsia="Calibri" w:hAnsi="Calibri" w:cs="Calibri"/>
          <w:spacing w:val="1"/>
          <w:sz w:val="22"/>
        </w:rPr>
        <w:t>us</w:t>
      </w:r>
      <w:r w:rsidRPr="002103F3">
        <w:rPr>
          <w:rFonts w:ascii="Calibri" w:eastAsia="Calibri" w:hAnsi="Calibri" w:cs="Calibri"/>
          <w:spacing w:val="3"/>
          <w:sz w:val="22"/>
        </w:rPr>
        <w:t>h</w:t>
      </w:r>
      <w:r w:rsidRPr="002103F3">
        <w:rPr>
          <w:rFonts w:ascii="Calibri" w:eastAsia="Calibri" w:hAnsi="Calibri" w:cs="Calibri"/>
          <w:spacing w:val="-1"/>
          <w:sz w:val="22"/>
        </w:rPr>
        <w:t>e</w:t>
      </w:r>
      <w:r w:rsidRPr="002103F3">
        <w:rPr>
          <w:rFonts w:ascii="Calibri" w:eastAsia="Calibri" w:hAnsi="Calibri" w:cs="Calibri"/>
          <w:sz w:val="22"/>
        </w:rPr>
        <w:t xml:space="preserve">d </w:t>
      </w:r>
      <w:r w:rsidRPr="002103F3">
        <w:rPr>
          <w:rFonts w:ascii="Calibri" w:eastAsia="Calibri" w:hAnsi="Calibri" w:cs="Calibri"/>
          <w:spacing w:val="-1"/>
          <w:sz w:val="22"/>
        </w:rPr>
        <w:t>s</w:t>
      </w:r>
      <w:r w:rsidRPr="002103F3">
        <w:rPr>
          <w:rFonts w:ascii="Calibri" w:eastAsia="Calibri" w:hAnsi="Calibri" w:cs="Calibri"/>
          <w:sz w:val="22"/>
        </w:rPr>
        <w:t>t</w:t>
      </w:r>
      <w:r w:rsidRPr="002103F3">
        <w:rPr>
          <w:rFonts w:ascii="Calibri" w:eastAsia="Calibri" w:hAnsi="Calibri" w:cs="Calibri"/>
          <w:spacing w:val="1"/>
          <w:sz w:val="22"/>
        </w:rPr>
        <w:t>on</w:t>
      </w:r>
      <w:r w:rsidRPr="002103F3">
        <w:rPr>
          <w:rFonts w:ascii="Calibri" w:eastAsia="Calibri" w:hAnsi="Calibri" w:cs="Calibri"/>
          <w:sz w:val="22"/>
        </w:rPr>
        <w:t>e</w:t>
      </w:r>
      <w:r w:rsidRPr="002103F3">
        <w:rPr>
          <w:rFonts w:ascii="Calibri" w:eastAsia="Calibri" w:hAnsi="Calibri" w:cs="Calibri"/>
          <w:spacing w:val="-3"/>
          <w:sz w:val="22"/>
        </w:rPr>
        <w:t xml:space="preserve"> </w:t>
      </w:r>
      <w:r w:rsidRPr="002103F3">
        <w:rPr>
          <w:rFonts w:ascii="Calibri" w:eastAsia="Calibri" w:hAnsi="Calibri" w:cs="Calibri"/>
          <w:sz w:val="22"/>
        </w:rPr>
        <w:t>gra</w:t>
      </w:r>
      <w:r w:rsidRPr="002103F3">
        <w:rPr>
          <w:rFonts w:ascii="Calibri" w:eastAsia="Calibri" w:hAnsi="Calibri" w:cs="Calibri"/>
          <w:spacing w:val="1"/>
          <w:sz w:val="22"/>
        </w:rPr>
        <w:t>d</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3"/>
          <w:sz w:val="22"/>
        </w:rPr>
        <w:t xml:space="preserve"> </w:t>
      </w:r>
      <w:r w:rsidRPr="002103F3">
        <w:rPr>
          <w:rFonts w:ascii="Calibri" w:eastAsia="Calibri" w:hAnsi="Calibri" w:cs="Calibri"/>
          <w:sz w:val="22"/>
        </w:rPr>
        <w:t>to</w:t>
      </w:r>
      <w:r w:rsidRPr="002103F3">
        <w:rPr>
          <w:rFonts w:ascii="Calibri" w:eastAsia="Calibri" w:hAnsi="Calibri" w:cs="Calibri"/>
          <w:spacing w:val="3"/>
          <w:sz w:val="22"/>
        </w:rPr>
        <w:t xml:space="preserve"> </w:t>
      </w:r>
      <w:r w:rsidRPr="002103F3">
        <w:rPr>
          <w:rFonts w:ascii="Calibri" w:eastAsia="Calibri" w:hAnsi="Calibri" w:cs="Calibri"/>
          <w:sz w:val="22"/>
        </w:rPr>
        <w:t>4</w:t>
      </w:r>
      <w:r w:rsidRPr="002103F3">
        <w:rPr>
          <w:rFonts w:ascii="Calibri" w:eastAsia="Calibri" w:hAnsi="Calibri" w:cs="Calibri"/>
          <w:spacing w:val="2"/>
          <w:sz w:val="22"/>
        </w:rPr>
        <w:t>0</w:t>
      </w:r>
      <w:r w:rsidRPr="002103F3">
        <w:rPr>
          <w:rFonts w:ascii="Calibri" w:eastAsia="Calibri" w:hAnsi="Calibri" w:cs="Calibri"/>
          <w:spacing w:val="-1"/>
          <w:sz w:val="22"/>
        </w:rPr>
        <w:t>m</w:t>
      </w:r>
      <w:r w:rsidRPr="002103F3">
        <w:rPr>
          <w:rFonts w:ascii="Calibri" w:eastAsia="Calibri" w:hAnsi="Calibri" w:cs="Calibri"/>
          <w:sz w:val="22"/>
        </w:rPr>
        <w:t>m (</w:t>
      </w:r>
      <w:r w:rsidRPr="002103F3">
        <w:rPr>
          <w:rFonts w:ascii="Calibri" w:eastAsia="Calibri" w:hAnsi="Calibri" w:cs="Calibri"/>
          <w:spacing w:val="-1"/>
          <w:sz w:val="22"/>
        </w:rPr>
        <w:t>m</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pacing w:val="2"/>
          <w:sz w:val="22"/>
        </w:rPr>
        <w:t>i</w:t>
      </w:r>
      <w:r w:rsidRPr="002103F3">
        <w:rPr>
          <w:rFonts w:ascii="Calibri" w:eastAsia="Calibri" w:hAnsi="Calibri" w:cs="Calibri"/>
          <w:spacing w:val="-1"/>
          <w:sz w:val="22"/>
        </w:rPr>
        <w:t>m</w:t>
      </w:r>
      <w:r w:rsidRPr="002103F3">
        <w:rPr>
          <w:rFonts w:ascii="Calibri" w:eastAsia="Calibri" w:hAnsi="Calibri" w:cs="Calibri"/>
          <w:spacing w:val="1"/>
          <w:sz w:val="22"/>
        </w:rPr>
        <w:t>u</w:t>
      </w:r>
      <w:r w:rsidRPr="002103F3">
        <w:rPr>
          <w:rFonts w:ascii="Calibri" w:eastAsia="Calibri" w:hAnsi="Calibri" w:cs="Calibri"/>
          <w:sz w:val="22"/>
        </w:rPr>
        <w:t>m</w:t>
      </w:r>
      <w:r w:rsidRPr="002103F3">
        <w:rPr>
          <w:rFonts w:ascii="Calibri" w:eastAsia="Calibri" w:hAnsi="Calibri" w:cs="Calibri"/>
          <w:spacing w:val="-5"/>
          <w:sz w:val="22"/>
        </w:rPr>
        <w:t xml:space="preserve"> </w:t>
      </w:r>
      <w:r w:rsidRPr="002103F3">
        <w:rPr>
          <w:rFonts w:ascii="Calibri" w:eastAsia="Calibri" w:hAnsi="Calibri" w:cs="Calibri"/>
          <w:spacing w:val="1"/>
          <w:sz w:val="22"/>
        </w:rPr>
        <w:t>d</w:t>
      </w:r>
      <w:r w:rsidRPr="002103F3">
        <w:rPr>
          <w:rFonts w:ascii="Calibri" w:eastAsia="Calibri" w:hAnsi="Calibri" w:cs="Calibri"/>
          <w:spacing w:val="-1"/>
          <w:sz w:val="22"/>
        </w:rPr>
        <w:t>e</w:t>
      </w:r>
      <w:r w:rsidRPr="002103F3">
        <w:rPr>
          <w:rFonts w:ascii="Calibri" w:eastAsia="Calibri" w:hAnsi="Calibri" w:cs="Calibri"/>
          <w:spacing w:val="1"/>
          <w:sz w:val="22"/>
        </w:rPr>
        <w:t>p</w:t>
      </w:r>
      <w:r w:rsidRPr="002103F3">
        <w:rPr>
          <w:rFonts w:ascii="Calibri" w:eastAsia="Calibri" w:hAnsi="Calibri" w:cs="Calibri"/>
          <w:sz w:val="22"/>
        </w:rPr>
        <w:t>th</w:t>
      </w:r>
      <w:r w:rsidRPr="002103F3">
        <w:rPr>
          <w:rFonts w:ascii="Calibri" w:eastAsia="Calibri" w:hAnsi="Calibri" w:cs="Calibri"/>
          <w:spacing w:val="-1"/>
          <w:sz w:val="22"/>
        </w:rPr>
        <w:t xml:space="preserve"> </w:t>
      </w:r>
      <w:r w:rsidRPr="002103F3">
        <w:rPr>
          <w:rFonts w:ascii="Calibri" w:eastAsia="Calibri" w:hAnsi="Calibri" w:cs="Calibri"/>
          <w:sz w:val="22"/>
        </w:rPr>
        <w:t>30</w:t>
      </w:r>
      <w:r w:rsidRPr="002103F3">
        <w:rPr>
          <w:rFonts w:ascii="Calibri" w:eastAsia="Calibri" w:hAnsi="Calibri" w:cs="Calibri"/>
          <w:spacing w:val="2"/>
          <w:sz w:val="22"/>
        </w:rPr>
        <w:t>0</w:t>
      </w:r>
      <w:r w:rsidRPr="002103F3">
        <w:rPr>
          <w:rFonts w:ascii="Calibri" w:eastAsia="Calibri" w:hAnsi="Calibri" w:cs="Calibri"/>
          <w:spacing w:val="1"/>
          <w:sz w:val="22"/>
        </w:rPr>
        <w:t>m</w:t>
      </w:r>
      <w:r w:rsidRPr="002103F3">
        <w:rPr>
          <w:rFonts w:ascii="Calibri" w:eastAsia="Calibri" w:hAnsi="Calibri" w:cs="Calibri"/>
          <w:spacing w:val="-1"/>
          <w:sz w:val="22"/>
        </w:rPr>
        <w:t>m</w:t>
      </w:r>
      <w:r w:rsidRPr="002103F3">
        <w:rPr>
          <w:rFonts w:ascii="Calibri" w:eastAsia="Calibri" w:hAnsi="Calibri" w:cs="Calibri"/>
          <w:spacing w:val="1"/>
          <w:sz w:val="22"/>
        </w:rPr>
        <w:t>)</w:t>
      </w:r>
      <w:r w:rsidRPr="002103F3">
        <w:rPr>
          <w:rFonts w:ascii="Calibri" w:eastAsia="Calibri" w:hAnsi="Calibri" w:cs="Calibri"/>
          <w:sz w:val="22"/>
        </w:rPr>
        <w:t>.</w:t>
      </w:r>
      <w:r w:rsidRPr="002103F3">
        <w:rPr>
          <w:rFonts w:ascii="Calibri" w:eastAsia="Calibri" w:hAnsi="Calibri" w:cs="Calibri"/>
          <w:spacing w:val="44"/>
          <w:sz w:val="22"/>
        </w:rPr>
        <w:t xml:space="preserve"> </w:t>
      </w:r>
      <w:r w:rsidRPr="002103F3">
        <w:rPr>
          <w:rFonts w:ascii="Calibri" w:eastAsia="Calibri" w:hAnsi="Calibri" w:cs="Calibri"/>
          <w:spacing w:val="-1"/>
          <w:sz w:val="22"/>
        </w:rPr>
        <w:t>T</w:t>
      </w:r>
      <w:r w:rsidRPr="002103F3">
        <w:rPr>
          <w:rFonts w:ascii="Calibri" w:eastAsia="Calibri" w:hAnsi="Calibri" w:cs="Calibri"/>
          <w:spacing w:val="3"/>
          <w:sz w:val="22"/>
        </w:rPr>
        <w:t>h</w:t>
      </w:r>
      <w:r w:rsidRPr="002103F3">
        <w:rPr>
          <w:rFonts w:ascii="Calibri" w:eastAsia="Calibri" w:hAnsi="Calibri" w:cs="Calibri"/>
          <w:sz w:val="22"/>
        </w:rPr>
        <w:t>e</w:t>
      </w:r>
      <w:r w:rsidRPr="002103F3">
        <w:rPr>
          <w:rFonts w:ascii="Calibri" w:eastAsia="Calibri" w:hAnsi="Calibri" w:cs="Calibri"/>
          <w:spacing w:val="-1"/>
          <w:sz w:val="22"/>
        </w:rPr>
        <w:t xml:space="preserve"> f</w:t>
      </w:r>
      <w:r w:rsidRPr="002103F3">
        <w:rPr>
          <w:rFonts w:ascii="Calibri" w:eastAsia="Calibri" w:hAnsi="Calibri" w:cs="Calibri"/>
          <w:sz w:val="22"/>
        </w:rPr>
        <w:t>o</w:t>
      </w:r>
      <w:r w:rsidRPr="002103F3">
        <w:rPr>
          <w:rFonts w:ascii="Calibri" w:eastAsia="Calibri" w:hAnsi="Calibri" w:cs="Calibri"/>
          <w:spacing w:val="2"/>
          <w:sz w:val="22"/>
        </w:rPr>
        <w:t>r</w:t>
      </w:r>
      <w:r w:rsidRPr="002103F3">
        <w:rPr>
          <w:rFonts w:ascii="Calibri" w:eastAsia="Calibri" w:hAnsi="Calibri" w:cs="Calibri"/>
          <w:spacing w:val="-1"/>
          <w:sz w:val="22"/>
        </w:rPr>
        <w:t>m</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z w:val="22"/>
        </w:rPr>
        <w:t>ion</w:t>
      </w:r>
      <w:r w:rsidRPr="002103F3">
        <w:rPr>
          <w:rFonts w:ascii="Calibri" w:eastAsia="Calibri" w:hAnsi="Calibri" w:cs="Calibri"/>
          <w:spacing w:val="-4"/>
          <w:sz w:val="22"/>
        </w:rPr>
        <w:t xml:space="preserve"> </w:t>
      </w:r>
      <w:r w:rsidRPr="002103F3">
        <w:rPr>
          <w:rFonts w:ascii="Calibri" w:eastAsia="Calibri" w:hAnsi="Calibri" w:cs="Calibri"/>
          <w:sz w:val="22"/>
        </w:rPr>
        <w:t>in</w:t>
      </w:r>
      <w:r w:rsidRPr="002103F3">
        <w:rPr>
          <w:rFonts w:ascii="Calibri" w:eastAsia="Calibri" w:hAnsi="Calibri" w:cs="Calibri"/>
          <w:spacing w:val="1"/>
          <w:sz w:val="22"/>
        </w:rPr>
        <w:t xml:space="preserve"> </w:t>
      </w:r>
      <w:r w:rsidRPr="002103F3">
        <w:rPr>
          <w:rFonts w:ascii="Calibri" w:eastAsia="Calibri" w:hAnsi="Calibri" w:cs="Calibri"/>
          <w:sz w:val="22"/>
        </w:rPr>
        <w:t>ar</w:t>
      </w:r>
      <w:r w:rsidRPr="002103F3">
        <w:rPr>
          <w:rFonts w:ascii="Calibri" w:eastAsia="Calibri" w:hAnsi="Calibri" w:cs="Calibri"/>
          <w:spacing w:val="-1"/>
          <w:sz w:val="22"/>
        </w:rPr>
        <w:t>e</w:t>
      </w:r>
      <w:r w:rsidRPr="002103F3">
        <w:rPr>
          <w:rFonts w:ascii="Calibri" w:eastAsia="Calibri" w:hAnsi="Calibri" w:cs="Calibri"/>
          <w:sz w:val="22"/>
        </w:rPr>
        <w:t xml:space="preserve">as </w:t>
      </w:r>
      <w:r w:rsidRPr="002103F3">
        <w:rPr>
          <w:rFonts w:ascii="Calibri" w:eastAsia="Calibri" w:hAnsi="Calibri" w:cs="Calibri"/>
          <w:spacing w:val="-1"/>
          <w:sz w:val="22"/>
        </w:rPr>
        <w:t>w</w:t>
      </w:r>
      <w:r w:rsidRPr="002103F3">
        <w:rPr>
          <w:rFonts w:ascii="Calibri" w:eastAsia="Calibri" w:hAnsi="Calibri" w:cs="Calibri"/>
          <w:spacing w:val="1"/>
          <w:sz w:val="22"/>
        </w:rPr>
        <w:t>h</w:t>
      </w:r>
      <w:r w:rsidRPr="002103F3">
        <w:rPr>
          <w:rFonts w:ascii="Calibri" w:eastAsia="Calibri" w:hAnsi="Calibri" w:cs="Calibri"/>
          <w:spacing w:val="-1"/>
          <w:sz w:val="22"/>
        </w:rPr>
        <w:t>e</w:t>
      </w:r>
      <w:r w:rsidRPr="002103F3">
        <w:rPr>
          <w:rFonts w:ascii="Calibri" w:eastAsia="Calibri" w:hAnsi="Calibri" w:cs="Calibri"/>
          <w:spacing w:val="2"/>
          <w:sz w:val="22"/>
        </w:rPr>
        <w:t>r</w:t>
      </w:r>
      <w:r w:rsidRPr="002103F3">
        <w:rPr>
          <w:rFonts w:ascii="Calibri" w:eastAsia="Calibri" w:hAnsi="Calibri" w:cs="Calibri"/>
          <w:sz w:val="22"/>
        </w:rPr>
        <w:t>e</w:t>
      </w:r>
      <w:r w:rsidRPr="002103F3">
        <w:rPr>
          <w:rFonts w:ascii="Calibri" w:eastAsia="Calibri" w:hAnsi="Calibri" w:cs="Calibri"/>
          <w:spacing w:val="-3"/>
          <w:sz w:val="22"/>
        </w:rPr>
        <w:t xml:space="preserve"> </w:t>
      </w:r>
      <w:r w:rsidRPr="002103F3">
        <w:rPr>
          <w:rFonts w:ascii="Calibri" w:eastAsia="Calibri" w:hAnsi="Calibri" w:cs="Calibri"/>
          <w:spacing w:val="-1"/>
          <w:sz w:val="22"/>
        </w:rPr>
        <w:t>s</w:t>
      </w:r>
      <w:r w:rsidRPr="002103F3">
        <w:rPr>
          <w:rFonts w:ascii="Calibri" w:eastAsia="Calibri" w:hAnsi="Calibri" w:cs="Calibri"/>
          <w:sz w:val="22"/>
        </w:rPr>
        <w:t>t</w:t>
      </w:r>
      <w:r w:rsidRPr="002103F3">
        <w:rPr>
          <w:rFonts w:ascii="Calibri" w:eastAsia="Calibri" w:hAnsi="Calibri" w:cs="Calibri"/>
          <w:spacing w:val="1"/>
          <w:sz w:val="22"/>
        </w:rPr>
        <w:t>on</w:t>
      </w:r>
      <w:r w:rsidRPr="002103F3">
        <w:rPr>
          <w:rFonts w:ascii="Calibri" w:eastAsia="Calibri" w:hAnsi="Calibri" w:cs="Calibri"/>
          <w:sz w:val="22"/>
        </w:rPr>
        <w:t>e</w:t>
      </w:r>
      <w:r w:rsidRPr="002103F3">
        <w:rPr>
          <w:rFonts w:ascii="Calibri" w:eastAsia="Calibri" w:hAnsi="Calibri" w:cs="Calibri"/>
          <w:spacing w:val="-1"/>
          <w:sz w:val="22"/>
        </w:rPr>
        <w:t xml:space="preserve"> </w:t>
      </w:r>
      <w:r w:rsidRPr="002103F3">
        <w:rPr>
          <w:rFonts w:ascii="Calibri" w:eastAsia="Calibri" w:hAnsi="Calibri" w:cs="Calibri"/>
          <w:sz w:val="22"/>
        </w:rPr>
        <w:t>c</w:t>
      </w:r>
      <w:r w:rsidRPr="002103F3">
        <w:rPr>
          <w:rFonts w:ascii="Calibri" w:eastAsia="Calibri" w:hAnsi="Calibri" w:cs="Calibri"/>
          <w:spacing w:val="1"/>
          <w:sz w:val="22"/>
        </w:rPr>
        <w:t>h</w:t>
      </w:r>
      <w:r w:rsidRPr="002103F3">
        <w:rPr>
          <w:rFonts w:ascii="Calibri" w:eastAsia="Calibri" w:hAnsi="Calibri" w:cs="Calibri"/>
          <w:sz w:val="22"/>
        </w:rPr>
        <w:t>i</w:t>
      </w:r>
      <w:r w:rsidRPr="002103F3">
        <w:rPr>
          <w:rFonts w:ascii="Calibri" w:eastAsia="Calibri" w:hAnsi="Calibri" w:cs="Calibri"/>
          <w:spacing w:val="1"/>
          <w:sz w:val="22"/>
        </w:rPr>
        <w:t>pp</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5"/>
          <w:sz w:val="22"/>
        </w:rPr>
        <w:t xml:space="preserve"> </w:t>
      </w:r>
      <w:r w:rsidRPr="002103F3">
        <w:rPr>
          <w:rFonts w:ascii="Calibri" w:eastAsia="Calibri" w:hAnsi="Calibri" w:cs="Calibri"/>
          <w:sz w:val="22"/>
        </w:rPr>
        <w:t>are</w:t>
      </w:r>
      <w:r w:rsidRPr="002103F3">
        <w:rPr>
          <w:rFonts w:ascii="Calibri" w:eastAsia="Calibri" w:hAnsi="Calibri" w:cs="Calibri"/>
          <w:spacing w:val="-1"/>
          <w:sz w:val="22"/>
        </w:rPr>
        <w:t xml:space="preserve"> </w:t>
      </w:r>
      <w:r w:rsidRPr="002103F3">
        <w:rPr>
          <w:rFonts w:ascii="Calibri" w:eastAsia="Calibri" w:hAnsi="Calibri" w:cs="Calibri"/>
          <w:sz w:val="22"/>
        </w:rPr>
        <w:t>to</w:t>
      </w:r>
      <w:r w:rsidRPr="002103F3">
        <w:rPr>
          <w:rFonts w:ascii="Calibri" w:eastAsia="Calibri" w:hAnsi="Calibri" w:cs="Calibri"/>
          <w:spacing w:val="1"/>
          <w:sz w:val="22"/>
        </w:rPr>
        <w:t xml:space="preserve"> b</w:t>
      </w:r>
      <w:r w:rsidRPr="002103F3">
        <w:rPr>
          <w:rFonts w:ascii="Calibri" w:eastAsia="Calibri" w:hAnsi="Calibri" w:cs="Calibri"/>
          <w:sz w:val="22"/>
        </w:rPr>
        <w:t xml:space="preserve">e </w:t>
      </w:r>
      <w:r w:rsidRPr="002103F3">
        <w:rPr>
          <w:rFonts w:ascii="Calibri" w:eastAsia="Calibri" w:hAnsi="Calibri" w:cs="Calibri"/>
          <w:spacing w:val="1"/>
          <w:sz w:val="22"/>
        </w:rPr>
        <w:t>u</w:t>
      </w:r>
      <w:r w:rsidRPr="002103F3">
        <w:rPr>
          <w:rFonts w:ascii="Calibri" w:eastAsia="Calibri" w:hAnsi="Calibri" w:cs="Calibri"/>
          <w:spacing w:val="-1"/>
          <w:sz w:val="22"/>
        </w:rPr>
        <w:t>se</w:t>
      </w:r>
      <w:r w:rsidRPr="002103F3">
        <w:rPr>
          <w:rFonts w:ascii="Calibri" w:eastAsia="Calibri" w:hAnsi="Calibri" w:cs="Calibri"/>
          <w:sz w:val="22"/>
        </w:rPr>
        <w:t>d</w:t>
      </w:r>
      <w:r w:rsidRPr="002103F3">
        <w:rPr>
          <w:rFonts w:ascii="Calibri" w:eastAsia="Calibri" w:hAnsi="Calibri" w:cs="Calibri"/>
          <w:spacing w:val="2"/>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 xml:space="preserve">all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24"/>
          <w:sz w:val="22"/>
        </w:rPr>
        <w:t xml:space="preserve"> </w:t>
      </w:r>
      <w:r w:rsidRPr="002103F3">
        <w:rPr>
          <w:rFonts w:ascii="Calibri" w:eastAsia="Calibri" w:hAnsi="Calibri" w:cs="Calibri"/>
          <w:spacing w:val="1"/>
          <w:sz w:val="22"/>
        </w:rPr>
        <w:t>w</w:t>
      </w:r>
      <w:r w:rsidRPr="002103F3">
        <w:rPr>
          <w:rFonts w:ascii="Calibri" w:eastAsia="Calibri" w:hAnsi="Calibri" w:cs="Calibri"/>
          <w:spacing w:val="-1"/>
          <w:sz w:val="22"/>
        </w:rPr>
        <w:t>e</w:t>
      </w:r>
      <w:r w:rsidRPr="002103F3">
        <w:rPr>
          <w:rFonts w:ascii="Calibri" w:eastAsia="Calibri" w:hAnsi="Calibri" w:cs="Calibri"/>
          <w:sz w:val="22"/>
        </w:rPr>
        <w:t>ll</w:t>
      </w:r>
      <w:r w:rsidRPr="002103F3">
        <w:rPr>
          <w:rFonts w:ascii="Calibri" w:eastAsia="Calibri" w:hAnsi="Calibri" w:cs="Calibri"/>
          <w:spacing w:val="24"/>
          <w:sz w:val="22"/>
        </w:rPr>
        <w:t xml:space="preserve"> </w:t>
      </w:r>
      <w:r w:rsidRPr="002103F3">
        <w:rPr>
          <w:rFonts w:ascii="Calibri" w:eastAsia="Calibri" w:hAnsi="Calibri" w:cs="Calibri"/>
          <w:sz w:val="22"/>
        </w:rPr>
        <w:t>c</w:t>
      </w:r>
      <w:r w:rsidRPr="002103F3">
        <w:rPr>
          <w:rFonts w:ascii="Calibri" w:eastAsia="Calibri" w:hAnsi="Calibri" w:cs="Calibri"/>
          <w:spacing w:val="3"/>
          <w:sz w:val="22"/>
        </w:rPr>
        <w:t>o</w:t>
      </w:r>
      <w:r w:rsidRPr="002103F3">
        <w:rPr>
          <w:rFonts w:ascii="Calibri" w:eastAsia="Calibri" w:hAnsi="Calibri" w:cs="Calibri"/>
          <w:spacing w:val="-1"/>
          <w:sz w:val="22"/>
        </w:rPr>
        <w:t>m</w:t>
      </w:r>
      <w:r w:rsidRPr="002103F3">
        <w:rPr>
          <w:rFonts w:ascii="Calibri" w:eastAsia="Calibri" w:hAnsi="Calibri" w:cs="Calibri"/>
          <w:spacing w:val="1"/>
          <w:sz w:val="22"/>
        </w:rPr>
        <w:t>p</w:t>
      </w:r>
      <w:r w:rsidRPr="002103F3">
        <w:rPr>
          <w:rFonts w:ascii="Calibri" w:eastAsia="Calibri" w:hAnsi="Calibri" w:cs="Calibri"/>
          <w:sz w:val="22"/>
        </w:rPr>
        <w:t>ac</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18"/>
          <w:sz w:val="22"/>
        </w:rPr>
        <w:t xml:space="preserve"> </w:t>
      </w:r>
      <w:r w:rsidRPr="002103F3">
        <w:rPr>
          <w:rFonts w:ascii="Calibri" w:eastAsia="Calibri" w:hAnsi="Calibri" w:cs="Calibri"/>
          <w:sz w:val="22"/>
        </w:rPr>
        <w:t>to</w:t>
      </w:r>
      <w:r w:rsidRPr="002103F3">
        <w:rPr>
          <w:rFonts w:ascii="Calibri" w:eastAsia="Calibri" w:hAnsi="Calibri" w:cs="Calibri"/>
          <w:spacing w:val="25"/>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25"/>
          <w:sz w:val="22"/>
        </w:rPr>
        <w:t xml:space="preserve"> </w:t>
      </w:r>
      <w:r w:rsidRPr="002103F3">
        <w:rPr>
          <w:rFonts w:ascii="Calibri" w:eastAsia="Calibri" w:hAnsi="Calibri" w:cs="Calibri"/>
          <w:sz w:val="22"/>
        </w:rPr>
        <w:t>a</w:t>
      </w:r>
      <w:r w:rsidRPr="002103F3">
        <w:rPr>
          <w:rFonts w:ascii="Calibri" w:eastAsia="Calibri" w:hAnsi="Calibri" w:cs="Calibri"/>
          <w:spacing w:val="1"/>
          <w:sz w:val="22"/>
        </w:rPr>
        <w:t>pp</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pacing w:val="-1"/>
          <w:sz w:val="22"/>
        </w:rPr>
        <w:t>v</w:t>
      </w:r>
      <w:r w:rsidRPr="002103F3">
        <w:rPr>
          <w:rFonts w:ascii="Calibri" w:eastAsia="Calibri" w:hAnsi="Calibri" w:cs="Calibri"/>
          <w:sz w:val="22"/>
        </w:rPr>
        <w:t>al</w:t>
      </w:r>
      <w:r w:rsidRPr="002103F3">
        <w:rPr>
          <w:rFonts w:ascii="Calibri" w:eastAsia="Calibri" w:hAnsi="Calibri" w:cs="Calibri"/>
          <w:spacing w:val="20"/>
          <w:sz w:val="22"/>
        </w:rPr>
        <w:t xml:space="preserve"> </w:t>
      </w:r>
      <w:r w:rsidRPr="002103F3">
        <w:rPr>
          <w:rFonts w:ascii="Calibri" w:eastAsia="Calibri" w:hAnsi="Calibri" w:cs="Calibri"/>
          <w:sz w:val="22"/>
        </w:rPr>
        <w:t>of</w:t>
      </w:r>
      <w:r w:rsidRPr="002103F3">
        <w:rPr>
          <w:rFonts w:ascii="Calibri" w:eastAsia="Calibri" w:hAnsi="Calibri" w:cs="Calibri"/>
          <w:spacing w:val="25"/>
          <w:sz w:val="22"/>
        </w:rPr>
        <w:t xml:space="preserve"> </w:t>
      </w:r>
      <w:r w:rsidRPr="002103F3">
        <w:rPr>
          <w:rFonts w:ascii="Calibri" w:eastAsia="Calibri" w:hAnsi="Calibri" w:cs="Calibri"/>
          <w:sz w:val="22"/>
        </w:rPr>
        <w:t>t</w:t>
      </w:r>
      <w:r w:rsidRPr="002103F3">
        <w:rPr>
          <w:rFonts w:ascii="Calibri" w:eastAsia="Calibri" w:hAnsi="Calibri" w:cs="Calibri"/>
          <w:spacing w:val="4"/>
          <w:sz w:val="22"/>
        </w:rPr>
        <w:t>h</w:t>
      </w:r>
      <w:r w:rsidRPr="002103F3">
        <w:rPr>
          <w:rFonts w:ascii="Calibri" w:eastAsia="Calibri" w:hAnsi="Calibri" w:cs="Calibri"/>
          <w:sz w:val="22"/>
        </w:rPr>
        <w:t>e</w:t>
      </w:r>
      <w:r w:rsidRPr="002103F3">
        <w:rPr>
          <w:rFonts w:ascii="Calibri" w:eastAsia="Calibri" w:hAnsi="Calibri" w:cs="Calibri"/>
          <w:spacing w:val="23"/>
          <w:sz w:val="22"/>
        </w:rPr>
        <w:t xml:space="preserve"> </w:t>
      </w:r>
      <w:r w:rsidRPr="002103F3">
        <w:rPr>
          <w:rFonts w:ascii="Calibri" w:eastAsia="Calibri" w:hAnsi="Calibri" w:cs="Calibri"/>
          <w:spacing w:val="1"/>
          <w:sz w:val="22"/>
        </w:rPr>
        <w:t>E</w:t>
      </w:r>
      <w:r w:rsidRPr="002103F3">
        <w:rPr>
          <w:rFonts w:ascii="Calibri" w:eastAsia="Calibri" w:hAnsi="Calibri" w:cs="Calibri"/>
          <w:spacing w:val="-1"/>
          <w:sz w:val="22"/>
        </w:rPr>
        <w:t>m</w:t>
      </w:r>
      <w:r w:rsidRPr="002103F3">
        <w:rPr>
          <w:rFonts w:ascii="Calibri" w:eastAsia="Calibri" w:hAnsi="Calibri" w:cs="Calibri"/>
          <w:spacing w:val="1"/>
          <w:sz w:val="22"/>
        </w:rPr>
        <w:t>p</w:t>
      </w:r>
      <w:r w:rsidRPr="002103F3">
        <w:rPr>
          <w:rFonts w:ascii="Calibri" w:eastAsia="Calibri" w:hAnsi="Calibri" w:cs="Calibri"/>
          <w:sz w:val="22"/>
        </w:rPr>
        <w:t>lo</w:t>
      </w:r>
      <w:r w:rsidRPr="002103F3">
        <w:rPr>
          <w:rFonts w:ascii="Calibri" w:eastAsia="Calibri" w:hAnsi="Calibri" w:cs="Calibri"/>
          <w:spacing w:val="1"/>
          <w:sz w:val="22"/>
        </w:rPr>
        <w:t>y</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3"/>
          <w:sz w:val="22"/>
        </w:rPr>
        <w:t>’</w:t>
      </w:r>
      <w:r w:rsidRPr="002103F3">
        <w:rPr>
          <w:rFonts w:ascii="Calibri" w:eastAsia="Calibri" w:hAnsi="Calibri" w:cs="Calibri"/>
          <w:sz w:val="22"/>
        </w:rPr>
        <w:t>s</w:t>
      </w:r>
      <w:r w:rsidRPr="002103F3">
        <w:rPr>
          <w:rFonts w:ascii="Calibri" w:eastAsia="Calibri" w:hAnsi="Calibri" w:cs="Calibri"/>
          <w:spacing w:val="16"/>
          <w:sz w:val="22"/>
        </w:rPr>
        <w:t xml:space="preserve"> </w:t>
      </w:r>
      <w:r w:rsidRPr="002103F3">
        <w:rPr>
          <w:rFonts w:ascii="Calibri" w:eastAsia="Calibri" w:hAnsi="Calibri" w:cs="Calibri"/>
          <w:spacing w:val="2"/>
          <w:sz w:val="22"/>
        </w:rPr>
        <w:t>R</w:t>
      </w:r>
      <w:r w:rsidRPr="002103F3">
        <w:rPr>
          <w:rFonts w:ascii="Calibri" w:eastAsia="Calibri" w:hAnsi="Calibri" w:cs="Calibri"/>
          <w:spacing w:val="-1"/>
          <w:sz w:val="22"/>
        </w:rPr>
        <w:t>e</w:t>
      </w:r>
      <w:r w:rsidRPr="002103F3">
        <w:rPr>
          <w:rFonts w:ascii="Calibri" w:eastAsia="Calibri" w:hAnsi="Calibri" w:cs="Calibri"/>
          <w:spacing w:val="1"/>
          <w:sz w:val="22"/>
        </w:rPr>
        <w:t>p</w:t>
      </w:r>
      <w:r w:rsidRPr="002103F3">
        <w:rPr>
          <w:rFonts w:ascii="Calibri" w:eastAsia="Calibri" w:hAnsi="Calibri" w:cs="Calibri"/>
          <w:sz w:val="22"/>
        </w:rPr>
        <w:t>r</w:t>
      </w:r>
      <w:r w:rsidRPr="002103F3">
        <w:rPr>
          <w:rFonts w:ascii="Calibri" w:eastAsia="Calibri" w:hAnsi="Calibri" w:cs="Calibri"/>
          <w:spacing w:val="-1"/>
          <w:sz w:val="22"/>
        </w:rPr>
        <w:t>e</w:t>
      </w:r>
      <w:r w:rsidRPr="002103F3">
        <w:rPr>
          <w:rFonts w:ascii="Calibri" w:eastAsia="Calibri" w:hAnsi="Calibri" w:cs="Calibri"/>
          <w:spacing w:val="1"/>
          <w:sz w:val="22"/>
        </w:rPr>
        <w:t>s</w:t>
      </w:r>
      <w:r w:rsidRPr="002103F3">
        <w:rPr>
          <w:rFonts w:ascii="Calibri" w:eastAsia="Calibri" w:hAnsi="Calibri" w:cs="Calibri"/>
          <w:spacing w:val="-1"/>
          <w:sz w:val="22"/>
        </w:rPr>
        <w:t>e</w:t>
      </w:r>
      <w:r w:rsidRPr="002103F3">
        <w:rPr>
          <w:rFonts w:ascii="Calibri" w:eastAsia="Calibri" w:hAnsi="Calibri" w:cs="Calibri"/>
          <w:spacing w:val="1"/>
          <w:sz w:val="22"/>
        </w:rPr>
        <w:t>n</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ti</w:t>
      </w:r>
      <w:r w:rsidRPr="002103F3">
        <w:rPr>
          <w:rFonts w:ascii="Calibri" w:eastAsia="Calibri" w:hAnsi="Calibri" w:cs="Calibri"/>
          <w:spacing w:val="-1"/>
          <w:sz w:val="22"/>
        </w:rPr>
        <w:t>ve</w:t>
      </w:r>
      <w:r w:rsidRPr="002103F3">
        <w:rPr>
          <w:rFonts w:ascii="Calibri" w:eastAsia="Calibri" w:hAnsi="Calibri" w:cs="Calibri"/>
          <w:sz w:val="22"/>
        </w:rPr>
        <w:t>,</w:t>
      </w:r>
      <w:r w:rsidRPr="002103F3">
        <w:rPr>
          <w:rFonts w:ascii="Calibri" w:eastAsia="Calibri" w:hAnsi="Calibri" w:cs="Calibri"/>
          <w:spacing w:val="14"/>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d</w:t>
      </w:r>
      <w:r w:rsidRPr="002103F3">
        <w:rPr>
          <w:rFonts w:ascii="Calibri" w:eastAsia="Calibri" w:hAnsi="Calibri" w:cs="Calibri"/>
          <w:spacing w:val="24"/>
          <w:sz w:val="22"/>
        </w:rPr>
        <w:t xml:space="preserve"> </w:t>
      </w:r>
      <w:r w:rsidRPr="002103F3">
        <w:rPr>
          <w:rFonts w:ascii="Calibri" w:eastAsia="Calibri" w:hAnsi="Calibri" w:cs="Calibri"/>
          <w:sz w:val="22"/>
        </w:rPr>
        <w:t>t</w:t>
      </w:r>
      <w:r w:rsidRPr="002103F3">
        <w:rPr>
          <w:rFonts w:ascii="Calibri" w:eastAsia="Calibri" w:hAnsi="Calibri" w:cs="Calibri"/>
          <w:spacing w:val="3"/>
          <w:sz w:val="22"/>
        </w:rPr>
        <w:t>r</w:t>
      </w:r>
      <w:r w:rsidRPr="002103F3">
        <w:rPr>
          <w:rFonts w:ascii="Calibri" w:eastAsia="Calibri" w:hAnsi="Calibri" w:cs="Calibri"/>
          <w:spacing w:val="-1"/>
          <w:sz w:val="22"/>
        </w:rPr>
        <w:t>e</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23"/>
          <w:sz w:val="22"/>
        </w:rPr>
        <w:t xml:space="preserve"> </w:t>
      </w:r>
      <w:r w:rsidRPr="002103F3">
        <w:rPr>
          <w:rFonts w:ascii="Calibri" w:eastAsia="Calibri" w:hAnsi="Calibri" w:cs="Calibri"/>
          <w:spacing w:val="-1"/>
          <w:sz w:val="22"/>
        </w:rPr>
        <w:t>w</w:t>
      </w:r>
      <w:r w:rsidRPr="002103F3">
        <w:rPr>
          <w:rFonts w:ascii="Calibri" w:eastAsia="Calibri" w:hAnsi="Calibri" w:cs="Calibri"/>
          <w:sz w:val="22"/>
        </w:rPr>
        <w:t>ith</w:t>
      </w:r>
      <w:r w:rsidRPr="002103F3">
        <w:rPr>
          <w:rFonts w:ascii="Calibri" w:eastAsia="Calibri" w:hAnsi="Calibri" w:cs="Calibri"/>
          <w:spacing w:val="24"/>
          <w:sz w:val="22"/>
        </w:rPr>
        <w:t xml:space="preserve"> </w:t>
      </w:r>
      <w:r w:rsidRPr="002103F3">
        <w:rPr>
          <w:rFonts w:ascii="Calibri" w:eastAsia="Calibri" w:hAnsi="Calibri" w:cs="Calibri"/>
          <w:sz w:val="22"/>
        </w:rPr>
        <w:t>an</w:t>
      </w:r>
      <w:r w:rsidRPr="002103F3">
        <w:rPr>
          <w:rFonts w:ascii="Calibri" w:eastAsia="Calibri" w:hAnsi="Calibri" w:cs="Calibri"/>
          <w:spacing w:val="26"/>
          <w:sz w:val="22"/>
        </w:rPr>
        <w:t xml:space="preserve"> </w:t>
      </w:r>
      <w:r w:rsidRPr="002103F3">
        <w:rPr>
          <w:rFonts w:ascii="Calibri" w:eastAsia="Calibri" w:hAnsi="Calibri" w:cs="Calibri"/>
          <w:sz w:val="22"/>
        </w:rPr>
        <w:t>a</w:t>
      </w:r>
      <w:r w:rsidRPr="002103F3">
        <w:rPr>
          <w:rFonts w:ascii="Calibri" w:eastAsia="Calibri" w:hAnsi="Calibri" w:cs="Calibri"/>
          <w:spacing w:val="1"/>
          <w:sz w:val="22"/>
        </w:rPr>
        <w:t>pp</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pacing w:val="-1"/>
          <w:sz w:val="22"/>
        </w:rPr>
        <w:t>ve</w:t>
      </w:r>
      <w:r w:rsidRPr="002103F3">
        <w:rPr>
          <w:rFonts w:ascii="Calibri" w:eastAsia="Calibri" w:hAnsi="Calibri" w:cs="Calibri"/>
          <w:sz w:val="22"/>
        </w:rPr>
        <w:t>d</w:t>
      </w:r>
      <w:r w:rsidRPr="002103F3">
        <w:rPr>
          <w:rFonts w:ascii="Calibri" w:eastAsia="Calibri" w:hAnsi="Calibri" w:cs="Calibri"/>
          <w:spacing w:val="19"/>
          <w:sz w:val="22"/>
        </w:rPr>
        <w:t xml:space="preserve"> </w:t>
      </w:r>
      <w:r w:rsidRPr="002103F3">
        <w:rPr>
          <w:rFonts w:ascii="Calibri" w:eastAsia="Calibri" w:hAnsi="Calibri" w:cs="Calibri"/>
          <w:sz w:val="22"/>
        </w:rPr>
        <w:t>t</w:t>
      </w:r>
      <w:r w:rsidRPr="002103F3">
        <w:rPr>
          <w:rFonts w:ascii="Calibri" w:eastAsia="Calibri" w:hAnsi="Calibri" w:cs="Calibri"/>
          <w:spacing w:val="1"/>
          <w:sz w:val="22"/>
        </w:rPr>
        <w:t>o</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l</w:t>
      </w:r>
      <w:r w:rsidRPr="002103F3">
        <w:rPr>
          <w:rFonts w:ascii="Calibri" w:eastAsia="Calibri" w:hAnsi="Calibri" w:cs="Calibri"/>
          <w:spacing w:val="26"/>
          <w:sz w:val="22"/>
        </w:rPr>
        <w:t xml:space="preserve"> </w:t>
      </w:r>
      <w:r w:rsidRPr="002103F3">
        <w:rPr>
          <w:rFonts w:ascii="Calibri" w:eastAsia="Calibri" w:hAnsi="Calibri" w:cs="Calibri"/>
          <w:spacing w:val="-1"/>
          <w:sz w:val="22"/>
        </w:rPr>
        <w:t>we</w:t>
      </w:r>
      <w:r w:rsidRPr="002103F3">
        <w:rPr>
          <w:rFonts w:ascii="Calibri" w:eastAsia="Calibri" w:hAnsi="Calibri" w:cs="Calibri"/>
          <w:spacing w:val="1"/>
          <w:sz w:val="22"/>
        </w:rPr>
        <w:t>e</w:t>
      </w:r>
      <w:r w:rsidRPr="002103F3">
        <w:rPr>
          <w:rFonts w:ascii="Calibri" w:eastAsia="Calibri" w:hAnsi="Calibri" w:cs="Calibri"/>
          <w:sz w:val="22"/>
        </w:rPr>
        <w:t>d killer,</w:t>
      </w:r>
      <w:r w:rsidRPr="002103F3">
        <w:rPr>
          <w:rFonts w:ascii="Calibri" w:eastAsia="Calibri" w:hAnsi="Calibri" w:cs="Calibri"/>
          <w:spacing w:val="-4"/>
          <w:sz w:val="22"/>
        </w:rPr>
        <w:t xml:space="preserve"> </w:t>
      </w:r>
      <w:r w:rsidRPr="002103F3">
        <w:rPr>
          <w:rFonts w:ascii="Calibri" w:eastAsia="Calibri" w:hAnsi="Calibri" w:cs="Calibri"/>
          <w:spacing w:val="1"/>
          <w:sz w:val="22"/>
        </w:rPr>
        <w:t>u</w:t>
      </w:r>
      <w:r w:rsidRPr="002103F3">
        <w:rPr>
          <w:rFonts w:ascii="Calibri" w:eastAsia="Calibri" w:hAnsi="Calibri" w:cs="Calibri"/>
          <w:spacing w:val="-1"/>
          <w:sz w:val="22"/>
        </w:rPr>
        <w:t>se</w:t>
      </w:r>
      <w:r w:rsidRPr="002103F3">
        <w:rPr>
          <w:rFonts w:ascii="Calibri" w:eastAsia="Calibri" w:hAnsi="Calibri" w:cs="Calibri"/>
          <w:sz w:val="22"/>
        </w:rPr>
        <w:t>d</w:t>
      </w:r>
      <w:r w:rsidRPr="002103F3">
        <w:rPr>
          <w:rFonts w:ascii="Calibri" w:eastAsia="Calibri" w:hAnsi="Calibri" w:cs="Calibri"/>
          <w:spacing w:val="-3"/>
          <w:sz w:val="22"/>
        </w:rPr>
        <w:t xml:space="preserve"> </w:t>
      </w:r>
      <w:r w:rsidRPr="002103F3">
        <w:rPr>
          <w:rFonts w:ascii="Calibri" w:eastAsia="Calibri" w:hAnsi="Calibri" w:cs="Calibri"/>
          <w:sz w:val="22"/>
        </w:rPr>
        <w:t>in</w:t>
      </w:r>
      <w:r w:rsidRPr="002103F3">
        <w:rPr>
          <w:rFonts w:ascii="Calibri" w:eastAsia="Calibri" w:hAnsi="Calibri" w:cs="Calibri"/>
          <w:spacing w:val="-1"/>
          <w:sz w:val="22"/>
        </w:rPr>
        <w:t xml:space="preserve"> </w:t>
      </w:r>
      <w:r w:rsidRPr="002103F3">
        <w:rPr>
          <w:rFonts w:ascii="Calibri" w:eastAsia="Calibri" w:hAnsi="Calibri" w:cs="Calibri"/>
          <w:spacing w:val="1"/>
          <w:sz w:val="22"/>
        </w:rPr>
        <w:t>a</w:t>
      </w:r>
      <w:r w:rsidRPr="002103F3">
        <w:rPr>
          <w:rFonts w:ascii="Calibri" w:eastAsia="Calibri" w:hAnsi="Calibri" w:cs="Calibri"/>
          <w:sz w:val="22"/>
        </w:rPr>
        <w:t>ccor</w:t>
      </w:r>
      <w:r w:rsidRPr="002103F3">
        <w:rPr>
          <w:rFonts w:ascii="Calibri" w:eastAsia="Calibri" w:hAnsi="Calibri" w:cs="Calibri"/>
          <w:spacing w:val="1"/>
          <w:sz w:val="22"/>
        </w:rPr>
        <w:t>d</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ce</w:t>
      </w:r>
      <w:r w:rsidRPr="002103F3">
        <w:rPr>
          <w:rFonts w:ascii="Calibri" w:eastAsia="Calibri" w:hAnsi="Calibri" w:cs="Calibri"/>
          <w:spacing w:val="-7"/>
          <w:sz w:val="22"/>
        </w:rPr>
        <w:t xml:space="preserve"> </w:t>
      </w:r>
      <w:r w:rsidRPr="002103F3">
        <w:rPr>
          <w:rFonts w:ascii="Calibri" w:eastAsia="Calibri" w:hAnsi="Calibri" w:cs="Calibri"/>
          <w:spacing w:val="-1"/>
          <w:sz w:val="22"/>
        </w:rPr>
        <w:t>w</w:t>
      </w:r>
      <w:r w:rsidRPr="002103F3">
        <w:rPr>
          <w:rFonts w:ascii="Calibri" w:eastAsia="Calibri" w:hAnsi="Calibri" w:cs="Calibri"/>
          <w:sz w:val="22"/>
        </w:rPr>
        <w:t>i</w:t>
      </w:r>
      <w:r w:rsidRPr="002103F3">
        <w:rPr>
          <w:rFonts w:ascii="Calibri" w:eastAsia="Calibri" w:hAnsi="Calibri" w:cs="Calibri"/>
          <w:spacing w:val="2"/>
          <w:sz w:val="22"/>
        </w:rPr>
        <w:t>t</w:t>
      </w:r>
      <w:r w:rsidRPr="002103F3">
        <w:rPr>
          <w:rFonts w:ascii="Calibri" w:eastAsia="Calibri" w:hAnsi="Calibri" w:cs="Calibri"/>
          <w:sz w:val="22"/>
        </w:rPr>
        <w:t>h</w:t>
      </w:r>
      <w:r w:rsidRPr="002103F3">
        <w:rPr>
          <w:rFonts w:ascii="Calibri" w:eastAsia="Calibri" w:hAnsi="Calibri" w:cs="Calibri"/>
          <w:spacing w:val="-3"/>
          <w:sz w:val="22"/>
        </w:rPr>
        <w:t xml:space="preserve"> </w:t>
      </w:r>
      <w:r w:rsidRPr="002103F3">
        <w:rPr>
          <w:rFonts w:ascii="Calibri" w:eastAsia="Calibri" w:hAnsi="Calibri" w:cs="Calibri"/>
          <w:spacing w:val="1"/>
          <w:sz w:val="22"/>
        </w:rPr>
        <w:t>t</w:t>
      </w:r>
      <w:r w:rsidRPr="002103F3">
        <w:rPr>
          <w:rFonts w:ascii="Calibri" w:eastAsia="Calibri" w:hAnsi="Calibri" w:cs="Calibri"/>
          <w:spacing w:val="4"/>
          <w:sz w:val="22"/>
        </w:rPr>
        <w: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z w:val="22"/>
        </w:rPr>
        <w:t>ma</w:t>
      </w:r>
      <w:r w:rsidRPr="002103F3">
        <w:rPr>
          <w:rFonts w:ascii="Calibri" w:eastAsia="Calibri" w:hAnsi="Calibri" w:cs="Calibri"/>
          <w:spacing w:val="1"/>
          <w:sz w:val="22"/>
        </w:rPr>
        <w:t>nu</w:t>
      </w:r>
      <w:r w:rsidRPr="002103F3">
        <w:rPr>
          <w:rFonts w:ascii="Calibri" w:eastAsia="Calibri" w:hAnsi="Calibri" w:cs="Calibri"/>
          <w:spacing w:val="-1"/>
          <w:sz w:val="22"/>
        </w:rPr>
        <w:t>f</w:t>
      </w:r>
      <w:r w:rsidRPr="002103F3">
        <w:rPr>
          <w:rFonts w:ascii="Calibri" w:eastAsia="Calibri" w:hAnsi="Calibri" w:cs="Calibri"/>
          <w:sz w:val="22"/>
        </w:rPr>
        <w:t>ac</w:t>
      </w:r>
      <w:r w:rsidRPr="002103F3">
        <w:rPr>
          <w:rFonts w:ascii="Calibri" w:eastAsia="Calibri" w:hAnsi="Calibri" w:cs="Calibri"/>
          <w:spacing w:val="1"/>
          <w:sz w:val="22"/>
        </w:rPr>
        <w:t>tu</w:t>
      </w:r>
      <w:r w:rsidRPr="002103F3">
        <w:rPr>
          <w:rFonts w:ascii="Calibri" w:eastAsia="Calibri" w:hAnsi="Calibri" w:cs="Calibri"/>
          <w:sz w:val="22"/>
        </w:rPr>
        <w:t>r</w:t>
      </w:r>
      <w:r w:rsidRPr="002103F3">
        <w:rPr>
          <w:rFonts w:ascii="Calibri" w:eastAsia="Calibri" w:hAnsi="Calibri" w:cs="Calibri"/>
          <w:spacing w:val="-1"/>
          <w:sz w:val="22"/>
        </w:rPr>
        <w:t>e</w:t>
      </w:r>
      <w:r w:rsidRPr="002103F3">
        <w:rPr>
          <w:rFonts w:ascii="Calibri" w:eastAsia="Calibri" w:hAnsi="Calibri" w:cs="Calibri"/>
          <w:sz w:val="22"/>
        </w:rPr>
        <w:t>r’s</w:t>
      </w:r>
      <w:r w:rsidRPr="002103F3">
        <w:rPr>
          <w:rFonts w:ascii="Calibri" w:eastAsia="Calibri" w:hAnsi="Calibri" w:cs="Calibri"/>
          <w:spacing w:val="-13"/>
          <w:sz w:val="22"/>
        </w:rPr>
        <w:t xml:space="preserve"> </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pacing w:val="-1"/>
          <w:sz w:val="22"/>
        </w:rPr>
        <w:t>s</w:t>
      </w:r>
      <w:r w:rsidRPr="002103F3">
        <w:rPr>
          <w:rFonts w:ascii="Calibri" w:eastAsia="Calibri" w:hAnsi="Calibri" w:cs="Calibri"/>
          <w:sz w:val="22"/>
        </w:rPr>
        <w:t>tr</w:t>
      </w:r>
      <w:r w:rsidRPr="002103F3">
        <w:rPr>
          <w:rFonts w:ascii="Calibri" w:eastAsia="Calibri" w:hAnsi="Calibri" w:cs="Calibri"/>
          <w:spacing w:val="1"/>
          <w:sz w:val="22"/>
        </w:rPr>
        <w:t>u</w:t>
      </w:r>
      <w:r w:rsidRPr="002103F3">
        <w:rPr>
          <w:rFonts w:ascii="Calibri" w:eastAsia="Calibri" w:hAnsi="Calibri" w:cs="Calibri"/>
          <w:sz w:val="22"/>
        </w:rPr>
        <w:t>ct</w:t>
      </w:r>
      <w:r w:rsidRPr="002103F3">
        <w:rPr>
          <w:rFonts w:ascii="Calibri" w:eastAsia="Calibri" w:hAnsi="Calibri" w:cs="Calibri"/>
          <w:spacing w:val="2"/>
          <w:sz w:val="22"/>
        </w:rPr>
        <w:t>i</w:t>
      </w:r>
      <w:r w:rsidRPr="002103F3">
        <w:rPr>
          <w:rFonts w:ascii="Calibri" w:eastAsia="Calibri" w:hAnsi="Calibri" w:cs="Calibri"/>
          <w:sz w:val="22"/>
        </w:rPr>
        <w:t>o</w:t>
      </w:r>
      <w:r w:rsidRPr="002103F3">
        <w:rPr>
          <w:rFonts w:ascii="Calibri" w:eastAsia="Calibri" w:hAnsi="Calibri" w:cs="Calibri"/>
          <w:spacing w:val="1"/>
          <w:sz w:val="22"/>
        </w:rPr>
        <w:t>n</w:t>
      </w:r>
      <w:r w:rsidRPr="002103F3">
        <w:rPr>
          <w:rFonts w:ascii="Calibri" w:eastAsia="Calibri" w:hAnsi="Calibri" w:cs="Calibri"/>
          <w:spacing w:val="-1"/>
          <w:sz w:val="22"/>
        </w:rPr>
        <w:t>s</w:t>
      </w:r>
      <w:r w:rsidRPr="002103F3">
        <w:rPr>
          <w:rFonts w:ascii="Calibri" w:eastAsia="Calibri" w:hAnsi="Calibri" w:cs="Calibri"/>
          <w:sz w:val="22"/>
        </w:rPr>
        <w:t>.</w:t>
      </w:r>
    </w:p>
    <w:p w14:paraId="11636E83" w14:textId="77777777" w:rsidR="003228F6" w:rsidRPr="002103F3" w:rsidRDefault="003228F6" w:rsidP="002103F3">
      <w:pPr>
        <w:spacing w:line="120" w:lineRule="exact"/>
        <w:jc w:val="both"/>
        <w:rPr>
          <w:sz w:val="14"/>
          <w:szCs w:val="12"/>
        </w:rPr>
      </w:pPr>
    </w:p>
    <w:p w14:paraId="2E934692" w14:textId="77777777" w:rsidR="003228F6" w:rsidRPr="002103F3" w:rsidRDefault="000C6E7A" w:rsidP="002103F3">
      <w:pPr>
        <w:jc w:val="both"/>
        <w:rPr>
          <w:rFonts w:ascii="Calibri" w:eastAsia="Calibri" w:hAnsi="Calibri" w:cs="Calibri"/>
          <w:sz w:val="22"/>
        </w:rPr>
      </w:pPr>
      <w:r w:rsidRPr="002103F3">
        <w:rPr>
          <w:rFonts w:ascii="Calibri" w:eastAsia="Calibri" w:hAnsi="Calibri" w:cs="Calibri"/>
          <w:spacing w:val="-1"/>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16"/>
          <w:sz w:val="22"/>
        </w:rPr>
        <w:t xml:space="preserve"> </w:t>
      </w:r>
      <w:r w:rsidRPr="002103F3">
        <w:rPr>
          <w:rFonts w:ascii="Calibri" w:eastAsia="Calibri" w:hAnsi="Calibri" w:cs="Calibri"/>
          <w:sz w:val="22"/>
        </w:rPr>
        <w:t>la</w:t>
      </w:r>
      <w:r w:rsidRPr="002103F3">
        <w:rPr>
          <w:rFonts w:ascii="Calibri" w:eastAsia="Calibri" w:hAnsi="Calibri" w:cs="Calibri"/>
          <w:spacing w:val="1"/>
          <w:sz w:val="22"/>
        </w:rPr>
        <w:t>y</w:t>
      </w:r>
      <w:r w:rsidRPr="002103F3">
        <w:rPr>
          <w:rFonts w:ascii="Calibri" w:eastAsia="Calibri" w:hAnsi="Calibri" w:cs="Calibri"/>
          <w:sz w:val="22"/>
        </w:rPr>
        <w:t>o</w:t>
      </w:r>
      <w:r w:rsidRPr="002103F3">
        <w:rPr>
          <w:rFonts w:ascii="Calibri" w:eastAsia="Calibri" w:hAnsi="Calibri" w:cs="Calibri"/>
          <w:spacing w:val="1"/>
          <w:sz w:val="22"/>
        </w:rPr>
        <w:t>u</w:t>
      </w:r>
      <w:r w:rsidRPr="002103F3">
        <w:rPr>
          <w:rFonts w:ascii="Calibri" w:eastAsia="Calibri" w:hAnsi="Calibri" w:cs="Calibri"/>
          <w:sz w:val="22"/>
        </w:rPr>
        <w:t>t</w:t>
      </w:r>
      <w:r w:rsidRPr="002103F3">
        <w:rPr>
          <w:rFonts w:ascii="Calibri" w:eastAsia="Calibri" w:hAnsi="Calibri" w:cs="Calibri"/>
          <w:spacing w:val="16"/>
          <w:sz w:val="22"/>
        </w:rPr>
        <w:t xml:space="preserve"> </w:t>
      </w:r>
      <w:r w:rsidRPr="002103F3">
        <w:rPr>
          <w:rFonts w:ascii="Calibri" w:eastAsia="Calibri" w:hAnsi="Calibri" w:cs="Calibri"/>
          <w:spacing w:val="1"/>
          <w:sz w:val="22"/>
        </w:rPr>
        <w:t>d</w:t>
      </w:r>
      <w:r w:rsidRPr="002103F3">
        <w:rPr>
          <w:rFonts w:ascii="Calibri" w:eastAsia="Calibri" w:hAnsi="Calibri" w:cs="Calibri"/>
          <w:sz w:val="22"/>
        </w:rPr>
        <w:t>ra</w:t>
      </w:r>
      <w:r w:rsidRPr="002103F3">
        <w:rPr>
          <w:rFonts w:ascii="Calibri" w:eastAsia="Calibri" w:hAnsi="Calibri" w:cs="Calibri"/>
          <w:spacing w:val="-1"/>
          <w:sz w:val="22"/>
        </w:rPr>
        <w:t>w</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15"/>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z w:val="22"/>
        </w:rPr>
        <w:t>o</w:t>
      </w:r>
      <w:r w:rsidRPr="002103F3">
        <w:rPr>
          <w:rFonts w:ascii="Calibri" w:eastAsia="Calibri" w:hAnsi="Calibri" w:cs="Calibri"/>
          <w:spacing w:val="1"/>
          <w:sz w:val="22"/>
        </w:rPr>
        <w:t>w</w:t>
      </w:r>
      <w:r w:rsidRPr="002103F3">
        <w:rPr>
          <w:rFonts w:ascii="Calibri" w:eastAsia="Calibri" w:hAnsi="Calibri" w:cs="Calibri"/>
          <w:sz w:val="22"/>
        </w:rPr>
        <w:t>s</w:t>
      </w:r>
      <w:r w:rsidRPr="002103F3">
        <w:rPr>
          <w:rFonts w:ascii="Calibri" w:eastAsia="Calibri" w:hAnsi="Calibri" w:cs="Calibri"/>
          <w:spacing w:val="13"/>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16"/>
          <w:sz w:val="22"/>
        </w:rPr>
        <w:t xml:space="preserve"> </w:t>
      </w:r>
      <w:r w:rsidRPr="002103F3">
        <w:rPr>
          <w:rFonts w:ascii="Calibri" w:eastAsia="Calibri" w:hAnsi="Calibri" w:cs="Calibri"/>
          <w:sz w:val="22"/>
        </w:rPr>
        <w:t>ar</w:t>
      </w:r>
      <w:r w:rsidRPr="002103F3">
        <w:rPr>
          <w:rFonts w:ascii="Calibri" w:eastAsia="Calibri" w:hAnsi="Calibri" w:cs="Calibri"/>
          <w:spacing w:val="-1"/>
          <w:sz w:val="22"/>
        </w:rPr>
        <w:t>e</w:t>
      </w:r>
      <w:r w:rsidRPr="002103F3">
        <w:rPr>
          <w:rFonts w:ascii="Calibri" w:eastAsia="Calibri" w:hAnsi="Calibri" w:cs="Calibri"/>
          <w:sz w:val="22"/>
        </w:rPr>
        <w:t>a</w:t>
      </w:r>
      <w:r w:rsidRPr="002103F3">
        <w:rPr>
          <w:rFonts w:ascii="Calibri" w:eastAsia="Calibri" w:hAnsi="Calibri" w:cs="Calibri"/>
          <w:spacing w:val="16"/>
          <w:sz w:val="22"/>
        </w:rPr>
        <w:t xml:space="preserve"> </w:t>
      </w:r>
      <w:r w:rsidRPr="002103F3">
        <w:rPr>
          <w:rFonts w:ascii="Calibri" w:eastAsia="Calibri" w:hAnsi="Calibri" w:cs="Calibri"/>
          <w:sz w:val="22"/>
        </w:rPr>
        <w:t>to</w:t>
      </w:r>
      <w:r w:rsidRPr="002103F3">
        <w:rPr>
          <w:rFonts w:ascii="Calibri" w:eastAsia="Calibri" w:hAnsi="Calibri" w:cs="Calibri"/>
          <w:spacing w:val="18"/>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19"/>
          <w:sz w:val="22"/>
        </w:rPr>
        <w:t xml:space="preserve"> </w:t>
      </w:r>
      <w:r w:rsidRPr="002103F3">
        <w:rPr>
          <w:rFonts w:ascii="Calibri" w:eastAsia="Calibri" w:hAnsi="Calibri" w:cs="Calibri"/>
          <w:sz w:val="22"/>
        </w:rPr>
        <w:t>compac</w:t>
      </w:r>
      <w:r w:rsidRPr="002103F3">
        <w:rPr>
          <w:rFonts w:ascii="Calibri" w:eastAsia="Calibri" w:hAnsi="Calibri" w:cs="Calibri"/>
          <w:spacing w:val="3"/>
          <w:sz w:val="22"/>
        </w:rPr>
        <w:t>t</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11"/>
          <w:sz w:val="22"/>
        </w:rPr>
        <w:t xml:space="preserve"> </w:t>
      </w:r>
      <w:r w:rsidRPr="002103F3">
        <w:rPr>
          <w:rFonts w:ascii="Calibri" w:eastAsia="Calibri" w:hAnsi="Calibri" w:cs="Calibri"/>
          <w:spacing w:val="-1"/>
          <w:sz w:val="22"/>
        </w:rPr>
        <w:t>w</w:t>
      </w:r>
      <w:r w:rsidRPr="002103F3">
        <w:rPr>
          <w:rFonts w:ascii="Calibri" w:eastAsia="Calibri" w:hAnsi="Calibri" w:cs="Calibri"/>
          <w:sz w:val="22"/>
        </w:rPr>
        <w:t>ith</w:t>
      </w:r>
      <w:r w:rsidRPr="002103F3">
        <w:rPr>
          <w:rFonts w:ascii="Calibri" w:eastAsia="Calibri" w:hAnsi="Calibri" w:cs="Calibri"/>
          <w:spacing w:val="20"/>
          <w:sz w:val="22"/>
        </w:rPr>
        <w:t xml:space="preserve"> </w:t>
      </w:r>
      <w:r w:rsidRPr="002103F3">
        <w:rPr>
          <w:rFonts w:ascii="Calibri" w:eastAsia="Calibri" w:hAnsi="Calibri" w:cs="Calibri"/>
          <w:spacing w:val="-1"/>
          <w:sz w:val="22"/>
        </w:rPr>
        <w:t>s</w:t>
      </w:r>
      <w:r w:rsidRPr="002103F3">
        <w:rPr>
          <w:rFonts w:ascii="Calibri" w:eastAsia="Calibri" w:hAnsi="Calibri" w:cs="Calibri"/>
          <w:sz w:val="22"/>
        </w:rPr>
        <w:t>t</w:t>
      </w:r>
      <w:r w:rsidRPr="002103F3">
        <w:rPr>
          <w:rFonts w:ascii="Calibri" w:eastAsia="Calibri" w:hAnsi="Calibri" w:cs="Calibri"/>
          <w:spacing w:val="1"/>
          <w:sz w:val="22"/>
        </w:rPr>
        <w:t>on</w:t>
      </w:r>
      <w:r w:rsidRPr="002103F3">
        <w:rPr>
          <w:rFonts w:ascii="Calibri" w:eastAsia="Calibri" w:hAnsi="Calibri" w:cs="Calibri"/>
          <w:sz w:val="22"/>
        </w:rPr>
        <w:t>e</w:t>
      </w:r>
      <w:r w:rsidRPr="002103F3">
        <w:rPr>
          <w:rFonts w:ascii="Calibri" w:eastAsia="Calibri" w:hAnsi="Calibri" w:cs="Calibri"/>
          <w:spacing w:val="14"/>
          <w:sz w:val="22"/>
        </w:rPr>
        <w:t xml:space="preserve"> </w:t>
      </w:r>
      <w:r w:rsidRPr="002103F3">
        <w:rPr>
          <w:rFonts w:ascii="Calibri" w:eastAsia="Calibri" w:hAnsi="Calibri" w:cs="Calibri"/>
          <w:sz w:val="22"/>
        </w:rPr>
        <w:t>c</w:t>
      </w:r>
      <w:r w:rsidRPr="002103F3">
        <w:rPr>
          <w:rFonts w:ascii="Calibri" w:eastAsia="Calibri" w:hAnsi="Calibri" w:cs="Calibri"/>
          <w:spacing w:val="1"/>
          <w:sz w:val="22"/>
        </w:rPr>
        <w:t>h</w:t>
      </w:r>
      <w:r w:rsidRPr="002103F3">
        <w:rPr>
          <w:rFonts w:ascii="Calibri" w:eastAsia="Calibri" w:hAnsi="Calibri" w:cs="Calibri"/>
          <w:sz w:val="22"/>
        </w:rPr>
        <w:t>i</w:t>
      </w:r>
      <w:r w:rsidRPr="002103F3">
        <w:rPr>
          <w:rFonts w:ascii="Calibri" w:eastAsia="Calibri" w:hAnsi="Calibri" w:cs="Calibri"/>
          <w:spacing w:val="1"/>
          <w:sz w:val="22"/>
        </w:rPr>
        <w:t>pp</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w:t>
      </w:r>
      <w:r w:rsidRPr="002103F3">
        <w:rPr>
          <w:rFonts w:ascii="Calibri" w:eastAsia="Calibri" w:hAnsi="Calibri" w:cs="Calibri"/>
          <w:spacing w:val="12"/>
          <w:sz w:val="22"/>
        </w:rPr>
        <w:t xml:space="preserve"> </w:t>
      </w:r>
      <w:r w:rsidRPr="002103F3">
        <w:rPr>
          <w:rFonts w:ascii="Calibri" w:eastAsia="Calibri" w:hAnsi="Calibri" w:cs="Calibri"/>
          <w:spacing w:val="-1"/>
          <w:sz w:val="22"/>
        </w:rPr>
        <w:t>f</w:t>
      </w:r>
      <w:r w:rsidRPr="002103F3">
        <w:rPr>
          <w:rFonts w:ascii="Calibri" w:eastAsia="Calibri" w:hAnsi="Calibri" w:cs="Calibri"/>
          <w:sz w:val="22"/>
        </w:rPr>
        <w:t>or</w:t>
      </w:r>
      <w:r w:rsidRPr="002103F3">
        <w:rPr>
          <w:rFonts w:ascii="Calibri" w:eastAsia="Calibri" w:hAnsi="Calibri" w:cs="Calibri"/>
          <w:spacing w:val="20"/>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16"/>
          <w:sz w:val="22"/>
        </w:rPr>
        <w:t xml:space="preserve"> </w:t>
      </w:r>
      <w:r w:rsidRPr="002103F3">
        <w:rPr>
          <w:rFonts w:ascii="Calibri" w:eastAsia="Calibri" w:hAnsi="Calibri" w:cs="Calibri"/>
          <w:sz w:val="22"/>
        </w:rPr>
        <w:t>tr</w:t>
      </w:r>
      <w:r w:rsidRPr="002103F3">
        <w:rPr>
          <w:rFonts w:ascii="Calibri" w:eastAsia="Calibri" w:hAnsi="Calibri" w:cs="Calibri"/>
          <w:spacing w:val="1"/>
          <w:sz w:val="22"/>
        </w:rPr>
        <w:t>ans</w:t>
      </w:r>
      <w:r w:rsidRPr="002103F3">
        <w:rPr>
          <w:rFonts w:ascii="Calibri" w:eastAsia="Calibri" w:hAnsi="Calibri" w:cs="Calibri"/>
          <w:spacing w:val="-1"/>
          <w:sz w:val="22"/>
        </w:rPr>
        <w:t>f</w:t>
      </w:r>
      <w:r w:rsidRPr="002103F3">
        <w:rPr>
          <w:rFonts w:ascii="Calibri" w:eastAsia="Calibri" w:hAnsi="Calibri" w:cs="Calibri"/>
          <w:sz w:val="22"/>
        </w:rPr>
        <w:t>orm</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10"/>
          <w:sz w:val="22"/>
        </w:rPr>
        <w:t xml:space="preserve"> </w:t>
      </w:r>
      <w:r w:rsidRPr="002103F3">
        <w:rPr>
          <w:rFonts w:ascii="Calibri" w:eastAsia="Calibri" w:hAnsi="Calibri" w:cs="Calibri"/>
          <w:spacing w:val="1"/>
          <w:sz w:val="22"/>
        </w:rPr>
        <w:t>y</w:t>
      </w:r>
      <w:r w:rsidRPr="002103F3">
        <w:rPr>
          <w:rFonts w:ascii="Calibri" w:eastAsia="Calibri" w:hAnsi="Calibri" w:cs="Calibri"/>
          <w:sz w:val="22"/>
        </w:rPr>
        <w:t>ard</w:t>
      </w:r>
      <w:r w:rsidRPr="002103F3">
        <w:rPr>
          <w:rFonts w:ascii="Calibri" w:eastAsia="Calibri" w:hAnsi="Calibri" w:cs="Calibri"/>
          <w:spacing w:val="16"/>
          <w:sz w:val="22"/>
        </w:rPr>
        <w:t xml:space="preserve"> </w:t>
      </w:r>
      <w:r w:rsidRPr="002103F3">
        <w:rPr>
          <w:rFonts w:ascii="Calibri" w:eastAsia="Calibri" w:hAnsi="Calibri" w:cs="Calibri"/>
          <w:sz w:val="22"/>
        </w:rPr>
        <w:t>acc</w:t>
      </w:r>
      <w:r w:rsidRPr="002103F3">
        <w:rPr>
          <w:rFonts w:ascii="Calibri" w:eastAsia="Calibri" w:hAnsi="Calibri" w:cs="Calibri"/>
          <w:spacing w:val="2"/>
          <w:sz w:val="22"/>
        </w:rPr>
        <w:t>e</w:t>
      </w:r>
      <w:r w:rsidRPr="002103F3">
        <w:rPr>
          <w:rFonts w:ascii="Calibri" w:eastAsia="Calibri" w:hAnsi="Calibri" w:cs="Calibri"/>
          <w:spacing w:val="-1"/>
          <w:sz w:val="22"/>
        </w:rPr>
        <w:t>s</w:t>
      </w:r>
      <w:r w:rsidRPr="002103F3">
        <w:rPr>
          <w:rFonts w:ascii="Calibri" w:eastAsia="Calibri" w:hAnsi="Calibri" w:cs="Calibri"/>
          <w:sz w:val="22"/>
        </w:rPr>
        <w:t>s</w:t>
      </w:r>
      <w:r w:rsidRPr="002103F3">
        <w:rPr>
          <w:rFonts w:ascii="Calibri" w:eastAsia="Calibri" w:hAnsi="Calibri" w:cs="Calibri"/>
          <w:spacing w:val="16"/>
          <w:sz w:val="22"/>
        </w:rPr>
        <w:t xml:space="preserve"> </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z w:val="22"/>
        </w:rPr>
        <w:t>a</w:t>
      </w:r>
      <w:r w:rsidRPr="002103F3">
        <w:rPr>
          <w:rFonts w:ascii="Calibri" w:eastAsia="Calibri" w:hAnsi="Calibri" w:cs="Calibri"/>
          <w:spacing w:val="1"/>
          <w:sz w:val="22"/>
        </w:rPr>
        <w:t>d</w:t>
      </w:r>
      <w:r w:rsidRPr="002103F3">
        <w:rPr>
          <w:rFonts w:ascii="Calibri" w:eastAsia="Calibri" w:hAnsi="Calibri" w:cs="Calibri"/>
          <w:sz w:val="22"/>
        </w:rPr>
        <w:t>.</w:t>
      </w:r>
    </w:p>
    <w:p w14:paraId="6307249B" w14:textId="77777777" w:rsidR="003228F6" w:rsidRPr="002103F3" w:rsidRDefault="000C6E7A" w:rsidP="002103F3">
      <w:pPr>
        <w:spacing w:before="36"/>
        <w:jc w:val="both"/>
        <w:rPr>
          <w:rFonts w:ascii="Calibri" w:eastAsia="Calibri" w:hAnsi="Calibri" w:cs="Calibri"/>
          <w:sz w:val="22"/>
        </w:rPr>
      </w:pPr>
      <w:r w:rsidRPr="002103F3">
        <w:rPr>
          <w:rFonts w:ascii="Calibri" w:eastAsia="Calibri" w:hAnsi="Calibri" w:cs="Calibri"/>
          <w:spacing w:val="-1"/>
          <w:sz w:val="22"/>
        </w:rPr>
        <w:t>T</w:t>
      </w:r>
      <w:r w:rsidRPr="002103F3">
        <w:rPr>
          <w:rFonts w:ascii="Calibri" w:eastAsia="Calibri" w:hAnsi="Calibri" w:cs="Calibri"/>
          <w:spacing w:val="1"/>
          <w:sz w:val="22"/>
        </w:rPr>
        <w:t>h</w:t>
      </w:r>
      <w:r w:rsidRPr="002103F3">
        <w:rPr>
          <w:rFonts w:ascii="Calibri" w:eastAsia="Calibri" w:hAnsi="Calibri" w:cs="Calibri"/>
          <w:sz w:val="22"/>
        </w:rPr>
        <w:t>e</w:t>
      </w:r>
      <w:r w:rsidRPr="002103F3">
        <w:rPr>
          <w:rFonts w:ascii="Calibri" w:eastAsia="Calibri" w:hAnsi="Calibri" w:cs="Calibri"/>
          <w:spacing w:val="-4"/>
          <w:sz w:val="22"/>
        </w:rPr>
        <w:t xml:space="preserve"> </w:t>
      </w:r>
      <w:r w:rsidRPr="002103F3">
        <w:rPr>
          <w:rFonts w:ascii="Calibri" w:eastAsia="Calibri" w:hAnsi="Calibri" w:cs="Calibri"/>
          <w:sz w:val="22"/>
        </w:rPr>
        <w:t>said</w:t>
      </w:r>
      <w:r w:rsidRPr="002103F3">
        <w:rPr>
          <w:rFonts w:ascii="Calibri" w:eastAsia="Calibri" w:hAnsi="Calibri" w:cs="Calibri"/>
          <w:spacing w:val="-3"/>
          <w:sz w:val="22"/>
        </w:rPr>
        <w:t xml:space="preserve"> </w:t>
      </w:r>
      <w:r w:rsidRPr="002103F3">
        <w:rPr>
          <w:rFonts w:ascii="Calibri" w:eastAsia="Calibri" w:hAnsi="Calibri" w:cs="Calibri"/>
          <w:spacing w:val="1"/>
          <w:sz w:val="22"/>
        </w:rPr>
        <w:t>a</w:t>
      </w:r>
      <w:r w:rsidRPr="002103F3">
        <w:rPr>
          <w:rFonts w:ascii="Calibri" w:eastAsia="Calibri" w:hAnsi="Calibri" w:cs="Calibri"/>
          <w:sz w:val="22"/>
        </w:rPr>
        <w:t>r</w:t>
      </w:r>
      <w:r w:rsidRPr="002103F3">
        <w:rPr>
          <w:rFonts w:ascii="Calibri" w:eastAsia="Calibri" w:hAnsi="Calibri" w:cs="Calibri"/>
          <w:spacing w:val="-1"/>
          <w:sz w:val="22"/>
        </w:rPr>
        <w:t>e</w:t>
      </w:r>
      <w:r w:rsidRPr="002103F3">
        <w:rPr>
          <w:rFonts w:ascii="Calibri" w:eastAsia="Calibri" w:hAnsi="Calibri" w:cs="Calibri"/>
          <w:sz w:val="22"/>
        </w:rPr>
        <w:t>a</w:t>
      </w:r>
      <w:r w:rsidRPr="002103F3">
        <w:rPr>
          <w:rFonts w:ascii="Calibri" w:eastAsia="Calibri" w:hAnsi="Calibri" w:cs="Calibri"/>
          <w:spacing w:val="-1"/>
          <w:sz w:val="22"/>
        </w:rPr>
        <w:t xml:space="preserve"> s</w:t>
      </w:r>
      <w:r w:rsidRPr="002103F3">
        <w:rPr>
          <w:rFonts w:ascii="Calibri" w:eastAsia="Calibri" w:hAnsi="Calibri" w:cs="Calibri"/>
          <w:spacing w:val="1"/>
          <w:sz w:val="22"/>
        </w:rPr>
        <w:t>h</w:t>
      </w:r>
      <w:r w:rsidRPr="002103F3">
        <w:rPr>
          <w:rFonts w:ascii="Calibri" w:eastAsia="Calibri" w:hAnsi="Calibri" w:cs="Calibri"/>
          <w:sz w:val="22"/>
        </w:rPr>
        <w:t>all</w:t>
      </w:r>
      <w:r w:rsidRPr="002103F3">
        <w:rPr>
          <w:rFonts w:ascii="Calibri" w:eastAsia="Calibri" w:hAnsi="Calibri" w:cs="Calibri"/>
          <w:spacing w:val="-3"/>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3"/>
          <w:sz w:val="22"/>
        </w:rPr>
        <w:t xml:space="preserve"> </w:t>
      </w:r>
      <w:r w:rsidRPr="002103F3">
        <w:rPr>
          <w:rFonts w:ascii="Calibri" w:eastAsia="Calibri" w:hAnsi="Calibri" w:cs="Calibri"/>
          <w:sz w:val="22"/>
        </w:rPr>
        <w:t>c</w:t>
      </w:r>
      <w:r w:rsidRPr="002103F3">
        <w:rPr>
          <w:rFonts w:ascii="Calibri" w:eastAsia="Calibri" w:hAnsi="Calibri" w:cs="Calibri"/>
          <w:spacing w:val="1"/>
          <w:sz w:val="22"/>
        </w:rPr>
        <w:t>o</w:t>
      </w:r>
      <w:r w:rsidRPr="002103F3">
        <w:rPr>
          <w:rFonts w:ascii="Calibri" w:eastAsia="Calibri" w:hAnsi="Calibri" w:cs="Calibri"/>
          <w:spacing w:val="-1"/>
          <w:sz w:val="22"/>
        </w:rPr>
        <w:t>m</w:t>
      </w:r>
      <w:r w:rsidRPr="002103F3">
        <w:rPr>
          <w:rFonts w:ascii="Calibri" w:eastAsia="Calibri" w:hAnsi="Calibri" w:cs="Calibri"/>
          <w:spacing w:val="1"/>
          <w:sz w:val="22"/>
        </w:rPr>
        <w:t>p</w:t>
      </w:r>
      <w:r w:rsidRPr="002103F3">
        <w:rPr>
          <w:rFonts w:ascii="Calibri" w:eastAsia="Calibri" w:hAnsi="Calibri" w:cs="Calibri"/>
          <w:sz w:val="22"/>
        </w:rPr>
        <w:t>a</w:t>
      </w:r>
      <w:r w:rsidRPr="002103F3">
        <w:rPr>
          <w:rFonts w:ascii="Calibri" w:eastAsia="Calibri" w:hAnsi="Calibri" w:cs="Calibri"/>
          <w:spacing w:val="3"/>
          <w:sz w:val="22"/>
        </w:rPr>
        <w:t>c</w:t>
      </w:r>
      <w:r w:rsidRPr="002103F3">
        <w:rPr>
          <w:rFonts w:ascii="Calibri" w:eastAsia="Calibri" w:hAnsi="Calibri" w:cs="Calibri"/>
          <w:sz w:val="22"/>
        </w:rPr>
        <w:t>ted</w:t>
      </w:r>
      <w:r w:rsidRPr="002103F3">
        <w:rPr>
          <w:rFonts w:ascii="Calibri" w:eastAsia="Calibri" w:hAnsi="Calibri" w:cs="Calibri"/>
          <w:spacing w:val="-9"/>
          <w:sz w:val="22"/>
        </w:rPr>
        <w:t xml:space="preserve"> </w:t>
      </w:r>
      <w:r w:rsidRPr="002103F3">
        <w:rPr>
          <w:rFonts w:ascii="Calibri" w:eastAsia="Calibri" w:hAnsi="Calibri" w:cs="Calibri"/>
          <w:spacing w:val="1"/>
          <w:sz w:val="22"/>
        </w:rPr>
        <w:t>t</w:t>
      </w:r>
      <w:r w:rsidRPr="002103F3">
        <w:rPr>
          <w:rFonts w:ascii="Calibri" w:eastAsia="Calibri" w:hAnsi="Calibri" w:cs="Calibri"/>
          <w:sz w:val="22"/>
        </w:rPr>
        <w:t>o</w:t>
      </w:r>
      <w:r w:rsidRPr="002103F3">
        <w:rPr>
          <w:rFonts w:ascii="Calibri" w:eastAsia="Calibri" w:hAnsi="Calibri" w:cs="Calibri"/>
          <w:spacing w:val="-2"/>
          <w:sz w:val="22"/>
        </w:rPr>
        <w:t xml:space="preserve"> </w:t>
      </w:r>
      <w:r w:rsidRPr="002103F3">
        <w:rPr>
          <w:rFonts w:ascii="Calibri" w:eastAsia="Calibri" w:hAnsi="Calibri" w:cs="Calibri"/>
          <w:spacing w:val="1"/>
          <w:sz w:val="22"/>
        </w:rPr>
        <w:t>a</w:t>
      </w:r>
      <w:r w:rsidRPr="002103F3">
        <w:rPr>
          <w:rFonts w:ascii="Calibri" w:eastAsia="Calibri" w:hAnsi="Calibri" w:cs="Calibri"/>
          <w:sz w:val="22"/>
        </w:rPr>
        <w:t>llow</w:t>
      </w:r>
      <w:r w:rsidRPr="002103F3">
        <w:rPr>
          <w:rFonts w:ascii="Calibri" w:eastAsia="Calibri" w:hAnsi="Calibri" w:cs="Calibri"/>
          <w:spacing w:val="-5"/>
          <w:sz w:val="22"/>
        </w:rPr>
        <w:t xml:space="preserve"> </w:t>
      </w:r>
      <w:r w:rsidRPr="002103F3">
        <w:rPr>
          <w:rFonts w:ascii="Calibri" w:eastAsia="Calibri" w:hAnsi="Calibri" w:cs="Calibri"/>
          <w:sz w:val="22"/>
        </w:rPr>
        <w:t>for</w:t>
      </w:r>
      <w:r w:rsidRPr="002103F3">
        <w:rPr>
          <w:rFonts w:ascii="Calibri" w:eastAsia="Calibri" w:hAnsi="Calibri" w:cs="Calibri"/>
          <w:spacing w:val="-1"/>
          <w:sz w:val="22"/>
        </w:rPr>
        <w:t xml:space="preserve"> </w:t>
      </w:r>
      <w:r w:rsidRPr="002103F3">
        <w:rPr>
          <w:rFonts w:ascii="Calibri" w:eastAsia="Calibri" w:hAnsi="Calibri" w:cs="Calibri"/>
          <w:sz w:val="22"/>
        </w:rPr>
        <w:t>all</w:t>
      </w:r>
      <w:r w:rsidRPr="002103F3">
        <w:rPr>
          <w:rFonts w:ascii="Calibri" w:eastAsia="Calibri" w:hAnsi="Calibri" w:cs="Calibri"/>
          <w:spacing w:val="-1"/>
          <w:sz w:val="22"/>
        </w:rPr>
        <w:t xml:space="preserve"> e</w:t>
      </w:r>
      <w:r w:rsidRPr="002103F3">
        <w:rPr>
          <w:rFonts w:ascii="Calibri" w:eastAsia="Calibri" w:hAnsi="Calibri" w:cs="Calibri"/>
          <w:sz w:val="22"/>
        </w:rPr>
        <w:t>x</w:t>
      </w:r>
      <w:r w:rsidRPr="002103F3">
        <w:rPr>
          <w:rFonts w:ascii="Calibri" w:eastAsia="Calibri" w:hAnsi="Calibri" w:cs="Calibri"/>
          <w:spacing w:val="1"/>
          <w:sz w:val="22"/>
        </w:rPr>
        <w:t>pe</w:t>
      </w:r>
      <w:r w:rsidRPr="002103F3">
        <w:rPr>
          <w:rFonts w:ascii="Calibri" w:eastAsia="Calibri" w:hAnsi="Calibri" w:cs="Calibri"/>
          <w:sz w:val="22"/>
        </w:rPr>
        <w:t>cted</w:t>
      </w:r>
      <w:r w:rsidRPr="002103F3">
        <w:rPr>
          <w:rFonts w:ascii="Calibri" w:eastAsia="Calibri" w:hAnsi="Calibri" w:cs="Calibri"/>
          <w:spacing w:val="-6"/>
          <w:sz w:val="22"/>
        </w:rPr>
        <w:t xml:space="preserve"> </w:t>
      </w:r>
      <w:r w:rsidRPr="002103F3">
        <w:rPr>
          <w:rFonts w:ascii="Calibri" w:eastAsia="Calibri" w:hAnsi="Calibri" w:cs="Calibri"/>
          <w:spacing w:val="2"/>
          <w:sz w:val="22"/>
        </w:rPr>
        <w:t>i</w:t>
      </w:r>
      <w:r w:rsidRPr="002103F3">
        <w:rPr>
          <w:rFonts w:ascii="Calibri" w:eastAsia="Calibri" w:hAnsi="Calibri" w:cs="Calibri"/>
          <w:spacing w:val="-1"/>
          <w:sz w:val="22"/>
        </w:rPr>
        <w:t>m</w:t>
      </w:r>
      <w:r w:rsidRPr="002103F3">
        <w:rPr>
          <w:rFonts w:ascii="Calibri" w:eastAsia="Calibri" w:hAnsi="Calibri" w:cs="Calibri"/>
          <w:spacing w:val="1"/>
          <w:sz w:val="22"/>
        </w:rPr>
        <w:t>p</w:t>
      </w:r>
      <w:r w:rsidRPr="002103F3">
        <w:rPr>
          <w:rFonts w:ascii="Calibri" w:eastAsia="Calibri" w:hAnsi="Calibri" w:cs="Calibri"/>
          <w:sz w:val="22"/>
        </w:rPr>
        <w:t>o</w:t>
      </w:r>
      <w:r w:rsidRPr="002103F3">
        <w:rPr>
          <w:rFonts w:ascii="Calibri" w:eastAsia="Calibri" w:hAnsi="Calibri" w:cs="Calibri"/>
          <w:spacing w:val="-1"/>
          <w:sz w:val="22"/>
        </w:rPr>
        <w:t>se</w:t>
      </w:r>
      <w:r w:rsidRPr="002103F3">
        <w:rPr>
          <w:rFonts w:ascii="Calibri" w:eastAsia="Calibri" w:hAnsi="Calibri" w:cs="Calibri"/>
          <w:sz w:val="22"/>
        </w:rPr>
        <w:t>d</w:t>
      </w:r>
      <w:r w:rsidRPr="002103F3">
        <w:rPr>
          <w:rFonts w:ascii="Calibri" w:eastAsia="Calibri" w:hAnsi="Calibri" w:cs="Calibri"/>
          <w:spacing w:val="-6"/>
          <w:sz w:val="22"/>
        </w:rPr>
        <w:t xml:space="preserve"> </w:t>
      </w:r>
      <w:r w:rsidRPr="002103F3">
        <w:rPr>
          <w:rFonts w:ascii="Calibri" w:eastAsia="Calibri" w:hAnsi="Calibri" w:cs="Calibri"/>
          <w:sz w:val="22"/>
        </w:rPr>
        <w:t>l</w:t>
      </w:r>
      <w:r w:rsidRPr="002103F3">
        <w:rPr>
          <w:rFonts w:ascii="Calibri" w:eastAsia="Calibri" w:hAnsi="Calibri" w:cs="Calibri"/>
          <w:spacing w:val="1"/>
          <w:sz w:val="22"/>
        </w:rPr>
        <w:t>o</w:t>
      </w:r>
      <w:r w:rsidRPr="002103F3">
        <w:rPr>
          <w:rFonts w:ascii="Calibri" w:eastAsia="Calibri" w:hAnsi="Calibri" w:cs="Calibri"/>
          <w:sz w:val="22"/>
        </w:rPr>
        <w:t>a</w:t>
      </w:r>
      <w:r w:rsidRPr="002103F3">
        <w:rPr>
          <w:rFonts w:ascii="Calibri" w:eastAsia="Calibri" w:hAnsi="Calibri" w:cs="Calibri"/>
          <w:spacing w:val="1"/>
          <w:sz w:val="22"/>
        </w:rPr>
        <w:t>d</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pacing w:val="2"/>
          <w:sz w:val="22"/>
        </w:rPr>
        <w:t>g</w:t>
      </w:r>
      <w:r w:rsidRPr="002103F3">
        <w:rPr>
          <w:rFonts w:ascii="Calibri" w:eastAsia="Calibri" w:hAnsi="Calibri" w:cs="Calibri"/>
          <w:spacing w:val="-1"/>
          <w:sz w:val="22"/>
        </w:rPr>
        <w:t>s</w:t>
      </w:r>
      <w:r w:rsidRPr="002103F3">
        <w:rPr>
          <w:rFonts w:ascii="Calibri" w:eastAsia="Calibri" w:hAnsi="Calibri" w:cs="Calibri"/>
          <w:sz w:val="22"/>
        </w:rPr>
        <w:t>.</w:t>
      </w:r>
    </w:p>
    <w:p w14:paraId="241438C9" w14:textId="77777777" w:rsidR="003228F6" w:rsidRPr="002103F3" w:rsidRDefault="003228F6" w:rsidP="002103F3">
      <w:pPr>
        <w:spacing w:before="17" w:line="260" w:lineRule="exact"/>
        <w:jc w:val="both"/>
        <w:rPr>
          <w:sz w:val="28"/>
          <w:szCs w:val="26"/>
        </w:rPr>
      </w:pPr>
    </w:p>
    <w:p w14:paraId="5A03CFCB" w14:textId="77777777" w:rsidR="00405BF0" w:rsidRPr="00405BF0" w:rsidRDefault="003228F6" w:rsidP="00405BF0">
      <w:pPr>
        <w:pStyle w:val="Heading2"/>
        <w:numPr>
          <w:ilvl w:val="1"/>
          <w:numId w:val="22"/>
        </w:numPr>
        <w:rPr>
          <w:rFonts w:eastAsia="Calibri"/>
        </w:rPr>
      </w:pPr>
      <w:bookmarkStart w:id="30" w:name="_Toc18667371"/>
      <w:r w:rsidRPr="00405BF0">
        <w:rPr>
          <w:rFonts w:eastAsia="Calibri"/>
        </w:rPr>
        <w:t>CRUSH</w:t>
      </w:r>
      <w:r w:rsidRPr="00405BF0">
        <w:rPr>
          <w:rFonts w:eastAsia="Calibri"/>
          <w:spacing w:val="-5"/>
        </w:rPr>
        <w:t xml:space="preserve"> </w:t>
      </w:r>
      <w:r w:rsidRPr="00405BF0">
        <w:rPr>
          <w:rFonts w:eastAsia="Calibri"/>
        </w:rPr>
        <w:t>MET</w:t>
      </w:r>
      <w:r w:rsidRPr="00405BF0">
        <w:rPr>
          <w:rFonts w:eastAsia="Calibri"/>
          <w:spacing w:val="-1"/>
        </w:rPr>
        <w:t>A</w:t>
      </w:r>
      <w:r w:rsidR="00405BF0" w:rsidRPr="00405BF0">
        <w:rPr>
          <w:rFonts w:eastAsia="Calibri"/>
        </w:rPr>
        <w:t>L</w:t>
      </w:r>
      <w:bookmarkEnd w:id="30"/>
    </w:p>
    <w:p w14:paraId="36D32EC4" w14:textId="6CDFFE76" w:rsidR="003228F6" w:rsidRPr="002103F3" w:rsidRDefault="003228F6" w:rsidP="00405BF0">
      <w:pPr>
        <w:jc w:val="both"/>
        <w:rPr>
          <w:rFonts w:ascii="Calibri" w:eastAsia="Calibri" w:hAnsi="Calibri" w:cs="Calibri"/>
          <w:sz w:val="22"/>
        </w:rPr>
      </w:pPr>
      <w:r w:rsidRPr="002103F3">
        <w:rPr>
          <w:rFonts w:ascii="Calibri" w:eastAsia="Calibri" w:hAnsi="Calibri" w:cs="Calibri"/>
          <w:spacing w:val="-1"/>
          <w:sz w:val="22"/>
        </w:rPr>
        <w:t>T</w:t>
      </w:r>
      <w:r w:rsidRPr="002103F3">
        <w:rPr>
          <w:rFonts w:ascii="Calibri" w:eastAsia="Calibri" w:hAnsi="Calibri" w:cs="Calibri"/>
          <w:spacing w:val="3"/>
          <w:sz w:val="22"/>
        </w:rPr>
        <w:t>h</w:t>
      </w:r>
      <w:r w:rsidRPr="002103F3">
        <w:rPr>
          <w:rFonts w:ascii="Calibri" w:eastAsia="Calibri" w:hAnsi="Calibri" w:cs="Calibri"/>
          <w:sz w:val="22"/>
        </w:rPr>
        <w:t>e</w:t>
      </w:r>
      <w:r w:rsidRPr="002103F3">
        <w:rPr>
          <w:rFonts w:ascii="Calibri" w:eastAsia="Calibri" w:hAnsi="Calibri" w:cs="Calibri"/>
          <w:spacing w:val="-1"/>
          <w:sz w:val="22"/>
        </w:rPr>
        <w:t xml:space="preserve"> </w:t>
      </w:r>
      <w:r w:rsidRPr="002103F3">
        <w:rPr>
          <w:rFonts w:ascii="Calibri" w:eastAsia="Calibri" w:hAnsi="Calibri" w:cs="Calibri"/>
          <w:sz w:val="22"/>
        </w:rPr>
        <w:t>co</w:t>
      </w:r>
      <w:r w:rsidRPr="002103F3">
        <w:rPr>
          <w:rFonts w:ascii="Calibri" w:eastAsia="Calibri" w:hAnsi="Calibri" w:cs="Calibri"/>
          <w:spacing w:val="1"/>
          <w:sz w:val="22"/>
        </w:rPr>
        <w:t>n</w:t>
      </w:r>
      <w:r w:rsidRPr="002103F3">
        <w:rPr>
          <w:rFonts w:ascii="Calibri" w:eastAsia="Calibri" w:hAnsi="Calibri" w:cs="Calibri"/>
          <w:sz w:val="22"/>
        </w:rPr>
        <w:t>tr</w:t>
      </w:r>
      <w:r w:rsidRPr="002103F3">
        <w:rPr>
          <w:rFonts w:ascii="Calibri" w:eastAsia="Calibri" w:hAnsi="Calibri" w:cs="Calibri"/>
          <w:spacing w:val="1"/>
          <w:sz w:val="22"/>
        </w:rPr>
        <w:t>a</w:t>
      </w:r>
      <w:r w:rsidRPr="002103F3">
        <w:rPr>
          <w:rFonts w:ascii="Calibri" w:eastAsia="Calibri" w:hAnsi="Calibri" w:cs="Calibri"/>
          <w:sz w:val="22"/>
        </w:rPr>
        <w:t>c</w:t>
      </w:r>
      <w:r w:rsidRPr="002103F3">
        <w:rPr>
          <w:rFonts w:ascii="Calibri" w:eastAsia="Calibri" w:hAnsi="Calibri" w:cs="Calibri"/>
          <w:spacing w:val="2"/>
          <w:sz w:val="22"/>
        </w:rPr>
        <w:t>t</w:t>
      </w:r>
      <w:r w:rsidRPr="002103F3">
        <w:rPr>
          <w:rFonts w:ascii="Calibri" w:eastAsia="Calibri" w:hAnsi="Calibri" w:cs="Calibri"/>
          <w:sz w:val="22"/>
        </w:rPr>
        <w:t>or</w:t>
      </w:r>
      <w:r w:rsidRPr="002103F3">
        <w:rPr>
          <w:rFonts w:ascii="Calibri" w:eastAsia="Calibri" w:hAnsi="Calibri" w:cs="Calibri"/>
          <w:spacing w:val="-6"/>
          <w:sz w:val="22"/>
        </w:rPr>
        <w:t xml:space="preserve"> </w:t>
      </w:r>
      <w:r w:rsidRPr="002103F3">
        <w:rPr>
          <w:rFonts w:ascii="Calibri" w:eastAsia="Calibri" w:hAnsi="Calibri" w:cs="Calibri"/>
          <w:spacing w:val="-1"/>
          <w:sz w:val="22"/>
        </w:rPr>
        <w:t>m</w:t>
      </w:r>
      <w:r w:rsidRPr="002103F3">
        <w:rPr>
          <w:rFonts w:ascii="Calibri" w:eastAsia="Calibri" w:hAnsi="Calibri" w:cs="Calibri"/>
          <w:spacing w:val="1"/>
          <w:sz w:val="22"/>
        </w:rPr>
        <w:t>u</w:t>
      </w:r>
      <w:r w:rsidRPr="002103F3">
        <w:rPr>
          <w:rFonts w:ascii="Calibri" w:eastAsia="Calibri" w:hAnsi="Calibri" w:cs="Calibri"/>
          <w:spacing w:val="-1"/>
          <w:sz w:val="22"/>
        </w:rPr>
        <w:t>s</w:t>
      </w:r>
      <w:r w:rsidRPr="002103F3">
        <w:rPr>
          <w:rFonts w:ascii="Calibri" w:eastAsia="Calibri" w:hAnsi="Calibri" w:cs="Calibri"/>
          <w:sz w:val="22"/>
        </w:rPr>
        <w:t>t</w:t>
      </w:r>
      <w:r w:rsidRPr="002103F3">
        <w:rPr>
          <w:rFonts w:ascii="Calibri" w:eastAsia="Calibri" w:hAnsi="Calibri" w:cs="Calibri"/>
          <w:spacing w:val="1"/>
          <w:sz w:val="22"/>
        </w:rPr>
        <w:t xml:space="preserve"> </w:t>
      </w:r>
      <w:r w:rsidRPr="002103F3">
        <w:rPr>
          <w:rFonts w:ascii="Calibri" w:eastAsia="Calibri" w:hAnsi="Calibri" w:cs="Calibri"/>
          <w:sz w:val="22"/>
        </w:rPr>
        <w:t>r</w:t>
      </w:r>
      <w:r w:rsidRPr="002103F3">
        <w:rPr>
          <w:rFonts w:ascii="Calibri" w:eastAsia="Calibri" w:hAnsi="Calibri" w:cs="Calibri"/>
          <w:spacing w:val="-1"/>
          <w:sz w:val="22"/>
        </w:rPr>
        <w:t>e</w:t>
      </w:r>
      <w:r w:rsidRPr="002103F3">
        <w:rPr>
          <w:rFonts w:ascii="Calibri" w:eastAsia="Calibri" w:hAnsi="Calibri" w:cs="Calibri"/>
          <w:sz w:val="22"/>
        </w:rPr>
        <w:t>i</w:t>
      </w:r>
      <w:r w:rsidRPr="002103F3">
        <w:rPr>
          <w:rFonts w:ascii="Calibri" w:eastAsia="Calibri" w:hAnsi="Calibri" w:cs="Calibri"/>
          <w:spacing w:val="3"/>
          <w:sz w:val="22"/>
        </w:rPr>
        <w:t>n</w:t>
      </w:r>
      <w:r w:rsidRPr="002103F3">
        <w:rPr>
          <w:rFonts w:ascii="Calibri" w:eastAsia="Calibri" w:hAnsi="Calibri" w:cs="Calibri"/>
          <w:spacing w:val="-1"/>
          <w:sz w:val="22"/>
        </w:rPr>
        <w:t>s</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te</w:t>
      </w:r>
      <w:r w:rsidRPr="002103F3">
        <w:rPr>
          <w:rFonts w:ascii="Calibri" w:eastAsia="Calibri" w:hAnsi="Calibri" w:cs="Calibri"/>
          <w:spacing w:val="-3"/>
          <w:sz w:val="22"/>
        </w:rPr>
        <w:t xml:space="preserve"> </w:t>
      </w:r>
      <w:r w:rsidRPr="002103F3">
        <w:rPr>
          <w:rFonts w:ascii="Calibri" w:eastAsia="Calibri" w:hAnsi="Calibri" w:cs="Calibri"/>
          <w:sz w:val="22"/>
        </w:rPr>
        <w:t>all</w:t>
      </w:r>
      <w:r w:rsidRPr="002103F3">
        <w:rPr>
          <w:rFonts w:ascii="Calibri" w:eastAsia="Calibri" w:hAnsi="Calibri" w:cs="Calibri"/>
          <w:spacing w:val="1"/>
          <w:sz w:val="22"/>
        </w:rPr>
        <w:t xml:space="preserve"> </w:t>
      </w:r>
      <w:r w:rsidRPr="002103F3">
        <w:rPr>
          <w:rFonts w:ascii="Calibri" w:eastAsia="Calibri" w:hAnsi="Calibri" w:cs="Calibri"/>
          <w:spacing w:val="2"/>
          <w:sz w:val="22"/>
        </w:rPr>
        <w:t>c</w:t>
      </w:r>
      <w:r w:rsidRPr="002103F3">
        <w:rPr>
          <w:rFonts w:ascii="Calibri" w:eastAsia="Calibri" w:hAnsi="Calibri" w:cs="Calibri"/>
          <w:sz w:val="22"/>
        </w:rPr>
        <w:t>r</w:t>
      </w:r>
      <w:r w:rsidRPr="002103F3">
        <w:rPr>
          <w:rFonts w:ascii="Calibri" w:eastAsia="Calibri" w:hAnsi="Calibri" w:cs="Calibri"/>
          <w:spacing w:val="1"/>
          <w:sz w:val="22"/>
        </w:rPr>
        <w:t>u</w:t>
      </w:r>
      <w:r w:rsidRPr="002103F3">
        <w:rPr>
          <w:rFonts w:ascii="Calibri" w:eastAsia="Calibri" w:hAnsi="Calibri" w:cs="Calibri"/>
          <w:spacing w:val="-1"/>
          <w:sz w:val="22"/>
        </w:rPr>
        <w:t>s</w:t>
      </w:r>
      <w:r w:rsidRPr="002103F3">
        <w:rPr>
          <w:rFonts w:ascii="Calibri" w:eastAsia="Calibri" w:hAnsi="Calibri" w:cs="Calibri"/>
          <w:sz w:val="22"/>
        </w:rPr>
        <w:t>h</w:t>
      </w:r>
      <w:r w:rsidRPr="002103F3">
        <w:rPr>
          <w:rFonts w:ascii="Calibri" w:eastAsia="Calibri" w:hAnsi="Calibri" w:cs="Calibri"/>
          <w:spacing w:val="2"/>
          <w:sz w:val="22"/>
        </w:rPr>
        <w:t xml:space="preserve"> </w:t>
      </w:r>
      <w:r w:rsidRPr="002103F3">
        <w:rPr>
          <w:rFonts w:ascii="Calibri" w:eastAsia="Calibri" w:hAnsi="Calibri" w:cs="Calibri"/>
          <w:spacing w:val="-1"/>
          <w:sz w:val="22"/>
        </w:rPr>
        <w:t>m</w:t>
      </w:r>
      <w:r w:rsidRPr="002103F3">
        <w:rPr>
          <w:rFonts w:ascii="Calibri" w:eastAsia="Calibri" w:hAnsi="Calibri" w:cs="Calibri"/>
          <w:spacing w:val="1"/>
          <w:sz w:val="22"/>
        </w:rPr>
        <w:t>e</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l</w:t>
      </w:r>
      <w:r w:rsidRPr="002103F3">
        <w:rPr>
          <w:rFonts w:ascii="Calibri" w:eastAsia="Calibri" w:hAnsi="Calibri" w:cs="Calibri"/>
          <w:spacing w:val="-2"/>
          <w:sz w:val="22"/>
        </w:rPr>
        <w:t xml:space="preserve"> </w:t>
      </w:r>
      <w:r w:rsidRPr="002103F3">
        <w:rPr>
          <w:rFonts w:ascii="Calibri" w:eastAsia="Calibri" w:hAnsi="Calibri" w:cs="Calibri"/>
          <w:sz w:val="22"/>
        </w:rPr>
        <w:t>t</w:t>
      </w:r>
      <w:r w:rsidRPr="002103F3">
        <w:rPr>
          <w:rFonts w:ascii="Calibri" w:eastAsia="Calibri" w:hAnsi="Calibri" w:cs="Calibri"/>
          <w:spacing w:val="1"/>
          <w:sz w:val="22"/>
        </w:rPr>
        <w:t>h</w:t>
      </w:r>
      <w:r w:rsidRPr="002103F3">
        <w:rPr>
          <w:rFonts w:ascii="Calibri" w:eastAsia="Calibri" w:hAnsi="Calibri" w:cs="Calibri"/>
          <w:sz w:val="22"/>
        </w:rPr>
        <w:t>at are</w:t>
      </w:r>
      <w:r w:rsidRPr="002103F3">
        <w:rPr>
          <w:rFonts w:ascii="Calibri" w:eastAsia="Calibri" w:hAnsi="Calibri" w:cs="Calibri"/>
          <w:spacing w:val="-1"/>
          <w:sz w:val="22"/>
        </w:rPr>
        <w:t xml:space="preserve"> </w:t>
      </w:r>
      <w:r w:rsidRPr="002103F3">
        <w:rPr>
          <w:rFonts w:ascii="Calibri" w:eastAsia="Calibri" w:hAnsi="Calibri" w:cs="Calibri"/>
          <w:sz w:val="22"/>
        </w:rPr>
        <w:t>to</w:t>
      </w:r>
      <w:r w:rsidRPr="002103F3">
        <w:rPr>
          <w:rFonts w:ascii="Calibri" w:eastAsia="Calibri" w:hAnsi="Calibri" w:cs="Calibri"/>
          <w:spacing w:val="4"/>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2"/>
          <w:sz w:val="22"/>
        </w:rPr>
        <w:t xml:space="preserve"> </w:t>
      </w:r>
      <w:r w:rsidRPr="002103F3">
        <w:rPr>
          <w:rFonts w:ascii="Calibri" w:eastAsia="Calibri" w:hAnsi="Calibri" w:cs="Calibri"/>
          <w:sz w:val="22"/>
        </w:rPr>
        <w:t>r</w:t>
      </w:r>
      <w:r w:rsidRPr="002103F3">
        <w:rPr>
          <w:rFonts w:ascii="Calibri" w:eastAsia="Calibri" w:hAnsi="Calibri" w:cs="Calibri"/>
          <w:spacing w:val="2"/>
          <w:sz w:val="22"/>
        </w:rPr>
        <w:t>e</w:t>
      </w:r>
      <w:r w:rsidRPr="002103F3">
        <w:rPr>
          <w:rFonts w:ascii="Calibri" w:eastAsia="Calibri" w:hAnsi="Calibri" w:cs="Calibri"/>
          <w:spacing w:val="-1"/>
          <w:sz w:val="22"/>
        </w:rPr>
        <w:t>m</w:t>
      </w:r>
      <w:r w:rsidRPr="002103F3">
        <w:rPr>
          <w:rFonts w:ascii="Calibri" w:eastAsia="Calibri" w:hAnsi="Calibri" w:cs="Calibri"/>
          <w:sz w:val="22"/>
        </w:rPr>
        <w:t>o</w:t>
      </w:r>
      <w:r w:rsidRPr="002103F3">
        <w:rPr>
          <w:rFonts w:ascii="Calibri" w:eastAsia="Calibri" w:hAnsi="Calibri" w:cs="Calibri"/>
          <w:spacing w:val="1"/>
          <w:sz w:val="22"/>
        </w:rPr>
        <w:t>v</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4"/>
          <w:sz w:val="22"/>
        </w:rPr>
        <w:t xml:space="preserve"> </w:t>
      </w:r>
      <w:r w:rsidRPr="002103F3">
        <w:rPr>
          <w:rFonts w:ascii="Calibri" w:eastAsia="Calibri" w:hAnsi="Calibri" w:cs="Calibri"/>
          <w:spacing w:val="-1"/>
          <w:sz w:val="22"/>
        </w:rPr>
        <w:t>f</w:t>
      </w:r>
      <w:r w:rsidRPr="002103F3">
        <w:rPr>
          <w:rFonts w:ascii="Calibri" w:eastAsia="Calibri" w:hAnsi="Calibri" w:cs="Calibri"/>
          <w:sz w:val="22"/>
        </w:rPr>
        <w:t>or</w:t>
      </w:r>
      <w:r w:rsidRPr="002103F3">
        <w:rPr>
          <w:rFonts w:ascii="Calibri" w:eastAsia="Calibri" w:hAnsi="Calibri" w:cs="Calibri"/>
          <w:spacing w:val="3"/>
          <w:sz w:val="22"/>
        </w:rPr>
        <w:t xml:space="preserve"> </w:t>
      </w:r>
      <w:r w:rsidRPr="002103F3">
        <w:rPr>
          <w:rFonts w:ascii="Calibri" w:eastAsia="Calibri" w:hAnsi="Calibri" w:cs="Calibri"/>
          <w:sz w:val="22"/>
        </w:rPr>
        <w:t>co</w:t>
      </w:r>
      <w:r w:rsidRPr="002103F3">
        <w:rPr>
          <w:rFonts w:ascii="Calibri" w:eastAsia="Calibri" w:hAnsi="Calibri" w:cs="Calibri"/>
          <w:spacing w:val="1"/>
          <w:sz w:val="22"/>
        </w:rPr>
        <w:t>n</w:t>
      </w:r>
      <w:r w:rsidRPr="002103F3">
        <w:rPr>
          <w:rFonts w:ascii="Calibri" w:eastAsia="Calibri" w:hAnsi="Calibri" w:cs="Calibri"/>
          <w:spacing w:val="-1"/>
          <w:sz w:val="22"/>
        </w:rPr>
        <w:t>s</w:t>
      </w:r>
      <w:r w:rsidRPr="002103F3">
        <w:rPr>
          <w:rFonts w:ascii="Calibri" w:eastAsia="Calibri" w:hAnsi="Calibri" w:cs="Calibri"/>
          <w:sz w:val="22"/>
        </w:rPr>
        <w:t>tr</w:t>
      </w:r>
      <w:r w:rsidRPr="002103F3">
        <w:rPr>
          <w:rFonts w:ascii="Calibri" w:eastAsia="Calibri" w:hAnsi="Calibri" w:cs="Calibri"/>
          <w:spacing w:val="1"/>
          <w:sz w:val="22"/>
        </w:rPr>
        <w:t>u</w:t>
      </w:r>
      <w:r w:rsidRPr="002103F3">
        <w:rPr>
          <w:rFonts w:ascii="Calibri" w:eastAsia="Calibri" w:hAnsi="Calibri" w:cs="Calibri"/>
          <w:sz w:val="22"/>
        </w:rPr>
        <w:t>ction</w:t>
      </w:r>
      <w:r w:rsidRPr="002103F3">
        <w:rPr>
          <w:rFonts w:ascii="Calibri" w:eastAsia="Calibri" w:hAnsi="Calibri" w:cs="Calibri"/>
          <w:spacing w:val="-4"/>
          <w:sz w:val="22"/>
        </w:rPr>
        <w:t xml:space="preserve"> </w:t>
      </w:r>
      <w:r w:rsidRPr="002103F3">
        <w:rPr>
          <w:rFonts w:ascii="Calibri" w:eastAsia="Calibri" w:hAnsi="Calibri" w:cs="Calibri"/>
          <w:spacing w:val="-1"/>
          <w:sz w:val="22"/>
        </w:rPr>
        <w:t>w</w:t>
      </w:r>
      <w:r w:rsidRPr="002103F3">
        <w:rPr>
          <w:rFonts w:ascii="Calibri" w:eastAsia="Calibri" w:hAnsi="Calibri" w:cs="Calibri"/>
          <w:sz w:val="22"/>
        </w:rPr>
        <w:t>or</w:t>
      </w:r>
      <w:r w:rsidRPr="002103F3">
        <w:rPr>
          <w:rFonts w:ascii="Calibri" w:eastAsia="Calibri" w:hAnsi="Calibri" w:cs="Calibri"/>
          <w:spacing w:val="1"/>
          <w:sz w:val="22"/>
        </w:rPr>
        <w:t>k</w:t>
      </w:r>
      <w:r w:rsidRPr="002103F3">
        <w:rPr>
          <w:rFonts w:ascii="Calibri" w:eastAsia="Calibri" w:hAnsi="Calibri" w:cs="Calibri"/>
          <w:sz w:val="22"/>
        </w:rPr>
        <w:t>s</w:t>
      </w:r>
      <w:r w:rsidRPr="002103F3">
        <w:rPr>
          <w:rFonts w:ascii="Calibri" w:eastAsia="Calibri" w:hAnsi="Calibri" w:cs="Calibri"/>
          <w:spacing w:val="-1"/>
          <w:sz w:val="22"/>
        </w:rPr>
        <w:t xml:space="preserve"> </w:t>
      </w:r>
      <w:r w:rsidRPr="002103F3">
        <w:rPr>
          <w:rFonts w:ascii="Calibri" w:eastAsia="Calibri" w:hAnsi="Calibri" w:cs="Calibri"/>
          <w:sz w:val="22"/>
        </w:rPr>
        <w:t>or</w:t>
      </w:r>
      <w:r w:rsidRPr="002103F3">
        <w:rPr>
          <w:rFonts w:ascii="Calibri" w:eastAsia="Calibri" w:hAnsi="Calibri" w:cs="Calibri"/>
          <w:spacing w:val="1"/>
          <w:sz w:val="22"/>
        </w:rPr>
        <w:t xml:space="preserve"> h</w:t>
      </w:r>
      <w:r w:rsidRPr="002103F3">
        <w:rPr>
          <w:rFonts w:ascii="Calibri" w:eastAsia="Calibri" w:hAnsi="Calibri" w:cs="Calibri"/>
          <w:spacing w:val="3"/>
          <w:sz w:val="22"/>
        </w:rPr>
        <w:t>a</w:t>
      </w:r>
      <w:r w:rsidRPr="002103F3">
        <w:rPr>
          <w:rFonts w:ascii="Calibri" w:eastAsia="Calibri" w:hAnsi="Calibri" w:cs="Calibri"/>
          <w:spacing w:val="1"/>
          <w:sz w:val="22"/>
        </w:rPr>
        <w:t>v</w:t>
      </w:r>
      <w:r w:rsidRPr="002103F3">
        <w:rPr>
          <w:rFonts w:ascii="Calibri" w:eastAsia="Calibri" w:hAnsi="Calibri" w:cs="Calibri"/>
          <w:sz w:val="22"/>
        </w:rPr>
        <w:t xml:space="preserve">e </w:t>
      </w:r>
      <w:r w:rsidRPr="002103F3">
        <w:rPr>
          <w:rFonts w:ascii="Calibri" w:eastAsia="Calibri" w:hAnsi="Calibri" w:cs="Calibri"/>
          <w:spacing w:val="1"/>
          <w:sz w:val="22"/>
        </w:rPr>
        <w:t>b</w:t>
      </w:r>
      <w:r w:rsidRPr="002103F3">
        <w:rPr>
          <w:rFonts w:ascii="Calibri" w:eastAsia="Calibri" w:hAnsi="Calibri" w:cs="Calibri"/>
          <w:spacing w:val="-1"/>
          <w:sz w:val="22"/>
        </w:rPr>
        <w:t>ee</w:t>
      </w:r>
      <w:r w:rsidRPr="002103F3">
        <w:rPr>
          <w:rFonts w:ascii="Calibri" w:eastAsia="Calibri" w:hAnsi="Calibri" w:cs="Calibri"/>
          <w:sz w:val="22"/>
        </w:rPr>
        <w:t>n</w:t>
      </w:r>
      <w:r w:rsidRPr="002103F3">
        <w:rPr>
          <w:rFonts w:ascii="Calibri" w:eastAsia="Calibri" w:hAnsi="Calibri" w:cs="Calibri"/>
          <w:spacing w:val="7"/>
          <w:sz w:val="22"/>
        </w:rPr>
        <w:t xml:space="preserve"> </w:t>
      </w:r>
      <w:r w:rsidRPr="002103F3">
        <w:rPr>
          <w:rFonts w:ascii="Calibri" w:eastAsia="Calibri" w:hAnsi="Calibri" w:cs="Calibri"/>
          <w:sz w:val="22"/>
        </w:rPr>
        <w:t>co</w:t>
      </w:r>
      <w:r w:rsidRPr="002103F3">
        <w:rPr>
          <w:rFonts w:ascii="Calibri" w:eastAsia="Calibri" w:hAnsi="Calibri" w:cs="Calibri"/>
          <w:spacing w:val="1"/>
          <w:sz w:val="22"/>
        </w:rPr>
        <w:t>n</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pacing w:val="-1"/>
          <w:sz w:val="22"/>
        </w:rPr>
        <w:t>m</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z w:val="22"/>
        </w:rPr>
        <w:t xml:space="preserve">d </w:t>
      </w:r>
      <w:r w:rsidRPr="002103F3">
        <w:rPr>
          <w:rFonts w:ascii="Calibri" w:eastAsia="Calibri" w:hAnsi="Calibri" w:cs="Calibri"/>
          <w:spacing w:val="-1"/>
          <w:sz w:val="22"/>
        </w:rPr>
        <w:t>w</w:t>
      </w:r>
      <w:r w:rsidRPr="002103F3">
        <w:rPr>
          <w:rFonts w:ascii="Calibri" w:eastAsia="Calibri" w:hAnsi="Calibri" w:cs="Calibri"/>
          <w:sz w:val="22"/>
        </w:rPr>
        <w:t>ith</w:t>
      </w:r>
      <w:r w:rsidRPr="002103F3">
        <w:rPr>
          <w:rFonts w:ascii="Calibri" w:eastAsia="Calibri" w:hAnsi="Calibri" w:cs="Calibri"/>
          <w:spacing w:val="8"/>
          <w:sz w:val="22"/>
        </w:rPr>
        <w:t xml:space="preserve"> </w:t>
      </w:r>
      <w:r w:rsidRPr="002103F3">
        <w:rPr>
          <w:rFonts w:ascii="Calibri" w:eastAsia="Calibri" w:hAnsi="Calibri" w:cs="Calibri"/>
          <w:spacing w:val="-1"/>
          <w:sz w:val="22"/>
        </w:rPr>
        <w:t>s</w:t>
      </w:r>
      <w:r w:rsidRPr="002103F3">
        <w:rPr>
          <w:rFonts w:ascii="Calibri" w:eastAsia="Calibri" w:hAnsi="Calibri" w:cs="Calibri"/>
          <w:sz w:val="22"/>
        </w:rPr>
        <w:t>oil</w:t>
      </w:r>
      <w:r w:rsidRPr="002103F3">
        <w:rPr>
          <w:rFonts w:ascii="Calibri" w:eastAsia="Calibri" w:hAnsi="Calibri" w:cs="Calibri"/>
          <w:spacing w:val="10"/>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d</w:t>
      </w:r>
      <w:r w:rsidRPr="002103F3">
        <w:rPr>
          <w:rFonts w:ascii="Calibri" w:eastAsia="Calibri" w:hAnsi="Calibri" w:cs="Calibri"/>
          <w:spacing w:val="8"/>
          <w:sz w:val="22"/>
        </w:rPr>
        <w:t xml:space="preserve"> </w:t>
      </w:r>
      <w:r w:rsidRPr="002103F3">
        <w:rPr>
          <w:rFonts w:ascii="Calibri" w:eastAsia="Calibri" w:hAnsi="Calibri" w:cs="Calibri"/>
          <w:sz w:val="22"/>
        </w:rPr>
        <w:t>o</w:t>
      </w:r>
      <w:r w:rsidRPr="002103F3">
        <w:rPr>
          <w:rFonts w:ascii="Calibri" w:eastAsia="Calibri" w:hAnsi="Calibri" w:cs="Calibri"/>
          <w:spacing w:val="-2"/>
          <w:sz w:val="22"/>
        </w:rPr>
        <w:t>t</w:t>
      </w:r>
      <w:r w:rsidRPr="002103F3">
        <w:rPr>
          <w:rFonts w:ascii="Calibri" w:eastAsia="Calibri" w:hAnsi="Calibri" w:cs="Calibri"/>
          <w:spacing w:val="1"/>
          <w:sz w:val="22"/>
        </w:rPr>
        <w:t>h</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6"/>
          <w:sz w:val="22"/>
        </w:rPr>
        <w:t xml:space="preserve"> </w:t>
      </w:r>
      <w:r w:rsidRPr="002103F3">
        <w:rPr>
          <w:rFonts w:ascii="Calibri" w:eastAsia="Calibri" w:hAnsi="Calibri" w:cs="Calibri"/>
          <w:spacing w:val="-1"/>
          <w:sz w:val="22"/>
        </w:rPr>
        <w:t>m</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z w:val="22"/>
        </w:rPr>
        <w:t>ri</w:t>
      </w:r>
      <w:r w:rsidRPr="002103F3">
        <w:rPr>
          <w:rFonts w:ascii="Calibri" w:eastAsia="Calibri" w:hAnsi="Calibri" w:cs="Calibri"/>
          <w:spacing w:val="6"/>
          <w:sz w:val="22"/>
        </w:rPr>
        <w:t>a</w:t>
      </w:r>
      <w:r w:rsidRPr="002103F3">
        <w:rPr>
          <w:rFonts w:ascii="Calibri" w:eastAsia="Calibri" w:hAnsi="Calibri" w:cs="Calibri"/>
          <w:sz w:val="22"/>
        </w:rPr>
        <w:t>l</w:t>
      </w:r>
      <w:r w:rsidRPr="002103F3">
        <w:rPr>
          <w:rFonts w:ascii="Calibri" w:eastAsia="Calibri" w:hAnsi="Calibri" w:cs="Calibri"/>
          <w:spacing w:val="4"/>
          <w:sz w:val="22"/>
        </w:rPr>
        <w:t xml:space="preserve"> </w:t>
      </w:r>
      <w:r w:rsidRPr="002103F3">
        <w:rPr>
          <w:rFonts w:ascii="Calibri" w:eastAsia="Calibri" w:hAnsi="Calibri" w:cs="Calibri"/>
          <w:spacing w:val="1"/>
          <w:sz w:val="22"/>
        </w:rPr>
        <w:t>du</w:t>
      </w:r>
      <w:r w:rsidRPr="002103F3">
        <w:rPr>
          <w:rFonts w:ascii="Calibri" w:eastAsia="Calibri" w:hAnsi="Calibri" w:cs="Calibri"/>
          <w:sz w:val="22"/>
        </w:rPr>
        <w:t>e</w:t>
      </w:r>
      <w:r w:rsidRPr="002103F3">
        <w:rPr>
          <w:rFonts w:ascii="Calibri" w:eastAsia="Calibri" w:hAnsi="Calibri" w:cs="Calibri"/>
          <w:spacing w:val="7"/>
          <w:sz w:val="22"/>
        </w:rPr>
        <w:t xml:space="preserve"> </w:t>
      </w:r>
      <w:r w:rsidRPr="002103F3">
        <w:rPr>
          <w:rFonts w:ascii="Calibri" w:eastAsia="Calibri" w:hAnsi="Calibri" w:cs="Calibri"/>
          <w:sz w:val="22"/>
        </w:rPr>
        <w:t>to</w:t>
      </w:r>
      <w:r w:rsidRPr="002103F3">
        <w:rPr>
          <w:rFonts w:ascii="Calibri" w:eastAsia="Calibri" w:hAnsi="Calibri" w:cs="Calibri"/>
          <w:spacing w:val="8"/>
          <w:sz w:val="22"/>
        </w:rPr>
        <w:t xml:space="preserve"> </w:t>
      </w:r>
      <w:r w:rsidRPr="002103F3">
        <w:rPr>
          <w:rFonts w:ascii="Calibri" w:eastAsia="Calibri" w:hAnsi="Calibri" w:cs="Calibri"/>
          <w:sz w:val="22"/>
        </w:rPr>
        <w:t>co</w:t>
      </w:r>
      <w:r w:rsidRPr="002103F3">
        <w:rPr>
          <w:rFonts w:ascii="Calibri" w:eastAsia="Calibri" w:hAnsi="Calibri" w:cs="Calibri"/>
          <w:spacing w:val="1"/>
          <w:sz w:val="22"/>
        </w:rPr>
        <w:t>n</w:t>
      </w:r>
      <w:r w:rsidRPr="002103F3">
        <w:rPr>
          <w:rFonts w:ascii="Calibri" w:eastAsia="Calibri" w:hAnsi="Calibri" w:cs="Calibri"/>
          <w:spacing w:val="-1"/>
          <w:sz w:val="22"/>
        </w:rPr>
        <w:t>s</w:t>
      </w:r>
      <w:r w:rsidRPr="002103F3">
        <w:rPr>
          <w:rFonts w:ascii="Calibri" w:eastAsia="Calibri" w:hAnsi="Calibri" w:cs="Calibri"/>
          <w:sz w:val="22"/>
        </w:rPr>
        <w:t>tr</w:t>
      </w:r>
      <w:r w:rsidRPr="002103F3">
        <w:rPr>
          <w:rFonts w:ascii="Calibri" w:eastAsia="Calibri" w:hAnsi="Calibri" w:cs="Calibri"/>
          <w:spacing w:val="1"/>
          <w:sz w:val="22"/>
        </w:rPr>
        <w:t>u</w:t>
      </w:r>
      <w:r w:rsidRPr="002103F3">
        <w:rPr>
          <w:rFonts w:ascii="Calibri" w:eastAsia="Calibri" w:hAnsi="Calibri" w:cs="Calibri"/>
          <w:sz w:val="22"/>
        </w:rPr>
        <w:t>ction</w:t>
      </w:r>
      <w:r w:rsidRPr="002103F3">
        <w:rPr>
          <w:rFonts w:ascii="Calibri" w:eastAsia="Calibri" w:hAnsi="Calibri" w:cs="Calibri"/>
          <w:spacing w:val="1"/>
          <w:sz w:val="22"/>
        </w:rPr>
        <w:t xml:space="preserve"> </w:t>
      </w:r>
      <w:r w:rsidRPr="002103F3">
        <w:rPr>
          <w:rFonts w:ascii="Calibri" w:eastAsia="Calibri" w:hAnsi="Calibri" w:cs="Calibri"/>
          <w:sz w:val="22"/>
        </w:rPr>
        <w:t>ac</w:t>
      </w:r>
      <w:r w:rsidRPr="002103F3">
        <w:rPr>
          <w:rFonts w:ascii="Calibri" w:eastAsia="Calibri" w:hAnsi="Calibri" w:cs="Calibri"/>
          <w:spacing w:val="1"/>
          <w:sz w:val="22"/>
        </w:rPr>
        <w:t>t</w:t>
      </w:r>
      <w:r w:rsidRPr="002103F3">
        <w:rPr>
          <w:rFonts w:ascii="Calibri" w:eastAsia="Calibri" w:hAnsi="Calibri" w:cs="Calibri"/>
          <w:sz w:val="22"/>
        </w:rPr>
        <w:t>i</w:t>
      </w:r>
      <w:r w:rsidRPr="002103F3">
        <w:rPr>
          <w:rFonts w:ascii="Calibri" w:eastAsia="Calibri" w:hAnsi="Calibri" w:cs="Calibri"/>
          <w:spacing w:val="-1"/>
          <w:sz w:val="22"/>
        </w:rPr>
        <w:t>v</w:t>
      </w:r>
      <w:r w:rsidRPr="002103F3">
        <w:rPr>
          <w:rFonts w:ascii="Calibri" w:eastAsia="Calibri" w:hAnsi="Calibri" w:cs="Calibri"/>
          <w:sz w:val="22"/>
        </w:rPr>
        <w:t>it</w:t>
      </w:r>
      <w:r w:rsidRPr="002103F3">
        <w:rPr>
          <w:rFonts w:ascii="Calibri" w:eastAsia="Calibri" w:hAnsi="Calibri" w:cs="Calibri"/>
          <w:spacing w:val="4"/>
          <w:sz w:val="22"/>
        </w:rPr>
        <w:t>y</w:t>
      </w:r>
      <w:r w:rsidRPr="002103F3">
        <w:rPr>
          <w:rFonts w:ascii="Calibri" w:eastAsia="Calibri" w:hAnsi="Calibri" w:cs="Calibri"/>
          <w:sz w:val="22"/>
        </w:rPr>
        <w:t>.</w:t>
      </w:r>
      <w:r w:rsidRPr="002103F3">
        <w:rPr>
          <w:rFonts w:ascii="Calibri" w:eastAsia="Calibri" w:hAnsi="Calibri" w:cs="Calibri"/>
          <w:spacing w:val="4"/>
          <w:sz w:val="22"/>
        </w:rPr>
        <w:t xml:space="preserve"> </w:t>
      </w:r>
      <w:r w:rsidRPr="002103F3">
        <w:rPr>
          <w:rFonts w:ascii="Calibri" w:eastAsia="Calibri" w:hAnsi="Calibri" w:cs="Calibri"/>
          <w:sz w:val="22"/>
        </w:rPr>
        <w:t>200</w:t>
      </w:r>
      <w:r w:rsidRPr="002103F3">
        <w:rPr>
          <w:rFonts w:ascii="Calibri" w:eastAsia="Calibri" w:hAnsi="Calibri" w:cs="Calibri"/>
          <w:spacing w:val="1"/>
          <w:sz w:val="22"/>
        </w:rPr>
        <w:t>m</w:t>
      </w:r>
      <w:r w:rsidRPr="002103F3">
        <w:rPr>
          <w:rFonts w:ascii="Calibri" w:eastAsia="Calibri" w:hAnsi="Calibri" w:cs="Calibri"/>
          <w:sz w:val="22"/>
        </w:rPr>
        <w:t>m</w:t>
      </w:r>
      <w:r w:rsidRPr="002103F3">
        <w:rPr>
          <w:rFonts w:ascii="Calibri" w:eastAsia="Calibri" w:hAnsi="Calibri" w:cs="Calibri"/>
          <w:spacing w:val="4"/>
          <w:sz w:val="22"/>
        </w:rPr>
        <w:t xml:space="preserve"> </w:t>
      </w:r>
      <w:r w:rsidRPr="002103F3">
        <w:rPr>
          <w:rFonts w:ascii="Calibri" w:eastAsia="Calibri" w:hAnsi="Calibri" w:cs="Calibri"/>
          <w:sz w:val="22"/>
        </w:rPr>
        <w:t>of</w:t>
      </w:r>
      <w:r w:rsidRPr="002103F3">
        <w:rPr>
          <w:rFonts w:ascii="Calibri" w:eastAsia="Calibri" w:hAnsi="Calibri" w:cs="Calibri"/>
          <w:spacing w:val="8"/>
          <w:sz w:val="22"/>
        </w:rPr>
        <w:t xml:space="preserve"> </w:t>
      </w:r>
      <w:r w:rsidRPr="002103F3">
        <w:rPr>
          <w:rFonts w:ascii="Calibri" w:eastAsia="Calibri" w:hAnsi="Calibri" w:cs="Calibri"/>
          <w:spacing w:val="1"/>
          <w:sz w:val="22"/>
        </w:rPr>
        <w:t>d</w:t>
      </w:r>
      <w:r w:rsidRPr="002103F3">
        <w:rPr>
          <w:rFonts w:ascii="Calibri" w:eastAsia="Calibri" w:hAnsi="Calibri" w:cs="Calibri"/>
          <w:spacing w:val="-1"/>
          <w:sz w:val="22"/>
        </w:rPr>
        <w:t>e</w:t>
      </w:r>
      <w:r w:rsidRPr="002103F3">
        <w:rPr>
          <w:rFonts w:ascii="Calibri" w:eastAsia="Calibri" w:hAnsi="Calibri" w:cs="Calibri"/>
          <w:spacing w:val="1"/>
          <w:sz w:val="22"/>
        </w:rPr>
        <w:t>p</w:t>
      </w:r>
      <w:r w:rsidRPr="002103F3">
        <w:rPr>
          <w:rFonts w:ascii="Calibri" w:eastAsia="Calibri" w:hAnsi="Calibri" w:cs="Calibri"/>
          <w:sz w:val="22"/>
        </w:rPr>
        <w:t>th</w:t>
      </w:r>
      <w:r w:rsidRPr="002103F3">
        <w:rPr>
          <w:rFonts w:ascii="Calibri" w:eastAsia="Calibri" w:hAnsi="Calibri" w:cs="Calibri"/>
          <w:spacing w:val="9"/>
          <w:sz w:val="22"/>
        </w:rPr>
        <w:t xml:space="preserve"> </w:t>
      </w:r>
      <w:r w:rsidRPr="002103F3">
        <w:rPr>
          <w:rFonts w:ascii="Calibri" w:eastAsia="Calibri" w:hAnsi="Calibri" w:cs="Calibri"/>
          <w:sz w:val="22"/>
        </w:rPr>
        <w:t>cr</w:t>
      </w:r>
      <w:r w:rsidRPr="002103F3">
        <w:rPr>
          <w:rFonts w:ascii="Calibri" w:eastAsia="Calibri" w:hAnsi="Calibri" w:cs="Calibri"/>
          <w:spacing w:val="1"/>
          <w:sz w:val="22"/>
        </w:rPr>
        <w:t>u</w:t>
      </w:r>
      <w:r w:rsidRPr="002103F3">
        <w:rPr>
          <w:rFonts w:ascii="Calibri" w:eastAsia="Calibri" w:hAnsi="Calibri" w:cs="Calibri"/>
          <w:spacing w:val="-1"/>
          <w:sz w:val="22"/>
        </w:rPr>
        <w:t>s</w:t>
      </w:r>
      <w:r w:rsidRPr="002103F3">
        <w:rPr>
          <w:rFonts w:ascii="Calibri" w:eastAsia="Calibri" w:hAnsi="Calibri" w:cs="Calibri"/>
          <w:spacing w:val="1"/>
          <w:sz w:val="22"/>
        </w:rPr>
        <w:t>h</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5"/>
          <w:sz w:val="22"/>
        </w:rPr>
        <w:t xml:space="preserve"> </w:t>
      </w:r>
      <w:r w:rsidRPr="002103F3">
        <w:rPr>
          <w:rFonts w:ascii="Calibri" w:eastAsia="Calibri" w:hAnsi="Calibri" w:cs="Calibri"/>
          <w:spacing w:val="-1"/>
          <w:sz w:val="22"/>
        </w:rPr>
        <w:t>me</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l (</w:t>
      </w:r>
      <w:r w:rsidRPr="002103F3">
        <w:rPr>
          <w:rFonts w:ascii="Calibri" w:eastAsia="Calibri" w:hAnsi="Calibri" w:cs="Calibri"/>
          <w:spacing w:val="-1"/>
          <w:sz w:val="22"/>
        </w:rPr>
        <w:t>s</w:t>
      </w:r>
      <w:r w:rsidRPr="002103F3">
        <w:rPr>
          <w:rFonts w:ascii="Calibri" w:eastAsia="Calibri" w:hAnsi="Calibri" w:cs="Calibri"/>
          <w:sz w:val="22"/>
        </w:rPr>
        <w:t>c</w:t>
      </w:r>
      <w:r w:rsidRPr="002103F3">
        <w:rPr>
          <w:rFonts w:ascii="Calibri" w:eastAsia="Calibri" w:hAnsi="Calibri" w:cs="Calibri"/>
          <w:spacing w:val="2"/>
          <w:sz w:val="22"/>
        </w:rPr>
        <w:t>r</w:t>
      </w:r>
      <w:r w:rsidRPr="002103F3">
        <w:rPr>
          <w:rFonts w:ascii="Calibri" w:eastAsia="Calibri" w:hAnsi="Calibri" w:cs="Calibri"/>
          <w:spacing w:val="-1"/>
          <w:sz w:val="22"/>
        </w:rPr>
        <w:t>ee</w:t>
      </w:r>
      <w:r w:rsidRPr="002103F3">
        <w:rPr>
          <w:rFonts w:ascii="Calibri" w:eastAsia="Calibri" w:hAnsi="Calibri" w:cs="Calibri"/>
          <w:spacing w:val="1"/>
          <w:sz w:val="22"/>
        </w:rPr>
        <w:t>n</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3"/>
          <w:sz w:val="22"/>
        </w:rPr>
        <w:t xml:space="preserve"> </w:t>
      </w:r>
      <w:r w:rsidRPr="002103F3">
        <w:rPr>
          <w:rFonts w:ascii="Calibri" w:eastAsia="Calibri" w:hAnsi="Calibri" w:cs="Calibri"/>
          <w:sz w:val="22"/>
        </w:rPr>
        <w:t>4</w:t>
      </w:r>
      <w:r w:rsidRPr="002103F3">
        <w:rPr>
          <w:rFonts w:ascii="Calibri" w:eastAsia="Calibri" w:hAnsi="Calibri" w:cs="Calibri"/>
          <w:spacing w:val="2"/>
          <w:sz w:val="22"/>
        </w:rPr>
        <w:t>0</w:t>
      </w:r>
      <w:r w:rsidRPr="002103F3">
        <w:rPr>
          <w:rFonts w:ascii="Calibri" w:eastAsia="Calibri" w:hAnsi="Calibri" w:cs="Calibri"/>
          <w:spacing w:val="-1"/>
          <w:sz w:val="22"/>
        </w:rPr>
        <w:t>m</w:t>
      </w:r>
      <w:r w:rsidRPr="002103F3">
        <w:rPr>
          <w:rFonts w:ascii="Calibri" w:eastAsia="Calibri" w:hAnsi="Calibri" w:cs="Calibri"/>
          <w:sz w:val="22"/>
        </w:rPr>
        <w:t>m</w:t>
      </w:r>
      <w:r w:rsidR="000C140F">
        <w:rPr>
          <w:rFonts w:ascii="Calibri" w:eastAsia="Calibri" w:hAnsi="Calibri" w:cs="Calibri"/>
          <w:spacing w:val="7"/>
          <w:sz w:val="22"/>
        </w:rPr>
        <w:t xml:space="preserve">) </w:t>
      </w:r>
      <w:r w:rsidRPr="002103F3">
        <w:rPr>
          <w:rFonts w:ascii="Calibri" w:eastAsia="Calibri" w:hAnsi="Calibri" w:cs="Calibri"/>
          <w:sz w:val="22"/>
        </w:rPr>
        <w:t>to</w:t>
      </w:r>
      <w:r w:rsidRPr="002103F3">
        <w:rPr>
          <w:rFonts w:ascii="Calibri" w:eastAsia="Calibri" w:hAnsi="Calibri" w:cs="Calibri"/>
          <w:spacing w:val="9"/>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7"/>
          <w:sz w:val="22"/>
        </w:rPr>
        <w:t xml:space="preserve"> </w:t>
      </w:r>
      <w:r w:rsidRPr="002103F3">
        <w:rPr>
          <w:rFonts w:ascii="Calibri" w:eastAsia="Calibri" w:hAnsi="Calibri" w:cs="Calibri"/>
          <w:sz w:val="22"/>
        </w:rPr>
        <w:t>a</w:t>
      </w:r>
      <w:r w:rsidRPr="002103F3">
        <w:rPr>
          <w:rFonts w:ascii="Calibri" w:eastAsia="Calibri" w:hAnsi="Calibri" w:cs="Calibri"/>
          <w:spacing w:val="1"/>
          <w:sz w:val="22"/>
        </w:rPr>
        <w:t>pp</w:t>
      </w:r>
      <w:r w:rsidRPr="002103F3">
        <w:rPr>
          <w:rFonts w:ascii="Calibri" w:eastAsia="Calibri" w:hAnsi="Calibri" w:cs="Calibri"/>
          <w:sz w:val="22"/>
        </w:rPr>
        <w:t>li</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4"/>
          <w:sz w:val="22"/>
        </w:rPr>
        <w:t xml:space="preserve"> </w:t>
      </w:r>
      <w:r w:rsidRPr="002103F3">
        <w:rPr>
          <w:rFonts w:ascii="Calibri" w:eastAsia="Calibri" w:hAnsi="Calibri" w:cs="Calibri"/>
          <w:sz w:val="22"/>
        </w:rPr>
        <w:t>on</w:t>
      </w:r>
      <w:r w:rsidRPr="002103F3">
        <w:rPr>
          <w:rFonts w:ascii="Calibri" w:eastAsia="Calibri" w:hAnsi="Calibri" w:cs="Calibri"/>
          <w:spacing w:val="8"/>
          <w:sz w:val="22"/>
        </w:rPr>
        <w:t xml:space="preserve"> </w:t>
      </w:r>
      <w:r w:rsidRPr="002103F3">
        <w:rPr>
          <w:rFonts w:ascii="Calibri" w:eastAsia="Calibri" w:hAnsi="Calibri" w:cs="Calibri"/>
          <w:spacing w:val="-1"/>
          <w:sz w:val="22"/>
        </w:rPr>
        <w:t>wee</w:t>
      </w:r>
      <w:r w:rsidRPr="002103F3">
        <w:rPr>
          <w:rFonts w:ascii="Calibri" w:eastAsia="Calibri" w:hAnsi="Calibri" w:cs="Calibri"/>
          <w:sz w:val="22"/>
        </w:rPr>
        <w:t>d</w:t>
      </w:r>
      <w:r w:rsidRPr="002103F3">
        <w:rPr>
          <w:rFonts w:ascii="Calibri" w:eastAsia="Calibri" w:hAnsi="Calibri" w:cs="Calibri"/>
          <w:spacing w:val="6"/>
          <w:sz w:val="22"/>
        </w:rPr>
        <w:t xml:space="preserve"> </w:t>
      </w:r>
      <w:r w:rsidRPr="002103F3">
        <w:rPr>
          <w:rFonts w:ascii="Calibri" w:eastAsia="Calibri" w:hAnsi="Calibri" w:cs="Calibri"/>
          <w:sz w:val="22"/>
        </w:rPr>
        <w:t>c</w:t>
      </w:r>
      <w:r w:rsidRPr="002103F3">
        <w:rPr>
          <w:rFonts w:ascii="Calibri" w:eastAsia="Calibri" w:hAnsi="Calibri" w:cs="Calibri"/>
          <w:spacing w:val="3"/>
          <w:sz w:val="22"/>
        </w:rPr>
        <w:t>o</w:t>
      </w:r>
      <w:r w:rsidRPr="002103F3">
        <w:rPr>
          <w:rFonts w:ascii="Calibri" w:eastAsia="Calibri" w:hAnsi="Calibri" w:cs="Calibri"/>
          <w:spacing w:val="1"/>
          <w:sz w:val="22"/>
        </w:rPr>
        <w:t>n</w:t>
      </w:r>
      <w:r w:rsidRPr="002103F3">
        <w:rPr>
          <w:rFonts w:ascii="Calibri" w:eastAsia="Calibri" w:hAnsi="Calibri" w:cs="Calibri"/>
          <w:sz w:val="22"/>
        </w:rPr>
        <w:t>tr</w:t>
      </w:r>
      <w:r w:rsidRPr="002103F3">
        <w:rPr>
          <w:rFonts w:ascii="Calibri" w:eastAsia="Calibri" w:hAnsi="Calibri" w:cs="Calibri"/>
          <w:spacing w:val="1"/>
          <w:sz w:val="22"/>
        </w:rPr>
        <w:t>o</w:t>
      </w:r>
      <w:r w:rsidRPr="002103F3">
        <w:rPr>
          <w:rFonts w:ascii="Calibri" w:eastAsia="Calibri" w:hAnsi="Calibri" w:cs="Calibri"/>
          <w:sz w:val="22"/>
        </w:rPr>
        <w:t>l</w:t>
      </w:r>
      <w:r w:rsidRPr="002103F3">
        <w:rPr>
          <w:rFonts w:ascii="Calibri" w:eastAsia="Calibri" w:hAnsi="Calibri" w:cs="Calibri"/>
          <w:spacing w:val="4"/>
          <w:sz w:val="22"/>
        </w:rPr>
        <w:t xml:space="preserve"> </w:t>
      </w:r>
      <w:r w:rsidRPr="002103F3">
        <w:rPr>
          <w:rFonts w:ascii="Calibri" w:eastAsia="Calibri" w:hAnsi="Calibri" w:cs="Calibri"/>
          <w:spacing w:val="-1"/>
          <w:sz w:val="22"/>
        </w:rPr>
        <w:t>m</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pacing w:val="-1"/>
          <w:sz w:val="22"/>
        </w:rPr>
        <w:t>s</w:t>
      </w:r>
      <w:r w:rsidRPr="002103F3">
        <w:rPr>
          <w:rFonts w:ascii="Calibri" w:eastAsia="Calibri" w:hAnsi="Calibri" w:cs="Calibri"/>
          <w:sz w:val="22"/>
        </w:rPr>
        <w:t>.</w:t>
      </w:r>
      <w:r w:rsidRPr="002103F3">
        <w:rPr>
          <w:rFonts w:ascii="Calibri" w:eastAsia="Calibri" w:hAnsi="Calibri" w:cs="Calibri"/>
          <w:spacing w:val="5"/>
          <w:sz w:val="22"/>
        </w:rPr>
        <w:t xml:space="preserve"> </w:t>
      </w:r>
      <w:r w:rsidRPr="002103F3">
        <w:rPr>
          <w:rFonts w:ascii="Calibri" w:eastAsia="Calibri" w:hAnsi="Calibri" w:cs="Calibri"/>
          <w:sz w:val="22"/>
        </w:rPr>
        <w:t>All</w:t>
      </w:r>
      <w:r w:rsidRPr="002103F3">
        <w:rPr>
          <w:rFonts w:ascii="Calibri" w:eastAsia="Calibri" w:hAnsi="Calibri" w:cs="Calibri"/>
          <w:spacing w:val="7"/>
          <w:sz w:val="22"/>
        </w:rPr>
        <w:t xml:space="preserve"> </w:t>
      </w:r>
      <w:r w:rsidRPr="002103F3">
        <w:rPr>
          <w:rFonts w:ascii="Calibri" w:eastAsia="Calibri" w:hAnsi="Calibri" w:cs="Calibri"/>
          <w:spacing w:val="-1"/>
          <w:sz w:val="22"/>
        </w:rPr>
        <w:t>m</w:t>
      </w:r>
      <w:r w:rsidRPr="002103F3">
        <w:rPr>
          <w:rFonts w:ascii="Calibri" w:eastAsia="Calibri" w:hAnsi="Calibri" w:cs="Calibri"/>
          <w:sz w:val="22"/>
        </w:rPr>
        <w:t>a</w:t>
      </w:r>
      <w:r w:rsidRPr="002103F3">
        <w:rPr>
          <w:rFonts w:ascii="Calibri" w:eastAsia="Calibri" w:hAnsi="Calibri" w:cs="Calibri"/>
          <w:spacing w:val="1"/>
          <w:sz w:val="22"/>
        </w:rPr>
        <w:t>t</w:t>
      </w:r>
      <w:r w:rsidRPr="002103F3">
        <w:rPr>
          <w:rFonts w:ascii="Calibri" w:eastAsia="Calibri" w:hAnsi="Calibri" w:cs="Calibri"/>
          <w:spacing w:val="-1"/>
          <w:sz w:val="22"/>
        </w:rPr>
        <w:t>e</w:t>
      </w:r>
      <w:r w:rsidRPr="002103F3">
        <w:rPr>
          <w:rFonts w:ascii="Calibri" w:eastAsia="Calibri" w:hAnsi="Calibri" w:cs="Calibri"/>
          <w:spacing w:val="2"/>
          <w:sz w:val="22"/>
        </w:rPr>
        <w:t>r</w:t>
      </w:r>
      <w:r w:rsidRPr="002103F3">
        <w:rPr>
          <w:rFonts w:ascii="Calibri" w:eastAsia="Calibri" w:hAnsi="Calibri" w:cs="Calibri"/>
          <w:sz w:val="22"/>
        </w:rPr>
        <w:t>ials</w:t>
      </w:r>
      <w:r w:rsidRPr="002103F3">
        <w:rPr>
          <w:rFonts w:ascii="Calibri" w:eastAsia="Calibri" w:hAnsi="Calibri" w:cs="Calibri"/>
          <w:spacing w:val="1"/>
          <w:sz w:val="22"/>
        </w:rPr>
        <w:t xml:space="preserve"> </w:t>
      </w:r>
      <w:r w:rsidRPr="002103F3">
        <w:rPr>
          <w:rFonts w:ascii="Calibri" w:eastAsia="Calibri" w:hAnsi="Calibri" w:cs="Calibri"/>
          <w:sz w:val="22"/>
        </w:rPr>
        <w:t>to</w:t>
      </w:r>
      <w:r w:rsidRPr="002103F3">
        <w:rPr>
          <w:rFonts w:ascii="Calibri" w:eastAsia="Calibri" w:hAnsi="Calibri" w:cs="Calibri"/>
          <w:spacing w:val="9"/>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7"/>
          <w:sz w:val="22"/>
        </w:rPr>
        <w:t xml:space="preserve"> </w:t>
      </w:r>
      <w:r w:rsidRPr="002103F3">
        <w:rPr>
          <w:rFonts w:ascii="Calibri" w:eastAsia="Calibri" w:hAnsi="Calibri" w:cs="Calibri"/>
          <w:spacing w:val="-1"/>
          <w:sz w:val="22"/>
        </w:rPr>
        <w:t>s</w:t>
      </w:r>
      <w:r w:rsidRPr="002103F3">
        <w:rPr>
          <w:rFonts w:ascii="Calibri" w:eastAsia="Calibri" w:hAnsi="Calibri" w:cs="Calibri"/>
          <w:spacing w:val="1"/>
          <w:sz w:val="22"/>
        </w:rPr>
        <w:t>upp</w:t>
      </w:r>
      <w:r w:rsidRPr="002103F3">
        <w:rPr>
          <w:rFonts w:ascii="Calibri" w:eastAsia="Calibri" w:hAnsi="Calibri" w:cs="Calibri"/>
          <w:sz w:val="22"/>
        </w:rPr>
        <w:t>li</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3"/>
          <w:sz w:val="22"/>
        </w:rPr>
        <w:t xml:space="preserve"> </w:t>
      </w:r>
      <w:r w:rsidRPr="002103F3">
        <w:rPr>
          <w:rFonts w:ascii="Calibri" w:eastAsia="Calibri" w:hAnsi="Calibri" w:cs="Calibri"/>
          <w:spacing w:val="1"/>
          <w:sz w:val="22"/>
        </w:rPr>
        <w:t>b</w:t>
      </w:r>
      <w:r w:rsidRPr="002103F3">
        <w:rPr>
          <w:rFonts w:ascii="Calibri" w:eastAsia="Calibri" w:hAnsi="Calibri" w:cs="Calibri"/>
          <w:sz w:val="22"/>
        </w:rPr>
        <w:t>y</w:t>
      </w:r>
      <w:r w:rsidRPr="002103F3">
        <w:rPr>
          <w:rFonts w:ascii="Calibri" w:eastAsia="Calibri" w:hAnsi="Calibri" w:cs="Calibri"/>
          <w:spacing w:val="9"/>
          <w:sz w:val="22"/>
        </w:rPr>
        <w:t xml:space="preserve"> </w:t>
      </w:r>
      <w:r w:rsidRPr="002103F3">
        <w:rPr>
          <w:rFonts w:ascii="Calibri" w:eastAsia="Calibri" w:hAnsi="Calibri" w:cs="Calibri"/>
          <w:sz w:val="22"/>
        </w:rPr>
        <w:t>co</w:t>
      </w:r>
      <w:r w:rsidRPr="002103F3">
        <w:rPr>
          <w:rFonts w:ascii="Calibri" w:eastAsia="Calibri" w:hAnsi="Calibri" w:cs="Calibri"/>
          <w:spacing w:val="1"/>
          <w:sz w:val="22"/>
        </w:rPr>
        <w:t>n</w:t>
      </w:r>
      <w:r w:rsidRPr="002103F3">
        <w:rPr>
          <w:rFonts w:ascii="Calibri" w:eastAsia="Calibri" w:hAnsi="Calibri" w:cs="Calibri"/>
          <w:sz w:val="22"/>
        </w:rPr>
        <w:t>tr</w:t>
      </w:r>
      <w:r w:rsidRPr="002103F3">
        <w:rPr>
          <w:rFonts w:ascii="Calibri" w:eastAsia="Calibri" w:hAnsi="Calibri" w:cs="Calibri"/>
          <w:spacing w:val="1"/>
          <w:sz w:val="22"/>
        </w:rPr>
        <w:t>a</w:t>
      </w:r>
      <w:r w:rsidRPr="002103F3">
        <w:rPr>
          <w:rFonts w:ascii="Calibri" w:eastAsia="Calibri" w:hAnsi="Calibri" w:cs="Calibri"/>
          <w:sz w:val="22"/>
        </w:rPr>
        <w:t>ct</w:t>
      </w:r>
      <w:r w:rsidRPr="002103F3">
        <w:rPr>
          <w:rFonts w:ascii="Calibri" w:eastAsia="Calibri" w:hAnsi="Calibri" w:cs="Calibri"/>
          <w:spacing w:val="1"/>
          <w:sz w:val="22"/>
        </w:rPr>
        <w:t>o</w:t>
      </w:r>
      <w:r w:rsidRPr="002103F3">
        <w:rPr>
          <w:rFonts w:ascii="Calibri" w:eastAsia="Calibri" w:hAnsi="Calibri" w:cs="Calibri"/>
          <w:sz w:val="22"/>
        </w:rPr>
        <w:t>r</w:t>
      </w:r>
      <w:r w:rsidRPr="002103F3">
        <w:rPr>
          <w:rFonts w:ascii="Calibri" w:eastAsia="Calibri" w:hAnsi="Calibri" w:cs="Calibri"/>
          <w:spacing w:val="1"/>
          <w:sz w:val="22"/>
        </w:rPr>
        <w:t xml:space="preserve"> </w:t>
      </w:r>
      <w:r w:rsidRPr="002103F3">
        <w:rPr>
          <w:rFonts w:ascii="Calibri" w:eastAsia="Calibri" w:hAnsi="Calibri" w:cs="Calibri"/>
          <w:sz w:val="22"/>
        </w:rPr>
        <w:t>a</w:t>
      </w:r>
      <w:r w:rsidRPr="002103F3">
        <w:rPr>
          <w:rFonts w:ascii="Calibri" w:eastAsia="Calibri" w:hAnsi="Calibri" w:cs="Calibri"/>
          <w:spacing w:val="-1"/>
          <w:sz w:val="22"/>
        </w:rPr>
        <w:t>n</w:t>
      </w:r>
      <w:r w:rsidRPr="002103F3">
        <w:rPr>
          <w:rFonts w:ascii="Calibri" w:eastAsia="Calibri" w:hAnsi="Calibri" w:cs="Calibri"/>
          <w:sz w:val="22"/>
        </w:rPr>
        <w:t>d to</w:t>
      </w:r>
      <w:r w:rsidRPr="002103F3">
        <w:rPr>
          <w:rFonts w:ascii="Calibri" w:eastAsia="Calibri" w:hAnsi="Calibri" w:cs="Calibri"/>
          <w:spacing w:val="-1"/>
          <w:sz w:val="22"/>
        </w:rPr>
        <w:t xml:space="preserve"> </w:t>
      </w:r>
      <w:r w:rsidRPr="002103F3">
        <w:rPr>
          <w:rFonts w:ascii="Calibri" w:eastAsia="Calibri" w:hAnsi="Calibri" w:cs="Calibri"/>
          <w:spacing w:val="1"/>
          <w:sz w:val="22"/>
        </w:rPr>
        <w:t>b</w:t>
      </w:r>
      <w:r w:rsidRPr="002103F3">
        <w:rPr>
          <w:rFonts w:ascii="Calibri" w:eastAsia="Calibri" w:hAnsi="Calibri" w:cs="Calibri"/>
          <w:sz w:val="22"/>
        </w:rPr>
        <w:t>e</w:t>
      </w:r>
      <w:r w:rsidRPr="002103F3">
        <w:rPr>
          <w:rFonts w:ascii="Calibri" w:eastAsia="Calibri" w:hAnsi="Calibri" w:cs="Calibri"/>
          <w:spacing w:val="-3"/>
          <w:sz w:val="22"/>
        </w:rPr>
        <w:t xml:space="preserve"> </w:t>
      </w:r>
      <w:r w:rsidRPr="002103F3">
        <w:rPr>
          <w:rFonts w:ascii="Calibri" w:eastAsia="Calibri" w:hAnsi="Calibri" w:cs="Calibri"/>
          <w:spacing w:val="1"/>
          <w:sz w:val="22"/>
        </w:rPr>
        <w:t>app</w:t>
      </w:r>
      <w:r w:rsidRPr="002103F3">
        <w:rPr>
          <w:rFonts w:ascii="Calibri" w:eastAsia="Calibri" w:hAnsi="Calibri" w:cs="Calibri"/>
          <w:sz w:val="22"/>
        </w:rPr>
        <w:t>r</w:t>
      </w:r>
      <w:r w:rsidRPr="002103F3">
        <w:rPr>
          <w:rFonts w:ascii="Calibri" w:eastAsia="Calibri" w:hAnsi="Calibri" w:cs="Calibri"/>
          <w:spacing w:val="1"/>
          <w:sz w:val="22"/>
        </w:rPr>
        <w:t>o</w:t>
      </w:r>
      <w:r w:rsidRPr="002103F3">
        <w:rPr>
          <w:rFonts w:ascii="Calibri" w:eastAsia="Calibri" w:hAnsi="Calibri" w:cs="Calibri"/>
          <w:spacing w:val="-1"/>
          <w:sz w:val="22"/>
        </w:rPr>
        <w:t>ve</w:t>
      </w:r>
      <w:r w:rsidRPr="002103F3">
        <w:rPr>
          <w:rFonts w:ascii="Calibri" w:eastAsia="Calibri" w:hAnsi="Calibri" w:cs="Calibri"/>
          <w:sz w:val="22"/>
        </w:rPr>
        <w:t>d</w:t>
      </w:r>
      <w:r w:rsidRPr="002103F3">
        <w:rPr>
          <w:rFonts w:ascii="Calibri" w:eastAsia="Calibri" w:hAnsi="Calibri" w:cs="Calibri"/>
          <w:spacing w:val="-7"/>
          <w:sz w:val="22"/>
        </w:rPr>
        <w:t xml:space="preserve"> </w:t>
      </w:r>
      <w:r w:rsidRPr="002103F3">
        <w:rPr>
          <w:rFonts w:ascii="Calibri" w:eastAsia="Calibri" w:hAnsi="Calibri" w:cs="Calibri"/>
          <w:spacing w:val="1"/>
          <w:sz w:val="22"/>
        </w:rPr>
        <w:t>b</w:t>
      </w:r>
      <w:r w:rsidRPr="002103F3">
        <w:rPr>
          <w:rFonts w:ascii="Calibri" w:eastAsia="Calibri" w:hAnsi="Calibri" w:cs="Calibri"/>
          <w:sz w:val="22"/>
        </w:rPr>
        <w:t>y</w:t>
      </w:r>
      <w:r w:rsidRPr="002103F3">
        <w:rPr>
          <w:rFonts w:ascii="Calibri" w:eastAsia="Calibri" w:hAnsi="Calibri" w:cs="Calibri"/>
          <w:spacing w:val="-1"/>
          <w:sz w:val="22"/>
        </w:rPr>
        <w:t xml:space="preserve"> </w:t>
      </w:r>
      <w:r w:rsidR="000C140F">
        <w:rPr>
          <w:rFonts w:ascii="Calibri" w:eastAsia="Calibri" w:hAnsi="Calibri" w:cs="Calibri"/>
          <w:sz w:val="22"/>
        </w:rPr>
        <w:t xml:space="preserve">EFL </w:t>
      </w:r>
      <w:r w:rsidRPr="002103F3">
        <w:rPr>
          <w:rFonts w:ascii="Calibri" w:eastAsia="Calibri" w:hAnsi="Calibri" w:cs="Calibri"/>
          <w:spacing w:val="1"/>
          <w:sz w:val="22"/>
        </w:rPr>
        <w:t>En</w:t>
      </w:r>
      <w:r w:rsidRPr="002103F3">
        <w:rPr>
          <w:rFonts w:ascii="Calibri" w:eastAsia="Calibri" w:hAnsi="Calibri" w:cs="Calibri"/>
          <w:sz w:val="22"/>
        </w:rPr>
        <w:t>gine</w:t>
      </w:r>
      <w:r w:rsidRPr="002103F3">
        <w:rPr>
          <w:rFonts w:ascii="Calibri" w:eastAsia="Calibri" w:hAnsi="Calibri" w:cs="Calibri"/>
          <w:spacing w:val="-1"/>
          <w:sz w:val="22"/>
        </w:rPr>
        <w:t>e</w:t>
      </w:r>
      <w:r w:rsidRPr="002103F3">
        <w:rPr>
          <w:rFonts w:ascii="Calibri" w:eastAsia="Calibri" w:hAnsi="Calibri" w:cs="Calibri"/>
          <w:sz w:val="22"/>
        </w:rPr>
        <w:t>r</w:t>
      </w:r>
      <w:r w:rsidRPr="002103F3">
        <w:rPr>
          <w:rFonts w:ascii="Calibri" w:eastAsia="Calibri" w:hAnsi="Calibri" w:cs="Calibri"/>
          <w:spacing w:val="-7"/>
          <w:sz w:val="22"/>
        </w:rPr>
        <w:t xml:space="preserve"> </w:t>
      </w:r>
      <w:r w:rsidRPr="002103F3">
        <w:rPr>
          <w:rFonts w:ascii="Calibri" w:eastAsia="Calibri" w:hAnsi="Calibri" w:cs="Calibri"/>
          <w:spacing w:val="1"/>
          <w:sz w:val="22"/>
        </w:rPr>
        <w:t>b</w:t>
      </w:r>
      <w:r w:rsidRPr="002103F3">
        <w:rPr>
          <w:rFonts w:ascii="Calibri" w:eastAsia="Calibri" w:hAnsi="Calibri" w:cs="Calibri"/>
          <w:spacing w:val="-1"/>
          <w:sz w:val="22"/>
        </w:rPr>
        <w:t>ef</w:t>
      </w:r>
      <w:r w:rsidRPr="002103F3">
        <w:rPr>
          <w:rFonts w:ascii="Calibri" w:eastAsia="Calibri" w:hAnsi="Calibri" w:cs="Calibri"/>
          <w:sz w:val="22"/>
        </w:rPr>
        <w:t>o</w:t>
      </w:r>
      <w:r w:rsidRPr="002103F3">
        <w:rPr>
          <w:rFonts w:ascii="Calibri" w:eastAsia="Calibri" w:hAnsi="Calibri" w:cs="Calibri"/>
          <w:spacing w:val="2"/>
          <w:sz w:val="22"/>
        </w:rPr>
        <w:t>r</w:t>
      </w:r>
      <w:r w:rsidRPr="002103F3">
        <w:rPr>
          <w:rFonts w:ascii="Calibri" w:eastAsia="Calibri" w:hAnsi="Calibri" w:cs="Calibri"/>
          <w:sz w:val="22"/>
        </w:rPr>
        <w:t>e</w:t>
      </w:r>
      <w:r w:rsidRPr="002103F3">
        <w:rPr>
          <w:rFonts w:ascii="Calibri" w:eastAsia="Calibri" w:hAnsi="Calibri" w:cs="Calibri"/>
          <w:spacing w:val="-6"/>
          <w:sz w:val="22"/>
        </w:rPr>
        <w:t xml:space="preserve"> </w:t>
      </w:r>
      <w:r w:rsidRPr="002103F3">
        <w:rPr>
          <w:rFonts w:ascii="Calibri" w:eastAsia="Calibri" w:hAnsi="Calibri" w:cs="Calibri"/>
          <w:spacing w:val="1"/>
          <w:sz w:val="22"/>
        </w:rPr>
        <w:t>app</w:t>
      </w:r>
      <w:r w:rsidRPr="002103F3">
        <w:rPr>
          <w:rFonts w:ascii="Calibri" w:eastAsia="Calibri" w:hAnsi="Calibri" w:cs="Calibri"/>
          <w:sz w:val="22"/>
        </w:rPr>
        <w:t>lica</w:t>
      </w:r>
      <w:r w:rsidRPr="002103F3">
        <w:rPr>
          <w:rFonts w:ascii="Calibri" w:eastAsia="Calibri" w:hAnsi="Calibri" w:cs="Calibri"/>
          <w:spacing w:val="1"/>
          <w:sz w:val="22"/>
        </w:rPr>
        <w:t>t</w:t>
      </w:r>
      <w:r w:rsidRPr="002103F3">
        <w:rPr>
          <w:rFonts w:ascii="Calibri" w:eastAsia="Calibri" w:hAnsi="Calibri" w:cs="Calibri"/>
          <w:sz w:val="22"/>
        </w:rPr>
        <w:t>io</w:t>
      </w:r>
      <w:r w:rsidRPr="002103F3">
        <w:rPr>
          <w:rFonts w:ascii="Calibri" w:eastAsia="Calibri" w:hAnsi="Calibri" w:cs="Calibri"/>
          <w:spacing w:val="1"/>
          <w:sz w:val="22"/>
        </w:rPr>
        <w:t>n</w:t>
      </w:r>
      <w:r w:rsidRPr="002103F3">
        <w:rPr>
          <w:rFonts w:ascii="Calibri" w:eastAsia="Calibri" w:hAnsi="Calibri" w:cs="Calibri"/>
          <w:sz w:val="22"/>
        </w:rPr>
        <w:t>.</w:t>
      </w:r>
      <w:r w:rsidRPr="002103F3">
        <w:rPr>
          <w:rFonts w:ascii="Calibri" w:eastAsia="Calibri" w:hAnsi="Calibri" w:cs="Calibri"/>
          <w:spacing w:val="-9"/>
          <w:sz w:val="22"/>
        </w:rPr>
        <w:t xml:space="preserve"> </w:t>
      </w:r>
      <w:r w:rsidRPr="002103F3">
        <w:rPr>
          <w:rFonts w:ascii="Calibri" w:eastAsia="Calibri" w:hAnsi="Calibri" w:cs="Calibri"/>
          <w:sz w:val="22"/>
        </w:rPr>
        <w:t>At</w:t>
      </w:r>
      <w:r w:rsidRPr="002103F3">
        <w:rPr>
          <w:rFonts w:ascii="Calibri" w:eastAsia="Calibri" w:hAnsi="Calibri" w:cs="Calibri"/>
          <w:spacing w:val="1"/>
          <w:sz w:val="22"/>
        </w:rPr>
        <w:t>t</w:t>
      </w:r>
      <w:r w:rsidRPr="002103F3">
        <w:rPr>
          <w:rFonts w:ascii="Calibri" w:eastAsia="Calibri" w:hAnsi="Calibri" w:cs="Calibri"/>
          <w:sz w:val="22"/>
        </w:rPr>
        <w:t>ac</w:t>
      </w:r>
      <w:r w:rsidRPr="002103F3">
        <w:rPr>
          <w:rFonts w:ascii="Calibri" w:eastAsia="Calibri" w:hAnsi="Calibri" w:cs="Calibri"/>
          <w:spacing w:val="1"/>
          <w:sz w:val="22"/>
        </w:rPr>
        <w:t>h</w:t>
      </w:r>
      <w:r w:rsidRPr="002103F3">
        <w:rPr>
          <w:rFonts w:ascii="Calibri" w:eastAsia="Calibri" w:hAnsi="Calibri" w:cs="Calibri"/>
          <w:spacing w:val="-1"/>
          <w:sz w:val="22"/>
        </w:rPr>
        <w:t>e</w:t>
      </w:r>
      <w:r w:rsidRPr="002103F3">
        <w:rPr>
          <w:rFonts w:ascii="Calibri" w:eastAsia="Calibri" w:hAnsi="Calibri" w:cs="Calibri"/>
          <w:sz w:val="22"/>
        </w:rPr>
        <w:t>d</w:t>
      </w:r>
      <w:r w:rsidRPr="002103F3">
        <w:rPr>
          <w:rFonts w:ascii="Calibri" w:eastAsia="Calibri" w:hAnsi="Calibri" w:cs="Calibri"/>
          <w:spacing w:val="-6"/>
          <w:sz w:val="22"/>
        </w:rPr>
        <w:t xml:space="preserve"> </w:t>
      </w:r>
      <w:r w:rsidRPr="002103F3">
        <w:rPr>
          <w:rFonts w:ascii="Calibri" w:eastAsia="Calibri" w:hAnsi="Calibri" w:cs="Calibri"/>
          <w:spacing w:val="1"/>
          <w:sz w:val="22"/>
        </w:rPr>
        <w:t>d</w:t>
      </w:r>
      <w:r w:rsidRPr="002103F3">
        <w:rPr>
          <w:rFonts w:ascii="Calibri" w:eastAsia="Calibri" w:hAnsi="Calibri" w:cs="Calibri"/>
          <w:sz w:val="22"/>
        </w:rPr>
        <w:t>ra</w:t>
      </w:r>
      <w:r w:rsidRPr="002103F3">
        <w:rPr>
          <w:rFonts w:ascii="Calibri" w:eastAsia="Calibri" w:hAnsi="Calibri" w:cs="Calibri"/>
          <w:spacing w:val="-1"/>
          <w:sz w:val="22"/>
        </w:rPr>
        <w:t>w</w:t>
      </w:r>
      <w:r w:rsidRPr="002103F3">
        <w:rPr>
          <w:rFonts w:ascii="Calibri" w:eastAsia="Calibri" w:hAnsi="Calibri" w:cs="Calibri"/>
          <w:sz w:val="22"/>
        </w:rPr>
        <w:t>i</w:t>
      </w:r>
      <w:r w:rsidRPr="002103F3">
        <w:rPr>
          <w:rFonts w:ascii="Calibri" w:eastAsia="Calibri" w:hAnsi="Calibri" w:cs="Calibri"/>
          <w:spacing w:val="1"/>
          <w:sz w:val="22"/>
        </w:rPr>
        <w:t>n</w:t>
      </w:r>
      <w:r w:rsidRPr="002103F3">
        <w:rPr>
          <w:rFonts w:ascii="Calibri" w:eastAsia="Calibri" w:hAnsi="Calibri" w:cs="Calibri"/>
          <w:sz w:val="22"/>
        </w:rPr>
        <w:t>gs</w:t>
      </w:r>
      <w:r w:rsidRPr="002103F3">
        <w:rPr>
          <w:rFonts w:ascii="Calibri" w:eastAsia="Calibri" w:hAnsi="Calibri" w:cs="Calibri"/>
          <w:spacing w:val="-9"/>
          <w:sz w:val="22"/>
        </w:rPr>
        <w:t xml:space="preserve"> </w:t>
      </w:r>
      <w:r w:rsidRPr="002103F3">
        <w:rPr>
          <w:rFonts w:ascii="Calibri" w:eastAsia="Calibri" w:hAnsi="Calibri" w:cs="Calibri"/>
          <w:sz w:val="22"/>
        </w:rPr>
        <w:t>sh</w:t>
      </w:r>
      <w:r w:rsidRPr="002103F3">
        <w:rPr>
          <w:rFonts w:ascii="Calibri" w:eastAsia="Calibri" w:hAnsi="Calibri" w:cs="Calibri"/>
          <w:spacing w:val="1"/>
          <w:sz w:val="22"/>
        </w:rPr>
        <w:t>ow</w:t>
      </w:r>
      <w:r w:rsidRPr="002103F3">
        <w:rPr>
          <w:rFonts w:ascii="Calibri" w:eastAsia="Calibri" w:hAnsi="Calibri" w:cs="Calibri"/>
          <w:sz w:val="22"/>
        </w:rPr>
        <w:t>s</w:t>
      </w:r>
      <w:r w:rsidRPr="002103F3">
        <w:rPr>
          <w:rFonts w:ascii="Calibri" w:eastAsia="Calibri" w:hAnsi="Calibri" w:cs="Calibri"/>
          <w:spacing w:val="-6"/>
          <w:sz w:val="22"/>
        </w:rPr>
        <w:t xml:space="preserve"> </w:t>
      </w:r>
      <w:r w:rsidRPr="002103F3">
        <w:rPr>
          <w:rFonts w:ascii="Calibri" w:eastAsia="Calibri" w:hAnsi="Calibri" w:cs="Calibri"/>
          <w:spacing w:val="1"/>
          <w:sz w:val="22"/>
        </w:rPr>
        <w:t>a</w:t>
      </w:r>
      <w:r w:rsidRPr="002103F3">
        <w:rPr>
          <w:rFonts w:ascii="Calibri" w:eastAsia="Calibri" w:hAnsi="Calibri" w:cs="Calibri"/>
          <w:sz w:val="22"/>
        </w:rPr>
        <w:t>r</w:t>
      </w:r>
      <w:r w:rsidRPr="002103F3">
        <w:rPr>
          <w:rFonts w:ascii="Calibri" w:eastAsia="Calibri" w:hAnsi="Calibri" w:cs="Calibri"/>
          <w:spacing w:val="-1"/>
          <w:sz w:val="22"/>
        </w:rPr>
        <w:t>e</w:t>
      </w:r>
      <w:r w:rsidRPr="002103F3">
        <w:rPr>
          <w:rFonts w:ascii="Calibri" w:eastAsia="Calibri" w:hAnsi="Calibri" w:cs="Calibri"/>
          <w:sz w:val="22"/>
        </w:rPr>
        <w:t>a</w:t>
      </w:r>
      <w:r w:rsidRPr="002103F3">
        <w:rPr>
          <w:rFonts w:ascii="Calibri" w:eastAsia="Calibri" w:hAnsi="Calibri" w:cs="Calibri"/>
          <w:spacing w:val="-3"/>
          <w:sz w:val="22"/>
        </w:rPr>
        <w:t xml:space="preserve"> </w:t>
      </w:r>
      <w:r w:rsidRPr="002103F3">
        <w:rPr>
          <w:rFonts w:ascii="Calibri" w:eastAsia="Calibri" w:hAnsi="Calibri" w:cs="Calibri"/>
          <w:sz w:val="22"/>
        </w:rPr>
        <w:t>of c</w:t>
      </w:r>
      <w:r w:rsidRPr="002103F3">
        <w:rPr>
          <w:rFonts w:ascii="Calibri" w:eastAsia="Calibri" w:hAnsi="Calibri" w:cs="Calibri"/>
          <w:spacing w:val="8"/>
          <w:sz w:val="22"/>
        </w:rPr>
        <w:t>r</w:t>
      </w:r>
      <w:r w:rsidRPr="002103F3">
        <w:rPr>
          <w:rFonts w:ascii="Calibri" w:eastAsia="Calibri" w:hAnsi="Calibri" w:cs="Calibri"/>
          <w:spacing w:val="1"/>
          <w:sz w:val="22"/>
        </w:rPr>
        <w:t>us</w:t>
      </w:r>
      <w:r w:rsidRPr="002103F3">
        <w:rPr>
          <w:rFonts w:ascii="Calibri" w:eastAsia="Calibri" w:hAnsi="Calibri" w:cs="Calibri"/>
          <w:sz w:val="22"/>
        </w:rPr>
        <w:t>h</w:t>
      </w:r>
      <w:r w:rsidRPr="002103F3">
        <w:rPr>
          <w:rFonts w:ascii="Calibri" w:eastAsia="Calibri" w:hAnsi="Calibri" w:cs="Calibri"/>
          <w:spacing w:val="-3"/>
          <w:sz w:val="22"/>
        </w:rPr>
        <w:t xml:space="preserve"> </w:t>
      </w:r>
      <w:r w:rsidRPr="002103F3">
        <w:rPr>
          <w:rFonts w:ascii="Calibri" w:eastAsia="Calibri" w:hAnsi="Calibri" w:cs="Calibri"/>
          <w:sz w:val="22"/>
        </w:rPr>
        <w:t>m</w:t>
      </w:r>
      <w:r w:rsidRPr="002103F3">
        <w:rPr>
          <w:rFonts w:ascii="Calibri" w:eastAsia="Calibri" w:hAnsi="Calibri" w:cs="Calibri"/>
          <w:spacing w:val="-1"/>
          <w:sz w:val="22"/>
        </w:rPr>
        <w:t>e</w:t>
      </w:r>
      <w:r w:rsidRPr="002103F3">
        <w:rPr>
          <w:rFonts w:ascii="Calibri" w:eastAsia="Calibri" w:hAnsi="Calibri" w:cs="Calibri"/>
          <w:sz w:val="22"/>
        </w:rPr>
        <w:t>t</w:t>
      </w:r>
      <w:r w:rsidRPr="002103F3">
        <w:rPr>
          <w:rFonts w:ascii="Calibri" w:eastAsia="Calibri" w:hAnsi="Calibri" w:cs="Calibri"/>
          <w:spacing w:val="1"/>
          <w:sz w:val="22"/>
        </w:rPr>
        <w:t>a</w:t>
      </w:r>
      <w:r w:rsidRPr="002103F3">
        <w:rPr>
          <w:rFonts w:ascii="Calibri" w:eastAsia="Calibri" w:hAnsi="Calibri" w:cs="Calibri"/>
          <w:sz w:val="22"/>
        </w:rPr>
        <w:t>l</w:t>
      </w:r>
      <w:r w:rsidRPr="002103F3">
        <w:rPr>
          <w:rFonts w:ascii="Calibri" w:eastAsia="Calibri" w:hAnsi="Calibri" w:cs="Calibri"/>
          <w:spacing w:val="-5"/>
          <w:sz w:val="22"/>
        </w:rPr>
        <w:t xml:space="preserve"> </w:t>
      </w:r>
      <w:r w:rsidRPr="002103F3">
        <w:rPr>
          <w:rFonts w:ascii="Calibri" w:eastAsia="Calibri" w:hAnsi="Calibri" w:cs="Calibri"/>
          <w:sz w:val="22"/>
        </w:rPr>
        <w:t>wor</w:t>
      </w:r>
      <w:r w:rsidRPr="002103F3">
        <w:rPr>
          <w:rFonts w:ascii="Calibri" w:eastAsia="Calibri" w:hAnsi="Calibri" w:cs="Calibri"/>
          <w:spacing w:val="3"/>
          <w:sz w:val="22"/>
        </w:rPr>
        <w:t>k</w:t>
      </w:r>
      <w:r w:rsidRPr="002103F3">
        <w:rPr>
          <w:rFonts w:ascii="Calibri" w:eastAsia="Calibri" w:hAnsi="Calibri" w:cs="Calibri"/>
          <w:sz w:val="22"/>
        </w:rPr>
        <w:t>s</w:t>
      </w:r>
      <w:r w:rsidRPr="002103F3">
        <w:rPr>
          <w:rFonts w:ascii="Calibri" w:eastAsia="Calibri" w:hAnsi="Calibri" w:cs="Calibri"/>
          <w:spacing w:val="-6"/>
          <w:sz w:val="22"/>
        </w:rPr>
        <w:t xml:space="preserve"> </w:t>
      </w:r>
      <w:r w:rsidRPr="002103F3">
        <w:rPr>
          <w:rFonts w:ascii="Calibri" w:eastAsia="Calibri" w:hAnsi="Calibri" w:cs="Calibri"/>
          <w:sz w:val="22"/>
        </w:rPr>
        <w:t>r</w:t>
      </w:r>
      <w:r w:rsidRPr="002103F3">
        <w:rPr>
          <w:rFonts w:ascii="Calibri" w:eastAsia="Calibri" w:hAnsi="Calibri" w:cs="Calibri"/>
          <w:spacing w:val="-1"/>
          <w:sz w:val="22"/>
        </w:rPr>
        <w:t>e</w:t>
      </w:r>
      <w:r w:rsidRPr="002103F3">
        <w:rPr>
          <w:rFonts w:ascii="Calibri" w:eastAsia="Calibri" w:hAnsi="Calibri" w:cs="Calibri"/>
          <w:spacing w:val="1"/>
          <w:sz w:val="22"/>
        </w:rPr>
        <w:t>qu</w:t>
      </w:r>
      <w:r w:rsidRPr="002103F3">
        <w:rPr>
          <w:rFonts w:ascii="Calibri" w:eastAsia="Calibri" w:hAnsi="Calibri" w:cs="Calibri"/>
          <w:sz w:val="22"/>
        </w:rPr>
        <w:t>ir</w:t>
      </w:r>
      <w:r w:rsidRPr="002103F3">
        <w:rPr>
          <w:rFonts w:ascii="Calibri" w:eastAsia="Calibri" w:hAnsi="Calibri" w:cs="Calibri"/>
          <w:spacing w:val="-1"/>
          <w:sz w:val="22"/>
        </w:rPr>
        <w:t>e</w:t>
      </w:r>
      <w:r w:rsidRPr="002103F3">
        <w:rPr>
          <w:rFonts w:ascii="Calibri" w:eastAsia="Calibri" w:hAnsi="Calibri" w:cs="Calibri"/>
          <w:spacing w:val="1"/>
          <w:sz w:val="22"/>
        </w:rPr>
        <w:t>d</w:t>
      </w:r>
      <w:r w:rsidRPr="002103F3">
        <w:rPr>
          <w:rFonts w:ascii="Calibri" w:eastAsia="Calibri" w:hAnsi="Calibri" w:cs="Calibri"/>
          <w:sz w:val="22"/>
        </w:rPr>
        <w:t>.</w:t>
      </w:r>
    </w:p>
    <w:p w14:paraId="546FCFAC" w14:textId="7F666753" w:rsidR="0098091C" w:rsidRDefault="0098091C" w:rsidP="0098091C">
      <w:pPr>
        <w:ind w:left="997" w:hanging="492"/>
        <w:rPr>
          <w:rFonts w:ascii="Calibri" w:eastAsia="Calibri" w:hAnsi="Calibri" w:cs="Calibri"/>
          <w:b/>
          <w:spacing w:val="1"/>
          <w:sz w:val="24"/>
          <w:szCs w:val="24"/>
        </w:rPr>
      </w:pPr>
    </w:p>
    <w:p w14:paraId="249F9985" w14:textId="7CB06040" w:rsidR="0098091C" w:rsidRPr="00405BF0" w:rsidRDefault="0098091C" w:rsidP="00405BF0">
      <w:pPr>
        <w:pStyle w:val="Heading2"/>
        <w:numPr>
          <w:ilvl w:val="1"/>
          <w:numId w:val="22"/>
        </w:numPr>
        <w:rPr>
          <w:rFonts w:eastAsia="Calibri"/>
        </w:rPr>
      </w:pPr>
      <w:bookmarkStart w:id="31" w:name="_Toc18667372"/>
      <w:r w:rsidRPr="00405BF0">
        <w:rPr>
          <w:rFonts w:eastAsia="Calibri"/>
        </w:rPr>
        <w:t>Support Insulators with Steel Structure</w:t>
      </w:r>
      <w:bookmarkEnd w:id="31"/>
      <w:r w:rsidR="00E54045" w:rsidRPr="00405BF0">
        <w:rPr>
          <w:rFonts w:eastAsia="Calibri"/>
        </w:rPr>
        <w:t xml:space="preserve"> </w:t>
      </w:r>
    </w:p>
    <w:p w14:paraId="19D146D4" w14:textId="77777777" w:rsidR="0098091C" w:rsidRPr="00131496" w:rsidRDefault="0098091C" w:rsidP="0098091C">
      <w:pPr>
        <w:ind w:left="997" w:hanging="492"/>
        <w:rPr>
          <w:rFonts w:ascii="Calibri" w:eastAsia="Calibri" w:hAnsi="Calibri" w:cs="Calibri"/>
        </w:rPr>
      </w:pPr>
    </w:p>
    <w:p w14:paraId="17DDF5DE" w14:textId="7E995591" w:rsidR="0098091C" w:rsidRPr="000C140F" w:rsidRDefault="0098091C" w:rsidP="00405BF0">
      <w:pPr>
        <w:jc w:val="both"/>
        <w:rPr>
          <w:rFonts w:ascii="Calibri" w:eastAsia="Calibri" w:hAnsi="Calibri" w:cs="Calibri"/>
          <w:sz w:val="22"/>
        </w:rPr>
      </w:pPr>
      <w:r w:rsidRPr="000C140F">
        <w:rPr>
          <w:rFonts w:ascii="Calibri" w:eastAsia="Calibri" w:hAnsi="Calibri" w:cs="Calibri"/>
          <w:sz w:val="22"/>
        </w:rPr>
        <w:t>Supply and install 9 x support insulators with steel structure complete with concrete padding and earthing. Steel structure height shall be of minimum 2100mm. The equipment supplied to b</w:t>
      </w:r>
      <w:r w:rsidR="000C140F" w:rsidRPr="000C140F">
        <w:rPr>
          <w:rFonts w:ascii="Calibri" w:eastAsia="Calibri" w:hAnsi="Calibri" w:cs="Calibri"/>
          <w:sz w:val="22"/>
        </w:rPr>
        <w:t xml:space="preserve">e from a reputable manufacturer. </w:t>
      </w:r>
    </w:p>
    <w:p w14:paraId="392DF0F5" w14:textId="067D936F" w:rsidR="0098091C" w:rsidRPr="00405BF0" w:rsidRDefault="0098091C" w:rsidP="00405BF0">
      <w:pPr>
        <w:pStyle w:val="Heading3"/>
        <w:numPr>
          <w:ilvl w:val="2"/>
          <w:numId w:val="22"/>
        </w:numPr>
        <w:ind w:left="1080"/>
        <w:rPr>
          <w:rFonts w:eastAsia="Calibri"/>
        </w:rPr>
      </w:pPr>
      <w:bookmarkStart w:id="32" w:name="_Toc18667373"/>
      <w:r w:rsidRPr="00405BF0">
        <w:rPr>
          <w:rFonts w:eastAsia="Calibri"/>
        </w:rPr>
        <w:t>General Specification</w:t>
      </w:r>
      <w:bookmarkEnd w:id="32"/>
    </w:p>
    <w:p w14:paraId="36BEB0EB" w14:textId="5C2FD485" w:rsidR="0098091C" w:rsidRDefault="0098091C" w:rsidP="0098091C">
      <w:pPr>
        <w:ind w:left="997" w:hanging="492"/>
        <w:jc w:val="both"/>
        <w:rPr>
          <w:rFonts w:ascii="Calibri" w:eastAsia="Calibri" w:hAnsi="Calibri" w:cs="Calibri"/>
        </w:rPr>
      </w:pPr>
    </w:p>
    <w:tbl>
      <w:tblPr>
        <w:tblStyle w:val="TableGrid"/>
        <w:tblW w:w="0" w:type="auto"/>
        <w:tblInd w:w="738" w:type="dxa"/>
        <w:tblLook w:val="04A0" w:firstRow="1" w:lastRow="0" w:firstColumn="1" w:lastColumn="0" w:noHBand="0" w:noVBand="1"/>
      </w:tblPr>
      <w:tblGrid>
        <w:gridCol w:w="4050"/>
        <w:gridCol w:w="5220"/>
      </w:tblGrid>
      <w:tr w:rsidR="0098091C" w14:paraId="0F6C9806" w14:textId="77777777" w:rsidTr="006A10CB">
        <w:trPr>
          <w:trHeight w:val="261"/>
        </w:trPr>
        <w:tc>
          <w:tcPr>
            <w:tcW w:w="4050" w:type="dxa"/>
          </w:tcPr>
          <w:p w14:paraId="779DA002" w14:textId="4094A69E" w:rsidR="0098091C" w:rsidRPr="000C140F" w:rsidRDefault="0098091C" w:rsidP="0098091C">
            <w:pPr>
              <w:jc w:val="both"/>
              <w:rPr>
                <w:rFonts w:ascii="Calibri" w:eastAsia="Calibri" w:hAnsi="Calibri" w:cs="Calibri"/>
                <w:sz w:val="22"/>
              </w:rPr>
            </w:pPr>
            <w:r w:rsidRPr="000C140F">
              <w:rPr>
                <w:rFonts w:ascii="Calibri" w:eastAsia="Calibri" w:hAnsi="Calibri" w:cs="Calibri"/>
                <w:sz w:val="22"/>
              </w:rPr>
              <w:t>Rated Voltage:</w:t>
            </w:r>
          </w:p>
        </w:tc>
        <w:tc>
          <w:tcPr>
            <w:tcW w:w="5220" w:type="dxa"/>
          </w:tcPr>
          <w:p w14:paraId="75105A7E" w14:textId="2E41E232" w:rsidR="0098091C" w:rsidRPr="000C140F" w:rsidRDefault="0098091C" w:rsidP="006A10CB">
            <w:pPr>
              <w:ind w:left="997" w:hanging="492"/>
              <w:jc w:val="center"/>
              <w:rPr>
                <w:rFonts w:ascii="Calibri" w:eastAsia="Calibri" w:hAnsi="Calibri" w:cs="Calibri"/>
                <w:sz w:val="22"/>
              </w:rPr>
            </w:pPr>
            <w:r w:rsidRPr="000C140F">
              <w:rPr>
                <w:rFonts w:ascii="Calibri" w:eastAsia="Calibri" w:hAnsi="Calibri" w:cs="Calibri"/>
                <w:sz w:val="22"/>
              </w:rPr>
              <w:t>145kV Insulator</w:t>
            </w:r>
          </w:p>
        </w:tc>
      </w:tr>
      <w:tr w:rsidR="0098091C" w14:paraId="4654C453" w14:textId="77777777" w:rsidTr="006A10CB">
        <w:tc>
          <w:tcPr>
            <w:tcW w:w="4050" w:type="dxa"/>
          </w:tcPr>
          <w:p w14:paraId="5410E895" w14:textId="2A78ED09" w:rsidR="0098091C" w:rsidRPr="000C140F" w:rsidRDefault="0098091C" w:rsidP="0098091C">
            <w:pPr>
              <w:jc w:val="both"/>
              <w:rPr>
                <w:rFonts w:ascii="Calibri" w:eastAsia="Calibri" w:hAnsi="Calibri" w:cs="Calibri"/>
                <w:sz w:val="22"/>
              </w:rPr>
            </w:pPr>
            <w:r w:rsidRPr="000C140F">
              <w:rPr>
                <w:rFonts w:ascii="Calibri" w:eastAsia="Calibri" w:hAnsi="Calibri" w:cs="Calibri"/>
                <w:sz w:val="22"/>
              </w:rPr>
              <w:t>Make</w:t>
            </w:r>
          </w:p>
        </w:tc>
        <w:tc>
          <w:tcPr>
            <w:tcW w:w="5220" w:type="dxa"/>
          </w:tcPr>
          <w:p w14:paraId="27B78422" w14:textId="3D0324F1" w:rsidR="0098091C" w:rsidRPr="000C140F" w:rsidRDefault="0098091C" w:rsidP="00405BF0">
            <w:pPr>
              <w:jc w:val="center"/>
              <w:rPr>
                <w:rFonts w:ascii="Calibri" w:eastAsia="Calibri" w:hAnsi="Calibri" w:cs="Calibri"/>
                <w:sz w:val="22"/>
              </w:rPr>
            </w:pPr>
            <w:r w:rsidRPr="000C140F">
              <w:rPr>
                <w:rFonts w:ascii="Calibri" w:eastAsia="Calibri" w:hAnsi="Calibri" w:cs="Calibri"/>
                <w:sz w:val="22"/>
              </w:rPr>
              <w:t>Porcelain Insulator</w:t>
            </w:r>
          </w:p>
        </w:tc>
      </w:tr>
      <w:tr w:rsidR="0098091C" w14:paraId="3D5166E8" w14:textId="77777777" w:rsidTr="006A10CB">
        <w:tc>
          <w:tcPr>
            <w:tcW w:w="4050" w:type="dxa"/>
          </w:tcPr>
          <w:p w14:paraId="3CFC71EE" w14:textId="4ACD2891" w:rsidR="0098091C" w:rsidRPr="000C140F" w:rsidRDefault="0098091C" w:rsidP="0098091C">
            <w:pPr>
              <w:jc w:val="both"/>
              <w:rPr>
                <w:rFonts w:ascii="Calibri" w:eastAsia="Calibri" w:hAnsi="Calibri" w:cs="Calibri"/>
                <w:sz w:val="22"/>
              </w:rPr>
            </w:pPr>
            <w:r w:rsidRPr="000C140F">
              <w:rPr>
                <w:rFonts w:ascii="Calibri" w:eastAsia="Calibri" w:hAnsi="Calibri" w:cs="Calibri"/>
                <w:sz w:val="22"/>
              </w:rPr>
              <w:t>Color</w:t>
            </w:r>
          </w:p>
        </w:tc>
        <w:tc>
          <w:tcPr>
            <w:tcW w:w="5220" w:type="dxa"/>
          </w:tcPr>
          <w:p w14:paraId="3BAB7FC4" w14:textId="1A8F3A62" w:rsidR="0098091C" w:rsidRPr="000C140F" w:rsidRDefault="0098091C" w:rsidP="00405BF0">
            <w:pPr>
              <w:jc w:val="center"/>
              <w:rPr>
                <w:rFonts w:ascii="Calibri" w:eastAsia="Calibri" w:hAnsi="Calibri" w:cs="Calibri"/>
                <w:sz w:val="22"/>
              </w:rPr>
            </w:pPr>
            <w:r w:rsidRPr="000C140F">
              <w:rPr>
                <w:rFonts w:ascii="Calibri" w:eastAsia="Calibri" w:hAnsi="Calibri" w:cs="Calibri"/>
                <w:sz w:val="22"/>
              </w:rPr>
              <w:t>ANSI Brown</w:t>
            </w:r>
          </w:p>
        </w:tc>
      </w:tr>
      <w:tr w:rsidR="0098091C" w14:paraId="57F70D5D" w14:textId="77777777" w:rsidTr="006A10CB">
        <w:tc>
          <w:tcPr>
            <w:tcW w:w="4050" w:type="dxa"/>
          </w:tcPr>
          <w:p w14:paraId="76E5B0EA" w14:textId="7D70ED27" w:rsidR="0098091C" w:rsidRPr="000C140F" w:rsidRDefault="0098091C" w:rsidP="0098091C">
            <w:pPr>
              <w:jc w:val="both"/>
              <w:rPr>
                <w:rFonts w:ascii="Calibri" w:eastAsia="Calibri" w:hAnsi="Calibri" w:cs="Calibri"/>
                <w:sz w:val="22"/>
              </w:rPr>
            </w:pPr>
            <w:r w:rsidRPr="000C140F">
              <w:rPr>
                <w:rFonts w:ascii="Calibri" w:eastAsia="Calibri" w:hAnsi="Calibri" w:cs="Calibri"/>
                <w:sz w:val="22"/>
              </w:rPr>
              <w:t>One minute withstand voltage:</w:t>
            </w:r>
          </w:p>
        </w:tc>
        <w:tc>
          <w:tcPr>
            <w:tcW w:w="5220" w:type="dxa"/>
          </w:tcPr>
          <w:p w14:paraId="64C0EAA8" w14:textId="308F5AC7" w:rsidR="0098091C" w:rsidRPr="000C140F" w:rsidRDefault="0098091C" w:rsidP="006A10CB">
            <w:pPr>
              <w:ind w:left="997" w:hanging="492"/>
              <w:jc w:val="center"/>
              <w:rPr>
                <w:rFonts w:ascii="Calibri" w:eastAsia="Calibri" w:hAnsi="Calibri" w:cs="Calibri"/>
                <w:sz w:val="22"/>
              </w:rPr>
            </w:pPr>
            <w:r w:rsidRPr="000C140F">
              <w:rPr>
                <w:rFonts w:ascii="Calibri" w:eastAsia="Calibri" w:hAnsi="Calibri" w:cs="Calibri"/>
                <w:sz w:val="22"/>
              </w:rPr>
              <w:t>230kV</w:t>
            </w:r>
          </w:p>
        </w:tc>
      </w:tr>
      <w:tr w:rsidR="0098091C" w14:paraId="169E6C20" w14:textId="77777777" w:rsidTr="006A10CB">
        <w:tc>
          <w:tcPr>
            <w:tcW w:w="4050" w:type="dxa"/>
          </w:tcPr>
          <w:p w14:paraId="3BC89CED" w14:textId="39615939" w:rsidR="0098091C" w:rsidRPr="000C140F" w:rsidRDefault="0098091C" w:rsidP="0098091C">
            <w:pPr>
              <w:jc w:val="both"/>
              <w:rPr>
                <w:rFonts w:ascii="Calibri" w:eastAsia="Calibri" w:hAnsi="Calibri" w:cs="Calibri"/>
                <w:sz w:val="22"/>
              </w:rPr>
            </w:pPr>
            <w:r w:rsidRPr="000C140F">
              <w:rPr>
                <w:rFonts w:ascii="Calibri" w:eastAsia="Calibri" w:hAnsi="Calibri" w:cs="Calibri"/>
                <w:sz w:val="22"/>
              </w:rPr>
              <w:t>Lightening impulse withstand voltage</w:t>
            </w:r>
          </w:p>
        </w:tc>
        <w:tc>
          <w:tcPr>
            <w:tcW w:w="5220" w:type="dxa"/>
          </w:tcPr>
          <w:p w14:paraId="1A38F868" w14:textId="28B2E336" w:rsidR="0098091C" w:rsidRPr="000C140F" w:rsidRDefault="0098091C" w:rsidP="00405BF0">
            <w:pPr>
              <w:jc w:val="center"/>
              <w:rPr>
                <w:rFonts w:ascii="Calibri" w:eastAsia="Calibri" w:hAnsi="Calibri" w:cs="Calibri"/>
                <w:sz w:val="22"/>
              </w:rPr>
            </w:pPr>
            <w:r w:rsidRPr="000C140F">
              <w:rPr>
                <w:rFonts w:ascii="Calibri" w:eastAsia="Calibri" w:hAnsi="Calibri" w:cs="Calibri"/>
                <w:sz w:val="22"/>
              </w:rPr>
              <w:t>550kV</w:t>
            </w:r>
          </w:p>
        </w:tc>
      </w:tr>
      <w:tr w:rsidR="0098091C" w14:paraId="22E01F4B" w14:textId="77777777" w:rsidTr="006A10CB">
        <w:tc>
          <w:tcPr>
            <w:tcW w:w="4050" w:type="dxa"/>
          </w:tcPr>
          <w:p w14:paraId="56A6BFE5" w14:textId="64783093" w:rsidR="0098091C" w:rsidRPr="000C140F" w:rsidRDefault="0098091C" w:rsidP="0098091C">
            <w:pPr>
              <w:jc w:val="both"/>
              <w:rPr>
                <w:rFonts w:ascii="Calibri" w:eastAsia="Calibri" w:hAnsi="Calibri" w:cs="Calibri"/>
                <w:sz w:val="22"/>
              </w:rPr>
            </w:pPr>
            <w:r w:rsidRPr="000C140F">
              <w:rPr>
                <w:rFonts w:ascii="Calibri" w:eastAsia="Calibri" w:hAnsi="Calibri" w:cs="Calibri"/>
                <w:sz w:val="22"/>
              </w:rPr>
              <w:t>Mechanical Load</w:t>
            </w:r>
          </w:p>
        </w:tc>
        <w:tc>
          <w:tcPr>
            <w:tcW w:w="5220" w:type="dxa"/>
          </w:tcPr>
          <w:p w14:paraId="561C9DD7" w14:textId="0C697873" w:rsidR="0098091C" w:rsidRPr="000C140F" w:rsidRDefault="0098091C" w:rsidP="00405BF0">
            <w:pPr>
              <w:jc w:val="center"/>
              <w:rPr>
                <w:rFonts w:ascii="Calibri" w:eastAsia="Calibri" w:hAnsi="Calibri" w:cs="Calibri"/>
                <w:sz w:val="22"/>
              </w:rPr>
            </w:pPr>
            <w:r w:rsidRPr="000C140F">
              <w:rPr>
                <w:rFonts w:ascii="Calibri" w:eastAsia="Calibri" w:hAnsi="Calibri" w:cs="Calibri"/>
                <w:sz w:val="22"/>
              </w:rPr>
              <w:t>Torsion capacity of at least 4kN.m.</w:t>
            </w:r>
          </w:p>
        </w:tc>
      </w:tr>
      <w:tr w:rsidR="0098091C" w14:paraId="665AFE16" w14:textId="77777777" w:rsidTr="006A10CB">
        <w:tc>
          <w:tcPr>
            <w:tcW w:w="4050" w:type="dxa"/>
          </w:tcPr>
          <w:p w14:paraId="0B1D4017" w14:textId="4929FA90" w:rsidR="0098091C" w:rsidRPr="000C140F" w:rsidRDefault="0098091C" w:rsidP="0098091C">
            <w:pPr>
              <w:jc w:val="both"/>
              <w:rPr>
                <w:rFonts w:ascii="Calibri" w:eastAsia="Calibri" w:hAnsi="Calibri" w:cs="Calibri"/>
                <w:sz w:val="22"/>
              </w:rPr>
            </w:pPr>
            <w:r w:rsidRPr="000C140F">
              <w:rPr>
                <w:rFonts w:ascii="Calibri" w:eastAsia="Calibri" w:hAnsi="Calibri" w:cs="Calibri"/>
                <w:sz w:val="22"/>
              </w:rPr>
              <w:t>Bending capacity</w:t>
            </w:r>
          </w:p>
        </w:tc>
        <w:tc>
          <w:tcPr>
            <w:tcW w:w="5220" w:type="dxa"/>
          </w:tcPr>
          <w:p w14:paraId="7C305C89" w14:textId="069A4A21" w:rsidR="0098091C" w:rsidRPr="000C140F" w:rsidRDefault="0098091C" w:rsidP="006A10CB">
            <w:pPr>
              <w:ind w:left="997" w:hanging="492"/>
              <w:jc w:val="center"/>
              <w:rPr>
                <w:rFonts w:ascii="Calibri" w:eastAsia="Calibri" w:hAnsi="Calibri" w:cs="Calibri"/>
                <w:sz w:val="22"/>
              </w:rPr>
            </w:pPr>
            <w:r w:rsidRPr="000C140F">
              <w:rPr>
                <w:rFonts w:ascii="Calibri" w:eastAsia="Calibri" w:hAnsi="Calibri" w:cs="Calibri"/>
                <w:sz w:val="22"/>
              </w:rPr>
              <w:t>least 16kN</w:t>
            </w:r>
          </w:p>
        </w:tc>
      </w:tr>
    </w:tbl>
    <w:p w14:paraId="31F8CC4E" w14:textId="77777777" w:rsidR="0098091C" w:rsidRPr="00131496" w:rsidRDefault="0098091C" w:rsidP="0098091C">
      <w:pPr>
        <w:ind w:left="997" w:hanging="492"/>
        <w:jc w:val="both"/>
        <w:rPr>
          <w:rFonts w:ascii="Calibri" w:eastAsia="Calibri" w:hAnsi="Calibri" w:cs="Calibri"/>
        </w:rPr>
      </w:pPr>
    </w:p>
    <w:p w14:paraId="3EEC5D92" w14:textId="217ED014" w:rsidR="0098091C" w:rsidRDefault="0098091C" w:rsidP="0098091C">
      <w:pPr>
        <w:ind w:left="505"/>
        <w:jc w:val="both"/>
        <w:rPr>
          <w:rFonts w:ascii="Calibri" w:eastAsia="Calibri" w:hAnsi="Calibri" w:cs="Calibri"/>
        </w:rPr>
      </w:pPr>
      <w:r>
        <w:rPr>
          <w:rFonts w:ascii="Calibri" w:eastAsia="Calibri" w:hAnsi="Calibri" w:cs="Calibri"/>
        </w:rPr>
        <w:t xml:space="preserve">                         </w:t>
      </w:r>
    </w:p>
    <w:p w14:paraId="66B7E22A" w14:textId="5EDBF988" w:rsidR="0098091C" w:rsidRDefault="0098091C" w:rsidP="00405BF0">
      <w:pPr>
        <w:pStyle w:val="Heading3"/>
        <w:numPr>
          <w:ilvl w:val="2"/>
          <w:numId w:val="22"/>
        </w:numPr>
        <w:ind w:left="1170"/>
        <w:rPr>
          <w:rFonts w:eastAsia="Calibri"/>
        </w:rPr>
      </w:pPr>
      <w:bookmarkStart w:id="33" w:name="_Toc18667374"/>
      <w:r>
        <w:rPr>
          <w:rFonts w:eastAsia="Calibri"/>
        </w:rPr>
        <w:t xml:space="preserve">Service </w:t>
      </w:r>
      <w:r w:rsidR="006A10CB">
        <w:rPr>
          <w:rFonts w:eastAsia="Calibri"/>
        </w:rPr>
        <w:t>Condition:</w:t>
      </w:r>
      <w:bookmarkEnd w:id="33"/>
      <w:r w:rsidR="003455FC">
        <w:rPr>
          <w:rFonts w:eastAsia="Calibri"/>
        </w:rPr>
        <w:t xml:space="preserve"> </w:t>
      </w:r>
    </w:p>
    <w:tbl>
      <w:tblPr>
        <w:tblStyle w:val="TableGrid"/>
        <w:tblW w:w="9288" w:type="dxa"/>
        <w:tblInd w:w="720" w:type="dxa"/>
        <w:tblLook w:val="04A0" w:firstRow="1" w:lastRow="0" w:firstColumn="1" w:lastColumn="0" w:noHBand="0" w:noVBand="1"/>
      </w:tblPr>
      <w:tblGrid>
        <w:gridCol w:w="4068"/>
        <w:gridCol w:w="5220"/>
      </w:tblGrid>
      <w:tr w:rsidR="0098091C" w14:paraId="0018E0DA" w14:textId="77777777" w:rsidTr="003455FC">
        <w:tc>
          <w:tcPr>
            <w:tcW w:w="4068" w:type="dxa"/>
          </w:tcPr>
          <w:p w14:paraId="071BFA82"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 xml:space="preserve">Daily average ambient temperature </w:t>
            </w:r>
          </w:p>
        </w:tc>
        <w:tc>
          <w:tcPr>
            <w:tcW w:w="5220" w:type="dxa"/>
          </w:tcPr>
          <w:p w14:paraId="5766069F"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32</w:t>
            </w:r>
            <w:r w:rsidRPr="004D22A8">
              <w:rPr>
                <w:rFonts w:asciiTheme="minorHAnsi" w:eastAsia="Arial" w:hAnsiTheme="minorHAnsi" w:cs="Arial"/>
                <w:sz w:val="22"/>
                <w:szCs w:val="22"/>
                <w:vertAlign w:val="superscript"/>
              </w:rPr>
              <w:t>o</w:t>
            </w:r>
            <w:r w:rsidRPr="004D22A8">
              <w:rPr>
                <w:rFonts w:asciiTheme="minorHAnsi" w:eastAsia="Arial" w:hAnsiTheme="minorHAnsi" w:cs="Arial"/>
                <w:sz w:val="22"/>
                <w:szCs w:val="22"/>
              </w:rPr>
              <w:t>C</w:t>
            </w:r>
          </w:p>
        </w:tc>
      </w:tr>
      <w:tr w:rsidR="0098091C" w14:paraId="6105D170" w14:textId="77777777" w:rsidTr="003455FC">
        <w:tc>
          <w:tcPr>
            <w:tcW w:w="4068" w:type="dxa"/>
          </w:tcPr>
          <w:p w14:paraId="5576AB90"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 xml:space="preserve">Max. Ambient Temperature </w:t>
            </w:r>
          </w:p>
        </w:tc>
        <w:tc>
          <w:tcPr>
            <w:tcW w:w="5220" w:type="dxa"/>
          </w:tcPr>
          <w:p w14:paraId="44A09F23"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45</w:t>
            </w:r>
            <w:r w:rsidRPr="004D22A8">
              <w:rPr>
                <w:rFonts w:asciiTheme="minorHAnsi" w:eastAsia="Arial" w:hAnsiTheme="minorHAnsi" w:cs="Arial"/>
                <w:sz w:val="22"/>
                <w:szCs w:val="22"/>
                <w:vertAlign w:val="superscript"/>
              </w:rPr>
              <w:t>o</w:t>
            </w:r>
            <w:r w:rsidRPr="004D22A8">
              <w:rPr>
                <w:rFonts w:asciiTheme="minorHAnsi" w:eastAsia="Arial" w:hAnsiTheme="minorHAnsi" w:cs="Arial"/>
                <w:sz w:val="22"/>
                <w:szCs w:val="22"/>
              </w:rPr>
              <w:t>C</w:t>
            </w:r>
          </w:p>
        </w:tc>
      </w:tr>
      <w:tr w:rsidR="0098091C" w14:paraId="2F9D2A00" w14:textId="77777777" w:rsidTr="003455FC">
        <w:tc>
          <w:tcPr>
            <w:tcW w:w="4068" w:type="dxa"/>
          </w:tcPr>
          <w:p w14:paraId="374099B8"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Annual average ambient temperature</w:t>
            </w:r>
          </w:p>
        </w:tc>
        <w:tc>
          <w:tcPr>
            <w:tcW w:w="5220" w:type="dxa"/>
          </w:tcPr>
          <w:p w14:paraId="4455EE20"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30</w:t>
            </w:r>
            <w:r w:rsidRPr="004D22A8">
              <w:rPr>
                <w:rFonts w:asciiTheme="minorHAnsi" w:eastAsia="Arial" w:hAnsiTheme="minorHAnsi" w:cs="Arial"/>
                <w:sz w:val="22"/>
                <w:szCs w:val="22"/>
                <w:vertAlign w:val="superscript"/>
              </w:rPr>
              <w:t>o</w:t>
            </w:r>
            <w:r w:rsidRPr="004D22A8">
              <w:rPr>
                <w:rFonts w:asciiTheme="minorHAnsi" w:eastAsia="Arial" w:hAnsiTheme="minorHAnsi" w:cs="Arial"/>
                <w:sz w:val="22"/>
                <w:szCs w:val="22"/>
              </w:rPr>
              <w:t>C</w:t>
            </w:r>
          </w:p>
        </w:tc>
      </w:tr>
      <w:tr w:rsidR="0098091C" w14:paraId="389D8443" w14:textId="77777777" w:rsidTr="003455FC">
        <w:tc>
          <w:tcPr>
            <w:tcW w:w="4068" w:type="dxa"/>
          </w:tcPr>
          <w:p w14:paraId="3B611CD0"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 xml:space="preserve">Altitude </w:t>
            </w:r>
          </w:p>
        </w:tc>
        <w:tc>
          <w:tcPr>
            <w:tcW w:w="5220" w:type="dxa"/>
          </w:tcPr>
          <w:p w14:paraId="179B3719"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20m</w:t>
            </w:r>
          </w:p>
        </w:tc>
      </w:tr>
      <w:tr w:rsidR="0098091C" w14:paraId="570804D5" w14:textId="77777777" w:rsidTr="003455FC">
        <w:tc>
          <w:tcPr>
            <w:tcW w:w="4068" w:type="dxa"/>
          </w:tcPr>
          <w:p w14:paraId="0DE7D170"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Humidity</w:t>
            </w:r>
          </w:p>
        </w:tc>
        <w:tc>
          <w:tcPr>
            <w:tcW w:w="5220" w:type="dxa"/>
          </w:tcPr>
          <w:p w14:paraId="115A7A06"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95%</w:t>
            </w:r>
          </w:p>
        </w:tc>
      </w:tr>
      <w:tr w:rsidR="0098091C" w14:paraId="29115A03" w14:textId="77777777" w:rsidTr="003455FC">
        <w:tc>
          <w:tcPr>
            <w:tcW w:w="4068" w:type="dxa"/>
          </w:tcPr>
          <w:p w14:paraId="69AE323F"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Seismic Level – open ended Richter scale</w:t>
            </w:r>
          </w:p>
        </w:tc>
        <w:tc>
          <w:tcPr>
            <w:tcW w:w="5220" w:type="dxa"/>
          </w:tcPr>
          <w:p w14:paraId="5ACA970B"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 xml:space="preserve">7 on the open ended Richter Scale </w:t>
            </w:r>
          </w:p>
        </w:tc>
      </w:tr>
      <w:tr w:rsidR="0098091C" w14:paraId="7495BF8C" w14:textId="77777777" w:rsidTr="003455FC">
        <w:tc>
          <w:tcPr>
            <w:tcW w:w="4068" w:type="dxa"/>
          </w:tcPr>
          <w:p w14:paraId="19B6F6D7"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Average rainfall per year</w:t>
            </w:r>
          </w:p>
        </w:tc>
        <w:tc>
          <w:tcPr>
            <w:tcW w:w="5220" w:type="dxa"/>
          </w:tcPr>
          <w:p w14:paraId="1B28501A"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2663mm</w:t>
            </w:r>
          </w:p>
        </w:tc>
      </w:tr>
      <w:tr w:rsidR="0098091C" w14:paraId="379C8572" w14:textId="77777777" w:rsidTr="003455FC">
        <w:trPr>
          <w:trHeight w:val="289"/>
        </w:trPr>
        <w:tc>
          <w:tcPr>
            <w:tcW w:w="4068" w:type="dxa"/>
          </w:tcPr>
          <w:p w14:paraId="2FE2505A"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Isokeraunic Level</w:t>
            </w:r>
          </w:p>
        </w:tc>
        <w:tc>
          <w:tcPr>
            <w:tcW w:w="5220" w:type="dxa"/>
          </w:tcPr>
          <w:p w14:paraId="18315527" w14:textId="77777777" w:rsidR="0098091C" w:rsidRPr="004D22A8" w:rsidRDefault="0098091C" w:rsidP="003455FC">
            <w:pPr>
              <w:rPr>
                <w:rFonts w:asciiTheme="minorHAnsi" w:eastAsia="Arial" w:hAnsiTheme="minorHAnsi" w:cs="Arial"/>
                <w:sz w:val="22"/>
                <w:szCs w:val="22"/>
              </w:rPr>
            </w:pPr>
            <w:r w:rsidRPr="004D22A8">
              <w:rPr>
                <w:rFonts w:asciiTheme="minorHAnsi" w:eastAsia="Arial" w:hAnsiTheme="minorHAnsi" w:cs="Arial"/>
                <w:sz w:val="22"/>
                <w:szCs w:val="22"/>
              </w:rPr>
              <w:t>50</w:t>
            </w:r>
          </w:p>
        </w:tc>
      </w:tr>
    </w:tbl>
    <w:p w14:paraId="376C4012" w14:textId="77777777" w:rsidR="0098091C" w:rsidRDefault="0098091C" w:rsidP="0098091C">
      <w:pPr>
        <w:ind w:left="505"/>
        <w:jc w:val="both"/>
        <w:rPr>
          <w:rFonts w:ascii="Calibri" w:eastAsia="Calibri" w:hAnsi="Calibri" w:cs="Calibri"/>
        </w:rPr>
      </w:pPr>
    </w:p>
    <w:p w14:paraId="19015B8C" w14:textId="77777777" w:rsidR="000C140F" w:rsidRDefault="000C140F" w:rsidP="0098091C">
      <w:pPr>
        <w:ind w:left="505"/>
        <w:jc w:val="both"/>
        <w:rPr>
          <w:rFonts w:ascii="Calibri" w:eastAsia="Calibri" w:hAnsi="Calibri" w:cs="Calibri"/>
        </w:rPr>
      </w:pPr>
    </w:p>
    <w:p w14:paraId="6421B9E3" w14:textId="77777777" w:rsidR="000C140F" w:rsidRDefault="000C140F" w:rsidP="0098091C">
      <w:pPr>
        <w:ind w:left="505"/>
        <w:jc w:val="both"/>
        <w:rPr>
          <w:rFonts w:ascii="Calibri" w:eastAsia="Calibri" w:hAnsi="Calibri" w:cs="Calibri"/>
        </w:rPr>
      </w:pPr>
    </w:p>
    <w:p w14:paraId="7CE523DC" w14:textId="77777777" w:rsidR="000C140F" w:rsidRDefault="000C140F" w:rsidP="0098091C">
      <w:pPr>
        <w:ind w:left="505"/>
        <w:jc w:val="both"/>
        <w:rPr>
          <w:rFonts w:ascii="Calibri" w:eastAsia="Calibri" w:hAnsi="Calibri" w:cs="Calibri"/>
        </w:rPr>
      </w:pPr>
    </w:p>
    <w:p w14:paraId="4EE2D212" w14:textId="77777777" w:rsidR="0098091C" w:rsidRDefault="0098091C" w:rsidP="0098091C">
      <w:pPr>
        <w:ind w:left="505"/>
        <w:jc w:val="both"/>
        <w:rPr>
          <w:rFonts w:ascii="Calibri" w:eastAsia="Calibri" w:hAnsi="Calibri" w:cs="Calibri"/>
        </w:rPr>
      </w:pPr>
      <w:r>
        <w:rPr>
          <w:rFonts w:ascii="Calibri" w:eastAsia="Calibri" w:hAnsi="Calibri" w:cs="Calibri"/>
        </w:rPr>
        <w:t xml:space="preserve">                                      </w:t>
      </w:r>
    </w:p>
    <w:p w14:paraId="6EA1ED14" w14:textId="77777777" w:rsidR="0098091C" w:rsidRPr="000C140F" w:rsidRDefault="0098091C" w:rsidP="0098091C">
      <w:pPr>
        <w:ind w:left="505"/>
        <w:jc w:val="both"/>
        <w:rPr>
          <w:rFonts w:ascii="Calibri" w:eastAsia="Calibri" w:hAnsi="Calibri" w:cs="Calibri"/>
          <w:sz w:val="22"/>
        </w:rPr>
      </w:pPr>
      <w:r w:rsidRPr="000C140F">
        <w:rPr>
          <w:rFonts w:ascii="Calibri" w:eastAsia="Calibri" w:hAnsi="Calibri" w:cs="Calibri"/>
          <w:sz w:val="22"/>
        </w:rPr>
        <w:lastRenderedPageBreak/>
        <w:t xml:space="preserve">For the Steel Structure the following AS Standards are to be adopted in general.  The works shall be in accordance with the following: </w:t>
      </w:r>
    </w:p>
    <w:p w14:paraId="0DB86A48" w14:textId="77777777" w:rsidR="003455FC" w:rsidRDefault="003455FC" w:rsidP="0098091C">
      <w:pPr>
        <w:ind w:left="505"/>
        <w:jc w:val="both"/>
        <w:rPr>
          <w:rFonts w:ascii="Calibri" w:eastAsia="Calibri" w:hAnsi="Calibri" w:cs="Calibri"/>
        </w:rPr>
      </w:pPr>
    </w:p>
    <w:tbl>
      <w:tblPr>
        <w:tblStyle w:val="TableGrid"/>
        <w:tblW w:w="0" w:type="auto"/>
        <w:jc w:val="center"/>
        <w:tblLook w:val="04A0" w:firstRow="1" w:lastRow="0" w:firstColumn="1" w:lastColumn="0" w:noHBand="0" w:noVBand="1"/>
      </w:tblPr>
      <w:tblGrid>
        <w:gridCol w:w="993"/>
        <w:gridCol w:w="8079"/>
      </w:tblGrid>
      <w:tr w:rsidR="003455FC" w:rsidRPr="002330A5" w14:paraId="2F757C9B" w14:textId="77777777" w:rsidTr="003455FC">
        <w:trPr>
          <w:jc w:val="center"/>
        </w:trPr>
        <w:tc>
          <w:tcPr>
            <w:tcW w:w="993" w:type="dxa"/>
          </w:tcPr>
          <w:p w14:paraId="7090C3CC" w14:textId="77777777" w:rsidR="003455FC" w:rsidRPr="00405BF0" w:rsidRDefault="003455FC" w:rsidP="003455FC">
            <w:pPr>
              <w:pStyle w:val="nORMALMOD"/>
              <w:ind w:left="0"/>
              <w:rPr>
                <w:spacing w:val="-3"/>
                <w:lang w:val="en-AU"/>
              </w:rPr>
            </w:pPr>
            <w:r w:rsidRPr="00405BF0">
              <w:rPr>
                <w:spacing w:val="-3"/>
                <w:lang w:val="en-AU"/>
              </w:rPr>
              <w:t>AS 1559</w:t>
            </w:r>
          </w:p>
        </w:tc>
        <w:tc>
          <w:tcPr>
            <w:tcW w:w="8079" w:type="dxa"/>
          </w:tcPr>
          <w:p w14:paraId="7CB46437" w14:textId="77777777" w:rsidR="003455FC" w:rsidRPr="00405BF0" w:rsidRDefault="003455FC" w:rsidP="003455FC">
            <w:pPr>
              <w:pStyle w:val="nORMALMOD"/>
              <w:ind w:left="0"/>
              <w:rPr>
                <w:spacing w:val="-3"/>
                <w:lang w:val="en-AU"/>
              </w:rPr>
            </w:pPr>
            <w:r w:rsidRPr="00405BF0">
              <w:rPr>
                <w:spacing w:val="-3"/>
                <w:lang w:val="en-AU"/>
              </w:rPr>
              <w:t>Hot - Dip galvanized steel bolts with associated nuts and washers for tower construction</w:t>
            </w:r>
          </w:p>
        </w:tc>
      </w:tr>
      <w:tr w:rsidR="003455FC" w:rsidRPr="002330A5" w14:paraId="06D6FE04" w14:textId="77777777" w:rsidTr="003455FC">
        <w:trPr>
          <w:jc w:val="center"/>
        </w:trPr>
        <w:tc>
          <w:tcPr>
            <w:tcW w:w="993" w:type="dxa"/>
          </w:tcPr>
          <w:p w14:paraId="493A0C11" w14:textId="77777777" w:rsidR="003455FC" w:rsidRPr="00405BF0" w:rsidRDefault="003455FC" w:rsidP="003455FC">
            <w:pPr>
              <w:pStyle w:val="nORMALMOD"/>
              <w:ind w:left="0"/>
              <w:rPr>
                <w:spacing w:val="-3"/>
                <w:lang w:val="en-AU"/>
              </w:rPr>
            </w:pPr>
            <w:r w:rsidRPr="00405BF0">
              <w:rPr>
                <w:spacing w:val="-3"/>
                <w:lang w:val="en-AU"/>
              </w:rPr>
              <w:t>AS 1252</w:t>
            </w:r>
          </w:p>
        </w:tc>
        <w:tc>
          <w:tcPr>
            <w:tcW w:w="8079" w:type="dxa"/>
          </w:tcPr>
          <w:p w14:paraId="52EDC623" w14:textId="77777777" w:rsidR="003455FC" w:rsidRPr="00405BF0" w:rsidRDefault="003455FC" w:rsidP="003455FC">
            <w:pPr>
              <w:pStyle w:val="nORMALMOD"/>
              <w:ind w:left="0"/>
              <w:rPr>
                <w:spacing w:val="-3"/>
                <w:lang w:val="en-AU"/>
              </w:rPr>
            </w:pPr>
            <w:r w:rsidRPr="00405BF0">
              <w:rPr>
                <w:spacing w:val="-3"/>
                <w:lang w:val="en-AU"/>
              </w:rPr>
              <w:t xml:space="preserve">High strength steel bolts with associated nuts and washers for structural engineering </w:t>
            </w:r>
          </w:p>
        </w:tc>
      </w:tr>
      <w:tr w:rsidR="003455FC" w:rsidRPr="002330A5" w14:paraId="0C8D9543" w14:textId="77777777" w:rsidTr="003455FC">
        <w:trPr>
          <w:jc w:val="center"/>
        </w:trPr>
        <w:tc>
          <w:tcPr>
            <w:tcW w:w="993" w:type="dxa"/>
          </w:tcPr>
          <w:p w14:paraId="00DB9601" w14:textId="77777777" w:rsidR="003455FC" w:rsidRPr="00405BF0" w:rsidRDefault="003455FC" w:rsidP="003455FC">
            <w:pPr>
              <w:pStyle w:val="nORMALMOD"/>
              <w:ind w:left="0"/>
              <w:rPr>
                <w:spacing w:val="-3"/>
                <w:lang w:val="en-AU"/>
              </w:rPr>
            </w:pPr>
            <w:r w:rsidRPr="00405BF0">
              <w:rPr>
                <w:spacing w:val="-3"/>
                <w:lang w:val="en-AU"/>
              </w:rPr>
              <w:t xml:space="preserve">AS 1627 </w:t>
            </w:r>
          </w:p>
        </w:tc>
        <w:tc>
          <w:tcPr>
            <w:tcW w:w="8079" w:type="dxa"/>
          </w:tcPr>
          <w:p w14:paraId="031660D6" w14:textId="77777777" w:rsidR="003455FC" w:rsidRPr="00405BF0" w:rsidRDefault="003455FC" w:rsidP="003455FC">
            <w:pPr>
              <w:pStyle w:val="nORMALMOD"/>
              <w:ind w:left="0"/>
              <w:rPr>
                <w:spacing w:val="-3"/>
                <w:lang w:val="en-AU"/>
              </w:rPr>
            </w:pPr>
            <w:r w:rsidRPr="00405BF0">
              <w:rPr>
                <w:spacing w:val="-3"/>
                <w:lang w:val="en-AU"/>
              </w:rPr>
              <w:t xml:space="preserve">Metal Finishing – preparation and treatment of surfaces </w:t>
            </w:r>
          </w:p>
        </w:tc>
      </w:tr>
      <w:tr w:rsidR="003455FC" w:rsidRPr="002330A5" w14:paraId="6874DC66" w14:textId="77777777" w:rsidTr="003455FC">
        <w:trPr>
          <w:jc w:val="center"/>
        </w:trPr>
        <w:tc>
          <w:tcPr>
            <w:tcW w:w="993" w:type="dxa"/>
          </w:tcPr>
          <w:p w14:paraId="2EA3EE10" w14:textId="77777777" w:rsidR="003455FC" w:rsidRPr="00405BF0" w:rsidRDefault="003455FC" w:rsidP="003455FC">
            <w:pPr>
              <w:pStyle w:val="nORMALMOD"/>
              <w:ind w:left="0"/>
              <w:rPr>
                <w:spacing w:val="-3"/>
                <w:lang w:val="en-AU"/>
              </w:rPr>
            </w:pPr>
            <w:r w:rsidRPr="00405BF0">
              <w:rPr>
                <w:spacing w:val="-3"/>
                <w:lang w:val="en-AU"/>
              </w:rPr>
              <w:t>AS 1796</w:t>
            </w:r>
          </w:p>
        </w:tc>
        <w:tc>
          <w:tcPr>
            <w:tcW w:w="8079" w:type="dxa"/>
          </w:tcPr>
          <w:p w14:paraId="61F0A849" w14:textId="77777777" w:rsidR="003455FC" w:rsidRPr="00405BF0" w:rsidRDefault="003455FC" w:rsidP="003455FC">
            <w:pPr>
              <w:pStyle w:val="nORMALMOD"/>
              <w:ind w:left="0"/>
              <w:rPr>
                <w:spacing w:val="-3"/>
                <w:lang w:val="en-AU"/>
              </w:rPr>
            </w:pPr>
            <w:r w:rsidRPr="00405BF0">
              <w:rPr>
                <w:spacing w:val="-3"/>
                <w:lang w:val="en-AU"/>
              </w:rPr>
              <w:t xml:space="preserve">Certification of welders and welding supervisors </w:t>
            </w:r>
          </w:p>
        </w:tc>
      </w:tr>
      <w:tr w:rsidR="003455FC" w:rsidRPr="002330A5" w14:paraId="10933292" w14:textId="77777777" w:rsidTr="003455FC">
        <w:trPr>
          <w:jc w:val="center"/>
        </w:trPr>
        <w:tc>
          <w:tcPr>
            <w:tcW w:w="993" w:type="dxa"/>
          </w:tcPr>
          <w:p w14:paraId="663813C3" w14:textId="77777777" w:rsidR="003455FC" w:rsidRPr="00405BF0" w:rsidRDefault="003455FC" w:rsidP="003455FC">
            <w:pPr>
              <w:pStyle w:val="nORMALMOD"/>
              <w:ind w:left="0"/>
              <w:rPr>
                <w:spacing w:val="-3"/>
                <w:lang w:val="en-AU"/>
              </w:rPr>
            </w:pPr>
            <w:r w:rsidRPr="00405BF0">
              <w:rPr>
                <w:spacing w:val="-3"/>
                <w:lang w:val="en-AU"/>
              </w:rPr>
              <w:t>AS 2214</w:t>
            </w:r>
          </w:p>
        </w:tc>
        <w:tc>
          <w:tcPr>
            <w:tcW w:w="8079" w:type="dxa"/>
          </w:tcPr>
          <w:p w14:paraId="105B1076" w14:textId="77777777" w:rsidR="003455FC" w:rsidRPr="00405BF0" w:rsidRDefault="003455FC" w:rsidP="003455FC">
            <w:pPr>
              <w:pStyle w:val="nORMALMOD"/>
              <w:ind w:left="0"/>
              <w:rPr>
                <w:spacing w:val="-3"/>
                <w:lang w:val="en-AU"/>
              </w:rPr>
            </w:pPr>
            <w:r w:rsidRPr="00405BF0">
              <w:rPr>
                <w:spacing w:val="-3"/>
                <w:lang w:val="en-AU"/>
              </w:rPr>
              <w:t xml:space="preserve">Certification of welding supervisors – structural steel welding </w:t>
            </w:r>
          </w:p>
        </w:tc>
      </w:tr>
      <w:tr w:rsidR="003455FC" w:rsidRPr="002330A5" w14:paraId="50CEE7ED" w14:textId="77777777" w:rsidTr="003455FC">
        <w:trPr>
          <w:jc w:val="center"/>
        </w:trPr>
        <w:tc>
          <w:tcPr>
            <w:tcW w:w="993" w:type="dxa"/>
          </w:tcPr>
          <w:p w14:paraId="7A07CB40" w14:textId="77777777" w:rsidR="003455FC" w:rsidRPr="00405BF0" w:rsidRDefault="003455FC" w:rsidP="003455FC">
            <w:pPr>
              <w:pStyle w:val="nORMALMOD"/>
              <w:ind w:left="0"/>
              <w:rPr>
                <w:spacing w:val="-3"/>
                <w:lang w:val="en-AU"/>
              </w:rPr>
            </w:pPr>
            <w:r w:rsidRPr="00405BF0">
              <w:rPr>
                <w:spacing w:val="-3"/>
                <w:lang w:val="en-AU"/>
              </w:rPr>
              <w:t xml:space="preserve">AS 2312 </w:t>
            </w:r>
          </w:p>
        </w:tc>
        <w:tc>
          <w:tcPr>
            <w:tcW w:w="8079" w:type="dxa"/>
          </w:tcPr>
          <w:p w14:paraId="180D49A4" w14:textId="77777777" w:rsidR="003455FC" w:rsidRPr="00405BF0" w:rsidRDefault="003455FC" w:rsidP="003455FC">
            <w:pPr>
              <w:pStyle w:val="nORMALMOD"/>
              <w:ind w:left="0"/>
              <w:rPr>
                <w:spacing w:val="-3"/>
                <w:lang w:val="en-AU"/>
              </w:rPr>
            </w:pPr>
            <w:r w:rsidRPr="00405BF0">
              <w:rPr>
                <w:spacing w:val="-3"/>
                <w:lang w:val="en-AU"/>
              </w:rPr>
              <w:t xml:space="preserve">Guide to the protection of structural steel against atmospheric corrosion by use of protective coating </w:t>
            </w:r>
          </w:p>
        </w:tc>
      </w:tr>
      <w:tr w:rsidR="003455FC" w:rsidRPr="002330A5" w14:paraId="1C10B34E" w14:textId="77777777" w:rsidTr="003455FC">
        <w:trPr>
          <w:jc w:val="center"/>
        </w:trPr>
        <w:tc>
          <w:tcPr>
            <w:tcW w:w="993" w:type="dxa"/>
          </w:tcPr>
          <w:p w14:paraId="2CA456A6" w14:textId="77777777" w:rsidR="003455FC" w:rsidRPr="00405BF0" w:rsidRDefault="003455FC" w:rsidP="003455FC">
            <w:pPr>
              <w:pStyle w:val="nORMALMOD"/>
              <w:ind w:left="0"/>
              <w:rPr>
                <w:spacing w:val="-3"/>
                <w:lang w:val="en-AU"/>
              </w:rPr>
            </w:pPr>
            <w:r w:rsidRPr="00405BF0">
              <w:rPr>
                <w:spacing w:val="-3"/>
                <w:lang w:val="en-AU"/>
              </w:rPr>
              <w:t>AS 4100</w:t>
            </w:r>
          </w:p>
        </w:tc>
        <w:tc>
          <w:tcPr>
            <w:tcW w:w="8079" w:type="dxa"/>
          </w:tcPr>
          <w:p w14:paraId="379CF932" w14:textId="77777777" w:rsidR="003455FC" w:rsidRPr="00405BF0" w:rsidRDefault="003455FC" w:rsidP="003455FC">
            <w:pPr>
              <w:pStyle w:val="nORMALMOD"/>
              <w:ind w:left="0"/>
              <w:rPr>
                <w:spacing w:val="-3"/>
                <w:lang w:val="en-AU"/>
              </w:rPr>
            </w:pPr>
            <w:r w:rsidRPr="00405BF0">
              <w:rPr>
                <w:spacing w:val="-3"/>
                <w:lang w:val="en-AU"/>
              </w:rPr>
              <w:t>Steel structures</w:t>
            </w:r>
          </w:p>
        </w:tc>
      </w:tr>
      <w:tr w:rsidR="003455FC" w:rsidRPr="002330A5" w14:paraId="1B3D8F13" w14:textId="77777777" w:rsidTr="003455FC">
        <w:trPr>
          <w:jc w:val="center"/>
        </w:trPr>
        <w:tc>
          <w:tcPr>
            <w:tcW w:w="993" w:type="dxa"/>
          </w:tcPr>
          <w:p w14:paraId="47BB7D65" w14:textId="77777777" w:rsidR="003455FC" w:rsidRPr="00405BF0" w:rsidRDefault="003455FC" w:rsidP="003455FC">
            <w:pPr>
              <w:pStyle w:val="nORMALMOD"/>
              <w:ind w:left="0"/>
              <w:rPr>
                <w:spacing w:val="-3"/>
                <w:lang w:val="en-AU"/>
              </w:rPr>
            </w:pPr>
            <w:r w:rsidRPr="00405BF0">
              <w:rPr>
                <w:spacing w:val="-3"/>
                <w:lang w:val="en-AU"/>
              </w:rPr>
              <w:t>AS 4860</w:t>
            </w:r>
          </w:p>
        </w:tc>
        <w:tc>
          <w:tcPr>
            <w:tcW w:w="8079" w:type="dxa"/>
          </w:tcPr>
          <w:p w14:paraId="7EC65F28" w14:textId="77777777" w:rsidR="003455FC" w:rsidRPr="00405BF0" w:rsidRDefault="003455FC" w:rsidP="003455FC">
            <w:pPr>
              <w:pStyle w:val="nORMALMOD"/>
              <w:ind w:left="0"/>
              <w:rPr>
                <w:spacing w:val="-3"/>
                <w:lang w:val="en-AU"/>
              </w:rPr>
            </w:pPr>
            <w:r w:rsidRPr="00405BF0">
              <w:rPr>
                <w:spacing w:val="-3"/>
                <w:lang w:val="en-AU"/>
              </w:rPr>
              <w:t xml:space="preserve">Hot – dipped galvanised (zinc) coatings on fabricated ferrous articles </w:t>
            </w:r>
          </w:p>
        </w:tc>
      </w:tr>
      <w:tr w:rsidR="003455FC" w14:paraId="6305D241" w14:textId="77777777" w:rsidTr="003455FC">
        <w:trPr>
          <w:jc w:val="center"/>
        </w:trPr>
        <w:tc>
          <w:tcPr>
            <w:tcW w:w="993" w:type="dxa"/>
          </w:tcPr>
          <w:p w14:paraId="23A68407" w14:textId="77777777" w:rsidR="003455FC" w:rsidRPr="00405BF0" w:rsidRDefault="003455FC" w:rsidP="003455FC">
            <w:pPr>
              <w:pStyle w:val="nORMALMOD"/>
              <w:ind w:left="0"/>
              <w:rPr>
                <w:spacing w:val="-3"/>
                <w:lang w:val="en-AU"/>
              </w:rPr>
            </w:pPr>
            <w:r w:rsidRPr="00405BF0">
              <w:rPr>
                <w:spacing w:val="-3"/>
                <w:lang w:val="en-AU"/>
              </w:rPr>
              <w:t xml:space="preserve">ASTM </w:t>
            </w:r>
          </w:p>
        </w:tc>
        <w:tc>
          <w:tcPr>
            <w:tcW w:w="8079" w:type="dxa"/>
          </w:tcPr>
          <w:p w14:paraId="4623B5E4" w14:textId="77777777" w:rsidR="003455FC" w:rsidRPr="00405BF0" w:rsidRDefault="003455FC" w:rsidP="003455FC">
            <w:pPr>
              <w:pStyle w:val="nORMALMOD"/>
              <w:ind w:left="0"/>
              <w:rPr>
                <w:spacing w:val="-3"/>
                <w:lang w:val="en-AU"/>
              </w:rPr>
            </w:pPr>
            <w:r w:rsidRPr="00405BF0">
              <w:rPr>
                <w:spacing w:val="-3"/>
                <w:lang w:val="en-AU"/>
              </w:rPr>
              <w:t xml:space="preserve">Standard specification for zinc (Hot-Dip Galvanizing) Coatings on iron and steel products </w:t>
            </w:r>
          </w:p>
        </w:tc>
      </w:tr>
      <w:tr w:rsidR="003455FC" w14:paraId="61BD5214" w14:textId="77777777" w:rsidTr="003455FC">
        <w:trPr>
          <w:jc w:val="center"/>
        </w:trPr>
        <w:tc>
          <w:tcPr>
            <w:tcW w:w="993" w:type="dxa"/>
          </w:tcPr>
          <w:p w14:paraId="715FED10" w14:textId="77777777" w:rsidR="003455FC" w:rsidRPr="00405BF0" w:rsidRDefault="003455FC" w:rsidP="003455FC">
            <w:pPr>
              <w:pStyle w:val="nORMALMOD"/>
              <w:ind w:left="0"/>
              <w:rPr>
                <w:spacing w:val="-3"/>
                <w:lang w:val="en-AU"/>
              </w:rPr>
            </w:pPr>
            <w:r w:rsidRPr="00405BF0">
              <w:rPr>
                <w:spacing w:val="-3"/>
                <w:lang w:val="en-AU"/>
              </w:rPr>
              <w:t xml:space="preserve">Welding </w:t>
            </w:r>
          </w:p>
        </w:tc>
        <w:tc>
          <w:tcPr>
            <w:tcW w:w="8079" w:type="dxa"/>
          </w:tcPr>
          <w:p w14:paraId="08167CC5" w14:textId="77777777" w:rsidR="003455FC" w:rsidRPr="00405BF0" w:rsidRDefault="003455FC" w:rsidP="003455FC">
            <w:pPr>
              <w:pStyle w:val="nORMALMOD"/>
              <w:ind w:left="0"/>
              <w:rPr>
                <w:spacing w:val="-3"/>
                <w:lang w:val="en-AU"/>
              </w:rPr>
            </w:pPr>
            <w:r w:rsidRPr="00405BF0">
              <w:rPr>
                <w:spacing w:val="-3"/>
                <w:lang w:val="en-AU"/>
              </w:rPr>
              <w:t xml:space="preserve">5mm FILLET UNO </w:t>
            </w:r>
          </w:p>
        </w:tc>
      </w:tr>
    </w:tbl>
    <w:p w14:paraId="76D1FAD5" w14:textId="77777777" w:rsidR="003455FC" w:rsidRPr="00D5435E" w:rsidRDefault="003455FC" w:rsidP="0098091C">
      <w:pPr>
        <w:ind w:left="505"/>
        <w:jc w:val="both"/>
        <w:rPr>
          <w:rFonts w:ascii="Calibri" w:eastAsia="Calibri" w:hAnsi="Calibri" w:cs="Calibri"/>
        </w:rPr>
      </w:pPr>
    </w:p>
    <w:p w14:paraId="57DE5911" w14:textId="77777777" w:rsidR="0098091C" w:rsidRPr="000C140F" w:rsidRDefault="0098091C" w:rsidP="003455FC">
      <w:pPr>
        <w:pStyle w:val="ListParagraph"/>
        <w:ind w:left="865"/>
        <w:jc w:val="both"/>
        <w:rPr>
          <w:rFonts w:ascii="Calibri" w:eastAsia="Calibri" w:hAnsi="Calibri" w:cs="Calibri"/>
          <w:sz w:val="22"/>
          <w:szCs w:val="20"/>
        </w:rPr>
      </w:pPr>
      <w:r w:rsidRPr="000C140F">
        <w:rPr>
          <w:rFonts w:ascii="Calibri" w:eastAsia="Calibri" w:hAnsi="Calibri" w:cs="Calibri"/>
          <w:sz w:val="22"/>
          <w:szCs w:val="20"/>
        </w:rPr>
        <w:t>The insulators shall have a bolted strain clamp which can hold and grip the overhead conductor placed over it.</w:t>
      </w:r>
    </w:p>
    <w:p w14:paraId="5EB5F46F" w14:textId="0791AC10" w:rsidR="003228F6" w:rsidRPr="000C140F" w:rsidRDefault="003228F6" w:rsidP="003228F6">
      <w:pPr>
        <w:spacing w:before="18" w:line="220" w:lineRule="exact"/>
        <w:rPr>
          <w:sz w:val="24"/>
          <w:szCs w:val="22"/>
        </w:rPr>
      </w:pPr>
    </w:p>
    <w:p w14:paraId="058963BA" w14:textId="77777777" w:rsidR="00405BF0" w:rsidRDefault="003228F6" w:rsidP="00405BF0">
      <w:pPr>
        <w:pStyle w:val="Heading2"/>
        <w:numPr>
          <w:ilvl w:val="1"/>
          <w:numId w:val="22"/>
        </w:numPr>
        <w:rPr>
          <w:rFonts w:eastAsia="Calibri"/>
        </w:rPr>
      </w:pPr>
      <w:bookmarkStart w:id="34" w:name="_Toc18667375"/>
      <w:r w:rsidRPr="003228F6">
        <w:rPr>
          <w:rFonts w:eastAsia="Calibri"/>
          <w:spacing w:val="1"/>
        </w:rPr>
        <w:t>M</w:t>
      </w:r>
      <w:r w:rsidRPr="003228F6">
        <w:rPr>
          <w:rFonts w:eastAsia="Calibri"/>
        </w:rPr>
        <w:t>I</w:t>
      </w:r>
      <w:r w:rsidRPr="003228F6">
        <w:rPr>
          <w:rFonts w:eastAsia="Calibri"/>
          <w:spacing w:val="-1"/>
        </w:rPr>
        <w:t>S</w:t>
      </w:r>
      <w:r w:rsidRPr="003228F6">
        <w:rPr>
          <w:rFonts w:eastAsia="Calibri"/>
        </w:rPr>
        <w:t>C</w:t>
      </w:r>
      <w:r w:rsidRPr="003228F6">
        <w:rPr>
          <w:rFonts w:eastAsia="Calibri"/>
          <w:spacing w:val="-1"/>
        </w:rPr>
        <w:t>E</w:t>
      </w:r>
      <w:r w:rsidRPr="003228F6">
        <w:rPr>
          <w:rFonts w:eastAsia="Calibri"/>
          <w:spacing w:val="2"/>
        </w:rPr>
        <w:t>L</w:t>
      </w:r>
      <w:r w:rsidRPr="003228F6">
        <w:rPr>
          <w:rFonts w:eastAsia="Calibri"/>
        </w:rPr>
        <w:t>L</w:t>
      </w:r>
      <w:r w:rsidRPr="003228F6">
        <w:rPr>
          <w:rFonts w:eastAsia="Calibri"/>
          <w:spacing w:val="-1"/>
        </w:rPr>
        <w:t>A</w:t>
      </w:r>
      <w:r w:rsidRPr="003228F6">
        <w:rPr>
          <w:rFonts w:eastAsia="Calibri"/>
          <w:spacing w:val="3"/>
        </w:rPr>
        <w:t>N</w:t>
      </w:r>
      <w:r w:rsidRPr="003228F6">
        <w:rPr>
          <w:rFonts w:eastAsia="Calibri"/>
          <w:spacing w:val="-1"/>
        </w:rPr>
        <w:t>E</w:t>
      </w:r>
      <w:r w:rsidRPr="003228F6">
        <w:rPr>
          <w:rFonts w:eastAsia="Calibri"/>
          <w:spacing w:val="2"/>
        </w:rPr>
        <w:t>O</w:t>
      </w:r>
      <w:r w:rsidRPr="003228F6">
        <w:rPr>
          <w:rFonts w:eastAsia="Calibri"/>
        </w:rPr>
        <w:t>US</w:t>
      </w:r>
      <w:r w:rsidRPr="003228F6">
        <w:rPr>
          <w:rFonts w:eastAsia="Calibri"/>
          <w:spacing w:val="-18"/>
        </w:rPr>
        <w:t xml:space="preserve"> </w:t>
      </w:r>
      <w:r w:rsidRPr="003228F6">
        <w:rPr>
          <w:rFonts w:eastAsia="Calibri"/>
          <w:spacing w:val="2"/>
        </w:rPr>
        <w:t>W</w:t>
      </w:r>
      <w:r w:rsidRPr="003228F6">
        <w:rPr>
          <w:rFonts w:eastAsia="Calibri"/>
        </w:rPr>
        <w:t>ORK</w:t>
      </w:r>
      <w:bookmarkEnd w:id="34"/>
      <w:r w:rsidRPr="003228F6">
        <w:rPr>
          <w:rFonts w:eastAsia="Calibri"/>
          <w:spacing w:val="-5"/>
        </w:rPr>
        <w:t xml:space="preserve"> </w:t>
      </w:r>
    </w:p>
    <w:p w14:paraId="056F415C" w14:textId="21043202" w:rsidR="003228F6" w:rsidRPr="000C140F" w:rsidRDefault="003228F6" w:rsidP="00405BF0">
      <w:pPr>
        <w:rPr>
          <w:rFonts w:ascii="Calibri" w:eastAsia="Calibri" w:hAnsi="Calibri" w:cs="Calibri"/>
          <w:sz w:val="22"/>
        </w:rPr>
      </w:pPr>
      <w:r w:rsidRPr="000C140F">
        <w:rPr>
          <w:rFonts w:ascii="Calibri" w:eastAsia="Calibri" w:hAnsi="Calibri" w:cs="Calibri"/>
          <w:sz w:val="22"/>
        </w:rPr>
        <w:t>Shall</w:t>
      </w:r>
      <w:r w:rsidRPr="000C140F">
        <w:rPr>
          <w:rFonts w:ascii="Calibri" w:eastAsia="Calibri" w:hAnsi="Calibri" w:cs="Calibri"/>
          <w:spacing w:val="-3"/>
          <w:sz w:val="22"/>
        </w:rPr>
        <w:t xml:space="preserve"> </w:t>
      </w:r>
      <w:r w:rsidRPr="000C140F">
        <w:rPr>
          <w:rFonts w:ascii="Calibri" w:eastAsia="Calibri" w:hAnsi="Calibri" w:cs="Calibri"/>
          <w:spacing w:val="1"/>
          <w:sz w:val="22"/>
        </w:rPr>
        <w:t>b</w:t>
      </w:r>
      <w:r w:rsidRPr="000C140F">
        <w:rPr>
          <w:rFonts w:ascii="Calibri" w:eastAsia="Calibri" w:hAnsi="Calibri" w:cs="Calibri"/>
          <w:sz w:val="22"/>
        </w:rPr>
        <w:t>e</w:t>
      </w:r>
      <w:r w:rsidRPr="000C140F">
        <w:rPr>
          <w:rFonts w:ascii="Calibri" w:eastAsia="Calibri" w:hAnsi="Calibri" w:cs="Calibri"/>
          <w:spacing w:val="-3"/>
          <w:sz w:val="22"/>
        </w:rPr>
        <w:t xml:space="preserve"> </w:t>
      </w:r>
      <w:r w:rsidRPr="000C140F">
        <w:rPr>
          <w:rFonts w:ascii="Calibri" w:eastAsia="Calibri" w:hAnsi="Calibri" w:cs="Calibri"/>
          <w:sz w:val="22"/>
        </w:rPr>
        <w:t>c</w:t>
      </w:r>
      <w:r w:rsidRPr="000C140F">
        <w:rPr>
          <w:rFonts w:ascii="Calibri" w:eastAsia="Calibri" w:hAnsi="Calibri" w:cs="Calibri"/>
          <w:spacing w:val="1"/>
          <w:sz w:val="22"/>
        </w:rPr>
        <w:t>a</w:t>
      </w:r>
      <w:r w:rsidRPr="000C140F">
        <w:rPr>
          <w:rFonts w:ascii="Calibri" w:eastAsia="Calibri" w:hAnsi="Calibri" w:cs="Calibri"/>
          <w:sz w:val="22"/>
        </w:rPr>
        <w:t>rried</w:t>
      </w:r>
      <w:r w:rsidRPr="000C140F">
        <w:rPr>
          <w:rFonts w:ascii="Calibri" w:eastAsia="Calibri" w:hAnsi="Calibri" w:cs="Calibri"/>
          <w:spacing w:val="-5"/>
          <w:sz w:val="22"/>
        </w:rPr>
        <w:t xml:space="preserve"> </w:t>
      </w:r>
      <w:r w:rsidRPr="000C140F">
        <w:rPr>
          <w:rFonts w:ascii="Calibri" w:eastAsia="Calibri" w:hAnsi="Calibri" w:cs="Calibri"/>
          <w:spacing w:val="1"/>
          <w:sz w:val="22"/>
        </w:rPr>
        <w:t>ou</w:t>
      </w:r>
      <w:r w:rsidRPr="000C140F">
        <w:rPr>
          <w:rFonts w:ascii="Calibri" w:eastAsia="Calibri" w:hAnsi="Calibri" w:cs="Calibri"/>
          <w:sz w:val="22"/>
        </w:rPr>
        <w:t>t</w:t>
      </w:r>
      <w:r w:rsidRPr="000C140F">
        <w:rPr>
          <w:rFonts w:ascii="Calibri" w:eastAsia="Calibri" w:hAnsi="Calibri" w:cs="Calibri"/>
          <w:spacing w:val="-2"/>
          <w:sz w:val="22"/>
        </w:rPr>
        <w:t xml:space="preserve"> </w:t>
      </w:r>
      <w:r w:rsidRPr="000C140F">
        <w:rPr>
          <w:rFonts w:ascii="Calibri" w:eastAsia="Calibri" w:hAnsi="Calibri" w:cs="Calibri"/>
          <w:sz w:val="22"/>
        </w:rPr>
        <w:t>accor</w:t>
      </w:r>
      <w:r w:rsidRPr="000C140F">
        <w:rPr>
          <w:rFonts w:ascii="Calibri" w:eastAsia="Calibri" w:hAnsi="Calibri" w:cs="Calibri"/>
          <w:spacing w:val="1"/>
          <w:sz w:val="22"/>
        </w:rPr>
        <w:t>d</w:t>
      </w:r>
      <w:r w:rsidRPr="000C140F">
        <w:rPr>
          <w:rFonts w:ascii="Calibri" w:eastAsia="Calibri" w:hAnsi="Calibri" w:cs="Calibri"/>
          <w:sz w:val="22"/>
        </w:rPr>
        <w:t>i</w:t>
      </w:r>
      <w:r w:rsidRPr="000C140F">
        <w:rPr>
          <w:rFonts w:ascii="Calibri" w:eastAsia="Calibri" w:hAnsi="Calibri" w:cs="Calibri"/>
          <w:spacing w:val="1"/>
          <w:sz w:val="22"/>
        </w:rPr>
        <w:t>n</w:t>
      </w:r>
      <w:r w:rsidRPr="000C140F">
        <w:rPr>
          <w:rFonts w:ascii="Calibri" w:eastAsia="Calibri" w:hAnsi="Calibri" w:cs="Calibri"/>
          <w:sz w:val="22"/>
        </w:rPr>
        <w:t>g</w:t>
      </w:r>
      <w:r w:rsidRPr="000C140F">
        <w:rPr>
          <w:rFonts w:ascii="Calibri" w:eastAsia="Calibri" w:hAnsi="Calibri" w:cs="Calibri"/>
          <w:spacing w:val="-8"/>
          <w:sz w:val="22"/>
        </w:rPr>
        <w:t xml:space="preserve"> </w:t>
      </w:r>
      <w:r w:rsidRPr="000C140F">
        <w:rPr>
          <w:rFonts w:ascii="Calibri" w:eastAsia="Calibri" w:hAnsi="Calibri" w:cs="Calibri"/>
          <w:spacing w:val="1"/>
          <w:sz w:val="22"/>
        </w:rPr>
        <w:t>t</w:t>
      </w:r>
      <w:r w:rsidRPr="000C140F">
        <w:rPr>
          <w:rFonts w:ascii="Calibri" w:eastAsia="Calibri" w:hAnsi="Calibri" w:cs="Calibri"/>
          <w:sz w:val="22"/>
        </w:rPr>
        <w:t>o</w:t>
      </w:r>
      <w:r w:rsidRPr="000C140F">
        <w:rPr>
          <w:rFonts w:ascii="Calibri" w:eastAsia="Calibri" w:hAnsi="Calibri" w:cs="Calibri"/>
          <w:spacing w:val="-2"/>
          <w:sz w:val="22"/>
        </w:rPr>
        <w:t xml:space="preserve"> </w:t>
      </w:r>
      <w:r w:rsidRPr="000C140F">
        <w:rPr>
          <w:rFonts w:ascii="Calibri" w:eastAsia="Calibri" w:hAnsi="Calibri" w:cs="Calibri"/>
          <w:spacing w:val="1"/>
          <w:sz w:val="22"/>
        </w:rPr>
        <w:t>th</w:t>
      </w:r>
      <w:r w:rsidRPr="000C140F">
        <w:rPr>
          <w:rFonts w:ascii="Calibri" w:eastAsia="Calibri" w:hAnsi="Calibri" w:cs="Calibri"/>
          <w:sz w:val="22"/>
        </w:rPr>
        <w:t>e</w:t>
      </w:r>
      <w:r w:rsidRPr="000C140F">
        <w:rPr>
          <w:rFonts w:ascii="Calibri" w:eastAsia="Calibri" w:hAnsi="Calibri" w:cs="Calibri"/>
          <w:spacing w:val="-4"/>
          <w:sz w:val="22"/>
        </w:rPr>
        <w:t xml:space="preserve"> </w:t>
      </w:r>
      <w:r w:rsidRPr="000C140F">
        <w:rPr>
          <w:rFonts w:ascii="Calibri" w:eastAsia="Calibri" w:hAnsi="Calibri" w:cs="Calibri"/>
          <w:sz w:val="22"/>
        </w:rPr>
        <w:t>r</w:t>
      </w:r>
      <w:r w:rsidRPr="000C140F">
        <w:rPr>
          <w:rFonts w:ascii="Calibri" w:eastAsia="Calibri" w:hAnsi="Calibri" w:cs="Calibri"/>
          <w:spacing w:val="-1"/>
          <w:sz w:val="22"/>
        </w:rPr>
        <w:t>e</w:t>
      </w:r>
      <w:r w:rsidRPr="000C140F">
        <w:rPr>
          <w:rFonts w:ascii="Calibri" w:eastAsia="Calibri" w:hAnsi="Calibri" w:cs="Calibri"/>
          <w:sz w:val="22"/>
        </w:rPr>
        <w:t>l</w:t>
      </w:r>
      <w:r w:rsidRPr="000C140F">
        <w:rPr>
          <w:rFonts w:ascii="Calibri" w:eastAsia="Calibri" w:hAnsi="Calibri" w:cs="Calibri"/>
          <w:spacing w:val="1"/>
          <w:sz w:val="22"/>
        </w:rPr>
        <w:t>e</w:t>
      </w:r>
      <w:r w:rsidRPr="000C140F">
        <w:rPr>
          <w:rFonts w:ascii="Calibri" w:eastAsia="Calibri" w:hAnsi="Calibri" w:cs="Calibri"/>
          <w:spacing w:val="-1"/>
          <w:sz w:val="22"/>
        </w:rPr>
        <w:t>v</w:t>
      </w:r>
      <w:r w:rsidRPr="000C140F">
        <w:rPr>
          <w:rFonts w:ascii="Calibri" w:eastAsia="Calibri" w:hAnsi="Calibri" w:cs="Calibri"/>
          <w:sz w:val="22"/>
        </w:rPr>
        <w:t>a</w:t>
      </w:r>
      <w:r w:rsidRPr="000C140F">
        <w:rPr>
          <w:rFonts w:ascii="Calibri" w:eastAsia="Calibri" w:hAnsi="Calibri" w:cs="Calibri"/>
          <w:spacing w:val="1"/>
          <w:sz w:val="22"/>
        </w:rPr>
        <w:t>n</w:t>
      </w:r>
      <w:r w:rsidRPr="000C140F">
        <w:rPr>
          <w:rFonts w:ascii="Calibri" w:eastAsia="Calibri" w:hAnsi="Calibri" w:cs="Calibri"/>
          <w:sz w:val="22"/>
        </w:rPr>
        <w:t>t</w:t>
      </w:r>
      <w:r w:rsidRPr="000C140F">
        <w:rPr>
          <w:rFonts w:ascii="Calibri" w:eastAsia="Calibri" w:hAnsi="Calibri" w:cs="Calibri"/>
          <w:spacing w:val="-6"/>
          <w:sz w:val="22"/>
        </w:rPr>
        <w:t xml:space="preserve"> </w:t>
      </w:r>
      <w:r w:rsidRPr="000C140F">
        <w:rPr>
          <w:rFonts w:ascii="Calibri" w:eastAsia="Calibri" w:hAnsi="Calibri" w:cs="Calibri"/>
          <w:sz w:val="22"/>
        </w:rPr>
        <w:t>cla</w:t>
      </w:r>
      <w:r w:rsidRPr="000C140F">
        <w:rPr>
          <w:rFonts w:ascii="Calibri" w:eastAsia="Calibri" w:hAnsi="Calibri" w:cs="Calibri"/>
          <w:spacing w:val="1"/>
          <w:sz w:val="22"/>
        </w:rPr>
        <w:t>u</w:t>
      </w:r>
      <w:r w:rsidRPr="000C140F">
        <w:rPr>
          <w:rFonts w:ascii="Calibri" w:eastAsia="Calibri" w:hAnsi="Calibri" w:cs="Calibri"/>
          <w:spacing w:val="-1"/>
          <w:sz w:val="22"/>
        </w:rPr>
        <w:t>s</w:t>
      </w:r>
      <w:r w:rsidRPr="000C140F">
        <w:rPr>
          <w:rFonts w:ascii="Calibri" w:eastAsia="Calibri" w:hAnsi="Calibri" w:cs="Calibri"/>
          <w:sz w:val="22"/>
        </w:rPr>
        <w:t>e</w:t>
      </w:r>
      <w:r w:rsidRPr="000C140F">
        <w:rPr>
          <w:rFonts w:ascii="Calibri" w:eastAsia="Calibri" w:hAnsi="Calibri" w:cs="Calibri"/>
          <w:spacing w:val="-6"/>
          <w:sz w:val="22"/>
        </w:rPr>
        <w:t xml:space="preserve"> </w:t>
      </w:r>
      <w:r w:rsidRPr="000C140F">
        <w:rPr>
          <w:rFonts w:ascii="Calibri" w:eastAsia="Calibri" w:hAnsi="Calibri" w:cs="Calibri"/>
          <w:spacing w:val="3"/>
          <w:sz w:val="22"/>
        </w:rPr>
        <w:t>o</w:t>
      </w:r>
      <w:r w:rsidRPr="000C140F">
        <w:rPr>
          <w:rFonts w:ascii="Calibri" w:eastAsia="Calibri" w:hAnsi="Calibri" w:cs="Calibri"/>
          <w:sz w:val="22"/>
        </w:rPr>
        <w:t>f</w:t>
      </w:r>
      <w:r w:rsidRPr="000C140F">
        <w:rPr>
          <w:rFonts w:ascii="Calibri" w:eastAsia="Calibri" w:hAnsi="Calibri" w:cs="Calibri"/>
          <w:spacing w:val="-3"/>
          <w:sz w:val="22"/>
        </w:rPr>
        <w:t xml:space="preserve"> </w:t>
      </w:r>
      <w:r w:rsidRPr="000C140F">
        <w:rPr>
          <w:rFonts w:ascii="Calibri" w:eastAsia="Calibri" w:hAnsi="Calibri" w:cs="Calibri"/>
          <w:spacing w:val="1"/>
          <w:sz w:val="22"/>
        </w:rPr>
        <w:t>th</w:t>
      </w:r>
      <w:r w:rsidRPr="000C140F">
        <w:rPr>
          <w:rFonts w:ascii="Calibri" w:eastAsia="Calibri" w:hAnsi="Calibri" w:cs="Calibri"/>
          <w:sz w:val="22"/>
        </w:rPr>
        <w:t>is</w:t>
      </w:r>
      <w:r w:rsidRPr="000C140F">
        <w:rPr>
          <w:rFonts w:ascii="Calibri" w:eastAsia="Calibri" w:hAnsi="Calibri" w:cs="Calibri"/>
          <w:spacing w:val="-4"/>
          <w:sz w:val="22"/>
        </w:rPr>
        <w:t xml:space="preserve"> </w:t>
      </w:r>
      <w:r w:rsidRPr="000C140F">
        <w:rPr>
          <w:rFonts w:ascii="Calibri" w:eastAsia="Calibri" w:hAnsi="Calibri" w:cs="Calibri"/>
          <w:sz w:val="22"/>
        </w:rPr>
        <w:t>s</w:t>
      </w:r>
      <w:r w:rsidRPr="000C140F">
        <w:rPr>
          <w:rFonts w:ascii="Calibri" w:eastAsia="Calibri" w:hAnsi="Calibri" w:cs="Calibri"/>
          <w:spacing w:val="3"/>
          <w:sz w:val="22"/>
        </w:rPr>
        <w:t>p</w:t>
      </w:r>
      <w:r w:rsidRPr="000C140F">
        <w:rPr>
          <w:rFonts w:ascii="Calibri" w:eastAsia="Calibri" w:hAnsi="Calibri" w:cs="Calibri"/>
          <w:spacing w:val="-1"/>
          <w:sz w:val="22"/>
        </w:rPr>
        <w:t>e</w:t>
      </w:r>
      <w:r w:rsidRPr="000C140F">
        <w:rPr>
          <w:rFonts w:ascii="Calibri" w:eastAsia="Calibri" w:hAnsi="Calibri" w:cs="Calibri"/>
          <w:spacing w:val="2"/>
          <w:sz w:val="22"/>
        </w:rPr>
        <w:t>c</w:t>
      </w:r>
      <w:r w:rsidRPr="000C140F">
        <w:rPr>
          <w:rFonts w:ascii="Calibri" w:eastAsia="Calibri" w:hAnsi="Calibri" w:cs="Calibri"/>
          <w:sz w:val="22"/>
        </w:rPr>
        <w:t>i</w:t>
      </w:r>
      <w:r w:rsidRPr="000C140F">
        <w:rPr>
          <w:rFonts w:ascii="Calibri" w:eastAsia="Calibri" w:hAnsi="Calibri" w:cs="Calibri"/>
          <w:spacing w:val="-1"/>
          <w:sz w:val="22"/>
        </w:rPr>
        <w:t>f</w:t>
      </w:r>
      <w:r w:rsidRPr="000C140F">
        <w:rPr>
          <w:rFonts w:ascii="Calibri" w:eastAsia="Calibri" w:hAnsi="Calibri" w:cs="Calibri"/>
          <w:sz w:val="22"/>
        </w:rPr>
        <w:t>icati</w:t>
      </w:r>
      <w:r w:rsidRPr="000C140F">
        <w:rPr>
          <w:rFonts w:ascii="Calibri" w:eastAsia="Calibri" w:hAnsi="Calibri" w:cs="Calibri"/>
          <w:spacing w:val="1"/>
          <w:sz w:val="22"/>
        </w:rPr>
        <w:t>on</w:t>
      </w:r>
    </w:p>
    <w:p w14:paraId="4A030D6A" w14:textId="669E45DF" w:rsidR="003228F6" w:rsidRPr="003228F6" w:rsidRDefault="003228F6" w:rsidP="00405BF0">
      <w:pPr>
        <w:pStyle w:val="Heading2"/>
        <w:numPr>
          <w:ilvl w:val="1"/>
          <w:numId w:val="22"/>
        </w:numPr>
        <w:rPr>
          <w:rFonts w:eastAsia="Calibri"/>
        </w:rPr>
      </w:pPr>
      <w:bookmarkStart w:id="35" w:name="_Toc18667376"/>
      <w:r w:rsidRPr="003228F6">
        <w:rPr>
          <w:rFonts w:eastAsia="Calibri"/>
        </w:rPr>
        <w:t>E</w:t>
      </w:r>
      <w:r w:rsidRPr="003228F6">
        <w:rPr>
          <w:rFonts w:eastAsia="Calibri"/>
          <w:spacing w:val="1"/>
        </w:rPr>
        <w:t>A</w:t>
      </w:r>
      <w:r w:rsidRPr="003228F6">
        <w:rPr>
          <w:rFonts w:eastAsia="Calibri"/>
          <w:spacing w:val="-1"/>
        </w:rPr>
        <w:t>R</w:t>
      </w:r>
      <w:r w:rsidRPr="003228F6">
        <w:rPr>
          <w:rFonts w:eastAsia="Calibri"/>
          <w:spacing w:val="1"/>
        </w:rPr>
        <w:t>T</w:t>
      </w:r>
      <w:r w:rsidRPr="003228F6">
        <w:rPr>
          <w:rFonts w:eastAsia="Calibri"/>
        </w:rPr>
        <w:t>HI</w:t>
      </w:r>
      <w:r w:rsidRPr="003228F6">
        <w:rPr>
          <w:rFonts w:eastAsia="Calibri"/>
          <w:spacing w:val="1"/>
        </w:rPr>
        <w:t>N</w:t>
      </w:r>
      <w:r w:rsidRPr="003228F6">
        <w:rPr>
          <w:rFonts w:eastAsia="Calibri"/>
        </w:rPr>
        <w:t>G</w:t>
      </w:r>
      <w:r w:rsidRPr="003228F6">
        <w:rPr>
          <w:rFonts w:eastAsia="Calibri"/>
          <w:spacing w:val="-1"/>
        </w:rPr>
        <w:t xml:space="preserve"> </w:t>
      </w:r>
      <w:r w:rsidRPr="003228F6">
        <w:rPr>
          <w:rFonts w:eastAsia="Calibri"/>
        </w:rPr>
        <w:t>SY</w:t>
      </w:r>
      <w:r w:rsidRPr="003228F6">
        <w:rPr>
          <w:rFonts w:eastAsia="Calibri"/>
          <w:spacing w:val="-1"/>
        </w:rPr>
        <w:t>S</w:t>
      </w:r>
      <w:r w:rsidRPr="003228F6">
        <w:rPr>
          <w:rFonts w:eastAsia="Calibri"/>
          <w:spacing w:val="1"/>
        </w:rPr>
        <w:t>T</w:t>
      </w:r>
      <w:r w:rsidRPr="003228F6">
        <w:rPr>
          <w:rFonts w:eastAsia="Calibri"/>
        </w:rPr>
        <w:t>EMS</w:t>
      </w:r>
      <w:bookmarkEnd w:id="35"/>
    </w:p>
    <w:p w14:paraId="7226763E" w14:textId="77777777" w:rsidR="003228F6" w:rsidRPr="003228F6" w:rsidRDefault="003228F6" w:rsidP="003228F6">
      <w:pPr>
        <w:spacing w:before="5" w:line="100" w:lineRule="exact"/>
        <w:rPr>
          <w:sz w:val="10"/>
          <w:szCs w:val="10"/>
        </w:rPr>
      </w:pPr>
    </w:p>
    <w:p w14:paraId="48932774" w14:textId="60EB594C" w:rsidR="003228F6" w:rsidRPr="003F1D35" w:rsidRDefault="003F1D35" w:rsidP="00405BF0">
      <w:pPr>
        <w:pStyle w:val="Heading3"/>
        <w:numPr>
          <w:ilvl w:val="2"/>
          <w:numId w:val="22"/>
        </w:numPr>
        <w:ind w:left="1260"/>
        <w:rPr>
          <w:rFonts w:eastAsia="Calibri"/>
        </w:rPr>
      </w:pPr>
      <w:bookmarkStart w:id="36" w:name="_Toc18667377"/>
      <w:r w:rsidRPr="003F1D35">
        <w:rPr>
          <w:rFonts w:eastAsia="Calibri"/>
        </w:rPr>
        <w:t>GENERAL</w:t>
      </w:r>
      <w:bookmarkEnd w:id="36"/>
    </w:p>
    <w:p w14:paraId="505D5B97" w14:textId="77777777" w:rsidR="003228F6" w:rsidRPr="000C140F" w:rsidRDefault="0072247A" w:rsidP="00405BF0">
      <w:pPr>
        <w:tabs>
          <w:tab w:val="left" w:pos="1720"/>
        </w:tabs>
        <w:spacing w:before="96" w:line="274" w:lineRule="auto"/>
        <w:ind w:left="630" w:right="105"/>
        <w:jc w:val="both"/>
        <w:rPr>
          <w:rFonts w:ascii="Calibri" w:eastAsia="Calibri" w:hAnsi="Calibri" w:cs="Calibri"/>
          <w:sz w:val="22"/>
        </w:rPr>
      </w:pPr>
      <w:r w:rsidRPr="000C140F">
        <w:rPr>
          <w:rFonts w:ascii="Calibri" w:eastAsia="Calibri" w:hAnsi="Calibri" w:cs="Calibri"/>
          <w:sz w:val="22"/>
        </w:rPr>
        <w:t>T</w:t>
      </w:r>
      <w:r w:rsidR="003228F6" w:rsidRPr="000C140F">
        <w:rPr>
          <w:rFonts w:ascii="Calibri" w:eastAsia="Calibri" w:hAnsi="Calibri" w:cs="Calibri"/>
          <w:spacing w:val="1"/>
          <w:sz w:val="22"/>
        </w:rPr>
        <w:t>h</w:t>
      </w:r>
      <w:r w:rsidR="003228F6" w:rsidRPr="000C140F">
        <w:rPr>
          <w:rFonts w:ascii="Calibri" w:eastAsia="Calibri" w:hAnsi="Calibri" w:cs="Calibri"/>
          <w:sz w:val="22"/>
        </w:rPr>
        <w:t>e</w:t>
      </w:r>
      <w:r w:rsidR="003228F6" w:rsidRPr="000C140F">
        <w:rPr>
          <w:rFonts w:ascii="Calibri" w:eastAsia="Calibri" w:hAnsi="Calibri" w:cs="Calibri"/>
          <w:spacing w:val="-1"/>
          <w:sz w:val="22"/>
        </w:rPr>
        <w:t xml:space="preserve"> e</w:t>
      </w:r>
      <w:r w:rsidR="003228F6" w:rsidRPr="000C140F">
        <w:rPr>
          <w:rFonts w:ascii="Calibri" w:eastAsia="Calibri" w:hAnsi="Calibri" w:cs="Calibri"/>
          <w:sz w:val="22"/>
        </w:rPr>
        <w:t>art</w:t>
      </w:r>
      <w:r w:rsidR="003228F6" w:rsidRPr="000C140F">
        <w:rPr>
          <w:rFonts w:ascii="Calibri" w:eastAsia="Calibri" w:hAnsi="Calibri" w:cs="Calibri"/>
          <w:spacing w:val="1"/>
          <w:sz w:val="22"/>
        </w:rPr>
        <w:t>h</w:t>
      </w:r>
      <w:r w:rsidR="003228F6" w:rsidRPr="000C140F">
        <w:rPr>
          <w:rFonts w:ascii="Calibri" w:eastAsia="Calibri" w:hAnsi="Calibri" w:cs="Calibri"/>
          <w:sz w:val="22"/>
        </w:rPr>
        <w:t>i</w:t>
      </w:r>
      <w:r w:rsidR="003228F6" w:rsidRPr="000C140F">
        <w:rPr>
          <w:rFonts w:ascii="Calibri" w:eastAsia="Calibri" w:hAnsi="Calibri" w:cs="Calibri"/>
          <w:spacing w:val="1"/>
          <w:sz w:val="22"/>
        </w:rPr>
        <w:t>n</w:t>
      </w:r>
      <w:r w:rsidR="003228F6" w:rsidRPr="000C140F">
        <w:rPr>
          <w:rFonts w:ascii="Calibri" w:eastAsia="Calibri" w:hAnsi="Calibri" w:cs="Calibri"/>
          <w:sz w:val="22"/>
        </w:rPr>
        <w:t>g</w:t>
      </w:r>
      <w:r w:rsidR="003228F6" w:rsidRPr="000C140F">
        <w:rPr>
          <w:rFonts w:ascii="Calibri" w:eastAsia="Calibri" w:hAnsi="Calibri" w:cs="Calibri"/>
          <w:spacing w:val="-5"/>
          <w:sz w:val="22"/>
        </w:rPr>
        <w:t xml:space="preserve"> </w:t>
      </w:r>
      <w:r w:rsidR="003228F6" w:rsidRPr="000C140F">
        <w:rPr>
          <w:rFonts w:ascii="Calibri" w:eastAsia="Calibri" w:hAnsi="Calibri" w:cs="Calibri"/>
          <w:sz w:val="22"/>
        </w:rPr>
        <w:t>of all</w:t>
      </w:r>
      <w:r w:rsidR="003228F6" w:rsidRPr="000C140F">
        <w:rPr>
          <w:rFonts w:ascii="Calibri" w:eastAsia="Calibri" w:hAnsi="Calibri" w:cs="Calibri"/>
          <w:spacing w:val="1"/>
          <w:sz w:val="22"/>
        </w:rPr>
        <w:t xml:space="preserve"> </w:t>
      </w:r>
      <w:r w:rsidR="003228F6" w:rsidRPr="000C140F">
        <w:rPr>
          <w:rFonts w:ascii="Calibri" w:eastAsia="Calibri" w:hAnsi="Calibri" w:cs="Calibri"/>
          <w:spacing w:val="-1"/>
          <w:sz w:val="22"/>
        </w:rPr>
        <w:t>e</w:t>
      </w:r>
      <w:r w:rsidR="003228F6" w:rsidRPr="000C140F">
        <w:rPr>
          <w:rFonts w:ascii="Calibri" w:eastAsia="Calibri" w:hAnsi="Calibri" w:cs="Calibri"/>
          <w:spacing w:val="1"/>
          <w:sz w:val="22"/>
        </w:rPr>
        <w:t>qu</w:t>
      </w:r>
      <w:r w:rsidR="003228F6" w:rsidRPr="000C140F">
        <w:rPr>
          <w:rFonts w:ascii="Calibri" w:eastAsia="Calibri" w:hAnsi="Calibri" w:cs="Calibri"/>
          <w:sz w:val="22"/>
        </w:rPr>
        <w:t>i</w:t>
      </w:r>
      <w:r w:rsidR="003228F6" w:rsidRPr="000C140F">
        <w:rPr>
          <w:rFonts w:ascii="Calibri" w:eastAsia="Calibri" w:hAnsi="Calibri" w:cs="Calibri"/>
          <w:spacing w:val="1"/>
          <w:sz w:val="22"/>
        </w:rPr>
        <w:t>p</w:t>
      </w:r>
      <w:r w:rsidR="003228F6" w:rsidRPr="000C140F">
        <w:rPr>
          <w:rFonts w:ascii="Calibri" w:eastAsia="Calibri" w:hAnsi="Calibri" w:cs="Calibri"/>
          <w:spacing w:val="-1"/>
          <w:sz w:val="22"/>
        </w:rPr>
        <w:t>m</w:t>
      </w:r>
      <w:r w:rsidR="003228F6" w:rsidRPr="000C140F">
        <w:rPr>
          <w:rFonts w:ascii="Calibri" w:eastAsia="Calibri" w:hAnsi="Calibri" w:cs="Calibri"/>
          <w:spacing w:val="1"/>
          <w:sz w:val="22"/>
        </w:rPr>
        <w:t>en</w:t>
      </w:r>
      <w:r w:rsidR="003228F6" w:rsidRPr="000C140F">
        <w:rPr>
          <w:rFonts w:ascii="Calibri" w:eastAsia="Calibri" w:hAnsi="Calibri" w:cs="Calibri"/>
          <w:sz w:val="22"/>
        </w:rPr>
        <w:t>t</w:t>
      </w:r>
      <w:r w:rsidR="003228F6" w:rsidRPr="000C140F">
        <w:rPr>
          <w:rFonts w:ascii="Calibri" w:eastAsia="Calibri" w:hAnsi="Calibri" w:cs="Calibri"/>
          <w:spacing w:val="-6"/>
          <w:sz w:val="22"/>
        </w:rPr>
        <w:t xml:space="preserve"> </w:t>
      </w:r>
      <w:r w:rsidR="003228F6" w:rsidRPr="000C140F">
        <w:rPr>
          <w:rFonts w:ascii="Calibri" w:eastAsia="Calibri" w:hAnsi="Calibri" w:cs="Calibri"/>
          <w:sz w:val="22"/>
        </w:rPr>
        <w:t>a</w:t>
      </w:r>
      <w:r w:rsidR="003228F6" w:rsidRPr="000C140F">
        <w:rPr>
          <w:rFonts w:ascii="Calibri" w:eastAsia="Calibri" w:hAnsi="Calibri" w:cs="Calibri"/>
          <w:spacing w:val="1"/>
          <w:sz w:val="22"/>
        </w:rPr>
        <w:t>n</w:t>
      </w:r>
      <w:r w:rsidR="003228F6" w:rsidRPr="000C140F">
        <w:rPr>
          <w:rFonts w:ascii="Calibri" w:eastAsia="Calibri" w:hAnsi="Calibri" w:cs="Calibri"/>
          <w:sz w:val="22"/>
        </w:rPr>
        <w:t>d</w:t>
      </w:r>
      <w:r w:rsidR="003228F6" w:rsidRPr="000C140F">
        <w:rPr>
          <w:rFonts w:ascii="Calibri" w:eastAsia="Calibri" w:hAnsi="Calibri" w:cs="Calibri"/>
          <w:spacing w:val="-2"/>
          <w:sz w:val="22"/>
        </w:rPr>
        <w:t xml:space="preserve"> </w:t>
      </w:r>
      <w:r w:rsidR="003228F6" w:rsidRPr="000C140F">
        <w:rPr>
          <w:rFonts w:ascii="Calibri" w:eastAsia="Calibri" w:hAnsi="Calibri" w:cs="Calibri"/>
          <w:sz w:val="22"/>
        </w:rPr>
        <w:t>t</w:t>
      </w:r>
      <w:r w:rsidR="003228F6" w:rsidRPr="000C140F">
        <w:rPr>
          <w:rFonts w:ascii="Calibri" w:eastAsia="Calibri" w:hAnsi="Calibri" w:cs="Calibri"/>
          <w:spacing w:val="1"/>
          <w:sz w:val="22"/>
        </w:rPr>
        <w:t>h</w:t>
      </w:r>
      <w:r w:rsidR="003228F6" w:rsidRPr="000C140F">
        <w:rPr>
          <w:rFonts w:ascii="Calibri" w:eastAsia="Calibri" w:hAnsi="Calibri" w:cs="Calibri"/>
          <w:sz w:val="22"/>
        </w:rPr>
        <w:t>e</w:t>
      </w:r>
      <w:r w:rsidR="003228F6" w:rsidRPr="000C140F">
        <w:rPr>
          <w:rFonts w:ascii="Calibri" w:eastAsia="Calibri" w:hAnsi="Calibri" w:cs="Calibri"/>
          <w:spacing w:val="-1"/>
          <w:sz w:val="22"/>
        </w:rPr>
        <w:t xml:space="preserve"> </w:t>
      </w:r>
      <w:r w:rsidR="003228F6" w:rsidRPr="000C140F">
        <w:rPr>
          <w:rFonts w:ascii="Calibri" w:eastAsia="Calibri" w:hAnsi="Calibri" w:cs="Calibri"/>
          <w:spacing w:val="1"/>
          <w:sz w:val="22"/>
        </w:rPr>
        <w:t>p</w:t>
      </w:r>
      <w:r w:rsidR="003228F6" w:rsidRPr="000C140F">
        <w:rPr>
          <w:rFonts w:ascii="Calibri" w:eastAsia="Calibri" w:hAnsi="Calibri" w:cs="Calibri"/>
          <w:sz w:val="22"/>
        </w:rPr>
        <w:t>r</w:t>
      </w:r>
      <w:r w:rsidR="003228F6" w:rsidRPr="000C140F">
        <w:rPr>
          <w:rFonts w:ascii="Calibri" w:eastAsia="Calibri" w:hAnsi="Calibri" w:cs="Calibri"/>
          <w:spacing w:val="1"/>
          <w:sz w:val="22"/>
        </w:rPr>
        <w:t>o</w:t>
      </w:r>
      <w:r w:rsidR="003228F6" w:rsidRPr="000C140F">
        <w:rPr>
          <w:rFonts w:ascii="Calibri" w:eastAsia="Calibri" w:hAnsi="Calibri" w:cs="Calibri"/>
          <w:spacing w:val="-1"/>
          <w:sz w:val="22"/>
        </w:rPr>
        <w:t>v</w:t>
      </w:r>
      <w:r w:rsidR="003228F6" w:rsidRPr="000C140F">
        <w:rPr>
          <w:rFonts w:ascii="Calibri" w:eastAsia="Calibri" w:hAnsi="Calibri" w:cs="Calibri"/>
          <w:sz w:val="22"/>
        </w:rPr>
        <w:t>i</w:t>
      </w:r>
      <w:r w:rsidR="003228F6" w:rsidRPr="000C140F">
        <w:rPr>
          <w:rFonts w:ascii="Calibri" w:eastAsia="Calibri" w:hAnsi="Calibri" w:cs="Calibri"/>
          <w:spacing w:val="-1"/>
          <w:sz w:val="22"/>
        </w:rPr>
        <w:t>s</w:t>
      </w:r>
      <w:r w:rsidR="003228F6" w:rsidRPr="000C140F">
        <w:rPr>
          <w:rFonts w:ascii="Calibri" w:eastAsia="Calibri" w:hAnsi="Calibri" w:cs="Calibri"/>
          <w:sz w:val="22"/>
        </w:rPr>
        <w:t>ion</w:t>
      </w:r>
      <w:r w:rsidR="003228F6" w:rsidRPr="000C140F">
        <w:rPr>
          <w:rFonts w:ascii="Calibri" w:eastAsia="Calibri" w:hAnsi="Calibri" w:cs="Calibri"/>
          <w:spacing w:val="-4"/>
          <w:sz w:val="22"/>
        </w:rPr>
        <w:t xml:space="preserve"> </w:t>
      </w:r>
      <w:r w:rsidR="003228F6" w:rsidRPr="000C140F">
        <w:rPr>
          <w:rFonts w:ascii="Calibri" w:eastAsia="Calibri" w:hAnsi="Calibri" w:cs="Calibri"/>
          <w:sz w:val="22"/>
        </w:rPr>
        <w:t xml:space="preserve">of </w:t>
      </w:r>
      <w:r w:rsidR="003228F6" w:rsidRPr="000C140F">
        <w:rPr>
          <w:rFonts w:ascii="Calibri" w:eastAsia="Calibri" w:hAnsi="Calibri" w:cs="Calibri"/>
          <w:spacing w:val="-1"/>
          <w:sz w:val="22"/>
        </w:rPr>
        <w:t>e</w:t>
      </w:r>
      <w:r w:rsidR="003228F6" w:rsidRPr="000C140F">
        <w:rPr>
          <w:rFonts w:ascii="Calibri" w:eastAsia="Calibri" w:hAnsi="Calibri" w:cs="Calibri"/>
          <w:sz w:val="22"/>
        </w:rPr>
        <w:t>art</w:t>
      </w:r>
      <w:r w:rsidR="003228F6" w:rsidRPr="000C140F">
        <w:rPr>
          <w:rFonts w:ascii="Calibri" w:eastAsia="Calibri" w:hAnsi="Calibri" w:cs="Calibri"/>
          <w:spacing w:val="1"/>
          <w:sz w:val="22"/>
        </w:rPr>
        <w:t>h</w:t>
      </w:r>
      <w:r w:rsidR="003228F6" w:rsidRPr="000C140F">
        <w:rPr>
          <w:rFonts w:ascii="Calibri" w:eastAsia="Calibri" w:hAnsi="Calibri" w:cs="Calibri"/>
          <w:sz w:val="22"/>
        </w:rPr>
        <w:t>i</w:t>
      </w:r>
      <w:r w:rsidR="003228F6" w:rsidRPr="000C140F">
        <w:rPr>
          <w:rFonts w:ascii="Calibri" w:eastAsia="Calibri" w:hAnsi="Calibri" w:cs="Calibri"/>
          <w:spacing w:val="1"/>
          <w:sz w:val="22"/>
        </w:rPr>
        <w:t>n</w:t>
      </w:r>
      <w:r w:rsidR="003228F6" w:rsidRPr="000C140F">
        <w:rPr>
          <w:rFonts w:ascii="Calibri" w:eastAsia="Calibri" w:hAnsi="Calibri" w:cs="Calibri"/>
          <w:sz w:val="22"/>
        </w:rPr>
        <w:t>g</w:t>
      </w:r>
      <w:r w:rsidR="003228F6" w:rsidRPr="000C140F">
        <w:rPr>
          <w:rFonts w:ascii="Calibri" w:eastAsia="Calibri" w:hAnsi="Calibri" w:cs="Calibri"/>
          <w:spacing w:val="-5"/>
          <w:sz w:val="22"/>
        </w:rPr>
        <w:t xml:space="preserve"> </w:t>
      </w:r>
      <w:r w:rsidR="003228F6" w:rsidRPr="000C140F">
        <w:rPr>
          <w:rFonts w:ascii="Calibri" w:eastAsia="Calibri" w:hAnsi="Calibri" w:cs="Calibri"/>
          <w:spacing w:val="-1"/>
          <w:sz w:val="22"/>
        </w:rPr>
        <w:t>s</w:t>
      </w:r>
      <w:r w:rsidR="003228F6" w:rsidRPr="000C140F">
        <w:rPr>
          <w:rFonts w:ascii="Calibri" w:eastAsia="Calibri" w:hAnsi="Calibri" w:cs="Calibri"/>
          <w:spacing w:val="1"/>
          <w:sz w:val="22"/>
        </w:rPr>
        <w:t>y</w:t>
      </w:r>
      <w:r w:rsidR="003228F6" w:rsidRPr="000C140F">
        <w:rPr>
          <w:rFonts w:ascii="Calibri" w:eastAsia="Calibri" w:hAnsi="Calibri" w:cs="Calibri"/>
          <w:spacing w:val="-1"/>
          <w:sz w:val="22"/>
        </w:rPr>
        <w:t>s</w:t>
      </w:r>
      <w:r w:rsidR="003228F6" w:rsidRPr="000C140F">
        <w:rPr>
          <w:rFonts w:ascii="Calibri" w:eastAsia="Calibri" w:hAnsi="Calibri" w:cs="Calibri"/>
          <w:sz w:val="22"/>
        </w:rPr>
        <w:t>t</w:t>
      </w:r>
      <w:r w:rsidR="003228F6" w:rsidRPr="000C140F">
        <w:rPr>
          <w:rFonts w:ascii="Calibri" w:eastAsia="Calibri" w:hAnsi="Calibri" w:cs="Calibri"/>
          <w:spacing w:val="2"/>
          <w:sz w:val="22"/>
        </w:rPr>
        <w:t>e</w:t>
      </w:r>
      <w:r w:rsidR="003228F6" w:rsidRPr="000C140F">
        <w:rPr>
          <w:rFonts w:ascii="Calibri" w:eastAsia="Calibri" w:hAnsi="Calibri" w:cs="Calibri"/>
          <w:spacing w:val="-1"/>
          <w:sz w:val="22"/>
        </w:rPr>
        <w:t>ms</w:t>
      </w:r>
      <w:r w:rsidR="003228F6" w:rsidRPr="000C140F">
        <w:rPr>
          <w:rFonts w:ascii="Calibri" w:eastAsia="Calibri" w:hAnsi="Calibri" w:cs="Calibri"/>
          <w:sz w:val="22"/>
        </w:rPr>
        <w:t>,</w:t>
      </w:r>
      <w:r w:rsidR="003228F6" w:rsidRPr="000C140F">
        <w:rPr>
          <w:rFonts w:ascii="Calibri" w:eastAsia="Calibri" w:hAnsi="Calibri" w:cs="Calibri"/>
          <w:spacing w:val="-4"/>
          <w:sz w:val="22"/>
        </w:rPr>
        <w:t xml:space="preserve"> </w:t>
      </w:r>
      <w:r w:rsidR="003228F6" w:rsidRPr="000C140F">
        <w:rPr>
          <w:rFonts w:ascii="Calibri" w:eastAsia="Calibri" w:hAnsi="Calibri" w:cs="Calibri"/>
          <w:spacing w:val="-1"/>
          <w:sz w:val="22"/>
        </w:rPr>
        <w:t>e</w:t>
      </w:r>
      <w:r w:rsidR="003228F6" w:rsidRPr="000C140F">
        <w:rPr>
          <w:rFonts w:ascii="Calibri" w:eastAsia="Calibri" w:hAnsi="Calibri" w:cs="Calibri"/>
          <w:spacing w:val="2"/>
          <w:sz w:val="22"/>
        </w:rPr>
        <w:t>l</w:t>
      </w:r>
      <w:r w:rsidR="003228F6" w:rsidRPr="000C140F">
        <w:rPr>
          <w:rFonts w:ascii="Calibri" w:eastAsia="Calibri" w:hAnsi="Calibri" w:cs="Calibri"/>
          <w:spacing w:val="-1"/>
          <w:sz w:val="22"/>
        </w:rPr>
        <w:t>e</w:t>
      </w:r>
      <w:r w:rsidR="003228F6" w:rsidRPr="000C140F">
        <w:rPr>
          <w:rFonts w:ascii="Calibri" w:eastAsia="Calibri" w:hAnsi="Calibri" w:cs="Calibri"/>
          <w:sz w:val="22"/>
        </w:rPr>
        <w:t>ctr</w:t>
      </w:r>
      <w:r w:rsidR="003228F6" w:rsidRPr="000C140F">
        <w:rPr>
          <w:rFonts w:ascii="Calibri" w:eastAsia="Calibri" w:hAnsi="Calibri" w:cs="Calibri"/>
          <w:spacing w:val="1"/>
          <w:sz w:val="22"/>
        </w:rPr>
        <w:t>ode</w:t>
      </w:r>
      <w:r w:rsidR="003228F6" w:rsidRPr="000C140F">
        <w:rPr>
          <w:rFonts w:ascii="Calibri" w:eastAsia="Calibri" w:hAnsi="Calibri" w:cs="Calibri"/>
          <w:sz w:val="22"/>
        </w:rPr>
        <w:t>s</w:t>
      </w:r>
      <w:r w:rsidR="003228F6" w:rsidRPr="000C140F">
        <w:rPr>
          <w:rFonts w:ascii="Calibri" w:eastAsia="Calibri" w:hAnsi="Calibri" w:cs="Calibri"/>
          <w:spacing w:val="-7"/>
          <w:sz w:val="22"/>
        </w:rPr>
        <w:t xml:space="preserve"> </w:t>
      </w:r>
      <w:r w:rsidR="003228F6" w:rsidRPr="000C140F">
        <w:rPr>
          <w:rFonts w:ascii="Calibri" w:eastAsia="Calibri" w:hAnsi="Calibri" w:cs="Calibri"/>
          <w:sz w:val="22"/>
        </w:rPr>
        <w:t>a</w:t>
      </w:r>
      <w:r w:rsidR="003228F6" w:rsidRPr="000C140F">
        <w:rPr>
          <w:rFonts w:ascii="Calibri" w:eastAsia="Calibri" w:hAnsi="Calibri" w:cs="Calibri"/>
          <w:spacing w:val="1"/>
          <w:sz w:val="22"/>
        </w:rPr>
        <w:t>n</w:t>
      </w:r>
      <w:r w:rsidR="003228F6" w:rsidRPr="000C140F">
        <w:rPr>
          <w:rFonts w:ascii="Calibri" w:eastAsia="Calibri" w:hAnsi="Calibri" w:cs="Calibri"/>
          <w:sz w:val="22"/>
        </w:rPr>
        <w:t>d co</w:t>
      </w:r>
      <w:r w:rsidR="003228F6" w:rsidRPr="000C140F">
        <w:rPr>
          <w:rFonts w:ascii="Calibri" w:eastAsia="Calibri" w:hAnsi="Calibri" w:cs="Calibri"/>
          <w:spacing w:val="1"/>
          <w:sz w:val="22"/>
        </w:rPr>
        <w:t>nn</w:t>
      </w:r>
      <w:r w:rsidR="003228F6" w:rsidRPr="000C140F">
        <w:rPr>
          <w:rFonts w:ascii="Calibri" w:eastAsia="Calibri" w:hAnsi="Calibri" w:cs="Calibri"/>
          <w:spacing w:val="-1"/>
          <w:sz w:val="22"/>
        </w:rPr>
        <w:t>e</w:t>
      </w:r>
      <w:r w:rsidR="003228F6" w:rsidRPr="000C140F">
        <w:rPr>
          <w:rFonts w:ascii="Calibri" w:eastAsia="Calibri" w:hAnsi="Calibri" w:cs="Calibri"/>
          <w:sz w:val="22"/>
        </w:rPr>
        <w:t>ctio</w:t>
      </w:r>
      <w:r w:rsidR="003228F6" w:rsidRPr="000C140F">
        <w:rPr>
          <w:rFonts w:ascii="Calibri" w:eastAsia="Calibri" w:hAnsi="Calibri" w:cs="Calibri"/>
          <w:spacing w:val="1"/>
          <w:sz w:val="22"/>
        </w:rPr>
        <w:t>n</w:t>
      </w:r>
      <w:r w:rsidR="003228F6" w:rsidRPr="000C140F">
        <w:rPr>
          <w:rFonts w:ascii="Calibri" w:eastAsia="Calibri" w:hAnsi="Calibri" w:cs="Calibri"/>
          <w:sz w:val="22"/>
        </w:rPr>
        <w:t>s</w:t>
      </w:r>
      <w:r w:rsidR="003228F6" w:rsidRPr="000C140F">
        <w:rPr>
          <w:rFonts w:ascii="Calibri" w:eastAsia="Calibri" w:hAnsi="Calibri" w:cs="Calibri"/>
          <w:spacing w:val="-8"/>
          <w:sz w:val="22"/>
        </w:rPr>
        <w:t xml:space="preserve"> </w:t>
      </w:r>
      <w:r w:rsidR="003228F6" w:rsidRPr="000C140F">
        <w:rPr>
          <w:rFonts w:ascii="Calibri" w:eastAsia="Calibri" w:hAnsi="Calibri" w:cs="Calibri"/>
          <w:spacing w:val="-1"/>
          <w:w w:val="99"/>
          <w:sz w:val="22"/>
        </w:rPr>
        <w:t>s</w:t>
      </w:r>
      <w:r w:rsidR="003228F6" w:rsidRPr="000C140F">
        <w:rPr>
          <w:rFonts w:ascii="Calibri" w:eastAsia="Calibri" w:hAnsi="Calibri" w:cs="Calibri"/>
          <w:spacing w:val="1"/>
          <w:w w:val="99"/>
          <w:sz w:val="22"/>
        </w:rPr>
        <w:t>h</w:t>
      </w:r>
      <w:r w:rsidR="003228F6" w:rsidRPr="000C140F">
        <w:rPr>
          <w:rFonts w:ascii="Calibri" w:eastAsia="Calibri" w:hAnsi="Calibri" w:cs="Calibri"/>
          <w:w w:val="99"/>
          <w:sz w:val="22"/>
        </w:rPr>
        <w:t>al</w:t>
      </w:r>
      <w:r w:rsidR="003228F6" w:rsidRPr="000C140F">
        <w:rPr>
          <w:rFonts w:ascii="Calibri" w:eastAsia="Calibri" w:hAnsi="Calibri" w:cs="Calibri"/>
          <w:sz w:val="22"/>
        </w:rPr>
        <w:t>l</w:t>
      </w:r>
      <w:r w:rsidR="003228F6" w:rsidRPr="000C140F">
        <w:rPr>
          <w:rFonts w:ascii="Calibri" w:eastAsia="Calibri" w:hAnsi="Calibri" w:cs="Calibri"/>
          <w:spacing w:val="3"/>
          <w:sz w:val="22"/>
        </w:rPr>
        <w:t xml:space="preserve"> </w:t>
      </w:r>
      <w:r w:rsidR="003228F6" w:rsidRPr="000C140F">
        <w:rPr>
          <w:rFonts w:ascii="Calibri" w:eastAsia="Calibri" w:hAnsi="Calibri" w:cs="Calibri"/>
          <w:spacing w:val="1"/>
          <w:sz w:val="22"/>
        </w:rPr>
        <w:t>b</w:t>
      </w:r>
      <w:r w:rsidR="003228F6" w:rsidRPr="000C140F">
        <w:rPr>
          <w:rFonts w:ascii="Calibri" w:eastAsia="Calibri" w:hAnsi="Calibri" w:cs="Calibri"/>
          <w:sz w:val="22"/>
        </w:rPr>
        <w:t>e in accor</w:t>
      </w:r>
      <w:r w:rsidR="003228F6" w:rsidRPr="000C140F">
        <w:rPr>
          <w:rFonts w:ascii="Calibri" w:eastAsia="Calibri" w:hAnsi="Calibri" w:cs="Calibri"/>
          <w:spacing w:val="1"/>
          <w:sz w:val="22"/>
        </w:rPr>
        <w:t>d</w:t>
      </w:r>
      <w:r w:rsidR="003228F6" w:rsidRPr="000C140F">
        <w:rPr>
          <w:rFonts w:ascii="Calibri" w:eastAsia="Calibri" w:hAnsi="Calibri" w:cs="Calibri"/>
          <w:sz w:val="22"/>
        </w:rPr>
        <w:t>a</w:t>
      </w:r>
      <w:r w:rsidR="003228F6" w:rsidRPr="000C140F">
        <w:rPr>
          <w:rFonts w:ascii="Calibri" w:eastAsia="Calibri" w:hAnsi="Calibri" w:cs="Calibri"/>
          <w:spacing w:val="1"/>
          <w:sz w:val="22"/>
        </w:rPr>
        <w:t>n</w:t>
      </w:r>
      <w:r w:rsidR="003228F6" w:rsidRPr="000C140F">
        <w:rPr>
          <w:rFonts w:ascii="Calibri" w:eastAsia="Calibri" w:hAnsi="Calibri" w:cs="Calibri"/>
          <w:sz w:val="22"/>
        </w:rPr>
        <w:t>ce</w:t>
      </w:r>
      <w:r w:rsidR="003228F6" w:rsidRPr="000C140F">
        <w:rPr>
          <w:rFonts w:ascii="Calibri" w:eastAsia="Calibri" w:hAnsi="Calibri" w:cs="Calibri"/>
          <w:spacing w:val="5"/>
          <w:sz w:val="22"/>
        </w:rPr>
        <w:t xml:space="preserve"> </w:t>
      </w:r>
      <w:r w:rsidR="003228F6" w:rsidRPr="000C140F">
        <w:rPr>
          <w:rFonts w:ascii="Calibri" w:eastAsia="Calibri" w:hAnsi="Calibri" w:cs="Calibri"/>
          <w:spacing w:val="-1"/>
          <w:sz w:val="22"/>
        </w:rPr>
        <w:t>w</w:t>
      </w:r>
      <w:r w:rsidR="003228F6" w:rsidRPr="000C140F">
        <w:rPr>
          <w:rFonts w:ascii="Calibri" w:eastAsia="Calibri" w:hAnsi="Calibri" w:cs="Calibri"/>
          <w:sz w:val="22"/>
        </w:rPr>
        <w:t>ith</w:t>
      </w:r>
      <w:r w:rsidR="003228F6" w:rsidRPr="000C140F">
        <w:rPr>
          <w:rFonts w:ascii="Calibri" w:eastAsia="Calibri" w:hAnsi="Calibri" w:cs="Calibri"/>
          <w:spacing w:val="12"/>
          <w:sz w:val="22"/>
        </w:rPr>
        <w:t xml:space="preserve"> </w:t>
      </w:r>
      <w:r w:rsidR="003228F6" w:rsidRPr="000C140F">
        <w:rPr>
          <w:rFonts w:ascii="Calibri" w:eastAsia="Calibri" w:hAnsi="Calibri" w:cs="Calibri"/>
          <w:sz w:val="22"/>
        </w:rPr>
        <w:t>t</w:t>
      </w:r>
      <w:r w:rsidR="003228F6" w:rsidRPr="000C140F">
        <w:rPr>
          <w:rFonts w:ascii="Calibri" w:eastAsia="Calibri" w:hAnsi="Calibri" w:cs="Calibri"/>
          <w:spacing w:val="1"/>
          <w:sz w:val="22"/>
        </w:rPr>
        <w:t>h</w:t>
      </w:r>
      <w:r w:rsidR="003228F6" w:rsidRPr="000C140F">
        <w:rPr>
          <w:rFonts w:ascii="Calibri" w:eastAsia="Calibri" w:hAnsi="Calibri" w:cs="Calibri"/>
          <w:sz w:val="22"/>
        </w:rPr>
        <w:t>e</w:t>
      </w:r>
      <w:r w:rsidR="003228F6" w:rsidRPr="000C140F">
        <w:rPr>
          <w:rFonts w:ascii="Calibri" w:eastAsia="Calibri" w:hAnsi="Calibri" w:cs="Calibri"/>
          <w:spacing w:val="11"/>
          <w:sz w:val="22"/>
        </w:rPr>
        <w:t xml:space="preserve"> </w:t>
      </w:r>
      <w:r w:rsidR="003228F6" w:rsidRPr="000C140F">
        <w:rPr>
          <w:rFonts w:ascii="Calibri" w:eastAsia="Calibri" w:hAnsi="Calibri" w:cs="Calibri"/>
          <w:sz w:val="22"/>
        </w:rPr>
        <w:t>r</w:t>
      </w:r>
      <w:r w:rsidR="003228F6" w:rsidRPr="000C140F">
        <w:rPr>
          <w:rFonts w:ascii="Calibri" w:eastAsia="Calibri" w:hAnsi="Calibri" w:cs="Calibri"/>
          <w:spacing w:val="-1"/>
          <w:sz w:val="22"/>
        </w:rPr>
        <w:t>e</w:t>
      </w:r>
      <w:r w:rsidR="003228F6" w:rsidRPr="000C140F">
        <w:rPr>
          <w:rFonts w:ascii="Calibri" w:eastAsia="Calibri" w:hAnsi="Calibri" w:cs="Calibri"/>
          <w:sz w:val="22"/>
        </w:rPr>
        <w:t>co</w:t>
      </w:r>
      <w:r w:rsidR="003228F6" w:rsidRPr="000C140F">
        <w:rPr>
          <w:rFonts w:ascii="Calibri" w:eastAsia="Calibri" w:hAnsi="Calibri" w:cs="Calibri"/>
          <w:spacing w:val="2"/>
          <w:sz w:val="22"/>
        </w:rPr>
        <w:t>m</w:t>
      </w:r>
      <w:r w:rsidR="003228F6" w:rsidRPr="000C140F">
        <w:rPr>
          <w:rFonts w:ascii="Calibri" w:eastAsia="Calibri" w:hAnsi="Calibri" w:cs="Calibri"/>
          <w:spacing w:val="1"/>
          <w:sz w:val="22"/>
        </w:rPr>
        <w:t>m</w:t>
      </w:r>
      <w:r w:rsidR="003228F6" w:rsidRPr="000C140F">
        <w:rPr>
          <w:rFonts w:ascii="Calibri" w:eastAsia="Calibri" w:hAnsi="Calibri" w:cs="Calibri"/>
          <w:spacing w:val="-1"/>
          <w:sz w:val="22"/>
        </w:rPr>
        <w:t>e</w:t>
      </w:r>
      <w:r w:rsidR="003228F6" w:rsidRPr="000C140F">
        <w:rPr>
          <w:rFonts w:ascii="Calibri" w:eastAsia="Calibri" w:hAnsi="Calibri" w:cs="Calibri"/>
          <w:spacing w:val="1"/>
          <w:sz w:val="22"/>
        </w:rPr>
        <w:t>nd</w:t>
      </w:r>
      <w:r w:rsidR="003228F6" w:rsidRPr="000C140F">
        <w:rPr>
          <w:rFonts w:ascii="Calibri" w:eastAsia="Calibri" w:hAnsi="Calibri" w:cs="Calibri"/>
          <w:sz w:val="22"/>
        </w:rPr>
        <w:t>a</w:t>
      </w:r>
      <w:r w:rsidR="003228F6" w:rsidRPr="000C140F">
        <w:rPr>
          <w:rFonts w:ascii="Calibri" w:eastAsia="Calibri" w:hAnsi="Calibri" w:cs="Calibri"/>
          <w:spacing w:val="1"/>
          <w:sz w:val="22"/>
        </w:rPr>
        <w:t>t</w:t>
      </w:r>
      <w:r w:rsidR="003228F6" w:rsidRPr="000C140F">
        <w:rPr>
          <w:rFonts w:ascii="Calibri" w:eastAsia="Calibri" w:hAnsi="Calibri" w:cs="Calibri"/>
          <w:sz w:val="22"/>
        </w:rPr>
        <w:t>io</w:t>
      </w:r>
      <w:r w:rsidR="003228F6" w:rsidRPr="000C140F">
        <w:rPr>
          <w:rFonts w:ascii="Calibri" w:eastAsia="Calibri" w:hAnsi="Calibri" w:cs="Calibri"/>
          <w:spacing w:val="1"/>
          <w:sz w:val="22"/>
        </w:rPr>
        <w:t>n</w:t>
      </w:r>
      <w:r w:rsidR="003228F6" w:rsidRPr="000C140F">
        <w:rPr>
          <w:rFonts w:ascii="Calibri" w:eastAsia="Calibri" w:hAnsi="Calibri" w:cs="Calibri"/>
          <w:sz w:val="22"/>
        </w:rPr>
        <w:t>s</w:t>
      </w:r>
      <w:r w:rsidR="003228F6" w:rsidRPr="000C140F">
        <w:rPr>
          <w:rFonts w:ascii="Calibri" w:eastAsia="Calibri" w:hAnsi="Calibri" w:cs="Calibri"/>
          <w:spacing w:val="-1"/>
          <w:sz w:val="22"/>
        </w:rPr>
        <w:t xml:space="preserve"> </w:t>
      </w:r>
      <w:r w:rsidR="003228F6" w:rsidRPr="000C140F">
        <w:rPr>
          <w:rFonts w:ascii="Calibri" w:eastAsia="Calibri" w:hAnsi="Calibri" w:cs="Calibri"/>
          <w:sz w:val="22"/>
        </w:rPr>
        <w:t>in</w:t>
      </w:r>
      <w:r w:rsidR="003228F6" w:rsidRPr="000C140F">
        <w:rPr>
          <w:rFonts w:ascii="Calibri" w:eastAsia="Calibri" w:hAnsi="Calibri" w:cs="Calibri"/>
          <w:spacing w:val="13"/>
          <w:sz w:val="22"/>
        </w:rPr>
        <w:t xml:space="preserve"> </w:t>
      </w:r>
      <w:r w:rsidR="003228F6" w:rsidRPr="000C140F">
        <w:rPr>
          <w:rFonts w:ascii="Calibri" w:eastAsia="Calibri" w:hAnsi="Calibri" w:cs="Calibri"/>
          <w:sz w:val="22"/>
        </w:rPr>
        <w:t>t</w:t>
      </w:r>
      <w:r w:rsidR="003228F6" w:rsidRPr="000C140F">
        <w:rPr>
          <w:rFonts w:ascii="Calibri" w:eastAsia="Calibri" w:hAnsi="Calibri" w:cs="Calibri"/>
          <w:spacing w:val="1"/>
          <w:sz w:val="22"/>
        </w:rPr>
        <w:t>h</w:t>
      </w:r>
      <w:r w:rsidR="003228F6" w:rsidRPr="000C140F">
        <w:rPr>
          <w:rFonts w:ascii="Calibri" w:eastAsia="Calibri" w:hAnsi="Calibri" w:cs="Calibri"/>
          <w:sz w:val="22"/>
        </w:rPr>
        <w:t>e</w:t>
      </w:r>
      <w:r w:rsidR="003228F6" w:rsidRPr="000C140F">
        <w:rPr>
          <w:rFonts w:ascii="Calibri" w:eastAsia="Calibri" w:hAnsi="Calibri" w:cs="Calibri"/>
          <w:spacing w:val="11"/>
          <w:sz w:val="22"/>
        </w:rPr>
        <w:t xml:space="preserve"> </w:t>
      </w:r>
      <w:r w:rsidR="003228F6" w:rsidRPr="000C140F">
        <w:rPr>
          <w:rFonts w:ascii="Calibri" w:eastAsia="Calibri" w:hAnsi="Calibri" w:cs="Calibri"/>
          <w:spacing w:val="1"/>
          <w:sz w:val="22"/>
        </w:rPr>
        <w:t>“</w:t>
      </w:r>
      <w:r w:rsidR="003228F6" w:rsidRPr="000C140F">
        <w:rPr>
          <w:rFonts w:ascii="Calibri" w:eastAsia="Calibri" w:hAnsi="Calibri" w:cs="Calibri"/>
          <w:spacing w:val="-1"/>
          <w:sz w:val="22"/>
        </w:rPr>
        <w:t>G</w:t>
      </w:r>
      <w:r w:rsidR="003228F6" w:rsidRPr="000C140F">
        <w:rPr>
          <w:rFonts w:ascii="Calibri" w:eastAsia="Calibri" w:hAnsi="Calibri" w:cs="Calibri"/>
          <w:spacing w:val="1"/>
          <w:sz w:val="22"/>
        </w:rPr>
        <w:t>u</w:t>
      </w:r>
      <w:r w:rsidR="003228F6" w:rsidRPr="000C140F">
        <w:rPr>
          <w:rFonts w:ascii="Calibri" w:eastAsia="Calibri" w:hAnsi="Calibri" w:cs="Calibri"/>
          <w:sz w:val="22"/>
        </w:rPr>
        <w:t>i</w:t>
      </w:r>
      <w:r w:rsidR="003228F6" w:rsidRPr="000C140F">
        <w:rPr>
          <w:rFonts w:ascii="Calibri" w:eastAsia="Calibri" w:hAnsi="Calibri" w:cs="Calibri"/>
          <w:spacing w:val="1"/>
          <w:sz w:val="22"/>
        </w:rPr>
        <w:t>d</w:t>
      </w:r>
      <w:r w:rsidR="003228F6" w:rsidRPr="000C140F">
        <w:rPr>
          <w:rFonts w:ascii="Calibri" w:eastAsia="Calibri" w:hAnsi="Calibri" w:cs="Calibri"/>
          <w:sz w:val="22"/>
        </w:rPr>
        <w:t>e</w:t>
      </w:r>
      <w:r w:rsidR="003228F6" w:rsidRPr="000C140F">
        <w:rPr>
          <w:rFonts w:ascii="Calibri" w:eastAsia="Calibri" w:hAnsi="Calibri" w:cs="Calibri"/>
          <w:spacing w:val="8"/>
          <w:sz w:val="22"/>
        </w:rPr>
        <w:t xml:space="preserve"> </w:t>
      </w:r>
      <w:r w:rsidR="003228F6" w:rsidRPr="000C140F">
        <w:rPr>
          <w:rFonts w:ascii="Calibri" w:eastAsia="Calibri" w:hAnsi="Calibri" w:cs="Calibri"/>
          <w:spacing w:val="-1"/>
          <w:sz w:val="22"/>
        </w:rPr>
        <w:t>f</w:t>
      </w:r>
      <w:r w:rsidR="003228F6" w:rsidRPr="000C140F">
        <w:rPr>
          <w:rFonts w:ascii="Calibri" w:eastAsia="Calibri" w:hAnsi="Calibri" w:cs="Calibri"/>
          <w:sz w:val="22"/>
        </w:rPr>
        <w:t>or</w:t>
      </w:r>
      <w:r w:rsidR="003228F6" w:rsidRPr="000C140F">
        <w:rPr>
          <w:rFonts w:ascii="Calibri" w:eastAsia="Calibri" w:hAnsi="Calibri" w:cs="Calibri"/>
          <w:spacing w:val="13"/>
          <w:sz w:val="22"/>
        </w:rPr>
        <w:t xml:space="preserve"> </w:t>
      </w:r>
      <w:r w:rsidR="003228F6" w:rsidRPr="000C140F">
        <w:rPr>
          <w:rFonts w:ascii="Calibri" w:eastAsia="Calibri" w:hAnsi="Calibri" w:cs="Calibri"/>
          <w:spacing w:val="-1"/>
          <w:sz w:val="22"/>
        </w:rPr>
        <w:t>s</w:t>
      </w:r>
      <w:r w:rsidR="003228F6" w:rsidRPr="000C140F">
        <w:rPr>
          <w:rFonts w:ascii="Calibri" w:eastAsia="Calibri" w:hAnsi="Calibri" w:cs="Calibri"/>
          <w:sz w:val="22"/>
        </w:rPr>
        <w:t>af</w:t>
      </w:r>
      <w:r w:rsidR="003228F6" w:rsidRPr="000C140F">
        <w:rPr>
          <w:rFonts w:ascii="Calibri" w:eastAsia="Calibri" w:hAnsi="Calibri" w:cs="Calibri"/>
          <w:spacing w:val="-1"/>
          <w:sz w:val="22"/>
        </w:rPr>
        <w:t>e</w:t>
      </w:r>
      <w:r w:rsidR="003228F6" w:rsidRPr="000C140F">
        <w:rPr>
          <w:rFonts w:ascii="Calibri" w:eastAsia="Calibri" w:hAnsi="Calibri" w:cs="Calibri"/>
          <w:sz w:val="22"/>
        </w:rPr>
        <w:t>ty</w:t>
      </w:r>
      <w:r w:rsidR="003228F6" w:rsidRPr="000C140F">
        <w:rPr>
          <w:rFonts w:ascii="Calibri" w:eastAsia="Calibri" w:hAnsi="Calibri" w:cs="Calibri"/>
          <w:spacing w:val="11"/>
          <w:sz w:val="22"/>
        </w:rPr>
        <w:t xml:space="preserve"> </w:t>
      </w:r>
      <w:r w:rsidR="003228F6" w:rsidRPr="000C140F">
        <w:rPr>
          <w:rFonts w:ascii="Calibri" w:eastAsia="Calibri" w:hAnsi="Calibri" w:cs="Calibri"/>
          <w:sz w:val="22"/>
        </w:rPr>
        <w:t>in</w:t>
      </w:r>
      <w:r w:rsidR="003228F6" w:rsidRPr="000C140F">
        <w:rPr>
          <w:rFonts w:ascii="Calibri" w:eastAsia="Calibri" w:hAnsi="Calibri" w:cs="Calibri"/>
          <w:spacing w:val="13"/>
          <w:sz w:val="22"/>
        </w:rPr>
        <w:t xml:space="preserve"> </w:t>
      </w:r>
      <w:r w:rsidR="003228F6" w:rsidRPr="000C140F">
        <w:rPr>
          <w:rFonts w:ascii="Calibri" w:eastAsia="Calibri" w:hAnsi="Calibri" w:cs="Calibri"/>
          <w:sz w:val="22"/>
        </w:rPr>
        <w:t>S</w:t>
      </w:r>
      <w:r w:rsidR="003228F6" w:rsidRPr="000C140F">
        <w:rPr>
          <w:rFonts w:ascii="Calibri" w:eastAsia="Calibri" w:hAnsi="Calibri" w:cs="Calibri"/>
          <w:spacing w:val="1"/>
          <w:sz w:val="22"/>
        </w:rPr>
        <w:t>ub</w:t>
      </w:r>
      <w:r w:rsidR="003228F6" w:rsidRPr="000C140F">
        <w:rPr>
          <w:rFonts w:ascii="Calibri" w:eastAsia="Calibri" w:hAnsi="Calibri" w:cs="Calibri"/>
          <w:spacing w:val="-1"/>
          <w:sz w:val="22"/>
        </w:rPr>
        <w:t>s</w:t>
      </w:r>
      <w:r w:rsidR="003228F6" w:rsidRPr="000C140F">
        <w:rPr>
          <w:rFonts w:ascii="Calibri" w:eastAsia="Calibri" w:hAnsi="Calibri" w:cs="Calibri"/>
          <w:sz w:val="22"/>
        </w:rPr>
        <w:t>t</w:t>
      </w:r>
      <w:r w:rsidR="003228F6" w:rsidRPr="000C140F">
        <w:rPr>
          <w:rFonts w:ascii="Calibri" w:eastAsia="Calibri" w:hAnsi="Calibri" w:cs="Calibri"/>
          <w:spacing w:val="1"/>
          <w:sz w:val="22"/>
        </w:rPr>
        <w:t>a</w:t>
      </w:r>
      <w:r w:rsidR="003228F6" w:rsidRPr="000C140F">
        <w:rPr>
          <w:rFonts w:ascii="Calibri" w:eastAsia="Calibri" w:hAnsi="Calibri" w:cs="Calibri"/>
          <w:sz w:val="22"/>
        </w:rPr>
        <w:t>ti</w:t>
      </w:r>
      <w:r w:rsidR="003228F6" w:rsidRPr="000C140F">
        <w:rPr>
          <w:rFonts w:ascii="Calibri" w:eastAsia="Calibri" w:hAnsi="Calibri" w:cs="Calibri"/>
          <w:spacing w:val="1"/>
          <w:sz w:val="22"/>
        </w:rPr>
        <w:t>o</w:t>
      </w:r>
      <w:r w:rsidR="003228F6" w:rsidRPr="000C140F">
        <w:rPr>
          <w:rFonts w:ascii="Calibri" w:eastAsia="Calibri" w:hAnsi="Calibri" w:cs="Calibri"/>
          <w:sz w:val="22"/>
        </w:rPr>
        <w:t>n</w:t>
      </w:r>
      <w:r w:rsidR="003228F6" w:rsidRPr="000C140F">
        <w:rPr>
          <w:rFonts w:ascii="Calibri" w:eastAsia="Calibri" w:hAnsi="Calibri" w:cs="Calibri"/>
          <w:spacing w:val="6"/>
          <w:sz w:val="22"/>
        </w:rPr>
        <w:t xml:space="preserve"> </w:t>
      </w:r>
      <w:r w:rsidR="003228F6" w:rsidRPr="000C140F">
        <w:rPr>
          <w:rFonts w:ascii="Calibri" w:eastAsia="Calibri" w:hAnsi="Calibri" w:cs="Calibri"/>
          <w:spacing w:val="-1"/>
          <w:sz w:val="22"/>
        </w:rPr>
        <w:t>G</w:t>
      </w:r>
      <w:r w:rsidR="003228F6" w:rsidRPr="000C140F">
        <w:rPr>
          <w:rFonts w:ascii="Calibri" w:eastAsia="Calibri" w:hAnsi="Calibri" w:cs="Calibri"/>
          <w:sz w:val="22"/>
        </w:rPr>
        <w:t>r</w:t>
      </w:r>
      <w:r w:rsidR="003228F6" w:rsidRPr="000C140F">
        <w:rPr>
          <w:rFonts w:ascii="Calibri" w:eastAsia="Calibri" w:hAnsi="Calibri" w:cs="Calibri"/>
          <w:spacing w:val="1"/>
          <w:sz w:val="22"/>
        </w:rPr>
        <w:t>ound</w:t>
      </w:r>
      <w:r w:rsidR="003228F6" w:rsidRPr="000C140F">
        <w:rPr>
          <w:rFonts w:ascii="Calibri" w:eastAsia="Calibri" w:hAnsi="Calibri" w:cs="Calibri"/>
          <w:sz w:val="22"/>
        </w:rPr>
        <w:t>i</w:t>
      </w:r>
      <w:r w:rsidR="003228F6" w:rsidRPr="000C140F">
        <w:rPr>
          <w:rFonts w:ascii="Calibri" w:eastAsia="Calibri" w:hAnsi="Calibri" w:cs="Calibri"/>
          <w:spacing w:val="-2"/>
          <w:sz w:val="22"/>
        </w:rPr>
        <w:t>n</w:t>
      </w:r>
      <w:r w:rsidR="003228F6" w:rsidRPr="000C140F">
        <w:rPr>
          <w:rFonts w:ascii="Calibri" w:eastAsia="Calibri" w:hAnsi="Calibri" w:cs="Calibri"/>
          <w:sz w:val="22"/>
        </w:rPr>
        <w:t>g”</w:t>
      </w:r>
      <w:r w:rsidR="003228F6" w:rsidRPr="000C140F">
        <w:rPr>
          <w:rFonts w:ascii="Calibri" w:eastAsia="Calibri" w:hAnsi="Calibri" w:cs="Calibri"/>
          <w:spacing w:val="6"/>
          <w:sz w:val="22"/>
        </w:rPr>
        <w:t xml:space="preserve"> </w:t>
      </w:r>
      <w:r w:rsidR="003228F6" w:rsidRPr="000C140F">
        <w:rPr>
          <w:rFonts w:ascii="Calibri" w:eastAsia="Calibri" w:hAnsi="Calibri" w:cs="Calibri"/>
          <w:sz w:val="22"/>
        </w:rPr>
        <w:t>I</w:t>
      </w:r>
      <w:r w:rsidR="003228F6" w:rsidRPr="000C140F">
        <w:rPr>
          <w:rFonts w:ascii="Calibri" w:eastAsia="Calibri" w:hAnsi="Calibri" w:cs="Calibri"/>
          <w:spacing w:val="1"/>
          <w:sz w:val="22"/>
        </w:rPr>
        <w:t>EE</w:t>
      </w:r>
      <w:r w:rsidR="003228F6" w:rsidRPr="000C140F">
        <w:rPr>
          <w:rFonts w:ascii="Calibri" w:eastAsia="Calibri" w:hAnsi="Calibri" w:cs="Calibri"/>
          <w:sz w:val="22"/>
        </w:rPr>
        <w:t>E</w:t>
      </w:r>
      <w:r w:rsidR="003228F6" w:rsidRPr="000C140F">
        <w:rPr>
          <w:rFonts w:ascii="Calibri" w:eastAsia="Calibri" w:hAnsi="Calibri" w:cs="Calibri"/>
          <w:spacing w:val="10"/>
          <w:sz w:val="22"/>
        </w:rPr>
        <w:t xml:space="preserve"> </w:t>
      </w:r>
      <w:r w:rsidR="003228F6" w:rsidRPr="000C140F">
        <w:rPr>
          <w:rFonts w:ascii="Calibri" w:eastAsia="Calibri" w:hAnsi="Calibri" w:cs="Calibri"/>
          <w:spacing w:val="1"/>
          <w:sz w:val="22"/>
        </w:rPr>
        <w:t>N</w:t>
      </w:r>
      <w:r w:rsidR="003228F6" w:rsidRPr="000C140F">
        <w:rPr>
          <w:rFonts w:ascii="Calibri" w:eastAsia="Calibri" w:hAnsi="Calibri" w:cs="Calibri"/>
          <w:sz w:val="22"/>
        </w:rPr>
        <w:t>o.</w:t>
      </w:r>
      <w:r w:rsidR="003228F6" w:rsidRPr="000C140F">
        <w:rPr>
          <w:rFonts w:ascii="Calibri" w:eastAsia="Calibri" w:hAnsi="Calibri" w:cs="Calibri"/>
          <w:spacing w:val="12"/>
          <w:sz w:val="22"/>
        </w:rPr>
        <w:t xml:space="preserve"> </w:t>
      </w:r>
      <w:r w:rsidR="003228F6" w:rsidRPr="000C140F">
        <w:rPr>
          <w:rFonts w:ascii="Calibri" w:eastAsia="Calibri" w:hAnsi="Calibri" w:cs="Calibri"/>
          <w:sz w:val="22"/>
        </w:rPr>
        <w:t>80</w:t>
      </w:r>
      <w:r w:rsidR="003228F6" w:rsidRPr="000C140F">
        <w:rPr>
          <w:rFonts w:ascii="Calibri" w:eastAsia="Calibri" w:hAnsi="Calibri" w:cs="Calibri"/>
          <w:spacing w:val="12"/>
          <w:sz w:val="22"/>
        </w:rPr>
        <w:t xml:space="preserve"> </w:t>
      </w:r>
      <w:r w:rsidR="003228F6" w:rsidRPr="000C140F">
        <w:rPr>
          <w:rFonts w:ascii="Calibri" w:eastAsia="Calibri" w:hAnsi="Calibri" w:cs="Calibri"/>
          <w:sz w:val="22"/>
        </w:rPr>
        <w:t>a</w:t>
      </w:r>
      <w:r w:rsidR="003228F6" w:rsidRPr="000C140F">
        <w:rPr>
          <w:rFonts w:ascii="Calibri" w:eastAsia="Calibri" w:hAnsi="Calibri" w:cs="Calibri"/>
          <w:spacing w:val="1"/>
          <w:sz w:val="22"/>
        </w:rPr>
        <w:t>n</w:t>
      </w:r>
      <w:r w:rsidR="003228F6" w:rsidRPr="000C140F">
        <w:rPr>
          <w:rFonts w:ascii="Calibri" w:eastAsia="Calibri" w:hAnsi="Calibri" w:cs="Calibri"/>
          <w:sz w:val="22"/>
        </w:rPr>
        <w:t>d t</w:t>
      </w:r>
      <w:r w:rsidR="003228F6" w:rsidRPr="000C140F">
        <w:rPr>
          <w:rFonts w:ascii="Calibri" w:eastAsia="Calibri" w:hAnsi="Calibri" w:cs="Calibri"/>
          <w:spacing w:val="1"/>
          <w:sz w:val="22"/>
        </w:rPr>
        <w:t>h</w:t>
      </w:r>
      <w:r w:rsidR="003228F6" w:rsidRPr="000C140F">
        <w:rPr>
          <w:rFonts w:ascii="Calibri" w:eastAsia="Calibri" w:hAnsi="Calibri" w:cs="Calibri"/>
          <w:sz w:val="22"/>
        </w:rPr>
        <w:t>e</w:t>
      </w:r>
      <w:r w:rsidR="003228F6" w:rsidRPr="000C140F">
        <w:rPr>
          <w:rFonts w:ascii="Calibri" w:eastAsia="Calibri" w:hAnsi="Calibri" w:cs="Calibri"/>
          <w:spacing w:val="-4"/>
          <w:sz w:val="22"/>
        </w:rPr>
        <w:t xml:space="preserve"> </w:t>
      </w:r>
      <w:r w:rsidR="003228F6" w:rsidRPr="000C140F">
        <w:rPr>
          <w:rFonts w:ascii="Calibri" w:eastAsia="Calibri" w:hAnsi="Calibri" w:cs="Calibri"/>
          <w:sz w:val="22"/>
        </w:rPr>
        <w:t>r</w:t>
      </w:r>
      <w:r w:rsidR="003228F6" w:rsidRPr="000C140F">
        <w:rPr>
          <w:rFonts w:ascii="Calibri" w:eastAsia="Calibri" w:hAnsi="Calibri" w:cs="Calibri"/>
          <w:spacing w:val="-1"/>
          <w:sz w:val="22"/>
        </w:rPr>
        <w:t>e</w:t>
      </w:r>
      <w:r w:rsidR="003228F6" w:rsidRPr="000C140F">
        <w:rPr>
          <w:rFonts w:ascii="Calibri" w:eastAsia="Calibri" w:hAnsi="Calibri" w:cs="Calibri"/>
          <w:spacing w:val="1"/>
          <w:sz w:val="22"/>
        </w:rPr>
        <w:t>qu</w:t>
      </w:r>
      <w:r w:rsidR="003228F6" w:rsidRPr="000C140F">
        <w:rPr>
          <w:rFonts w:ascii="Calibri" w:eastAsia="Calibri" w:hAnsi="Calibri" w:cs="Calibri"/>
          <w:sz w:val="22"/>
        </w:rPr>
        <w:t>ir</w:t>
      </w:r>
      <w:r w:rsidR="003228F6" w:rsidRPr="000C140F">
        <w:rPr>
          <w:rFonts w:ascii="Calibri" w:eastAsia="Calibri" w:hAnsi="Calibri" w:cs="Calibri"/>
          <w:spacing w:val="-1"/>
          <w:sz w:val="22"/>
        </w:rPr>
        <w:t>e</w:t>
      </w:r>
      <w:r w:rsidR="003228F6" w:rsidRPr="000C140F">
        <w:rPr>
          <w:rFonts w:ascii="Calibri" w:eastAsia="Calibri" w:hAnsi="Calibri" w:cs="Calibri"/>
          <w:spacing w:val="1"/>
          <w:sz w:val="22"/>
        </w:rPr>
        <w:t>m</w:t>
      </w:r>
      <w:r w:rsidR="003228F6" w:rsidRPr="000C140F">
        <w:rPr>
          <w:rFonts w:ascii="Calibri" w:eastAsia="Calibri" w:hAnsi="Calibri" w:cs="Calibri"/>
          <w:spacing w:val="-1"/>
          <w:sz w:val="22"/>
        </w:rPr>
        <w:t>e</w:t>
      </w:r>
      <w:r w:rsidR="003228F6" w:rsidRPr="000C140F">
        <w:rPr>
          <w:rFonts w:ascii="Calibri" w:eastAsia="Calibri" w:hAnsi="Calibri" w:cs="Calibri"/>
          <w:spacing w:val="1"/>
          <w:sz w:val="22"/>
        </w:rPr>
        <w:t>n</w:t>
      </w:r>
      <w:r w:rsidR="003228F6" w:rsidRPr="000C140F">
        <w:rPr>
          <w:rFonts w:ascii="Calibri" w:eastAsia="Calibri" w:hAnsi="Calibri" w:cs="Calibri"/>
          <w:sz w:val="22"/>
        </w:rPr>
        <w:t>ts</w:t>
      </w:r>
      <w:r w:rsidR="003228F6" w:rsidRPr="000C140F">
        <w:rPr>
          <w:rFonts w:ascii="Calibri" w:eastAsia="Calibri" w:hAnsi="Calibri" w:cs="Calibri"/>
          <w:spacing w:val="-12"/>
          <w:sz w:val="22"/>
        </w:rPr>
        <w:t xml:space="preserve"> </w:t>
      </w:r>
      <w:r w:rsidR="003228F6" w:rsidRPr="000C140F">
        <w:rPr>
          <w:rFonts w:ascii="Calibri" w:eastAsia="Calibri" w:hAnsi="Calibri" w:cs="Calibri"/>
          <w:spacing w:val="1"/>
          <w:sz w:val="22"/>
        </w:rPr>
        <w:t>o</w:t>
      </w:r>
      <w:r w:rsidR="003228F6" w:rsidRPr="000C140F">
        <w:rPr>
          <w:rFonts w:ascii="Calibri" w:eastAsia="Calibri" w:hAnsi="Calibri" w:cs="Calibri"/>
          <w:sz w:val="22"/>
        </w:rPr>
        <w:t>f</w:t>
      </w:r>
      <w:r w:rsidR="003228F6" w:rsidRPr="000C140F">
        <w:rPr>
          <w:rFonts w:ascii="Calibri" w:eastAsia="Calibri" w:hAnsi="Calibri" w:cs="Calibri"/>
          <w:spacing w:val="-3"/>
          <w:sz w:val="22"/>
        </w:rPr>
        <w:t xml:space="preserve"> </w:t>
      </w:r>
      <w:r w:rsidR="003228F6" w:rsidRPr="000C140F">
        <w:rPr>
          <w:rFonts w:ascii="Calibri" w:eastAsia="Calibri" w:hAnsi="Calibri" w:cs="Calibri"/>
          <w:spacing w:val="1"/>
          <w:sz w:val="22"/>
        </w:rPr>
        <w:t>th</w:t>
      </w:r>
      <w:r w:rsidR="003228F6" w:rsidRPr="000C140F">
        <w:rPr>
          <w:rFonts w:ascii="Calibri" w:eastAsia="Calibri" w:hAnsi="Calibri" w:cs="Calibri"/>
          <w:spacing w:val="2"/>
          <w:sz w:val="22"/>
        </w:rPr>
        <w:t>i</w:t>
      </w:r>
      <w:r w:rsidR="003228F6" w:rsidRPr="000C140F">
        <w:rPr>
          <w:rFonts w:ascii="Calibri" w:eastAsia="Calibri" w:hAnsi="Calibri" w:cs="Calibri"/>
          <w:sz w:val="22"/>
        </w:rPr>
        <w:t>s</w:t>
      </w:r>
      <w:r w:rsidR="003228F6" w:rsidRPr="000C140F">
        <w:rPr>
          <w:rFonts w:ascii="Calibri" w:eastAsia="Calibri" w:hAnsi="Calibri" w:cs="Calibri"/>
          <w:spacing w:val="-4"/>
          <w:sz w:val="22"/>
        </w:rPr>
        <w:t xml:space="preserve"> </w:t>
      </w:r>
      <w:r w:rsidR="003228F6" w:rsidRPr="000C140F">
        <w:rPr>
          <w:rFonts w:ascii="Calibri" w:eastAsia="Calibri" w:hAnsi="Calibri" w:cs="Calibri"/>
          <w:sz w:val="22"/>
        </w:rPr>
        <w:t>C</w:t>
      </w:r>
      <w:r w:rsidR="003228F6" w:rsidRPr="000C140F">
        <w:rPr>
          <w:rFonts w:ascii="Calibri" w:eastAsia="Calibri" w:hAnsi="Calibri" w:cs="Calibri"/>
          <w:spacing w:val="1"/>
          <w:sz w:val="22"/>
        </w:rPr>
        <w:t>h</w:t>
      </w:r>
      <w:r w:rsidR="003228F6" w:rsidRPr="000C140F">
        <w:rPr>
          <w:rFonts w:ascii="Calibri" w:eastAsia="Calibri" w:hAnsi="Calibri" w:cs="Calibri"/>
          <w:sz w:val="22"/>
        </w:rPr>
        <w:t>a</w:t>
      </w:r>
      <w:r w:rsidR="003228F6" w:rsidRPr="000C140F">
        <w:rPr>
          <w:rFonts w:ascii="Calibri" w:eastAsia="Calibri" w:hAnsi="Calibri" w:cs="Calibri"/>
          <w:spacing w:val="1"/>
          <w:sz w:val="22"/>
        </w:rPr>
        <w:t>p</w:t>
      </w:r>
      <w:r w:rsidR="003228F6" w:rsidRPr="000C140F">
        <w:rPr>
          <w:rFonts w:ascii="Calibri" w:eastAsia="Calibri" w:hAnsi="Calibri" w:cs="Calibri"/>
          <w:sz w:val="22"/>
        </w:rPr>
        <w:t>ter.</w:t>
      </w:r>
    </w:p>
    <w:p w14:paraId="288F9084" w14:textId="77777777" w:rsidR="003228F6" w:rsidRPr="000C140F" w:rsidRDefault="003228F6" w:rsidP="00405BF0">
      <w:pPr>
        <w:spacing w:before="1" w:line="120" w:lineRule="exact"/>
        <w:ind w:left="630"/>
        <w:rPr>
          <w:sz w:val="14"/>
          <w:szCs w:val="12"/>
        </w:rPr>
      </w:pPr>
    </w:p>
    <w:p w14:paraId="26A7D792" w14:textId="77777777" w:rsidR="003228F6" w:rsidRPr="000C140F" w:rsidRDefault="003228F6" w:rsidP="00405BF0">
      <w:pPr>
        <w:tabs>
          <w:tab w:val="left" w:pos="1720"/>
        </w:tabs>
        <w:spacing w:line="276" w:lineRule="auto"/>
        <w:ind w:left="630" w:right="117"/>
        <w:jc w:val="both"/>
        <w:rPr>
          <w:rFonts w:ascii="Calibri" w:eastAsia="Calibri" w:hAnsi="Calibri" w:cs="Calibri"/>
          <w:sz w:val="22"/>
        </w:rPr>
      </w:pPr>
      <w:r w:rsidRPr="000C140F">
        <w:rPr>
          <w:rFonts w:ascii="Calibri" w:eastAsia="Calibri" w:hAnsi="Calibri" w:cs="Calibri"/>
          <w:sz w:val="22"/>
        </w:rPr>
        <w:t>Ste</w:t>
      </w:r>
      <w:r w:rsidRPr="000C140F">
        <w:rPr>
          <w:rFonts w:ascii="Calibri" w:eastAsia="Calibri" w:hAnsi="Calibri" w:cs="Calibri"/>
          <w:spacing w:val="-1"/>
          <w:sz w:val="22"/>
        </w:rPr>
        <w:t>e</w:t>
      </w:r>
      <w:r w:rsidRPr="000C140F">
        <w:rPr>
          <w:rFonts w:ascii="Calibri" w:eastAsia="Calibri" w:hAnsi="Calibri" w:cs="Calibri"/>
          <w:sz w:val="22"/>
        </w:rPr>
        <w:t>l</w:t>
      </w:r>
      <w:r w:rsidRPr="000C140F">
        <w:rPr>
          <w:rFonts w:ascii="Calibri" w:eastAsia="Calibri" w:hAnsi="Calibri" w:cs="Calibri"/>
          <w:spacing w:val="-1"/>
          <w:sz w:val="22"/>
        </w:rPr>
        <w:t>w</w:t>
      </w:r>
      <w:r w:rsidRPr="000C140F">
        <w:rPr>
          <w:rFonts w:ascii="Calibri" w:eastAsia="Calibri" w:hAnsi="Calibri" w:cs="Calibri"/>
          <w:sz w:val="22"/>
        </w:rPr>
        <w:t>or</w:t>
      </w:r>
      <w:r w:rsidRPr="000C140F">
        <w:rPr>
          <w:rFonts w:ascii="Calibri" w:eastAsia="Calibri" w:hAnsi="Calibri" w:cs="Calibri"/>
          <w:spacing w:val="3"/>
          <w:sz w:val="22"/>
        </w:rPr>
        <w:t>k</w:t>
      </w:r>
      <w:r w:rsidRPr="000C140F">
        <w:rPr>
          <w:rFonts w:ascii="Calibri" w:eastAsia="Calibri" w:hAnsi="Calibri" w:cs="Calibri"/>
          <w:sz w:val="22"/>
        </w:rPr>
        <w:t>s</w:t>
      </w:r>
      <w:r w:rsidRPr="000C140F">
        <w:rPr>
          <w:rFonts w:ascii="Calibri" w:eastAsia="Calibri" w:hAnsi="Calibri" w:cs="Calibri"/>
          <w:spacing w:val="-10"/>
          <w:sz w:val="22"/>
        </w:rPr>
        <w:t xml:space="preserve"> </w:t>
      </w:r>
      <w:r w:rsidRPr="000C140F">
        <w:rPr>
          <w:rFonts w:ascii="Calibri" w:eastAsia="Calibri" w:hAnsi="Calibri" w:cs="Calibri"/>
          <w:spacing w:val="1"/>
          <w:sz w:val="22"/>
        </w:rPr>
        <w:t>an</w:t>
      </w:r>
      <w:r w:rsidRPr="000C140F">
        <w:rPr>
          <w:rFonts w:ascii="Calibri" w:eastAsia="Calibri" w:hAnsi="Calibri" w:cs="Calibri"/>
          <w:sz w:val="22"/>
        </w:rPr>
        <w:t xml:space="preserve">d </w:t>
      </w:r>
      <w:r w:rsidRPr="000C140F">
        <w:rPr>
          <w:rFonts w:ascii="Calibri" w:eastAsia="Calibri" w:hAnsi="Calibri" w:cs="Calibri"/>
          <w:spacing w:val="-1"/>
          <w:sz w:val="22"/>
        </w:rPr>
        <w:t>s</w:t>
      </w:r>
      <w:r w:rsidRPr="000C140F">
        <w:rPr>
          <w:rFonts w:ascii="Calibri" w:eastAsia="Calibri" w:hAnsi="Calibri" w:cs="Calibri"/>
          <w:spacing w:val="1"/>
          <w:sz w:val="22"/>
        </w:rPr>
        <w:t>upp</w:t>
      </w:r>
      <w:r w:rsidRPr="000C140F">
        <w:rPr>
          <w:rFonts w:ascii="Calibri" w:eastAsia="Calibri" w:hAnsi="Calibri" w:cs="Calibri"/>
          <w:sz w:val="22"/>
        </w:rPr>
        <w:t>orti</w:t>
      </w:r>
      <w:r w:rsidRPr="000C140F">
        <w:rPr>
          <w:rFonts w:ascii="Calibri" w:eastAsia="Calibri" w:hAnsi="Calibri" w:cs="Calibri"/>
          <w:spacing w:val="1"/>
          <w:sz w:val="22"/>
        </w:rPr>
        <w:t>n</w:t>
      </w:r>
      <w:r w:rsidRPr="000C140F">
        <w:rPr>
          <w:rFonts w:ascii="Calibri" w:eastAsia="Calibri" w:hAnsi="Calibri" w:cs="Calibri"/>
          <w:sz w:val="22"/>
        </w:rPr>
        <w:t>g</w:t>
      </w:r>
      <w:r w:rsidRPr="000C140F">
        <w:rPr>
          <w:rFonts w:ascii="Calibri" w:eastAsia="Calibri" w:hAnsi="Calibri" w:cs="Calibri"/>
          <w:spacing w:val="-9"/>
          <w:sz w:val="22"/>
        </w:rPr>
        <w:t xml:space="preserve"> </w:t>
      </w:r>
      <w:r w:rsidRPr="000C140F">
        <w:rPr>
          <w:rFonts w:ascii="Calibri" w:eastAsia="Calibri" w:hAnsi="Calibri" w:cs="Calibri"/>
          <w:spacing w:val="1"/>
          <w:sz w:val="22"/>
        </w:rPr>
        <w:t>s</w:t>
      </w:r>
      <w:r w:rsidRPr="000C140F">
        <w:rPr>
          <w:rFonts w:ascii="Calibri" w:eastAsia="Calibri" w:hAnsi="Calibri" w:cs="Calibri"/>
          <w:sz w:val="22"/>
        </w:rPr>
        <w:t>tr</w:t>
      </w:r>
      <w:r w:rsidRPr="000C140F">
        <w:rPr>
          <w:rFonts w:ascii="Calibri" w:eastAsia="Calibri" w:hAnsi="Calibri" w:cs="Calibri"/>
          <w:spacing w:val="1"/>
          <w:sz w:val="22"/>
        </w:rPr>
        <w:t>u</w:t>
      </w:r>
      <w:r w:rsidRPr="000C140F">
        <w:rPr>
          <w:rFonts w:ascii="Calibri" w:eastAsia="Calibri" w:hAnsi="Calibri" w:cs="Calibri"/>
          <w:sz w:val="22"/>
        </w:rPr>
        <w:t>ct</w:t>
      </w:r>
      <w:r w:rsidRPr="000C140F">
        <w:rPr>
          <w:rFonts w:ascii="Calibri" w:eastAsia="Calibri" w:hAnsi="Calibri" w:cs="Calibri"/>
          <w:spacing w:val="1"/>
          <w:sz w:val="22"/>
        </w:rPr>
        <w:t>u</w:t>
      </w:r>
      <w:r w:rsidRPr="000C140F">
        <w:rPr>
          <w:rFonts w:ascii="Calibri" w:eastAsia="Calibri" w:hAnsi="Calibri" w:cs="Calibri"/>
          <w:sz w:val="22"/>
        </w:rPr>
        <w:t>r</w:t>
      </w:r>
      <w:r w:rsidRPr="000C140F">
        <w:rPr>
          <w:rFonts w:ascii="Calibri" w:eastAsia="Calibri" w:hAnsi="Calibri" w:cs="Calibri"/>
          <w:spacing w:val="-1"/>
          <w:sz w:val="22"/>
        </w:rPr>
        <w:t>e</w:t>
      </w:r>
      <w:r w:rsidRPr="000C140F">
        <w:rPr>
          <w:rFonts w:ascii="Calibri" w:eastAsia="Calibri" w:hAnsi="Calibri" w:cs="Calibri"/>
          <w:sz w:val="22"/>
        </w:rPr>
        <w:t>s</w:t>
      </w:r>
      <w:r w:rsidRPr="000C140F">
        <w:rPr>
          <w:rFonts w:ascii="Calibri" w:eastAsia="Calibri" w:hAnsi="Calibri" w:cs="Calibri"/>
          <w:spacing w:val="-6"/>
          <w:sz w:val="22"/>
        </w:rPr>
        <w:t xml:space="preserve"> </w:t>
      </w:r>
      <w:r w:rsidRPr="000C140F">
        <w:rPr>
          <w:rFonts w:ascii="Calibri" w:eastAsia="Calibri" w:hAnsi="Calibri" w:cs="Calibri"/>
          <w:spacing w:val="-1"/>
          <w:sz w:val="22"/>
        </w:rPr>
        <w:t>s</w:t>
      </w:r>
      <w:r w:rsidRPr="000C140F">
        <w:rPr>
          <w:rFonts w:ascii="Calibri" w:eastAsia="Calibri" w:hAnsi="Calibri" w:cs="Calibri"/>
          <w:spacing w:val="1"/>
          <w:sz w:val="22"/>
        </w:rPr>
        <w:t>h</w:t>
      </w:r>
      <w:r w:rsidRPr="000C140F">
        <w:rPr>
          <w:rFonts w:ascii="Calibri" w:eastAsia="Calibri" w:hAnsi="Calibri" w:cs="Calibri"/>
          <w:sz w:val="22"/>
        </w:rPr>
        <w:t>all</w:t>
      </w:r>
      <w:r w:rsidRPr="000C140F">
        <w:rPr>
          <w:rFonts w:ascii="Calibri" w:eastAsia="Calibri" w:hAnsi="Calibri" w:cs="Calibri"/>
          <w:spacing w:val="-3"/>
          <w:sz w:val="22"/>
        </w:rPr>
        <w:t xml:space="preserve"> </w:t>
      </w:r>
      <w:r w:rsidRPr="000C140F">
        <w:rPr>
          <w:rFonts w:ascii="Calibri" w:eastAsia="Calibri" w:hAnsi="Calibri" w:cs="Calibri"/>
          <w:spacing w:val="1"/>
          <w:sz w:val="22"/>
        </w:rPr>
        <w:t>b</w:t>
      </w:r>
      <w:r w:rsidRPr="000C140F">
        <w:rPr>
          <w:rFonts w:ascii="Calibri" w:eastAsia="Calibri" w:hAnsi="Calibri" w:cs="Calibri"/>
          <w:sz w:val="22"/>
        </w:rPr>
        <w:t>e</w:t>
      </w:r>
      <w:r w:rsidRPr="000C140F">
        <w:rPr>
          <w:rFonts w:ascii="Calibri" w:eastAsia="Calibri" w:hAnsi="Calibri" w:cs="Calibri"/>
          <w:spacing w:val="-3"/>
          <w:sz w:val="22"/>
        </w:rPr>
        <w:t xml:space="preserve"> </w:t>
      </w:r>
      <w:r w:rsidRPr="000C140F">
        <w:rPr>
          <w:rFonts w:ascii="Calibri" w:eastAsia="Calibri" w:hAnsi="Calibri" w:cs="Calibri"/>
          <w:spacing w:val="1"/>
          <w:sz w:val="22"/>
        </w:rPr>
        <w:t>b</w:t>
      </w:r>
      <w:r w:rsidRPr="000C140F">
        <w:rPr>
          <w:rFonts w:ascii="Calibri" w:eastAsia="Calibri" w:hAnsi="Calibri" w:cs="Calibri"/>
          <w:sz w:val="22"/>
        </w:rPr>
        <w:t>o</w:t>
      </w:r>
      <w:r w:rsidRPr="000C140F">
        <w:rPr>
          <w:rFonts w:ascii="Calibri" w:eastAsia="Calibri" w:hAnsi="Calibri" w:cs="Calibri"/>
          <w:spacing w:val="1"/>
          <w:sz w:val="22"/>
        </w:rPr>
        <w:t>nd</w:t>
      </w:r>
      <w:r w:rsidRPr="000C140F">
        <w:rPr>
          <w:rFonts w:ascii="Calibri" w:eastAsia="Calibri" w:hAnsi="Calibri" w:cs="Calibri"/>
          <w:spacing w:val="-1"/>
          <w:sz w:val="22"/>
        </w:rPr>
        <w:t>e</w:t>
      </w:r>
      <w:r w:rsidRPr="000C140F">
        <w:rPr>
          <w:rFonts w:ascii="Calibri" w:eastAsia="Calibri" w:hAnsi="Calibri" w:cs="Calibri"/>
          <w:sz w:val="22"/>
        </w:rPr>
        <w:t>d</w:t>
      </w:r>
      <w:r w:rsidRPr="000C140F">
        <w:rPr>
          <w:rFonts w:ascii="Calibri" w:eastAsia="Calibri" w:hAnsi="Calibri" w:cs="Calibri"/>
          <w:spacing w:val="-5"/>
          <w:sz w:val="22"/>
        </w:rPr>
        <w:t xml:space="preserve"> </w:t>
      </w:r>
      <w:r w:rsidRPr="000C140F">
        <w:rPr>
          <w:rFonts w:ascii="Calibri" w:eastAsia="Calibri" w:hAnsi="Calibri" w:cs="Calibri"/>
          <w:spacing w:val="1"/>
          <w:sz w:val="22"/>
        </w:rPr>
        <w:t>an</w:t>
      </w:r>
      <w:r w:rsidRPr="000C140F">
        <w:rPr>
          <w:rFonts w:ascii="Calibri" w:eastAsia="Calibri" w:hAnsi="Calibri" w:cs="Calibri"/>
          <w:sz w:val="22"/>
        </w:rPr>
        <w:t>d ear</w:t>
      </w:r>
      <w:r w:rsidRPr="000C140F">
        <w:rPr>
          <w:rFonts w:ascii="Calibri" w:eastAsia="Calibri" w:hAnsi="Calibri" w:cs="Calibri"/>
          <w:spacing w:val="1"/>
          <w:sz w:val="22"/>
        </w:rPr>
        <w:t>th</w:t>
      </w:r>
      <w:r w:rsidRPr="000C140F">
        <w:rPr>
          <w:rFonts w:ascii="Calibri" w:eastAsia="Calibri" w:hAnsi="Calibri" w:cs="Calibri"/>
          <w:spacing w:val="-1"/>
          <w:sz w:val="22"/>
        </w:rPr>
        <w:t>e</w:t>
      </w:r>
      <w:r w:rsidRPr="000C140F">
        <w:rPr>
          <w:rFonts w:ascii="Calibri" w:eastAsia="Calibri" w:hAnsi="Calibri" w:cs="Calibri"/>
          <w:sz w:val="22"/>
        </w:rPr>
        <w:t>d</w:t>
      </w:r>
      <w:r w:rsidRPr="000C140F">
        <w:rPr>
          <w:rFonts w:ascii="Calibri" w:eastAsia="Calibri" w:hAnsi="Calibri" w:cs="Calibri"/>
          <w:spacing w:val="-5"/>
          <w:sz w:val="22"/>
        </w:rPr>
        <w:t xml:space="preserve"> </w:t>
      </w:r>
      <w:r w:rsidRPr="000C140F">
        <w:rPr>
          <w:rFonts w:ascii="Calibri" w:eastAsia="Calibri" w:hAnsi="Calibri" w:cs="Calibri"/>
          <w:spacing w:val="1"/>
          <w:sz w:val="22"/>
        </w:rPr>
        <w:t>t</w:t>
      </w:r>
      <w:r w:rsidRPr="000C140F">
        <w:rPr>
          <w:rFonts w:ascii="Calibri" w:eastAsia="Calibri" w:hAnsi="Calibri" w:cs="Calibri"/>
          <w:sz w:val="22"/>
        </w:rPr>
        <w:t>o</w:t>
      </w:r>
      <w:r w:rsidRPr="000C140F">
        <w:rPr>
          <w:rFonts w:ascii="Calibri" w:eastAsia="Calibri" w:hAnsi="Calibri" w:cs="Calibri"/>
          <w:spacing w:val="-2"/>
          <w:sz w:val="22"/>
        </w:rPr>
        <w:t xml:space="preserve"> </w:t>
      </w:r>
      <w:r w:rsidRPr="000C140F">
        <w:rPr>
          <w:rFonts w:ascii="Calibri" w:eastAsia="Calibri" w:hAnsi="Calibri" w:cs="Calibri"/>
          <w:spacing w:val="1"/>
          <w:sz w:val="22"/>
        </w:rPr>
        <w:t>th</w:t>
      </w:r>
      <w:r w:rsidRPr="000C140F">
        <w:rPr>
          <w:rFonts w:ascii="Calibri" w:eastAsia="Calibri" w:hAnsi="Calibri" w:cs="Calibri"/>
          <w:sz w:val="22"/>
        </w:rPr>
        <w:t>e</w:t>
      </w:r>
      <w:r w:rsidRPr="000C140F">
        <w:rPr>
          <w:rFonts w:ascii="Calibri" w:eastAsia="Calibri" w:hAnsi="Calibri" w:cs="Calibri"/>
          <w:spacing w:val="-2"/>
          <w:sz w:val="22"/>
        </w:rPr>
        <w:t xml:space="preserve"> </w:t>
      </w:r>
      <w:r w:rsidRPr="000C140F">
        <w:rPr>
          <w:rFonts w:ascii="Calibri" w:eastAsia="Calibri" w:hAnsi="Calibri" w:cs="Calibri"/>
          <w:sz w:val="22"/>
        </w:rPr>
        <w:t>su</w:t>
      </w:r>
      <w:r w:rsidRPr="000C140F">
        <w:rPr>
          <w:rFonts w:ascii="Calibri" w:eastAsia="Calibri" w:hAnsi="Calibri" w:cs="Calibri"/>
          <w:spacing w:val="1"/>
          <w:sz w:val="22"/>
        </w:rPr>
        <w:t>b</w:t>
      </w:r>
      <w:r w:rsidRPr="000C140F">
        <w:rPr>
          <w:rFonts w:ascii="Calibri" w:eastAsia="Calibri" w:hAnsi="Calibri" w:cs="Calibri"/>
          <w:spacing w:val="-1"/>
          <w:sz w:val="22"/>
        </w:rPr>
        <w:t>s</w:t>
      </w:r>
      <w:r w:rsidRPr="000C140F">
        <w:rPr>
          <w:rFonts w:ascii="Calibri" w:eastAsia="Calibri" w:hAnsi="Calibri" w:cs="Calibri"/>
          <w:sz w:val="22"/>
        </w:rPr>
        <w:t>t</w:t>
      </w:r>
      <w:r w:rsidRPr="000C140F">
        <w:rPr>
          <w:rFonts w:ascii="Calibri" w:eastAsia="Calibri" w:hAnsi="Calibri" w:cs="Calibri"/>
          <w:spacing w:val="1"/>
          <w:sz w:val="22"/>
        </w:rPr>
        <w:t>a</w:t>
      </w:r>
      <w:r w:rsidRPr="000C140F">
        <w:rPr>
          <w:rFonts w:ascii="Calibri" w:eastAsia="Calibri" w:hAnsi="Calibri" w:cs="Calibri"/>
          <w:sz w:val="22"/>
        </w:rPr>
        <w:t>ti</w:t>
      </w:r>
      <w:r w:rsidRPr="000C140F">
        <w:rPr>
          <w:rFonts w:ascii="Calibri" w:eastAsia="Calibri" w:hAnsi="Calibri" w:cs="Calibri"/>
          <w:spacing w:val="1"/>
          <w:sz w:val="22"/>
        </w:rPr>
        <w:t>o</w:t>
      </w:r>
      <w:r w:rsidRPr="000C140F">
        <w:rPr>
          <w:rFonts w:ascii="Calibri" w:eastAsia="Calibri" w:hAnsi="Calibri" w:cs="Calibri"/>
          <w:sz w:val="22"/>
        </w:rPr>
        <w:t>n</w:t>
      </w:r>
      <w:r w:rsidRPr="000C140F">
        <w:rPr>
          <w:rFonts w:ascii="Calibri" w:eastAsia="Calibri" w:hAnsi="Calibri" w:cs="Calibri"/>
          <w:spacing w:val="-6"/>
          <w:sz w:val="22"/>
        </w:rPr>
        <w:t xml:space="preserve"> </w:t>
      </w:r>
      <w:r w:rsidRPr="000C140F">
        <w:rPr>
          <w:rFonts w:ascii="Calibri" w:eastAsia="Calibri" w:hAnsi="Calibri" w:cs="Calibri"/>
          <w:spacing w:val="-1"/>
          <w:sz w:val="22"/>
        </w:rPr>
        <w:t>e</w:t>
      </w:r>
      <w:r w:rsidRPr="000C140F">
        <w:rPr>
          <w:rFonts w:ascii="Calibri" w:eastAsia="Calibri" w:hAnsi="Calibri" w:cs="Calibri"/>
          <w:sz w:val="22"/>
        </w:rPr>
        <w:t>a</w:t>
      </w:r>
      <w:r w:rsidRPr="000C140F">
        <w:rPr>
          <w:rFonts w:ascii="Calibri" w:eastAsia="Calibri" w:hAnsi="Calibri" w:cs="Calibri"/>
          <w:spacing w:val="3"/>
          <w:sz w:val="22"/>
        </w:rPr>
        <w:t>r</w:t>
      </w:r>
      <w:r w:rsidRPr="000C140F">
        <w:rPr>
          <w:rFonts w:ascii="Calibri" w:eastAsia="Calibri" w:hAnsi="Calibri" w:cs="Calibri"/>
          <w:sz w:val="22"/>
        </w:rPr>
        <w:t>t</w:t>
      </w:r>
      <w:r w:rsidRPr="000C140F">
        <w:rPr>
          <w:rFonts w:ascii="Calibri" w:eastAsia="Calibri" w:hAnsi="Calibri" w:cs="Calibri"/>
          <w:spacing w:val="1"/>
          <w:sz w:val="22"/>
        </w:rPr>
        <w:t>h</w:t>
      </w:r>
      <w:r w:rsidRPr="000C140F">
        <w:rPr>
          <w:rFonts w:ascii="Calibri" w:eastAsia="Calibri" w:hAnsi="Calibri" w:cs="Calibri"/>
          <w:sz w:val="22"/>
        </w:rPr>
        <w:t>i</w:t>
      </w:r>
      <w:r w:rsidRPr="000C140F">
        <w:rPr>
          <w:rFonts w:ascii="Calibri" w:eastAsia="Calibri" w:hAnsi="Calibri" w:cs="Calibri"/>
          <w:spacing w:val="1"/>
          <w:sz w:val="22"/>
        </w:rPr>
        <w:t>n</w:t>
      </w:r>
      <w:r w:rsidRPr="000C140F">
        <w:rPr>
          <w:rFonts w:ascii="Calibri" w:eastAsia="Calibri" w:hAnsi="Calibri" w:cs="Calibri"/>
          <w:sz w:val="22"/>
        </w:rPr>
        <w:t>g</w:t>
      </w:r>
      <w:r w:rsidRPr="000C140F">
        <w:rPr>
          <w:rFonts w:ascii="Calibri" w:eastAsia="Calibri" w:hAnsi="Calibri" w:cs="Calibri"/>
          <w:spacing w:val="-7"/>
          <w:sz w:val="22"/>
        </w:rPr>
        <w:t xml:space="preserve"> </w:t>
      </w:r>
      <w:r w:rsidRPr="000C140F">
        <w:rPr>
          <w:rFonts w:ascii="Calibri" w:eastAsia="Calibri" w:hAnsi="Calibri" w:cs="Calibri"/>
          <w:spacing w:val="-1"/>
          <w:sz w:val="22"/>
        </w:rPr>
        <w:t>s</w:t>
      </w:r>
      <w:r w:rsidRPr="000C140F">
        <w:rPr>
          <w:rFonts w:ascii="Calibri" w:eastAsia="Calibri" w:hAnsi="Calibri" w:cs="Calibri"/>
          <w:spacing w:val="1"/>
          <w:sz w:val="22"/>
        </w:rPr>
        <w:t>y</w:t>
      </w:r>
      <w:r w:rsidRPr="000C140F">
        <w:rPr>
          <w:rFonts w:ascii="Calibri" w:eastAsia="Calibri" w:hAnsi="Calibri" w:cs="Calibri"/>
          <w:spacing w:val="-1"/>
          <w:sz w:val="22"/>
        </w:rPr>
        <w:t>s</w:t>
      </w:r>
      <w:r w:rsidRPr="000C140F">
        <w:rPr>
          <w:rFonts w:ascii="Calibri" w:eastAsia="Calibri" w:hAnsi="Calibri" w:cs="Calibri"/>
          <w:sz w:val="22"/>
        </w:rPr>
        <w:t>t</w:t>
      </w:r>
      <w:r w:rsidRPr="000C140F">
        <w:rPr>
          <w:rFonts w:ascii="Calibri" w:eastAsia="Calibri" w:hAnsi="Calibri" w:cs="Calibri"/>
          <w:spacing w:val="2"/>
          <w:sz w:val="22"/>
        </w:rPr>
        <w:t>e</w:t>
      </w:r>
      <w:r w:rsidRPr="000C140F">
        <w:rPr>
          <w:rFonts w:ascii="Calibri" w:eastAsia="Calibri" w:hAnsi="Calibri" w:cs="Calibri"/>
          <w:spacing w:val="-1"/>
          <w:sz w:val="22"/>
        </w:rPr>
        <w:t>m</w:t>
      </w:r>
      <w:r w:rsidRPr="000C140F">
        <w:rPr>
          <w:rFonts w:ascii="Calibri" w:eastAsia="Calibri" w:hAnsi="Calibri" w:cs="Calibri"/>
          <w:sz w:val="22"/>
        </w:rPr>
        <w:t>.</w:t>
      </w:r>
      <w:r w:rsidRPr="000C140F">
        <w:rPr>
          <w:rFonts w:ascii="Calibri" w:eastAsia="Calibri" w:hAnsi="Calibri" w:cs="Calibri"/>
          <w:spacing w:val="-6"/>
          <w:sz w:val="22"/>
        </w:rPr>
        <w:t xml:space="preserve"> </w:t>
      </w:r>
      <w:r w:rsidRPr="000C140F">
        <w:rPr>
          <w:rFonts w:ascii="Calibri" w:eastAsia="Calibri" w:hAnsi="Calibri" w:cs="Calibri"/>
          <w:spacing w:val="1"/>
          <w:sz w:val="22"/>
        </w:rPr>
        <w:t>E</w:t>
      </w:r>
      <w:r w:rsidR="0072247A" w:rsidRPr="000C140F">
        <w:rPr>
          <w:rFonts w:ascii="Calibri" w:eastAsia="Calibri" w:hAnsi="Calibri" w:cs="Calibri"/>
          <w:sz w:val="22"/>
        </w:rPr>
        <w:t xml:space="preserve">arth </w:t>
      </w:r>
      <w:r w:rsidRPr="000C140F">
        <w:rPr>
          <w:rFonts w:ascii="Calibri" w:eastAsia="Calibri" w:hAnsi="Calibri" w:cs="Calibri"/>
          <w:sz w:val="22"/>
        </w:rPr>
        <w:t>co</w:t>
      </w:r>
      <w:r w:rsidRPr="000C140F">
        <w:rPr>
          <w:rFonts w:ascii="Calibri" w:eastAsia="Calibri" w:hAnsi="Calibri" w:cs="Calibri"/>
          <w:spacing w:val="1"/>
          <w:sz w:val="22"/>
        </w:rPr>
        <w:t>nn</w:t>
      </w:r>
      <w:r w:rsidRPr="000C140F">
        <w:rPr>
          <w:rFonts w:ascii="Calibri" w:eastAsia="Calibri" w:hAnsi="Calibri" w:cs="Calibri"/>
          <w:spacing w:val="-1"/>
          <w:sz w:val="22"/>
        </w:rPr>
        <w:t>e</w:t>
      </w:r>
      <w:r w:rsidRPr="000C140F">
        <w:rPr>
          <w:rFonts w:ascii="Calibri" w:eastAsia="Calibri" w:hAnsi="Calibri" w:cs="Calibri"/>
          <w:sz w:val="22"/>
        </w:rPr>
        <w:t>ctio</w:t>
      </w:r>
      <w:r w:rsidRPr="000C140F">
        <w:rPr>
          <w:rFonts w:ascii="Calibri" w:eastAsia="Calibri" w:hAnsi="Calibri" w:cs="Calibri"/>
          <w:spacing w:val="1"/>
          <w:sz w:val="22"/>
        </w:rPr>
        <w:t>n</w:t>
      </w:r>
      <w:r w:rsidRPr="000C140F">
        <w:rPr>
          <w:rFonts w:ascii="Calibri" w:eastAsia="Calibri" w:hAnsi="Calibri" w:cs="Calibri"/>
          <w:sz w:val="22"/>
        </w:rPr>
        <w:t xml:space="preserve">s </w:t>
      </w:r>
      <w:r w:rsidRPr="000C140F">
        <w:rPr>
          <w:rFonts w:ascii="Calibri" w:eastAsia="Calibri" w:hAnsi="Calibri" w:cs="Calibri"/>
          <w:spacing w:val="-1"/>
          <w:sz w:val="22"/>
        </w:rPr>
        <w:t>s</w:t>
      </w:r>
      <w:r w:rsidRPr="000C140F">
        <w:rPr>
          <w:rFonts w:ascii="Calibri" w:eastAsia="Calibri" w:hAnsi="Calibri" w:cs="Calibri"/>
          <w:spacing w:val="1"/>
          <w:sz w:val="22"/>
        </w:rPr>
        <w:t>h</w:t>
      </w:r>
      <w:r w:rsidRPr="000C140F">
        <w:rPr>
          <w:rFonts w:ascii="Calibri" w:eastAsia="Calibri" w:hAnsi="Calibri" w:cs="Calibri"/>
          <w:sz w:val="22"/>
        </w:rPr>
        <w:t>all</w:t>
      </w:r>
      <w:r w:rsidRPr="000C140F">
        <w:rPr>
          <w:rFonts w:ascii="Calibri" w:eastAsia="Calibri" w:hAnsi="Calibri" w:cs="Calibri"/>
          <w:spacing w:val="7"/>
          <w:sz w:val="22"/>
        </w:rPr>
        <w:t xml:space="preserve"> </w:t>
      </w:r>
      <w:r w:rsidRPr="000C140F">
        <w:rPr>
          <w:rFonts w:ascii="Calibri" w:eastAsia="Calibri" w:hAnsi="Calibri" w:cs="Calibri"/>
          <w:spacing w:val="1"/>
          <w:sz w:val="22"/>
        </w:rPr>
        <w:t>b</w:t>
      </w:r>
      <w:r w:rsidRPr="000C140F">
        <w:rPr>
          <w:rFonts w:ascii="Calibri" w:eastAsia="Calibri" w:hAnsi="Calibri" w:cs="Calibri"/>
          <w:sz w:val="22"/>
        </w:rPr>
        <w:t>e</w:t>
      </w:r>
      <w:r w:rsidRPr="000C140F">
        <w:rPr>
          <w:rFonts w:ascii="Calibri" w:eastAsia="Calibri" w:hAnsi="Calibri" w:cs="Calibri"/>
          <w:spacing w:val="11"/>
          <w:sz w:val="22"/>
        </w:rPr>
        <w:t xml:space="preserve"> </w:t>
      </w:r>
      <w:r w:rsidRPr="000C140F">
        <w:rPr>
          <w:rFonts w:ascii="Calibri" w:eastAsia="Calibri" w:hAnsi="Calibri" w:cs="Calibri"/>
          <w:spacing w:val="-1"/>
          <w:sz w:val="22"/>
        </w:rPr>
        <w:t>m</w:t>
      </w:r>
      <w:r w:rsidRPr="000C140F">
        <w:rPr>
          <w:rFonts w:ascii="Calibri" w:eastAsia="Calibri" w:hAnsi="Calibri" w:cs="Calibri"/>
          <w:sz w:val="22"/>
        </w:rPr>
        <w:t>a</w:t>
      </w:r>
      <w:r w:rsidRPr="000C140F">
        <w:rPr>
          <w:rFonts w:ascii="Calibri" w:eastAsia="Calibri" w:hAnsi="Calibri" w:cs="Calibri"/>
          <w:spacing w:val="1"/>
          <w:sz w:val="22"/>
        </w:rPr>
        <w:t>d</w:t>
      </w:r>
      <w:r w:rsidRPr="000C140F">
        <w:rPr>
          <w:rFonts w:ascii="Calibri" w:eastAsia="Calibri" w:hAnsi="Calibri" w:cs="Calibri"/>
          <w:sz w:val="22"/>
        </w:rPr>
        <w:t>e</w:t>
      </w:r>
      <w:r w:rsidRPr="000C140F">
        <w:rPr>
          <w:rFonts w:ascii="Calibri" w:eastAsia="Calibri" w:hAnsi="Calibri" w:cs="Calibri"/>
          <w:spacing w:val="8"/>
          <w:sz w:val="22"/>
        </w:rPr>
        <w:t xml:space="preserve"> </w:t>
      </w:r>
      <w:r w:rsidRPr="000C140F">
        <w:rPr>
          <w:rFonts w:ascii="Calibri" w:eastAsia="Calibri" w:hAnsi="Calibri" w:cs="Calibri"/>
          <w:sz w:val="22"/>
        </w:rPr>
        <w:t>a</w:t>
      </w:r>
      <w:r w:rsidRPr="000C140F">
        <w:rPr>
          <w:rFonts w:ascii="Calibri" w:eastAsia="Calibri" w:hAnsi="Calibri" w:cs="Calibri"/>
          <w:spacing w:val="1"/>
          <w:sz w:val="22"/>
        </w:rPr>
        <w:t>pp</w:t>
      </w:r>
      <w:r w:rsidRPr="000C140F">
        <w:rPr>
          <w:rFonts w:ascii="Calibri" w:eastAsia="Calibri" w:hAnsi="Calibri" w:cs="Calibri"/>
          <w:sz w:val="22"/>
        </w:rPr>
        <w:t>r</w:t>
      </w:r>
      <w:r w:rsidRPr="000C140F">
        <w:rPr>
          <w:rFonts w:ascii="Calibri" w:eastAsia="Calibri" w:hAnsi="Calibri" w:cs="Calibri"/>
          <w:spacing w:val="1"/>
          <w:sz w:val="22"/>
        </w:rPr>
        <w:t>o</w:t>
      </w:r>
      <w:r w:rsidRPr="000C140F">
        <w:rPr>
          <w:rFonts w:ascii="Calibri" w:eastAsia="Calibri" w:hAnsi="Calibri" w:cs="Calibri"/>
          <w:sz w:val="22"/>
        </w:rPr>
        <w:t>xi</w:t>
      </w:r>
      <w:r w:rsidRPr="000C140F">
        <w:rPr>
          <w:rFonts w:ascii="Calibri" w:eastAsia="Calibri" w:hAnsi="Calibri" w:cs="Calibri"/>
          <w:spacing w:val="-1"/>
          <w:sz w:val="22"/>
        </w:rPr>
        <w:t>m</w:t>
      </w:r>
      <w:r w:rsidRPr="000C140F">
        <w:rPr>
          <w:rFonts w:ascii="Calibri" w:eastAsia="Calibri" w:hAnsi="Calibri" w:cs="Calibri"/>
          <w:sz w:val="22"/>
        </w:rPr>
        <w:t>a</w:t>
      </w:r>
      <w:r w:rsidRPr="000C140F">
        <w:rPr>
          <w:rFonts w:ascii="Calibri" w:eastAsia="Calibri" w:hAnsi="Calibri" w:cs="Calibri"/>
          <w:spacing w:val="1"/>
          <w:sz w:val="22"/>
        </w:rPr>
        <w:t>t</w:t>
      </w:r>
      <w:r w:rsidRPr="000C140F">
        <w:rPr>
          <w:rFonts w:ascii="Calibri" w:eastAsia="Calibri" w:hAnsi="Calibri" w:cs="Calibri"/>
          <w:spacing w:val="-1"/>
          <w:sz w:val="22"/>
        </w:rPr>
        <w:t>e</w:t>
      </w:r>
      <w:r w:rsidRPr="000C140F">
        <w:rPr>
          <w:rFonts w:ascii="Calibri" w:eastAsia="Calibri" w:hAnsi="Calibri" w:cs="Calibri"/>
          <w:sz w:val="22"/>
        </w:rPr>
        <w:t>ly 250</w:t>
      </w:r>
      <w:r w:rsidRPr="000C140F">
        <w:rPr>
          <w:rFonts w:ascii="Calibri" w:eastAsia="Calibri" w:hAnsi="Calibri" w:cs="Calibri"/>
          <w:spacing w:val="7"/>
          <w:sz w:val="22"/>
        </w:rPr>
        <w:t xml:space="preserve"> </w:t>
      </w:r>
      <w:r w:rsidRPr="000C140F">
        <w:rPr>
          <w:rFonts w:ascii="Calibri" w:eastAsia="Calibri" w:hAnsi="Calibri" w:cs="Calibri"/>
          <w:spacing w:val="1"/>
          <w:sz w:val="22"/>
        </w:rPr>
        <w:t>m</w:t>
      </w:r>
      <w:r w:rsidRPr="000C140F">
        <w:rPr>
          <w:rFonts w:ascii="Calibri" w:eastAsia="Calibri" w:hAnsi="Calibri" w:cs="Calibri"/>
          <w:sz w:val="22"/>
        </w:rPr>
        <w:t>m</w:t>
      </w:r>
      <w:r w:rsidRPr="000C140F">
        <w:rPr>
          <w:rFonts w:ascii="Calibri" w:eastAsia="Calibri" w:hAnsi="Calibri" w:cs="Calibri"/>
          <w:spacing w:val="7"/>
          <w:sz w:val="22"/>
        </w:rPr>
        <w:t xml:space="preserve"> </w:t>
      </w:r>
      <w:r w:rsidRPr="000C140F">
        <w:rPr>
          <w:rFonts w:ascii="Calibri" w:eastAsia="Calibri" w:hAnsi="Calibri" w:cs="Calibri"/>
          <w:sz w:val="22"/>
        </w:rPr>
        <w:t>a</w:t>
      </w:r>
      <w:r w:rsidRPr="000C140F">
        <w:rPr>
          <w:rFonts w:ascii="Calibri" w:eastAsia="Calibri" w:hAnsi="Calibri" w:cs="Calibri"/>
          <w:spacing w:val="1"/>
          <w:sz w:val="22"/>
        </w:rPr>
        <w:t>b</w:t>
      </w:r>
      <w:r w:rsidRPr="000C140F">
        <w:rPr>
          <w:rFonts w:ascii="Calibri" w:eastAsia="Calibri" w:hAnsi="Calibri" w:cs="Calibri"/>
          <w:sz w:val="22"/>
        </w:rPr>
        <w:t>o</w:t>
      </w:r>
      <w:r w:rsidRPr="000C140F">
        <w:rPr>
          <w:rFonts w:ascii="Calibri" w:eastAsia="Calibri" w:hAnsi="Calibri" w:cs="Calibri"/>
          <w:spacing w:val="-1"/>
          <w:sz w:val="22"/>
        </w:rPr>
        <w:t>v</w:t>
      </w:r>
      <w:r w:rsidRPr="000C140F">
        <w:rPr>
          <w:rFonts w:ascii="Calibri" w:eastAsia="Calibri" w:hAnsi="Calibri" w:cs="Calibri"/>
          <w:sz w:val="22"/>
        </w:rPr>
        <w:t>e</w:t>
      </w:r>
      <w:r w:rsidRPr="000C140F">
        <w:rPr>
          <w:rFonts w:ascii="Calibri" w:eastAsia="Calibri" w:hAnsi="Calibri" w:cs="Calibri"/>
          <w:spacing w:val="5"/>
          <w:sz w:val="22"/>
        </w:rPr>
        <w:t xml:space="preserve"> </w:t>
      </w:r>
      <w:r w:rsidRPr="000C140F">
        <w:rPr>
          <w:rFonts w:ascii="Calibri" w:eastAsia="Calibri" w:hAnsi="Calibri" w:cs="Calibri"/>
          <w:sz w:val="22"/>
        </w:rPr>
        <w:t>t</w:t>
      </w:r>
      <w:r w:rsidRPr="000C140F">
        <w:rPr>
          <w:rFonts w:ascii="Calibri" w:eastAsia="Calibri" w:hAnsi="Calibri" w:cs="Calibri"/>
          <w:spacing w:val="1"/>
          <w:sz w:val="22"/>
        </w:rPr>
        <w:t>h</w:t>
      </w:r>
      <w:r w:rsidRPr="000C140F">
        <w:rPr>
          <w:rFonts w:ascii="Calibri" w:eastAsia="Calibri" w:hAnsi="Calibri" w:cs="Calibri"/>
          <w:sz w:val="22"/>
        </w:rPr>
        <w:t>e</w:t>
      </w:r>
      <w:r w:rsidRPr="000C140F">
        <w:rPr>
          <w:rFonts w:ascii="Calibri" w:eastAsia="Calibri" w:hAnsi="Calibri" w:cs="Calibri"/>
          <w:spacing w:val="7"/>
          <w:sz w:val="22"/>
        </w:rPr>
        <w:t xml:space="preserve"> </w:t>
      </w:r>
      <w:r w:rsidRPr="000C140F">
        <w:rPr>
          <w:rFonts w:ascii="Calibri" w:eastAsia="Calibri" w:hAnsi="Calibri" w:cs="Calibri"/>
          <w:sz w:val="22"/>
        </w:rPr>
        <w:t>t</w:t>
      </w:r>
      <w:r w:rsidRPr="000C140F">
        <w:rPr>
          <w:rFonts w:ascii="Calibri" w:eastAsia="Calibri" w:hAnsi="Calibri" w:cs="Calibri"/>
          <w:spacing w:val="1"/>
          <w:sz w:val="22"/>
        </w:rPr>
        <w:t>o</w:t>
      </w:r>
      <w:r w:rsidRPr="000C140F">
        <w:rPr>
          <w:rFonts w:ascii="Calibri" w:eastAsia="Calibri" w:hAnsi="Calibri" w:cs="Calibri"/>
          <w:sz w:val="22"/>
        </w:rPr>
        <w:t>p</w:t>
      </w:r>
      <w:r w:rsidRPr="000C140F">
        <w:rPr>
          <w:rFonts w:ascii="Calibri" w:eastAsia="Calibri" w:hAnsi="Calibri" w:cs="Calibri"/>
          <w:spacing w:val="9"/>
          <w:sz w:val="22"/>
        </w:rPr>
        <w:t xml:space="preserve"> </w:t>
      </w:r>
      <w:r w:rsidRPr="000C140F">
        <w:rPr>
          <w:rFonts w:ascii="Calibri" w:eastAsia="Calibri" w:hAnsi="Calibri" w:cs="Calibri"/>
          <w:sz w:val="22"/>
        </w:rPr>
        <w:t>of</w:t>
      </w:r>
      <w:r w:rsidRPr="000C140F">
        <w:rPr>
          <w:rFonts w:ascii="Calibri" w:eastAsia="Calibri" w:hAnsi="Calibri" w:cs="Calibri"/>
          <w:spacing w:val="8"/>
          <w:sz w:val="22"/>
        </w:rPr>
        <w:t xml:space="preserve"> </w:t>
      </w:r>
      <w:r w:rsidRPr="000C140F">
        <w:rPr>
          <w:rFonts w:ascii="Calibri" w:eastAsia="Calibri" w:hAnsi="Calibri" w:cs="Calibri"/>
          <w:sz w:val="22"/>
        </w:rPr>
        <w:t>t</w:t>
      </w:r>
      <w:r w:rsidRPr="000C140F">
        <w:rPr>
          <w:rFonts w:ascii="Calibri" w:eastAsia="Calibri" w:hAnsi="Calibri" w:cs="Calibri"/>
          <w:spacing w:val="1"/>
          <w:sz w:val="22"/>
        </w:rPr>
        <w:t>h</w:t>
      </w:r>
      <w:r w:rsidRPr="000C140F">
        <w:rPr>
          <w:rFonts w:ascii="Calibri" w:eastAsia="Calibri" w:hAnsi="Calibri" w:cs="Calibri"/>
          <w:sz w:val="22"/>
        </w:rPr>
        <w:t>e</w:t>
      </w:r>
      <w:r w:rsidRPr="000C140F">
        <w:rPr>
          <w:rFonts w:ascii="Calibri" w:eastAsia="Calibri" w:hAnsi="Calibri" w:cs="Calibri"/>
          <w:spacing w:val="7"/>
          <w:sz w:val="22"/>
        </w:rPr>
        <w:t xml:space="preserve"> </w:t>
      </w:r>
      <w:r w:rsidRPr="000C140F">
        <w:rPr>
          <w:rFonts w:ascii="Calibri" w:eastAsia="Calibri" w:hAnsi="Calibri" w:cs="Calibri"/>
          <w:spacing w:val="-1"/>
          <w:sz w:val="22"/>
        </w:rPr>
        <w:t>f</w:t>
      </w:r>
      <w:r w:rsidRPr="000C140F">
        <w:rPr>
          <w:rFonts w:ascii="Calibri" w:eastAsia="Calibri" w:hAnsi="Calibri" w:cs="Calibri"/>
          <w:sz w:val="22"/>
        </w:rPr>
        <w:t>i</w:t>
      </w:r>
      <w:r w:rsidRPr="000C140F">
        <w:rPr>
          <w:rFonts w:ascii="Calibri" w:eastAsia="Calibri" w:hAnsi="Calibri" w:cs="Calibri"/>
          <w:spacing w:val="1"/>
          <w:sz w:val="22"/>
        </w:rPr>
        <w:t>n</w:t>
      </w:r>
      <w:r w:rsidRPr="000C140F">
        <w:rPr>
          <w:rFonts w:ascii="Calibri" w:eastAsia="Calibri" w:hAnsi="Calibri" w:cs="Calibri"/>
          <w:spacing w:val="2"/>
          <w:sz w:val="22"/>
        </w:rPr>
        <w:t>i</w:t>
      </w:r>
      <w:r w:rsidRPr="000C140F">
        <w:rPr>
          <w:rFonts w:ascii="Calibri" w:eastAsia="Calibri" w:hAnsi="Calibri" w:cs="Calibri"/>
          <w:spacing w:val="-1"/>
          <w:sz w:val="22"/>
        </w:rPr>
        <w:t>s</w:t>
      </w:r>
      <w:r w:rsidRPr="000C140F">
        <w:rPr>
          <w:rFonts w:ascii="Calibri" w:eastAsia="Calibri" w:hAnsi="Calibri" w:cs="Calibri"/>
          <w:spacing w:val="1"/>
          <w:sz w:val="22"/>
        </w:rPr>
        <w:t>h</w:t>
      </w:r>
      <w:r w:rsidRPr="000C140F">
        <w:rPr>
          <w:rFonts w:ascii="Calibri" w:eastAsia="Calibri" w:hAnsi="Calibri" w:cs="Calibri"/>
          <w:spacing w:val="-1"/>
          <w:sz w:val="22"/>
        </w:rPr>
        <w:t>e</w:t>
      </w:r>
      <w:r w:rsidRPr="000C140F">
        <w:rPr>
          <w:rFonts w:ascii="Calibri" w:eastAsia="Calibri" w:hAnsi="Calibri" w:cs="Calibri"/>
          <w:sz w:val="22"/>
        </w:rPr>
        <w:t>d</w:t>
      </w:r>
      <w:r w:rsidRPr="000C140F">
        <w:rPr>
          <w:rFonts w:ascii="Calibri" w:eastAsia="Calibri" w:hAnsi="Calibri" w:cs="Calibri"/>
          <w:spacing w:val="7"/>
          <w:sz w:val="22"/>
        </w:rPr>
        <w:t xml:space="preserve"> </w:t>
      </w:r>
      <w:r w:rsidRPr="000C140F">
        <w:rPr>
          <w:rFonts w:ascii="Calibri" w:eastAsia="Calibri" w:hAnsi="Calibri" w:cs="Calibri"/>
          <w:spacing w:val="-1"/>
          <w:sz w:val="22"/>
        </w:rPr>
        <w:t>f</w:t>
      </w:r>
      <w:r w:rsidRPr="000C140F">
        <w:rPr>
          <w:rFonts w:ascii="Calibri" w:eastAsia="Calibri" w:hAnsi="Calibri" w:cs="Calibri"/>
          <w:sz w:val="22"/>
        </w:rPr>
        <w:t>o</w:t>
      </w:r>
      <w:r w:rsidRPr="000C140F">
        <w:rPr>
          <w:rFonts w:ascii="Calibri" w:eastAsia="Calibri" w:hAnsi="Calibri" w:cs="Calibri"/>
          <w:spacing w:val="1"/>
          <w:sz w:val="22"/>
        </w:rPr>
        <w:t>und</w:t>
      </w:r>
      <w:r w:rsidRPr="000C140F">
        <w:rPr>
          <w:rFonts w:ascii="Calibri" w:eastAsia="Calibri" w:hAnsi="Calibri" w:cs="Calibri"/>
          <w:sz w:val="22"/>
        </w:rPr>
        <w:t>a</w:t>
      </w:r>
      <w:r w:rsidRPr="000C140F">
        <w:rPr>
          <w:rFonts w:ascii="Calibri" w:eastAsia="Calibri" w:hAnsi="Calibri" w:cs="Calibri"/>
          <w:spacing w:val="1"/>
          <w:sz w:val="22"/>
        </w:rPr>
        <w:t>t</w:t>
      </w:r>
      <w:r w:rsidRPr="000C140F">
        <w:rPr>
          <w:rFonts w:ascii="Calibri" w:eastAsia="Calibri" w:hAnsi="Calibri" w:cs="Calibri"/>
          <w:sz w:val="22"/>
        </w:rPr>
        <w:t>ion</w:t>
      </w:r>
      <w:r w:rsidRPr="000C140F">
        <w:rPr>
          <w:rFonts w:ascii="Calibri" w:eastAsia="Calibri" w:hAnsi="Calibri" w:cs="Calibri"/>
          <w:spacing w:val="3"/>
          <w:sz w:val="22"/>
        </w:rPr>
        <w:t xml:space="preserve"> </w:t>
      </w:r>
      <w:r w:rsidRPr="000C140F">
        <w:rPr>
          <w:rFonts w:ascii="Calibri" w:eastAsia="Calibri" w:hAnsi="Calibri" w:cs="Calibri"/>
          <w:sz w:val="22"/>
        </w:rPr>
        <w:t>l</w:t>
      </w:r>
      <w:r w:rsidRPr="000C140F">
        <w:rPr>
          <w:rFonts w:ascii="Calibri" w:eastAsia="Calibri" w:hAnsi="Calibri" w:cs="Calibri"/>
          <w:spacing w:val="-1"/>
          <w:sz w:val="22"/>
        </w:rPr>
        <w:t>eve</w:t>
      </w:r>
      <w:r w:rsidRPr="000C140F">
        <w:rPr>
          <w:rFonts w:ascii="Calibri" w:eastAsia="Calibri" w:hAnsi="Calibri" w:cs="Calibri"/>
          <w:sz w:val="22"/>
        </w:rPr>
        <w:t>l. Co</w:t>
      </w:r>
      <w:r w:rsidRPr="000C140F">
        <w:rPr>
          <w:rFonts w:ascii="Calibri" w:eastAsia="Calibri" w:hAnsi="Calibri" w:cs="Calibri"/>
          <w:spacing w:val="1"/>
          <w:sz w:val="22"/>
        </w:rPr>
        <w:t>nn</w:t>
      </w:r>
      <w:r w:rsidRPr="000C140F">
        <w:rPr>
          <w:rFonts w:ascii="Calibri" w:eastAsia="Calibri" w:hAnsi="Calibri" w:cs="Calibri"/>
          <w:spacing w:val="-1"/>
          <w:sz w:val="22"/>
        </w:rPr>
        <w:t>e</w:t>
      </w:r>
      <w:r w:rsidRPr="000C140F">
        <w:rPr>
          <w:rFonts w:ascii="Calibri" w:eastAsia="Calibri" w:hAnsi="Calibri" w:cs="Calibri"/>
          <w:sz w:val="22"/>
        </w:rPr>
        <w:t>ctio</w:t>
      </w:r>
      <w:r w:rsidRPr="000C140F">
        <w:rPr>
          <w:rFonts w:ascii="Calibri" w:eastAsia="Calibri" w:hAnsi="Calibri" w:cs="Calibri"/>
          <w:spacing w:val="1"/>
          <w:sz w:val="22"/>
        </w:rPr>
        <w:t>n</w:t>
      </w:r>
      <w:r w:rsidRPr="000C140F">
        <w:rPr>
          <w:rFonts w:ascii="Calibri" w:eastAsia="Calibri" w:hAnsi="Calibri" w:cs="Calibri"/>
          <w:sz w:val="22"/>
        </w:rPr>
        <w:t>s</w:t>
      </w:r>
      <w:r w:rsidRPr="000C140F">
        <w:rPr>
          <w:rFonts w:ascii="Calibri" w:eastAsia="Calibri" w:hAnsi="Calibri" w:cs="Calibri"/>
          <w:spacing w:val="-11"/>
          <w:sz w:val="22"/>
        </w:rPr>
        <w:t xml:space="preserve"> </w:t>
      </w:r>
      <w:r w:rsidRPr="000C140F">
        <w:rPr>
          <w:rFonts w:ascii="Calibri" w:eastAsia="Calibri" w:hAnsi="Calibri" w:cs="Calibri"/>
          <w:sz w:val="22"/>
        </w:rPr>
        <w:t>sh</w:t>
      </w:r>
      <w:r w:rsidRPr="000C140F">
        <w:rPr>
          <w:rFonts w:ascii="Calibri" w:eastAsia="Calibri" w:hAnsi="Calibri" w:cs="Calibri"/>
          <w:spacing w:val="1"/>
          <w:sz w:val="22"/>
        </w:rPr>
        <w:t>a</w:t>
      </w:r>
      <w:r w:rsidRPr="000C140F">
        <w:rPr>
          <w:rFonts w:ascii="Calibri" w:eastAsia="Calibri" w:hAnsi="Calibri" w:cs="Calibri"/>
          <w:sz w:val="22"/>
        </w:rPr>
        <w:t>ll</w:t>
      </w:r>
      <w:r w:rsidRPr="000C140F">
        <w:rPr>
          <w:rFonts w:ascii="Calibri" w:eastAsia="Calibri" w:hAnsi="Calibri" w:cs="Calibri"/>
          <w:spacing w:val="-4"/>
          <w:sz w:val="22"/>
        </w:rPr>
        <w:t xml:space="preserve"> </w:t>
      </w:r>
      <w:r w:rsidRPr="000C140F">
        <w:rPr>
          <w:rFonts w:ascii="Calibri" w:eastAsia="Calibri" w:hAnsi="Calibri" w:cs="Calibri"/>
          <w:spacing w:val="3"/>
          <w:sz w:val="22"/>
        </w:rPr>
        <w:t>b</w:t>
      </w:r>
      <w:r w:rsidRPr="000C140F">
        <w:rPr>
          <w:rFonts w:ascii="Calibri" w:eastAsia="Calibri" w:hAnsi="Calibri" w:cs="Calibri"/>
          <w:sz w:val="22"/>
        </w:rPr>
        <w:t>e</w:t>
      </w:r>
      <w:r w:rsidRPr="000C140F">
        <w:rPr>
          <w:rFonts w:ascii="Calibri" w:eastAsia="Calibri" w:hAnsi="Calibri" w:cs="Calibri"/>
          <w:spacing w:val="-3"/>
          <w:sz w:val="22"/>
        </w:rPr>
        <w:t xml:space="preserve"> </w:t>
      </w:r>
      <w:r w:rsidRPr="000C140F">
        <w:rPr>
          <w:rFonts w:ascii="Calibri" w:eastAsia="Calibri" w:hAnsi="Calibri" w:cs="Calibri"/>
          <w:sz w:val="22"/>
        </w:rPr>
        <w:t>ma</w:t>
      </w:r>
      <w:r w:rsidRPr="000C140F">
        <w:rPr>
          <w:rFonts w:ascii="Calibri" w:eastAsia="Calibri" w:hAnsi="Calibri" w:cs="Calibri"/>
          <w:spacing w:val="1"/>
          <w:sz w:val="22"/>
        </w:rPr>
        <w:t>d</w:t>
      </w:r>
      <w:r w:rsidRPr="000C140F">
        <w:rPr>
          <w:rFonts w:ascii="Calibri" w:eastAsia="Calibri" w:hAnsi="Calibri" w:cs="Calibri"/>
          <w:sz w:val="22"/>
        </w:rPr>
        <w:t>e</w:t>
      </w:r>
      <w:r w:rsidRPr="000C140F">
        <w:rPr>
          <w:rFonts w:ascii="Calibri" w:eastAsia="Calibri" w:hAnsi="Calibri" w:cs="Calibri"/>
          <w:spacing w:val="-6"/>
          <w:sz w:val="22"/>
        </w:rPr>
        <w:t xml:space="preserve"> </w:t>
      </w:r>
      <w:r w:rsidRPr="000C140F">
        <w:rPr>
          <w:rFonts w:ascii="Calibri" w:eastAsia="Calibri" w:hAnsi="Calibri" w:cs="Calibri"/>
          <w:spacing w:val="1"/>
          <w:sz w:val="22"/>
        </w:rPr>
        <w:t>a</w:t>
      </w:r>
      <w:r w:rsidRPr="000C140F">
        <w:rPr>
          <w:rFonts w:ascii="Calibri" w:eastAsia="Calibri" w:hAnsi="Calibri" w:cs="Calibri"/>
          <w:spacing w:val="2"/>
          <w:sz w:val="22"/>
        </w:rPr>
        <w:t>l</w:t>
      </w:r>
      <w:r w:rsidRPr="000C140F">
        <w:rPr>
          <w:rFonts w:ascii="Calibri" w:eastAsia="Calibri" w:hAnsi="Calibri" w:cs="Calibri"/>
          <w:spacing w:val="1"/>
          <w:sz w:val="22"/>
        </w:rPr>
        <w:t>s</w:t>
      </w:r>
      <w:r w:rsidRPr="000C140F">
        <w:rPr>
          <w:rFonts w:ascii="Calibri" w:eastAsia="Calibri" w:hAnsi="Calibri" w:cs="Calibri"/>
          <w:sz w:val="22"/>
        </w:rPr>
        <w:t>o</w:t>
      </w:r>
      <w:r w:rsidRPr="000C140F">
        <w:rPr>
          <w:rFonts w:ascii="Calibri" w:eastAsia="Calibri" w:hAnsi="Calibri" w:cs="Calibri"/>
          <w:spacing w:val="-3"/>
          <w:sz w:val="22"/>
        </w:rPr>
        <w:t xml:space="preserve"> </w:t>
      </w:r>
      <w:r w:rsidRPr="000C140F">
        <w:rPr>
          <w:rFonts w:ascii="Calibri" w:eastAsia="Calibri" w:hAnsi="Calibri" w:cs="Calibri"/>
          <w:spacing w:val="1"/>
          <w:sz w:val="22"/>
        </w:rPr>
        <w:t>t</w:t>
      </w:r>
      <w:r w:rsidRPr="000C140F">
        <w:rPr>
          <w:rFonts w:ascii="Calibri" w:eastAsia="Calibri" w:hAnsi="Calibri" w:cs="Calibri"/>
          <w:sz w:val="22"/>
        </w:rPr>
        <w:t>o</w:t>
      </w:r>
      <w:r w:rsidRPr="000C140F">
        <w:rPr>
          <w:rFonts w:ascii="Calibri" w:eastAsia="Calibri" w:hAnsi="Calibri" w:cs="Calibri"/>
          <w:spacing w:val="-2"/>
          <w:sz w:val="22"/>
        </w:rPr>
        <w:t xml:space="preserve"> </w:t>
      </w:r>
      <w:r w:rsidRPr="000C140F">
        <w:rPr>
          <w:rFonts w:ascii="Calibri" w:eastAsia="Calibri" w:hAnsi="Calibri" w:cs="Calibri"/>
          <w:spacing w:val="1"/>
          <w:sz w:val="22"/>
        </w:rPr>
        <w:t>th</w:t>
      </w:r>
      <w:r w:rsidRPr="000C140F">
        <w:rPr>
          <w:rFonts w:ascii="Calibri" w:eastAsia="Calibri" w:hAnsi="Calibri" w:cs="Calibri"/>
          <w:sz w:val="22"/>
        </w:rPr>
        <w:t>e</w:t>
      </w:r>
      <w:r w:rsidRPr="000C140F">
        <w:rPr>
          <w:rFonts w:ascii="Calibri" w:eastAsia="Calibri" w:hAnsi="Calibri" w:cs="Calibri"/>
          <w:spacing w:val="-4"/>
          <w:sz w:val="22"/>
        </w:rPr>
        <w:t xml:space="preserve"> </w:t>
      </w:r>
      <w:r w:rsidRPr="000C140F">
        <w:rPr>
          <w:rFonts w:ascii="Calibri" w:eastAsia="Calibri" w:hAnsi="Calibri" w:cs="Calibri"/>
          <w:sz w:val="22"/>
        </w:rPr>
        <w:t>ear</w:t>
      </w:r>
      <w:r w:rsidRPr="000C140F">
        <w:rPr>
          <w:rFonts w:ascii="Calibri" w:eastAsia="Calibri" w:hAnsi="Calibri" w:cs="Calibri"/>
          <w:spacing w:val="1"/>
          <w:sz w:val="22"/>
        </w:rPr>
        <w:t>t</w:t>
      </w:r>
      <w:r w:rsidRPr="000C140F">
        <w:rPr>
          <w:rFonts w:ascii="Calibri" w:eastAsia="Calibri" w:hAnsi="Calibri" w:cs="Calibri"/>
          <w:sz w:val="22"/>
        </w:rPr>
        <w:t>h</w:t>
      </w:r>
      <w:r w:rsidRPr="000C140F">
        <w:rPr>
          <w:rFonts w:ascii="Calibri" w:eastAsia="Calibri" w:hAnsi="Calibri" w:cs="Calibri"/>
          <w:spacing w:val="-3"/>
          <w:sz w:val="22"/>
        </w:rPr>
        <w:t xml:space="preserve"> </w:t>
      </w:r>
      <w:r w:rsidRPr="000C140F">
        <w:rPr>
          <w:rFonts w:ascii="Calibri" w:eastAsia="Calibri" w:hAnsi="Calibri" w:cs="Calibri"/>
          <w:spacing w:val="1"/>
          <w:sz w:val="22"/>
        </w:rPr>
        <w:t>t</w:t>
      </w:r>
      <w:r w:rsidRPr="000C140F">
        <w:rPr>
          <w:rFonts w:ascii="Calibri" w:eastAsia="Calibri" w:hAnsi="Calibri" w:cs="Calibri"/>
          <w:spacing w:val="-1"/>
          <w:sz w:val="22"/>
        </w:rPr>
        <w:t>e</w:t>
      </w:r>
      <w:r w:rsidRPr="000C140F">
        <w:rPr>
          <w:rFonts w:ascii="Calibri" w:eastAsia="Calibri" w:hAnsi="Calibri" w:cs="Calibri"/>
          <w:sz w:val="22"/>
        </w:rPr>
        <w:t>rmi</w:t>
      </w:r>
      <w:r w:rsidRPr="000C140F">
        <w:rPr>
          <w:rFonts w:ascii="Calibri" w:eastAsia="Calibri" w:hAnsi="Calibri" w:cs="Calibri"/>
          <w:spacing w:val="1"/>
          <w:sz w:val="22"/>
        </w:rPr>
        <w:t>n</w:t>
      </w:r>
      <w:r w:rsidRPr="000C140F">
        <w:rPr>
          <w:rFonts w:ascii="Calibri" w:eastAsia="Calibri" w:hAnsi="Calibri" w:cs="Calibri"/>
          <w:sz w:val="22"/>
        </w:rPr>
        <w:t>als</w:t>
      </w:r>
      <w:r w:rsidRPr="000C140F">
        <w:rPr>
          <w:rFonts w:ascii="Calibri" w:eastAsia="Calibri" w:hAnsi="Calibri" w:cs="Calibri"/>
          <w:spacing w:val="-9"/>
          <w:sz w:val="22"/>
        </w:rPr>
        <w:t xml:space="preserve"> </w:t>
      </w:r>
      <w:r w:rsidRPr="000C140F">
        <w:rPr>
          <w:rFonts w:ascii="Calibri" w:eastAsia="Calibri" w:hAnsi="Calibri" w:cs="Calibri"/>
          <w:spacing w:val="1"/>
          <w:sz w:val="22"/>
        </w:rPr>
        <w:t>o</w:t>
      </w:r>
      <w:r w:rsidRPr="000C140F">
        <w:rPr>
          <w:rFonts w:ascii="Calibri" w:eastAsia="Calibri" w:hAnsi="Calibri" w:cs="Calibri"/>
          <w:sz w:val="22"/>
        </w:rPr>
        <w:t>f</w:t>
      </w:r>
      <w:r w:rsidRPr="000C140F">
        <w:rPr>
          <w:rFonts w:ascii="Calibri" w:eastAsia="Calibri" w:hAnsi="Calibri" w:cs="Calibri"/>
          <w:spacing w:val="5"/>
          <w:sz w:val="22"/>
        </w:rPr>
        <w:t xml:space="preserve"> </w:t>
      </w:r>
      <w:r w:rsidRPr="000C140F">
        <w:rPr>
          <w:rFonts w:ascii="Calibri" w:eastAsia="Calibri" w:hAnsi="Calibri" w:cs="Calibri"/>
          <w:spacing w:val="-1"/>
          <w:sz w:val="22"/>
        </w:rPr>
        <w:t>e</w:t>
      </w:r>
      <w:r w:rsidRPr="000C140F">
        <w:rPr>
          <w:rFonts w:ascii="Calibri" w:eastAsia="Calibri" w:hAnsi="Calibri" w:cs="Calibri"/>
          <w:spacing w:val="3"/>
          <w:sz w:val="22"/>
        </w:rPr>
        <w:t>a</w:t>
      </w:r>
      <w:r w:rsidRPr="000C140F">
        <w:rPr>
          <w:rFonts w:ascii="Calibri" w:eastAsia="Calibri" w:hAnsi="Calibri" w:cs="Calibri"/>
          <w:sz w:val="22"/>
        </w:rPr>
        <w:t>ch</w:t>
      </w:r>
      <w:r w:rsidRPr="000C140F">
        <w:rPr>
          <w:rFonts w:ascii="Calibri" w:eastAsia="Calibri" w:hAnsi="Calibri" w:cs="Calibri"/>
          <w:spacing w:val="-4"/>
          <w:sz w:val="22"/>
        </w:rPr>
        <w:t xml:space="preserve"> </w:t>
      </w:r>
      <w:r w:rsidRPr="000C140F">
        <w:rPr>
          <w:rFonts w:ascii="Calibri" w:eastAsia="Calibri" w:hAnsi="Calibri" w:cs="Calibri"/>
          <w:spacing w:val="1"/>
          <w:sz w:val="22"/>
        </w:rPr>
        <w:t>t</w:t>
      </w:r>
      <w:r w:rsidRPr="000C140F">
        <w:rPr>
          <w:rFonts w:ascii="Calibri" w:eastAsia="Calibri" w:hAnsi="Calibri" w:cs="Calibri"/>
          <w:sz w:val="22"/>
        </w:rPr>
        <w:t>ra</w:t>
      </w:r>
      <w:r w:rsidRPr="000C140F">
        <w:rPr>
          <w:rFonts w:ascii="Calibri" w:eastAsia="Calibri" w:hAnsi="Calibri" w:cs="Calibri"/>
          <w:spacing w:val="1"/>
          <w:sz w:val="22"/>
        </w:rPr>
        <w:t>n</w:t>
      </w:r>
      <w:r w:rsidRPr="000C140F">
        <w:rPr>
          <w:rFonts w:ascii="Calibri" w:eastAsia="Calibri" w:hAnsi="Calibri" w:cs="Calibri"/>
          <w:spacing w:val="-1"/>
          <w:sz w:val="22"/>
        </w:rPr>
        <w:t>sf</w:t>
      </w:r>
      <w:r w:rsidRPr="000C140F">
        <w:rPr>
          <w:rFonts w:ascii="Calibri" w:eastAsia="Calibri" w:hAnsi="Calibri" w:cs="Calibri"/>
          <w:sz w:val="22"/>
        </w:rPr>
        <w:t>or</w:t>
      </w:r>
      <w:r w:rsidRPr="000C140F">
        <w:rPr>
          <w:rFonts w:ascii="Calibri" w:eastAsia="Calibri" w:hAnsi="Calibri" w:cs="Calibri"/>
          <w:spacing w:val="2"/>
          <w:sz w:val="22"/>
        </w:rPr>
        <w:t>m</w:t>
      </w:r>
      <w:r w:rsidRPr="000C140F">
        <w:rPr>
          <w:rFonts w:ascii="Calibri" w:eastAsia="Calibri" w:hAnsi="Calibri" w:cs="Calibri"/>
          <w:spacing w:val="-1"/>
          <w:sz w:val="22"/>
        </w:rPr>
        <w:t>e</w:t>
      </w:r>
      <w:r w:rsidR="0072247A" w:rsidRPr="000C140F">
        <w:rPr>
          <w:rFonts w:ascii="Calibri" w:eastAsia="Calibri" w:hAnsi="Calibri" w:cs="Calibri"/>
          <w:sz w:val="22"/>
        </w:rPr>
        <w:t>r.</w:t>
      </w:r>
    </w:p>
    <w:p w14:paraId="1005B7AF" w14:textId="77777777" w:rsidR="0072247A" w:rsidRPr="000C140F" w:rsidRDefault="0072247A" w:rsidP="00405BF0">
      <w:pPr>
        <w:ind w:left="630"/>
        <w:rPr>
          <w:sz w:val="14"/>
          <w:szCs w:val="12"/>
        </w:rPr>
      </w:pPr>
    </w:p>
    <w:p w14:paraId="46647E87" w14:textId="77777777" w:rsidR="003228F6" w:rsidRPr="000C140F" w:rsidRDefault="003228F6" w:rsidP="00405BF0">
      <w:pPr>
        <w:spacing w:line="120" w:lineRule="exact"/>
        <w:ind w:left="630"/>
        <w:rPr>
          <w:sz w:val="14"/>
          <w:szCs w:val="12"/>
        </w:rPr>
      </w:pPr>
    </w:p>
    <w:p w14:paraId="58B2EF47" w14:textId="3A456A96" w:rsidR="003228F6" w:rsidRPr="000C140F" w:rsidRDefault="0072247A" w:rsidP="00405BF0">
      <w:pPr>
        <w:tabs>
          <w:tab w:val="left" w:pos="1280"/>
        </w:tabs>
        <w:spacing w:line="276" w:lineRule="auto"/>
        <w:ind w:left="630" w:right="115"/>
        <w:jc w:val="both"/>
        <w:rPr>
          <w:rFonts w:ascii="Calibri" w:eastAsia="Calibri" w:hAnsi="Calibri" w:cs="Calibri"/>
          <w:sz w:val="22"/>
        </w:rPr>
      </w:pPr>
      <w:r w:rsidRPr="000C140F">
        <w:rPr>
          <w:rFonts w:ascii="Calibri" w:eastAsia="Calibri" w:hAnsi="Calibri" w:cs="Calibri"/>
          <w:spacing w:val="1"/>
          <w:sz w:val="22"/>
        </w:rPr>
        <w:t>Earthing</w:t>
      </w:r>
      <w:r w:rsidR="003228F6" w:rsidRPr="000C140F">
        <w:rPr>
          <w:rFonts w:ascii="Calibri" w:eastAsia="Calibri" w:hAnsi="Calibri" w:cs="Calibri"/>
          <w:spacing w:val="15"/>
          <w:sz w:val="22"/>
        </w:rPr>
        <w:t xml:space="preserve"> </w:t>
      </w:r>
      <w:r w:rsidR="003228F6" w:rsidRPr="000C140F">
        <w:rPr>
          <w:rFonts w:ascii="Calibri" w:eastAsia="Calibri" w:hAnsi="Calibri" w:cs="Calibri"/>
          <w:sz w:val="22"/>
        </w:rPr>
        <w:t>co</w:t>
      </w:r>
      <w:r w:rsidR="003228F6" w:rsidRPr="000C140F">
        <w:rPr>
          <w:rFonts w:ascii="Calibri" w:eastAsia="Calibri" w:hAnsi="Calibri" w:cs="Calibri"/>
          <w:spacing w:val="1"/>
          <w:sz w:val="22"/>
        </w:rPr>
        <w:t>ndu</w:t>
      </w:r>
      <w:r w:rsidR="003228F6" w:rsidRPr="000C140F">
        <w:rPr>
          <w:rFonts w:ascii="Calibri" w:eastAsia="Calibri" w:hAnsi="Calibri" w:cs="Calibri"/>
          <w:sz w:val="22"/>
        </w:rPr>
        <w:t>ct</w:t>
      </w:r>
      <w:r w:rsidR="003228F6" w:rsidRPr="000C140F">
        <w:rPr>
          <w:rFonts w:ascii="Calibri" w:eastAsia="Calibri" w:hAnsi="Calibri" w:cs="Calibri"/>
          <w:spacing w:val="1"/>
          <w:sz w:val="22"/>
        </w:rPr>
        <w:t>o</w:t>
      </w:r>
      <w:r w:rsidR="003228F6" w:rsidRPr="000C140F">
        <w:rPr>
          <w:rFonts w:ascii="Calibri" w:eastAsia="Calibri" w:hAnsi="Calibri" w:cs="Calibri"/>
          <w:sz w:val="22"/>
        </w:rPr>
        <w:t>rs</w:t>
      </w:r>
      <w:r w:rsidR="003228F6" w:rsidRPr="000C140F">
        <w:rPr>
          <w:rFonts w:ascii="Calibri" w:eastAsia="Calibri" w:hAnsi="Calibri" w:cs="Calibri"/>
          <w:spacing w:val="12"/>
          <w:sz w:val="22"/>
        </w:rPr>
        <w:t xml:space="preserve"> </w:t>
      </w:r>
      <w:r w:rsidR="003228F6" w:rsidRPr="000C140F">
        <w:rPr>
          <w:rFonts w:ascii="Calibri" w:eastAsia="Calibri" w:hAnsi="Calibri" w:cs="Calibri"/>
          <w:spacing w:val="-1"/>
          <w:sz w:val="22"/>
        </w:rPr>
        <w:t>w</w:t>
      </w:r>
      <w:r w:rsidR="003228F6" w:rsidRPr="000C140F">
        <w:rPr>
          <w:rFonts w:ascii="Calibri" w:eastAsia="Calibri" w:hAnsi="Calibri" w:cs="Calibri"/>
          <w:sz w:val="22"/>
        </w:rPr>
        <w:t>ill</w:t>
      </w:r>
      <w:r w:rsidR="003228F6" w:rsidRPr="000C140F">
        <w:rPr>
          <w:rFonts w:ascii="Calibri" w:eastAsia="Calibri" w:hAnsi="Calibri" w:cs="Calibri"/>
          <w:spacing w:val="18"/>
          <w:sz w:val="22"/>
        </w:rPr>
        <w:t xml:space="preserve"> </w:t>
      </w:r>
      <w:r w:rsidR="003228F6" w:rsidRPr="000C140F">
        <w:rPr>
          <w:rFonts w:ascii="Calibri" w:eastAsia="Calibri" w:hAnsi="Calibri" w:cs="Calibri"/>
          <w:spacing w:val="1"/>
          <w:sz w:val="22"/>
        </w:rPr>
        <w:t>b</w:t>
      </w:r>
      <w:r w:rsidR="003228F6" w:rsidRPr="000C140F">
        <w:rPr>
          <w:rFonts w:ascii="Calibri" w:eastAsia="Calibri" w:hAnsi="Calibri" w:cs="Calibri"/>
          <w:sz w:val="22"/>
        </w:rPr>
        <w:t>e</w:t>
      </w:r>
      <w:r w:rsidR="003228F6" w:rsidRPr="000C140F">
        <w:rPr>
          <w:rFonts w:ascii="Calibri" w:eastAsia="Calibri" w:hAnsi="Calibri" w:cs="Calibri"/>
          <w:spacing w:val="21"/>
          <w:sz w:val="22"/>
        </w:rPr>
        <w:t xml:space="preserve"> </w:t>
      </w:r>
      <w:r w:rsidR="003228F6" w:rsidRPr="000C140F">
        <w:rPr>
          <w:rFonts w:ascii="Calibri" w:eastAsia="Calibri" w:hAnsi="Calibri" w:cs="Calibri"/>
          <w:spacing w:val="3"/>
          <w:sz w:val="22"/>
        </w:rPr>
        <w:t>o</w:t>
      </w:r>
      <w:r w:rsidR="003228F6" w:rsidRPr="000C140F">
        <w:rPr>
          <w:rFonts w:ascii="Calibri" w:eastAsia="Calibri" w:hAnsi="Calibri" w:cs="Calibri"/>
          <w:sz w:val="22"/>
        </w:rPr>
        <w:t>f</w:t>
      </w:r>
      <w:r w:rsidR="003228F6" w:rsidRPr="000C140F">
        <w:rPr>
          <w:rFonts w:ascii="Calibri" w:eastAsia="Calibri" w:hAnsi="Calibri" w:cs="Calibri"/>
          <w:spacing w:val="19"/>
          <w:sz w:val="22"/>
        </w:rPr>
        <w:t xml:space="preserve"> </w:t>
      </w:r>
      <w:r w:rsidR="003228F6" w:rsidRPr="000C140F">
        <w:rPr>
          <w:rFonts w:ascii="Calibri" w:eastAsia="Calibri" w:hAnsi="Calibri" w:cs="Calibri"/>
          <w:spacing w:val="-1"/>
          <w:sz w:val="22"/>
        </w:rPr>
        <w:t>s</w:t>
      </w:r>
      <w:r w:rsidR="003228F6" w:rsidRPr="000C140F">
        <w:rPr>
          <w:rFonts w:ascii="Calibri" w:eastAsia="Calibri" w:hAnsi="Calibri" w:cs="Calibri"/>
          <w:spacing w:val="3"/>
          <w:sz w:val="22"/>
        </w:rPr>
        <w:t>o</w:t>
      </w:r>
      <w:r w:rsidR="003228F6" w:rsidRPr="000C140F">
        <w:rPr>
          <w:rFonts w:ascii="Calibri" w:eastAsia="Calibri" w:hAnsi="Calibri" w:cs="Calibri"/>
          <w:spacing w:val="-1"/>
          <w:sz w:val="22"/>
        </w:rPr>
        <w:t>f</w:t>
      </w:r>
      <w:r w:rsidR="003228F6" w:rsidRPr="000C140F">
        <w:rPr>
          <w:rFonts w:ascii="Calibri" w:eastAsia="Calibri" w:hAnsi="Calibri" w:cs="Calibri"/>
          <w:sz w:val="22"/>
        </w:rPr>
        <w:t>t</w:t>
      </w:r>
      <w:r w:rsidR="003228F6" w:rsidRPr="000C140F">
        <w:rPr>
          <w:rFonts w:ascii="Calibri" w:eastAsia="Calibri" w:hAnsi="Calibri" w:cs="Calibri"/>
          <w:spacing w:val="19"/>
          <w:sz w:val="22"/>
        </w:rPr>
        <w:t xml:space="preserve"> </w:t>
      </w:r>
      <w:r w:rsidR="003228F6" w:rsidRPr="000C140F">
        <w:rPr>
          <w:rFonts w:ascii="Calibri" w:eastAsia="Calibri" w:hAnsi="Calibri" w:cs="Calibri"/>
          <w:sz w:val="22"/>
        </w:rPr>
        <w:t>a</w:t>
      </w:r>
      <w:r w:rsidR="003228F6" w:rsidRPr="000C140F">
        <w:rPr>
          <w:rFonts w:ascii="Calibri" w:eastAsia="Calibri" w:hAnsi="Calibri" w:cs="Calibri"/>
          <w:spacing w:val="1"/>
          <w:sz w:val="22"/>
        </w:rPr>
        <w:t>nn</w:t>
      </w:r>
      <w:r w:rsidR="003228F6" w:rsidRPr="000C140F">
        <w:rPr>
          <w:rFonts w:ascii="Calibri" w:eastAsia="Calibri" w:hAnsi="Calibri" w:cs="Calibri"/>
          <w:spacing w:val="-1"/>
          <w:sz w:val="22"/>
        </w:rPr>
        <w:t>e</w:t>
      </w:r>
      <w:r w:rsidR="003228F6" w:rsidRPr="000C140F">
        <w:rPr>
          <w:rFonts w:ascii="Calibri" w:eastAsia="Calibri" w:hAnsi="Calibri" w:cs="Calibri"/>
          <w:sz w:val="22"/>
        </w:rPr>
        <w:t>aled</w:t>
      </w:r>
      <w:r w:rsidR="003228F6" w:rsidRPr="000C140F">
        <w:rPr>
          <w:rFonts w:ascii="Calibri" w:eastAsia="Calibri" w:hAnsi="Calibri" w:cs="Calibri"/>
          <w:spacing w:val="14"/>
          <w:sz w:val="22"/>
        </w:rPr>
        <w:t xml:space="preserve"> </w:t>
      </w:r>
      <w:r w:rsidR="003228F6" w:rsidRPr="000C140F">
        <w:rPr>
          <w:rFonts w:ascii="Calibri" w:eastAsia="Calibri" w:hAnsi="Calibri" w:cs="Calibri"/>
          <w:spacing w:val="1"/>
          <w:sz w:val="22"/>
        </w:rPr>
        <w:t>h</w:t>
      </w:r>
      <w:r w:rsidR="003228F6" w:rsidRPr="000C140F">
        <w:rPr>
          <w:rFonts w:ascii="Calibri" w:eastAsia="Calibri" w:hAnsi="Calibri" w:cs="Calibri"/>
          <w:sz w:val="22"/>
        </w:rPr>
        <w:t>igh</w:t>
      </w:r>
      <w:r w:rsidR="003228F6" w:rsidRPr="000C140F">
        <w:rPr>
          <w:rFonts w:ascii="Calibri" w:eastAsia="Calibri" w:hAnsi="Calibri" w:cs="Calibri"/>
          <w:spacing w:val="18"/>
          <w:sz w:val="22"/>
        </w:rPr>
        <w:t xml:space="preserve"> </w:t>
      </w:r>
      <w:r w:rsidR="003228F6" w:rsidRPr="000C140F">
        <w:rPr>
          <w:rFonts w:ascii="Calibri" w:eastAsia="Calibri" w:hAnsi="Calibri" w:cs="Calibri"/>
          <w:sz w:val="22"/>
        </w:rPr>
        <w:t>co</w:t>
      </w:r>
      <w:r w:rsidR="003228F6" w:rsidRPr="000C140F">
        <w:rPr>
          <w:rFonts w:ascii="Calibri" w:eastAsia="Calibri" w:hAnsi="Calibri" w:cs="Calibri"/>
          <w:spacing w:val="1"/>
          <w:sz w:val="22"/>
        </w:rPr>
        <w:t>ndu</w:t>
      </w:r>
      <w:r w:rsidR="003228F6" w:rsidRPr="000C140F">
        <w:rPr>
          <w:rFonts w:ascii="Calibri" w:eastAsia="Calibri" w:hAnsi="Calibri" w:cs="Calibri"/>
          <w:sz w:val="22"/>
        </w:rPr>
        <w:t>ct</w:t>
      </w:r>
      <w:r w:rsidR="003228F6" w:rsidRPr="000C140F">
        <w:rPr>
          <w:rFonts w:ascii="Calibri" w:eastAsia="Calibri" w:hAnsi="Calibri" w:cs="Calibri"/>
          <w:spacing w:val="2"/>
          <w:sz w:val="22"/>
        </w:rPr>
        <w:t>i</w:t>
      </w:r>
      <w:r w:rsidR="003228F6" w:rsidRPr="000C140F">
        <w:rPr>
          <w:rFonts w:ascii="Calibri" w:eastAsia="Calibri" w:hAnsi="Calibri" w:cs="Calibri"/>
          <w:spacing w:val="-1"/>
          <w:sz w:val="22"/>
        </w:rPr>
        <w:t>v</w:t>
      </w:r>
      <w:r w:rsidR="003228F6" w:rsidRPr="000C140F">
        <w:rPr>
          <w:rFonts w:ascii="Calibri" w:eastAsia="Calibri" w:hAnsi="Calibri" w:cs="Calibri"/>
          <w:sz w:val="22"/>
        </w:rPr>
        <w:t>ity</w:t>
      </w:r>
      <w:r w:rsidR="003228F6" w:rsidRPr="000C140F">
        <w:rPr>
          <w:rFonts w:ascii="Calibri" w:eastAsia="Calibri" w:hAnsi="Calibri" w:cs="Calibri"/>
          <w:spacing w:val="13"/>
          <w:sz w:val="22"/>
        </w:rPr>
        <w:t xml:space="preserve"> </w:t>
      </w:r>
      <w:r w:rsidR="003228F6" w:rsidRPr="000C140F">
        <w:rPr>
          <w:rFonts w:ascii="Calibri" w:eastAsia="Calibri" w:hAnsi="Calibri" w:cs="Calibri"/>
          <w:sz w:val="22"/>
        </w:rPr>
        <w:t>co</w:t>
      </w:r>
      <w:r w:rsidR="003228F6" w:rsidRPr="000C140F">
        <w:rPr>
          <w:rFonts w:ascii="Calibri" w:eastAsia="Calibri" w:hAnsi="Calibri" w:cs="Calibri"/>
          <w:spacing w:val="1"/>
          <w:sz w:val="22"/>
        </w:rPr>
        <w:t>pp</w:t>
      </w:r>
      <w:r w:rsidR="003228F6" w:rsidRPr="000C140F">
        <w:rPr>
          <w:rFonts w:ascii="Calibri" w:eastAsia="Calibri" w:hAnsi="Calibri" w:cs="Calibri"/>
          <w:spacing w:val="-1"/>
          <w:sz w:val="22"/>
        </w:rPr>
        <w:t>e</w:t>
      </w:r>
      <w:r w:rsidR="003228F6" w:rsidRPr="000C140F">
        <w:rPr>
          <w:rFonts w:ascii="Calibri" w:eastAsia="Calibri" w:hAnsi="Calibri" w:cs="Calibri"/>
          <w:sz w:val="22"/>
        </w:rPr>
        <w:t>r</w:t>
      </w:r>
      <w:r w:rsidR="003228F6" w:rsidRPr="000C140F">
        <w:rPr>
          <w:rFonts w:ascii="Calibri" w:eastAsia="Calibri" w:hAnsi="Calibri" w:cs="Calibri"/>
          <w:spacing w:val="19"/>
          <w:sz w:val="22"/>
        </w:rPr>
        <w:t xml:space="preserve"> </w:t>
      </w:r>
      <w:r w:rsidR="003228F6" w:rsidRPr="000C140F">
        <w:rPr>
          <w:rFonts w:ascii="Calibri" w:eastAsia="Calibri" w:hAnsi="Calibri" w:cs="Calibri"/>
          <w:spacing w:val="-1"/>
          <w:sz w:val="22"/>
        </w:rPr>
        <w:t>s</w:t>
      </w:r>
      <w:r w:rsidR="003228F6" w:rsidRPr="000C140F">
        <w:rPr>
          <w:rFonts w:ascii="Calibri" w:eastAsia="Calibri" w:hAnsi="Calibri" w:cs="Calibri"/>
          <w:sz w:val="22"/>
        </w:rPr>
        <w:t>tr</w:t>
      </w:r>
      <w:r w:rsidR="003228F6" w:rsidRPr="000C140F">
        <w:rPr>
          <w:rFonts w:ascii="Calibri" w:eastAsia="Calibri" w:hAnsi="Calibri" w:cs="Calibri"/>
          <w:spacing w:val="1"/>
          <w:sz w:val="22"/>
        </w:rPr>
        <w:t>and</w:t>
      </w:r>
      <w:r w:rsidR="003228F6" w:rsidRPr="000C140F">
        <w:rPr>
          <w:rFonts w:ascii="Calibri" w:eastAsia="Calibri" w:hAnsi="Calibri" w:cs="Calibri"/>
          <w:spacing w:val="-1"/>
          <w:sz w:val="22"/>
        </w:rPr>
        <w:t>e</w:t>
      </w:r>
      <w:r w:rsidR="003228F6" w:rsidRPr="000C140F">
        <w:rPr>
          <w:rFonts w:ascii="Calibri" w:eastAsia="Calibri" w:hAnsi="Calibri" w:cs="Calibri"/>
          <w:sz w:val="22"/>
        </w:rPr>
        <w:t>d</w:t>
      </w:r>
      <w:r w:rsidR="003228F6" w:rsidRPr="000C140F">
        <w:rPr>
          <w:rFonts w:ascii="Calibri" w:eastAsia="Calibri" w:hAnsi="Calibri" w:cs="Calibri"/>
          <w:spacing w:val="15"/>
          <w:sz w:val="22"/>
        </w:rPr>
        <w:t xml:space="preserve"> </w:t>
      </w:r>
      <w:r w:rsidR="003228F6" w:rsidRPr="000C140F">
        <w:rPr>
          <w:rFonts w:ascii="Calibri" w:eastAsia="Calibri" w:hAnsi="Calibri" w:cs="Calibri"/>
          <w:sz w:val="22"/>
        </w:rPr>
        <w:t>in</w:t>
      </w:r>
      <w:r w:rsidR="003228F6" w:rsidRPr="000C140F">
        <w:rPr>
          <w:rFonts w:ascii="Calibri" w:eastAsia="Calibri" w:hAnsi="Calibri" w:cs="Calibri"/>
          <w:spacing w:val="20"/>
          <w:sz w:val="22"/>
        </w:rPr>
        <w:t xml:space="preserve"> </w:t>
      </w:r>
      <w:r w:rsidR="003228F6" w:rsidRPr="000C140F">
        <w:rPr>
          <w:rFonts w:ascii="Calibri" w:eastAsia="Calibri" w:hAnsi="Calibri" w:cs="Calibri"/>
          <w:sz w:val="22"/>
        </w:rPr>
        <w:t>acco</w:t>
      </w:r>
      <w:r w:rsidR="003228F6" w:rsidRPr="000C140F">
        <w:rPr>
          <w:rFonts w:ascii="Calibri" w:eastAsia="Calibri" w:hAnsi="Calibri" w:cs="Calibri"/>
          <w:spacing w:val="2"/>
          <w:sz w:val="22"/>
        </w:rPr>
        <w:t>r</w:t>
      </w:r>
      <w:r w:rsidR="003228F6" w:rsidRPr="000C140F">
        <w:rPr>
          <w:rFonts w:ascii="Calibri" w:eastAsia="Calibri" w:hAnsi="Calibri" w:cs="Calibri"/>
          <w:spacing w:val="1"/>
          <w:sz w:val="22"/>
        </w:rPr>
        <w:t>d</w:t>
      </w:r>
      <w:r w:rsidR="003228F6" w:rsidRPr="000C140F">
        <w:rPr>
          <w:rFonts w:ascii="Calibri" w:eastAsia="Calibri" w:hAnsi="Calibri" w:cs="Calibri"/>
          <w:sz w:val="22"/>
        </w:rPr>
        <w:t>a</w:t>
      </w:r>
      <w:r w:rsidR="003228F6" w:rsidRPr="000C140F">
        <w:rPr>
          <w:rFonts w:ascii="Calibri" w:eastAsia="Calibri" w:hAnsi="Calibri" w:cs="Calibri"/>
          <w:spacing w:val="1"/>
          <w:sz w:val="22"/>
        </w:rPr>
        <w:t>n</w:t>
      </w:r>
      <w:r w:rsidR="003228F6" w:rsidRPr="000C140F">
        <w:rPr>
          <w:rFonts w:ascii="Calibri" w:eastAsia="Calibri" w:hAnsi="Calibri" w:cs="Calibri"/>
          <w:sz w:val="22"/>
        </w:rPr>
        <w:t>ce</w:t>
      </w:r>
      <w:r w:rsidR="003228F6" w:rsidRPr="000C140F">
        <w:rPr>
          <w:rFonts w:ascii="Calibri" w:eastAsia="Calibri" w:hAnsi="Calibri" w:cs="Calibri"/>
          <w:spacing w:val="12"/>
          <w:sz w:val="22"/>
        </w:rPr>
        <w:t xml:space="preserve"> </w:t>
      </w:r>
      <w:r w:rsidR="003228F6" w:rsidRPr="000C140F">
        <w:rPr>
          <w:rFonts w:ascii="Calibri" w:eastAsia="Calibri" w:hAnsi="Calibri" w:cs="Calibri"/>
          <w:spacing w:val="-1"/>
          <w:sz w:val="22"/>
        </w:rPr>
        <w:t>w</w:t>
      </w:r>
      <w:r w:rsidR="003228F6" w:rsidRPr="000C140F">
        <w:rPr>
          <w:rFonts w:ascii="Calibri" w:eastAsia="Calibri" w:hAnsi="Calibri" w:cs="Calibri"/>
          <w:sz w:val="22"/>
        </w:rPr>
        <w:t>ith</w:t>
      </w:r>
      <w:r w:rsidR="003228F6" w:rsidRPr="000C140F">
        <w:rPr>
          <w:rFonts w:ascii="Calibri" w:eastAsia="Calibri" w:hAnsi="Calibri" w:cs="Calibri"/>
          <w:spacing w:val="20"/>
          <w:sz w:val="22"/>
        </w:rPr>
        <w:t xml:space="preserve"> </w:t>
      </w:r>
      <w:r w:rsidR="003228F6" w:rsidRPr="000C140F">
        <w:rPr>
          <w:rFonts w:ascii="Calibri" w:eastAsia="Calibri" w:hAnsi="Calibri" w:cs="Calibri"/>
          <w:spacing w:val="-1"/>
          <w:sz w:val="22"/>
        </w:rPr>
        <w:t>T</w:t>
      </w:r>
      <w:r w:rsidR="003228F6" w:rsidRPr="000C140F">
        <w:rPr>
          <w:rFonts w:ascii="Calibri" w:eastAsia="Calibri" w:hAnsi="Calibri" w:cs="Calibri"/>
          <w:sz w:val="22"/>
        </w:rPr>
        <w:t>a</w:t>
      </w:r>
      <w:r w:rsidR="003228F6" w:rsidRPr="000C140F">
        <w:rPr>
          <w:rFonts w:ascii="Calibri" w:eastAsia="Calibri" w:hAnsi="Calibri" w:cs="Calibri"/>
          <w:spacing w:val="1"/>
          <w:sz w:val="22"/>
        </w:rPr>
        <w:t>b</w:t>
      </w:r>
      <w:r w:rsidR="003228F6" w:rsidRPr="000C140F">
        <w:rPr>
          <w:rFonts w:ascii="Calibri" w:eastAsia="Calibri" w:hAnsi="Calibri" w:cs="Calibri"/>
          <w:spacing w:val="2"/>
          <w:sz w:val="22"/>
        </w:rPr>
        <w:t>l</w:t>
      </w:r>
      <w:r w:rsidR="003228F6" w:rsidRPr="000C140F">
        <w:rPr>
          <w:rFonts w:ascii="Calibri" w:eastAsia="Calibri" w:hAnsi="Calibri" w:cs="Calibri"/>
          <w:sz w:val="22"/>
        </w:rPr>
        <w:t>e</w:t>
      </w:r>
      <w:r w:rsidR="003228F6" w:rsidRPr="000C140F">
        <w:rPr>
          <w:rFonts w:ascii="Calibri" w:eastAsia="Calibri" w:hAnsi="Calibri" w:cs="Calibri"/>
          <w:spacing w:val="17"/>
          <w:sz w:val="22"/>
        </w:rPr>
        <w:t xml:space="preserve"> </w:t>
      </w:r>
      <w:r w:rsidR="003228F6" w:rsidRPr="000C140F">
        <w:rPr>
          <w:rFonts w:ascii="Calibri" w:eastAsia="Calibri" w:hAnsi="Calibri" w:cs="Calibri"/>
          <w:sz w:val="22"/>
        </w:rPr>
        <w:t>4</w:t>
      </w:r>
      <w:r w:rsidR="003228F6" w:rsidRPr="000C140F">
        <w:rPr>
          <w:rFonts w:ascii="Calibri" w:eastAsia="Calibri" w:hAnsi="Calibri" w:cs="Calibri"/>
          <w:spacing w:val="21"/>
          <w:sz w:val="22"/>
        </w:rPr>
        <w:t xml:space="preserve"> </w:t>
      </w:r>
      <w:r w:rsidR="003228F6" w:rsidRPr="000C140F">
        <w:rPr>
          <w:rFonts w:ascii="Calibri" w:eastAsia="Calibri" w:hAnsi="Calibri" w:cs="Calibri"/>
          <w:sz w:val="22"/>
        </w:rPr>
        <w:t>in B</w:t>
      </w:r>
      <w:r w:rsidR="003228F6" w:rsidRPr="000C140F">
        <w:rPr>
          <w:rFonts w:ascii="Calibri" w:eastAsia="Calibri" w:hAnsi="Calibri" w:cs="Calibri"/>
          <w:spacing w:val="-1"/>
          <w:sz w:val="22"/>
        </w:rPr>
        <w:t>S</w:t>
      </w:r>
      <w:r w:rsidR="003228F6" w:rsidRPr="000C140F">
        <w:rPr>
          <w:rFonts w:ascii="Calibri" w:eastAsia="Calibri" w:hAnsi="Calibri" w:cs="Calibri"/>
          <w:sz w:val="22"/>
        </w:rPr>
        <w:t>.63</w:t>
      </w:r>
      <w:r w:rsidR="003228F6" w:rsidRPr="000C140F">
        <w:rPr>
          <w:rFonts w:ascii="Calibri" w:eastAsia="Calibri" w:hAnsi="Calibri" w:cs="Calibri"/>
          <w:spacing w:val="2"/>
          <w:sz w:val="22"/>
        </w:rPr>
        <w:t>4</w:t>
      </w:r>
      <w:r w:rsidR="003228F6" w:rsidRPr="000C140F">
        <w:rPr>
          <w:rFonts w:ascii="Calibri" w:eastAsia="Calibri" w:hAnsi="Calibri" w:cs="Calibri"/>
          <w:sz w:val="22"/>
        </w:rPr>
        <w:t>6.</w:t>
      </w:r>
      <w:r w:rsidR="003228F6" w:rsidRPr="000C140F">
        <w:rPr>
          <w:rFonts w:ascii="Calibri" w:eastAsia="Calibri" w:hAnsi="Calibri" w:cs="Calibri"/>
          <w:spacing w:val="1"/>
          <w:sz w:val="22"/>
        </w:rPr>
        <w:t xml:space="preserve"> E</w:t>
      </w:r>
      <w:r w:rsidR="003228F6" w:rsidRPr="000C140F">
        <w:rPr>
          <w:rFonts w:ascii="Calibri" w:eastAsia="Calibri" w:hAnsi="Calibri" w:cs="Calibri"/>
          <w:sz w:val="22"/>
        </w:rPr>
        <w:t>art</w:t>
      </w:r>
      <w:r w:rsidR="003228F6" w:rsidRPr="000C140F">
        <w:rPr>
          <w:rFonts w:ascii="Calibri" w:eastAsia="Calibri" w:hAnsi="Calibri" w:cs="Calibri"/>
          <w:spacing w:val="1"/>
          <w:sz w:val="22"/>
        </w:rPr>
        <w:t>h</w:t>
      </w:r>
      <w:r w:rsidR="003228F6" w:rsidRPr="000C140F">
        <w:rPr>
          <w:rFonts w:ascii="Calibri" w:eastAsia="Calibri" w:hAnsi="Calibri" w:cs="Calibri"/>
          <w:sz w:val="22"/>
        </w:rPr>
        <w:t>i</w:t>
      </w:r>
      <w:r w:rsidR="003228F6" w:rsidRPr="000C140F">
        <w:rPr>
          <w:rFonts w:ascii="Calibri" w:eastAsia="Calibri" w:hAnsi="Calibri" w:cs="Calibri"/>
          <w:spacing w:val="1"/>
          <w:sz w:val="22"/>
        </w:rPr>
        <w:t>n</w:t>
      </w:r>
      <w:r w:rsidR="003228F6" w:rsidRPr="000C140F">
        <w:rPr>
          <w:rFonts w:ascii="Calibri" w:eastAsia="Calibri" w:hAnsi="Calibri" w:cs="Calibri"/>
          <w:sz w:val="22"/>
        </w:rPr>
        <w:t>g</w:t>
      </w:r>
      <w:r w:rsidR="003228F6" w:rsidRPr="000C140F">
        <w:rPr>
          <w:rFonts w:ascii="Calibri" w:eastAsia="Calibri" w:hAnsi="Calibri" w:cs="Calibri"/>
          <w:spacing w:val="1"/>
          <w:sz w:val="22"/>
        </w:rPr>
        <w:t xml:space="preserve"> </w:t>
      </w:r>
      <w:r w:rsidR="003228F6" w:rsidRPr="000C140F">
        <w:rPr>
          <w:rFonts w:ascii="Calibri" w:eastAsia="Calibri" w:hAnsi="Calibri" w:cs="Calibri"/>
          <w:sz w:val="22"/>
        </w:rPr>
        <w:t>co</w:t>
      </w:r>
      <w:r w:rsidR="003228F6" w:rsidRPr="000C140F">
        <w:rPr>
          <w:rFonts w:ascii="Calibri" w:eastAsia="Calibri" w:hAnsi="Calibri" w:cs="Calibri"/>
          <w:spacing w:val="1"/>
          <w:sz w:val="22"/>
        </w:rPr>
        <w:t>ndu</w:t>
      </w:r>
      <w:r w:rsidR="003228F6" w:rsidRPr="000C140F">
        <w:rPr>
          <w:rFonts w:ascii="Calibri" w:eastAsia="Calibri" w:hAnsi="Calibri" w:cs="Calibri"/>
          <w:sz w:val="22"/>
        </w:rPr>
        <w:t>ct</w:t>
      </w:r>
      <w:r w:rsidR="003228F6" w:rsidRPr="000C140F">
        <w:rPr>
          <w:rFonts w:ascii="Calibri" w:eastAsia="Calibri" w:hAnsi="Calibri" w:cs="Calibri"/>
          <w:spacing w:val="1"/>
          <w:sz w:val="22"/>
        </w:rPr>
        <w:t>o</w:t>
      </w:r>
      <w:r w:rsidR="003228F6" w:rsidRPr="000C140F">
        <w:rPr>
          <w:rFonts w:ascii="Calibri" w:eastAsia="Calibri" w:hAnsi="Calibri" w:cs="Calibri"/>
          <w:sz w:val="22"/>
        </w:rPr>
        <w:t xml:space="preserve">rs </w:t>
      </w:r>
      <w:r w:rsidR="003228F6" w:rsidRPr="000C140F">
        <w:rPr>
          <w:rFonts w:ascii="Calibri" w:eastAsia="Calibri" w:hAnsi="Calibri" w:cs="Calibri"/>
          <w:spacing w:val="-1"/>
          <w:sz w:val="22"/>
        </w:rPr>
        <w:t>w</w:t>
      </w:r>
      <w:r w:rsidR="003228F6" w:rsidRPr="000C140F">
        <w:rPr>
          <w:rFonts w:ascii="Calibri" w:eastAsia="Calibri" w:hAnsi="Calibri" w:cs="Calibri"/>
          <w:sz w:val="22"/>
        </w:rPr>
        <w:t>ill</w:t>
      </w:r>
      <w:r w:rsidR="003228F6" w:rsidRPr="000C140F">
        <w:rPr>
          <w:rFonts w:ascii="Calibri" w:eastAsia="Calibri" w:hAnsi="Calibri" w:cs="Calibri"/>
          <w:spacing w:val="12"/>
          <w:sz w:val="22"/>
        </w:rPr>
        <w:t xml:space="preserve"> </w:t>
      </w:r>
      <w:r w:rsidR="003228F6" w:rsidRPr="000C140F">
        <w:rPr>
          <w:rFonts w:ascii="Calibri" w:eastAsia="Calibri" w:hAnsi="Calibri" w:cs="Calibri"/>
          <w:spacing w:val="1"/>
          <w:sz w:val="22"/>
        </w:rPr>
        <w:t>n</w:t>
      </w:r>
      <w:r w:rsidR="003228F6" w:rsidRPr="000C140F">
        <w:rPr>
          <w:rFonts w:ascii="Calibri" w:eastAsia="Calibri" w:hAnsi="Calibri" w:cs="Calibri"/>
          <w:sz w:val="22"/>
        </w:rPr>
        <w:t>ormally</w:t>
      </w:r>
      <w:r w:rsidR="003228F6" w:rsidRPr="000C140F">
        <w:rPr>
          <w:rFonts w:ascii="Calibri" w:eastAsia="Calibri" w:hAnsi="Calibri" w:cs="Calibri"/>
          <w:spacing w:val="2"/>
          <w:sz w:val="22"/>
        </w:rPr>
        <w:t xml:space="preserve"> </w:t>
      </w:r>
      <w:r w:rsidR="003228F6" w:rsidRPr="000C140F">
        <w:rPr>
          <w:rFonts w:ascii="Calibri" w:eastAsia="Calibri" w:hAnsi="Calibri" w:cs="Calibri"/>
          <w:spacing w:val="1"/>
          <w:sz w:val="22"/>
        </w:rPr>
        <w:t>b</w:t>
      </w:r>
      <w:r w:rsidR="003228F6" w:rsidRPr="000C140F">
        <w:rPr>
          <w:rFonts w:ascii="Calibri" w:eastAsia="Calibri" w:hAnsi="Calibri" w:cs="Calibri"/>
          <w:sz w:val="22"/>
        </w:rPr>
        <w:t>e</w:t>
      </w:r>
      <w:r w:rsidR="003228F6" w:rsidRPr="000C140F">
        <w:rPr>
          <w:rFonts w:ascii="Calibri" w:eastAsia="Calibri" w:hAnsi="Calibri" w:cs="Calibri"/>
          <w:spacing w:val="7"/>
          <w:sz w:val="22"/>
        </w:rPr>
        <w:t xml:space="preserve"> </w:t>
      </w:r>
      <w:r w:rsidR="003228F6" w:rsidRPr="000C140F">
        <w:rPr>
          <w:rFonts w:ascii="Calibri" w:eastAsia="Calibri" w:hAnsi="Calibri" w:cs="Calibri"/>
          <w:spacing w:val="1"/>
          <w:sz w:val="22"/>
        </w:rPr>
        <w:t>bu</w:t>
      </w:r>
      <w:r w:rsidR="003228F6" w:rsidRPr="000C140F">
        <w:rPr>
          <w:rFonts w:ascii="Calibri" w:eastAsia="Calibri" w:hAnsi="Calibri" w:cs="Calibri"/>
          <w:sz w:val="22"/>
        </w:rPr>
        <w:t>ri</w:t>
      </w:r>
      <w:r w:rsidR="003228F6" w:rsidRPr="000C140F">
        <w:rPr>
          <w:rFonts w:ascii="Calibri" w:eastAsia="Calibri" w:hAnsi="Calibri" w:cs="Calibri"/>
          <w:spacing w:val="-1"/>
          <w:sz w:val="22"/>
        </w:rPr>
        <w:t>e</w:t>
      </w:r>
      <w:r w:rsidR="003228F6" w:rsidRPr="000C140F">
        <w:rPr>
          <w:rFonts w:ascii="Calibri" w:eastAsia="Calibri" w:hAnsi="Calibri" w:cs="Calibri"/>
          <w:sz w:val="22"/>
        </w:rPr>
        <w:t>d</w:t>
      </w:r>
      <w:r w:rsidR="003228F6" w:rsidRPr="000C140F">
        <w:rPr>
          <w:rFonts w:ascii="Calibri" w:eastAsia="Calibri" w:hAnsi="Calibri" w:cs="Calibri"/>
          <w:spacing w:val="4"/>
          <w:sz w:val="22"/>
        </w:rPr>
        <w:t xml:space="preserve"> </w:t>
      </w:r>
      <w:r w:rsidR="003228F6" w:rsidRPr="000C140F">
        <w:rPr>
          <w:rFonts w:ascii="Calibri" w:eastAsia="Calibri" w:hAnsi="Calibri" w:cs="Calibri"/>
          <w:spacing w:val="1"/>
          <w:sz w:val="22"/>
        </w:rPr>
        <w:t>d</w:t>
      </w:r>
      <w:r w:rsidR="003228F6" w:rsidRPr="000C140F">
        <w:rPr>
          <w:rFonts w:ascii="Calibri" w:eastAsia="Calibri" w:hAnsi="Calibri" w:cs="Calibri"/>
          <w:sz w:val="22"/>
        </w:rPr>
        <w:t>i</w:t>
      </w:r>
      <w:r w:rsidR="003228F6" w:rsidRPr="000C140F">
        <w:rPr>
          <w:rFonts w:ascii="Calibri" w:eastAsia="Calibri" w:hAnsi="Calibri" w:cs="Calibri"/>
          <w:spacing w:val="2"/>
          <w:sz w:val="22"/>
        </w:rPr>
        <w:t>r</w:t>
      </w:r>
      <w:r w:rsidR="003228F6" w:rsidRPr="000C140F">
        <w:rPr>
          <w:rFonts w:ascii="Calibri" w:eastAsia="Calibri" w:hAnsi="Calibri" w:cs="Calibri"/>
          <w:spacing w:val="-1"/>
          <w:sz w:val="22"/>
        </w:rPr>
        <w:t>e</w:t>
      </w:r>
      <w:r w:rsidR="003228F6" w:rsidRPr="000C140F">
        <w:rPr>
          <w:rFonts w:ascii="Calibri" w:eastAsia="Calibri" w:hAnsi="Calibri" w:cs="Calibri"/>
          <w:spacing w:val="2"/>
          <w:sz w:val="22"/>
        </w:rPr>
        <w:t>c</w:t>
      </w:r>
      <w:r w:rsidR="003228F6" w:rsidRPr="000C140F">
        <w:rPr>
          <w:rFonts w:ascii="Calibri" w:eastAsia="Calibri" w:hAnsi="Calibri" w:cs="Calibri"/>
          <w:sz w:val="22"/>
        </w:rPr>
        <w:t>tly</w:t>
      </w:r>
      <w:r w:rsidR="003228F6" w:rsidRPr="000C140F">
        <w:rPr>
          <w:rFonts w:ascii="Calibri" w:eastAsia="Calibri" w:hAnsi="Calibri" w:cs="Calibri"/>
          <w:spacing w:val="3"/>
          <w:sz w:val="22"/>
        </w:rPr>
        <w:t xml:space="preserve"> </w:t>
      </w:r>
      <w:r w:rsidR="003228F6" w:rsidRPr="000C140F">
        <w:rPr>
          <w:rFonts w:ascii="Calibri" w:eastAsia="Calibri" w:hAnsi="Calibri" w:cs="Calibri"/>
          <w:sz w:val="22"/>
        </w:rPr>
        <w:t>in</w:t>
      </w:r>
      <w:r w:rsidR="003228F6" w:rsidRPr="000C140F">
        <w:rPr>
          <w:rFonts w:ascii="Calibri" w:eastAsia="Calibri" w:hAnsi="Calibri" w:cs="Calibri"/>
          <w:spacing w:val="8"/>
          <w:sz w:val="22"/>
        </w:rPr>
        <w:t xml:space="preserve"> </w:t>
      </w:r>
      <w:r w:rsidR="003228F6" w:rsidRPr="000C140F">
        <w:rPr>
          <w:rFonts w:ascii="Calibri" w:eastAsia="Calibri" w:hAnsi="Calibri" w:cs="Calibri"/>
          <w:sz w:val="22"/>
        </w:rPr>
        <w:t>t</w:t>
      </w:r>
      <w:r w:rsidR="003228F6" w:rsidRPr="000C140F">
        <w:rPr>
          <w:rFonts w:ascii="Calibri" w:eastAsia="Calibri" w:hAnsi="Calibri" w:cs="Calibri"/>
          <w:spacing w:val="1"/>
          <w:sz w:val="22"/>
        </w:rPr>
        <w:t>h</w:t>
      </w:r>
      <w:r w:rsidR="003228F6" w:rsidRPr="000C140F">
        <w:rPr>
          <w:rFonts w:ascii="Calibri" w:eastAsia="Calibri" w:hAnsi="Calibri" w:cs="Calibri"/>
          <w:sz w:val="22"/>
        </w:rPr>
        <w:t>e</w:t>
      </w:r>
      <w:r w:rsidR="003228F6" w:rsidRPr="000C140F">
        <w:rPr>
          <w:rFonts w:ascii="Calibri" w:eastAsia="Calibri" w:hAnsi="Calibri" w:cs="Calibri"/>
          <w:spacing w:val="4"/>
          <w:sz w:val="22"/>
        </w:rPr>
        <w:t xml:space="preserve"> </w:t>
      </w:r>
      <w:r w:rsidR="003228F6" w:rsidRPr="000C140F">
        <w:rPr>
          <w:rFonts w:ascii="Calibri" w:eastAsia="Calibri" w:hAnsi="Calibri" w:cs="Calibri"/>
          <w:sz w:val="22"/>
        </w:rPr>
        <w:t>gro</w:t>
      </w:r>
      <w:r w:rsidR="003228F6" w:rsidRPr="000C140F">
        <w:rPr>
          <w:rFonts w:ascii="Calibri" w:eastAsia="Calibri" w:hAnsi="Calibri" w:cs="Calibri"/>
          <w:spacing w:val="1"/>
          <w:sz w:val="22"/>
        </w:rPr>
        <w:t>un</w:t>
      </w:r>
      <w:r w:rsidR="003228F6" w:rsidRPr="000C140F">
        <w:rPr>
          <w:rFonts w:ascii="Calibri" w:eastAsia="Calibri" w:hAnsi="Calibri" w:cs="Calibri"/>
          <w:sz w:val="22"/>
        </w:rPr>
        <w:t>d</w:t>
      </w:r>
      <w:r w:rsidR="003228F6" w:rsidRPr="000C140F">
        <w:rPr>
          <w:rFonts w:ascii="Calibri" w:eastAsia="Calibri" w:hAnsi="Calibri" w:cs="Calibri"/>
          <w:spacing w:val="3"/>
          <w:sz w:val="22"/>
        </w:rPr>
        <w:t xml:space="preserve"> </w:t>
      </w:r>
      <w:r w:rsidR="003228F6" w:rsidRPr="000C140F">
        <w:rPr>
          <w:rFonts w:ascii="Calibri" w:eastAsia="Calibri" w:hAnsi="Calibri" w:cs="Calibri"/>
          <w:spacing w:val="1"/>
          <w:sz w:val="22"/>
        </w:rPr>
        <w:t>bu</w:t>
      </w:r>
      <w:r w:rsidR="003228F6" w:rsidRPr="000C140F">
        <w:rPr>
          <w:rFonts w:ascii="Calibri" w:eastAsia="Calibri" w:hAnsi="Calibri" w:cs="Calibri"/>
          <w:sz w:val="22"/>
        </w:rPr>
        <w:t>t</w:t>
      </w:r>
      <w:r w:rsidR="003228F6" w:rsidRPr="000C140F">
        <w:rPr>
          <w:rFonts w:ascii="Calibri" w:eastAsia="Calibri" w:hAnsi="Calibri" w:cs="Calibri"/>
          <w:spacing w:val="6"/>
          <w:sz w:val="22"/>
        </w:rPr>
        <w:t xml:space="preserve"> </w:t>
      </w:r>
      <w:r w:rsidR="003228F6" w:rsidRPr="000C140F">
        <w:rPr>
          <w:rFonts w:ascii="Calibri" w:eastAsia="Calibri" w:hAnsi="Calibri" w:cs="Calibri"/>
          <w:spacing w:val="-1"/>
          <w:sz w:val="22"/>
        </w:rPr>
        <w:t>w</w:t>
      </w:r>
      <w:r w:rsidR="003228F6" w:rsidRPr="000C140F">
        <w:rPr>
          <w:rFonts w:ascii="Calibri" w:eastAsia="Calibri" w:hAnsi="Calibri" w:cs="Calibri"/>
          <w:spacing w:val="1"/>
          <w:sz w:val="22"/>
        </w:rPr>
        <w:t>h</w:t>
      </w:r>
      <w:r w:rsidR="003228F6" w:rsidRPr="000C140F">
        <w:rPr>
          <w:rFonts w:ascii="Calibri" w:eastAsia="Calibri" w:hAnsi="Calibri" w:cs="Calibri"/>
          <w:spacing w:val="-1"/>
          <w:sz w:val="22"/>
        </w:rPr>
        <w:t>e</w:t>
      </w:r>
      <w:r w:rsidR="003228F6" w:rsidRPr="000C140F">
        <w:rPr>
          <w:rFonts w:ascii="Calibri" w:eastAsia="Calibri" w:hAnsi="Calibri" w:cs="Calibri"/>
          <w:spacing w:val="2"/>
          <w:sz w:val="22"/>
        </w:rPr>
        <w:t>r</w:t>
      </w:r>
      <w:r w:rsidR="003228F6" w:rsidRPr="000C140F">
        <w:rPr>
          <w:rFonts w:ascii="Calibri" w:eastAsia="Calibri" w:hAnsi="Calibri" w:cs="Calibri"/>
          <w:sz w:val="22"/>
        </w:rPr>
        <w:t>e</w:t>
      </w:r>
      <w:r w:rsidR="003228F6" w:rsidRPr="000C140F">
        <w:rPr>
          <w:rFonts w:ascii="Calibri" w:eastAsia="Calibri" w:hAnsi="Calibri" w:cs="Calibri"/>
          <w:spacing w:val="5"/>
          <w:sz w:val="22"/>
        </w:rPr>
        <w:t xml:space="preserve"> </w:t>
      </w:r>
      <w:r w:rsidR="003228F6" w:rsidRPr="000C140F">
        <w:rPr>
          <w:rFonts w:ascii="Calibri" w:eastAsia="Calibri" w:hAnsi="Calibri" w:cs="Calibri"/>
          <w:spacing w:val="1"/>
          <w:sz w:val="22"/>
        </w:rPr>
        <w:t>n</w:t>
      </w:r>
      <w:r w:rsidR="003228F6" w:rsidRPr="000C140F">
        <w:rPr>
          <w:rFonts w:ascii="Calibri" w:eastAsia="Calibri" w:hAnsi="Calibri" w:cs="Calibri"/>
          <w:spacing w:val="-1"/>
          <w:sz w:val="22"/>
        </w:rPr>
        <w:t>e</w:t>
      </w:r>
      <w:r w:rsidR="003228F6" w:rsidRPr="000C140F">
        <w:rPr>
          <w:rFonts w:ascii="Calibri" w:eastAsia="Calibri" w:hAnsi="Calibri" w:cs="Calibri"/>
          <w:sz w:val="22"/>
        </w:rPr>
        <w:t>c</w:t>
      </w:r>
      <w:r w:rsidR="003228F6" w:rsidRPr="000C140F">
        <w:rPr>
          <w:rFonts w:ascii="Calibri" w:eastAsia="Calibri" w:hAnsi="Calibri" w:cs="Calibri"/>
          <w:spacing w:val="1"/>
          <w:sz w:val="22"/>
        </w:rPr>
        <w:t>e</w:t>
      </w:r>
      <w:r w:rsidR="003228F6" w:rsidRPr="000C140F">
        <w:rPr>
          <w:rFonts w:ascii="Calibri" w:eastAsia="Calibri" w:hAnsi="Calibri" w:cs="Calibri"/>
          <w:spacing w:val="-1"/>
          <w:sz w:val="22"/>
        </w:rPr>
        <w:t>ss</w:t>
      </w:r>
      <w:r w:rsidR="003228F6" w:rsidRPr="000C140F">
        <w:rPr>
          <w:rFonts w:ascii="Calibri" w:eastAsia="Calibri" w:hAnsi="Calibri" w:cs="Calibri"/>
          <w:sz w:val="22"/>
        </w:rPr>
        <w:t>ary</w:t>
      </w:r>
      <w:r w:rsidR="003228F6" w:rsidRPr="000C140F">
        <w:rPr>
          <w:rFonts w:ascii="Calibri" w:eastAsia="Calibri" w:hAnsi="Calibri" w:cs="Calibri"/>
          <w:spacing w:val="1"/>
          <w:sz w:val="22"/>
        </w:rPr>
        <w:t xml:space="preserve"> </w:t>
      </w:r>
      <w:r w:rsidR="003228F6" w:rsidRPr="000C140F">
        <w:rPr>
          <w:rFonts w:ascii="Calibri" w:eastAsia="Calibri" w:hAnsi="Calibri" w:cs="Calibri"/>
          <w:sz w:val="22"/>
        </w:rPr>
        <w:t>t</w:t>
      </w:r>
      <w:r w:rsidR="003228F6" w:rsidRPr="000C140F">
        <w:rPr>
          <w:rFonts w:ascii="Calibri" w:eastAsia="Calibri" w:hAnsi="Calibri" w:cs="Calibri"/>
          <w:spacing w:val="1"/>
          <w:sz w:val="22"/>
        </w:rPr>
        <w:t>h</w:t>
      </w:r>
      <w:r w:rsidR="003228F6" w:rsidRPr="000C140F">
        <w:rPr>
          <w:rFonts w:ascii="Calibri" w:eastAsia="Calibri" w:hAnsi="Calibri" w:cs="Calibri"/>
          <w:spacing w:val="-1"/>
          <w:sz w:val="22"/>
        </w:rPr>
        <w:t>e</w:t>
      </w:r>
      <w:r w:rsidR="003228F6" w:rsidRPr="000C140F">
        <w:rPr>
          <w:rFonts w:ascii="Calibri" w:eastAsia="Calibri" w:hAnsi="Calibri" w:cs="Calibri"/>
          <w:sz w:val="22"/>
        </w:rPr>
        <w:t>y</w:t>
      </w:r>
      <w:r w:rsidR="003228F6" w:rsidRPr="000C140F">
        <w:rPr>
          <w:rFonts w:ascii="Calibri" w:eastAsia="Calibri" w:hAnsi="Calibri" w:cs="Calibri"/>
          <w:spacing w:val="7"/>
          <w:sz w:val="22"/>
        </w:rPr>
        <w:t xml:space="preserve"> </w:t>
      </w:r>
      <w:r w:rsidR="003228F6" w:rsidRPr="000C140F">
        <w:rPr>
          <w:rFonts w:ascii="Calibri" w:eastAsia="Calibri" w:hAnsi="Calibri" w:cs="Calibri"/>
          <w:spacing w:val="-1"/>
          <w:sz w:val="22"/>
        </w:rPr>
        <w:t>m</w:t>
      </w:r>
      <w:r w:rsidR="003228F6" w:rsidRPr="000C140F">
        <w:rPr>
          <w:rFonts w:ascii="Calibri" w:eastAsia="Calibri" w:hAnsi="Calibri" w:cs="Calibri"/>
          <w:sz w:val="22"/>
        </w:rPr>
        <w:t>ay</w:t>
      </w:r>
      <w:r w:rsidR="003228F6" w:rsidRPr="000C140F">
        <w:rPr>
          <w:rFonts w:ascii="Calibri" w:eastAsia="Calibri" w:hAnsi="Calibri" w:cs="Calibri"/>
          <w:spacing w:val="6"/>
          <w:sz w:val="22"/>
        </w:rPr>
        <w:t xml:space="preserve"> </w:t>
      </w:r>
      <w:r w:rsidR="003228F6" w:rsidRPr="000C140F">
        <w:rPr>
          <w:rFonts w:ascii="Calibri" w:eastAsia="Calibri" w:hAnsi="Calibri" w:cs="Calibri"/>
          <w:spacing w:val="1"/>
          <w:sz w:val="22"/>
        </w:rPr>
        <w:t>b</w:t>
      </w:r>
      <w:r w:rsidR="003228F6" w:rsidRPr="000C140F">
        <w:rPr>
          <w:rFonts w:ascii="Calibri" w:eastAsia="Calibri" w:hAnsi="Calibri" w:cs="Calibri"/>
          <w:sz w:val="22"/>
        </w:rPr>
        <w:t>e cl</w:t>
      </w:r>
      <w:r w:rsidR="003228F6" w:rsidRPr="000C140F">
        <w:rPr>
          <w:rFonts w:ascii="Calibri" w:eastAsia="Calibri" w:hAnsi="Calibri" w:cs="Calibri"/>
          <w:spacing w:val="-1"/>
          <w:sz w:val="22"/>
        </w:rPr>
        <w:t>e</w:t>
      </w:r>
      <w:r w:rsidR="003228F6" w:rsidRPr="000C140F">
        <w:rPr>
          <w:rFonts w:ascii="Calibri" w:eastAsia="Calibri" w:hAnsi="Calibri" w:cs="Calibri"/>
          <w:sz w:val="22"/>
        </w:rPr>
        <w:t>a</w:t>
      </w:r>
      <w:r w:rsidR="003228F6" w:rsidRPr="000C140F">
        <w:rPr>
          <w:rFonts w:ascii="Calibri" w:eastAsia="Calibri" w:hAnsi="Calibri" w:cs="Calibri"/>
          <w:spacing w:val="1"/>
          <w:sz w:val="22"/>
        </w:rPr>
        <w:t>t</w:t>
      </w:r>
      <w:r w:rsidR="003228F6" w:rsidRPr="000C140F">
        <w:rPr>
          <w:rFonts w:ascii="Calibri" w:eastAsia="Calibri" w:hAnsi="Calibri" w:cs="Calibri"/>
          <w:spacing w:val="-1"/>
          <w:sz w:val="22"/>
        </w:rPr>
        <w:t>e</w:t>
      </w:r>
      <w:r w:rsidR="003228F6" w:rsidRPr="000C140F">
        <w:rPr>
          <w:rFonts w:ascii="Calibri" w:eastAsia="Calibri" w:hAnsi="Calibri" w:cs="Calibri"/>
          <w:sz w:val="22"/>
        </w:rPr>
        <w:t>d</w:t>
      </w:r>
      <w:r w:rsidR="003228F6" w:rsidRPr="000C140F">
        <w:rPr>
          <w:rFonts w:ascii="Calibri" w:eastAsia="Calibri" w:hAnsi="Calibri" w:cs="Calibri"/>
          <w:spacing w:val="-5"/>
          <w:sz w:val="22"/>
        </w:rPr>
        <w:t xml:space="preserve"> </w:t>
      </w:r>
      <w:r w:rsidR="003228F6" w:rsidRPr="000C140F">
        <w:rPr>
          <w:rFonts w:ascii="Calibri" w:eastAsia="Calibri" w:hAnsi="Calibri" w:cs="Calibri"/>
          <w:spacing w:val="1"/>
          <w:sz w:val="22"/>
        </w:rPr>
        <w:t>t</w:t>
      </w:r>
      <w:r w:rsidR="003228F6" w:rsidRPr="000C140F">
        <w:rPr>
          <w:rFonts w:ascii="Calibri" w:eastAsia="Calibri" w:hAnsi="Calibri" w:cs="Calibri"/>
          <w:sz w:val="22"/>
        </w:rPr>
        <w:t>o</w:t>
      </w:r>
      <w:r w:rsidR="003228F6" w:rsidRPr="000C140F">
        <w:rPr>
          <w:rFonts w:ascii="Calibri" w:eastAsia="Calibri" w:hAnsi="Calibri" w:cs="Calibri"/>
          <w:spacing w:val="-2"/>
          <w:sz w:val="22"/>
        </w:rPr>
        <w:t xml:space="preserve"> </w:t>
      </w:r>
      <w:r w:rsidR="003228F6" w:rsidRPr="000C140F">
        <w:rPr>
          <w:rFonts w:ascii="Calibri" w:eastAsia="Calibri" w:hAnsi="Calibri" w:cs="Calibri"/>
          <w:sz w:val="22"/>
        </w:rPr>
        <w:t>wal</w:t>
      </w:r>
      <w:r w:rsidR="003228F6" w:rsidRPr="000C140F">
        <w:rPr>
          <w:rFonts w:ascii="Calibri" w:eastAsia="Calibri" w:hAnsi="Calibri" w:cs="Calibri"/>
          <w:spacing w:val="2"/>
          <w:sz w:val="22"/>
        </w:rPr>
        <w:t>l</w:t>
      </w:r>
      <w:r w:rsidR="003228F6" w:rsidRPr="000C140F">
        <w:rPr>
          <w:rFonts w:ascii="Calibri" w:eastAsia="Calibri" w:hAnsi="Calibri" w:cs="Calibri"/>
          <w:spacing w:val="-1"/>
          <w:sz w:val="22"/>
        </w:rPr>
        <w:t>s</w:t>
      </w:r>
      <w:r w:rsidR="003228F6" w:rsidRPr="000C140F">
        <w:rPr>
          <w:rFonts w:ascii="Calibri" w:eastAsia="Calibri" w:hAnsi="Calibri" w:cs="Calibri"/>
          <w:sz w:val="22"/>
        </w:rPr>
        <w:t>,</w:t>
      </w:r>
      <w:r w:rsidR="003228F6" w:rsidRPr="000C140F">
        <w:rPr>
          <w:rFonts w:ascii="Calibri" w:eastAsia="Calibri" w:hAnsi="Calibri" w:cs="Calibri"/>
          <w:spacing w:val="-5"/>
          <w:sz w:val="22"/>
        </w:rPr>
        <w:t xml:space="preserve"> </w:t>
      </w:r>
      <w:r w:rsidR="003228F6" w:rsidRPr="000C140F">
        <w:rPr>
          <w:rFonts w:ascii="Calibri" w:eastAsia="Calibri" w:hAnsi="Calibri" w:cs="Calibri"/>
          <w:sz w:val="22"/>
        </w:rPr>
        <w:t>fi</w:t>
      </w:r>
      <w:r w:rsidR="003228F6" w:rsidRPr="000C140F">
        <w:rPr>
          <w:rFonts w:ascii="Calibri" w:eastAsia="Calibri" w:hAnsi="Calibri" w:cs="Calibri"/>
          <w:spacing w:val="2"/>
          <w:sz w:val="22"/>
        </w:rPr>
        <w:t>x</w:t>
      </w:r>
      <w:r w:rsidR="003228F6" w:rsidRPr="000C140F">
        <w:rPr>
          <w:rFonts w:ascii="Calibri" w:eastAsia="Calibri" w:hAnsi="Calibri" w:cs="Calibri"/>
          <w:spacing w:val="-1"/>
          <w:sz w:val="22"/>
        </w:rPr>
        <w:t>e</w:t>
      </w:r>
      <w:r w:rsidR="003228F6" w:rsidRPr="000C140F">
        <w:rPr>
          <w:rFonts w:ascii="Calibri" w:eastAsia="Calibri" w:hAnsi="Calibri" w:cs="Calibri"/>
          <w:sz w:val="22"/>
        </w:rPr>
        <w:t>d</w:t>
      </w:r>
      <w:r w:rsidR="003228F6" w:rsidRPr="000C140F">
        <w:rPr>
          <w:rFonts w:ascii="Calibri" w:eastAsia="Calibri" w:hAnsi="Calibri" w:cs="Calibri"/>
          <w:spacing w:val="-3"/>
          <w:sz w:val="22"/>
        </w:rPr>
        <w:t xml:space="preserve"> </w:t>
      </w:r>
      <w:r w:rsidR="003228F6" w:rsidRPr="000C140F">
        <w:rPr>
          <w:rFonts w:ascii="Calibri" w:eastAsia="Calibri" w:hAnsi="Calibri" w:cs="Calibri"/>
          <w:spacing w:val="1"/>
          <w:sz w:val="22"/>
        </w:rPr>
        <w:t>t</w:t>
      </w:r>
      <w:r w:rsidR="003228F6" w:rsidRPr="000C140F">
        <w:rPr>
          <w:rFonts w:ascii="Calibri" w:eastAsia="Calibri" w:hAnsi="Calibri" w:cs="Calibri"/>
          <w:sz w:val="22"/>
        </w:rPr>
        <w:t>o</w:t>
      </w:r>
      <w:r w:rsidR="003228F6" w:rsidRPr="000C140F">
        <w:rPr>
          <w:rFonts w:ascii="Calibri" w:eastAsia="Calibri" w:hAnsi="Calibri" w:cs="Calibri"/>
          <w:spacing w:val="-2"/>
          <w:sz w:val="22"/>
        </w:rPr>
        <w:t xml:space="preserve"> </w:t>
      </w:r>
      <w:r w:rsidR="003228F6" w:rsidRPr="000C140F">
        <w:rPr>
          <w:rFonts w:ascii="Calibri" w:eastAsia="Calibri" w:hAnsi="Calibri" w:cs="Calibri"/>
          <w:sz w:val="22"/>
        </w:rPr>
        <w:t>c</w:t>
      </w:r>
      <w:r w:rsidR="003228F6" w:rsidRPr="000C140F">
        <w:rPr>
          <w:rFonts w:ascii="Calibri" w:eastAsia="Calibri" w:hAnsi="Calibri" w:cs="Calibri"/>
          <w:spacing w:val="1"/>
          <w:sz w:val="22"/>
        </w:rPr>
        <w:t>ab</w:t>
      </w:r>
      <w:r w:rsidR="003228F6" w:rsidRPr="000C140F">
        <w:rPr>
          <w:rFonts w:ascii="Calibri" w:eastAsia="Calibri" w:hAnsi="Calibri" w:cs="Calibri"/>
          <w:sz w:val="22"/>
        </w:rPr>
        <w:t>le</w:t>
      </w:r>
      <w:r w:rsidR="003228F6" w:rsidRPr="000C140F">
        <w:rPr>
          <w:rFonts w:ascii="Calibri" w:eastAsia="Calibri" w:hAnsi="Calibri" w:cs="Calibri"/>
          <w:spacing w:val="-5"/>
          <w:sz w:val="22"/>
        </w:rPr>
        <w:t xml:space="preserve"> </w:t>
      </w:r>
      <w:r w:rsidR="003228F6" w:rsidRPr="000C140F">
        <w:rPr>
          <w:rFonts w:ascii="Calibri" w:eastAsia="Calibri" w:hAnsi="Calibri" w:cs="Calibri"/>
          <w:sz w:val="22"/>
        </w:rPr>
        <w:t>rac</w:t>
      </w:r>
      <w:r w:rsidR="003228F6" w:rsidRPr="000C140F">
        <w:rPr>
          <w:rFonts w:ascii="Calibri" w:eastAsia="Calibri" w:hAnsi="Calibri" w:cs="Calibri"/>
          <w:spacing w:val="1"/>
          <w:sz w:val="22"/>
        </w:rPr>
        <w:t>k</w:t>
      </w:r>
      <w:r w:rsidR="003228F6" w:rsidRPr="000C140F">
        <w:rPr>
          <w:rFonts w:ascii="Calibri" w:eastAsia="Calibri" w:hAnsi="Calibri" w:cs="Calibri"/>
          <w:sz w:val="22"/>
        </w:rPr>
        <w:t>s</w:t>
      </w:r>
      <w:r w:rsidR="003228F6" w:rsidRPr="000C140F">
        <w:rPr>
          <w:rFonts w:ascii="Calibri" w:eastAsia="Calibri" w:hAnsi="Calibri" w:cs="Calibri"/>
          <w:spacing w:val="-5"/>
          <w:sz w:val="22"/>
        </w:rPr>
        <w:t xml:space="preserve"> </w:t>
      </w:r>
      <w:r w:rsidR="003228F6" w:rsidRPr="000C140F">
        <w:rPr>
          <w:rFonts w:ascii="Calibri" w:eastAsia="Calibri" w:hAnsi="Calibri" w:cs="Calibri"/>
          <w:spacing w:val="1"/>
          <w:sz w:val="22"/>
        </w:rPr>
        <w:t>o</w:t>
      </w:r>
      <w:r w:rsidR="003228F6" w:rsidRPr="000C140F">
        <w:rPr>
          <w:rFonts w:ascii="Calibri" w:eastAsia="Calibri" w:hAnsi="Calibri" w:cs="Calibri"/>
          <w:sz w:val="22"/>
        </w:rPr>
        <w:t>r</w:t>
      </w:r>
      <w:r w:rsidR="003228F6" w:rsidRPr="000C140F">
        <w:rPr>
          <w:rFonts w:ascii="Calibri" w:eastAsia="Calibri" w:hAnsi="Calibri" w:cs="Calibri"/>
          <w:spacing w:val="-2"/>
          <w:sz w:val="22"/>
        </w:rPr>
        <w:t xml:space="preserve"> </w:t>
      </w:r>
      <w:r w:rsidR="003228F6" w:rsidRPr="000C140F">
        <w:rPr>
          <w:rFonts w:ascii="Calibri" w:eastAsia="Calibri" w:hAnsi="Calibri" w:cs="Calibri"/>
          <w:sz w:val="22"/>
        </w:rPr>
        <w:t>laid</w:t>
      </w:r>
      <w:r w:rsidR="003228F6" w:rsidRPr="000C140F">
        <w:rPr>
          <w:rFonts w:ascii="Calibri" w:eastAsia="Calibri" w:hAnsi="Calibri" w:cs="Calibri"/>
          <w:spacing w:val="-2"/>
          <w:sz w:val="22"/>
        </w:rPr>
        <w:t xml:space="preserve"> </w:t>
      </w:r>
      <w:r w:rsidR="003228F6" w:rsidRPr="000C140F">
        <w:rPr>
          <w:rFonts w:ascii="Calibri" w:eastAsia="Calibri" w:hAnsi="Calibri" w:cs="Calibri"/>
          <w:sz w:val="22"/>
        </w:rPr>
        <w:t>in</w:t>
      </w:r>
      <w:r w:rsidR="003228F6" w:rsidRPr="000C140F">
        <w:rPr>
          <w:rFonts w:ascii="Calibri" w:eastAsia="Calibri" w:hAnsi="Calibri" w:cs="Calibri"/>
          <w:spacing w:val="-1"/>
          <w:sz w:val="22"/>
        </w:rPr>
        <w:t xml:space="preserve"> </w:t>
      </w:r>
      <w:r w:rsidR="003228F6" w:rsidRPr="000C140F">
        <w:rPr>
          <w:rFonts w:ascii="Calibri" w:eastAsia="Calibri" w:hAnsi="Calibri" w:cs="Calibri"/>
          <w:spacing w:val="1"/>
          <w:sz w:val="22"/>
        </w:rPr>
        <w:t>th</w:t>
      </w:r>
      <w:r w:rsidR="003228F6" w:rsidRPr="000C140F">
        <w:rPr>
          <w:rFonts w:ascii="Calibri" w:eastAsia="Calibri" w:hAnsi="Calibri" w:cs="Calibri"/>
          <w:sz w:val="22"/>
        </w:rPr>
        <w:t>e</w:t>
      </w:r>
      <w:r w:rsidR="003228F6" w:rsidRPr="000C140F">
        <w:rPr>
          <w:rFonts w:ascii="Calibri" w:eastAsia="Calibri" w:hAnsi="Calibri" w:cs="Calibri"/>
          <w:spacing w:val="-4"/>
          <w:sz w:val="22"/>
        </w:rPr>
        <w:t xml:space="preserve"> </w:t>
      </w:r>
      <w:r w:rsidR="003228F6" w:rsidRPr="000C140F">
        <w:rPr>
          <w:rFonts w:ascii="Calibri" w:eastAsia="Calibri" w:hAnsi="Calibri" w:cs="Calibri"/>
          <w:sz w:val="22"/>
        </w:rPr>
        <w:t>c</w:t>
      </w:r>
      <w:r w:rsidR="003228F6" w:rsidRPr="000C140F">
        <w:rPr>
          <w:rFonts w:ascii="Calibri" w:eastAsia="Calibri" w:hAnsi="Calibri" w:cs="Calibri"/>
          <w:spacing w:val="1"/>
          <w:sz w:val="22"/>
        </w:rPr>
        <w:t>ab</w:t>
      </w:r>
      <w:r w:rsidR="003228F6" w:rsidRPr="000C140F">
        <w:rPr>
          <w:rFonts w:ascii="Calibri" w:eastAsia="Calibri" w:hAnsi="Calibri" w:cs="Calibri"/>
          <w:sz w:val="22"/>
        </w:rPr>
        <w:t>le</w:t>
      </w:r>
      <w:r w:rsidR="003228F6" w:rsidRPr="000C140F">
        <w:rPr>
          <w:rFonts w:ascii="Calibri" w:eastAsia="Calibri" w:hAnsi="Calibri" w:cs="Calibri"/>
          <w:spacing w:val="-5"/>
          <w:sz w:val="22"/>
        </w:rPr>
        <w:t xml:space="preserve"> </w:t>
      </w:r>
      <w:r w:rsidR="003228F6" w:rsidRPr="000C140F">
        <w:rPr>
          <w:rFonts w:ascii="Calibri" w:eastAsia="Calibri" w:hAnsi="Calibri" w:cs="Calibri"/>
          <w:spacing w:val="1"/>
          <w:sz w:val="22"/>
        </w:rPr>
        <w:t>t</w:t>
      </w:r>
      <w:r w:rsidR="003228F6" w:rsidRPr="000C140F">
        <w:rPr>
          <w:rFonts w:ascii="Calibri" w:eastAsia="Calibri" w:hAnsi="Calibri" w:cs="Calibri"/>
          <w:sz w:val="22"/>
        </w:rPr>
        <w:t>r</w:t>
      </w:r>
      <w:r w:rsidR="003228F6" w:rsidRPr="000C140F">
        <w:rPr>
          <w:rFonts w:ascii="Calibri" w:eastAsia="Calibri" w:hAnsi="Calibri" w:cs="Calibri"/>
          <w:spacing w:val="-1"/>
          <w:sz w:val="22"/>
        </w:rPr>
        <w:t>e</w:t>
      </w:r>
      <w:r w:rsidR="003228F6" w:rsidRPr="000C140F">
        <w:rPr>
          <w:rFonts w:ascii="Calibri" w:eastAsia="Calibri" w:hAnsi="Calibri" w:cs="Calibri"/>
          <w:spacing w:val="1"/>
          <w:sz w:val="22"/>
        </w:rPr>
        <w:t>n</w:t>
      </w:r>
      <w:r w:rsidR="003228F6" w:rsidRPr="000C140F">
        <w:rPr>
          <w:rFonts w:ascii="Calibri" w:eastAsia="Calibri" w:hAnsi="Calibri" w:cs="Calibri"/>
          <w:sz w:val="22"/>
        </w:rPr>
        <w:t>c</w:t>
      </w:r>
      <w:r w:rsidR="003228F6" w:rsidRPr="000C140F">
        <w:rPr>
          <w:rFonts w:ascii="Calibri" w:eastAsia="Calibri" w:hAnsi="Calibri" w:cs="Calibri"/>
          <w:spacing w:val="1"/>
          <w:sz w:val="22"/>
        </w:rPr>
        <w:t>h</w:t>
      </w:r>
      <w:r w:rsidR="003228F6" w:rsidRPr="000C140F">
        <w:rPr>
          <w:rFonts w:ascii="Calibri" w:eastAsia="Calibri" w:hAnsi="Calibri" w:cs="Calibri"/>
          <w:spacing w:val="-1"/>
          <w:sz w:val="22"/>
        </w:rPr>
        <w:t>e</w:t>
      </w:r>
      <w:r w:rsidR="003228F6" w:rsidRPr="000C140F">
        <w:rPr>
          <w:rFonts w:ascii="Calibri" w:eastAsia="Calibri" w:hAnsi="Calibri" w:cs="Calibri"/>
          <w:sz w:val="22"/>
        </w:rPr>
        <w:t>s</w:t>
      </w:r>
      <w:r w:rsidR="003228F6" w:rsidRPr="000C140F">
        <w:rPr>
          <w:rFonts w:ascii="Calibri" w:eastAsia="Calibri" w:hAnsi="Calibri" w:cs="Calibri"/>
          <w:spacing w:val="-8"/>
          <w:sz w:val="22"/>
        </w:rPr>
        <w:t xml:space="preserve"> </w:t>
      </w:r>
      <w:r w:rsidR="003228F6" w:rsidRPr="000C140F">
        <w:rPr>
          <w:rFonts w:ascii="Calibri" w:eastAsia="Calibri" w:hAnsi="Calibri" w:cs="Calibri"/>
          <w:spacing w:val="1"/>
          <w:sz w:val="22"/>
        </w:rPr>
        <w:t>a</w:t>
      </w:r>
      <w:r w:rsidR="003228F6" w:rsidRPr="000C140F">
        <w:rPr>
          <w:rFonts w:ascii="Calibri" w:eastAsia="Calibri" w:hAnsi="Calibri" w:cs="Calibri"/>
          <w:sz w:val="22"/>
        </w:rPr>
        <w:t>s co</w:t>
      </w:r>
      <w:r w:rsidR="003228F6" w:rsidRPr="000C140F">
        <w:rPr>
          <w:rFonts w:ascii="Calibri" w:eastAsia="Calibri" w:hAnsi="Calibri" w:cs="Calibri"/>
          <w:spacing w:val="1"/>
          <w:sz w:val="22"/>
        </w:rPr>
        <w:t>n</w:t>
      </w:r>
      <w:r w:rsidR="003228F6" w:rsidRPr="000C140F">
        <w:rPr>
          <w:rFonts w:ascii="Calibri" w:eastAsia="Calibri" w:hAnsi="Calibri" w:cs="Calibri"/>
          <w:spacing w:val="-1"/>
          <w:sz w:val="22"/>
        </w:rPr>
        <w:t>ve</w:t>
      </w:r>
      <w:r w:rsidR="003228F6" w:rsidRPr="000C140F">
        <w:rPr>
          <w:rFonts w:ascii="Calibri" w:eastAsia="Calibri" w:hAnsi="Calibri" w:cs="Calibri"/>
          <w:spacing w:val="1"/>
          <w:sz w:val="22"/>
        </w:rPr>
        <w:t>n</w:t>
      </w:r>
      <w:r w:rsidR="003228F6" w:rsidRPr="000C140F">
        <w:rPr>
          <w:rFonts w:ascii="Calibri" w:eastAsia="Calibri" w:hAnsi="Calibri" w:cs="Calibri"/>
          <w:spacing w:val="2"/>
          <w:sz w:val="22"/>
        </w:rPr>
        <w:t>i</w:t>
      </w:r>
      <w:r w:rsidR="003228F6" w:rsidRPr="000C140F">
        <w:rPr>
          <w:rFonts w:ascii="Calibri" w:eastAsia="Calibri" w:hAnsi="Calibri" w:cs="Calibri"/>
          <w:spacing w:val="-1"/>
          <w:sz w:val="22"/>
        </w:rPr>
        <w:t>e</w:t>
      </w:r>
      <w:r w:rsidR="003228F6" w:rsidRPr="000C140F">
        <w:rPr>
          <w:rFonts w:ascii="Calibri" w:eastAsia="Calibri" w:hAnsi="Calibri" w:cs="Calibri"/>
          <w:spacing w:val="1"/>
          <w:sz w:val="22"/>
        </w:rPr>
        <w:t>n</w:t>
      </w:r>
      <w:r w:rsidR="003228F6" w:rsidRPr="000C140F">
        <w:rPr>
          <w:rFonts w:ascii="Calibri" w:eastAsia="Calibri" w:hAnsi="Calibri" w:cs="Calibri"/>
          <w:sz w:val="22"/>
        </w:rPr>
        <w:t>t.</w:t>
      </w:r>
    </w:p>
    <w:p w14:paraId="1416D715" w14:textId="77777777" w:rsidR="00405BF0" w:rsidRPr="003228F6" w:rsidRDefault="00405BF0" w:rsidP="00405BF0">
      <w:pPr>
        <w:tabs>
          <w:tab w:val="left" w:pos="1280"/>
        </w:tabs>
        <w:spacing w:line="276" w:lineRule="auto"/>
        <w:ind w:left="630" w:right="115"/>
        <w:jc w:val="both"/>
        <w:rPr>
          <w:sz w:val="22"/>
          <w:szCs w:val="22"/>
        </w:rPr>
      </w:pPr>
    </w:p>
    <w:p w14:paraId="639268AF" w14:textId="571BF549" w:rsidR="003228F6" w:rsidRPr="003228F6" w:rsidRDefault="003228F6" w:rsidP="00405BF0">
      <w:pPr>
        <w:pStyle w:val="Heading3"/>
        <w:numPr>
          <w:ilvl w:val="2"/>
          <w:numId w:val="24"/>
        </w:numPr>
        <w:ind w:left="1260"/>
        <w:rPr>
          <w:rFonts w:eastAsia="Calibri"/>
        </w:rPr>
      </w:pPr>
      <w:bookmarkStart w:id="37" w:name="_Toc18667378"/>
      <w:r w:rsidRPr="003228F6">
        <w:rPr>
          <w:rFonts w:eastAsia="Calibri"/>
          <w:spacing w:val="-1"/>
        </w:rPr>
        <w:t>EA</w:t>
      </w:r>
      <w:r w:rsidRPr="003228F6">
        <w:rPr>
          <w:rFonts w:eastAsia="Calibri"/>
        </w:rPr>
        <w:t>R</w:t>
      </w:r>
      <w:r w:rsidRPr="003228F6">
        <w:rPr>
          <w:rFonts w:eastAsia="Calibri"/>
          <w:spacing w:val="2"/>
        </w:rPr>
        <w:t>T</w:t>
      </w:r>
      <w:r w:rsidRPr="003228F6">
        <w:rPr>
          <w:rFonts w:eastAsia="Calibri"/>
          <w:spacing w:val="-1"/>
        </w:rPr>
        <w:t>H</w:t>
      </w:r>
      <w:r w:rsidRPr="003228F6">
        <w:rPr>
          <w:rFonts w:eastAsia="Calibri"/>
        </w:rPr>
        <w:t>ING</w:t>
      </w:r>
      <w:r w:rsidRPr="003228F6">
        <w:rPr>
          <w:rFonts w:eastAsia="Calibri"/>
          <w:spacing w:val="-9"/>
        </w:rPr>
        <w:t xml:space="preserve"> </w:t>
      </w:r>
      <w:r w:rsidRPr="00405BF0">
        <w:t>EQUIPMENT</w:t>
      </w:r>
      <w:bookmarkEnd w:id="37"/>
    </w:p>
    <w:p w14:paraId="22663CF9" w14:textId="30E36DB8" w:rsidR="003228F6" w:rsidRPr="000C140F" w:rsidRDefault="003228F6" w:rsidP="00405BF0">
      <w:pPr>
        <w:ind w:left="630"/>
        <w:rPr>
          <w:rFonts w:ascii="Calibri" w:eastAsia="Calibri" w:hAnsi="Calibri" w:cs="Calibri"/>
          <w:sz w:val="22"/>
        </w:rPr>
      </w:pPr>
      <w:r w:rsidRPr="000C140F">
        <w:rPr>
          <w:rFonts w:ascii="Calibri" w:eastAsia="Calibri" w:hAnsi="Calibri" w:cs="Calibri"/>
          <w:spacing w:val="1"/>
          <w:sz w:val="22"/>
        </w:rPr>
        <w:t>E</w:t>
      </w:r>
      <w:r w:rsidRPr="000C140F">
        <w:rPr>
          <w:rFonts w:ascii="Calibri" w:eastAsia="Calibri" w:hAnsi="Calibri" w:cs="Calibri"/>
          <w:sz w:val="22"/>
        </w:rPr>
        <w:t>art</w:t>
      </w:r>
      <w:r w:rsidRPr="000C140F">
        <w:rPr>
          <w:rFonts w:ascii="Calibri" w:eastAsia="Calibri" w:hAnsi="Calibri" w:cs="Calibri"/>
          <w:spacing w:val="1"/>
          <w:sz w:val="22"/>
        </w:rPr>
        <w:t>h</w:t>
      </w:r>
      <w:r w:rsidRPr="000C140F">
        <w:rPr>
          <w:rFonts w:ascii="Calibri" w:eastAsia="Calibri" w:hAnsi="Calibri" w:cs="Calibri"/>
          <w:sz w:val="22"/>
        </w:rPr>
        <w:t>i</w:t>
      </w:r>
      <w:r w:rsidRPr="000C140F">
        <w:rPr>
          <w:rFonts w:ascii="Calibri" w:eastAsia="Calibri" w:hAnsi="Calibri" w:cs="Calibri"/>
          <w:spacing w:val="1"/>
          <w:sz w:val="22"/>
        </w:rPr>
        <w:t>n</w:t>
      </w:r>
      <w:r w:rsidRPr="000C140F">
        <w:rPr>
          <w:rFonts w:ascii="Calibri" w:eastAsia="Calibri" w:hAnsi="Calibri" w:cs="Calibri"/>
          <w:sz w:val="22"/>
        </w:rPr>
        <w:t>g</w:t>
      </w:r>
      <w:r w:rsidRPr="000C140F">
        <w:rPr>
          <w:rFonts w:ascii="Calibri" w:eastAsia="Calibri" w:hAnsi="Calibri" w:cs="Calibri"/>
          <w:spacing w:val="5"/>
          <w:sz w:val="22"/>
        </w:rPr>
        <w:t xml:space="preserve"> </w:t>
      </w:r>
      <w:r w:rsidRPr="000C140F">
        <w:rPr>
          <w:rFonts w:ascii="Calibri" w:eastAsia="Calibri" w:hAnsi="Calibri" w:cs="Calibri"/>
          <w:sz w:val="22"/>
        </w:rPr>
        <w:t>of</w:t>
      </w:r>
      <w:r w:rsidRPr="000C140F">
        <w:rPr>
          <w:rFonts w:ascii="Calibri" w:eastAsia="Calibri" w:hAnsi="Calibri" w:cs="Calibri"/>
          <w:spacing w:val="11"/>
          <w:sz w:val="22"/>
        </w:rPr>
        <w:t xml:space="preserve"> </w:t>
      </w:r>
      <w:r w:rsidRPr="000C140F">
        <w:rPr>
          <w:rFonts w:ascii="Calibri" w:eastAsia="Calibri" w:hAnsi="Calibri" w:cs="Calibri"/>
          <w:spacing w:val="1"/>
          <w:sz w:val="22"/>
        </w:rPr>
        <w:t>n</w:t>
      </w:r>
      <w:r w:rsidRPr="000C140F">
        <w:rPr>
          <w:rFonts w:ascii="Calibri" w:eastAsia="Calibri" w:hAnsi="Calibri" w:cs="Calibri"/>
          <w:spacing w:val="-1"/>
          <w:sz w:val="22"/>
        </w:rPr>
        <w:t>e</w:t>
      </w:r>
      <w:r w:rsidRPr="000C140F">
        <w:rPr>
          <w:rFonts w:ascii="Calibri" w:eastAsia="Calibri" w:hAnsi="Calibri" w:cs="Calibri"/>
          <w:sz w:val="22"/>
        </w:rPr>
        <w:t>w</w:t>
      </w:r>
      <w:r w:rsidRPr="000C140F">
        <w:rPr>
          <w:rFonts w:ascii="Calibri" w:eastAsia="Calibri" w:hAnsi="Calibri" w:cs="Calibri"/>
          <w:spacing w:val="6"/>
          <w:sz w:val="22"/>
        </w:rPr>
        <w:t xml:space="preserve"> </w:t>
      </w:r>
      <w:r w:rsidR="003F1D35" w:rsidRPr="000C140F">
        <w:rPr>
          <w:rFonts w:ascii="Calibri" w:eastAsia="Calibri" w:hAnsi="Calibri" w:cs="Calibri"/>
          <w:spacing w:val="6"/>
          <w:sz w:val="22"/>
        </w:rPr>
        <w:t>1</w:t>
      </w:r>
      <w:r w:rsidR="003F1D35" w:rsidRPr="000C140F">
        <w:rPr>
          <w:rFonts w:ascii="Calibri" w:eastAsia="Calibri" w:hAnsi="Calibri" w:cs="Calibri"/>
          <w:sz w:val="22"/>
        </w:rPr>
        <w:t>32</w:t>
      </w:r>
      <w:r w:rsidRPr="000C140F">
        <w:rPr>
          <w:rFonts w:ascii="Calibri" w:eastAsia="Calibri" w:hAnsi="Calibri" w:cs="Calibri"/>
          <w:sz w:val="22"/>
        </w:rPr>
        <w:t>/</w:t>
      </w:r>
      <w:r w:rsidR="003F1D35" w:rsidRPr="000C140F">
        <w:rPr>
          <w:rFonts w:ascii="Calibri" w:eastAsia="Calibri" w:hAnsi="Calibri" w:cs="Calibri"/>
          <w:spacing w:val="2"/>
          <w:sz w:val="22"/>
        </w:rPr>
        <w:t>33</w:t>
      </w:r>
      <w:r w:rsidRPr="000C140F">
        <w:rPr>
          <w:rFonts w:ascii="Calibri" w:eastAsia="Calibri" w:hAnsi="Calibri" w:cs="Calibri"/>
          <w:spacing w:val="3"/>
          <w:sz w:val="22"/>
        </w:rPr>
        <w:t xml:space="preserve"> </w:t>
      </w:r>
      <w:r w:rsidRPr="000C140F">
        <w:rPr>
          <w:rFonts w:ascii="Calibri" w:eastAsia="Calibri" w:hAnsi="Calibri" w:cs="Calibri"/>
          <w:sz w:val="22"/>
        </w:rPr>
        <w:t>kV</w:t>
      </w:r>
      <w:r w:rsidRPr="000C140F">
        <w:rPr>
          <w:rFonts w:ascii="Calibri" w:eastAsia="Calibri" w:hAnsi="Calibri" w:cs="Calibri"/>
          <w:spacing w:val="10"/>
          <w:sz w:val="22"/>
        </w:rPr>
        <w:t xml:space="preserve"> </w:t>
      </w:r>
      <w:r w:rsidRPr="000C140F">
        <w:rPr>
          <w:rFonts w:ascii="Calibri" w:eastAsia="Calibri" w:hAnsi="Calibri" w:cs="Calibri"/>
          <w:spacing w:val="3"/>
          <w:sz w:val="22"/>
        </w:rPr>
        <w:t>t</w:t>
      </w:r>
      <w:r w:rsidRPr="000C140F">
        <w:rPr>
          <w:rFonts w:ascii="Calibri" w:eastAsia="Calibri" w:hAnsi="Calibri" w:cs="Calibri"/>
          <w:sz w:val="22"/>
        </w:rPr>
        <w:t>ra</w:t>
      </w:r>
      <w:r w:rsidRPr="000C140F">
        <w:rPr>
          <w:rFonts w:ascii="Calibri" w:eastAsia="Calibri" w:hAnsi="Calibri" w:cs="Calibri"/>
          <w:spacing w:val="1"/>
          <w:sz w:val="22"/>
        </w:rPr>
        <w:t>n</w:t>
      </w:r>
      <w:r w:rsidRPr="000C140F">
        <w:rPr>
          <w:rFonts w:ascii="Calibri" w:eastAsia="Calibri" w:hAnsi="Calibri" w:cs="Calibri"/>
          <w:spacing w:val="-1"/>
          <w:sz w:val="22"/>
        </w:rPr>
        <w:t>sf</w:t>
      </w:r>
      <w:r w:rsidRPr="000C140F">
        <w:rPr>
          <w:rFonts w:ascii="Calibri" w:eastAsia="Calibri" w:hAnsi="Calibri" w:cs="Calibri"/>
          <w:sz w:val="22"/>
        </w:rPr>
        <w:t>or</w:t>
      </w:r>
      <w:r w:rsidRPr="000C140F">
        <w:rPr>
          <w:rFonts w:ascii="Calibri" w:eastAsia="Calibri" w:hAnsi="Calibri" w:cs="Calibri"/>
          <w:spacing w:val="2"/>
          <w:sz w:val="22"/>
        </w:rPr>
        <w:t>m</w:t>
      </w:r>
      <w:r w:rsidRPr="000C140F">
        <w:rPr>
          <w:rFonts w:ascii="Calibri" w:eastAsia="Calibri" w:hAnsi="Calibri" w:cs="Calibri"/>
          <w:spacing w:val="-1"/>
          <w:sz w:val="22"/>
        </w:rPr>
        <w:t>e</w:t>
      </w:r>
      <w:r w:rsidRPr="000C140F">
        <w:rPr>
          <w:rFonts w:ascii="Calibri" w:eastAsia="Calibri" w:hAnsi="Calibri" w:cs="Calibri"/>
          <w:sz w:val="22"/>
        </w:rPr>
        <w:t xml:space="preserve">r </w:t>
      </w:r>
      <w:r w:rsidRPr="000C140F">
        <w:rPr>
          <w:rFonts w:ascii="Calibri" w:eastAsia="Calibri" w:hAnsi="Calibri" w:cs="Calibri"/>
          <w:spacing w:val="1"/>
          <w:sz w:val="22"/>
        </w:rPr>
        <w:t>y</w:t>
      </w:r>
      <w:r w:rsidRPr="000C140F">
        <w:rPr>
          <w:rFonts w:ascii="Calibri" w:eastAsia="Calibri" w:hAnsi="Calibri" w:cs="Calibri"/>
          <w:sz w:val="22"/>
        </w:rPr>
        <w:t>ard</w:t>
      </w:r>
      <w:r w:rsidRPr="000C140F">
        <w:rPr>
          <w:rFonts w:ascii="Calibri" w:eastAsia="Calibri" w:hAnsi="Calibri" w:cs="Calibri"/>
          <w:spacing w:val="12"/>
          <w:sz w:val="22"/>
        </w:rPr>
        <w:t xml:space="preserve"> </w:t>
      </w:r>
      <w:r w:rsidRPr="000C140F">
        <w:rPr>
          <w:rFonts w:ascii="Calibri" w:eastAsia="Calibri" w:hAnsi="Calibri" w:cs="Calibri"/>
          <w:spacing w:val="-1"/>
          <w:sz w:val="22"/>
        </w:rPr>
        <w:t>s</w:t>
      </w:r>
      <w:r w:rsidRPr="000C140F">
        <w:rPr>
          <w:rFonts w:ascii="Calibri" w:eastAsia="Calibri" w:hAnsi="Calibri" w:cs="Calibri"/>
          <w:spacing w:val="1"/>
          <w:sz w:val="22"/>
        </w:rPr>
        <w:t>h</w:t>
      </w:r>
      <w:r w:rsidRPr="000C140F">
        <w:rPr>
          <w:rFonts w:ascii="Calibri" w:eastAsia="Calibri" w:hAnsi="Calibri" w:cs="Calibri"/>
          <w:sz w:val="22"/>
        </w:rPr>
        <w:t>all</w:t>
      </w:r>
      <w:r w:rsidRPr="000C140F">
        <w:rPr>
          <w:rFonts w:ascii="Calibri" w:eastAsia="Calibri" w:hAnsi="Calibri" w:cs="Calibri"/>
          <w:spacing w:val="6"/>
          <w:sz w:val="22"/>
        </w:rPr>
        <w:t xml:space="preserve"> </w:t>
      </w:r>
      <w:r w:rsidRPr="000C140F">
        <w:rPr>
          <w:rFonts w:ascii="Calibri" w:eastAsia="Calibri" w:hAnsi="Calibri" w:cs="Calibri"/>
          <w:spacing w:val="3"/>
          <w:sz w:val="22"/>
        </w:rPr>
        <w:t>b</w:t>
      </w:r>
      <w:r w:rsidRPr="000C140F">
        <w:rPr>
          <w:rFonts w:ascii="Calibri" w:eastAsia="Calibri" w:hAnsi="Calibri" w:cs="Calibri"/>
          <w:sz w:val="22"/>
        </w:rPr>
        <w:t>e</w:t>
      </w:r>
      <w:r w:rsidRPr="000C140F">
        <w:rPr>
          <w:rFonts w:ascii="Calibri" w:eastAsia="Calibri" w:hAnsi="Calibri" w:cs="Calibri"/>
          <w:spacing w:val="7"/>
          <w:sz w:val="22"/>
        </w:rPr>
        <w:t xml:space="preserve"> </w:t>
      </w:r>
      <w:r w:rsidRPr="000C140F">
        <w:rPr>
          <w:rFonts w:ascii="Calibri" w:eastAsia="Calibri" w:hAnsi="Calibri" w:cs="Calibri"/>
          <w:spacing w:val="1"/>
          <w:sz w:val="22"/>
        </w:rPr>
        <w:t>p</w:t>
      </w:r>
      <w:r w:rsidRPr="000C140F">
        <w:rPr>
          <w:rFonts w:ascii="Calibri" w:eastAsia="Calibri" w:hAnsi="Calibri" w:cs="Calibri"/>
          <w:sz w:val="22"/>
        </w:rPr>
        <w:t>r</w:t>
      </w:r>
      <w:r w:rsidRPr="000C140F">
        <w:rPr>
          <w:rFonts w:ascii="Calibri" w:eastAsia="Calibri" w:hAnsi="Calibri" w:cs="Calibri"/>
          <w:spacing w:val="3"/>
          <w:sz w:val="22"/>
        </w:rPr>
        <w:t>o</w:t>
      </w:r>
      <w:r w:rsidRPr="000C140F">
        <w:rPr>
          <w:rFonts w:ascii="Calibri" w:eastAsia="Calibri" w:hAnsi="Calibri" w:cs="Calibri"/>
          <w:spacing w:val="1"/>
          <w:sz w:val="22"/>
        </w:rPr>
        <w:t>p</w:t>
      </w:r>
      <w:r w:rsidRPr="000C140F">
        <w:rPr>
          <w:rFonts w:ascii="Calibri" w:eastAsia="Calibri" w:hAnsi="Calibri" w:cs="Calibri"/>
          <w:spacing w:val="-1"/>
          <w:sz w:val="22"/>
        </w:rPr>
        <w:t>e</w:t>
      </w:r>
      <w:r w:rsidRPr="000C140F">
        <w:rPr>
          <w:rFonts w:ascii="Calibri" w:eastAsia="Calibri" w:hAnsi="Calibri" w:cs="Calibri"/>
          <w:sz w:val="22"/>
        </w:rPr>
        <w:t>rly</w:t>
      </w:r>
      <w:r w:rsidRPr="000C140F">
        <w:rPr>
          <w:rFonts w:ascii="Calibri" w:eastAsia="Calibri" w:hAnsi="Calibri" w:cs="Calibri"/>
          <w:spacing w:val="4"/>
          <w:sz w:val="22"/>
        </w:rPr>
        <w:t xml:space="preserve"> </w:t>
      </w:r>
      <w:r w:rsidRPr="000C140F">
        <w:rPr>
          <w:rFonts w:ascii="Calibri" w:eastAsia="Calibri" w:hAnsi="Calibri" w:cs="Calibri"/>
          <w:spacing w:val="1"/>
          <w:sz w:val="22"/>
        </w:rPr>
        <w:t>p</w:t>
      </w:r>
      <w:r w:rsidRPr="000C140F">
        <w:rPr>
          <w:rFonts w:ascii="Calibri" w:eastAsia="Calibri" w:hAnsi="Calibri" w:cs="Calibri"/>
          <w:spacing w:val="-1"/>
          <w:sz w:val="22"/>
        </w:rPr>
        <w:t>e</w:t>
      </w:r>
      <w:r w:rsidRPr="000C140F">
        <w:rPr>
          <w:rFonts w:ascii="Calibri" w:eastAsia="Calibri" w:hAnsi="Calibri" w:cs="Calibri"/>
          <w:sz w:val="22"/>
        </w:rPr>
        <w:t>r</w:t>
      </w:r>
      <w:r w:rsidRPr="000C140F">
        <w:rPr>
          <w:rFonts w:ascii="Calibri" w:eastAsia="Calibri" w:hAnsi="Calibri" w:cs="Calibri"/>
          <w:spacing w:val="-1"/>
          <w:sz w:val="22"/>
        </w:rPr>
        <w:t>f</w:t>
      </w:r>
      <w:r w:rsidRPr="000C140F">
        <w:rPr>
          <w:rFonts w:ascii="Calibri" w:eastAsia="Calibri" w:hAnsi="Calibri" w:cs="Calibri"/>
          <w:sz w:val="22"/>
        </w:rPr>
        <w:t>o</w:t>
      </w:r>
      <w:r w:rsidRPr="000C140F">
        <w:rPr>
          <w:rFonts w:ascii="Calibri" w:eastAsia="Calibri" w:hAnsi="Calibri" w:cs="Calibri"/>
          <w:spacing w:val="2"/>
          <w:sz w:val="22"/>
        </w:rPr>
        <w:t>r</w:t>
      </w:r>
      <w:r w:rsidRPr="000C140F">
        <w:rPr>
          <w:rFonts w:ascii="Calibri" w:eastAsia="Calibri" w:hAnsi="Calibri" w:cs="Calibri"/>
          <w:spacing w:val="-1"/>
          <w:sz w:val="22"/>
        </w:rPr>
        <w:t>me</w:t>
      </w:r>
      <w:r w:rsidRPr="000C140F">
        <w:rPr>
          <w:rFonts w:ascii="Calibri" w:eastAsia="Calibri" w:hAnsi="Calibri" w:cs="Calibri"/>
          <w:sz w:val="22"/>
        </w:rPr>
        <w:t>d</w:t>
      </w:r>
      <w:r w:rsidRPr="000C140F">
        <w:rPr>
          <w:rFonts w:ascii="Calibri" w:eastAsia="Calibri" w:hAnsi="Calibri" w:cs="Calibri"/>
          <w:spacing w:val="4"/>
          <w:sz w:val="22"/>
        </w:rPr>
        <w:t xml:space="preserve"> </w:t>
      </w:r>
      <w:r w:rsidRPr="000C140F">
        <w:rPr>
          <w:rFonts w:ascii="Calibri" w:eastAsia="Calibri" w:hAnsi="Calibri" w:cs="Calibri"/>
          <w:spacing w:val="-1"/>
          <w:sz w:val="22"/>
        </w:rPr>
        <w:t>w</w:t>
      </w:r>
      <w:r w:rsidRPr="000C140F">
        <w:rPr>
          <w:rFonts w:ascii="Calibri" w:eastAsia="Calibri" w:hAnsi="Calibri" w:cs="Calibri"/>
          <w:sz w:val="22"/>
        </w:rPr>
        <w:t>ith</w:t>
      </w:r>
      <w:r w:rsidRPr="000C140F">
        <w:rPr>
          <w:rFonts w:ascii="Calibri" w:eastAsia="Calibri" w:hAnsi="Calibri" w:cs="Calibri"/>
          <w:spacing w:val="9"/>
          <w:sz w:val="22"/>
        </w:rPr>
        <w:t xml:space="preserve"> </w:t>
      </w:r>
      <w:r w:rsidRPr="000C140F">
        <w:rPr>
          <w:rFonts w:ascii="Calibri" w:eastAsia="Calibri" w:hAnsi="Calibri" w:cs="Calibri"/>
          <w:sz w:val="22"/>
        </w:rPr>
        <w:t>co</w:t>
      </w:r>
      <w:r w:rsidRPr="000C140F">
        <w:rPr>
          <w:rFonts w:ascii="Calibri" w:eastAsia="Calibri" w:hAnsi="Calibri" w:cs="Calibri"/>
          <w:spacing w:val="1"/>
          <w:sz w:val="22"/>
        </w:rPr>
        <w:t>pp</w:t>
      </w:r>
      <w:r w:rsidRPr="000C140F">
        <w:rPr>
          <w:rFonts w:ascii="Calibri" w:eastAsia="Calibri" w:hAnsi="Calibri" w:cs="Calibri"/>
          <w:spacing w:val="-1"/>
          <w:sz w:val="22"/>
        </w:rPr>
        <w:t>e</w:t>
      </w:r>
      <w:r w:rsidRPr="000C140F">
        <w:rPr>
          <w:rFonts w:ascii="Calibri" w:eastAsia="Calibri" w:hAnsi="Calibri" w:cs="Calibri"/>
          <w:sz w:val="22"/>
        </w:rPr>
        <w:t>r</w:t>
      </w:r>
      <w:r w:rsidRPr="000C140F">
        <w:rPr>
          <w:rFonts w:ascii="Calibri" w:eastAsia="Calibri" w:hAnsi="Calibri" w:cs="Calibri"/>
          <w:spacing w:val="6"/>
          <w:sz w:val="22"/>
        </w:rPr>
        <w:t xml:space="preserve"> </w:t>
      </w:r>
      <w:r w:rsidRPr="000C140F">
        <w:rPr>
          <w:rFonts w:ascii="Calibri" w:eastAsia="Calibri" w:hAnsi="Calibri" w:cs="Calibri"/>
          <w:spacing w:val="-1"/>
          <w:sz w:val="22"/>
        </w:rPr>
        <w:t>s</w:t>
      </w:r>
      <w:r w:rsidRPr="000C140F">
        <w:rPr>
          <w:rFonts w:ascii="Calibri" w:eastAsia="Calibri" w:hAnsi="Calibri" w:cs="Calibri"/>
          <w:sz w:val="22"/>
        </w:rPr>
        <w:t>trip</w:t>
      </w:r>
      <w:r w:rsidRPr="000C140F">
        <w:rPr>
          <w:rFonts w:ascii="Calibri" w:eastAsia="Calibri" w:hAnsi="Calibri" w:cs="Calibri"/>
          <w:spacing w:val="12"/>
          <w:sz w:val="22"/>
        </w:rPr>
        <w:t xml:space="preserve"> </w:t>
      </w:r>
      <w:r w:rsidR="0072247A" w:rsidRPr="000C140F">
        <w:rPr>
          <w:rFonts w:ascii="Calibri" w:eastAsia="Calibri" w:hAnsi="Calibri" w:cs="Calibri"/>
          <w:sz w:val="22"/>
        </w:rPr>
        <w:t>5</w:t>
      </w:r>
      <w:r w:rsidRPr="000C140F">
        <w:rPr>
          <w:rFonts w:ascii="Calibri" w:eastAsia="Calibri" w:hAnsi="Calibri" w:cs="Calibri"/>
          <w:sz w:val="22"/>
        </w:rPr>
        <w:t>0</w:t>
      </w:r>
      <w:r w:rsidRPr="000C140F">
        <w:rPr>
          <w:rFonts w:ascii="Calibri" w:eastAsia="Calibri" w:hAnsi="Calibri" w:cs="Calibri"/>
          <w:spacing w:val="2"/>
          <w:sz w:val="22"/>
        </w:rPr>
        <w:t>m</w:t>
      </w:r>
      <w:r w:rsidRPr="000C140F">
        <w:rPr>
          <w:rFonts w:ascii="Calibri" w:eastAsia="Calibri" w:hAnsi="Calibri" w:cs="Calibri"/>
          <w:spacing w:val="-1"/>
          <w:sz w:val="22"/>
        </w:rPr>
        <w:t>m</w:t>
      </w:r>
      <w:r w:rsidRPr="000C140F">
        <w:rPr>
          <w:rFonts w:ascii="Calibri" w:eastAsia="Calibri" w:hAnsi="Calibri" w:cs="Calibri"/>
          <w:sz w:val="22"/>
        </w:rPr>
        <w:t>X</w:t>
      </w:r>
      <w:r w:rsidRPr="000C140F">
        <w:rPr>
          <w:rFonts w:ascii="Calibri" w:eastAsia="Calibri" w:hAnsi="Calibri" w:cs="Calibri"/>
          <w:spacing w:val="2"/>
          <w:sz w:val="22"/>
        </w:rPr>
        <w:t>6</w:t>
      </w:r>
      <w:r w:rsidRPr="000C140F">
        <w:rPr>
          <w:rFonts w:ascii="Calibri" w:eastAsia="Calibri" w:hAnsi="Calibri" w:cs="Calibri"/>
          <w:spacing w:val="-1"/>
          <w:sz w:val="22"/>
        </w:rPr>
        <w:t>m</w:t>
      </w:r>
      <w:r w:rsidRPr="000C140F">
        <w:rPr>
          <w:rFonts w:ascii="Calibri" w:eastAsia="Calibri" w:hAnsi="Calibri" w:cs="Calibri"/>
          <w:sz w:val="22"/>
        </w:rPr>
        <w:t>m</w:t>
      </w:r>
      <w:r w:rsidRPr="000C140F">
        <w:rPr>
          <w:rFonts w:ascii="Calibri" w:eastAsia="Calibri" w:hAnsi="Calibri" w:cs="Calibri"/>
          <w:spacing w:val="1"/>
          <w:sz w:val="22"/>
        </w:rPr>
        <w:t xml:space="preserve"> </w:t>
      </w:r>
      <w:r w:rsidRPr="000C140F">
        <w:rPr>
          <w:rFonts w:ascii="Calibri" w:eastAsia="Calibri" w:hAnsi="Calibri" w:cs="Calibri"/>
          <w:sz w:val="22"/>
        </w:rPr>
        <w:t>a</w:t>
      </w:r>
      <w:r w:rsidRPr="000C140F">
        <w:rPr>
          <w:rFonts w:ascii="Calibri" w:eastAsia="Calibri" w:hAnsi="Calibri" w:cs="Calibri"/>
          <w:spacing w:val="1"/>
          <w:sz w:val="22"/>
        </w:rPr>
        <w:t>n</w:t>
      </w:r>
      <w:r w:rsidRPr="000C140F">
        <w:rPr>
          <w:rFonts w:ascii="Calibri" w:eastAsia="Calibri" w:hAnsi="Calibri" w:cs="Calibri"/>
          <w:sz w:val="22"/>
        </w:rPr>
        <w:t>d</w:t>
      </w:r>
    </w:p>
    <w:p w14:paraId="473DEFDB" w14:textId="4DF42F10" w:rsidR="003228F6" w:rsidRPr="000C140F" w:rsidRDefault="000C140F" w:rsidP="00405BF0">
      <w:pPr>
        <w:spacing w:before="36" w:line="276" w:lineRule="auto"/>
        <w:ind w:left="630" w:right="117"/>
        <w:rPr>
          <w:rFonts w:ascii="Calibri" w:eastAsia="Calibri" w:hAnsi="Calibri" w:cs="Calibri"/>
          <w:sz w:val="22"/>
        </w:rPr>
      </w:pPr>
      <w:r>
        <w:rPr>
          <w:rFonts w:ascii="Calibri" w:eastAsia="Calibri" w:hAnsi="Calibri" w:cs="Calibri"/>
          <w:sz w:val="22"/>
        </w:rPr>
        <w:t>120</w:t>
      </w:r>
      <w:r w:rsidR="003228F6" w:rsidRPr="000C140F">
        <w:rPr>
          <w:rFonts w:ascii="Calibri" w:eastAsia="Calibri" w:hAnsi="Calibri" w:cs="Calibri"/>
          <w:spacing w:val="1"/>
          <w:sz w:val="22"/>
        </w:rPr>
        <w:t>m</w:t>
      </w:r>
      <w:r w:rsidR="003228F6" w:rsidRPr="000C140F">
        <w:rPr>
          <w:rFonts w:ascii="Calibri" w:eastAsia="Calibri" w:hAnsi="Calibri" w:cs="Calibri"/>
          <w:spacing w:val="-1"/>
          <w:sz w:val="22"/>
        </w:rPr>
        <w:t>m</w:t>
      </w:r>
      <w:r w:rsidR="0072247A" w:rsidRPr="000C140F">
        <w:rPr>
          <w:rFonts w:ascii="Calibri" w:eastAsia="Calibri" w:hAnsi="Calibri" w:cs="Calibri"/>
          <w:sz w:val="22"/>
          <w:vertAlign w:val="superscript"/>
        </w:rPr>
        <w:t>2</w:t>
      </w:r>
      <w:r w:rsidR="003228F6" w:rsidRPr="000C140F">
        <w:rPr>
          <w:rFonts w:ascii="Calibri" w:eastAsia="Calibri" w:hAnsi="Calibri" w:cs="Calibri"/>
          <w:spacing w:val="-1"/>
          <w:sz w:val="22"/>
        </w:rPr>
        <w:t xml:space="preserve"> </w:t>
      </w:r>
      <w:r w:rsidR="003228F6" w:rsidRPr="000C140F">
        <w:rPr>
          <w:rFonts w:ascii="Calibri" w:eastAsia="Calibri" w:hAnsi="Calibri" w:cs="Calibri"/>
          <w:spacing w:val="1"/>
          <w:sz w:val="22"/>
        </w:rPr>
        <w:t>b</w:t>
      </w:r>
      <w:r w:rsidR="003228F6" w:rsidRPr="000C140F">
        <w:rPr>
          <w:rFonts w:ascii="Calibri" w:eastAsia="Calibri" w:hAnsi="Calibri" w:cs="Calibri"/>
          <w:sz w:val="22"/>
        </w:rPr>
        <w:t>are</w:t>
      </w:r>
      <w:r w:rsidR="003228F6" w:rsidRPr="000C140F">
        <w:rPr>
          <w:rFonts w:ascii="Calibri" w:eastAsia="Calibri" w:hAnsi="Calibri" w:cs="Calibri"/>
          <w:spacing w:val="3"/>
          <w:sz w:val="22"/>
        </w:rPr>
        <w:t xml:space="preserve"> </w:t>
      </w:r>
      <w:r w:rsidR="003228F6" w:rsidRPr="000C140F">
        <w:rPr>
          <w:rFonts w:ascii="Calibri" w:eastAsia="Calibri" w:hAnsi="Calibri" w:cs="Calibri"/>
          <w:sz w:val="22"/>
        </w:rPr>
        <w:t>co</w:t>
      </w:r>
      <w:r w:rsidR="003228F6" w:rsidRPr="000C140F">
        <w:rPr>
          <w:rFonts w:ascii="Calibri" w:eastAsia="Calibri" w:hAnsi="Calibri" w:cs="Calibri"/>
          <w:spacing w:val="1"/>
          <w:sz w:val="22"/>
        </w:rPr>
        <w:t>pp</w:t>
      </w:r>
      <w:r w:rsidR="003228F6" w:rsidRPr="000C140F">
        <w:rPr>
          <w:rFonts w:ascii="Calibri" w:eastAsia="Calibri" w:hAnsi="Calibri" w:cs="Calibri"/>
          <w:spacing w:val="-1"/>
          <w:sz w:val="22"/>
        </w:rPr>
        <w:t>e</w:t>
      </w:r>
      <w:r w:rsidR="003228F6" w:rsidRPr="000C140F">
        <w:rPr>
          <w:rFonts w:ascii="Calibri" w:eastAsia="Calibri" w:hAnsi="Calibri" w:cs="Calibri"/>
          <w:spacing w:val="2"/>
          <w:sz w:val="22"/>
        </w:rPr>
        <w:t>r</w:t>
      </w:r>
      <w:r w:rsidR="003228F6" w:rsidRPr="000C140F">
        <w:rPr>
          <w:rFonts w:ascii="Calibri" w:eastAsia="Calibri" w:hAnsi="Calibri" w:cs="Calibri"/>
          <w:sz w:val="22"/>
        </w:rPr>
        <w:t>,</w:t>
      </w:r>
      <w:r w:rsidR="003228F6" w:rsidRPr="000C140F">
        <w:rPr>
          <w:rFonts w:ascii="Calibri" w:eastAsia="Calibri" w:hAnsi="Calibri" w:cs="Calibri"/>
          <w:spacing w:val="-1"/>
          <w:sz w:val="22"/>
        </w:rPr>
        <w:t xml:space="preserve"> w</w:t>
      </w:r>
      <w:r w:rsidR="003228F6" w:rsidRPr="000C140F">
        <w:rPr>
          <w:rFonts w:ascii="Calibri" w:eastAsia="Calibri" w:hAnsi="Calibri" w:cs="Calibri"/>
          <w:spacing w:val="1"/>
          <w:sz w:val="22"/>
        </w:rPr>
        <w:t>h</w:t>
      </w:r>
      <w:r w:rsidR="003228F6" w:rsidRPr="000C140F">
        <w:rPr>
          <w:rFonts w:ascii="Calibri" w:eastAsia="Calibri" w:hAnsi="Calibri" w:cs="Calibri"/>
          <w:sz w:val="22"/>
        </w:rPr>
        <w:t>ich</w:t>
      </w:r>
      <w:r w:rsidR="003228F6" w:rsidRPr="000C140F">
        <w:rPr>
          <w:rFonts w:ascii="Calibri" w:eastAsia="Calibri" w:hAnsi="Calibri" w:cs="Calibri"/>
          <w:spacing w:val="5"/>
          <w:sz w:val="22"/>
        </w:rPr>
        <w:t xml:space="preserve"> </w:t>
      </w:r>
      <w:r w:rsidR="003228F6" w:rsidRPr="000C140F">
        <w:rPr>
          <w:rFonts w:ascii="Calibri" w:eastAsia="Calibri" w:hAnsi="Calibri" w:cs="Calibri"/>
          <w:spacing w:val="-1"/>
          <w:sz w:val="22"/>
        </w:rPr>
        <w:t>e</w:t>
      </w:r>
      <w:r w:rsidR="003228F6" w:rsidRPr="000C140F">
        <w:rPr>
          <w:rFonts w:ascii="Calibri" w:eastAsia="Calibri" w:hAnsi="Calibri" w:cs="Calibri"/>
          <w:spacing w:val="1"/>
          <w:sz w:val="22"/>
        </w:rPr>
        <w:t>n</w:t>
      </w:r>
      <w:r w:rsidR="003228F6" w:rsidRPr="000C140F">
        <w:rPr>
          <w:rFonts w:ascii="Calibri" w:eastAsia="Calibri" w:hAnsi="Calibri" w:cs="Calibri"/>
          <w:sz w:val="22"/>
        </w:rPr>
        <w:t>a</w:t>
      </w:r>
      <w:r w:rsidR="003228F6" w:rsidRPr="000C140F">
        <w:rPr>
          <w:rFonts w:ascii="Calibri" w:eastAsia="Calibri" w:hAnsi="Calibri" w:cs="Calibri"/>
          <w:spacing w:val="1"/>
          <w:sz w:val="22"/>
        </w:rPr>
        <w:t>b</w:t>
      </w:r>
      <w:r w:rsidR="003228F6" w:rsidRPr="000C140F">
        <w:rPr>
          <w:rFonts w:ascii="Calibri" w:eastAsia="Calibri" w:hAnsi="Calibri" w:cs="Calibri"/>
          <w:sz w:val="22"/>
        </w:rPr>
        <w:t>le</w:t>
      </w:r>
      <w:r w:rsidR="003228F6" w:rsidRPr="000C140F">
        <w:rPr>
          <w:rFonts w:ascii="Calibri" w:eastAsia="Calibri" w:hAnsi="Calibri" w:cs="Calibri"/>
          <w:spacing w:val="-2"/>
          <w:sz w:val="22"/>
        </w:rPr>
        <w:t xml:space="preserve"> </w:t>
      </w:r>
      <w:r w:rsidR="003228F6" w:rsidRPr="000C140F">
        <w:rPr>
          <w:rFonts w:ascii="Calibri" w:eastAsia="Calibri" w:hAnsi="Calibri" w:cs="Calibri"/>
          <w:sz w:val="22"/>
        </w:rPr>
        <w:t>co</w:t>
      </w:r>
      <w:r w:rsidR="003228F6" w:rsidRPr="000C140F">
        <w:rPr>
          <w:rFonts w:ascii="Calibri" w:eastAsia="Calibri" w:hAnsi="Calibri" w:cs="Calibri"/>
          <w:spacing w:val="1"/>
          <w:sz w:val="22"/>
        </w:rPr>
        <w:t>nn</w:t>
      </w:r>
      <w:r w:rsidR="003228F6" w:rsidRPr="000C140F">
        <w:rPr>
          <w:rFonts w:ascii="Calibri" w:eastAsia="Calibri" w:hAnsi="Calibri" w:cs="Calibri"/>
          <w:spacing w:val="-1"/>
          <w:sz w:val="22"/>
        </w:rPr>
        <w:t>e</w:t>
      </w:r>
      <w:r w:rsidR="003228F6" w:rsidRPr="000C140F">
        <w:rPr>
          <w:rFonts w:ascii="Calibri" w:eastAsia="Calibri" w:hAnsi="Calibri" w:cs="Calibri"/>
          <w:sz w:val="22"/>
        </w:rPr>
        <w:t>ction</w:t>
      </w:r>
      <w:r w:rsidR="003228F6" w:rsidRPr="000C140F">
        <w:rPr>
          <w:rFonts w:ascii="Calibri" w:eastAsia="Calibri" w:hAnsi="Calibri" w:cs="Calibri"/>
          <w:spacing w:val="-3"/>
          <w:sz w:val="22"/>
        </w:rPr>
        <w:t xml:space="preserve"> </w:t>
      </w:r>
      <w:r w:rsidR="003228F6" w:rsidRPr="000C140F">
        <w:rPr>
          <w:rFonts w:ascii="Calibri" w:eastAsia="Calibri" w:hAnsi="Calibri" w:cs="Calibri"/>
          <w:sz w:val="22"/>
        </w:rPr>
        <w:t>to</w:t>
      </w:r>
      <w:r w:rsidR="003228F6" w:rsidRPr="000C140F">
        <w:rPr>
          <w:rFonts w:ascii="Calibri" w:eastAsia="Calibri" w:hAnsi="Calibri" w:cs="Calibri"/>
          <w:spacing w:val="6"/>
          <w:sz w:val="22"/>
        </w:rPr>
        <w:t xml:space="preserve"> </w:t>
      </w:r>
      <w:r w:rsidR="003228F6" w:rsidRPr="000C140F">
        <w:rPr>
          <w:rFonts w:ascii="Calibri" w:eastAsia="Calibri" w:hAnsi="Calibri" w:cs="Calibri"/>
          <w:sz w:val="22"/>
        </w:rPr>
        <w:t>t</w:t>
      </w:r>
      <w:r w:rsidR="003228F6" w:rsidRPr="000C140F">
        <w:rPr>
          <w:rFonts w:ascii="Calibri" w:eastAsia="Calibri" w:hAnsi="Calibri" w:cs="Calibri"/>
          <w:spacing w:val="1"/>
          <w:sz w:val="22"/>
        </w:rPr>
        <w:t>h</w:t>
      </w:r>
      <w:r w:rsidR="003228F6" w:rsidRPr="000C140F">
        <w:rPr>
          <w:rFonts w:ascii="Calibri" w:eastAsia="Calibri" w:hAnsi="Calibri" w:cs="Calibri"/>
          <w:sz w:val="22"/>
        </w:rPr>
        <w:t>e</w:t>
      </w:r>
      <w:r w:rsidR="003228F6" w:rsidRPr="000C140F">
        <w:rPr>
          <w:rFonts w:ascii="Calibri" w:eastAsia="Calibri" w:hAnsi="Calibri" w:cs="Calibri"/>
          <w:spacing w:val="4"/>
          <w:sz w:val="22"/>
        </w:rPr>
        <w:t xml:space="preserve"> </w:t>
      </w:r>
      <w:r w:rsidR="003228F6" w:rsidRPr="000C140F">
        <w:rPr>
          <w:rFonts w:ascii="Calibri" w:eastAsia="Calibri" w:hAnsi="Calibri" w:cs="Calibri"/>
          <w:spacing w:val="-1"/>
          <w:sz w:val="22"/>
        </w:rPr>
        <w:t>e</w:t>
      </w:r>
      <w:r w:rsidR="003228F6" w:rsidRPr="000C140F">
        <w:rPr>
          <w:rFonts w:ascii="Calibri" w:eastAsia="Calibri" w:hAnsi="Calibri" w:cs="Calibri"/>
          <w:spacing w:val="1"/>
          <w:sz w:val="22"/>
        </w:rPr>
        <w:t>qu</w:t>
      </w:r>
      <w:r w:rsidR="003228F6" w:rsidRPr="000C140F">
        <w:rPr>
          <w:rFonts w:ascii="Calibri" w:eastAsia="Calibri" w:hAnsi="Calibri" w:cs="Calibri"/>
          <w:sz w:val="22"/>
        </w:rPr>
        <w:t>i</w:t>
      </w:r>
      <w:r w:rsidR="003228F6" w:rsidRPr="000C140F">
        <w:rPr>
          <w:rFonts w:ascii="Calibri" w:eastAsia="Calibri" w:hAnsi="Calibri" w:cs="Calibri"/>
          <w:spacing w:val="1"/>
          <w:sz w:val="22"/>
        </w:rPr>
        <w:t>p</w:t>
      </w:r>
      <w:r w:rsidR="003228F6" w:rsidRPr="000C140F">
        <w:rPr>
          <w:rFonts w:ascii="Calibri" w:eastAsia="Calibri" w:hAnsi="Calibri" w:cs="Calibri"/>
          <w:spacing w:val="-1"/>
          <w:sz w:val="22"/>
        </w:rPr>
        <w:t>me</w:t>
      </w:r>
      <w:r w:rsidR="003228F6" w:rsidRPr="000C140F">
        <w:rPr>
          <w:rFonts w:ascii="Calibri" w:eastAsia="Calibri" w:hAnsi="Calibri" w:cs="Calibri"/>
          <w:spacing w:val="1"/>
          <w:sz w:val="22"/>
        </w:rPr>
        <w:t>n</w:t>
      </w:r>
      <w:r w:rsidR="003228F6" w:rsidRPr="000C140F">
        <w:rPr>
          <w:rFonts w:ascii="Calibri" w:eastAsia="Calibri" w:hAnsi="Calibri" w:cs="Calibri"/>
          <w:sz w:val="22"/>
        </w:rPr>
        <w:t>t</w:t>
      </w:r>
      <w:r w:rsidR="003228F6" w:rsidRPr="000C140F">
        <w:rPr>
          <w:rFonts w:ascii="Calibri" w:eastAsia="Calibri" w:hAnsi="Calibri" w:cs="Calibri"/>
          <w:spacing w:val="-4"/>
          <w:sz w:val="22"/>
        </w:rPr>
        <w:t xml:space="preserve"> </w:t>
      </w:r>
      <w:r w:rsidR="003228F6" w:rsidRPr="000C140F">
        <w:rPr>
          <w:rFonts w:ascii="Calibri" w:eastAsia="Calibri" w:hAnsi="Calibri" w:cs="Calibri"/>
          <w:sz w:val="22"/>
        </w:rPr>
        <w:t>i</w:t>
      </w:r>
      <w:r w:rsidR="003228F6" w:rsidRPr="000C140F">
        <w:rPr>
          <w:rFonts w:ascii="Calibri" w:eastAsia="Calibri" w:hAnsi="Calibri" w:cs="Calibri"/>
          <w:spacing w:val="1"/>
          <w:sz w:val="22"/>
        </w:rPr>
        <w:t>n</w:t>
      </w:r>
      <w:r w:rsidR="003228F6" w:rsidRPr="000C140F">
        <w:rPr>
          <w:rFonts w:ascii="Calibri" w:eastAsia="Calibri" w:hAnsi="Calibri" w:cs="Calibri"/>
          <w:spacing w:val="-1"/>
          <w:sz w:val="22"/>
        </w:rPr>
        <w:t>s</w:t>
      </w:r>
      <w:r w:rsidR="003228F6" w:rsidRPr="000C140F">
        <w:rPr>
          <w:rFonts w:ascii="Calibri" w:eastAsia="Calibri" w:hAnsi="Calibri" w:cs="Calibri"/>
          <w:sz w:val="22"/>
        </w:rPr>
        <w:t>t</w:t>
      </w:r>
      <w:r w:rsidR="003228F6" w:rsidRPr="000C140F">
        <w:rPr>
          <w:rFonts w:ascii="Calibri" w:eastAsia="Calibri" w:hAnsi="Calibri" w:cs="Calibri"/>
          <w:spacing w:val="1"/>
          <w:sz w:val="22"/>
        </w:rPr>
        <w:t>a</w:t>
      </w:r>
      <w:r w:rsidR="003228F6" w:rsidRPr="000C140F">
        <w:rPr>
          <w:rFonts w:ascii="Calibri" w:eastAsia="Calibri" w:hAnsi="Calibri" w:cs="Calibri"/>
          <w:spacing w:val="2"/>
          <w:sz w:val="22"/>
        </w:rPr>
        <w:t>l</w:t>
      </w:r>
      <w:r w:rsidR="003228F6" w:rsidRPr="000C140F">
        <w:rPr>
          <w:rFonts w:ascii="Calibri" w:eastAsia="Calibri" w:hAnsi="Calibri" w:cs="Calibri"/>
          <w:sz w:val="22"/>
        </w:rPr>
        <w:t>l</w:t>
      </w:r>
      <w:r w:rsidR="003228F6" w:rsidRPr="000C140F">
        <w:rPr>
          <w:rFonts w:ascii="Calibri" w:eastAsia="Calibri" w:hAnsi="Calibri" w:cs="Calibri"/>
          <w:spacing w:val="-1"/>
          <w:sz w:val="22"/>
        </w:rPr>
        <w:t>e</w:t>
      </w:r>
      <w:r w:rsidR="003228F6" w:rsidRPr="000C140F">
        <w:rPr>
          <w:rFonts w:ascii="Calibri" w:eastAsia="Calibri" w:hAnsi="Calibri" w:cs="Calibri"/>
          <w:sz w:val="22"/>
        </w:rPr>
        <w:t>d</w:t>
      </w:r>
      <w:r w:rsidR="003228F6" w:rsidRPr="000C140F">
        <w:rPr>
          <w:rFonts w:ascii="Calibri" w:eastAsia="Calibri" w:hAnsi="Calibri" w:cs="Calibri"/>
          <w:spacing w:val="-1"/>
          <w:sz w:val="22"/>
        </w:rPr>
        <w:t xml:space="preserve"> </w:t>
      </w:r>
      <w:r w:rsidR="003228F6" w:rsidRPr="000C140F">
        <w:rPr>
          <w:rFonts w:ascii="Calibri" w:eastAsia="Calibri" w:hAnsi="Calibri" w:cs="Calibri"/>
          <w:sz w:val="22"/>
        </w:rPr>
        <w:t>in</w:t>
      </w:r>
      <w:r w:rsidR="003228F6" w:rsidRPr="000C140F">
        <w:rPr>
          <w:rFonts w:ascii="Calibri" w:eastAsia="Calibri" w:hAnsi="Calibri" w:cs="Calibri"/>
          <w:spacing w:val="4"/>
          <w:sz w:val="22"/>
        </w:rPr>
        <w:t xml:space="preserve"> </w:t>
      </w:r>
      <w:r w:rsidR="003228F6" w:rsidRPr="000C140F">
        <w:rPr>
          <w:rFonts w:ascii="Calibri" w:eastAsia="Calibri" w:hAnsi="Calibri" w:cs="Calibri"/>
          <w:sz w:val="22"/>
        </w:rPr>
        <w:t>a</w:t>
      </w:r>
      <w:r w:rsidR="003228F6" w:rsidRPr="000C140F">
        <w:rPr>
          <w:rFonts w:ascii="Calibri" w:eastAsia="Calibri" w:hAnsi="Calibri" w:cs="Calibri"/>
          <w:spacing w:val="1"/>
          <w:sz w:val="22"/>
        </w:rPr>
        <w:t>n</w:t>
      </w:r>
      <w:r w:rsidR="003228F6" w:rsidRPr="000C140F">
        <w:rPr>
          <w:rFonts w:ascii="Calibri" w:eastAsia="Calibri" w:hAnsi="Calibri" w:cs="Calibri"/>
          <w:sz w:val="22"/>
        </w:rPr>
        <w:t>d</w:t>
      </w:r>
      <w:r w:rsidR="003228F6" w:rsidRPr="000C140F">
        <w:rPr>
          <w:rFonts w:ascii="Calibri" w:eastAsia="Calibri" w:hAnsi="Calibri" w:cs="Calibri"/>
          <w:spacing w:val="3"/>
          <w:sz w:val="22"/>
        </w:rPr>
        <w:t xml:space="preserve"> </w:t>
      </w:r>
      <w:r w:rsidR="003228F6" w:rsidRPr="000C140F">
        <w:rPr>
          <w:rFonts w:ascii="Calibri" w:eastAsia="Calibri" w:hAnsi="Calibri" w:cs="Calibri"/>
          <w:sz w:val="22"/>
        </w:rPr>
        <w:t>lin</w:t>
      </w:r>
      <w:r w:rsidR="003228F6" w:rsidRPr="000C140F">
        <w:rPr>
          <w:rFonts w:ascii="Calibri" w:eastAsia="Calibri" w:hAnsi="Calibri" w:cs="Calibri"/>
          <w:spacing w:val="4"/>
          <w:sz w:val="22"/>
        </w:rPr>
        <w:t>k</w:t>
      </w:r>
      <w:r w:rsidR="003228F6" w:rsidRPr="000C140F">
        <w:rPr>
          <w:rFonts w:ascii="Calibri" w:eastAsia="Calibri" w:hAnsi="Calibri" w:cs="Calibri"/>
          <w:spacing w:val="-1"/>
          <w:sz w:val="22"/>
        </w:rPr>
        <w:t>e</w:t>
      </w:r>
      <w:r w:rsidR="003228F6" w:rsidRPr="000C140F">
        <w:rPr>
          <w:rFonts w:ascii="Calibri" w:eastAsia="Calibri" w:hAnsi="Calibri" w:cs="Calibri"/>
          <w:sz w:val="22"/>
        </w:rPr>
        <w:t>d</w:t>
      </w:r>
      <w:r w:rsidR="003228F6" w:rsidRPr="000C140F">
        <w:rPr>
          <w:rFonts w:ascii="Calibri" w:eastAsia="Calibri" w:hAnsi="Calibri" w:cs="Calibri"/>
          <w:spacing w:val="1"/>
          <w:sz w:val="22"/>
        </w:rPr>
        <w:t xml:space="preserve"> </w:t>
      </w:r>
      <w:r w:rsidR="003228F6" w:rsidRPr="000C140F">
        <w:rPr>
          <w:rFonts w:ascii="Calibri" w:eastAsia="Calibri" w:hAnsi="Calibri" w:cs="Calibri"/>
          <w:sz w:val="22"/>
        </w:rPr>
        <w:t>to</w:t>
      </w:r>
      <w:r w:rsidR="003228F6" w:rsidRPr="000C140F">
        <w:rPr>
          <w:rFonts w:ascii="Calibri" w:eastAsia="Calibri" w:hAnsi="Calibri" w:cs="Calibri"/>
          <w:spacing w:val="4"/>
          <w:sz w:val="22"/>
        </w:rPr>
        <w:t xml:space="preserve"> </w:t>
      </w:r>
      <w:r w:rsidR="003228F6" w:rsidRPr="000C140F">
        <w:rPr>
          <w:rFonts w:ascii="Calibri" w:eastAsia="Calibri" w:hAnsi="Calibri" w:cs="Calibri"/>
          <w:spacing w:val="-1"/>
          <w:sz w:val="22"/>
        </w:rPr>
        <w:t>m</w:t>
      </w:r>
      <w:r w:rsidR="003228F6" w:rsidRPr="000C140F">
        <w:rPr>
          <w:rFonts w:ascii="Calibri" w:eastAsia="Calibri" w:hAnsi="Calibri" w:cs="Calibri"/>
          <w:sz w:val="22"/>
        </w:rPr>
        <w:t>ain</w:t>
      </w:r>
      <w:r w:rsidR="003228F6" w:rsidRPr="000C140F">
        <w:rPr>
          <w:rFonts w:ascii="Calibri" w:eastAsia="Calibri" w:hAnsi="Calibri" w:cs="Calibri"/>
          <w:spacing w:val="2"/>
          <w:sz w:val="22"/>
        </w:rPr>
        <w:t xml:space="preserve"> </w:t>
      </w:r>
      <w:r w:rsidR="003228F6" w:rsidRPr="000C140F">
        <w:rPr>
          <w:rFonts w:ascii="Calibri" w:eastAsia="Calibri" w:hAnsi="Calibri" w:cs="Calibri"/>
          <w:sz w:val="22"/>
        </w:rPr>
        <w:t>g</w:t>
      </w:r>
      <w:r w:rsidR="003228F6" w:rsidRPr="000C140F">
        <w:rPr>
          <w:rFonts w:ascii="Calibri" w:eastAsia="Calibri" w:hAnsi="Calibri" w:cs="Calibri"/>
          <w:spacing w:val="2"/>
          <w:sz w:val="22"/>
        </w:rPr>
        <w:t>r</w:t>
      </w:r>
      <w:r w:rsidR="003228F6" w:rsidRPr="000C140F">
        <w:rPr>
          <w:rFonts w:ascii="Calibri" w:eastAsia="Calibri" w:hAnsi="Calibri" w:cs="Calibri"/>
          <w:sz w:val="22"/>
        </w:rPr>
        <w:t>id</w:t>
      </w:r>
      <w:r w:rsidR="003228F6" w:rsidRPr="000C140F">
        <w:rPr>
          <w:rFonts w:ascii="Calibri" w:eastAsia="Calibri" w:hAnsi="Calibri" w:cs="Calibri"/>
          <w:spacing w:val="3"/>
          <w:sz w:val="22"/>
        </w:rPr>
        <w:t xml:space="preserve"> </w:t>
      </w:r>
      <w:r w:rsidR="003228F6" w:rsidRPr="000C140F">
        <w:rPr>
          <w:rFonts w:ascii="Calibri" w:eastAsia="Calibri" w:hAnsi="Calibri" w:cs="Calibri"/>
          <w:spacing w:val="-1"/>
          <w:sz w:val="22"/>
        </w:rPr>
        <w:t>w</w:t>
      </w:r>
      <w:r w:rsidR="003228F6" w:rsidRPr="000C140F">
        <w:rPr>
          <w:rFonts w:ascii="Calibri" w:eastAsia="Calibri" w:hAnsi="Calibri" w:cs="Calibri"/>
          <w:sz w:val="22"/>
        </w:rPr>
        <w:t>ith</w:t>
      </w:r>
      <w:r w:rsidR="003228F6" w:rsidRPr="000C140F">
        <w:rPr>
          <w:rFonts w:ascii="Calibri" w:eastAsia="Calibri" w:hAnsi="Calibri" w:cs="Calibri"/>
          <w:spacing w:val="4"/>
          <w:sz w:val="22"/>
        </w:rPr>
        <w:t xml:space="preserve"> </w:t>
      </w:r>
      <w:r w:rsidR="003228F6" w:rsidRPr="000C140F">
        <w:rPr>
          <w:rFonts w:ascii="Calibri" w:eastAsia="Calibri" w:hAnsi="Calibri" w:cs="Calibri"/>
          <w:spacing w:val="-1"/>
          <w:sz w:val="22"/>
        </w:rPr>
        <w:t>m</w:t>
      </w:r>
      <w:r w:rsidR="003228F6" w:rsidRPr="000C140F">
        <w:rPr>
          <w:rFonts w:ascii="Calibri" w:eastAsia="Calibri" w:hAnsi="Calibri" w:cs="Calibri"/>
          <w:sz w:val="22"/>
        </w:rPr>
        <w:t>ore t</w:t>
      </w:r>
      <w:r w:rsidR="003228F6" w:rsidRPr="000C140F">
        <w:rPr>
          <w:rFonts w:ascii="Calibri" w:eastAsia="Calibri" w:hAnsi="Calibri" w:cs="Calibri"/>
          <w:spacing w:val="1"/>
          <w:sz w:val="22"/>
        </w:rPr>
        <w:t>h</w:t>
      </w:r>
      <w:r w:rsidR="003228F6" w:rsidRPr="000C140F">
        <w:rPr>
          <w:rFonts w:ascii="Calibri" w:eastAsia="Calibri" w:hAnsi="Calibri" w:cs="Calibri"/>
          <w:sz w:val="22"/>
        </w:rPr>
        <w:t>an</w:t>
      </w:r>
      <w:r w:rsidR="003228F6" w:rsidRPr="000C140F">
        <w:rPr>
          <w:rFonts w:ascii="Calibri" w:eastAsia="Calibri" w:hAnsi="Calibri" w:cs="Calibri"/>
          <w:spacing w:val="-3"/>
          <w:sz w:val="22"/>
        </w:rPr>
        <w:t xml:space="preserve"> </w:t>
      </w:r>
      <w:r w:rsidR="003228F6" w:rsidRPr="000C140F">
        <w:rPr>
          <w:rFonts w:ascii="Calibri" w:eastAsia="Calibri" w:hAnsi="Calibri" w:cs="Calibri"/>
          <w:spacing w:val="1"/>
          <w:sz w:val="22"/>
        </w:rPr>
        <w:t>t</w:t>
      </w:r>
      <w:r w:rsidR="003228F6" w:rsidRPr="000C140F">
        <w:rPr>
          <w:rFonts w:ascii="Calibri" w:eastAsia="Calibri" w:hAnsi="Calibri" w:cs="Calibri"/>
          <w:spacing w:val="-1"/>
          <w:sz w:val="22"/>
        </w:rPr>
        <w:t>w</w:t>
      </w:r>
      <w:r w:rsidR="003228F6" w:rsidRPr="000C140F">
        <w:rPr>
          <w:rFonts w:ascii="Calibri" w:eastAsia="Calibri" w:hAnsi="Calibri" w:cs="Calibri"/>
          <w:sz w:val="22"/>
        </w:rPr>
        <w:t>o</w:t>
      </w:r>
      <w:r w:rsidR="003228F6" w:rsidRPr="000C140F">
        <w:rPr>
          <w:rFonts w:ascii="Calibri" w:eastAsia="Calibri" w:hAnsi="Calibri" w:cs="Calibri"/>
          <w:spacing w:val="-3"/>
          <w:sz w:val="22"/>
        </w:rPr>
        <w:t xml:space="preserve"> </w:t>
      </w:r>
      <w:r w:rsidR="003228F6" w:rsidRPr="000C140F">
        <w:rPr>
          <w:rFonts w:ascii="Calibri" w:eastAsia="Calibri" w:hAnsi="Calibri" w:cs="Calibri"/>
          <w:sz w:val="22"/>
        </w:rPr>
        <w:t>wir</w:t>
      </w:r>
      <w:r w:rsidR="003228F6" w:rsidRPr="000C140F">
        <w:rPr>
          <w:rFonts w:ascii="Calibri" w:eastAsia="Calibri" w:hAnsi="Calibri" w:cs="Calibri"/>
          <w:spacing w:val="-1"/>
          <w:sz w:val="22"/>
        </w:rPr>
        <w:t>es</w:t>
      </w:r>
      <w:r w:rsidR="003228F6" w:rsidRPr="000C140F">
        <w:rPr>
          <w:rFonts w:ascii="Calibri" w:eastAsia="Calibri" w:hAnsi="Calibri" w:cs="Calibri"/>
          <w:sz w:val="22"/>
        </w:rPr>
        <w:t>.</w:t>
      </w:r>
      <w:r w:rsidR="000B6C0E" w:rsidRPr="000C140F">
        <w:rPr>
          <w:rFonts w:ascii="Calibri" w:eastAsia="Calibri" w:hAnsi="Calibri" w:cs="Calibri"/>
          <w:sz w:val="22"/>
        </w:rPr>
        <w:t xml:space="preserve"> </w:t>
      </w:r>
      <w:r>
        <w:rPr>
          <w:rFonts w:ascii="Calibri" w:eastAsia="Calibri" w:hAnsi="Calibri" w:cs="Calibri"/>
          <w:sz w:val="22"/>
        </w:rPr>
        <w:t xml:space="preserve">All required cad welds to be supplied and carried out by the contractor.  </w:t>
      </w:r>
    </w:p>
    <w:p w14:paraId="2E277568" w14:textId="77777777" w:rsidR="003228F6" w:rsidRPr="003228F6" w:rsidRDefault="003228F6" w:rsidP="003228F6">
      <w:pPr>
        <w:spacing w:line="240" w:lineRule="exact"/>
        <w:rPr>
          <w:sz w:val="24"/>
          <w:szCs w:val="24"/>
        </w:rPr>
      </w:pPr>
    </w:p>
    <w:p w14:paraId="3ACFF03F" w14:textId="1865899E" w:rsidR="003228F6" w:rsidRPr="003228F6" w:rsidRDefault="003228F6" w:rsidP="00405BF0">
      <w:pPr>
        <w:pStyle w:val="Heading3"/>
        <w:numPr>
          <w:ilvl w:val="2"/>
          <w:numId w:val="24"/>
        </w:numPr>
        <w:ind w:left="1260"/>
        <w:rPr>
          <w:rFonts w:eastAsia="Calibri"/>
        </w:rPr>
      </w:pPr>
      <w:bookmarkStart w:id="38" w:name="_Toc18667379"/>
      <w:r w:rsidRPr="003228F6">
        <w:rPr>
          <w:rFonts w:eastAsia="Calibri"/>
          <w:spacing w:val="-1"/>
        </w:rPr>
        <w:lastRenderedPageBreak/>
        <w:t>J</w:t>
      </w:r>
      <w:r w:rsidRPr="003228F6">
        <w:rPr>
          <w:rFonts w:eastAsia="Calibri"/>
        </w:rPr>
        <w:t>O</w:t>
      </w:r>
      <w:r w:rsidRPr="003228F6">
        <w:rPr>
          <w:rFonts w:eastAsia="Calibri"/>
          <w:spacing w:val="-1"/>
        </w:rPr>
        <w:t>I</w:t>
      </w:r>
      <w:r w:rsidRPr="003228F6">
        <w:rPr>
          <w:rFonts w:eastAsia="Calibri"/>
          <w:spacing w:val="1"/>
        </w:rPr>
        <w:t>N</w:t>
      </w:r>
      <w:r w:rsidRPr="003228F6">
        <w:rPr>
          <w:rFonts w:eastAsia="Calibri"/>
        </w:rPr>
        <w:t>TING</w:t>
      </w:r>
      <w:r w:rsidRPr="003228F6">
        <w:rPr>
          <w:rFonts w:eastAsia="Calibri"/>
          <w:spacing w:val="-5"/>
        </w:rPr>
        <w:t xml:space="preserve"> </w:t>
      </w:r>
      <w:r w:rsidRPr="003228F6">
        <w:rPr>
          <w:rFonts w:eastAsia="Calibri"/>
          <w:spacing w:val="-1"/>
        </w:rPr>
        <w:t>A</w:t>
      </w:r>
      <w:r w:rsidRPr="003228F6">
        <w:rPr>
          <w:rFonts w:eastAsia="Calibri"/>
          <w:spacing w:val="1"/>
        </w:rPr>
        <w:t>N</w:t>
      </w:r>
      <w:r w:rsidRPr="003228F6">
        <w:rPr>
          <w:rFonts w:eastAsia="Calibri"/>
        </w:rPr>
        <w:t>D</w:t>
      </w:r>
      <w:r w:rsidRPr="003228F6">
        <w:rPr>
          <w:rFonts w:eastAsia="Calibri"/>
          <w:spacing w:val="-5"/>
        </w:rPr>
        <w:t xml:space="preserve"> </w:t>
      </w:r>
      <w:r w:rsidRPr="003228F6">
        <w:rPr>
          <w:rFonts w:eastAsia="Calibri"/>
          <w:spacing w:val="1"/>
        </w:rPr>
        <w:t>B</w:t>
      </w:r>
      <w:r w:rsidRPr="003228F6">
        <w:rPr>
          <w:rFonts w:eastAsia="Calibri"/>
        </w:rPr>
        <w:t>ON</w:t>
      </w:r>
      <w:r w:rsidRPr="003228F6">
        <w:rPr>
          <w:rFonts w:eastAsia="Calibri"/>
          <w:spacing w:val="2"/>
        </w:rPr>
        <w:t>D</w:t>
      </w:r>
      <w:r w:rsidRPr="003228F6">
        <w:rPr>
          <w:rFonts w:eastAsia="Calibri"/>
        </w:rPr>
        <w:t>ING</w:t>
      </w:r>
      <w:bookmarkEnd w:id="38"/>
    </w:p>
    <w:p w14:paraId="56407614" w14:textId="4653D935" w:rsidR="003228F6" w:rsidRPr="00405BF0" w:rsidRDefault="00405BF0" w:rsidP="00405BF0">
      <w:pPr>
        <w:pStyle w:val="ListParagraph"/>
        <w:numPr>
          <w:ilvl w:val="1"/>
          <w:numId w:val="11"/>
        </w:numPr>
        <w:tabs>
          <w:tab w:val="left" w:pos="1280"/>
        </w:tabs>
        <w:spacing w:before="96" w:line="276" w:lineRule="auto"/>
        <w:ind w:left="900" w:right="104"/>
        <w:jc w:val="both"/>
        <w:rPr>
          <w:rFonts w:ascii="Calibri" w:eastAsia="Calibri" w:hAnsi="Calibri" w:cs="Calibri"/>
          <w:sz w:val="22"/>
        </w:rPr>
      </w:pPr>
      <w:r w:rsidRPr="00405BF0">
        <w:rPr>
          <w:rFonts w:ascii="Calibri" w:eastAsia="Calibri" w:hAnsi="Calibri" w:cs="Calibri"/>
          <w:sz w:val="22"/>
        </w:rPr>
        <w:t xml:space="preserve"> </w:t>
      </w:r>
      <w:r w:rsidR="003228F6" w:rsidRPr="00405BF0">
        <w:rPr>
          <w:rFonts w:ascii="Calibri" w:eastAsia="Calibri" w:hAnsi="Calibri" w:cs="Calibri"/>
          <w:sz w:val="22"/>
        </w:rPr>
        <w:t>Co</w:t>
      </w:r>
      <w:r w:rsidR="003228F6" w:rsidRPr="00405BF0">
        <w:rPr>
          <w:rFonts w:ascii="Calibri" w:eastAsia="Calibri" w:hAnsi="Calibri" w:cs="Calibri"/>
          <w:spacing w:val="1"/>
          <w:sz w:val="22"/>
        </w:rPr>
        <w:t>nn</w:t>
      </w:r>
      <w:r w:rsidR="003228F6" w:rsidRPr="00405BF0">
        <w:rPr>
          <w:rFonts w:ascii="Calibri" w:eastAsia="Calibri" w:hAnsi="Calibri" w:cs="Calibri"/>
          <w:spacing w:val="-1"/>
          <w:sz w:val="22"/>
        </w:rPr>
        <w:t>e</w:t>
      </w:r>
      <w:r w:rsidR="003228F6" w:rsidRPr="00405BF0">
        <w:rPr>
          <w:rFonts w:ascii="Calibri" w:eastAsia="Calibri" w:hAnsi="Calibri" w:cs="Calibri"/>
          <w:sz w:val="22"/>
        </w:rPr>
        <w:t>ctio</w:t>
      </w:r>
      <w:r w:rsidR="003228F6" w:rsidRPr="00405BF0">
        <w:rPr>
          <w:rFonts w:ascii="Calibri" w:eastAsia="Calibri" w:hAnsi="Calibri" w:cs="Calibri"/>
          <w:spacing w:val="1"/>
          <w:sz w:val="22"/>
        </w:rPr>
        <w:t>n</w:t>
      </w:r>
      <w:r w:rsidR="003228F6" w:rsidRPr="00405BF0">
        <w:rPr>
          <w:rFonts w:ascii="Calibri" w:eastAsia="Calibri" w:hAnsi="Calibri" w:cs="Calibri"/>
          <w:sz w:val="22"/>
        </w:rPr>
        <w:t>s</w:t>
      </w:r>
      <w:r w:rsidR="003228F6" w:rsidRPr="00405BF0">
        <w:rPr>
          <w:rFonts w:ascii="Calibri" w:eastAsia="Calibri" w:hAnsi="Calibri" w:cs="Calibri"/>
          <w:spacing w:val="-11"/>
          <w:sz w:val="22"/>
        </w:rPr>
        <w:t xml:space="preserve"> </w:t>
      </w:r>
      <w:r w:rsidR="003228F6" w:rsidRPr="00405BF0">
        <w:rPr>
          <w:rFonts w:ascii="Calibri" w:eastAsia="Calibri" w:hAnsi="Calibri" w:cs="Calibri"/>
          <w:spacing w:val="1"/>
          <w:sz w:val="22"/>
        </w:rPr>
        <w:t>t</w:t>
      </w:r>
      <w:r w:rsidR="003228F6" w:rsidRPr="00405BF0">
        <w:rPr>
          <w:rFonts w:ascii="Calibri" w:eastAsia="Calibri" w:hAnsi="Calibri" w:cs="Calibri"/>
          <w:sz w:val="22"/>
        </w:rPr>
        <w:t>o</w:t>
      </w:r>
      <w:r w:rsidR="003228F6" w:rsidRPr="00405BF0">
        <w:rPr>
          <w:rFonts w:ascii="Calibri" w:eastAsia="Calibri" w:hAnsi="Calibri" w:cs="Calibri"/>
          <w:spacing w:val="-2"/>
          <w:sz w:val="22"/>
        </w:rPr>
        <w:t xml:space="preserve"> </w:t>
      </w:r>
      <w:r w:rsidR="003228F6" w:rsidRPr="00405BF0">
        <w:rPr>
          <w:rFonts w:ascii="Calibri" w:eastAsia="Calibri" w:hAnsi="Calibri" w:cs="Calibri"/>
          <w:spacing w:val="1"/>
          <w:sz w:val="22"/>
        </w:rPr>
        <w:t>p</w:t>
      </w:r>
      <w:r w:rsidR="003228F6" w:rsidRPr="00405BF0">
        <w:rPr>
          <w:rFonts w:ascii="Calibri" w:eastAsia="Calibri" w:hAnsi="Calibri" w:cs="Calibri"/>
          <w:sz w:val="22"/>
        </w:rPr>
        <w:t>la</w:t>
      </w:r>
      <w:r w:rsidR="003228F6" w:rsidRPr="00405BF0">
        <w:rPr>
          <w:rFonts w:ascii="Calibri" w:eastAsia="Calibri" w:hAnsi="Calibri" w:cs="Calibri"/>
          <w:spacing w:val="1"/>
          <w:sz w:val="22"/>
        </w:rPr>
        <w:t>n</w:t>
      </w:r>
      <w:r w:rsidR="003228F6" w:rsidRPr="00405BF0">
        <w:rPr>
          <w:rFonts w:ascii="Calibri" w:eastAsia="Calibri" w:hAnsi="Calibri" w:cs="Calibri"/>
          <w:sz w:val="22"/>
        </w:rPr>
        <w:t>t</w:t>
      </w:r>
      <w:r w:rsidR="003228F6" w:rsidRPr="00405BF0">
        <w:rPr>
          <w:rFonts w:ascii="Calibri" w:eastAsia="Calibri" w:hAnsi="Calibri" w:cs="Calibri"/>
          <w:spacing w:val="-3"/>
          <w:sz w:val="22"/>
        </w:rPr>
        <w:t xml:space="preserve"> </w:t>
      </w:r>
      <w:r w:rsidR="003228F6" w:rsidRPr="00405BF0">
        <w:rPr>
          <w:rFonts w:ascii="Calibri" w:eastAsia="Calibri" w:hAnsi="Calibri" w:cs="Calibri"/>
          <w:sz w:val="22"/>
        </w:rPr>
        <w:t>a</w:t>
      </w:r>
      <w:r w:rsidR="003228F6" w:rsidRPr="00405BF0">
        <w:rPr>
          <w:rFonts w:ascii="Calibri" w:eastAsia="Calibri" w:hAnsi="Calibri" w:cs="Calibri"/>
          <w:spacing w:val="1"/>
          <w:sz w:val="22"/>
        </w:rPr>
        <w:t>n</w:t>
      </w:r>
      <w:r w:rsidR="003228F6" w:rsidRPr="00405BF0">
        <w:rPr>
          <w:rFonts w:ascii="Calibri" w:eastAsia="Calibri" w:hAnsi="Calibri" w:cs="Calibri"/>
          <w:sz w:val="22"/>
        </w:rPr>
        <w:t>d</w:t>
      </w:r>
      <w:r w:rsidR="003228F6" w:rsidRPr="00405BF0">
        <w:rPr>
          <w:rFonts w:ascii="Calibri" w:eastAsia="Calibri" w:hAnsi="Calibri" w:cs="Calibri"/>
          <w:spacing w:val="-2"/>
          <w:sz w:val="22"/>
        </w:rPr>
        <w:t xml:space="preserve"> </w:t>
      </w:r>
      <w:r w:rsidR="003228F6" w:rsidRPr="00405BF0">
        <w:rPr>
          <w:rFonts w:ascii="Calibri" w:eastAsia="Calibri" w:hAnsi="Calibri" w:cs="Calibri"/>
          <w:sz w:val="22"/>
        </w:rPr>
        <w:t>e</w:t>
      </w:r>
      <w:r w:rsidR="003228F6" w:rsidRPr="00405BF0">
        <w:rPr>
          <w:rFonts w:ascii="Calibri" w:eastAsia="Calibri" w:hAnsi="Calibri" w:cs="Calibri"/>
          <w:spacing w:val="1"/>
          <w:sz w:val="22"/>
        </w:rPr>
        <w:t>qu</w:t>
      </w:r>
      <w:r w:rsidR="003228F6" w:rsidRPr="00405BF0">
        <w:rPr>
          <w:rFonts w:ascii="Calibri" w:eastAsia="Calibri" w:hAnsi="Calibri" w:cs="Calibri"/>
          <w:sz w:val="22"/>
        </w:rPr>
        <w:t>i</w:t>
      </w:r>
      <w:r w:rsidR="003228F6" w:rsidRPr="00405BF0">
        <w:rPr>
          <w:rFonts w:ascii="Calibri" w:eastAsia="Calibri" w:hAnsi="Calibri" w:cs="Calibri"/>
          <w:spacing w:val="1"/>
          <w:sz w:val="22"/>
        </w:rPr>
        <w:t>p</w:t>
      </w:r>
      <w:r w:rsidR="003228F6" w:rsidRPr="00405BF0">
        <w:rPr>
          <w:rFonts w:ascii="Calibri" w:eastAsia="Calibri" w:hAnsi="Calibri" w:cs="Calibri"/>
          <w:spacing w:val="-1"/>
          <w:sz w:val="22"/>
        </w:rPr>
        <w:t>me</w:t>
      </w:r>
      <w:r w:rsidR="003228F6" w:rsidRPr="00405BF0">
        <w:rPr>
          <w:rFonts w:ascii="Calibri" w:eastAsia="Calibri" w:hAnsi="Calibri" w:cs="Calibri"/>
          <w:spacing w:val="1"/>
          <w:sz w:val="22"/>
        </w:rPr>
        <w:t>n</w:t>
      </w:r>
      <w:r w:rsidR="003228F6" w:rsidRPr="00405BF0">
        <w:rPr>
          <w:rFonts w:ascii="Calibri" w:eastAsia="Calibri" w:hAnsi="Calibri" w:cs="Calibri"/>
          <w:sz w:val="22"/>
        </w:rPr>
        <w:t>t</w:t>
      </w:r>
      <w:r w:rsidR="003228F6" w:rsidRPr="00405BF0">
        <w:rPr>
          <w:rFonts w:ascii="Calibri" w:eastAsia="Calibri" w:hAnsi="Calibri" w:cs="Calibri"/>
          <w:spacing w:val="-8"/>
          <w:sz w:val="22"/>
        </w:rPr>
        <w:t xml:space="preserve"> </w:t>
      </w:r>
      <w:r w:rsidR="003228F6" w:rsidRPr="00405BF0">
        <w:rPr>
          <w:rFonts w:ascii="Calibri" w:eastAsia="Calibri" w:hAnsi="Calibri" w:cs="Calibri"/>
          <w:spacing w:val="-1"/>
          <w:sz w:val="22"/>
        </w:rPr>
        <w:t>s</w:t>
      </w:r>
      <w:r w:rsidR="003228F6" w:rsidRPr="00405BF0">
        <w:rPr>
          <w:rFonts w:ascii="Calibri" w:eastAsia="Calibri" w:hAnsi="Calibri" w:cs="Calibri"/>
          <w:spacing w:val="1"/>
          <w:sz w:val="22"/>
        </w:rPr>
        <w:t>h</w:t>
      </w:r>
      <w:r w:rsidR="003228F6" w:rsidRPr="00405BF0">
        <w:rPr>
          <w:rFonts w:ascii="Calibri" w:eastAsia="Calibri" w:hAnsi="Calibri" w:cs="Calibri"/>
          <w:sz w:val="22"/>
        </w:rPr>
        <w:t>all</w:t>
      </w:r>
      <w:r w:rsidR="003228F6" w:rsidRPr="00405BF0">
        <w:rPr>
          <w:rFonts w:ascii="Calibri" w:eastAsia="Calibri" w:hAnsi="Calibri" w:cs="Calibri"/>
          <w:spacing w:val="-3"/>
          <w:sz w:val="22"/>
        </w:rPr>
        <w:t xml:space="preserve"> </w:t>
      </w:r>
      <w:r w:rsidR="003228F6" w:rsidRPr="00405BF0">
        <w:rPr>
          <w:rFonts w:ascii="Calibri" w:eastAsia="Calibri" w:hAnsi="Calibri" w:cs="Calibri"/>
          <w:spacing w:val="3"/>
          <w:sz w:val="22"/>
        </w:rPr>
        <w:t>b</w:t>
      </w:r>
      <w:r w:rsidR="003228F6" w:rsidRPr="00405BF0">
        <w:rPr>
          <w:rFonts w:ascii="Calibri" w:eastAsia="Calibri" w:hAnsi="Calibri" w:cs="Calibri"/>
          <w:sz w:val="22"/>
        </w:rPr>
        <w:t>e</w:t>
      </w:r>
      <w:r w:rsidR="003228F6" w:rsidRPr="00405BF0">
        <w:rPr>
          <w:rFonts w:ascii="Calibri" w:eastAsia="Calibri" w:hAnsi="Calibri" w:cs="Calibri"/>
          <w:spacing w:val="-3"/>
          <w:sz w:val="22"/>
        </w:rPr>
        <w:t xml:space="preserve"> </w:t>
      </w:r>
      <w:r w:rsidR="003228F6" w:rsidRPr="00405BF0">
        <w:rPr>
          <w:rFonts w:ascii="Calibri" w:eastAsia="Calibri" w:hAnsi="Calibri" w:cs="Calibri"/>
          <w:sz w:val="22"/>
        </w:rPr>
        <w:t>ma</w:t>
      </w:r>
      <w:r w:rsidR="003228F6" w:rsidRPr="00405BF0">
        <w:rPr>
          <w:rFonts w:ascii="Calibri" w:eastAsia="Calibri" w:hAnsi="Calibri" w:cs="Calibri"/>
          <w:spacing w:val="1"/>
          <w:sz w:val="22"/>
        </w:rPr>
        <w:t>d</w:t>
      </w:r>
      <w:r w:rsidR="003228F6" w:rsidRPr="00405BF0">
        <w:rPr>
          <w:rFonts w:ascii="Calibri" w:eastAsia="Calibri" w:hAnsi="Calibri" w:cs="Calibri"/>
          <w:sz w:val="22"/>
        </w:rPr>
        <w:t>e</w:t>
      </w:r>
      <w:r w:rsidR="003228F6" w:rsidRPr="00405BF0">
        <w:rPr>
          <w:rFonts w:ascii="Calibri" w:eastAsia="Calibri" w:hAnsi="Calibri" w:cs="Calibri"/>
          <w:spacing w:val="-6"/>
          <w:sz w:val="22"/>
        </w:rPr>
        <w:t xml:space="preserve"> </w:t>
      </w:r>
      <w:r w:rsidR="003228F6" w:rsidRPr="00405BF0">
        <w:rPr>
          <w:rFonts w:ascii="Calibri" w:eastAsia="Calibri" w:hAnsi="Calibri" w:cs="Calibri"/>
          <w:spacing w:val="4"/>
          <w:sz w:val="22"/>
        </w:rPr>
        <w:t>u</w:t>
      </w:r>
      <w:r w:rsidR="003228F6" w:rsidRPr="00405BF0">
        <w:rPr>
          <w:rFonts w:ascii="Calibri" w:eastAsia="Calibri" w:hAnsi="Calibri" w:cs="Calibri"/>
          <w:spacing w:val="-1"/>
          <w:sz w:val="22"/>
        </w:rPr>
        <w:t>s</w:t>
      </w:r>
      <w:r w:rsidR="003228F6" w:rsidRPr="00405BF0">
        <w:rPr>
          <w:rFonts w:ascii="Calibri" w:eastAsia="Calibri" w:hAnsi="Calibri" w:cs="Calibri"/>
          <w:sz w:val="22"/>
        </w:rPr>
        <w:t>i</w:t>
      </w:r>
      <w:r w:rsidR="003228F6" w:rsidRPr="00405BF0">
        <w:rPr>
          <w:rFonts w:ascii="Calibri" w:eastAsia="Calibri" w:hAnsi="Calibri" w:cs="Calibri"/>
          <w:spacing w:val="1"/>
          <w:sz w:val="22"/>
        </w:rPr>
        <w:t>n</w:t>
      </w:r>
      <w:r w:rsidR="003228F6" w:rsidRPr="00405BF0">
        <w:rPr>
          <w:rFonts w:ascii="Calibri" w:eastAsia="Calibri" w:hAnsi="Calibri" w:cs="Calibri"/>
          <w:sz w:val="22"/>
        </w:rPr>
        <w:t>g</w:t>
      </w:r>
      <w:r w:rsidR="003228F6" w:rsidRPr="00405BF0">
        <w:rPr>
          <w:rFonts w:ascii="Calibri" w:eastAsia="Calibri" w:hAnsi="Calibri" w:cs="Calibri"/>
          <w:spacing w:val="-4"/>
          <w:sz w:val="22"/>
        </w:rPr>
        <w:t xml:space="preserve"> </w:t>
      </w:r>
      <w:r w:rsidR="003228F6" w:rsidRPr="00405BF0">
        <w:rPr>
          <w:rFonts w:ascii="Calibri" w:eastAsia="Calibri" w:hAnsi="Calibri" w:cs="Calibri"/>
          <w:spacing w:val="1"/>
          <w:sz w:val="22"/>
        </w:rPr>
        <w:t>t</w:t>
      </w:r>
      <w:r w:rsidR="003228F6" w:rsidRPr="00405BF0">
        <w:rPr>
          <w:rFonts w:ascii="Calibri" w:eastAsia="Calibri" w:hAnsi="Calibri" w:cs="Calibri"/>
          <w:spacing w:val="3"/>
          <w:sz w:val="22"/>
        </w:rPr>
        <w:t>h</w:t>
      </w:r>
      <w:r w:rsidR="003228F6" w:rsidRPr="00405BF0">
        <w:rPr>
          <w:rFonts w:ascii="Calibri" w:eastAsia="Calibri" w:hAnsi="Calibri" w:cs="Calibri"/>
          <w:sz w:val="22"/>
        </w:rPr>
        <w:t>e</w:t>
      </w:r>
      <w:r w:rsidR="003228F6" w:rsidRPr="00405BF0">
        <w:rPr>
          <w:rFonts w:ascii="Calibri" w:eastAsia="Calibri" w:hAnsi="Calibri" w:cs="Calibri"/>
          <w:spacing w:val="-4"/>
          <w:sz w:val="22"/>
        </w:rPr>
        <w:t xml:space="preserve"> </w:t>
      </w:r>
      <w:r w:rsidR="003228F6" w:rsidRPr="00405BF0">
        <w:rPr>
          <w:rFonts w:ascii="Calibri" w:eastAsia="Calibri" w:hAnsi="Calibri" w:cs="Calibri"/>
          <w:sz w:val="22"/>
        </w:rPr>
        <w:t>ear</w:t>
      </w:r>
      <w:r w:rsidR="003228F6" w:rsidRPr="00405BF0">
        <w:rPr>
          <w:rFonts w:ascii="Calibri" w:eastAsia="Calibri" w:hAnsi="Calibri" w:cs="Calibri"/>
          <w:spacing w:val="1"/>
          <w:sz w:val="22"/>
        </w:rPr>
        <w:t>th</w:t>
      </w:r>
      <w:r w:rsidR="003228F6" w:rsidRPr="00405BF0">
        <w:rPr>
          <w:rFonts w:ascii="Calibri" w:eastAsia="Calibri" w:hAnsi="Calibri" w:cs="Calibri"/>
          <w:sz w:val="22"/>
        </w:rPr>
        <w:t>i</w:t>
      </w:r>
      <w:r w:rsidR="003228F6" w:rsidRPr="00405BF0">
        <w:rPr>
          <w:rFonts w:ascii="Calibri" w:eastAsia="Calibri" w:hAnsi="Calibri" w:cs="Calibri"/>
          <w:spacing w:val="1"/>
          <w:sz w:val="22"/>
        </w:rPr>
        <w:t>n</w:t>
      </w:r>
      <w:r w:rsidR="003228F6" w:rsidRPr="00405BF0">
        <w:rPr>
          <w:rFonts w:ascii="Calibri" w:eastAsia="Calibri" w:hAnsi="Calibri" w:cs="Calibri"/>
          <w:sz w:val="22"/>
        </w:rPr>
        <w:t>g</w:t>
      </w:r>
      <w:r w:rsidR="003228F6" w:rsidRPr="00405BF0">
        <w:rPr>
          <w:rFonts w:ascii="Calibri" w:eastAsia="Calibri" w:hAnsi="Calibri" w:cs="Calibri"/>
          <w:spacing w:val="-7"/>
          <w:sz w:val="22"/>
        </w:rPr>
        <w:t xml:space="preserve"> </w:t>
      </w:r>
      <w:r w:rsidR="003228F6" w:rsidRPr="00405BF0">
        <w:rPr>
          <w:rFonts w:ascii="Calibri" w:eastAsia="Calibri" w:hAnsi="Calibri" w:cs="Calibri"/>
          <w:spacing w:val="1"/>
          <w:sz w:val="22"/>
        </w:rPr>
        <w:t>t</w:t>
      </w:r>
      <w:r w:rsidR="003228F6" w:rsidRPr="00405BF0">
        <w:rPr>
          <w:rFonts w:ascii="Calibri" w:eastAsia="Calibri" w:hAnsi="Calibri" w:cs="Calibri"/>
          <w:spacing w:val="-1"/>
          <w:sz w:val="22"/>
        </w:rPr>
        <w:t>e</w:t>
      </w:r>
      <w:r w:rsidR="003228F6" w:rsidRPr="00405BF0">
        <w:rPr>
          <w:rFonts w:ascii="Calibri" w:eastAsia="Calibri" w:hAnsi="Calibri" w:cs="Calibri"/>
          <w:spacing w:val="2"/>
          <w:sz w:val="22"/>
        </w:rPr>
        <w:t>r</w:t>
      </w:r>
      <w:r w:rsidR="003228F6" w:rsidRPr="00405BF0">
        <w:rPr>
          <w:rFonts w:ascii="Calibri" w:eastAsia="Calibri" w:hAnsi="Calibri" w:cs="Calibri"/>
          <w:spacing w:val="-1"/>
          <w:sz w:val="22"/>
        </w:rPr>
        <w:t>m</w:t>
      </w:r>
      <w:r w:rsidR="003228F6" w:rsidRPr="00405BF0">
        <w:rPr>
          <w:rFonts w:ascii="Calibri" w:eastAsia="Calibri" w:hAnsi="Calibri" w:cs="Calibri"/>
          <w:sz w:val="22"/>
        </w:rPr>
        <w:t>i</w:t>
      </w:r>
      <w:r w:rsidR="003228F6" w:rsidRPr="00405BF0">
        <w:rPr>
          <w:rFonts w:ascii="Calibri" w:eastAsia="Calibri" w:hAnsi="Calibri" w:cs="Calibri"/>
          <w:spacing w:val="1"/>
          <w:sz w:val="22"/>
        </w:rPr>
        <w:t>n</w:t>
      </w:r>
      <w:r w:rsidR="003228F6" w:rsidRPr="00405BF0">
        <w:rPr>
          <w:rFonts w:ascii="Calibri" w:eastAsia="Calibri" w:hAnsi="Calibri" w:cs="Calibri"/>
          <w:sz w:val="22"/>
        </w:rPr>
        <w:t>als</w:t>
      </w:r>
      <w:r w:rsidR="003228F6" w:rsidRPr="00405BF0">
        <w:rPr>
          <w:rFonts w:ascii="Calibri" w:eastAsia="Calibri" w:hAnsi="Calibri" w:cs="Calibri"/>
          <w:spacing w:val="-7"/>
          <w:sz w:val="22"/>
        </w:rPr>
        <w:t xml:space="preserve"> </w:t>
      </w:r>
      <w:r w:rsidR="003228F6" w:rsidRPr="00405BF0">
        <w:rPr>
          <w:rFonts w:ascii="Calibri" w:eastAsia="Calibri" w:hAnsi="Calibri" w:cs="Calibri"/>
          <w:sz w:val="22"/>
        </w:rPr>
        <w:t>sp</w:t>
      </w:r>
      <w:r w:rsidR="003228F6" w:rsidRPr="00405BF0">
        <w:rPr>
          <w:rFonts w:ascii="Calibri" w:eastAsia="Calibri" w:hAnsi="Calibri" w:cs="Calibri"/>
          <w:spacing w:val="2"/>
          <w:sz w:val="22"/>
        </w:rPr>
        <w:t>e</w:t>
      </w:r>
      <w:r w:rsidR="003228F6" w:rsidRPr="00405BF0">
        <w:rPr>
          <w:rFonts w:ascii="Calibri" w:eastAsia="Calibri" w:hAnsi="Calibri" w:cs="Calibri"/>
          <w:sz w:val="22"/>
        </w:rPr>
        <w:t>ci</w:t>
      </w:r>
      <w:r w:rsidR="003228F6" w:rsidRPr="00405BF0">
        <w:rPr>
          <w:rFonts w:ascii="Calibri" w:eastAsia="Calibri" w:hAnsi="Calibri" w:cs="Calibri"/>
          <w:spacing w:val="-1"/>
          <w:sz w:val="22"/>
        </w:rPr>
        <w:t>f</w:t>
      </w:r>
      <w:r w:rsidR="003228F6" w:rsidRPr="00405BF0">
        <w:rPr>
          <w:rFonts w:ascii="Calibri" w:eastAsia="Calibri" w:hAnsi="Calibri" w:cs="Calibri"/>
          <w:spacing w:val="2"/>
          <w:sz w:val="22"/>
        </w:rPr>
        <w:t>i</w:t>
      </w:r>
      <w:r w:rsidR="003228F6" w:rsidRPr="00405BF0">
        <w:rPr>
          <w:rFonts w:ascii="Calibri" w:eastAsia="Calibri" w:hAnsi="Calibri" w:cs="Calibri"/>
          <w:spacing w:val="-1"/>
          <w:sz w:val="22"/>
        </w:rPr>
        <w:t>e</w:t>
      </w:r>
      <w:r w:rsidR="003228F6" w:rsidRPr="00405BF0">
        <w:rPr>
          <w:rFonts w:ascii="Calibri" w:eastAsia="Calibri" w:hAnsi="Calibri" w:cs="Calibri"/>
          <w:sz w:val="22"/>
        </w:rPr>
        <w:t>d</w:t>
      </w:r>
      <w:r w:rsidR="003228F6" w:rsidRPr="00405BF0">
        <w:rPr>
          <w:rFonts w:ascii="Calibri" w:eastAsia="Calibri" w:hAnsi="Calibri" w:cs="Calibri"/>
          <w:spacing w:val="-4"/>
          <w:sz w:val="22"/>
        </w:rPr>
        <w:t xml:space="preserve"> </w:t>
      </w:r>
      <w:r w:rsidR="003228F6" w:rsidRPr="00405BF0">
        <w:rPr>
          <w:rFonts w:ascii="Calibri" w:eastAsia="Calibri" w:hAnsi="Calibri" w:cs="Calibri"/>
          <w:sz w:val="22"/>
        </w:rPr>
        <w:t>in</w:t>
      </w:r>
      <w:r w:rsidR="003228F6" w:rsidRPr="00405BF0">
        <w:rPr>
          <w:rFonts w:ascii="Calibri" w:eastAsia="Calibri" w:hAnsi="Calibri" w:cs="Calibri"/>
          <w:spacing w:val="-1"/>
          <w:sz w:val="22"/>
        </w:rPr>
        <w:t xml:space="preserve"> </w:t>
      </w:r>
      <w:r w:rsidR="003228F6" w:rsidRPr="00405BF0">
        <w:rPr>
          <w:rFonts w:ascii="Calibri" w:eastAsia="Calibri" w:hAnsi="Calibri" w:cs="Calibri"/>
          <w:spacing w:val="1"/>
          <w:sz w:val="22"/>
        </w:rPr>
        <w:t>th</w:t>
      </w:r>
      <w:r w:rsidR="003228F6" w:rsidRPr="00405BF0">
        <w:rPr>
          <w:rFonts w:ascii="Calibri" w:eastAsia="Calibri" w:hAnsi="Calibri" w:cs="Calibri"/>
          <w:sz w:val="22"/>
        </w:rPr>
        <w:t>e</w:t>
      </w:r>
      <w:r w:rsidR="003228F6" w:rsidRPr="00405BF0">
        <w:rPr>
          <w:rFonts w:ascii="Calibri" w:eastAsia="Calibri" w:hAnsi="Calibri" w:cs="Calibri"/>
          <w:spacing w:val="-4"/>
          <w:sz w:val="22"/>
        </w:rPr>
        <w:t xml:space="preserve"> </w:t>
      </w:r>
      <w:r w:rsidR="003228F6" w:rsidRPr="00405BF0">
        <w:rPr>
          <w:rFonts w:ascii="Calibri" w:eastAsia="Calibri" w:hAnsi="Calibri" w:cs="Calibri"/>
          <w:sz w:val="22"/>
        </w:rPr>
        <w:t>Co</w:t>
      </w:r>
      <w:r w:rsidR="003228F6" w:rsidRPr="00405BF0">
        <w:rPr>
          <w:rFonts w:ascii="Calibri" w:eastAsia="Calibri" w:hAnsi="Calibri" w:cs="Calibri"/>
          <w:spacing w:val="1"/>
          <w:sz w:val="22"/>
        </w:rPr>
        <w:t>n</w:t>
      </w:r>
      <w:r w:rsidR="003228F6" w:rsidRPr="00405BF0">
        <w:rPr>
          <w:rFonts w:ascii="Calibri" w:eastAsia="Calibri" w:hAnsi="Calibri" w:cs="Calibri"/>
          <w:spacing w:val="10"/>
          <w:sz w:val="22"/>
        </w:rPr>
        <w:t>t</w:t>
      </w:r>
      <w:r w:rsidR="003228F6" w:rsidRPr="00405BF0">
        <w:rPr>
          <w:rFonts w:ascii="Calibri" w:eastAsia="Calibri" w:hAnsi="Calibri" w:cs="Calibri"/>
          <w:sz w:val="22"/>
        </w:rPr>
        <w:t>ract.</w:t>
      </w:r>
      <w:r w:rsidR="003228F6" w:rsidRPr="00405BF0">
        <w:rPr>
          <w:rFonts w:ascii="Calibri" w:eastAsia="Calibri" w:hAnsi="Calibri" w:cs="Calibri"/>
          <w:spacing w:val="-7"/>
          <w:sz w:val="22"/>
        </w:rPr>
        <w:t xml:space="preserve"> </w:t>
      </w:r>
      <w:r w:rsidR="003228F6" w:rsidRPr="00405BF0">
        <w:rPr>
          <w:rFonts w:ascii="Calibri" w:eastAsia="Calibri" w:hAnsi="Calibri" w:cs="Calibri"/>
          <w:w w:val="99"/>
          <w:sz w:val="22"/>
        </w:rPr>
        <w:t>W</w:t>
      </w:r>
      <w:r w:rsidR="003228F6" w:rsidRPr="00405BF0">
        <w:rPr>
          <w:rFonts w:ascii="Calibri" w:eastAsia="Calibri" w:hAnsi="Calibri" w:cs="Calibri"/>
          <w:spacing w:val="1"/>
          <w:w w:val="99"/>
          <w:sz w:val="22"/>
        </w:rPr>
        <w:t>h</w:t>
      </w:r>
      <w:r w:rsidR="003228F6" w:rsidRPr="00405BF0">
        <w:rPr>
          <w:rFonts w:ascii="Calibri" w:eastAsia="Calibri" w:hAnsi="Calibri" w:cs="Calibri"/>
          <w:spacing w:val="-1"/>
          <w:w w:val="99"/>
          <w:sz w:val="22"/>
        </w:rPr>
        <w:t>e</w:t>
      </w:r>
      <w:r w:rsidR="003228F6" w:rsidRPr="00405BF0">
        <w:rPr>
          <w:rFonts w:ascii="Calibri" w:eastAsia="Calibri" w:hAnsi="Calibri" w:cs="Calibri"/>
          <w:spacing w:val="2"/>
          <w:w w:val="99"/>
          <w:sz w:val="22"/>
        </w:rPr>
        <w:t>r</w:t>
      </w:r>
      <w:r w:rsidR="003228F6" w:rsidRPr="00405BF0">
        <w:rPr>
          <w:rFonts w:ascii="Calibri" w:eastAsia="Calibri" w:hAnsi="Calibri" w:cs="Calibri"/>
          <w:w w:val="99"/>
          <w:sz w:val="22"/>
        </w:rPr>
        <w:t>e a</w:t>
      </w:r>
      <w:r w:rsidR="003228F6" w:rsidRPr="00405BF0">
        <w:rPr>
          <w:rFonts w:ascii="Calibri" w:eastAsia="Calibri" w:hAnsi="Calibri" w:cs="Calibri"/>
          <w:spacing w:val="1"/>
          <w:sz w:val="22"/>
        </w:rPr>
        <w:t xml:space="preserve"> </w:t>
      </w:r>
      <w:r w:rsidR="003228F6" w:rsidRPr="00405BF0">
        <w:rPr>
          <w:rFonts w:ascii="Calibri" w:eastAsia="Calibri" w:hAnsi="Calibri" w:cs="Calibri"/>
          <w:spacing w:val="-1"/>
          <w:sz w:val="22"/>
        </w:rPr>
        <w:t>s</w:t>
      </w:r>
      <w:r w:rsidR="003228F6" w:rsidRPr="00405BF0">
        <w:rPr>
          <w:rFonts w:ascii="Calibri" w:eastAsia="Calibri" w:hAnsi="Calibri" w:cs="Calibri"/>
          <w:sz w:val="22"/>
        </w:rPr>
        <w:t>trip</w:t>
      </w:r>
      <w:r w:rsidR="003228F6" w:rsidRPr="00405BF0">
        <w:rPr>
          <w:rFonts w:ascii="Calibri" w:eastAsia="Calibri" w:hAnsi="Calibri" w:cs="Calibri"/>
          <w:spacing w:val="-3"/>
          <w:sz w:val="22"/>
        </w:rPr>
        <w:t xml:space="preserve"> </w:t>
      </w:r>
      <w:r w:rsidR="003228F6" w:rsidRPr="00405BF0">
        <w:rPr>
          <w:rFonts w:ascii="Calibri" w:eastAsia="Calibri" w:hAnsi="Calibri" w:cs="Calibri"/>
          <w:spacing w:val="1"/>
          <w:sz w:val="22"/>
        </w:rPr>
        <w:t>h</w:t>
      </w:r>
      <w:r w:rsidR="003228F6" w:rsidRPr="00405BF0">
        <w:rPr>
          <w:rFonts w:ascii="Calibri" w:eastAsia="Calibri" w:hAnsi="Calibri" w:cs="Calibri"/>
          <w:sz w:val="22"/>
        </w:rPr>
        <w:t>as</w:t>
      </w:r>
      <w:r w:rsidR="003228F6" w:rsidRPr="00405BF0">
        <w:rPr>
          <w:rFonts w:ascii="Calibri" w:eastAsia="Calibri" w:hAnsi="Calibri" w:cs="Calibri"/>
          <w:spacing w:val="-3"/>
          <w:sz w:val="22"/>
        </w:rPr>
        <w:t xml:space="preserve"> </w:t>
      </w:r>
      <w:r w:rsidR="003228F6" w:rsidRPr="00405BF0">
        <w:rPr>
          <w:rFonts w:ascii="Calibri" w:eastAsia="Calibri" w:hAnsi="Calibri" w:cs="Calibri"/>
          <w:sz w:val="22"/>
        </w:rPr>
        <w:t>to</w:t>
      </w:r>
      <w:r w:rsidR="003228F6" w:rsidRPr="00405BF0">
        <w:rPr>
          <w:rFonts w:ascii="Calibri" w:eastAsia="Calibri" w:hAnsi="Calibri" w:cs="Calibri"/>
          <w:spacing w:val="-1"/>
          <w:sz w:val="22"/>
        </w:rPr>
        <w:t xml:space="preserve"> </w:t>
      </w:r>
      <w:r w:rsidR="003228F6" w:rsidRPr="00405BF0">
        <w:rPr>
          <w:rFonts w:ascii="Calibri" w:eastAsia="Calibri" w:hAnsi="Calibri" w:cs="Calibri"/>
          <w:spacing w:val="1"/>
          <w:sz w:val="22"/>
        </w:rPr>
        <w:t>b</w:t>
      </w:r>
      <w:r w:rsidR="003228F6" w:rsidRPr="00405BF0">
        <w:rPr>
          <w:rFonts w:ascii="Calibri" w:eastAsia="Calibri" w:hAnsi="Calibri" w:cs="Calibri"/>
          <w:sz w:val="22"/>
        </w:rPr>
        <w:t>e</w:t>
      </w:r>
      <w:r w:rsidR="003228F6" w:rsidRPr="00405BF0">
        <w:rPr>
          <w:rFonts w:ascii="Calibri" w:eastAsia="Calibri" w:hAnsi="Calibri" w:cs="Calibri"/>
          <w:spacing w:val="-3"/>
          <w:sz w:val="22"/>
        </w:rPr>
        <w:t xml:space="preserve"> </w:t>
      </w:r>
      <w:r w:rsidR="003228F6" w:rsidRPr="00405BF0">
        <w:rPr>
          <w:rFonts w:ascii="Calibri" w:eastAsia="Calibri" w:hAnsi="Calibri" w:cs="Calibri"/>
          <w:spacing w:val="1"/>
          <w:sz w:val="22"/>
        </w:rPr>
        <w:t>d</w:t>
      </w:r>
      <w:r w:rsidR="003228F6" w:rsidRPr="00405BF0">
        <w:rPr>
          <w:rFonts w:ascii="Calibri" w:eastAsia="Calibri" w:hAnsi="Calibri" w:cs="Calibri"/>
          <w:sz w:val="22"/>
        </w:rPr>
        <w:t>rill</w:t>
      </w:r>
      <w:r w:rsidR="003228F6" w:rsidRPr="00405BF0">
        <w:rPr>
          <w:rFonts w:ascii="Calibri" w:eastAsia="Calibri" w:hAnsi="Calibri" w:cs="Calibri"/>
          <w:spacing w:val="-1"/>
          <w:sz w:val="22"/>
        </w:rPr>
        <w:t>e</w:t>
      </w:r>
      <w:r w:rsidR="003228F6" w:rsidRPr="00405BF0">
        <w:rPr>
          <w:rFonts w:ascii="Calibri" w:eastAsia="Calibri" w:hAnsi="Calibri" w:cs="Calibri"/>
          <w:sz w:val="22"/>
        </w:rPr>
        <w:t>d</w:t>
      </w:r>
      <w:r w:rsidR="003228F6" w:rsidRPr="00405BF0">
        <w:rPr>
          <w:rFonts w:ascii="Calibri" w:eastAsia="Calibri" w:hAnsi="Calibri" w:cs="Calibri"/>
          <w:spacing w:val="-4"/>
          <w:sz w:val="22"/>
        </w:rPr>
        <w:t xml:space="preserve"> </w:t>
      </w:r>
      <w:r w:rsidR="003228F6" w:rsidRPr="00405BF0">
        <w:rPr>
          <w:rFonts w:ascii="Calibri" w:eastAsia="Calibri" w:hAnsi="Calibri" w:cs="Calibri"/>
          <w:spacing w:val="1"/>
          <w:sz w:val="22"/>
        </w:rPr>
        <w:t>t</w:t>
      </w:r>
      <w:r w:rsidR="003228F6" w:rsidRPr="00405BF0">
        <w:rPr>
          <w:rFonts w:ascii="Calibri" w:eastAsia="Calibri" w:hAnsi="Calibri" w:cs="Calibri"/>
          <w:sz w:val="22"/>
        </w:rPr>
        <w:t>o</w:t>
      </w:r>
      <w:r w:rsidR="003228F6" w:rsidRPr="00405BF0">
        <w:rPr>
          <w:rFonts w:ascii="Calibri" w:eastAsia="Calibri" w:hAnsi="Calibri" w:cs="Calibri"/>
          <w:spacing w:val="-2"/>
          <w:sz w:val="22"/>
        </w:rPr>
        <w:t xml:space="preserve"> </w:t>
      </w:r>
      <w:r w:rsidR="003228F6" w:rsidRPr="00405BF0">
        <w:rPr>
          <w:rFonts w:ascii="Calibri" w:eastAsia="Calibri" w:hAnsi="Calibri" w:cs="Calibri"/>
          <w:sz w:val="22"/>
        </w:rPr>
        <w:t>fit</w:t>
      </w:r>
      <w:r w:rsidR="003228F6" w:rsidRPr="00405BF0">
        <w:rPr>
          <w:rFonts w:ascii="Calibri" w:eastAsia="Calibri" w:hAnsi="Calibri" w:cs="Calibri"/>
          <w:spacing w:val="-2"/>
          <w:sz w:val="22"/>
        </w:rPr>
        <w:t xml:space="preserve"> </w:t>
      </w:r>
      <w:r w:rsidR="003228F6" w:rsidRPr="00405BF0">
        <w:rPr>
          <w:rFonts w:ascii="Calibri" w:eastAsia="Calibri" w:hAnsi="Calibri" w:cs="Calibri"/>
          <w:sz w:val="22"/>
        </w:rPr>
        <w:t>an</w:t>
      </w:r>
      <w:r w:rsidR="003228F6" w:rsidRPr="00405BF0">
        <w:rPr>
          <w:rFonts w:ascii="Calibri" w:eastAsia="Calibri" w:hAnsi="Calibri" w:cs="Calibri"/>
          <w:spacing w:val="-1"/>
          <w:sz w:val="22"/>
        </w:rPr>
        <w:t xml:space="preserve"> </w:t>
      </w:r>
      <w:r w:rsidR="003228F6" w:rsidRPr="00405BF0">
        <w:rPr>
          <w:rFonts w:ascii="Calibri" w:eastAsia="Calibri" w:hAnsi="Calibri" w:cs="Calibri"/>
          <w:sz w:val="22"/>
        </w:rPr>
        <w:t>ear</w:t>
      </w:r>
      <w:r w:rsidR="003228F6" w:rsidRPr="00405BF0">
        <w:rPr>
          <w:rFonts w:ascii="Calibri" w:eastAsia="Calibri" w:hAnsi="Calibri" w:cs="Calibri"/>
          <w:spacing w:val="1"/>
          <w:sz w:val="22"/>
        </w:rPr>
        <w:t>t</w:t>
      </w:r>
      <w:r w:rsidR="003228F6" w:rsidRPr="00405BF0">
        <w:rPr>
          <w:rFonts w:ascii="Calibri" w:eastAsia="Calibri" w:hAnsi="Calibri" w:cs="Calibri"/>
          <w:sz w:val="22"/>
        </w:rPr>
        <w:t>h</w:t>
      </w:r>
      <w:r w:rsidR="003228F6" w:rsidRPr="00405BF0">
        <w:rPr>
          <w:rFonts w:ascii="Calibri" w:eastAsia="Calibri" w:hAnsi="Calibri" w:cs="Calibri"/>
          <w:spacing w:val="-3"/>
          <w:sz w:val="22"/>
        </w:rPr>
        <w:t xml:space="preserve"> </w:t>
      </w:r>
      <w:r w:rsidR="003228F6" w:rsidRPr="00405BF0">
        <w:rPr>
          <w:rFonts w:ascii="Calibri" w:eastAsia="Calibri" w:hAnsi="Calibri" w:cs="Calibri"/>
          <w:spacing w:val="1"/>
          <w:sz w:val="22"/>
        </w:rPr>
        <w:t>t</w:t>
      </w:r>
      <w:r w:rsidR="003228F6" w:rsidRPr="00405BF0">
        <w:rPr>
          <w:rFonts w:ascii="Calibri" w:eastAsia="Calibri" w:hAnsi="Calibri" w:cs="Calibri"/>
          <w:spacing w:val="-1"/>
          <w:sz w:val="22"/>
        </w:rPr>
        <w:t>e</w:t>
      </w:r>
      <w:r w:rsidR="003228F6" w:rsidRPr="00405BF0">
        <w:rPr>
          <w:rFonts w:ascii="Calibri" w:eastAsia="Calibri" w:hAnsi="Calibri" w:cs="Calibri"/>
          <w:sz w:val="22"/>
        </w:rPr>
        <w:t>rmi</w:t>
      </w:r>
      <w:r w:rsidR="003228F6" w:rsidRPr="00405BF0">
        <w:rPr>
          <w:rFonts w:ascii="Calibri" w:eastAsia="Calibri" w:hAnsi="Calibri" w:cs="Calibri"/>
          <w:spacing w:val="1"/>
          <w:sz w:val="22"/>
        </w:rPr>
        <w:t>n</w:t>
      </w:r>
      <w:r w:rsidR="003228F6" w:rsidRPr="00405BF0">
        <w:rPr>
          <w:rFonts w:ascii="Calibri" w:eastAsia="Calibri" w:hAnsi="Calibri" w:cs="Calibri"/>
          <w:sz w:val="22"/>
        </w:rPr>
        <w:t>al</w:t>
      </w:r>
      <w:r w:rsidR="003228F6" w:rsidRPr="00405BF0">
        <w:rPr>
          <w:rFonts w:ascii="Calibri" w:eastAsia="Calibri" w:hAnsi="Calibri" w:cs="Calibri"/>
          <w:spacing w:val="-6"/>
          <w:sz w:val="22"/>
        </w:rPr>
        <w:t xml:space="preserve"> </w:t>
      </w:r>
      <w:r w:rsidR="003228F6" w:rsidRPr="00405BF0">
        <w:rPr>
          <w:rFonts w:ascii="Calibri" w:eastAsia="Calibri" w:hAnsi="Calibri" w:cs="Calibri"/>
          <w:sz w:val="22"/>
        </w:rPr>
        <w:t>t</w:t>
      </w:r>
      <w:r w:rsidR="003228F6" w:rsidRPr="00405BF0">
        <w:rPr>
          <w:rFonts w:ascii="Calibri" w:eastAsia="Calibri" w:hAnsi="Calibri" w:cs="Calibri"/>
          <w:spacing w:val="1"/>
          <w:sz w:val="22"/>
        </w:rPr>
        <w:t>h</w:t>
      </w:r>
      <w:r w:rsidR="003228F6" w:rsidRPr="00405BF0">
        <w:rPr>
          <w:rFonts w:ascii="Calibri" w:eastAsia="Calibri" w:hAnsi="Calibri" w:cs="Calibri"/>
          <w:sz w:val="22"/>
        </w:rPr>
        <w:t>e</w:t>
      </w:r>
      <w:r w:rsidR="003228F6" w:rsidRPr="00405BF0">
        <w:rPr>
          <w:rFonts w:ascii="Calibri" w:eastAsia="Calibri" w:hAnsi="Calibri" w:cs="Calibri"/>
          <w:spacing w:val="-4"/>
          <w:sz w:val="22"/>
        </w:rPr>
        <w:t xml:space="preserve"> </w:t>
      </w:r>
      <w:r w:rsidR="003228F6" w:rsidRPr="00405BF0">
        <w:rPr>
          <w:rFonts w:ascii="Calibri" w:eastAsia="Calibri" w:hAnsi="Calibri" w:cs="Calibri"/>
          <w:spacing w:val="1"/>
          <w:sz w:val="22"/>
        </w:rPr>
        <w:t>h</w:t>
      </w:r>
      <w:r w:rsidR="003228F6" w:rsidRPr="00405BF0">
        <w:rPr>
          <w:rFonts w:ascii="Calibri" w:eastAsia="Calibri" w:hAnsi="Calibri" w:cs="Calibri"/>
          <w:sz w:val="22"/>
        </w:rPr>
        <w:t>ole</w:t>
      </w:r>
      <w:r w:rsidR="003228F6" w:rsidRPr="00405BF0">
        <w:rPr>
          <w:rFonts w:ascii="Calibri" w:eastAsia="Calibri" w:hAnsi="Calibri" w:cs="Calibri"/>
          <w:spacing w:val="-5"/>
          <w:sz w:val="22"/>
        </w:rPr>
        <w:t xml:space="preserve"> </w:t>
      </w:r>
      <w:r w:rsidR="003228F6" w:rsidRPr="00405BF0">
        <w:rPr>
          <w:rFonts w:ascii="Calibri" w:eastAsia="Calibri" w:hAnsi="Calibri" w:cs="Calibri"/>
          <w:sz w:val="22"/>
        </w:rPr>
        <w:t>sh</w:t>
      </w:r>
      <w:r w:rsidR="003228F6" w:rsidRPr="00405BF0">
        <w:rPr>
          <w:rFonts w:ascii="Calibri" w:eastAsia="Calibri" w:hAnsi="Calibri" w:cs="Calibri"/>
          <w:spacing w:val="1"/>
          <w:sz w:val="22"/>
        </w:rPr>
        <w:t>a</w:t>
      </w:r>
      <w:r w:rsidR="003228F6" w:rsidRPr="00405BF0">
        <w:rPr>
          <w:rFonts w:ascii="Calibri" w:eastAsia="Calibri" w:hAnsi="Calibri" w:cs="Calibri"/>
          <w:sz w:val="22"/>
        </w:rPr>
        <w:t>ll</w:t>
      </w:r>
      <w:r w:rsidR="003228F6" w:rsidRPr="00405BF0">
        <w:rPr>
          <w:rFonts w:ascii="Calibri" w:eastAsia="Calibri" w:hAnsi="Calibri" w:cs="Calibri"/>
          <w:spacing w:val="-2"/>
          <w:sz w:val="22"/>
        </w:rPr>
        <w:t xml:space="preserve"> </w:t>
      </w:r>
      <w:r w:rsidR="003228F6" w:rsidRPr="00405BF0">
        <w:rPr>
          <w:rFonts w:ascii="Calibri" w:eastAsia="Calibri" w:hAnsi="Calibri" w:cs="Calibri"/>
          <w:spacing w:val="1"/>
          <w:sz w:val="22"/>
        </w:rPr>
        <w:t>n</w:t>
      </w:r>
      <w:r w:rsidR="003228F6" w:rsidRPr="00405BF0">
        <w:rPr>
          <w:rFonts w:ascii="Calibri" w:eastAsia="Calibri" w:hAnsi="Calibri" w:cs="Calibri"/>
          <w:sz w:val="22"/>
        </w:rPr>
        <w:t>ot</w:t>
      </w:r>
      <w:r w:rsidR="003228F6" w:rsidRPr="00405BF0">
        <w:rPr>
          <w:rFonts w:ascii="Calibri" w:eastAsia="Calibri" w:hAnsi="Calibri" w:cs="Calibri"/>
          <w:spacing w:val="-2"/>
          <w:sz w:val="22"/>
        </w:rPr>
        <w:t xml:space="preserve"> </w:t>
      </w:r>
      <w:r w:rsidR="003228F6" w:rsidRPr="00405BF0">
        <w:rPr>
          <w:rFonts w:ascii="Calibri" w:eastAsia="Calibri" w:hAnsi="Calibri" w:cs="Calibri"/>
          <w:spacing w:val="1"/>
          <w:sz w:val="22"/>
        </w:rPr>
        <w:t>b</w:t>
      </w:r>
      <w:r w:rsidR="003228F6" w:rsidRPr="00405BF0">
        <w:rPr>
          <w:rFonts w:ascii="Calibri" w:eastAsia="Calibri" w:hAnsi="Calibri" w:cs="Calibri"/>
          <w:sz w:val="22"/>
        </w:rPr>
        <w:t>e</w:t>
      </w:r>
      <w:r w:rsidR="003228F6" w:rsidRPr="00405BF0">
        <w:rPr>
          <w:rFonts w:ascii="Calibri" w:eastAsia="Calibri" w:hAnsi="Calibri" w:cs="Calibri"/>
          <w:spacing w:val="-3"/>
          <w:sz w:val="22"/>
        </w:rPr>
        <w:t xml:space="preserve"> </w:t>
      </w:r>
      <w:r w:rsidR="003228F6" w:rsidRPr="00405BF0">
        <w:rPr>
          <w:rFonts w:ascii="Calibri" w:eastAsia="Calibri" w:hAnsi="Calibri" w:cs="Calibri"/>
          <w:sz w:val="22"/>
        </w:rPr>
        <w:t>grea</w:t>
      </w:r>
      <w:r w:rsidR="003228F6" w:rsidRPr="00405BF0">
        <w:rPr>
          <w:rFonts w:ascii="Calibri" w:eastAsia="Calibri" w:hAnsi="Calibri" w:cs="Calibri"/>
          <w:spacing w:val="1"/>
          <w:sz w:val="22"/>
        </w:rPr>
        <w:t>t</w:t>
      </w:r>
      <w:r w:rsidR="003228F6" w:rsidRPr="00405BF0">
        <w:rPr>
          <w:rFonts w:ascii="Calibri" w:eastAsia="Calibri" w:hAnsi="Calibri" w:cs="Calibri"/>
          <w:spacing w:val="-1"/>
          <w:sz w:val="22"/>
        </w:rPr>
        <w:t>e</w:t>
      </w:r>
      <w:r w:rsidR="003228F6" w:rsidRPr="00405BF0">
        <w:rPr>
          <w:rFonts w:ascii="Calibri" w:eastAsia="Calibri" w:hAnsi="Calibri" w:cs="Calibri"/>
          <w:sz w:val="22"/>
        </w:rPr>
        <w:t>r</w:t>
      </w:r>
      <w:r w:rsidR="003228F6" w:rsidRPr="00405BF0">
        <w:rPr>
          <w:rFonts w:ascii="Calibri" w:eastAsia="Calibri" w:hAnsi="Calibri" w:cs="Calibri"/>
          <w:spacing w:val="-6"/>
          <w:sz w:val="22"/>
        </w:rPr>
        <w:t xml:space="preserve"> </w:t>
      </w:r>
      <w:r w:rsidR="003228F6" w:rsidRPr="00405BF0">
        <w:rPr>
          <w:rFonts w:ascii="Calibri" w:eastAsia="Calibri" w:hAnsi="Calibri" w:cs="Calibri"/>
          <w:sz w:val="22"/>
        </w:rPr>
        <w:t>t</w:t>
      </w:r>
      <w:r w:rsidR="003228F6" w:rsidRPr="00405BF0">
        <w:rPr>
          <w:rFonts w:ascii="Calibri" w:eastAsia="Calibri" w:hAnsi="Calibri" w:cs="Calibri"/>
          <w:spacing w:val="1"/>
          <w:sz w:val="22"/>
        </w:rPr>
        <w:t>h</w:t>
      </w:r>
      <w:r w:rsidR="003228F6" w:rsidRPr="00405BF0">
        <w:rPr>
          <w:rFonts w:ascii="Calibri" w:eastAsia="Calibri" w:hAnsi="Calibri" w:cs="Calibri"/>
          <w:sz w:val="22"/>
        </w:rPr>
        <w:t>an</w:t>
      </w:r>
      <w:r w:rsidR="003228F6" w:rsidRPr="00405BF0">
        <w:rPr>
          <w:rFonts w:ascii="Calibri" w:eastAsia="Calibri" w:hAnsi="Calibri" w:cs="Calibri"/>
          <w:spacing w:val="-3"/>
          <w:sz w:val="22"/>
        </w:rPr>
        <w:t xml:space="preserve"> </w:t>
      </w:r>
      <w:r w:rsidR="003228F6" w:rsidRPr="00405BF0">
        <w:rPr>
          <w:rFonts w:ascii="Calibri" w:eastAsia="Calibri" w:hAnsi="Calibri" w:cs="Calibri"/>
          <w:spacing w:val="1"/>
          <w:sz w:val="22"/>
        </w:rPr>
        <w:t>h</w:t>
      </w:r>
      <w:r w:rsidR="003228F6" w:rsidRPr="00405BF0">
        <w:rPr>
          <w:rFonts w:ascii="Calibri" w:eastAsia="Calibri" w:hAnsi="Calibri" w:cs="Calibri"/>
          <w:sz w:val="22"/>
        </w:rPr>
        <w:t>alf</w:t>
      </w:r>
      <w:r w:rsidR="003228F6" w:rsidRPr="00405BF0">
        <w:rPr>
          <w:rFonts w:ascii="Calibri" w:eastAsia="Calibri" w:hAnsi="Calibri" w:cs="Calibri"/>
          <w:spacing w:val="-3"/>
          <w:sz w:val="22"/>
        </w:rPr>
        <w:t xml:space="preserve"> </w:t>
      </w:r>
      <w:r w:rsidR="003228F6" w:rsidRPr="00405BF0">
        <w:rPr>
          <w:rFonts w:ascii="Calibri" w:eastAsia="Calibri" w:hAnsi="Calibri" w:cs="Calibri"/>
          <w:sz w:val="22"/>
        </w:rPr>
        <w:t>t</w:t>
      </w:r>
      <w:r w:rsidR="003228F6" w:rsidRPr="00405BF0">
        <w:rPr>
          <w:rFonts w:ascii="Calibri" w:eastAsia="Calibri" w:hAnsi="Calibri" w:cs="Calibri"/>
          <w:spacing w:val="1"/>
          <w:sz w:val="22"/>
        </w:rPr>
        <w:t>h</w:t>
      </w:r>
      <w:r w:rsidR="003228F6" w:rsidRPr="00405BF0">
        <w:rPr>
          <w:rFonts w:ascii="Calibri" w:eastAsia="Calibri" w:hAnsi="Calibri" w:cs="Calibri"/>
          <w:sz w:val="22"/>
        </w:rPr>
        <w:t>e</w:t>
      </w:r>
      <w:r w:rsidR="003228F6" w:rsidRPr="00405BF0">
        <w:rPr>
          <w:rFonts w:ascii="Calibri" w:eastAsia="Calibri" w:hAnsi="Calibri" w:cs="Calibri"/>
          <w:spacing w:val="-4"/>
          <w:sz w:val="22"/>
        </w:rPr>
        <w:t xml:space="preserve"> </w:t>
      </w:r>
      <w:r w:rsidR="003228F6" w:rsidRPr="00405BF0">
        <w:rPr>
          <w:rFonts w:ascii="Calibri" w:eastAsia="Calibri" w:hAnsi="Calibri" w:cs="Calibri"/>
          <w:sz w:val="22"/>
        </w:rPr>
        <w:t>wid</w:t>
      </w:r>
      <w:r w:rsidR="003228F6" w:rsidRPr="00405BF0">
        <w:rPr>
          <w:rFonts w:ascii="Calibri" w:eastAsia="Calibri" w:hAnsi="Calibri" w:cs="Calibri"/>
          <w:spacing w:val="1"/>
          <w:sz w:val="22"/>
        </w:rPr>
        <w:t>t</w:t>
      </w:r>
      <w:r w:rsidR="003228F6" w:rsidRPr="00405BF0">
        <w:rPr>
          <w:rFonts w:ascii="Calibri" w:eastAsia="Calibri" w:hAnsi="Calibri" w:cs="Calibri"/>
          <w:sz w:val="22"/>
        </w:rPr>
        <w:t>h</w:t>
      </w:r>
      <w:r w:rsidR="003228F6" w:rsidRPr="00405BF0">
        <w:rPr>
          <w:rFonts w:ascii="Calibri" w:eastAsia="Calibri" w:hAnsi="Calibri" w:cs="Calibri"/>
          <w:spacing w:val="-4"/>
          <w:sz w:val="22"/>
        </w:rPr>
        <w:t xml:space="preserve"> </w:t>
      </w:r>
      <w:r w:rsidR="003228F6" w:rsidRPr="00405BF0">
        <w:rPr>
          <w:rFonts w:ascii="Calibri" w:eastAsia="Calibri" w:hAnsi="Calibri" w:cs="Calibri"/>
          <w:spacing w:val="1"/>
          <w:sz w:val="22"/>
        </w:rPr>
        <w:t>o</w:t>
      </w:r>
      <w:r w:rsidR="003228F6" w:rsidRPr="00405BF0">
        <w:rPr>
          <w:rFonts w:ascii="Calibri" w:eastAsia="Calibri" w:hAnsi="Calibri" w:cs="Calibri"/>
          <w:sz w:val="22"/>
        </w:rPr>
        <w:t>f</w:t>
      </w:r>
      <w:r w:rsidR="003228F6" w:rsidRPr="00405BF0">
        <w:rPr>
          <w:rFonts w:ascii="Calibri" w:eastAsia="Calibri" w:hAnsi="Calibri" w:cs="Calibri"/>
          <w:spacing w:val="-3"/>
          <w:sz w:val="22"/>
        </w:rPr>
        <w:t xml:space="preserve"> </w:t>
      </w:r>
      <w:r w:rsidR="003228F6" w:rsidRPr="00405BF0">
        <w:rPr>
          <w:rFonts w:ascii="Calibri" w:eastAsia="Calibri" w:hAnsi="Calibri" w:cs="Calibri"/>
          <w:spacing w:val="1"/>
          <w:sz w:val="22"/>
        </w:rPr>
        <w:t>th</w:t>
      </w:r>
      <w:r w:rsidR="003228F6" w:rsidRPr="00405BF0">
        <w:rPr>
          <w:rFonts w:ascii="Calibri" w:eastAsia="Calibri" w:hAnsi="Calibri" w:cs="Calibri"/>
          <w:sz w:val="22"/>
        </w:rPr>
        <w:t>e</w:t>
      </w:r>
      <w:r w:rsidR="003228F6" w:rsidRPr="00405BF0">
        <w:rPr>
          <w:rFonts w:ascii="Calibri" w:eastAsia="Calibri" w:hAnsi="Calibri" w:cs="Calibri"/>
          <w:spacing w:val="-4"/>
          <w:sz w:val="22"/>
        </w:rPr>
        <w:t xml:space="preserve"> </w:t>
      </w:r>
      <w:r w:rsidR="003228F6" w:rsidRPr="00405BF0">
        <w:rPr>
          <w:rFonts w:ascii="Calibri" w:eastAsia="Calibri" w:hAnsi="Calibri" w:cs="Calibri"/>
          <w:sz w:val="22"/>
        </w:rPr>
        <w:t>stri</w:t>
      </w:r>
      <w:r w:rsidR="003228F6" w:rsidRPr="00405BF0">
        <w:rPr>
          <w:rFonts w:ascii="Calibri" w:eastAsia="Calibri" w:hAnsi="Calibri" w:cs="Calibri"/>
          <w:spacing w:val="1"/>
          <w:sz w:val="22"/>
        </w:rPr>
        <w:t>p</w:t>
      </w:r>
      <w:r w:rsidR="003228F6" w:rsidRPr="00405BF0">
        <w:rPr>
          <w:rFonts w:ascii="Calibri" w:eastAsia="Calibri" w:hAnsi="Calibri" w:cs="Calibri"/>
          <w:sz w:val="22"/>
        </w:rPr>
        <w:t>.</w:t>
      </w:r>
    </w:p>
    <w:p w14:paraId="01FECB44" w14:textId="77777777" w:rsidR="003228F6" w:rsidRPr="00405BF0" w:rsidRDefault="003228F6" w:rsidP="00405BF0">
      <w:pPr>
        <w:spacing w:line="120" w:lineRule="exact"/>
        <w:ind w:left="900"/>
        <w:rPr>
          <w:sz w:val="10"/>
          <w:szCs w:val="12"/>
        </w:rPr>
      </w:pPr>
    </w:p>
    <w:p w14:paraId="26C895B2" w14:textId="73E69ECD" w:rsidR="003228F6" w:rsidRPr="00405BF0" w:rsidRDefault="003228F6" w:rsidP="00405BF0">
      <w:pPr>
        <w:pStyle w:val="ListParagraph"/>
        <w:numPr>
          <w:ilvl w:val="1"/>
          <w:numId w:val="11"/>
        </w:numPr>
        <w:ind w:left="900"/>
        <w:rPr>
          <w:rFonts w:ascii="Calibri" w:eastAsia="Calibri" w:hAnsi="Calibri" w:cs="Calibri"/>
          <w:sz w:val="22"/>
        </w:rPr>
      </w:pPr>
      <w:r w:rsidRPr="00405BF0">
        <w:rPr>
          <w:rFonts w:ascii="Calibri" w:eastAsia="Calibri" w:hAnsi="Calibri" w:cs="Calibri"/>
          <w:spacing w:val="-1"/>
          <w:sz w:val="22"/>
        </w:rPr>
        <w:t>J</w:t>
      </w:r>
      <w:r w:rsidRPr="00405BF0">
        <w:rPr>
          <w:rFonts w:ascii="Calibri" w:eastAsia="Calibri" w:hAnsi="Calibri" w:cs="Calibri"/>
          <w:sz w:val="22"/>
        </w:rPr>
        <w:t>oi</w:t>
      </w:r>
      <w:r w:rsidRPr="00405BF0">
        <w:rPr>
          <w:rFonts w:ascii="Calibri" w:eastAsia="Calibri" w:hAnsi="Calibri" w:cs="Calibri"/>
          <w:spacing w:val="1"/>
          <w:sz w:val="22"/>
        </w:rPr>
        <w:t>n</w:t>
      </w:r>
      <w:r w:rsidRPr="00405BF0">
        <w:rPr>
          <w:rFonts w:ascii="Calibri" w:eastAsia="Calibri" w:hAnsi="Calibri" w:cs="Calibri"/>
          <w:sz w:val="22"/>
        </w:rPr>
        <w:t>ts</w:t>
      </w:r>
      <w:r w:rsidRPr="00405BF0">
        <w:rPr>
          <w:rFonts w:ascii="Calibri" w:eastAsia="Calibri" w:hAnsi="Calibri" w:cs="Calibri"/>
          <w:spacing w:val="-6"/>
          <w:sz w:val="22"/>
        </w:rPr>
        <w:t xml:space="preserve"> </w:t>
      </w:r>
      <w:r w:rsidRPr="00405BF0">
        <w:rPr>
          <w:rFonts w:ascii="Calibri" w:eastAsia="Calibri" w:hAnsi="Calibri" w:cs="Calibri"/>
          <w:sz w:val="22"/>
        </w:rPr>
        <w:t>in</w:t>
      </w:r>
      <w:r w:rsidRPr="00405BF0">
        <w:rPr>
          <w:rFonts w:ascii="Calibri" w:eastAsia="Calibri" w:hAnsi="Calibri" w:cs="Calibri"/>
          <w:spacing w:val="-1"/>
          <w:sz w:val="22"/>
        </w:rPr>
        <w:t xml:space="preserve"> </w:t>
      </w:r>
      <w:r w:rsidRPr="00405BF0">
        <w:rPr>
          <w:rFonts w:ascii="Calibri" w:eastAsia="Calibri" w:hAnsi="Calibri" w:cs="Calibri"/>
          <w:sz w:val="22"/>
        </w:rPr>
        <w:t>ear</w:t>
      </w:r>
      <w:r w:rsidRPr="00405BF0">
        <w:rPr>
          <w:rFonts w:ascii="Calibri" w:eastAsia="Calibri" w:hAnsi="Calibri" w:cs="Calibri"/>
          <w:spacing w:val="1"/>
          <w:sz w:val="22"/>
        </w:rPr>
        <w:t>th</w:t>
      </w:r>
      <w:r w:rsidRPr="00405BF0">
        <w:rPr>
          <w:rFonts w:ascii="Calibri" w:eastAsia="Calibri" w:hAnsi="Calibri" w:cs="Calibri"/>
          <w:sz w:val="22"/>
        </w:rPr>
        <w:t>i</w:t>
      </w:r>
      <w:r w:rsidRPr="00405BF0">
        <w:rPr>
          <w:rFonts w:ascii="Calibri" w:eastAsia="Calibri" w:hAnsi="Calibri" w:cs="Calibri"/>
          <w:spacing w:val="1"/>
          <w:sz w:val="22"/>
        </w:rPr>
        <w:t>n</w:t>
      </w:r>
      <w:r w:rsidRPr="00405BF0">
        <w:rPr>
          <w:rFonts w:ascii="Calibri" w:eastAsia="Calibri" w:hAnsi="Calibri" w:cs="Calibri"/>
          <w:sz w:val="22"/>
        </w:rPr>
        <w:t>g</w:t>
      </w:r>
      <w:r w:rsidRPr="00405BF0">
        <w:rPr>
          <w:rFonts w:ascii="Calibri" w:eastAsia="Calibri" w:hAnsi="Calibri" w:cs="Calibri"/>
          <w:spacing w:val="-7"/>
          <w:sz w:val="22"/>
        </w:rPr>
        <w:t xml:space="preserve"> </w:t>
      </w:r>
      <w:r w:rsidRPr="00405BF0">
        <w:rPr>
          <w:rFonts w:ascii="Calibri" w:eastAsia="Calibri" w:hAnsi="Calibri" w:cs="Calibri"/>
          <w:spacing w:val="-1"/>
          <w:sz w:val="22"/>
        </w:rPr>
        <w:t>s</w:t>
      </w:r>
      <w:r w:rsidRPr="00405BF0">
        <w:rPr>
          <w:rFonts w:ascii="Calibri" w:eastAsia="Calibri" w:hAnsi="Calibri" w:cs="Calibri"/>
          <w:sz w:val="22"/>
        </w:rPr>
        <w:t xml:space="preserve">trip </w:t>
      </w:r>
      <w:r w:rsidRPr="00405BF0">
        <w:rPr>
          <w:rFonts w:ascii="Calibri" w:eastAsia="Calibri" w:hAnsi="Calibri" w:cs="Calibri"/>
          <w:spacing w:val="-1"/>
          <w:sz w:val="22"/>
        </w:rPr>
        <w:t>s</w:t>
      </w:r>
      <w:r w:rsidRPr="00405BF0">
        <w:rPr>
          <w:rFonts w:ascii="Calibri" w:eastAsia="Calibri" w:hAnsi="Calibri" w:cs="Calibri"/>
          <w:spacing w:val="1"/>
          <w:sz w:val="22"/>
        </w:rPr>
        <w:t>h</w:t>
      </w:r>
      <w:r w:rsidRPr="00405BF0">
        <w:rPr>
          <w:rFonts w:ascii="Calibri" w:eastAsia="Calibri" w:hAnsi="Calibri" w:cs="Calibri"/>
          <w:sz w:val="22"/>
        </w:rPr>
        <w:t>all</w:t>
      </w:r>
      <w:r w:rsidRPr="00405BF0">
        <w:rPr>
          <w:rFonts w:ascii="Calibri" w:eastAsia="Calibri" w:hAnsi="Calibri" w:cs="Calibri"/>
          <w:spacing w:val="-3"/>
          <w:sz w:val="22"/>
        </w:rPr>
        <w:t xml:space="preserve"> </w:t>
      </w:r>
      <w:r w:rsidRPr="00405BF0">
        <w:rPr>
          <w:rFonts w:ascii="Calibri" w:eastAsia="Calibri" w:hAnsi="Calibri" w:cs="Calibri"/>
          <w:spacing w:val="1"/>
          <w:sz w:val="22"/>
        </w:rPr>
        <w:t>e</w:t>
      </w:r>
      <w:r w:rsidRPr="00405BF0">
        <w:rPr>
          <w:rFonts w:ascii="Calibri" w:eastAsia="Calibri" w:hAnsi="Calibri" w:cs="Calibri"/>
          <w:spacing w:val="-1"/>
          <w:sz w:val="22"/>
        </w:rPr>
        <w:t>m</w:t>
      </w:r>
      <w:r w:rsidRPr="00405BF0">
        <w:rPr>
          <w:rFonts w:ascii="Calibri" w:eastAsia="Calibri" w:hAnsi="Calibri" w:cs="Calibri"/>
          <w:spacing w:val="1"/>
          <w:sz w:val="22"/>
        </w:rPr>
        <w:t>p</w:t>
      </w:r>
      <w:r w:rsidRPr="00405BF0">
        <w:rPr>
          <w:rFonts w:ascii="Calibri" w:eastAsia="Calibri" w:hAnsi="Calibri" w:cs="Calibri"/>
          <w:sz w:val="22"/>
        </w:rPr>
        <w:t>loy</w:t>
      </w:r>
      <w:r w:rsidRPr="00405BF0">
        <w:rPr>
          <w:rFonts w:ascii="Calibri" w:eastAsia="Calibri" w:hAnsi="Calibri" w:cs="Calibri"/>
          <w:spacing w:val="-5"/>
          <w:sz w:val="22"/>
        </w:rPr>
        <w:t xml:space="preserve"> </w:t>
      </w:r>
      <w:r w:rsidRPr="00405BF0">
        <w:rPr>
          <w:rFonts w:ascii="Calibri" w:eastAsia="Calibri" w:hAnsi="Calibri" w:cs="Calibri"/>
          <w:sz w:val="22"/>
        </w:rPr>
        <w:t>c</w:t>
      </w:r>
      <w:r w:rsidRPr="00405BF0">
        <w:rPr>
          <w:rFonts w:ascii="Calibri" w:eastAsia="Calibri" w:hAnsi="Calibri" w:cs="Calibri"/>
          <w:spacing w:val="1"/>
          <w:sz w:val="22"/>
        </w:rPr>
        <w:t>h</w:t>
      </w:r>
      <w:r w:rsidRPr="00405BF0">
        <w:rPr>
          <w:rFonts w:ascii="Calibri" w:eastAsia="Calibri" w:hAnsi="Calibri" w:cs="Calibri"/>
          <w:spacing w:val="-1"/>
          <w:sz w:val="22"/>
        </w:rPr>
        <w:t>em</w:t>
      </w:r>
      <w:r w:rsidRPr="00405BF0">
        <w:rPr>
          <w:rFonts w:ascii="Calibri" w:eastAsia="Calibri" w:hAnsi="Calibri" w:cs="Calibri"/>
          <w:sz w:val="22"/>
        </w:rPr>
        <w:t>ical</w:t>
      </w:r>
      <w:r w:rsidRPr="00405BF0">
        <w:rPr>
          <w:rFonts w:ascii="Calibri" w:eastAsia="Calibri" w:hAnsi="Calibri" w:cs="Calibri"/>
          <w:spacing w:val="-4"/>
          <w:sz w:val="22"/>
        </w:rPr>
        <w:t xml:space="preserve"> </w:t>
      </w:r>
      <w:r w:rsidRPr="00405BF0">
        <w:rPr>
          <w:rFonts w:ascii="Calibri" w:eastAsia="Calibri" w:hAnsi="Calibri" w:cs="Calibri"/>
          <w:spacing w:val="-1"/>
          <w:sz w:val="22"/>
        </w:rPr>
        <w:t>we</w:t>
      </w:r>
      <w:r w:rsidRPr="00405BF0">
        <w:rPr>
          <w:rFonts w:ascii="Calibri" w:eastAsia="Calibri" w:hAnsi="Calibri" w:cs="Calibri"/>
          <w:sz w:val="22"/>
        </w:rPr>
        <w:t>l</w:t>
      </w:r>
      <w:r w:rsidRPr="00405BF0">
        <w:rPr>
          <w:rFonts w:ascii="Calibri" w:eastAsia="Calibri" w:hAnsi="Calibri" w:cs="Calibri"/>
          <w:spacing w:val="1"/>
          <w:sz w:val="22"/>
        </w:rPr>
        <w:t>d</w:t>
      </w:r>
      <w:r w:rsidRPr="00405BF0">
        <w:rPr>
          <w:rFonts w:ascii="Calibri" w:eastAsia="Calibri" w:hAnsi="Calibri" w:cs="Calibri"/>
          <w:sz w:val="22"/>
        </w:rPr>
        <w:t>i</w:t>
      </w:r>
      <w:r w:rsidRPr="00405BF0">
        <w:rPr>
          <w:rFonts w:ascii="Calibri" w:eastAsia="Calibri" w:hAnsi="Calibri" w:cs="Calibri"/>
          <w:spacing w:val="1"/>
          <w:sz w:val="22"/>
        </w:rPr>
        <w:t>n</w:t>
      </w:r>
      <w:r w:rsidRPr="00405BF0">
        <w:rPr>
          <w:rFonts w:ascii="Calibri" w:eastAsia="Calibri" w:hAnsi="Calibri" w:cs="Calibri"/>
          <w:sz w:val="22"/>
        </w:rPr>
        <w:t>g</w:t>
      </w:r>
      <w:r w:rsidRPr="00405BF0">
        <w:rPr>
          <w:rFonts w:ascii="Calibri" w:eastAsia="Calibri" w:hAnsi="Calibri" w:cs="Calibri"/>
          <w:spacing w:val="-6"/>
          <w:sz w:val="22"/>
        </w:rPr>
        <w:t xml:space="preserve"> </w:t>
      </w:r>
      <w:r w:rsidRPr="00405BF0">
        <w:rPr>
          <w:rFonts w:ascii="Calibri" w:eastAsia="Calibri" w:hAnsi="Calibri" w:cs="Calibri"/>
          <w:spacing w:val="1"/>
          <w:sz w:val="22"/>
        </w:rPr>
        <w:t>o</w:t>
      </w:r>
      <w:r w:rsidRPr="00405BF0">
        <w:rPr>
          <w:rFonts w:ascii="Calibri" w:eastAsia="Calibri" w:hAnsi="Calibri" w:cs="Calibri"/>
          <w:sz w:val="22"/>
        </w:rPr>
        <w:t>r</w:t>
      </w:r>
      <w:r w:rsidRPr="00405BF0">
        <w:rPr>
          <w:rFonts w:ascii="Calibri" w:eastAsia="Calibri" w:hAnsi="Calibri" w:cs="Calibri"/>
          <w:spacing w:val="-2"/>
          <w:sz w:val="22"/>
        </w:rPr>
        <w:t xml:space="preserve"> </w:t>
      </w:r>
      <w:r w:rsidRPr="00405BF0">
        <w:rPr>
          <w:rFonts w:ascii="Calibri" w:eastAsia="Calibri" w:hAnsi="Calibri" w:cs="Calibri"/>
          <w:spacing w:val="1"/>
          <w:sz w:val="22"/>
        </w:rPr>
        <w:t>h</w:t>
      </w:r>
      <w:r w:rsidRPr="00405BF0">
        <w:rPr>
          <w:rFonts w:ascii="Calibri" w:eastAsia="Calibri" w:hAnsi="Calibri" w:cs="Calibri"/>
          <w:spacing w:val="2"/>
          <w:sz w:val="22"/>
        </w:rPr>
        <w:t>i</w:t>
      </w:r>
      <w:r w:rsidRPr="00405BF0">
        <w:rPr>
          <w:rFonts w:ascii="Calibri" w:eastAsia="Calibri" w:hAnsi="Calibri" w:cs="Calibri"/>
          <w:sz w:val="22"/>
        </w:rPr>
        <w:t>gh</w:t>
      </w:r>
      <w:r w:rsidRPr="00405BF0">
        <w:rPr>
          <w:rFonts w:ascii="Calibri" w:eastAsia="Calibri" w:hAnsi="Calibri" w:cs="Calibri"/>
          <w:spacing w:val="-3"/>
          <w:sz w:val="22"/>
        </w:rPr>
        <w:t xml:space="preserve"> </w:t>
      </w:r>
      <w:r w:rsidRPr="00405BF0">
        <w:rPr>
          <w:rFonts w:ascii="Calibri" w:eastAsia="Calibri" w:hAnsi="Calibri" w:cs="Calibri"/>
          <w:sz w:val="22"/>
        </w:rPr>
        <w:t>c</w:t>
      </w:r>
      <w:r w:rsidRPr="00405BF0">
        <w:rPr>
          <w:rFonts w:ascii="Calibri" w:eastAsia="Calibri" w:hAnsi="Calibri" w:cs="Calibri"/>
          <w:spacing w:val="1"/>
          <w:sz w:val="22"/>
        </w:rPr>
        <w:t>o</w:t>
      </w:r>
      <w:r w:rsidRPr="00405BF0">
        <w:rPr>
          <w:rFonts w:ascii="Calibri" w:eastAsia="Calibri" w:hAnsi="Calibri" w:cs="Calibri"/>
          <w:spacing w:val="-1"/>
          <w:sz w:val="22"/>
        </w:rPr>
        <w:t>m</w:t>
      </w:r>
      <w:r w:rsidRPr="00405BF0">
        <w:rPr>
          <w:rFonts w:ascii="Calibri" w:eastAsia="Calibri" w:hAnsi="Calibri" w:cs="Calibri"/>
          <w:spacing w:val="1"/>
          <w:sz w:val="22"/>
        </w:rPr>
        <w:t>p</w:t>
      </w:r>
      <w:r w:rsidRPr="00405BF0">
        <w:rPr>
          <w:rFonts w:ascii="Calibri" w:eastAsia="Calibri" w:hAnsi="Calibri" w:cs="Calibri"/>
          <w:sz w:val="22"/>
        </w:rPr>
        <w:t>r</w:t>
      </w:r>
      <w:r w:rsidRPr="00405BF0">
        <w:rPr>
          <w:rFonts w:ascii="Calibri" w:eastAsia="Calibri" w:hAnsi="Calibri" w:cs="Calibri"/>
          <w:spacing w:val="2"/>
          <w:sz w:val="22"/>
        </w:rPr>
        <w:t>e</w:t>
      </w:r>
      <w:r w:rsidRPr="00405BF0">
        <w:rPr>
          <w:rFonts w:ascii="Calibri" w:eastAsia="Calibri" w:hAnsi="Calibri" w:cs="Calibri"/>
          <w:spacing w:val="-1"/>
          <w:sz w:val="22"/>
        </w:rPr>
        <w:t>ss</w:t>
      </w:r>
      <w:r w:rsidRPr="00405BF0">
        <w:rPr>
          <w:rFonts w:ascii="Calibri" w:eastAsia="Calibri" w:hAnsi="Calibri" w:cs="Calibri"/>
          <w:sz w:val="22"/>
        </w:rPr>
        <w:t>ion</w:t>
      </w:r>
      <w:r w:rsidRPr="00405BF0">
        <w:rPr>
          <w:rFonts w:ascii="Calibri" w:eastAsia="Calibri" w:hAnsi="Calibri" w:cs="Calibri"/>
          <w:spacing w:val="-9"/>
          <w:sz w:val="22"/>
        </w:rPr>
        <w:t xml:space="preserve"> </w:t>
      </w:r>
      <w:r w:rsidRPr="00405BF0">
        <w:rPr>
          <w:rFonts w:ascii="Calibri" w:eastAsia="Calibri" w:hAnsi="Calibri" w:cs="Calibri"/>
          <w:spacing w:val="1"/>
          <w:sz w:val="22"/>
        </w:rPr>
        <w:t>j</w:t>
      </w:r>
      <w:r w:rsidRPr="00405BF0">
        <w:rPr>
          <w:rFonts w:ascii="Calibri" w:eastAsia="Calibri" w:hAnsi="Calibri" w:cs="Calibri"/>
          <w:sz w:val="22"/>
        </w:rPr>
        <w:t>oi</w:t>
      </w:r>
      <w:r w:rsidRPr="00405BF0">
        <w:rPr>
          <w:rFonts w:ascii="Calibri" w:eastAsia="Calibri" w:hAnsi="Calibri" w:cs="Calibri"/>
          <w:spacing w:val="1"/>
          <w:sz w:val="22"/>
        </w:rPr>
        <w:t>n</w:t>
      </w:r>
      <w:r w:rsidRPr="00405BF0">
        <w:rPr>
          <w:rFonts w:ascii="Calibri" w:eastAsia="Calibri" w:hAnsi="Calibri" w:cs="Calibri"/>
          <w:sz w:val="22"/>
        </w:rPr>
        <w:t>t</w:t>
      </w:r>
      <w:r w:rsidRPr="00405BF0">
        <w:rPr>
          <w:rFonts w:ascii="Calibri" w:eastAsia="Calibri" w:hAnsi="Calibri" w:cs="Calibri"/>
          <w:spacing w:val="-1"/>
          <w:sz w:val="22"/>
        </w:rPr>
        <w:t>s</w:t>
      </w:r>
      <w:r w:rsidRPr="00405BF0">
        <w:rPr>
          <w:rFonts w:ascii="Calibri" w:eastAsia="Calibri" w:hAnsi="Calibri" w:cs="Calibri"/>
          <w:sz w:val="22"/>
        </w:rPr>
        <w:t>.</w:t>
      </w:r>
    </w:p>
    <w:p w14:paraId="782384A9" w14:textId="77777777" w:rsidR="003228F6" w:rsidRPr="00405BF0" w:rsidRDefault="003228F6" w:rsidP="00405BF0">
      <w:pPr>
        <w:spacing w:before="5" w:line="140" w:lineRule="exact"/>
        <w:ind w:left="900"/>
        <w:rPr>
          <w:sz w:val="13"/>
          <w:szCs w:val="15"/>
        </w:rPr>
      </w:pPr>
    </w:p>
    <w:p w14:paraId="51E77E54" w14:textId="77777777" w:rsidR="000C140F" w:rsidRDefault="003228F6" w:rsidP="000C140F">
      <w:pPr>
        <w:pStyle w:val="ListParagraph"/>
        <w:numPr>
          <w:ilvl w:val="1"/>
          <w:numId w:val="11"/>
        </w:numPr>
        <w:ind w:left="900"/>
        <w:rPr>
          <w:rFonts w:ascii="Calibri" w:eastAsia="Calibri" w:hAnsi="Calibri" w:cs="Calibri"/>
          <w:sz w:val="22"/>
        </w:rPr>
      </w:pPr>
      <w:r w:rsidRPr="00405BF0">
        <w:rPr>
          <w:rFonts w:ascii="Calibri" w:eastAsia="Calibri" w:hAnsi="Calibri" w:cs="Calibri"/>
          <w:spacing w:val="-1"/>
          <w:sz w:val="22"/>
        </w:rPr>
        <w:t>T</w:t>
      </w:r>
      <w:r w:rsidRPr="00405BF0">
        <w:rPr>
          <w:rFonts w:ascii="Calibri" w:eastAsia="Calibri" w:hAnsi="Calibri" w:cs="Calibri"/>
          <w:spacing w:val="1"/>
          <w:sz w:val="22"/>
        </w:rPr>
        <w:t>h</w:t>
      </w:r>
      <w:r w:rsidRPr="00405BF0">
        <w:rPr>
          <w:rFonts w:ascii="Calibri" w:eastAsia="Calibri" w:hAnsi="Calibri" w:cs="Calibri"/>
          <w:sz w:val="22"/>
        </w:rPr>
        <w:t>e</w:t>
      </w:r>
      <w:r w:rsidRPr="00405BF0">
        <w:rPr>
          <w:rFonts w:ascii="Calibri" w:eastAsia="Calibri" w:hAnsi="Calibri" w:cs="Calibri"/>
          <w:spacing w:val="-4"/>
          <w:sz w:val="22"/>
        </w:rPr>
        <w:t xml:space="preserve"> </w:t>
      </w:r>
      <w:r w:rsidRPr="00405BF0">
        <w:rPr>
          <w:rFonts w:ascii="Calibri" w:eastAsia="Calibri" w:hAnsi="Calibri" w:cs="Calibri"/>
          <w:sz w:val="22"/>
        </w:rPr>
        <w:t>main</w:t>
      </w:r>
      <w:r w:rsidRPr="00405BF0">
        <w:rPr>
          <w:rFonts w:ascii="Calibri" w:eastAsia="Calibri" w:hAnsi="Calibri" w:cs="Calibri"/>
          <w:spacing w:val="-3"/>
          <w:sz w:val="22"/>
        </w:rPr>
        <w:t xml:space="preserve"> </w:t>
      </w:r>
      <w:r w:rsidR="003F1D35" w:rsidRPr="00405BF0">
        <w:rPr>
          <w:rFonts w:ascii="Calibri" w:eastAsia="Calibri" w:hAnsi="Calibri" w:cs="Calibri"/>
          <w:sz w:val="22"/>
        </w:rPr>
        <w:t>EFL</w:t>
      </w:r>
      <w:r w:rsidRPr="00405BF0">
        <w:rPr>
          <w:rFonts w:ascii="Calibri" w:eastAsia="Calibri" w:hAnsi="Calibri" w:cs="Calibri"/>
          <w:spacing w:val="-1"/>
          <w:sz w:val="22"/>
        </w:rPr>
        <w:t xml:space="preserve"> G</w:t>
      </w:r>
      <w:r w:rsidRPr="00405BF0">
        <w:rPr>
          <w:rFonts w:ascii="Calibri" w:eastAsia="Calibri" w:hAnsi="Calibri" w:cs="Calibri"/>
          <w:sz w:val="22"/>
        </w:rPr>
        <w:t>rid</w:t>
      </w:r>
      <w:r w:rsidRPr="00405BF0">
        <w:rPr>
          <w:rFonts w:ascii="Calibri" w:eastAsia="Calibri" w:hAnsi="Calibri" w:cs="Calibri"/>
          <w:spacing w:val="-2"/>
          <w:sz w:val="22"/>
        </w:rPr>
        <w:t xml:space="preserve"> </w:t>
      </w:r>
      <w:r w:rsidRPr="00405BF0">
        <w:rPr>
          <w:rFonts w:ascii="Calibri" w:eastAsia="Calibri" w:hAnsi="Calibri" w:cs="Calibri"/>
          <w:spacing w:val="1"/>
          <w:sz w:val="22"/>
        </w:rPr>
        <w:t>an</w:t>
      </w:r>
      <w:r w:rsidRPr="00405BF0">
        <w:rPr>
          <w:rFonts w:ascii="Calibri" w:eastAsia="Calibri" w:hAnsi="Calibri" w:cs="Calibri"/>
          <w:sz w:val="22"/>
        </w:rPr>
        <w:t>d</w:t>
      </w:r>
      <w:r w:rsidRPr="00405BF0">
        <w:rPr>
          <w:rFonts w:ascii="Calibri" w:eastAsia="Calibri" w:hAnsi="Calibri" w:cs="Calibri"/>
          <w:spacing w:val="-2"/>
          <w:sz w:val="22"/>
        </w:rPr>
        <w:t xml:space="preserve"> </w:t>
      </w:r>
      <w:r w:rsidRPr="00405BF0">
        <w:rPr>
          <w:rFonts w:ascii="Calibri" w:eastAsia="Calibri" w:hAnsi="Calibri" w:cs="Calibri"/>
          <w:spacing w:val="1"/>
          <w:sz w:val="22"/>
        </w:rPr>
        <w:t>th</w:t>
      </w:r>
      <w:r w:rsidRPr="00405BF0">
        <w:rPr>
          <w:rFonts w:ascii="Calibri" w:eastAsia="Calibri" w:hAnsi="Calibri" w:cs="Calibri"/>
          <w:sz w:val="22"/>
        </w:rPr>
        <w:t>e</w:t>
      </w:r>
      <w:r w:rsidRPr="00405BF0">
        <w:rPr>
          <w:rFonts w:ascii="Calibri" w:eastAsia="Calibri" w:hAnsi="Calibri" w:cs="Calibri"/>
          <w:spacing w:val="-4"/>
          <w:sz w:val="22"/>
        </w:rPr>
        <w:t xml:space="preserve"> </w:t>
      </w:r>
      <w:r w:rsidRPr="00405BF0">
        <w:rPr>
          <w:rFonts w:ascii="Calibri" w:eastAsia="Calibri" w:hAnsi="Calibri" w:cs="Calibri"/>
          <w:sz w:val="22"/>
        </w:rPr>
        <w:t>Tra</w:t>
      </w:r>
      <w:r w:rsidRPr="00405BF0">
        <w:rPr>
          <w:rFonts w:ascii="Calibri" w:eastAsia="Calibri" w:hAnsi="Calibri" w:cs="Calibri"/>
          <w:spacing w:val="1"/>
          <w:sz w:val="22"/>
        </w:rPr>
        <w:t>n</w:t>
      </w:r>
      <w:r w:rsidRPr="00405BF0">
        <w:rPr>
          <w:rFonts w:ascii="Calibri" w:eastAsia="Calibri" w:hAnsi="Calibri" w:cs="Calibri"/>
          <w:spacing w:val="-1"/>
          <w:sz w:val="22"/>
        </w:rPr>
        <w:t>sf</w:t>
      </w:r>
      <w:r w:rsidRPr="00405BF0">
        <w:rPr>
          <w:rFonts w:ascii="Calibri" w:eastAsia="Calibri" w:hAnsi="Calibri" w:cs="Calibri"/>
          <w:sz w:val="22"/>
        </w:rPr>
        <w:t>or</w:t>
      </w:r>
      <w:r w:rsidRPr="00405BF0">
        <w:rPr>
          <w:rFonts w:ascii="Calibri" w:eastAsia="Calibri" w:hAnsi="Calibri" w:cs="Calibri"/>
          <w:spacing w:val="2"/>
          <w:sz w:val="22"/>
        </w:rPr>
        <w:t>m</w:t>
      </w:r>
      <w:r w:rsidRPr="00405BF0">
        <w:rPr>
          <w:rFonts w:ascii="Calibri" w:eastAsia="Calibri" w:hAnsi="Calibri" w:cs="Calibri"/>
          <w:spacing w:val="-1"/>
          <w:sz w:val="22"/>
        </w:rPr>
        <w:t>e</w:t>
      </w:r>
      <w:r w:rsidRPr="00405BF0">
        <w:rPr>
          <w:rFonts w:ascii="Calibri" w:eastAsia="Calibri" w:hAnsi="Calibri" w:cs="Calibri"/>
          <w:sz w:val="22"/>
        </w:rPr>
        <w:t>r</w:t>
      </w:r>
      <w:r w:rsidRPr="00405BF0">
        <w:rPr>
          <w:rFonts w:ascii="Calibri" w:eastAsia="Calibri" w:hAnsi="Calibri" w:cs="Calibri"/>
          <w:spacing w:val="-10"/>
          <w:sz w:val="22"/>
        </w:rPr>
        <w:t xml:space="preserve"> </w:t>
      </w:r>
      <w:r w:rsidRPr="00405BF0">
        <w:rPr>
          <w:rFonts w:ascii="Calibri" w:eastAsia="Calibri" w:hAnsi="Calibri" w:cs="Calibri"/>
          <w:spacing w:val="-1"/>
          <w:sz w:val="22"/>
        </w:rPr>
        <w:t>G</w:t>
      </w:r>
      <w:r w:rsidRPr="00405BF0">
        <w:rPr>
          <w:rFonts w:ascii="Calibri" w:eastAsia="Calibri" w:hAnsi="Calibri" w:cs="Calibri"/>
          <w:sz w:val="22"/>
        </w:rPr>
        <w:t xml:space="preserve">rid </w:t>
      </w:r>
      <w:r w:rsidRPr="00405BF0">
        <w:rPr>
          <w:rFonts w:ascii="Calibri" w:eastAsia="Calibri" w:hAnsi="Calibri" w:cs="Calibri"/>
          <w:spacing w:val="-1"/>
          <w:sz w:val="22"/>
        </w:rPr>
        <w:t>s</w:t>
      </w:r>
      <w:r w:rsidRPr="00405BF0">
        <w:rPr>
          <w:rFonts w:ascii="Calibri" w:eastAsia="Calibri" w:hAnsi="Calibri" w:cs="Calibri"/>
          <w:spacing w:val="5"/>
          <w:sz w:val="22"/>
        </w:rPr>
        <w:t>h</w:t>
      </w:r>
      <w:r w:rsidRPr="00405BF0">
        <w:rPr>
          <w:rFonts w:ascii="Calibri" w:eastAsia="Calibri" w:hAnsi="Calibri" w:cs="Calibri"/>
          <w:sz w:val="22"/>
        </w:rPr>
        <w:t>all</w:t>
      </w:r>
      <w:r w:rsidRPr="00405BF0">
        <w:rPr>
          <w:rFonts w:ascii="Calibri" w:eastAsia="Calibri" w:hAnsi="Calibri" w:cs="Calibri"/>
          <w:spacing w:val="-3"/>
          <w:sz w:val="22"/>
        </w:rPr>
        <w:t xml:space="preserve"> </w:t>
      </w:r>
      <w:r w:rsidRPr="00405BF0">
        <w:rPr>
          <w:rFonts w:ascii="Calibri" w:eastAsia="Calibri" w:hAnsi="Calibri" w:cs="Calibri"/>
          <w:spacing w:val="1"/>
          <w:sz w:val="22"/>
        </w:rPr>
        <w:t>b</w:t>
      </w:r>
      <w:r w:rsidRPr="00405BF0">
        <w:rPr>
          <w:rFonts w:ascii="Calibri" w:eastAsia="Calibri" w:hAnsi="Calibri" w:cs="Calibri"/>
          <w:sz w:val="22"/>
        </w:rPr>
        <w:t>e</w:t>
      </w:r>
      <w:r w:rsidRPr="00405BF0">
        <w:rPr>
          <w:rFonts w:ascii="Calibri" w:eastAsia="Calibri" w:hAnsi="Calibri" w:cs="Calibri"/>
          <w:spacing w:val="-3"/>
          <w:sz w:val="22"/>
        </w:rPr>
        <w:t xml:space="preserve"> </w:t>
      </w:r>
      <w:r w:rsidRPr="00405BF0">
        <w:rPr>
          <w:rFonts w:ascii="Calibri" w:eastAsia="Calibri" w:hAnsi="Calibri" w:cs="Calibri"/>
          <w:sz w:val="22"/>
        </w:rPr>
        <w:t>c</w:t>
      </w:r>
      <w:r w:rsidRPr="00405BF0">
        <w:rPr>
          <w:rFonts w:ascii="Calibri" w:eastAsia="Calibri" w:hAnsi="Calibri" w:cs="Calibri"/>
          <w:spacing w:val="1"/>
          <w:sz w:val="22"/>
        </w:rPr>
        <w:t>onne</w:t>
      </w:r>
      <w:r w:rsidRPr="00405BF0">
        <w:rPr>
          <w:rFonts w:ascii="Calibri" w:eastAsia="Calibri" w:hAnsi="Calibri" w:cs="Calibri"/>
          <w:sz w:val="22"/>
        </w:rPr>
        <w:t>cted</w:t>
      </w:r>
      <w:r w:rsidRPr="00405BF0">
        <w:rPr>
          <w:rFonts w:ascii="Calibri" w:eastAsia="Calibri" w:hAnsi="Calibri" w:cs="Calibri"/>
          <w:spacing w:val="-8"/>
          <w:sz w:val="22"/>
        </w:rPr>
        <w:t xml:space="preserve"> </w:t>
      </w:r>
      <w:r w:rsidRPr="00405BF0">
        <w:rPr>
          <w:rFonts w:ascii="Calibri" w:eastAsia="Calibri" w:hAnsi="Calibri" w:cs="Calibri"/>
          <w:sz w:val="22"/>
        </w:rPr>
        <w:t>in</w:t>
      </w:r>
      <w:r w:rsidRPr="00405BF0">
        <w:rPr>
          <w:rFonts w:ascii="Calibri" w:eastAsia="Calibri" w:hAnsi="Calibri" w:cs="Calibri"/>
          <w:spacing w:val="-2"/>
          <w:sz w:val="22"/>
        </w:rPr>
        <w:t xml:space="preserve"> </w:t>
      </w:r>
      <w:r w:rsidRPr="00405BF0">
        <w:rPr>
          <w:rFonts w:ascii="Calibri" w:eastAsia="Calibri" w:hAnsi="Calibri" w:cs="Calibri"/>
          <w:spacing w:val="1"/>
          <w:sz w:val="22"/>
        </w:rPr>
        <w:t>a</w:t>
      </w:r>
      <w:r w:rsidRPr="00405BF0">
        <w:rPr>
          <w:rFonts w:ascii="Calibri" w:eastAsia="Calibri" w:hAnsi="Calibri" w:cs="Calibri"/>
          <w:sz w:val="22"/>
        </w:rPr>
        <w:t>t</w:t>
      </w:r>
      <w:r w:rsidRPr="00405BF0">
        <w:rPr>
          <w:rFonts w:ascii="Calibri" w:eastAsia="Calibri" w:hAnsi="Calibri" w:cs="Calibri"/>
          <w:spacing w:val="-1"/>
          <w:sz w:val="22"/>
        </w:rPr>
        <w:t xml:space="preserve"> </w:t>
      </w:r>
      <w:r w:rsidRPr="00405BF0">
        <w:rPr>
          <w:rFonts w:ascii="Calibri" w:eastAsia="Calibri" w:hAnsi="Calibri" w:cs="Calibri"/>
          <w:sz w:val="22"/>
        </w:rPr>
        <w:t>l</w:t>
      </w:r>
      <w:r w:rsidRPr="00405BF0">
        <w:rPr>
          <w:rFonts w:ascii="Calibri" w:eastAsia="Calibri" w:hAnsi="Calibri" w:cs="Calibri"/>
          <w:spacing w:val="-1"/>
          <w:sz w:val="22"/>
        </w:rPr>
        <w:t>e</w:t>
      </w:r>
      <w:r w:rsidRPr="00405BF0">
        <w:rPr>
          <w:rFonts w:ascii="Calibri" w:eastAsia="Calibri" w:hAnsi="Calibri" w:cs="Calibri"/>
          <w:sz w:val="22"/>
        </w:rPr>
        <w:t>ast</w:t>
      </w:r>
      <w:r w:rsidRPr="00405BF0">
        <w:rPr>
          <w:rFonts w:ascii="Calibri" w:eastAsia="Calibri" w:hAnsi="Calibri" w:cs="Calibri"/>
          <w:spacing w:val="-4"/>
          <w:sz w:val="22"/>
        </w:rPr>
        <w:t xml:space="preserve"> </w:t>
      </w:r>
      <w:r w:rsidRPr="00405BF0">
        <w:rPr>
          <w:rFonts w:ascii="Calibri" w:eastAsia="Calibri" w:hAnsi="Calibri" w:cs="Calibri"/>
          <w:sz w:val="22"/>
        </w:rPr>
        <w:t xml:space="preserve">4 </w:t>
      </w:r>
      <w:r w:rsidRPr="00405BF0">
        <w:rPr>
          <w:rFonts w:ascii="Calibri" w:eastAsia="Calibri" w:hAnsi="Calibri" w:cs="Calibri"/>
          <w:spacing w:val="1"/>
          <w:sz w:val="22"/>
        </w:rPr>
        <w:t>p</w:t>
      </w:r>
      <w:r w:rsidRPr="00405BF0">
        <w:rPr>
          <w:rFonts w:ascii="Calibri" w:eastAsia="Calibri" w:hAnsi="Calibri" w:cs="Calibri"/>
          <w:sz w:val="22"/>
        </w:rPr>
        <w:t>oi</w:t>
      </w:r>
      <w:r w:rsidRPr="00405BF0">
        <w:rPr>
          <w:rFonts w:ascii="Calibri" w:eastAsia="Calibri" w:hAnsi="Calibri" w:cs="Calibri"/>
          <w:spacing w:val="1"/>
          <w:sz w:val="22"/>
        </w:rPr>
        <w:t>n</w:t>
      </w:r>
      <w:r w:rsidRPr="00405BF0">
        <w:rPr>
          <w:rFonts w:ascii="Calibri" w:eastAsia="Calibri" w:hAnsi="Calibri" w:cs="Calibri"/>
          <w:sz w:val="22"/>
        </w:rPr>
        <w:t>t</w:t>
      </w:r>
      <w:r w:rsidR="000B6C0E" w:rsidRPr="00405BF0">
        <w:rPr>
          <w:rFonts w:ascii="Calibri" w:eastAsia="Calibri" w:hAnsi="Calibri" w:cs="Calibri"/>
          <w:sz w:val="22"/>
        </w:rPr>
        <w:t>s.</w:t>
      </w:r>
    </w:p>
    <w:p w14:paraId="730DAF3C" w14:textId="77777777" w:rsidR="000C140F" w:rsidRPr="000C140F" w:rsidRDefault="000C140F" w:rsidP="000C140F">
      <w:pPr>
        <w:pStyle w:val="ListParagraph"/>
        <w:rPr>
          <w:rFonts w:eastAsia="Calibri"/>
          <w:spacing w:val="1"/>
        </w:rPr>
      </w:pPr>
    </w:p>
    <w:p w14:paraId="51318237" w14:textId="17296FEC" w:rsidR="003228F6" w:rsidRPr="000C140F" w:rsidRDefault="003228F6" w:rsidP="000C140F">
      <w:pPr>
        <w:pStyle w:val="Heading1"/>
        <w:rPr>
          <w:rFonts w:ascii="Calibri" w:eastAsia="Calibri" w:hAnsi="Calibri" w:cs="Calibri"/>
          <w:sz w:val="22"/>
        </w:rPr>
      </w:pPr>
      <w:bookmarkStart w:id="39" w:name="_Toc18667380"/>
      <w:r w:rsidRPr="000C140F">
        <w:rPr>
          <w:rFonts w:eastAsia="Calibri"/>
          <w:spacing w:val="1"/>
        </w:rPr>
        <w:t>I</w:t>
      </w:r>
      <w:r w:rsidRPr="000C140F">
        <w:rPr>
          <w:rFonts w:eastAsia="Calibri"/>
        </w:rPr>
        <w:t>NS</w:t>
      </w:r>
      <w:r w:rsidRPr="000C140F">
        <w:rPr>
          <w:rFonts w:eastAsia="Calibri"/>
          <w:spacing w:val="-1"/>
        </w:rPr>
        <w:t>P</w:t>
      </w:r>
      <w:r w:rsidRPr="000C140F">
        <w:rPr>
          <w:rFonts w:eastAsia="Calibri"/>
        </w:rPr>
        <w:t>EC</w:t>
      </w:r>
      <w:r w:rsidRPr="000C140F">
        <w:rPr>
          <w:rFonts w:eastAsia="Calibri"/>
          <w:spacing w:val="1"/>
        </w:rPr>
        <w:t>TI</w:t>
      </w:r>
      <w:r w:rsidRPr="000C140F">
        <w:rPr>
          <w:rFonts w:eastAsia="Calibri"/>
          <w:spacing w:val="-2"/>
        </w:rPr>
        <w:t>O</w:t>
      </w:r>
      <w:r w:rsidRPr="000C140F">
        <w:rPr>
          <w:rFonts w:eastAsia="Calibri"/>
        </w:rPr>
        <w:t>N</w:t>
      </w:r>
      <w:r w:rsidRPr="000C140F">
        <w:rPr>
          <w:rFonts w:eastAsia="Calibri"/>
          <w:spacing w:val="1"/>
        </w:rPr>
        <w:t xml:space="preserve"> A</w:t>
      </w:r>
      <w:r w:rsidRPr="000C140F">
        <w:rPr>
          <w:rFonts w:eastAsia="Calibri"/>
        </w:rPr>
        <w:t>ND</w:t>
      </w:r>
      <w:r w:rsidRPr="000C140F">
        <w:rPr>
          <w:rFonts w:eastAsia="Calibri"/>
          <w:spacing w:val="-1"/>
        </w:rPr>
        <w:t xml:space="preserve"> T</w:t>
      </w:r>
      <w:r w:rsidRPr="000C140F">
        <w:rPr>
          <w:rFonts w:eastAsia="Calibri"/>
        </w:rPr>
        <w:t>ES</w:t>
      </w:r>
      <w:r w:rsidRPr="000C140F">
        <w:rPr>
          <w:rFonts w:eastAsia="Calibri"/>
          <w:spacing w:val="1"/>
        </w:rPr>
        <w:t>T</w:t>
      </w:r>
      <w:r w:rsidRPr="000C140F">
        <w:rPr>
          <w:rFonts w:eastAsia="Calibri"/>
        </w:rPr>
        <w:t>S</w:t>
      </w:r>
      <w:bookmarkEnd w:id="39"/>
    </w:p>
    <w:p w14:paraId="735D684C" w14:textId="77777777" w:rsidR="003228F6" w:rsidRPr="003228F6" w:rsidRDefault="003228F6" w:rsidP="003228F6">
      <w:pPr>
        <w:spacing w:before="5" w:line="100" w:lineRule="exact"/>
        <w:rPr>
          <w:sz w:val="10"/>
          <w:szCs w:val="10"/>
        </w:rPr>
      </w:pPr>
    </w:p>
    <w:p w14:paraId="61771029" w14:textId="5E5C1631" w:rsidR="003228F6" w:rsidRPr="001814A5" w:rsidRDefault="003228F6" w:rsidP="001814A5">
      <w:pPr>
        <w:pStyle w:val="ListParagraph"/>
        <w:numPr>
          <w:ilvl w:val="0"/>
          <w:numId w:val="30"/>
        </w:numPr>
        <w:tabs>
          <w:tab w:val="left" w:pos="980"/>
        </w:tabs>
        <w:spacing w:line="276" w:lineRule="auto"/>
        <w:ind w:right="106"/>
        <w:jc w:val="both"/>
        <w:rPr>
          <w:rFonts w:ascii="Calibri" w:eastAsia="Calibri" w:hAnsi="Calibri" w:cs="Calibri"/>
          <w:sz w:val="22"/>
        </w:rPr>
      </w:pPr>
      <w:r w:rsidRPr="001814A5">
        <w:rPr>
          <w:rFonts w:ascii="Calibri" w:eastAsia="Calibri" w:hAnsi="Calibri" w:cs="Calibri"/>
          <w:spacing w:val="-1"/>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1"/>
          <w:sz w:val="22"/>
        </w:rPr>
        <w:t xml:space="preserve"> </w:t>
      </w:r>
      <w:r w:rsidRPr="001814A5">
        <w:rPr>
          <w:rFonts w:ascii="Calibri" w:eastAsia="Calibri" w:hAnsi="Calibri" w:cs="Calibri"/>
          <w:sz w:val="22"/>
        </w:rPr>
        <w:t>A</w:t>
      </w:r>
      <w:r w:rsidRPr="001814A5">
        <w:rPr>
          <w:rFonts w:ascii="Calibri" w:eastAsia="Calibri" w:hAnsi="Calibri" w:cs="Calibri"/>
          <w:spacing w:val="1"/>
          <w:sz w:val="22"/>
        </w:rPr>
        <w:t>u</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orit</w:t>
      </w:r>
      <w:r w:rsidRPr="001814A5">
        <w:rPr>
          <w:rFonts w:ascii="Calibri" w:eastAsia="Calibri" w:hAnsi="Calibri" w:cs="Calibri"/>
          <w:spacing w:val="1"/>
          <w:sz w:val="22"/>
        </w:rPr>
        <w:t>y</w:t>
      </w:r>
      <w:r w:rsidRPr="001814A5">
        <w:rPr>
          <w:rFonts w:ascii="Calibri" w:eastAsia="Calibri" w:hAnsi="Calibri" w:cs="Calibri"/>
          <w:sz w:val="22"/>
        </w:rPr>
        <w:t>’s</w:t>
      </w:r>
      <w:r w:rsidRPr="001814A5">
        <w:rPr>
          <w:rFonts w:ascii="Calibri" w:eastAsia="Calibri" w:hAnsi="Calibri" w:cs="Calibri"/>
          <w:spacing w:val="-5"/>
          <w:sz w:val="22"/>
        </w:rPr>
        <w:t xml:space="preserve"> </w:t>
      </w:r>
      <w:r w:rsidRPr="001814A5">
        <w:rPr>
          <w:rFonts w:ascii="Calibri" w:eastAsia="Calibri" w:hAnsi="Calibri" w:cs="Calibri"/>
          <w:spacing w:val="1"/>
          <w:sz w:val="22"/>
        </w:rPr>
        <w:t>En</w:t>
      </w:r>
      <w:r w:rsidRPr="001814A5">
        <w:rPr>
          <w:rFonts w:ascii="Calibri" w:eastAsia="Calibri" w:hAnsi="Calibri" w:cs="Calibri"/>
          <w:sz w:val="22"/>
        </w:rPr>
        <w:t>gin</w:t>
      </w:r>
      <w:r w:rsidRPr="001814A5">
        <w:rPr>
          <w:rFonts w:ascii="Calibri" w:eastAsia="Calibri" w:hAnsi="Calibri" w:cs="Calibri"/>
          <w:spacing w:val="2"/>
          <w:sz w:val="22"/>
        </w:rPr>
        <w:t>e</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1"/>
          <w:sz w:val="22"/>
        </w:rPr>
        <w:t xml:space="preserve"> </w:t>
      </w:r>
      <w:r w:rsidRPr="001814A5">
        <w:rPr>
          <w:rFonts w:ascii="Calibri" w:eastAsia="Calibri" w:hAnsi="Calibri" w:cs="Calibri"/>
          <w:spacing w:val="2"/>
          <w:sz w:val="22"/>
        </w:rPr>
        <w:t>r</w:t>
      </w:r>
      <w:r w:rsidRPr="001814A5">
        <w:rPr>
          <w:rFonts w:ascii="Calibri" w:eastAsia="Calibri" w:hAnsi="Calibri" w:cs="Calibri"/>
          <w:spacing w:val="-1"/>
          <w:sz w:val="22"/>
        </w:rPr>
        <w:t>e</w:t>
      </w:r>
      <w:r w:rsidRPr="001814A5">
        <w:rPr>
          <w:rFonts w:ascii="Calibri" w:eastAsia="Calibri" w:hAnsi="Calibri" w:cs="Calibri"/>
          <w:spacing w:val="1"/>
          <w:sz w:val="22"/>
        </w:rPr>
        <w:t>p</w:t>
      </w:r>
      <w:r w:rsidRPr="001814A5">
        <w:rPr>
          <w:rFonts w:ascii="Calibri" w:eastAsia="Calibri" w:hAnsi="Calibri" w:cs="Calibri"/>
          <w:spacing w:val="2"/>
          <w:sz w:val="22"/>
        </w:rPr>
        <w:t>r</w:t>
      </w:r>
      <w:r w:rsidRPr="001814A5">
        <w:rPr>
          <w:rFonts w:ascii="Calibri" w:eastAsia="Calibri" w:hAnsi="Calibri" w:cs="Calibri"/>
          <w:spacing w:val="-1"/>
          <w:sz w:val="22"/>
        </w:rPr>
        <w:t>e</w:t>
      </w:r>
      <w:r w:rsidRPr="001814A5">
        <w:rPr>
          <w:rFonts w:ascii="Calibri" w:eastAsia="Calibri" w:hAnsi="Calibri" w:cs="Calibri"/>
          <w:spacing w:val="1"/>
          <w:sz w:val="22"/>
        </w:rPr>
        <w:t>s</w:t>
      </w:r>
      <w:r w:rsidRPr="001814A5">
        <w:rPr>
          <w:rFonts w:ascii="Calibri" w:eastAsia="Calibri" w:hAnsi="Calibri" w:cs="Calibri"/>
          <w:spacing w:val="-1"/>
          <w:sz w:val="22"/>
        </w:rPr>
        <w:t>e</w:t>
      </w:r>
      <w:r w:rsidRPr="001814A5">
        <w:rPr>
          <w:rFonts w:ascii="Calibri" w:eastAsia="Calibri" w:hAnsi="Calibri" w:cs="Calibri"/>
          <w:spacing w:val="1"/>
          <w:sz w:val="22"/>
        </w:rPr>
        <w:t>n</w:t>
      </w:r>
      <w:r w:rsidRPr="001814A5">
        <w:rPr>
          <w:rFonts w:ascii="Calibri" w:eastAsia="Calibri" w:hAnsi="Calibri" w:cs="Calibri"/>
          <w:sz w:val="22"/>
        </w:rPr>
        <w:t>t</w:t>
      </w:r>
      <w:r w:rsidRPr="001814A5">
        <w:rPr>
          <w:rFonts w:ascii="Calibri" w:eastAsia="Calibri" w:hAnsi="Calibri" w:cs="Calibri"/>
          <w:spacing w:val="1"/>
          <w:sz w:val="22"/>
        </w:rPr>
        <w:t>a</w:t>
      </w:r>
      <w:r w:rsidRPr="001814A5">
        <w:rPr>
          <w:rFonts w:ascii="Calibri" w:eastAsia="Calibri" w:hAnsi="Calibri" w:cs="Calibri"/>
          <w:sz w:val="22"/>
        </w:rPr>
        <w:t>ti</w:t>
      </w:r>
      <w:r w:rsidRPr="001814A5">
        <w:rPr>
          <w:rFonts w:ascii="Calibri" w:eastAsia="Calibri" w:hAnsi="Calibri" w:cs="Calibri"/>
          <w:spacing w:val="-1"/>
          <w:sz w:val="22"/>
        </w:rPr>
        <w:t>v</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1"/>
          <w:sz w:val="22"/>
        </w:rPr>
        <w:t xml:space="preserve"> h</w:t>
      </w:r>
      <w:r w:rsidRPr="001814A5">
        <w:rPr>
          <w:rFonts w:ascii="Calibri" w:eastAsia="Calibri" w:hAnsi="Calibri" w:cs="Calibri"/>
          <w:spacing w:val="3"/>
          <w:sz w:val="22"/>
        </w:rPr>
        <w:t>a</w:t>
      </w:r>
      <w:r w:rsidRPr="001814A5">
        <w:rPr>
          <w:rFonts w:ascii="Calibri" w:eastAsia="Calibri" w:hAnsi="Calibri" w:cs="Calibri"/>
          <w:spacing w:val="-1"/>
          <w:sz w:val="22"/>
        </w:rPr>
        <w:t>v</w:t>
      </w:r>
      <w:r w:rsidRPr="001814A5">
        <w:rPr>
          <w:rFonts w:ascii="Calibri" w:eastAsia="Calibri" w:hAnsi="Calibri" w:cs="Calibri"/>
          <w:sz w:val="22"/>
        </w:rPr>
        <w:t>e</w:t>
      </w:r>
      <w:r w:rsidRPr="001814A5">
        <w:rPr>
          <w:rFonts w:ascii="Calibri" w:eastAsia="Calibri" w:hAnsi="Calibri" w:cs="Calibri"/>
          <w:spacing w:val="2"/>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1"/>
          <w:sz w:val="22"/>
        </w:rPr>
        <w:t xml:space="preserve"> </w:t>
      </w:r>
      <w:r w:rsidRPr="001814A5">
        <w:rPr>
          <w:rFonts w:ascii="Calibri" w:eastAsia="Calibri" w:hAnsi="Calibri" w:cs="Calibri"/>
          <w:sz w:val="22"/>
        </w:rPr>
        <w:t>rig</w:t>
      </w:r>
      <w:r w:rsidRPr="001814A5">
        <w:rPr>
          <w:rFonts w:ascii="Calibri" w:eastAsia="Calibri" w:hAnsi="Calibri" w:cs="Calibri"/>
          <w:spacing w:val="3"/>
          <w:sz w:val="22"/>
        </w:rPr>
        <w:t>h</w:t>
      </w:r>
      <w:r w:rsidRPr="001814A5">
        <w:rPr>
          <w:rFonts w:ascii="Calibri" w:eastAsia="Calibri" w:hAnsi="Calibri" w:cs="Calibri"/>
          <w:sz w:val="22"/>
        </w:rPr>
        <w:t>t</w:t>
      </w:r>
      <w:r w:rsidRPr="001814A5">
        <w:rPr>
          <w:rFonts w:ascii="Calibri" w:eastAsia="Calibri" w:hAnsi="Calibri" w:cs="Calibri"/>
          <w:spacing w:val="1"/>
          <w:sz w:val="22"/>
        </w:rPr>
        <w:t xml:space="preserve"> </w:t>
      </w:r>
      <w:r w:rsidRPr="001814A5">
        <w:rPr>
          <w:rFonts w:ascii="Calibri" w:eastAsia="Calibri" w:hAnsi="Calibri" w:cs="Calibri"/>
          <w:sz w:val="22"/>
        </w:rPr>
        <w:t>to</w:t>
      </w:r>
      <w:r w:rsidRPr="001814A5">
        <w:rPr>
          <w:rFonts w:ascii="Calibri" w:eastAsia="Calibri" w:hAnsi="Calibri" w:cs="Calibri"/>
          <w:spacing w:val="4"/>
          <w:sz w:val="22"/>
        </w:rPr>
        <w:t xml:space="preserve"> </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pacing w:val="-1"/>
          <w:sz w:val="22"/>
        </w:rPr>
        <w:t>s</w:t>
      </w:r>
      <w:r w:rsidRPr="001814A5">
        <w:rPr>
          <w:rFonts w:ascii="Calibri" w:eastAsia="Calibri" w:hAnsi="Calibri" w:cs="Calibri"/>
          <w:spacing w:val="1"/>
          <w:sz w:val="22"/>
        </w:rPr>
        <w:t>p</w:t>
      </w:r>
      <w:r w:rsidRPr="001814A5">
        <w:rPr>
          <w:rFonts w:ascii="Calibri" w:eastAsia="Calibri" w:hAnsi="Calibri" w:cs="Calibri"/>
          <w:spacing w:val="-1"/>
          <w:sz w:val="22"/>
        </w:rPr>
        <w:t>e</w:t>
      </w:r>
      <w:r w:rsidRPr="001814A5">
        <w:rPr>
          <w:rFonts w:ascii="Calibri" w:eastAsia="Calibri" w:hAnsi="Calibri" w:cs="Calibri"/>
          <w:sz w:val="22"/>
        </w:rPr>
        <w:t>ct</w:t>
      </w:r>
      <w:r w:rsidRPr="001814A5">
        <w:rPr>
          <w:rFonts w:ascii="Calibri" w:eastAsia="Calibri" w:hAnsi="Calibri" w:cs="Calibri"/>
          <w:spacing w:val="1"/>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10"/>
          <w:sz w:val="22"/>
        </w:rPr>
        <w:t xml:space="preserve"> </w:t>
      </w:r>
      <w:r w:rsidRPr="001814A5">
        <w:rPr>
          <w:rFonts w:ascii="Calibri" w:eastAsia="Calibri" w:hAnsi="Calibri" w:cs="Calibri"/>
          <w:spacing w:val="-1"/>
          <w:sz w:val="22"/>
        </w:rPr>
        <w:t>w</w:t>
      </w:r>
      <w:r w:rsidRPr="001814A5">
        <w:rPr>
          <w:rFonts w:ascii="Calibri" w:eastAsia="Calibri" w:hAnsi="Calibri" w:cs="Calibri"/>
          <w:sz w:val="22"/>
        </w:rPr>
        <w:t>or</w:t>
      </w:r>
      <w:r w:rsidRPr="001814A5">
        <w:rPr>
          <w:rFonts w:ascii="Calibri" w:eastAsia="Calibri" w:hAnsi="Calibri" w:cs="Calibri"/>
          <w:spacing w:val="1"/>
          <w:sz w:val="22"/>
        </w:rPr>
        <w:t>k</w:t>
      </w:r>
      <w:r w:rsidRPr="001814A5">
        <w:rPr>
          <w:rFonts w:ascii="Calibri" w:eastAsia="Calibri" w:hAnsi="Calibri" w:cs="Calibri"/>
          <w:sz w:val="22"/>
        </w:rPr>
        <w:t>s</w:t>
      </w:r>
      <w:r w:rsidRPr="001814A5">
        <w:rPr>
          <w:rFonts w:ascii="Calibri" w:eastAsia="Calibri" w:hAnsi="Calibri" w:cs="Calibri"/>
          <w:spacing w:val="-1"/>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3"/>
          <w:sz w:val="22"/>
        </w:rPr>
        <w:t xml:space="preserve"> </w:t>
      </w:r>
      <w:r w:rsidRPr="001814A5">
        <w:rPr>
          <w:rFonts w:ascii="Calibri" w:eastAsia="Calibri" w:hAnsi="Calibri" w:cs="Calibri"/>
          <w:sz w:val="22"/>
        </w:rPr>
        <w:t>to</w:t>
      </w:r>
      <w:r w:rsidRPr="001814A5">
        <w:rPr>
          <w:rFonts w:ascii="Calibri" w:eastAsia="Calibri" w:hAnsi="Calibri" w:cs="Calibri"/>
          <w:spacing w:val="6"/>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pacing w:val="-1"/>
          <w:sz w:val="22"/>
        </w:rPr>
        <w:t>f</w:t>
      </w:r>
      <w:r w:rsidRPr="001814A5">
        <w:rPr>
          <w:rFonts w:ascii="Calibri" w:eastAsia="Calibri" w:hAnsi="Calibri" w:cs="Calibri"/>
          <w:sz w:val="22"/>
        </w:rPr>
        <w:t>irm</w:t>
      </w:r>
      <w:r w:rsidRPr="001814A5">
        <w:rPr>
          <w:rFonts w:ascii="Calibri" w:eastAsia="Calibri" w:hAnsi="Calibri" w:cs="Calibri"/>
          <w:spacing w:val="1"/>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pacing w:val="-1"/>
          <w:sz w:val="22"/>
        </w:rPr>
        <w:t>f</w:t>
      </w:r>
      <w:r w:rsidRPr="001814A5">
        <w:rPr>
          <w:rFonts w:ascii="Calibri" w:eastAsia="Calibri" w:hAnsi="Calibri" w:cs="Calibri"/>
          <w:sz w:val="22"/>
        </w:rPr>
        <w:t>or</w:t>
      </w:r>
      <w:r w:rsidRPr="001814A5">
        <w:rPr>
          <w:rFonts w:ascii="Calibri" w:eastAsia="Calibri" w:hAnsi="Calibri" w:cs="Calibri"/>
          <w:spacing w:val="2"/>
          <w:sz w:val="22"/>
        </w:rPr>
        <w:t>m</w:t>
      </w:r>
      <w:r w:rsidRPr="001814A5">
        <w:rPr>
          <w:rFonts w:ascii="Calibri" w:eastAsia="Calibri" w:hAnsi="Calibri" w:cs="Calibri"/>
          <w:sz w:val="22"/>
        </w:rPr>
        <w:t xml:space="preserve">ity  </w:t>
      </w:r>
      <w:r w:rsidRPr="001814A5">
        <w:rPr>
          <w:rFonts w:ascii="Calibri" w:eastAsia="Calibri" w:hAnsi="Calibri" w:cs="Calibri"/>
          <w:spacing w:val="11"/>
          <w:sz w:val="22"/>
        </w:rPr>
        <w:t xml:space="preserve"> </w:t>
      </w:r>
      <w:r w:rsidRPr="001814A5">
        <w:rPr>
          <w:rFonts w:ascii="Calibri" w:eastAsia="Calibri" w:hAnsi="Calibri" w:cs="Calibri"/>
          <w:sz w:val="22"/>
        </w:rPr>
        <w:t>to</w:t>
      </w:r>
      <w:r w:rsidRPr="001814A5">
        <w:rPr>
          <w:rFonts w:ascii="Calibri" w:eastAsia="Calibri" w:hAnsi="Calibri" w:cs="Calibri"/>
          <w:spacing w:val="4"/>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 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7"/>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p</w:t>
      </w:r>
      <w:r w:rsidRPr="001814A5">
        <w:rPr>
          <w:rFonts w:ascii="Calibri" w:eastAsia="Calibri" w:hAnsi="Calibri" w:cs="Calibri"/>
          <w:spacing w:val="-1"/>
          <w:sz w:val="22"/>
        </w:rPr>
        <w:t>e</w:t>
      </w:r>
      <w:r w:rsidRPr="001814A5">
        <w:rPr>
          <w:rFonts w:ascii="Calibri" w:eastAsia="Calibri" w:hAnsi="Calibri" w:cs="Calibri"/>
          <w:sz w:val="22"/>
        </w:rPr>
        <w:t>c</w:t>
      </w:r>
      <w:r w:rsidRPr="001814A5">
        <w:rPr>
          <w:rFonts w:ascii="Calibri" w:eastAsia="Calibri" w:hAnsi="Calibri" w:cs="Calibri"/>
          <w:spacing w:val="2"/>
          <w:sz w:val="22"/>
        </w:rPr>
        <w:t>i</w:t>
      </w:r>
      <w:r w:rsidRPr="001814A5">
        <w:rPr>
          <w:rFonts w:ascii="Calibri" w:eastAsia="Calibri" w:hAnsi="Calibri" w:cs="Calibri"/>
          <w:spacing w:val="-1"/>
          <w:sz w:val="22"/>
        </w:rPr>
        <w:t>f</w:t>
      </w:r>
      <w:r w:rsidRPr="001814A5">
        <w:rPr>
          <w:rFonts w:ascii="Calibri" w:eastAsia="Calibri" w:hAnsi="Calibri" w:cs="Calibri"/>
          <w:sz w:val="22"/>
        </w:rPr>
        <w:t>icati</w:t>
      </w:r>
      <w:r w:rsidRPr="001814A5">
        <w:rPr>
          <w:rFonts w:ascii="Calibri" w:eastAsia="Calibri" w:hAnsi="Calibri" w:cs="Calibri"/>
          <w:spacing w:val="1"/>
          <w:sz w:val="22"/>
        </w:rPr>
        <w:t>on</w:t>
      </w:r>
      <w:r w:rsidRPr="001814A5">
        <w:rPr>
          <w:rFonts w:ascii="Calibri" w:eastAsia="Calibri" w:hAnsi="Calibri" w:cs="Calibri"/>
          <w:spacing w:val="-1"/>
          <w:sz w:val="22"/>
        </w:rPr>
        <w:t>s</w:t>
      </w:r>
      <w:r w:rsidRPr="001814A5">
        <w:rPr>
          <w:rFonts w:ascii="Calibri" w:eastAsia="Calibri" w:hAnsi="Calibri" w:cs="Calibri"/>
          <w:sz w:val="22"/>
        </w:rPr>
        <w:t>.</w:t>
      </w:r>
    </w:p>
    <w:p w14:paraId="2FB3EC1B" w14:textId="77777777" w:rsidR="003228F6" w:rsidRPr="000C140F" w:rsidRDefault="003228F6" w:rsidP="003228F6">
      <w:pPr>
        <w:spacing w:line="120" w:lineRule="exact"/>
        <w:rPr>
          <w:sz w:val="14"/>
          <w:szCs w:val="12"/>
        </w:rPr>
      </w:pPr>
    </w:p>
    <w:p w14:paraId="2475A146" w14:textId="30EA789B" w:rsidR="003228F6" w:rsidRPr="001814A5" w:rsidRDefault="003228F6" w:rsidP="001814A5">
      <w:pPr>
        <w:pStyle w:val="ListParagraph"/>
        <w:numPr>
          <w:ilvl w:val="0"/>
          <w:numId w:val="30"/>
        </w:numPr>
        <w:tabs>
          <w:tab w:val="left" w:pos="980"/>
        </w:tabs>
        <w:spacing w:line="276" w:lineRule="auto"/>
        <w:ind w:right="105"/>
        <w:jc w:val="both"/>
        <w:rPr>
          <w:rFonts w:ascii="Calibri" w:eastAsia="Calibri" w:hAnsi="Calibri" w:cs="Calibri"/>
          <w:sz w:val="22"/>
        </w:rPr>
      </w:pPr>
      <w:r w:rsidRPr="001814A5">
        <w:rPr>
          <w:rFonts w:ascii="Calibri" w:eastAsia="Calibri" w:hAnsi="Calibri" w:cs="Calibri"/>
          <w:sz w:val="22"/>
        </w:rPr>
        <w:t>Sho</w:t>
      </w:r>
      <w:r w:rsidRPr="001814A5">
        <w:rPr>
          <w:rFonts w:ascii="Calibri" w:eastAsia="Calibri" w:hAnsi="Calibri" w:cs="Calibri"/>
          <w:spacing w:val="1"/>
          <w:sz w:val="22"/>
        </w:rPr>
        <w:t>u</w:t>
      </w:r>
      <w:r w:rsidRPr="001814A5">
        <w:rPr>
          <w:rFonts w:ascii="Calibri" w:eastAsia="Calibri" w:hAnsi="Calibri" w:cs="Calibri"/>
          <w:sz w:val="22"/>
        </w:rPr>
        <w:t>ld</w:t>
      </w:r>
      <w:r w:rsidRPr="001814A5">
        <w:rPr>
          <w:rFonts w:ascii="Calibri" w:eastAsia="Calibri" w:hAnsi="Calibri" w:cs="Calibri"/>
          <w:spacing w:val="2"/>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y</w:t>
      </w:r>
      <w:r w:rsidRPr="001814A5">
        <w:rPr>
          <w:rFonts w:ascii="Calibri" w:eastAsia="Calibri" w:hAnsi="Calibri" w:cs="Calibri"/>
          <w:spacing w:val="3"/>
          <w:sz w:val="22"/>
        </w:rPr>
        <w:t xml:space="preserve"> </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pacing w:val="-1"/>
          <w:sz w:val="22"/>
        </w:rPr>
        <w:t>s</w:t>
      </w:r>
      <w:r w:rsidRPr="001814A5">
        <w:rPr>
          <w:rFonts w:ascii="Calibri" w:eastAsia="Calibri" w:hAnsi="Calibri" w:cs="Calibri"/>
          <w:spacing w:val="1"/>
          <w:sz w:val="22"/>
        </w:rPr>
        <w:t>p</w:t>
      </w:r>
      <w:r w:rsidRPr="001814A5">
        <w:rPr>
          <w:rFonts w:ascii="Calibri" w:eastAsia="Calibri" w:hAnsi="Calibri" w:cs="Calibri"/>
          <w:spacing w:val="-1"/>
          <w:sz w:val="22"/>
        </w:rPr>
        <w:t>e</w:t>
      </w:r>
      <w:r w:rsidRPr="001814A5">
        <w:rPr>
          <w:rFonts w:ascii="Calibri" w:eastAsia="Calibri" w:hAnsi="Calibri" w:cs="Calibri"/>
          <w:sz w:val="22"/>
        </w:rPr>
        <w:t xml:space="preserve">cted </w:t>
      </w:r>
      <w:r w:rsidRPr="001814A5">
        <w:rPr>
          <w:rFonts w:ascii="Calibri" w:eastAsia="Calibri" w:hAnsi="Calibri" w:cs="Calibri"/>
          <w:spacing w:val="-1"/>
          <w:sz w:val="22"/>
        </w:rPr>
        <w:t>w</w:t>
      </w:r>
      <w:r w:rsidRPr="001814A5">
        <w:rPr>
          <w:rFonts w:ascii="Calibri" w:eastAsia="Calibri" w:hAnsi="Calibri" w:cs="Calibri"/>
          <w:sz w:val="22"/>
        </w:rPr>
        <w:t>or</w:t>
      </w:r>
      <w:r w:rsidRPr="001814A5">
        <w:rPr>
          <w:rFonts w:ascii="Calibri" w:eastAsia="Calibri" w:hAnsi="Calibri" w:cs="Calibri"/>
          <w:spacing w:val="1"/>
          <w:sz w:val="22"/>
        </w:rPr>
        <w:t>k</w:t>
      </w:r>
      <w:r w:rsidRPr="001814A5">
        <w:rPr>
          <w:rFonts w:ascii="Calibri" w:eastAsia="Calibri" w:hAnsi="Calibri" w:cs="Calibri"/>
          <w:sz w:val="22"/>
        </w:rPr>
        <w:t>s</w:t>
      </w:r>
      <w:r w:rsidRPr="001814A5">
        <w:rPr>
          <w:rFonts w:ascii="Calibri" w:eastAsia="Calibri" w:hAnsi="Calibri" w:cs="Calibri"/>
          <w:spacing w:val="1"/>
          <w:sz w:val="22"/>
        </w:rPr>
        <w:t xml:space="preserve"> f</w:t>
      </w:r>
      <w:r w:rsidRPr="001814A5">
        <w:rPr>
          <w:rFonts w:ascii="Calibri" w:eastAsia="Calibri" w:hAnsi="Calibri" w:cs="Calibri"/>
          <w:sz w:val="22"/>
        </w:rPr>
        <w:t>ail</w:t>
      </w:r>
      <w:r w:rsidRPr="001814A5">
        <w:rPr>
          <w:rFonts w:ascii="Calibri" w:eastAsia="Calibri" w:hAnsi="Calibri" w:cs="Calibri"/>
          <w:spacing w:val="5"/>
          <w:sz w:val="22"/>
        </w:rPr>
        <w:t xml:space="preserve"> </w:t>
      </w:r>
      <w:r w:rsidRPr="001814A5">
        <w:rPr>
          <w:rFonts w:ascii="Calibri" w:eastAsia="Calibri" w:hAnsi="Calibri" w:cs="Calibri"/>
          <w:sz w:val="22"/>
        </w:rPr>
        <w:t>to</w:t>
      </w:r>
      <w:r w:rsidRPr="001814A5">
        <w:rPr>
          <w:rFonts w:ascii="Calibri" w:eastAsia="Calibri" w:hAnsi="Calibri" w:cs="Calibri"/>
          <w:spacing w:val="6"/>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pacing w:val="-1"/>
          <w:sz w:val="22"/>
        </w:rPr>
        <w:t>f</w:t>
      </w:r>
      <w:r w:rsidRPr="001814A5">
        <w:rPr>
          <w:rFonts w:ascii="Calibri" w:eastAsia="Calibri" w:hAnsi="Calibri" w:cs="Calibri"/>
          <w:sz w:val="22"/>
        </w:rPr>
        <w:t>orm to</w:t>
      </w:r>
      <w:r w:rsidRPr="001814A5">
        <w:rPr>
          <w:rFonts w:ascii="Calibri" w:eastAsia="Calibri" w:hAnsi="Calibri" w:cs="Calibri"/>
          <w:spacing w:val="6"/>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pacing w:val="-1"/>
          <w:sz w:val="22"/>
        </w:rPr>
        <w:t>s</w:t>
      </w:r>
      <w:r w:rsidRPr="001814A5">
        <w:rPr>
          <w:rFonts w:ascii="Calibri" w:eastAsia="Calibri" w:hAnsi="Calibri" w:cs="Calibri"/>
          <w:spacing w:val="6"/>
          <w:sz w:val="22"/>
        </w:rPr>
        <w:t>p</w:t>
      </w:r>
      <w:r w:rsidRPr="001814A5">
        <w:rPr>
          <w:rFonts w:ascii="Calibri" w:eastAsia="Calibri" w:hAnsi="Calibri" w:cs="Calibri"/>
          <w:spacing w:val="-1"/>
          <w:sz w:val="22"/>
        </w:rPr>
        <w:t>e</w:t>
      </w:r>
      <w:r w:rsidRPr="001814A5">
        <w:rPr>
          <w:rFonts w:ascii="Calibri" w:eastAsia="Calibri" w:hAnsi="Calibri" w:cs="Calibri"/>
          <w:sz w:val="22"/>
        </w:rPr>
        <w:t>ci</w:t>
      </w:r>
      <w:r w:rsidRPr="001814A5">
        <w:rPr>
          <w:rFonts w:ascii="Calibri" w:eastAsia="Calibri" w:hAnsi="Calibri" w:cs="Calibri"/>
          <w:spacing w:val="-1"/>
          <w:sz w:val="22"/>
        </w:rPr>
        <w:t>f</w:t>
      </w:r>
      <w:r w:rsidRPr="001814A5">
        <w:rPr>
          <w:rFonts w:ascii="Calibri" w:eastAsia="Calibri" w:hAnsi="Calibri" w:cs="Calibri"/>
          <w:sz w:val="22"/>
        </w:rPr>
        <w:t>ic</w:t>
      </w:r>
      <w:r w:rsidRPr="001814A5">
        <w:rPr>
          <w:rFonts w:ascii="Calibri" w:eastAsia="Calibri" w:hAnsi="Calibri" w:cs="Calibri"/>
          <w:spacing w:val="3"/>
          <w:sz w:val="22"/>
        </w:rPr>
        <w:t>a</w:t>
      </w:r>
      <w:r w:rsidRPr="001814A5">
        <w:rPr>
          <w:rFonts w:ascii="Calibri" w:eastAsia="Calibri" w:hAnsi="Calibri" w:cs="Calibri"/>
          <w:sz w:val="22"/>
        </w:rPr>
        <w:t>ti</w:t>
      </w:r>
      <w:r w:rsidRPr="001814A5">
        <w:rPr>
          <w:rFonts w:ascii="Calibri" w:eastAsia="Calibri" w:hAnsi="Calibri" w:cs="Calibri"/>
          <w:spacing w:val="1"/>
          <w:sz w:val="22"/>
        </w:rPr>
        <w:t>on</w:t>
      </w:r>
      <w:r w:rsidRPr="001814A5">
        <w:rPr>
          <w:rFonts w:ascii="Calibri" w:eastAsia="Calibri" w:hAnsi="Calibri" w:cs="Calibri"/>
          <w:spacing w:val="-1"/>
          <w:sz w:val="22"/>
        </w:rPr>
        <w:t>s</w:t>
      </w:r>
      <w:r w:rsidRPr="001814A5">
        <w:rPr>
          <w:rFonts w:ascii="Calibri" w:eastAsia="Calibri" w:hAnsi="Calibri" w:cs="Calibri"/>
          <w:sz w:val="22"/>
        </w:rPr>
        <w:t>,</w:t>
      </w:r>
      <w:r w:rsidRPr="001814A5">
        <w:rPr>
          <w:rFonts w:ascii="Calibri" w:eastAsia="Calibri" w:hAnsi="Calibri" w:cs="Calibri"/>
          <w:spacing w:val="-4"/>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z w:val="22"/>
        </w:rPr>
        <w:t>A</w:t>
      </w:r>
      <w:r w:rsidRPr="001814A5">
        <w:rPr>
          <w:rFonts w:ascii="Calibri" w:eastAsia="Calibri" w:hAnsi="Calibri" w:cs="Calibri"/>
          <w:spacing w:val="1"/>
          <w:sz w:val="22"/>
        </w:rPr>
        <w:t>u</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ority</w:t>
      </w:r>
      <w:r w:rsidRPr="001814A5">
        <w:rPr>
          <w:rFonts w:ascii="Calibri" w:eastAsia="Calibri" w:hAnsi="Calibri" w:cs="Calibri"/>
          <w:spacing w:val="1"/>
          <w:sz w:val="22"/>
        </w:rPr>
        <w:t xml:space="preserve"> </w:t>
      </w:r>
      <w:r w:rsidRPr="001814A5">
        <w:rPr>
          <w:rFonts w:ascii="Calibri" w:eastAsia="Calibri" w:hAnsi="Calibri" w:cs="Calibri"/>
          <w:spacing w:val="-1"/>
          <w:sz w:val="22"/>
        </w:rPr>
        <w:t>m</w:t>
      </w:r>
      <w:r w:rsidRPr="001814A5">
        <w:rPr>
          <w:rFonts w:ascii="Calibri" w:eastAsia="Calibri" w:hAnsi="Calibri" w:cs="Calibri"/>
          <w:sz w:val="22"/>
        </w:rPr>
        <w:t>ay</w:t>
      </w:r>
      <w:r w:rsidRPr="001814A5">
        <w:rPr>
          <w:rFonts w:ascii="Calibri" w:eastAsia="Calibri" w:hAnsi="Calibri" w:cs="Calibri"/>
          <w:spacing w:val="9"/>
          <w:sz w:val="22"/>
        </w:rPr>
        <w:t xml:space="preserve"> </w:t>
      </w:r>
      <w:r w:rsidRPr="001814A5">
        <w:rPr>
          <w:rFonts w:ascii="Calibri" w:eastAsia="Calibri" w:hAnsi="Calibri" w:cs="Calibri"/>
          <w:sz w:val="22"/>
        </w:rPr>
        <w:t>r</w:t>
      </w:r>
      <w:r w:rsidRPr="001814A5">
        <w:rPr>
          <w:rFonts w:ascii="Calibri" w:eastAsia="Calibri" w:hAnsi="Calibri" w:cs="Calibri"/>
          <w:spacing w:val="-1"/>
          <w:sz w:val="22"/>
        </w:rPr>
        <w:t>e</w:t>
      </w:r>
      <w:r w:rsidRPr="001814A5">
        <w:rPr>
          <w:rFonts w:ascii="Calibri" w:eastAsia="Calibri" w:hAnsi="Calibri" w:cs="Calibri"/>
          <w:sz w:val="22"/>
        </w:rPr>
        <w:t>je</w:t>
      </w:r>
      <w:r w:rsidRPr="001814A5">
        <w:rPr>
          <w:rFonts w:ascii="Calibri" w:eastAsia="Calibri" w:hAnsi="Calibri" w:cs="Calibri"/>
          <w:spacing w:val="-1"/>
          <w:sz w:val="22"/>
        </w:rPr>
        <w:t>c</w:t>
      </w:r>
      <w:r w:rsidRPr="001814A5">
        <w:rPr>
          <w:rFonts w:ascii="Calibri" w:eastAsia="Calibri" w:hAnsi="Calibri" w:cs="Calibri"/>
          <w:sz w:val="22"/>
        </w:rPr>
        <w:t>t</w:t>
      </w:r>
      <w:r w:rsidRPr="001814A5">
        <w:rPr>
          <w:rFonts w:ascii="Calibri" w:eastAsia="Calibri" w:hAnsi="Calibri" w:cs="Calibri"/>
          <w:spacing w:val="3"/>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pacing w:val="-1"/>
          <w:sz w:val="22"/>
        </w:rPr>
        <w:t>e</w:t>
      </w:r>
      <w:r w:rsidRPr="001814A5">
        <w:rPr>
          <w:rFonts w:ascii="Calibri" w:eastAsia="Calibri" w:hAnsi="Calibri" w:cs="Calibri"/>
          <w:sz w:val="22"/>
        </w:rPr>
        <w:t>m</w:t>
      </w:r>
      <w:r w:rsidRPr="001814A5">
        <w:rPr>
          <w:rFonts w:ascii="Calibri" w:eastAsia="Calibri" w:hAnsi="Calibri" w:cs="Calibri"/>
          <w:spacing w:val="3"/>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5"/>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 xml:space="preserve">r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3"/>
          <w:sz w:val="22"/>
        </w:rPr>
        <w:t xml:space="preserve"> </w:t>
      </w:r>
      <w:r w:rsidRPr="001814A5">
        <w:rPr>
          <w:rFonts w:ascii="Calibri" w:eastAsia="Calibri" w:hAnsi="Calibri" w:cs="Calibri"/>
          <w:spacing w:val="-1"/>
          <w:sz w:val="22"/>
        </w:rPr>
        <w:t>m</w:t>
      </w:r>
      <w:r w:rsidRPr="001814A5">
        <w:rPr>
          <w:rFonts w:ascii="Calibri" w:eastAsia="Calibri" w:hAnsi="Calibri" w:cs="Calibri"/>
          <w:sz w:val="22"/>
        </w:rPr>
        <w:t>a</w:t>
      </w:r>
      <w:r w:rsidRPr="001814A5">
        <w:rPr>
          <w:rFonts w:ascii="Calibri" w:eastAsia="Calibri" w:hAnsi="Calibri" w:cs="Calibri"/>
          <w:spacing w:val="1"/>
          <w:sz w:val="22"/>
        </w:rPr>
        <w:t>k</w:t>
      </w:r>
      <w:r w:rsidRPr="001814A5">
        <w:rPr>
          <w:rFonts w:ascii="Calibri" w:eastAsia="Calibri" w:hAnsi="Calibri" w:cs="Calibri"/>
          <w:sz w:val="22"/>
        </w:rPr>
        <w:t>e</w:t>
      </w:r>
      <w:r w:rsidRPr="001814A5">
        <w:rPr>
          <w:rFonts w:ascii="Calibri" w:eastAsia="Calibri" w:hAnsi="Calibri" w:cs="Calibri"/>
          <w:spacing w:val="-5"/>
          <w:sz w:val="22"/>
        </w:rPr>
        <w:t xml:space="preserve"> </w:t>
      </w:r>
      <w:r w:rsidRPr="001814A5">
        <w:rPr>
          <w:rFonts w:ascii="Calibri" w:eastAsia="Calibri" w:hAnsi="Calibri" w:cs="Calibri"/>
          <w:spacing w:val="1"/>
          <w:sz w:val="22"/>
        </w:rPr>
        <w:t>a</w:t>
      </w:r>
      <w:r w:rsidRPr="001814A5">
        <w:rPr>
          <w:rFonts w:ascii="Calibri" w:eastAsia="Calibri" w:hAnsi="Calibri" w:cs="Calibri"/>
          <w:sz w:val="22"/>
        </w:rPr>
        <w:t>ll</w:t>
      </w:r>
      <w:r w:rsidRPr="001814A5">
        <w:rPr>
          <w:rFonts w:ascii="Calibri" w:eastAsia="Calibri" w:hAnsi="Calibri" w:cs="Calibri"/>
          <w:spacing w:val="-2"/>
          <w:sz w:val="22"/>
        </w:rPr>
        <w:t xml:space="preserve"> </w:t>
      </w:r>
      <w:r w:rsidRPr="001814A5">
        <w:rPr>
          <w:rFonts w:ascii="Calibri" w:eastAsia="Calibri" w:hAnsi="Calibri" w:cs="Calibri"/>
          <w:spacing w:val="1"/>
          <w:sz w:val="22"/>
        </w:rPr>
        <w:t>a</w:t>
      </w:r>
      <w:r w:rsidRPr="001814A5">
        <w:rPr>
          <w:rFonts w:ascii="Calibri" w:eastAsia="Calibri" w:hAnsi="Calibri" w:cs="Calibri"/>
          <w:sz w:val="22"/>
        </w:rPr>
        <w:t>l</w:t>
      </w:r>
      <w:r w:rsidRPr="001814A5">
        <w:rPr>
          <w:rFonts w:ascii="Calibri" w:eastAsia="Calibri" w:hAnsi="Calibri" w:cs="Calibri"/>
          <w:spacing w:val="2"/>
          <w:sz w:val="22"/>
        </w:rPr>
        <w:t>t</w:t>
      </w:r>
      <w:r w:rsidRPr="001814A5">
        <w:rPr>
          <w:rFonts w:ascii="Calibri" w:eastAsia="Calibri" w:hAnsi="Calibri" w:cs="Calibri"/>
          <w:spacing w:val="-1"/>
          <w:sz w:val="22"/>
        </w:rPr>
        <w:t>e</w:t>
      </w:r>
      <w:r w:rsidRPr="001814A5">
        <w:rPr>
          <w:rFonts w:ascii="Calibri" w:eastAsia="Calibri" w:hAnsi="Calibri" w:cs="Calibri"/>
          <w:sz w:val="22"/>
        </w:rPr>
        <w:t>rati</w:t>
      </w:r>
      <w:r w:rsidRPr="001814A5">
        <w:rPr>
          <w:rFonts w:ascii="Calibri" w:eastAsia="Calibri" w:hAnsi="Calibri" w:cs="Calibri"/>
          <w:spacing w:val="1"/>
          <w:sz w:val="22"/>
        </w:rPr>
        <w:t>on</w:t>
      </w:r>
      <w:r w:rsidRPr="001814A5">
        <w:rPr>
          <w:rFonts w:ascii="Calibri" w:eastAsia="Calibri" w:hAnsi="Calibri" w:cs="Calibri"/>
          <w:sz w:val="22"/>
        </w:rPr>
        <w:t>s</w:t>
      </w:r>
      <w:r w:rsidRPr="001814A5">
        <w:rPr>
          <w:rFonts w:ascii="Calibri" w:eastAsia="Calibri" w:hAnsi="Calibri" w:cs="Calibri"/>
          <w:spacing w:val="-10"/>
          <w:sz w:val="22"/>
        </w:rPr>
        <w:t xml:space="preserve"> </w:t>
      </w:r>
      <w:r w:rsidRPr="001814A5">
        <w:rPr>
          <w:rFonts w:ascii="Calibri" w:eastAsia="Calibri" w:hAnsi="Calibri" w:cs="Calibri"/>
          <w:spacing w:val="1"/>
          <w:sz w:val="22"/>
        </w:rPr>
        <w:t>n</w:t>
      </w:r>
      <w:r w:rsidRPr="001814A5">
        <w:rPr>
          <w:rFonts w:ascii="Calibri" w:eastAsia="Calibri" w:hAnsi="Calibri" w:cs="Calibri"/>
          <w:spacing w:val="-1"/>
          <w:sz w:val="22"/>
        </w:rPr>
        <w:t>e</w:t>
      </w:r>
      <w:r w:rsidRPr="001814A5">
        <w:rPr>
          <w:rFonts w:ascii="Calibri" w:eastAsia="Calibri" w:hAnsi="Calibri" w:cs="Calibri"/>
          <w:spacing w:val="2"/>
          <w:sz w:val="22"/>
        </w:rPr>
        <w:t>c</w:t>
      </w:r>
      <w:r w:rsidRPr="001814A5">
        <w:rPr>
          <w:rFonts w:ascii="Calibri" w:eastAsia="Calibri" w:hAnsi="Calibri" w:cs="Calibri"/>
          <w:spacing w:val="1"/>
          <w:sz w:val="22"/>
        </w:rPr>
        <w:t>e</w:t>
      </w:r>
      <w:r w:rsidRPr="001814A5">
        <w:rPr>
          <w:rFonts w:ascii="Calibri" w:eastAsia="Calibri" w:hAnsi="Calibri" w:cs="Calibri"/>
          <w:spacing w:val="-1"/>
          <w:sz w:val="22"/>
        </w:rPr>
        <w:t>ss</w:t>
      </w:r>
      <w:r w:rsidRPr="001814A5">
        <w:rPr>
          <w:rFonts w:ascii="Calibri" w:eastAsia="Calibri" w:hAnsi="Calibri" w:cs="Calibri"/>
          <w:sz w:val="22"/>
        </w:rPr>
        <w:t>ary</w:t>
      </w:r>
      <w:r w:rsidRPr="001814A5">
        <w:rPr>
          <w:rFonts w:ascii="Calibri" w:eastAsia="Calibri" w:hAnsi="Calibri" w:cs="Calibri"/>
          <w:spacing w:val="-7"/>
          <w:sz w:val="22"/>
        </w:rPr>
        <w:t xml:space="preserve"> </w:t>
      </w:r>
      <w:r w:rsidRPr="001814A5">
        <w:rPr>
          <w:rFonts w:ascii="Calibri" w:eastAsia="Calibri" w:hAnsi="Calibri" w:cs="Calibri"/>
          <w:spacing w:val="1"/>
          <w:sz w:val="22"/>
        </w:rPr>
        <w:t>t</w:t>
      </w:r>
      <w:r w:rsidRPr="001814A5">
        <w:rPr>
          <w:rFonts w:ascii="Calibri" w:eastAsia="Calibri" w:hAnsi="Calibri" w:cs="Calibri"/>
          <w:sz w:val="22"/>
        </w:rPr>
        <w:t>o</w:t>
      </w:r>
      <w:r w:rsidRPr="001814A5">
        <w:rPr>
          <w:rFonts w:ascii="Calibri" w:eastAsia="Calibri" w:hAnsi="Calibri" w:cs="Calibri"/>
          <w:spacing w:val="-2"/>
          <w:sz w:val="22"/>
        </w:rPr>
        <w:t xml:space="preserve"> </w:t>
      </w:r>
      <w:r w:rsidRPr="001814A5">
        <w:rPr>
          <w:rFonts w:ascii="Calibri" w:eastAsia="Calibri" w:hAnsi="Calibri" w:cs="Calibri"/>
          <w:sz w:val="22"/>
        </w:rPr>
        <w:t>m</w:t>
      </w:r>
      <w:r w:rsidRPr="001814A5">
        <w:rPr>
          <w:rFonts w:ascii="Calibri" w:eastAsia="Calibri" w:hAnsi="Calibri" w:cs="Calibri"/>
          <w:spacing w:val="1"/>
          <w:sz w:val="22"/>
        </w:rPr>
        <w:t>e</w:t>
      </w:r>
      <w:r w:rsidRPr="001814A5">
        <w:rPr>
          <w:rFonts w:ascii="Calibri" w:eastAsia="Calibri" w:hAnsi="Calibri" w:cs="Calibri"/>
          <w:spacing w:val="-1"/>
          <w:sz w:val="22"/>
        </w:rPr>
        <w:t>e</w:t>
      </w:r>
      <w:r w:rsidRPr="001814A5">
        <w:rPr>
          <w:rFonts w:ascii="Calibri" w:eastAsia="Calibri" w:hAnsi="Calibri" w:cs="Calibri"/>
          <w:sz w:val="22"/>
        </w:rPr>
        <w:t>t</w:t>
      </w:r>
      <w:r w:rsidRPr="001814A5">
        <w:rPr>
          <w:rFonts w:ascii="Calibri" w:eastAsia="Calibri" w:hAnsi="Calibri" w:cs="Calibri"/>
          <w:spacing w:val="-3"/>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1"/>
          <w:sz w:val="22"/>
        </w:rPr>
        <w:t xml:space="preserve"> </w:t>
      </w:r>
      <w:r w:rsidRPr="001814A5">
        <w:rPr>
          <w:rFonts w:ascii="Calibri" w:eastAsia="Calibri" w:hAnsi="Calibri" w:cs="Calibri"/>
          <w:spacing w:val="-1"/>
          <w:sz w:val="22"/>
        </w:rPr>
        <w:t>s</w:t>
      </w:r>
      <w:r w:rsidRPr="001814A5">
        <w:rPr>
          <w:rFonts w:ascii="Calibri" w:eastAsia="Calibri" w:hAnsi="Calibri" w:cs="Calibri"/>
          <w:spacing w:val="3"/>
          <w:sz w:val="22"/>
        </w:rPr>
        <w:t>p</w:t>
      </w:r>
      <w:r w:rsidRPr="001814A5">
        <w:rPr>
          <w:rFonts w:ascii="Calibri" w:eastAsia="Calibri" w:hAnsi="Calibri" w:cs="Calibri"/>
          <w:spacing w:val="-1"/>
          <w:sz w:val="22"/>
        </w:rPr>
        <w:t>e</w:t>
      </w:r>
      <w:r w:rsidRPr="001814A5">
        <w:rPr>
          <w:rFonts w:ascii="Calibri" w:eastAsia="Calibri" w:hAnsi="Calibri" w:cs="Calibri"/>
          <w:sz w:val="22"/>
        </w:rPr>
        <w:t>ci</w:t>
      </w:r>
      <w:r w:rsidRPr="001814A5">
        <w:rPr>
          <w:rFonts w:ascii="Calibri" w:eastAsia="Calibri" w:hAnsi="Calibri" w:cs="Calibri"/>
          <w:spacing w:val="-1"/>
          <w:sz w:val="22"/>
        </w:rPr>
        <w:t>f</w:t>
      </w:r>
      <w:r w:rsidRPr="001814A5">
        <w:rPr>
          <w:rFonts w:ascii="Calibri" w:eastAsia="Calibri" w:hAnsi="Calibri" w:cs="Calibri"/>
          <w:spacing w:val="2"/>
          <w:sz w:val="22"/>
        </w:rPr>
        <w:t>i</w:t>
      </w:r>
      <w:r w:rsidRPr="001814A5">
        <w:rPr>
          <w:rFonts w:ascii="Calibri" w:eastAsia="Calibri" w:hAnsi="Calibri" w:cs="Calibri"/>
          <w:sz w:val="22"/>
        </w:rPr>
        <w:t>ca</w:t>
      </w:r>
      <w:r w:rsidRPr="001814A5">
        <w:rPr>
          <w:rFonts w:ascii="Calibri" w:eastAsia="Calibri" w:hAnsi="Calibri" w:cs="Calibri"/>
          <w:spacing w:val="1"/>
          <w:sz w:val="22"/>
        </w:rPr>
        <w:t>t</w:t>
      </w:r>
      <w:r w:rsidRPr="001814A5">
        <w:rPr>
          <w:rFonts w:ascii="Calibri" w:eastAsia="Calibri" w:hAnsi="Calibri" w:cs="Calibri"/>
          <w:sz w:val="22"/>
        </w:rPr>
        <w:t>i</w:t>
      </w:r>
      <w:r w:rsidRPr="001814A5">
        <w:rPr>
          <w:rFonts w:ascii="Calibri" w:eastAsia="Calibri" w:hAnsi="Calibri" w:cs="Calibri"/>
          <w:spacing w:val="3"/>
          <w:sz w:val="22"/>
        </w:rPr>
        <w:t>o</w:t>
      </w:r>
      <w:r w:rsidRPr="001814A5">
        <w:rPr>
          <w:rFonts w:ascii="Calibri" w:eastAsia="Calibri" w:hAnsi="Calibri" w:cs="Calibri"/>
          <w:sz w:val="22"/>
        </w:rPr>
        <w:t>n</w:t>
      </w:r>
      <w:r w:rsidRPr="001814A5">
        <w:rPr>
          <w:rFonts w:ascii="Calibri" w:eastAsia="Calibri" w:hAnsi="Calibri" w:cs="Calibri"/>
          <w:spacing w:val="-9"/>
          <w:sz w:val="22"/>
        </w:rPr>
        <w:t xml:space="preserve"> </w:t>
      </w:r>
      <w:r w:rsidRPr="001814A5">
        <w:rPr>
          <w:rFonts w:ascii="Calibri" w:eastAsia="Calibri" w:hAnsi="Calibri" w:cs="Calibri"/>
          <w:sz w:val="22"/>
        </w:rPr>
        <w:t>r</w:t>
      </w:r>
      <w:r w:rsidRPr="001814A5">
        <w:rPr>
          <w:rFonts w:ascii="Calibri" w:eastAsia="Calibri" w:hAnsi="Calibri" w:cs="Calibri"/>
          <w:spacing w:val="-1"/>
          <w:sz w:val="22"/>
        </w:rPr>
        <w:t>e</w:t>
      </w:r>
      <w:r w:rsidRPr="001814A5">
        <w:rPr>
          <w:rFonts w:ascii="Calibri" w:eastAsia="Calibri" w:hAnsi="Calibri" w:cs="Calibri"/>
          <w:spacing w:val="1"/>
          <w:sz w:val="22"/>
        </w:rPr>
        <w:t>qu</w:t>
      </w:r>
      <w:r w:rsidRPr="001814A5">
        <w:rPr>
          <w:rFonts w:ascii="Calibri" w:eastAsia="Calibri" w:hAnsi="Calibri" w:cs="Calibri"/>
          <w:sz w:val="22"/>
        </w:rPr>
        <w:t>ir</w:t>
      </w:r>
      <w:r w:rsidRPr="001814A5">
        <w:rPr>
          <w:rFonts w:ascii="Calibri" w:eastAsia="Calibri" w:hAnsi="Calibri" w:cs="Calibri"/>
          <w:spacing w:val="-1"/>
          <w:sz w:val="22"/>
        </w:rPr>
        <w:t>eme</w:t>
      </w:r>
      <w:r w:rsidRPr="001814A5">
        <w:rPr>
          <w:rFonts w:ascii="Calibri" w:eastAsia="Calibri" w:hAnsi="Calibri" w:cs="Calibri"/>
          <w:spacing w:val="1"/>
          <w:sz w:val="22"/>
        </w:rPr>
        <w:t>n</w:t>
      </w:r>
      <w:r w:rsidRPr="001814A5">
        <w:rPr>
          <w:rFonts w:ascii="Calibri" w:eastAsia="Calibri" w:hAnsi="Calibri" w:cs="Calibri"/>
          <w:spacing w:val="3"/>
          <w:sz w:val="22"/>
        </w:rPr>
        <w:t>t</w:t>
      </w:r>
      <w:r w:rsidRPr="001814A5">
        <w:rPr>
          <w:rFonts w:ascii="Calibri" w:eastAsia="Calibri" w:hAnsi="Calibri" w:cs="Calibri"/>
          <w:spacing w:val="-1"/>
          <w:sz w:val="22"/>
        </w:rPr>
        <w:t>s</w:t>
      </w:r>
      <w:r w:rsidRPr="001814A5">
        <w:rPr>
          <w:rFonts w:ascii="Calibri" w:eastAsia="Calibri" w:hAnsi="Calibri" w:cs="Calibri"/>
          <w:sz w:val="22"/>
        </w:rPr>
        <w:t>.</w:t>
      </w:r>
    </w:p>
    <w:p w14:paraId="4FB8CF9F" w14:textId="77777777" w:rsidR="003228F6" w:rsidRPr="000C140F" w:rsidRDefault="003228F6" w:rsidP="003228F6">
      <w:pPr>
        <w:spacing w:line="120" w:lineRule="exact"/>
        <w:rPr>
          <w:sz w:val="14"/>
          <w:szCs w:val="12"/>
        </w:rPr>
      </w:pPr>
    </w:p>
    <w:p w14:paraId="0001F4C3" w14:textId="1B9B6820" w:rsidR="003228F6" w:rsidRPr="001814A5" w:rsidRDefault="003228F6" w:rsidP="001814A5">
      <w:pPr>
        <w:pStyle w:val="ListParagraph"/>
        <w:numPr>
          <w:ilvl w:val="0"/>
          <w:numId w:val="30"/>
        </w:numPr>
        <w:rPr>
          <w:rFonts w:ascii="Calibri" w:eastAsia="Calibri" w:hAnsi="Calibri" w:cs="Calibri"/>
          <w:sz w:val="22"/>
        </w:rPr>
      </w:pPr>
      <w:r w:rsidRPr="001814A5">
        <w:rPr>
          <w:rFonts w:ascii="Calibri" w:eastAsia="Calibri" w:hAnsi="Calibri" w:cs="Calibri"/>
          <w:spacing w:val="1"/>
          <w:sz w:val="22"/>
        </w:rPr>
        <w:t>N</w:t>
      </w:r>
      <w:r w:rsidRPr="001814A5">
        <w:rPr>
          <w:rFonts w:ascii="Calibri" w:eastAsia="Calibri" w:hAnsi="Calibri" w:cs="Calibri"/>
          <w:sz w:val="22"/>
        </w:rPr>
        <w:t>ot</w:t>
      </w:r>
      <w:r w:rsidRPr="001814A5">
        <w:rPr>
          <w:rFonts w:ascii="Calibri" w:eastAsia="Calibri" w:hAnsi="Calibri" w:cs="Calibri"/>
          <w:spacing w:val="1"/>
          <w:sz w:val="22"/>
        </w:rPr>
        <w:t>h</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g</w:t>
      </w:r>
      <w:r w:rsidRPr="001814A5">
        <w:rPr>
          <w:rFonts w:ascii="Calibri" w:eastAsia="Calibri" w:hAnsi="Calibri" w:cs="Calibri"/>
          <w:spacing w:val="-7"/>
          <w:sz w:val="22"/>
        </w:rPr>
        <w:t xml:space="preserve"> </w:t>
      </w:r>
      <w:r w:rsidRPr="001814A5">
        <w:rPr>
          <w:rFonts w:ascii="Calibri" w:eastAsia="Calibri" w:hAnsi="Calibri" w:cs="Calibri"/>
          <w:sz w:val="22"/>
        </w:rPr>
        <w:t>in</w:t>
      </w:r>
      <w:r w:rsidRPr="001814A5">
        <w:rPr>
          <w:rFonts w:ascii="Calibri" w:eastAsia="Calibri" w:hAnsi="Calibri" w:cs="Calibri"/>
          <w:spacing w:val="-1"/>
          <w:sz w:val="22"/>
        </w:rPr>
        <w:t xml:space="preserve"> </w:t>
      </w:r>
      <w:r w:rsidRPr="001814A5">
        <w:rPr>
          <w:rFonts w:ascii="Calibri" w:eastAsia="Calibri" w:hAnsi="Calibri" w:cs="Calibri"/>
          <w:spacing w:val="1"/>
          <w:sz w:val="22"/>
        </w:rPr>
        <w:t>th</w:t>
      </w:r>
      <w:r w:rsidRPr="001814A5">
        <w:rPr>
          <w:rFonts w:ascii="Calibri" w:eastAsia="Calibri" w:hAnsi="Calibri" w:cs="Calibri"/>
          <w:sz w:val="22"/>
        </w:rPr>
        <w:t>is</w:t>
      </w:r>
      <w:r w:rsidRPr="001814A5">
        <w:rPr>
          <w:rFonts w:ascii="Calibri" w:eastAsia="Calibri" w:hAnsi="Calibri" w:cs="Calibri"/>
          <w:spacing w:val="-4"/>
          <w:sz w:val="22"/>
        </w:rPr>
        <w:t xml:space="preserve"> </w:t>
      </w:r>
      <w:r w:rsidRPr="001814A5">
        <w:rPr>
          <w:rFonts w:ascii="Calibri" w:eastAsia="Calibri" w:hAnsi="Calibri" w:cs="Calibri"/>
          <w:sz w:val="22"/>
        </w:rPr>
        <w:t>cl</w:t>
      </w:r>
      <w:r w:rsidRPr="001814A5">
        <w:rPr>
          <w:rFonts w:ascii="Calibri" w:eastAsia="Calibri" w:hAnsi="Calibri" w:cs="Calibri"/>
          <w:spacing w:val="1"/>
          <w:sz w:val="22"/>
        </w:rPr>
        <w:t>au</w:t>
      </w:r>
      <w:r w:rsidRPr="001814A5">
        <w:rPr>
          <w:rFonts w:ascii="Calibri" w:eastAsia="Calibri" w:hAnsi="Calibri" w:cs="Calibri"/>
          <w:spacing w:val="-1"/>
          <w:sz w:val="22"/>
        </w:rPr>
        <w:t>s</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z w:val="22"/>
        </w:rPr>
        <w:t>sh</w:t>
      </w:r>
      <w:r w:rsidRPr="001814A5">
        <w:rPr>
          <w:rFonts w:ascii="Calibri" w:eastAsia="Calibri" w:hAnsi="Calibri" w:cs="Calibri"/>
          <w:spacing w:val="1"/>
          <w:sz w:val="22"/>
        </w:rPr>
        <w:t>a</w:t>
      </w:r>
      <w:r w:rsidRPr="001814A5">
        <w:rPr>
          <w:rFonts w:ascii="Calibri" w:eastAsia="Calibri" w:hAnsi="Calibri" w:cs="Calibri"/>
          <w:sz w:val="22"/>
        </w:rPr>
        <w:t>ll</w:t>
      </w:r>
      <w:r w:rsidRPr="001814A5">
        <w:rPr>
          <w:rFonts w:ascii="Calibri" w:eastAsia="Calibri" w:hAnsi="Calibri" w:cs="Calibri"/>
          <w:spacing w:val="-4"/>
          <w:sz w:val="22"/>
        </w:rPr>
        <w:t xml:space="preserve"> </w:t>
      </w:r>
      <w:r w:rsidRPr="001814A5">
        <w:rPr>
          <w:rFonts w:ascii="Calibri" w:eastAsia="Calibri" w:hAnsi="Calibri" w:cs="Calibri"/>
          <w:sz w:val="22"/>
        </w:rPr>
        <w:t>in</w:t>
      </w:r>
      <w:r w:rsidRPr="001814A5">
        <w:rPr>
          <w:rFonts w:ascii="Calibri" w:eastAsia="Calibri" w:hAnsi="Calibri" w:cs="Calibri"/>
          <w:spacing w:val="1"/>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y</w:t>
      </w:r>
      <w:r w:rsidRPr="001814A5">
        <w:rPr>
          <w:rFonts w:ascii="Calibri" w:eastAsia="Calibri" w:hAnsi="Calibri" w:cs="Calibri"/>
          <w:spacing w:val="-2"/>
          <w:sz w:val="22"/>
        </w:rPr>
        <w:t xml:space="preserve"> </w:t>
      </w:r>
      <w:r w:rsidRPr="001814A5">
        <w:rPr>
          <w:rFonts w:ascii="Calibri" w:eastAsia="Calibri" w:hAnsi="Calibri" w:cs="Calibri"/>
          <w:sz w:val="22"/>
        </w:rPr>
        <w:t>way</w:t>
      </w:r>
      <w:r w:rsidRPr="001814A5">
        <w:rPr>
          <w:rFonts w:ascii="Calibri" w:eastAsia="Calibri" w:hAnsi="Calibri" w:cs="Calibri"/>
          <w:spacing w:val="-2"/>
          <w:sz w:val="22"/>
        </w:rPr>
        <w:t xml:space="preserve"> </w:t>
      </w:r>
      <w:r w:rsidRPr="001814A5">
        <w:rPr>
          <w:rFonts w:ascii="Calibri" w:eastAsia="Calibri" w:hAnsi="Calibri" w:cs="Calibri"/>
          <w:sz w:val="22"/>
        </w:rPr>
        <w:t>r</w:t>
      </w:r>
      <w:r w:rsidRPr="001814A5">
        <w:rPr>
          <w:rFonts w:ascii="Calibri" w:eastAsia="Calibri" w:hAnsi="Calibri" w:cs="Calibri"/>
          <w:spacing w:val="-1"/>
          <w:sz w:val="22"/>
        </w:rPr>
        <w:t>e</w:t>
      </w:r>
      <w:r w:rsidRPr="001814A5">
        <w:rPr>
          <w:rFonts w:ascii="Calibri" w:eastAsia="Calibri" w:hAnsi="Calibri" w:cs="Calibri"/>
          <w:sz w:val="22"/>
        </w:rPr>
        <w:t>l</w:t>
      </w:r>
      <w:r w:rsidRPr="001814A5">
        <w:rPr>
          <w:rFonts w:ascii="Calibri" w:eastAsia="Calibri" w:hAnsi="Calibri" w:cs="Calibri"/>
          <w:spacing w:val="-1"/>
          <w:sz w:val="22"/>
        </w:rPr>
        <w:t>e</w:t>
      </w:r>
      <w:r w:rsidRPr="001814A5">
        <w:rPr>
          <w:rFonts w:ascii="Calibri" w:eastAsia="Calibri" w:hAnsi="Calibri" w:cs="Calibri"/>
          <w:sz w:val="22"/>
        </w:rPr>
        <w:t>ase</w:t>
      </w:r>
      <w:r w:rsidRPr="001814A5">
        <w:rPr>
          <w:rFonts w:ascii="Calibri" w:eastAsia="Calibri" w:hAnsi="Calibri" w:cs="Calibri"/>
          <w:spacing w:val="-8"/>
          <w:sz w:val="22"/>
        </w:rPr>
        <w:t xml:space="preserve"> </w:t>
      </w:r>
      <w:r w:rsidRPr="001814A5">
        <w:rPr>
          <w:rFonts w:ascii="Calibri" w:eastAsia="Calibri" w:hAnsi="Calibri" w:cs="Calibri"/>
          <w:spacing w:val="1"/>
          <w:sz w:val="22"/>
        </w:rPr>
        <w:t>th</w:t>
      </w:r>
      <w:r w:rsidRPr="001814A5">
        <w:rPr>
          <w:rFonts w:ascii="Calibri" w:eastAsia="Calibri" w:hAnsi="Calibri" w:cs="Calibri"/>
          <w:sz w:val="22"/>
        </w:rPr>
        <w:t>e</w:t>
      </w:r>
      <w:r w:rsidRPr="001814A5">
        <w:rPr>
          <w:rFonts w:ascii="Calibri" w:eastAsia="Calibri" w:hAnsi="Calibri" w:cs="Calibri"/>
          <w:spacing w:val="-1"/>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r</w:t>
      </w:r>
      <w:r w:rsidRPr="001814A5">
        <w:rPr>
          <w:rFonts w:ascii="Calibri" w:eastAsia="Calibri" w:hAnsi="Calibri" w:cs="Calibri"/>
          <w:spacing w:val="-9"/>
          <w:sz w:val="22"/>
        </w:rPr>
        <w:t xml:space="preserve"> </w:t>
      </w:r>
      <w:r w:rsidRPr="001814A5">
        <w:rPr>
          <w:rFonts w:ascii="Calibri" w:eastAsia="Calibri" w:hAnsi="Calibri" w:cs="Calibri"/>
          <w:spacing w:val="-1"/>
          <w:sz w:val="22"/>
        </w:rPr>
        <w:t>f</w:t>
      </w:r>
      <w:r w:rsidRPr="001814A5">
        <w:rPr>
          <w:rFonts w:ascii="Calibri" w:eastAsia="Calibri" w:hAnsi="Calibri" w:cs="Calibri"/>
          <w:sz w:val="22"/>
        </w:rPr>
        <w:t>r</w:t>
      </w:r>
      <w:r w:rsidRPr="001814A5">
        <w:rPr>
          <w:rFonts w:ascii="Calibri" w:eastAsia="Calibri" w:hAnsi="Calibri" w:cs="Calibri"/>
          <w:spacing w:val="1"/>
          <w:sz w:val="22"/>
        </w:rPr>
        <w:t>o</w:t>
      </w:r>
      <w:r w:rsidRPr="001814A5">
        <w:rPr>
          <w:rFonts w:ascii="Calibri" w:eastAsia="Calibri" w:hAnsi="Calibri" w:cs="Calibri"/>
          <w:sz w:val="22"/>
        </w:rPr>
        <w:t>m</w:t>
      </w:r>
      <w:r w:rsidRPr="001814A5">
        <w:rPr>
          <w:rFonts w:ascii="Calibri" w:eastAsia="Calibri" w:hAnsi="Calibri" w:cs="Calibri"/>
          <w:spacing w:val="-5"/>
          <w:sz w:val="22"/>
        </w:rPr>
        <w:t xml:space="preserve"> </w:t>
      </w:r>
      <w:r w:rsidRPr="001814A5">
        <w:rPr>
          <w:rFonts w:ascii="Calibri" w:eastAsia="Calibri" w:hAnsi="Calibri" w:cs="Calibri"/>
          <w:spacing w:val="1"/>
          <w:sz w:val="22"/>
        </w:rPr>
        <w:t>an</w:t>
      </w:r>
      <w:r w:rsidRPr="001814A5">
        <w:rPr>
          <w:rFonts w:ascii="Calibri" w:eastAsia="Calibri" w:hAnsi="Calibri" w:cs="Calibri"/>
          <w:sz w:val="22"/>
        </w:rPr>
        <w:t>y</w:t>
      </w:r>
      <w:r w:rsidRPr="001814A5">
        <w:rPr>
          <w:rFonts w:ascii="Calibri" w:eastAsia="Calibri" w:hAnsi="Calibri" w:cs="Calibri"/>
          <w:spacing w:val="-2"/>
          <w:sz w:val="22"/>
        </w:rPr>
        <w:t xml:space="preserve"> </w:t>
      </w:r>
      <w:r w:rsidRPr="001814A5">
        <w:rPr>
          <w:rFonts w:ascii="Calibri" w:eastAsia="Calibri" w:hAnsi="Calibri" w:cs="Calibri"/>
          <w:spacing w:val="1"/>
          <w:sz w:val="22"/>
        </w:rPr>
        <w:t>o</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4"/>
          <w:sz w:val="22"/>
        </w:rPr>
        <w:t xml:space="preserve"> </w:t>
      </w:r>
      <w:r w:rsidRPr="001814A5">
        <w:rPr>
          <w:rFonts w:ascii="Calibri" w:eastAsia="Calibri" w:hAnsi="Calibri" w:cs="Calibri"/>
          <w:sz w:val="22"/>
        </w:rPr>
        <w:t>o</w:t>
      </w:r>
      <w:r w:rsidRPr="001814A5">
        <w:rPr>
          <w:rFonts w:ascii="Calibri" w:eastAsia="Calibri" w:hAnsi="Calibri" w:cs="Calibri"/>
          <w:spacing w:val="1"/>
          <w:sz w:val="22"/>
        </w:rPr>
        <w:t>b</w:t>
      </w:r>
      <w:r w:rsidRPr="001814A5">
        <w:rPr>
          <w:rFonts w:ascii="Calibri" w:eastAsia="Calibri" w:hAnsi="Calibri" w:cs="Calibri"/>
          <w:sz w:val="22"/>
        </w:rPr>
        <w:t>liga</w:t>
      </w:r>
      <w:r w:rsidRPr="001814A5">
        <w:rPr>
          <w:rFonts w:ascii="Calibri" w:eastAsia="Calibri" w:hAnsi="Calibri" w:cs="Calibri"/>
          <w:spacing w:val="1"/>
          <w:sz w:val="22"/>
        </w:rPr>
        <w:t>t</w:t>
      </w:r>
      <w:r w:rsidRPr="001814A5">
        <w:rPr>
          <w:rFonts w:ascii="Calibri" w:eastAsia="Calibri" w:hAnsi="Calibri" w:cs="Calibri"/>
          <w:sz w:val="22"/>
        </w:rPr>
        <w:t>io</w:t>
      </w:r>
      <w:r w:rsidRPr="001814A5">
        <w:rPr>
          <w:rFonts w:ascii="Calibri" w:eastAsia="Calibri" w:hAnsi="Calibri" w:cs="Calibri"/>
          <w:spacing w:val="1"/>
          <w:sz w:val="22"/>
        </w:rPr>
        <w:t>n</w:t>
      </w:r>
      <w:r w:rsidRPr="001814A5">
        <w:rPr>
          <w:rFonts w:ascii="Calibri" w:eastAsia="Calibri" w:hAnsi="Calibri" w:cs="Calibri"/>
          <w:sz w:val="22"/>
        </w:rPr>
        <w:t>s</w:t>
      </w:r>
      <w:r w:rsidRPr="001814A5">
        <w:rPr>
          <w:rFonts w:ascii="Calibri" w:eastAsia="Calibri" w:hAnsi="Calibri" w:cs="Calibri"/>
          <w:spacing w:val="-10"/>
          <w:sz w:val="22"/>
        </w:rPr>
        <w:t xml:space="preserve"> </w:t>
      </w:r>
      <w:r w:rsidRPr="001814A5">
        <w:rPr>
          <w:rFonts w:ascii="Calibri" w:eastAsia="Calibri" w:hAnsi="Calibri" w:cs="Calibri"/>
          <w:spacing w:val="1"/>
          <w:sz w:val="22"/>
        </w:rPr>
        <w:t>und</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5"/>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is</w:t>
      </w:r>
      <w:r w:rsidRPr="001814A5">
        <w:rPr>
          <w:rFonts w:ascii="Calibri" w:eastAsia="Calibri" w:hAnsi="Calibri" w:cs="Calibri"/>
          <w:spacing w:val="-4"/>
          <w:sz w:val="22"/>
        </w:rPr>
        <w:t xml:space="preserve"> </w:t>
      </w:r>
      <w:r w:rsidRPr="001814A5">
        <w:rPr>
          <w:rFonts w:ascii="Calibri" w:eastAsia="Calibri" w:hAnsi="Calibri" w:cs="Calibri"/>
          <w:sz w:val="22"/>
        </w:rPr>
        <w:t>c</w:t>
      </w:r>
      <w:r w:rsidRPr="001814A5">
        <w:rPr>
          <w:rFonts w:ascii="Calibri" w:eastAsia="Calibri" w:hAnsi="Calibri" w:cs="Calibri"/>
          <w:spacing w:val="1"/>
          <w:sz w:val="22"/>
        </w:rPr>
        <w:t>on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p>
    <w:p w14:paraId="661782D4" w14:textId="77777777" w:rsidR="003228F6" w:rsidRPr="000C140F" w:rsidRDefault="003228F6" w:rsidP="003228F6">
      <w:pPr>
        <w:spacing w:before="17" w:line="260" w:lineRule="exact"/>
        <w:rPr>
          <w:sz w:val="28"/>
          <w:szCs w:val="26"/>
        </w:rPr>
      </w:pPr>
    </w:p>
    <w:p w14:paraId="2F02DC61" w14:textId="399FAE58" w:rsidR="003228F6" w:rsidRPr="003228F6" w:rsidRDefault="003228F6" w:rsidP="000C140F">
      <w:pPr>
        <w:pStyle w:val="Heading1"/>
        <w:rPr>
          <w:rFonts w:eastAsia="Calibri"/>
        </w:rPr>
      </w:pPr>
      <w:bookmarkStart w:id="40" w:name="_Toc18667381"/>
      <w:r w:rsidRPr="003228F6">
        <w:rPr>
          <w:rFonts w:eastAsia="Calibri"/>
        </w:rPr>
        <w:t>SI</w:t>
      </w:r>
      <w:r w:rsidRPr="003228F6">
        <w:rPr>
          <w:rFonts w:eastAsia="Calibri"/>
          <w:spacing w:val="1"/>
        </w:rPr>
        <w:t>T</w:t>
      </w:r>
      <w:r w:rsidRPr="003228F6">
        <w:rPr>
          <w:rFonts w:eastAsia="Calibri"/>
        </w:rPr>
        <w:t>E</w:t>
      </w:r>
      <w:r w:rsidRPr="003228F6">
        <w:rPr>
          <w:rFonts w:eastAsia="Calibri"/>
          <w:spacing w:val="2"/>
        </w:rPr>
        <w:t xml:space="preserve"> </w:t>
      </w:r>
      <w:r w:rsidRPr="003228F6">
        <w:rPr>
          <w:rFonts w:eastAsia="Calibri"/>
          <w:spacing w:val="-2"/>
        </w:rPr>
        <w:t>C</w:t>
      </w:r>
      <w:r w:rsidRPr="003228F6">
        <w:rPr>
          <w:rFonts w:eastAsia="Calibri"/>
          <w:spacing w:val="1"/>
        </w:rPr>
        <w:t>O</w:t>
      </w:r>
      <w:r w:rsidRPr="003228F6">
        <w:rPr>
          <w:rFonts w:eastAsia="Calibri"/>
        </w:rPr>
        <w:t>ND</w:t>
      </w:r>
      <w:r w:rsidRPr="003228F6">
        <w:rPr>
          <w:rFonts w:eastAsia="Calibri"/>
          <w:spacing w:val="-1"/>
        </w:rPr>
        <w:t>I</w:t>
      </w:r>
      <w:r w:rsidRPr="003228F6">
        <w:rPr>
          <w:rFonts w:eastAsia="Calibri"/>
          <w:spacing w:val="1"/>
        </w:rPr>
        <w:t>TIO</w:t>
      </w:r>
      <w:r w:rsidRPr="003228F6">
        <w:rPr>
          <w:rFonts w:eastAsia="Calibri"/>
        </w:rPr>
        <w:t>NS</w:t>
      </w:r>
      <w:bookmarkEnd w:id="40"/>
    </w:p>
    <w:p w14:paraId="1BCD4304" w14:textId="77777777" w:rsidR="003228F6" w:rsidRPr="003228F6" w:rsidRDefault="003228F6" w:rsidP="003228F6">
      <w:pPr>
        <w:spacing w:before="3" w:line="100" w:lineRule="exact"/>
        <w:rPr>
          <w:sz w:val="10"/>
          <w:szCs w:val="10"/>
        </w:rPr>
      </w:pPr>
    </w:p>
    <w:p w14:paraId="2C90B8C3" w14:textId="1D64418C" w:rsidR="003228F6" w:rsidRPr="001814A5" w:rsidRDefault="003228F6" w:rsidP="001814A5">
      <w:pPr>
        <w:pStyle w:val="ListParagraph"/>
        <w:numPr>
          <w:ilvl w:val="0"/>
          <w:numId w:val="32"/>
        </w:numPr>
        <w:spacing w:line="276" w:lineRule="auto"/>
        <w:ind w:right="105"/>
        <w:jc w:val="both"/>
        <w:rPr>
          <w:rFonts w:ascii="Calibri" w:eastAsia="Calibri" w:hAnsi="Calibri" w:cs="Calibri"/>
          <w:sz w:val="22"/>
        </w:rPr>
      </w:pPr>
      <w:r w:rsidRPr="001814A5">
        <w:rPr>
          <w:rFonts w:ascii="Calibri" w:eastAsia="Calibri" w:hAnsi="Calibri" w:cs="Calibri"/>
          <w:spacing w:val="-1"/>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11"/>
          <w:sz w:val="22"/>
        </w:rPr>
        <w:t xml:space="preserve"> </w:t>
      </w:r>
      <w:r w:rsidRPr="001814A5">
        <w:rPr>
          <w:rFonts w:ascii="Calibri" w:eastAsia="Calibri" w:hAnsi="Calibri" w:cs="Calibri"/>
          <w:spacing w:val="-1"/>
          <w:sz w:val="22"/>
        </w:rPr>
        <w:t>s</w:t>
      </w:r>
      <w:r w:rsidRPr="001814A5">
        <w:rPr>
          <w:rFonts w:ascii="Calibri" w:eastAsia="Calibri" w:hAnsi="Calibri" w:cs="Calibri"/>
          <w:sz w:val="22"/>
        </w:rPr>
        <w:t>ite</w:t>
      </w:r>
      <w:r w:rsidRPr="001814A5">
        <w:rPr>
          <w:rFonts w:ascii="Calibri" w:eastAsia="Calibri" w:hAnsi="Calibri" w:cs="Calibri"/>
          <w:spacing w:val="11"/>
          <w:sz w:val="22"/>
        </w:rPr>
        <w:t xml:space="preserve"> </w:t>
      </w:r>
      <w:r w:rsidRPr="001814A5">
        <w:rPr>
          <w:rFonts w:ascii="Calibri" w:eastAsia="Calibri" w:hAnsi="Calibri" w:cs="Calibri"/>
          <w:sz w:val="22"/>
        </w:rPr>
        <w:t>is</w:t>
      </w:r>
      <w:r w:rsidRPr="001814A5">
        <w:rPr>
          <w:rFonts w:ascii="Calibri" w:eastAsia="Calibri" w:hAnsi="Calibri" w:cs="Calibri"/>
          <w:spacing w:val="12"/>
          <w:sz w:val="22"/>
        </w:rPr>
        <w:t xml:space="preserve"> </w:t>
      </w:r>
      <w:r w:rsidRPr="001814A5">
        <w:rPr>
          <w:rFonts w:ascii="Calibri" w:eastAsia="Calibri" w:hAnsi="Calibri" w:cs="Calibri"/>
          <w:sz w:val="22"/>
        </w:rPr>
        <w:t>loc</w:t>
      </w:r>
      <w:r w:rsidRPr="001814A5">
        <w:rPr>
          <w:rFonts w:ascii="Calibri" w:eastAsia="Calibri" w:hAnsi="Calibri" w:cs="Calibri"/>
          <w:spacing w:val="1"/>
          <w:sz w:val="22"/>
        </w:rPr>
        <w:t>a</w:t>
      </w:r>
      <w:r w:rsidRPr="001814A5">
        <w:rPr>
          <w:rFonts w:ascii="Calibri" w:eastAsia="Calibri" w:hAnsi="Calibri" w:cs="Calibri"/>
          <w:sz w:val="22"/>
        </w:rPr>
        <w:t>ted</w:t>
      </w:r>
      <w:r w:rsidRPr="001814A5">
        <w:rPr>
          <w:rFonts w:ascii="Calibri" w:eastAsia="Calibri" w:hAnsi="Calibri" w:cs="Calibri"/>
          <w:spacing w:val="7"/>
          <w:sz w:val="22"/>
        </w:rPr>
        <w:t xml:space="preserve"> </w:t>
      </w:r>
      <w:r w:rsidRPr="001814A5">
        <w:rPr>
          <w:rFonts w:ascii="Calibri" w:eastAsia="Calibri" w:hAnsi="Calibri" w:cs="Calibri"/>
          <w:sz w:val="22"/>
        </w:rPr>
        <w:t>at</w:t>
      </w:r>
      <w:r w:rsidRPr="001814A5">
        <w:rPr>
          <w:rFonts w:ascii="Calibri" w:eastAsia="Calibri" w:hAnsi="Calibri" w:cs="Calibri"/>
          <w:spacing w:val="11"/>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13"/>
          <w:sz w:val="22"/>
        </w:rPr>
        <w:t xml:space="preserve"> </w:t>
      </w:r>
      <w:r w:rsidR="003F1D35" w:rsidRPr="001814A5">
        <w:rPr>
          <w:rFonts w:ascii="Calibri" w:eastAsia="Calibri" w:hAnsi="Calibri" w:cs="Calibri"/>
          <w:spacing w:val="13"/>
          <w:sz w:val="22"/>
        </w:rPr>
        <w:t>132/33kV</w:t>
      </w:r>
      <w:r w:rsidRPr="001814A5">
        <w:rPr>
          <w:rFonts w:ascii="Calibri" w:eastAsia="Calibri" w:hAnsi="Calibri" w:cs="Calibri"/>
          <w:spacing w:val="5"/>
          <w:sz w:val="22"/>
        </w:rPr>
        <w:t xml:space="preserve"> </w:t>
      </w:r>
      <w:r w:rsidR="003F1D35" w:rsidRPr="001814A5">
        <w:rPr>
          <w:rFonts w:ascii="Calibri" w:eastAsia="Calibri" w:hAnsi="Calibri" w:cs="Calibri"/>
          <w:spacing w:val="2"/>
          <w:sz w:val="22"/>
        </w:rPr>
        <w:t>Cunningham Road Substation</w:t>
      </w:r>
      <w:r w:rsidRPr="001814A5">
        <w:rPr>
          <w:rFonts w:ascii="Calibri" w:eastAsia="Calibri" w:hAnsi="Calibri" w:cs="Calibri"/>
          <w:sz w:val="22"/>
        </w:rPr>
        <w:t>.</w:t>
      </w:r>
      <w:r w:rsidRPr="001814A5">
        <w:rPr>
          <w:rFonts w:ascii="Calibri" w:eastAsia="Calibri" w:hAnsi="Calibri" w:cs="Calibri"/>
          <w:spacing w:val="6"/>
          <w:sz w:val="22"/>
        </w:rPr>
        <w:t xml:space="preserve"> </w:t>
      </w:r>
      <w:r w:rsidRPr="001814A5">
        <w:rPr>
          <w:rFonts w:ascii="Calibri" w:eastAsia="Calibri" w:hAnsi="Calibri" w:cs="Calibri"/>
          <w:spacing w:val="-1"/>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8"/>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r</w:t>
      </w:r>
      <w:r w:rsidRPr="001814A5">
        <w:rPr>
          <w:rFonts w:ascii="Calibri" w:eastAsia="Calibri" w:hAnsi="Calibri" w:cs="Calibri"/>
          <w:spacing w:val="6"/>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9"/>
          <w:sz w:val="22"/>
        </w:rPr>
        <w:t xml:space="preserve"> </w:t>
      </w:r>
      <w:r w:rsidRPr="001814A5">
        <w:rPr>
          <w:rFonts w:ascii="Calibri" w:eastAsia="Calibri" w:hAnsi="Calibri" w:cs="Calibri"/>
          <w:spacing w:val="1"/>
          <w:sz w:val="22"/>
        </w:rPr>
        <w:t>b</w:t>
      </w:r>
      <w:r w:rsidRPr="001814A5">
        <w:rPr>
          <w:rFonts w:ascii="Calibri" w:eastAsia="Calibri" w:hAnsi="Calibri" w:cs="Calibri"/>
          <w:sz w:val="22"/>
        </w:rPr>
        <w:t>e</w:t>
      </w:r>
      <w:r w:rsidRPr="001814A5">
        <w:rPr>
          <w:rFonts w:ascii="Calibri" w:eastAsia="Calibri" w:hAnsi="Calibri" w:cs="Calibri"/>
          <w:spacing w:val="14"/>
          <w:sz w:val="22"/>
        </w:rPr>
        <w:t xml:space="preserve"> </w:t>
      </w:r>
      <w:r w:rsidRPr="001814A5">
        <w:rPr>
          <w:rFonts w:ascii="Calibri" w:eastAsia="Calibri" w:hAnsi="Calibri" w:cs="Calibri"/>
          <w:spacing w:val="1"/>
          <w:sz w:val="22"/>
        </w:rPr>
        <w:t>d</w:t>
      </w:r>
      <w:r w:rsidRPr="001814A5">
        <w:rPr>
          <w:rFonts w:ascii="Calibri" w:eastAsia="Calibri" w:hAnsi="Calibri" w:cs="Calibri"/>
          <w:spacing w:val="-1"/>
          <w:sz w:val="22"/>
        </w:rPr>
        <w:t>ee</w:t>
      </w:r>
      <w:r w:rsidRPr="001814A5">
        <w:rPr>
          <w:rFonts w:ascii="Calibri" w:eastAsia="Calibri" w:hAnsi="Calibri" w:cs="Calibri"/>
          <w:spacing w:val="1"/>
          <w:sz w:val="22"/>
        </w:rPr>
        <w:t>m</w:t>
      </w:r>
      <w:r w:rsidRPr="001814A5">
        <w:rPr>
          <w:rFonts w:ascii="Calibri" w:eastAsia="Calibri" w:hAnsi="Calibri" w:cs="Calibri"/>
          <w:spacing w:val="-1"/>
          <w:sz w:val="22"/>
        </w:rPr>
        <w:t>e</w:t>
      </w:r>
      <w:r w:rsidRPr="001814A5">
        <w:rPr>
          <w:rFonts w:ascii="Calibri" w:eastAsia="Calibri" w:hAnsi="Calibri" w:cs="Calibri"/>
          <w:sz w:val="22"/>
        </w:rPr>
        <w:t>d</w:t>
      </w:r>
      <w:r w:rsidRPr="001814A5">
        <w:rPr>
          <w:rFonts w:ascii="Calibri" w:eastAsia="Calibri" w:hAnsi="Calibri" w:cs="Calibri"/>
          <w:spacing w:val="10"/>
          <w:sz w:val="22"/>
        </w:rPr>
        <w:t xml:space="preserve"> </w:t>
      </w:r>
      <w:r w:rsidRPr="001814A5">
        <w:rPr>
          <w:rFonts w:ascii="Calibri" w:eastAsia="Calibri" w:hAnsi="Calibri" w:cs="Calibri"/>
          <w:sz w:val="22"/>
        </w:rPr>
        <w:t>to</w:t>
      </w:r>
      <w:r w:rsidRPr="001814A5">
        <w:rPr>
          <w:rFonts w:ascii="Calibri" w:eastAsia="Calibri" w:hAnsi="Calibri" w:cs="Calibri"/>
          <w:spacing w:val="11"/>
          <w:sz w:val="22"/>
        </w:rPr>
        <w:t xml:space="preserve"> </w:t>
      </w:r>
      <w:r w:rsidRPr="001814A5">
        <w:rPr>
          <w:rFonts w:ascii="Calibri" w:eastAsia="Calibri" w:hAnsi="Calibri" w:cs="Calibri"/>
          <w:spacing w:val="1"/>
          <w:sz w:val="22"/>
        </w:rPr>
        <w:t>h</w:t>
      </w:r>
      <w:r w:rsidRPr="001814A5">
        <w:rPr>
          <w:rFonts w:ascii="Calibri" w:eastAsia="Calibri" w:hAnsi="Calibri" w:cs="Calibri"/>
          <w:sz w:val="22"/>
        </w:rPr>
        <w:t>a</w:t>
      </w:r>
      <w:r w:rsidRPr="001814A5">
        <w:rPr>
          <w:rFonts w:ascii="Calibri" w:eastAsia="Calibri" w:hAnsi="Calibri" w:cs="Calibri"/>
          <w:spacing w:val="2"/>
          <w:sz w:val="22"/>
        </w:rPr>
        <w:t>v</w:t>
      </w:r>
      <w:r w:rsidRPr="001814A5">
        <w:rPr>
          <w:rFonts w:ascii="Calibri" w:eastAsia="Calibri" w:hAnsi="Calibri" w:cs="Calibri"/>
          <w:sz w:val="22"/>
        </w:rPr>
        <w:t>e</w:t>
      </w:r>
      <w:r w:rsidRPr="001814A5">
        <w:rPr>
          <w:rFonts w:ascii="Calibri" w:eastAsia="Calibri" w:hAnsi="Calibri" w:cs="Calibri"/>
          <w:spacing w:val="10"/>
          <w:sz w:val="22"/>
        </w:rPr>
        <w:t xml:space="preserve"> </w:t>
      </w:r>
      <w:r w:rsidRPr="001814A5">
        <w:rPr>
          <w:rFonts w:ascii="Calibri" w:eastAsia="Calibri" w:hAnsi="Calibri" w:cs="Calibri"/>
          <w:spacing w:val="-1"/>
          <w:sz w:val="22"/>
        </w:rPr>
        <w:t>v</w:t>
      </w:r>
      <w:r w:rsidRPr="001814A5">
        <w:rPr>
          <w:rFonts w:ascii="Calibri" w:eastAsia="Calibri" w:hAnsi="Calibri" w:cs="Calibri"/>
          <w:sz w:val="22"/>
        </w:rPr>
        <w:t>i</w:t>
      </w:r>
      <w:r w:rsidRPr="001814A5">
        <w:rPr>
          <w:rFonts w:ascii="Calibri" w:eastAsia="Calibri" w:hAnsi="Calibri" w:cs="Calibri"/>
          <w:spacing w:val="-1"/>
          <w:sz w:val="22"/>
        </w:rPr>
        <w:t>s</w:t>
      </w:r>
      <w:r w:rsidRPr="001814A5">
        <w:rPr>
          <w:rFonts w:ascii="Calibri" w:eastAsia="Calibri" w:hAnsi="Calibri" w:cs="Calibri"/>
          <w:sz w:val="22"/>
        </w:rPr>
        <w:t>i</w:t>
      </w:r>
      <w:r w:rsidRPr="001814A5">
        <w:rPr>
          <w:rFonts w:ascii="Calibri" w:eastAsia="Calibri" w:hAnsi="Calibri" w:cs="Calibri"/>
          <w:spacing w:val="2"/>
          <w:sz w:val="22"/>
        </w:rPr>
        <w:t>t</w:t>
      </w:r>
      <w:r w:rsidRPr="001814A5">
        <w:rPr>
          <w:rFonts w:ascii="Calibri" w:eastAsia="Calibri" w:hAnsi="Calibri" w:cs="Calibri"/>
          <w:spacing w:val="-1"/>
          <w:sz w:val="22"/>
        </w:rPr>
        <w:t>e</w:t>
      </w:r>
      <w:r w:rsidRPr="001814A5">
        <w:rPr>
          <w:rFonts w:ascii="Calibri" w:eastAsia="Calibri" w:hAnsi="Calibri" w:cs="Calibri"/>
          <w:sz w:val="22"/>
        </w:rPr>
        <w:t>d</w:t>
      </w:r>
      <w:r w:rsidRPr="001814A5">
        <w:rPr>
          <w:rFonts w:ascii="Calibri" w:eastAsia="Calibri" w:hAnsi="Calibri" w:cs="Calibri"/>
          <w:spacing w:val="8"/>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 xml:space="preserve">e </w:t>
      </w:r>
      <w:r w:rsidRPr="001814A5">
        <w:rPr>
          <w:rFonts w:ascii="Calibri" w:eastAsia="Calibri" w:hAnsi="Calibri" w:cs="Calibri"/>
          <w:spacing w:val="-1"/>
          <w:sz w:val="22"/>
        </w:rPr>
        <w:t>s</w:t>
      </w:r>
      <w:r w:rsidRPr="001814A5">
        <w:rPr>
          <w:rFonts w:ascii="Calibri" w:eastAsia="Calibri" w:hAnsi="Calibri" w:cs="Calibri"/>
          <w:sz w:val="22"/>
        </w:rPr>
        <w:t>ite</w:t>
      </w:r>
      <w:r w:rsidRPr="001814A5">
        <w:rPr>
          <w:rFonts w:ascii="Calibri" w:eastAsia="Calibri" w:hAnsi="Calibri" w:cs="Calibri"/>
          <w:spacing w:val="3"/>
          <w:sz w:val="22"/>
        </w:rPr>
        <w:t xml:space="preserve"> o</w:t>
      </w:r>
      <w:r w:rsidRPr="001814A5">
        <w:rPr>
          <w:rFonts w:ascii="Calibri" w:eastAsia="Calibri" w:hAnsi="Calibri" w:cs="Calibri"/>
          <w:sz w:val="22"/>
        </w:rPr>
        <w:t>f</w:t>
      </w:r>
      <w:r w:rsidRPr="001814A5">
        <w:rPr>
          <w:rFonts w:ascii="Calibri" w:eastAsia="Calibri" w:hAnsi="Calibri" w:cs="Calibri"/>
          <w:spacing w:val="5"/>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pacing w:val="-1"/>
          <w:sz w:val="22"/>
        </w:rPr>
        <w:t>w</w:t>
      </w:r>
      <w:r w:rsidRPr="001814A5">
        <w:rPr>
          <w:rFonts w:ascii="Calibri" w:eastAsia="Calibri" w:hAnsi="Calibri" w:cs="Calibri"/>
          <w:sz w:val="22"/>
        </w:rPr>
        <w:t>or</w:t>
      </w:r>
      <w:r w:rsidRPr="001814A5">
        <w:rPr>
          <w:rFonts w:ascii="Calibri" w:eastAsia="Calibri" w:hAnsi="Calibri" w:cs="Calibri"/>
          <w:spacing w:val="3"/>
          <w:sz w:val="22"/>
        </w:rPr>
        <w:t>k</w:t>
      </w:r>
      <w:r w:rsidRPr="001814A5">
        <w:rPr>
          <w:rFonts w:ascii="Calibri" w:eastAsia="Calibri" w:hAnsi="Calibri" w:cs="Calibri"/>
          <w:sz w:val="22"/>
        </w:rPr>
        <w:t>s</w:t>
      </w:r>
      <w:r w:rsidRPr="001814A5">
        <w:rPr>
          <w:rFonts w:ascii="Calibri" w:eastAsia="Calibri" w:hAnsi="Calibri" w:cs="Calibri"/>
          <w:spacing w:val="1"/>
          <w:sz w:val="22"/>
        </w:rPr>
        <w:t xml:space="preserve"> </w:t>
      </w:r>
      <w:r w:rsidRPr="001814A5">
        <w:rPr>
          <w:rFonts w:ascii="Calibri" w:eastAsia="Calibri" w:hAnsi="Calibri" w:cs="Calibri"/>
          <w:sz w:val="22"/>
        </w:rPr>
        <w:t>to</w:t>
      </w:r>
      <w:r w:rsidRPr="001814A5">
        <w:rPr>
          <w:rFonts w:ascii="Calibri" w:eastAsia="Calibri" w:hAnsi="Calibri" w:cs="Calibri"/>
          <w:spacing w:val="9"/>
          <w:sz w:val="22"/>
        </w:rPr>
        <w:t xml:space="preserve"> </w:t>
      </w:r>
      <w:r w:rsidRPr="001814A5">
        <w:rPr>
          <w:rFonts w:ascii="Calibri" w:eastAsia="Calibri" w:hAnsi="Calibri" w:cs="Calibri"/>
          <w:spacing w:val="-1"/>
          <w:sz w:val="22"/>
        </w:rPr>
        <w:t>s</w:t>
      </w:r>
      <w:r w:rsidRPr="001814A5">
        <w:rPr>
          <w:rFonts w:ascii="Calibri" w:eastAsia="Calibri" w:hAnsi="Calibri" w:cs="Calibri"/>
          <w:sz w:val="22"/>
        </w:rPr>
        <w:t>a</w:t>
      </w:r>
      <w:r w:rsidRPr="001814A5">
        <w:rPr>
          <w:rFonts w:ascii="Calibri" w:eastAsia="Calibri" w:hAnsi="Calibri" w:cs="Calibri"/>
          <w:spacing w:val="1"/>
          <w:sz w:val="22"/>
        </w:rPr>
        <w:t>t</w:t>
      </w:r>
      <w:r w:rsidRPr="001814A5">
        <w:rPr>
          <w:rFonts w:ascii="Calibri" w:eastAsia="Calibri" w:hAnsi="Calibri" w:cs="Calibri"/>
          <w:spacing w:val="2"/>
          <w:sz w:val="22"/>
        </w:rPr>
        <w:t>i</w:t>
      </w:r>
      <w:r w:rsidRPr="001814A5">
        <w:rPr>
          <w:rFonts w:ascii="Calibri" w:eastAsia="Calibri" w:hAnsi="Calibri" w:cs="Calibri"/>
          <w:spacing w:val="-1"/>
          <w:sz w:val="22"/>
        </w:rPr>
        <w:t>sf</w:t>
      </w:r>
      <w:r w:rsidRPr="001814A5">
        <w:rPr>
          <w:rFonts w:ascii="Calibri" w:eastAsia="Calibri" w:hAnsi="Calibri" w:cs="Calibri"/>
          <w:sz w:val="22"/>
        </w:rPr>
        <w:t>y</w:t>
      </w:r>
      <w:r w:rsidRPr="001814A5">
        <w:rPr>
          <w:rFonts w:ascii="Calibri" w:eastAsia="Calibri" w:hAnsi="Calibri" w:cs="Calibri"/>
          <w:spacing w:val="5"/>
          <w:sz w:val="22"/>
        </w:rPr>
        <w:t xml:space="preserve"> </w:t>
      </w:r>
      <w:r w:rsidRPr="001814A5">
        <w:rPr>
          <w:rFonts w:ascii="Calibri" w:eastAsia="Calibri" w:hAnsi="Calibri" w:cs="Calibri"/>
          <w:spacing w:val="1"/>
          <w:sz w:val="22"/>
        </w:rPr>
        <w:t>h</w:t>
      </w:r>
      <w:r w:rsidRPr="001814A5">
        <w:rPr>
          <w:rFonts w:ascii="Calibri" w:eastAsia="Calibri" w:hAnsi="Calibri" w:cs="Calibri"/>
          <w:sz w:val="22"/>
        </w:rPr>
        <w:t>i</w:t>
      </w:r>
      <w:r w:rsidRPr="001814A5">
        <w:rPr>
          <w:rFonts w:ascii="Calibri" w:eastAsia="Calibri" w:hAnsi="Calibri" w:cs="Calibri"/>
          <w:spacing w:val="-1"/>
          <w:sz w:val="22"/>
        </w:rPr>
        <w:t>m</w:t>
      </w:r>
      <w:r w:rsidRPr="001814A5">
        <w:rPr>
          <w:rFonts w:ascii="Calibri" w:eastAsia="Calibri" w:hAnsi="Calibri" w:cs="Calibri"/>
          <w:sz w:val="22"/>
        </w:rPr>
        <w:t>/</w:t>
      </w:r>
      <w:r w:rsidRPr="001814A5">
        <w:rPr>
          <w:rFonts w:ascii="Calibri" w:eastAsia="Calibri" w:hAnsi="Calibri" w:cs="Calibri"/>
          <w:spacing w:val="1"/>
          <w:sz w:val="22"/>
        </w:rPr>
        <w:t>h</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1"/>
          <w:sz w:val="22"/>
        </w:rPr>
        <w:t xml:space="preserve"> </w:t>
      </w:r>
      <w:r w:rsidRPr="001814A5">
        <w:rPr>
          <w:rFonts w:ascii="Calibri" w:eastAsia="Calibri" w:hAnsi="Calibri" w:cs="Calibri"/>
          <w:spacing w:val="3"/>
          <w:sz w:val="22"/>
        </w:rPr>
        <w:t>a</w:t>
      </w:r>
      <w:r w:rsidRPr="001814A5">
        <w:rPr>
          <w:rFonts w:ascii="Calibri" w:eastAsia="Calibri" w:hAnsi="Calibri" w:cs="Calibri"/>
          <w:sz w:val="22"/>
        </w:rPr>
        <w:t>s</w:t>
      </w:r>
      <w:r w:rsidRPr="001814A5">
        <w:rPr>
          <w:rFonts w:ascii="Calibri" w:eastAsia="Calibri" w:hAnsi="Calibri" w:cs="Calibri"/>
          <w:spacing w:val="4"/>
          <w:sz w:val="22"/>
        </w:rPr>
        <w:t xml:space="preserve"> </w:t>
      </w:r>
      <w:r w:rsidRPr="001814A5">
        <w:rPr>
          <w:rFonts w:ascii="Calibri" w:eastAsia="Calibri" w:hAnsi="Calibri" w:cs="Calibri"/>
          <w:sz w:val="22"/>
        </w:rPr>
        <w:t>to</w:t>
      </w:r>
      <w:r w:rsidRPr="001814A5">
        <w:rPr>
          <w:rFonts w:ascii="Calibri" w:eastAsia="Calibri" w:hAnsi="Calibri" w:cs="Calibri"/>
          <w:spacing w:val="6"/>
          <w:sz w:val="22"/>
        </w:rPr>
        <w:t xml:space="preserve"> </w:t>
      </w:r>
      <w:r w:rsidRPr="001814A5">
        <w:rPr>
          <w:rFonts w:ascii="Calibri" w:eastAsia="Calibri" w:hAnsi="Calibri" w:cs="Calibri"/>
          <w:sz w:val="22"/>
        </w:rPr>
        <w:t>t</w:t>
      </w:r>
      <w:r w:rsidRPr="001814A5">
        <w:rPr>
          <w:rFonts w:ascii="Calibri" w:eastAsia="Calibri" w:hAnsi="Calibri" w:cs="Calibri"/>
          <w:spacing w:val="4"/>
          <w:sz w:val="22"/>
        </w:rPr>
        <w: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z w:val="22"/>
        </w:rPr>
        <w:t>acc</w:t>
      </w:r>
      <w:r w:rsidRPr="001814A5">
        <w:rPr>
          <w:rFonts w:ascii="Calibri" w:eastAsia="Calibri" w:hAnsi="Calibri" w:cs="Calibri"/>
          <w:spacing w:val="1"/>
          <w:sz w:val="22"/>
        </w:rPr>
        <w:t>u</w:t>
      </w:r>
      <w:r w:rsidRPr="001814A5">
        <w:rPr>
          <w:rFonts w:ascii="Calibri" w:eastAsia="Calibri" w:hAnsi="Calibri" w:cs="Calibri"/>
          <w:sz w:val="22"/>
        </w:rPr>
        <w:t>racy</w:t>
      </w:r>
      <w:r w:rsidRPr="001814A5">
        <w:rPr>
          <w:rFonts w:ascii="Calibri" w:eastAsia="Calibri" w:hAnsi="Calibri" w:cs="Calibri"/>
          <w:spacing w:val="5"/>
          <w:sz w:val="22"/>
        </w:rPr>
        <w:t xml:space="preserve"> </w:t>
      </w:r>
      <w:r w:rsidRPr="001814A5">
        <w:rPr>
          <w:rFonts w:ascii="Calibri" w:eastAsia="Calibri" w:hAnsi="Calibri" w:cs="Calibri"/>
          <w:sz w:val="22"/>
        </w:rPr>
        <w:t>of</w:t>
      </w:r>
      <w:r w:rsidRPr="001814A5">
        <w:rPr>
          <w:rFonts w:ascii="Calibri" w:eastAsia="Calibri" w:hAnsi="Calibri" w:cs="Calibri"/>
          <w:spacing w:val="5"/>
          <w:sz w:val="22"/>
        </w:rPr>
        <w:t xml:space="preserve"> </w:t>
      </w:r>
      <w:r w:rsidRPr="001814A5">
        <w:rPr>
          <w:rFonts w:ascii="Calibri" w:eastAsia="Calibri" w:hAnsi="Calibri" w:cs="Calibri"/>
          <w:sz w:val="22"/>
        </w:rPr>
        <w:t>all</w:t>
      </w:r>
      <w:r w:rsidRPr="001814A5">
        <w:rPr>
          <w:rFonts w:ascii="Calibri" w:eastAsia="Calibri" w:hAnsi="Calibri" w:cs="Calibri"/>
          <w:spacing w:val="11"/>
          <w:sz w:val="22"/>
        </w:rPr>
        <w:t xml:space="preserve"> </w:t>
      </w:r>
      <w:r w:rsidRPr="001814A5">
        <w:rPr>
          <w:rFonts w:ascii="Calibri" w:eastAsia="Calibri" w:hAnsi="Calibri" w:cs="Calibri"/>
          <w:sz w:val="22"/>
        </w:rPr>
        <w:t>i</w:t>
      </w:r>
      <w:r w:rsidRPr="001814A5">
        <w:rPr>
          <w:rFonts w:ascii="Calibri" w:eastAsia="Calibri" w:hAnsi="Calibri" w:cs="Calibri"/>
          <w:spacing w:val="3"/>
          <w:sz w:val="22"/>
        </w:rPr>
        <w:t>n</w:t>
      </w:r>
      <w:r w:rsidRPr="001814A5">
        <w:rPr>
          <w:rFonts w:ascii="Calibri" w:eastAsia="Calibri" w:hAnsi="Calibri" w:cs="Calibri"/>
          <w:spacing w:val="-1"/>
          <w:sz w:val="22"/>
        </w:rPr>
        <w:t>f</w:t>
      </w:r>
      <w:r w:rsidRPr="001814A5">
        <w:rPr>
          <w:rFonts w:ascii="Calibri" w:eastAsia="Calibri" w:hAnsi="Calibri" w:cs="Calibri"/>
          <w:sz w:val="22"/>
        </w:rPr>
        <w:t>orma</w:t>
      </w:r>
      <w:r w:rsidRPr="001814A5">
        <w:rPr>
          <w:rFonts w:ascii="Calibri" w:eastAsia="Calibri" w:hAnsi="Calibri" w:cs="Calibri"/>
          <w:spacing w:val="1"/>
          <w:sz w:val="22"/>
        </w:rPr>
        <w:t>t</w:t>
      </w:r>
      <w:r w:rsidRPr="001814A5">
        <w:rPr>
          <w:rFonts w:ascii="Calibri" w:eastAsia="Calibri" w:hAnsi="Calibri" w:cs="Calibri"/>
          <w:sz w:val="22"/>
        </w:rPr>
        <w:t>ion</w:t>
      </w:r>
      <w:r w:rsidRPr="001814A5">
        <w:rPr>
          <w:rFonts w:ascii="Calibri" w:eastAsia="Calibri" w:hAnsi="Calibri" w:cs="Calibri"/>
          <w:spacing w:val="1"/>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upp</w:t>
      </w:r>
      <w:r w:rsidRPr="001814A5">
        <w:rPr>
          <w:rFonts w:ascii="Calibri" w:eastAsia="Calibri" w:hAnsi="Calibri" w:cs="Calibri"/>
          <w:sz w:val="22"/>
        </w:rPr>
        <w:t>li</w:t>
      </w:r>
      <w:r w:rsidRPr="001814A5">
        <w:rPr>
          <w:rFonts w:ascii="Calibri" w:eastAsia="Calibri" w:hAnsi="Calibri" w:cs="Calibri"/>
          <w:spacing w:val="-1"/>
          <w:sz w:val="22"/>
        </w:rPr>
        <w:t>e</w:t>
      </w:r>
      <w:r w:rsidRPr="001814A5">
        <w:rPr>
          <w:rFonts w:ascii="Calibri" w:eastAsia="Calibri" w:hAnsi="Calibri" w:cs="Calibri"/>
          <w:sz w:val="22"/>
        </w:rPr>
        <w:t xml:space="preserve">d </w:t>
      </w:r>
      <w:r w:rsidRPr="001814A5">
        <w:rPr>
          <w:rFonts w:ascii="Calibri" w:eastAsia="Calibri" w:hAnsi="Calibri" w:cs="Calibri"/>
          <w:spacing w:val="3"/>
          <w:sz w:val="22"/>
        </w:rPr>
        <w:t>t</w:t>
      </w:r>
      <w:r w:rsidRPr="001814A5">
        <w:rPr>
          <w:rFonts w:ascii="Calibri" w:eastAsia="Calibri" w:hAnsi="Calibri" w:cs="Calibri"/>
          <w:sz w:val="22"/>
        </w:rPr>
        <w:t>o</w:t>
      </w:r>
      <w:r w:rsidRPr="001814A5">
        <w:rPr>
          <w:rFonts w:ascii="Calibri" w:eastAsia="Calibri" w:hAnsi="Calibri" w:cs="Calibri"/>
          <w:spacing w:val="6"/>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pacing w:val="1"/>
          <w:sz w:val="22"/>
        </w:rPr>
        <w:t>T</w:t>
      </w:r>
      <w:r w:rsidRPr="001814A5">
        <w:rPr>
          <w:rFonts w:ascii="Calibri" w:eastAsia="Calibri" w:hAnsi="Calibri" w:cs="Calibri"/>
          <w:spacing w:val="-1"/>
          <w:sz w:val="22"/>
        </w:rPr>
        <w:t>e</w:t>
      </w:r>
      <w:r w:rsidRPr="001814A5">
        <w:rPr>
          <w:rFonts w:ascii="Calibri" w:eastAsia="Calibri" w:hAnsi="Calibri" w:cs="Calibri"/>
          <w:spacing w:val="1"/>
          <w:sz w:val="22"/>
        </w:rPr>
        <w:t>nd</w:t>
      </w:r>
      <w:r w:rsidRPr="001814A5">
        <w:rPr>
          <w:rFonts w:ascii="Calibri" w:eastAsia="Calibri" w:hAnsi="Calibri" w:cs="Calibri"/>
          <w:spacing w:val="-1"/>
          <w:sz w:val="22"/>
        </w:rPr>
        <w:t>e</w:t>
      </w:r>
      <w:r w:rsidRPr="001814A5">
        <w:rPr>
          <w:rFonts w:ascii="Calibri" w:eastAsia="Calibri" w:hAnsi="Calibri" w:cs="Calibri"/>
          <w:spacing w:val="2"/>
          <w:sz w:val="22"/>
        </w:rPr>
        <w:t>r</w:t>
      </w:r>
      <w:r w:rsidRPr="001814A5">
        <w:rPr>
          <w:rFonts w:ascii="Calibri" w:eastAsia="Calibri" w:hAnsi="Calibri" w:cs="Calibri"/>
          <w:spacing w:val="-1"/>
          <w:sz w:val="22"/>
        </w:rPr>
        <w:t>e</w:t>
      </w:r>
      <w:r w:rsidRPr="001814A5">
        <w:rPr>
          <w:rFonts w:ascii="Calibri" w:eastAsia="Calibri" w:hAnsi="Calibri" w:cs="Calibri"/>
          <w:sz w:val="22"/>
        </w:rPr>
        <w:t>rs 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4"/>
          <w:sz w:val="22"/>
        </w:rPr>
        <w:t xml:space="preserve"> </w:t>
      </w:r>
      <w:r w:rsidRPr="001814A5">
        <w:rPr>
          <w:rFonts w:ascii="Calibri" w:eastAsia="Calibri" w:hAnsi="Calibri" w:cs="Calibri"/>
          <w:sz w:val="22"/>
        </w:rPr>
        <w:t>to</w:t>
      </w:r>
      <w:r w:rsidRPr="001814A5">
        <w:rPr>
          <w:rFonts w:ascii="Calibri" w:eastAsia="Calibri" w:hAnsi="Calibri" w:cs="Calibri"/>
          <w:spacing w:val="6"/>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 xml:space="preserve">e </w:t>
      </w:r>
      <w:r w:rsidRPr="001814A5">
        <w:rPr>
          <w:rFonts w:ascii="Calibri" w:eastAsia="Calibri" w:hAnsi="Calibri" w:cs="Calibri"/>
          <w:spacing w:val="-1"/>
          <w:sz w:val="22"/>
        </w:rPr>
        <w:t>fe</w:t>
      </w:r>
      <w:r w:rsidRPr="001814A5">
        <w:rPr>
          <w:rFonts w:ascii="Calibri" w:eastAsia="Calibri" w:hAnsi="Calibri" w:cs="Calibri"/>
          <w:sz w:val="22"/>
        </w:rPr>
        <w:t>a</w:t>
      </w:r>
      <w:r w:rsidRPr="001814A5">
        <w:rPr>
          <w:rFonts w:ascii="Calibri" w:eastAsia="Calibri" w:hAnsi="Calibri" w:cs="Calibri"/>
          <w:spacing w:val="2"/>
          <w:sz w:val="22"/>
        </w:rPr>
        <w:t>s</w:t>
      </w:r>
      <w:r w:rsidRPr="001814A5">
        <w:rPr>
          <w:rFonts w:ascii="Calibri" w:eastAsia="Calibri" w:hAnsi="Calibri" w:cs="Calibri"/>
          <w:sz w:val="22"/>
        </w:rPr>
        <w:t>i</w:t>
      </w:r>
      <w:r w:rsidRPr="001814A5">
        <w:rPr>
          <w:rFonts w:ascii="Calibri" w:eastAsia="Calibri" w:hAnsi="Calibri" w:cs="Calibri"/>
          <w:spacing w:val="1"/>
          <w:sz w:val="22"/>
        </w:rPr>
        <w:t>b</w:t>
      </w:r>
      <w:r w:rsidRPr="001814A5">
        <w:rPr>
          <w:rFonts w:ascii="Calibri" w:eastAsia="Calibri" w:hAnsi="Calibri" w:cs="Calibri"/>
          <w:sz w:val="22"/>
        </w:rPr>
        <w:t>ility</w:t>
      </w:r>
      <w:r w:rsidRPr="001814A5">
        <w:rPr>
          <w:rFonts w:ascii="Calibri" w:eastAsia="Calibri" w:hAnsi="Calibri" w:cs="Calibri"/>
          <w:spacing w:val="-7"/>
          <w:sz w:val="22"/>
        </w:rPr>
        <w:t xml:space="preserve"> </w:t>
      </w:r>
      <w:r w:rsidRPr="001814A5">
        <w:rPr>
          <w:rFonts w:ascii="Calibri" w:eastAsia="Calibri" w:hAnsi="Calibri" w:cs="Calibri"/>
          <w:spacing w:val="1"/>
          <w:sz w:val="22"/>
        </w:rPr>
        <w:t>o</w:t>
      </w:r>
      <w:r w:rsidRPr="001814A5">
        <w:rPr>
          <w:rFonts w:ascii="Calibri" w:eastAsia="Calibri" w:hAnsi="Calibri" w:cs="Calibri"/>
          <w:sz w:val="22"/>
        </w:rPr>
        <w:t>f</w:t>
      </w:r>
      <w:r w:rsidRPr="001814A5">
        <w:rPr>
          <w:rFonts w:ascii="Calibri" w:eastAsia="Calibri" w:hAnsi="Calibri" w:cs="Calibri"/>
          <w:spacing w:val="-3"/>
          <w:sz w:val="22"/>
        </w:rPr>
        <w:t xml:space="preserve"> </w:t>
      </w:r>
      <w:r w:rsidRPr="001814A5">
        <w:rPr>
          <w:rFonts w:ascii="Calibri" w:eastAsia="Calibri" w:hAnsi="Calibri" w:cs="Calibri"/>
          <w:sz w:val="22"/>
        </w:rPr>
        <w:t>c</w:t>
      </w:r>
      <w:r w:rsidRPr="001814A5">
        <w:rPr>
          <w:rFonts w:ascii="Calibri" w:eastAsia="Calibri" w:hAnsi="Calibri" w:cs="Calibri"/>
          <w:spacing w:val="1"/>
          <w:sz w:val="22"/>
        </w:rPr>
        <w:t>on</w:t>
      </w:r>
      <w:r w:rsidRPr="001814A5">
        <w:rPr>
          <w:rFonts w:ascii="Calibri" w:eastAsia="Calibri" w:hAnsi="Calibri" w:cs="Calibri"/>
          <w:sz w:val="22"/>
        </w:rPr>
        <w:t>str</w:t>
      </w:r>
      <w:r w:rsidRPr="001814A5">
        <w:rPr>
          <w:rFonts w:ascii="Calibri" w:eastAsia="Calibri" w:hAnsi="Calibri" w:cs="Calibri"/>
          <w:spacing w:val="1"/>
          <w:sz w:val="22"/>
        </w:rPr>
        <w:t>u</w:t>
      </w:r>
      <w:r w:rsidRPr="001814A5">
        <w:rPr>
          <w:rFonts w:ascii="Calibri" w:eastAsia="Calibri" w:hAnsi="Calibri" w:cs="Calibri"/>
          <w:sz w:val="22"/>
        </w:rPr>
        <w:t>ction</w:t>
      </w:r>
      <w:r w:rsidRPr="001814A5">
        <w:rPr>
          <w:rFonts w:ascii="Calibri" w:eastAsia="Calibri" w:hAnsi="Calibri" w:cs="Calibri"/>
          <w:spacing w:val="-9"/>
          <w:sz w:val="22"/>
        </w:rPr>
        <w:t xml:space="preserve"> </w:t>
      </w:r>
      <w:r w:rsidRPr="001814A5">
        <w:rPr>
          <w:rFonts w:ascii="Calibri" w:eastAsia="Calibri" w:hAnsi="Calibri" w:cs="Calibri"/>
          <w:spacing w:val="1"/>
          <w:sz w:val="22"/>
        </w:rPr>
        <w:t>o</w:t>
      </w:r>
      <w:r w:rsidRPr="001814A5">
        <w:rPr>
          <w:rFonts w:ascii="Calibri" w:eastAsia="Calibri" w:hAnsi="Calibri" w:cs="Calibri"/>
          <w:sz w:val="22"/>
        </w:rPr>
        <w:t>f</w:t>
      </w:r>
      <w:r w:rsidRPr="001814A5">
        <w:rPr>
          <w:rFonts w:ascii="Calibri" w:eastAsia="Calibri" w:hAnsi="Calibri" w:cs="Calibri"/>
          <w:spacing w:val="-3"/>
          <w:sz w:val="22"/>
        </w:rPr>
        <w:t xml:space="preserve"> </w:t>
      </w:r>
      <w:r w:rsidRPr="001814A5">
        <w:rPr>
          <w:rFonts w:ascii="Calibri" w:eastAsia="Calibri" w:hAnsi="Calibri" w:cs="Calibri"/>
          <w:spacing w:val="3"/>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1"/>
          <w:sz w:val="22"/>
        </w:rPr>
        <w:t xml:space="preserve"> w</w:t>
      </w:r>
      <w:r w:rsidRPr="001814A5">
        <w:rPr>
          <w:rFonts w:ascii="Calibri" w:eastAsia="Calibri" w:hAnsi="Calibri" w:cs="Calibri"/>
          <w:sz w:val="22"/>
        </w:rPr>
        <w:t>or</w:t>
      </w:r>
      <w:r w:rsidRPr="001814A5">
        <w:rPr>
          <w:rFonts w:ascii="Calibri" w:eastAsia="Calibri" w:hAnsi="Calibri" w:cs="Calibri"/>
          <w:spacing w:val="1"/>
          <w:sz w:val="22"/>
        </w:rPr>
        <w:t>k</w:t>
      </w:r>
      <w:r w:rsidRPr="001814A5">
        <w:rPr>
          <w:rFonts w:ascii="Calibri" w:eastAsia="Calibri" w:hAnsi="Calibri" w:cs="Calibri"/>
          <w:spacing w:val="-1"/>
          <w:sz w:val="22"/>
        </w:rPr>
        <w:t>s</w:t>
      </w:r>
      <w:r w:rsidRPr="001814A5">
        <w:rPr>
          <w:rFonts w:ascii="Calibri" w:eastAsia="Calibri" w:hAnsi="Calibri" w:cs="Calibri"/>
          <w:sz w:val="22"/>
        </w:rPr>
        <w:t>.</w:t>
      </w:r>
    </w:p>
    <w:p w14:paraId="470CCF2E" w14:textId="77777777" w:rsidR="003228F6" w:rsidRPr="000C140F" w:rsidRDefault="003228F6" w:rsidP="003228F6">
      <w:pPr>
        <w:spacing w:line="120" w:lineRule="exact"/>
        <w:rPr>
          <w:sz w:val="14"/>
          <w:szCs w:val="12"/>
        </w:rPr>
      </w:pPr>
    </w:p>
    <w:p w14:paraId="0F1B779F" w14:textId="4355B504" w:rsidR="003228F6" w:rsidRPr="001814A5" w:rsidRDefault="003228F6" w:rsidP="001814A5">
      <w:pPr>
        <w:pStyle w:val="ListParagraph"/>
        <w:numPr>
          <w:ilvl w:val="0"/>
          <w:numId w:val="32"/>
        </w:numPr>
        <w:rPr>
          <w:rFonts w:ascii="Calibri" w:eastAsia="Calibri" w:hAnsi="Calibri" w:cs="Calibri"/>
          <w:sz w:val="22"/>
        </w:rPr>
      </w:pPr>
      <w:r w:rsidRPr="001814A5">
        <w:rPr>
          <w:rFonts w:ascii="Calibri" w:eastAsia="Calibri" w:hAnsi="Calibri" w:cs="Calibri"/>
          <w:spacing w:val="-1"/>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18"/>
          <w:sz w:val="22"/>
        </w:rPr>
        <w:t xml:space="preserve"> </w:t>
      </w:r>
      <w:r w:rsidRPr="001814A5">
        <w:rPr>
          <w:rFonts w:ascii="Calibri" w:eastAsia="Calibri" w:hAnsi="Calibri" w:cs="Calibri"/>
          <w:spacing w:val="1"/>
          <w:sz w:val="22"/>
        </w:rPr>
        <w:t>p</w:t>
      </w:r>
      <w:r w:rsidRPr="001814A5">
        <w:rPr>
          <w:rFonts w:ascii="Calibri" w:eastAsia="Calibri" w:hAnsi="Calibri" w:cs="Calibri"/>
          <w:sz w:val="22"/>
        </w:rPr>
        <w:t>r</w:t>
      </w:r>
      <w:r w:rsidRPr="001814A5">
        <w:rPr>
          <w:rFonts w:ascii="Calibri" w:eastAsia="Calibri" w:hAnsi="Calibri" w:cs="Calibri"/>
          <w:spacing w:val="1"/>
          <w:sz w:val="22"/>
        </w:rPr>
        <w:t>op</w:t>
      </w:r>
      <w:r w:rsidRPr="001814A5">
        <w:rPr>
          <w:rFonts w:ascii="Calibri" w:eastAsia="Calibri" w:hAnsi="Calibri" w:cs="Calibri"/>
          <w:sz w:val="22"/>
        </w:rPr>
        <w:t>o</w:t>
      </w:r>
      <w:r w:rsidRPr="001814A5">
        <w:rPr>
          <w:rFonts w:ascii="Calibri" w:eastAsia="Calibri" w:hAnsi="Calibri" w:cs="Calibri"/>
          <w:spacing w:val="-1"/>
          <w:sz w:val="22"/>
        </w:rPr>
        <w:t>se</w:t>
      </w:r>
      <w:r w:rsidRPr="001814A5">
        <w:rPr>
          <w:rFonts w:ascii="Calibri" w:eastAsia="Calibri" w:hAnsi="Calibri" w:cs="Calibri"/>
          <w:sz w:val="22"/>
        </w:rPr>
        <w:t>d</w:t>
      </w:r>
      <w:r w:rsidRPr="001814A5">
        <w:rPr>
          <w:rFonts w:ascii="Calibri" w:eastAsia="Calibri" w:hAnsi="Calibri" w:cs="Calibri"/>
          <w:spacing w:val="14"/>
          <w:sz w:val="22"/>
        </w:rPr>
        <w:t xml:space="preserve"> </w:t>
      </w:r>
      <w:r w:rsidRPr="001814A5">
        <w:rPr>
          <w:rFonts w:ascii="Calibri" w:eastAsia="Calibri" w:hAnsi="Calibri" w:cs="Calibri"/>
          <w:sz w:val="22"/>
        </w:rPr>
        <w:t>loc</w:t>
      </w:r>
      <w:r w:rsidRPr="001814A5">
        <w:rPr>
          <w:rFonts w:ascii="Calibri" w:eastAsia="Calibri" w:hAnsi="Calibri" w:cs="Calibri"/>
          <w:spacing w:val="1"/>
          <w:sz w:val="22"/>
        </w:rPr>
        <w:t>a</w:t>
      </w:r>
      <w:r w:rsidRPr="001814A5">
        <w:rPr>
          <w:rFonts w:ascii="Calibri" w:eastAsia="Calibri" w:hAnsi="Calibri" w:cs="Calibri"/>
          <w:sz w:val="22"/>
        </w:rPr>
        <w:t>ti</w:t>
      </w:r>
      <w:r w:rsidRPr="001814A5">
        <w:rPr>
          <w:rFonts w:ascii="Calibri" w:eastAsia="Calibri" w:hAnsi="Calibri" w:cs="Calibri"/>
          <w:spacing w:val="1"/>
          <w:sz w:val="22"/>
        </w:rPr>
        <w:t>o</w:t>
      </w:r>
      <w:r w:rsidRPr="001814A5">
        <w:rPr>
          <w:rFonts w:ascii="Calibri" w:eastAsia="Calibri" w:hAnsi="Calibri" w:cs="Calibri"/>
          <w:sz w:val="22"/>
        </w:rPr>
        <w:t>n</w:t>
      </w:r>
      <w:r w:rsidRPr="001814A5">
        <w:rPr>
          <w:rFonts w:ascii="Calibri" w:eastAsia="Calibri" w:hAnsi="Calibri" w:cs="Calibri"/>
          <w:spacing w:val="15"/>
          <w:sz w:val="22"/>
        </w:rPr>
        <w:t xml:space="preserve"> </w:t>
      </w:r>
      <w:r w:rsidRPr="001814A5">
        <w:rPr>
          <w:rFonts w:ascii="Calibri" w:eastAsia="Calibri" w:hAnsi="Calibri" w:cs="Calibri"/>
          <w:sz w:val="22"/>
        </w:rPr>
        <w:t>is</w:t>
      </w:r>
      <w:r w:rsidRPr="001814A5">
        <w:rPr>
          <w:rFonts w:ascii="Calibri" w:eastAsia="Calibri" w:hAnsi="Calibri" w:cs="Calibri"/>
          <w:spacing w:val="22"/>
          <w:sz w:val="22"/>
        </w:rPr>
        <w:t xml:space="preserve"> </w:t>
      </w:r>
      <w:r w:rsidRPr="001814A5">
        <w:rPr>
          <w:rFonts w:ascii="Calibri" w:eastAsia="Calibri" w:hAnsi="Calibri" w:cs="Calibri"/>
          <w:sz w:val="22"/>
        </w:rPr>
        <w:t>in</w:t>
      </w:r>
      <w:r w:rsidRPr="001814A5">
        <w:rPr>
          <w:rFonts w:ascii="Calibri" w:eastAsia="Calibri" w:hAnsi="Calibri" w:cs="Calibri"/>
          <w:spacing w:val="20"/>
          <w:sz w:val="22"/>
        </w:rPr>
        <w:t xml:space="preserve"> </w:t>
      </w:r>
      <w:r w:rsidRPr="001814A5">
        <w:rPr>
          <w:rFonts w:ascii="Calibri" w:eastAsia="Calibri" w:hAnsi="Calibri" w:cs="Calibri"/>
          <w:sz w:val="22"/>
        </w:rPr>
        <w:t>a</w:t>
      </w:r>
      <w:r w:rsidRPr="001814A5">
        <w:rPr>
          <w:rFonts w:ascii="Calibri" w:eastAsia="Calibri" w:hAnsi="Calibri" w:cs="Calibri"/>
          <w:spacing w:val="22"/>
          <w:sz w:val="22"/>
        </w:rPr>
        <w:t xml:space="preserve"> </w:t>
      </w:r>
      <w:r w:rsidRPr="001814A5">
        <w:rPr>
          <w:rFonts w:ascii="Calibri" w:eastAsia="Calibri" w:hAnsi="Calibri" w:cs="Calibri"/>
          <w:sz w:val="22"/>
        </w:rPr>
        <w:t>Su</w:t>
      </w:r>
      <w:r w:rsidRPr="001814A5">
        <w:rPr>
          <w:rFonts w:ascii="Calibri" w:eastAsia="Calibri" w:hAnsi="Calibri" w:cs="Calibri"/>
          <w:spacing w:val="1"/>
          <w:sz w:val="22"/>
        </w:rPr>
        <w:t>b</w:t>
      </w:r>
      <w:r w:rsidRPr="001814A5">
        <w:rPr>
          <w:rFonts w:ascii="Calibri" w:eastAsia="Calibri" w:hAnsi="Calibri" w:cs="Calibri"/>
          <w:spacing w:val="-1"/>
          <w:sz w:val="22"/>
        </w:rPr>
        <w:t>s</w:t>
      </w:r>
      <w:r w:rsidRPr="001814A5">
        <w:rPr>
          <w:rFonts w:ascii="Calibri" w:eastAsia="Calibri" w:hAnsi="Calibri" w:cs="Calibri"/>
          <w:sz w:val="22"/>
        </w:rPr>
        <w:t>t</w:t>
      </w:r>
      <w:r w:rsidRPr="001814A5">
        <w:rPr>
          <w:rFonts w:ascii="Calibri" w:eastAsia="Calibri" w:hAnsi="Calibri" w:cs="Calibri"/>
          <w:spacing w:val="1"/>
          <w:sz w:val="22"/>
        </w:rPr>
        <w:t>a</w:t>
      </w:r>
      <w:r w:rsidRPr="001814A5">
        <w:rPr>
          <w:rFonts w:ascii="Calibri" w:eastAsia="Calibri" w:hAnsi="Calibri" w:cs="Calibri"/>
          <w:sz w:val="22"/>
        </w:rPr>
        <w:t>ti</w:t>
      </w:r>
      <w:r w:rsidRPr="001814A5">
        <w:rPr>
          <w:rFonts w:ascii="Calibri" w:eastAsia="Calibri" w:hAnsi="Calibri" w:cs="Calibri"/>
          <w:spacing w:val="1"/>
          <w:sz w:val="22"/>
        </w:rPr>
        <w:t>o</w:t>
      </w:r>
      <w:r w:rsidRPr="001814A5">
        <w:rPr>
          <w:rFonts w:ascii="Calibri" w:eastAsia="Calibri" w:hAnsi="Calibri" w:cs="Calibri"/>
          <w:sz w:val="22"/>
        </w:rPr>
        <w:t>n</w:t>
      </w:r>
      <w:r w:rsidRPr="001814A5">
        <w:rPr>
          <w:rFonts w:ascii="Calibri" w:eastAsia="Calibri" w:hAnsi="Calibri" w:cs="Calibri"/>
          <w:spacing w:val="13"/>
          <w:sz w:val="22"/>
        </w:rPr>
        <w:t xml:space="preserve"> </w:t>
      </w:r>
      <w:r w:rsidRPr="001814A5">
        <w:rPr>
          <w:rFonts w:ascii="Calibri" w:eastAsia="Calibri" w:hAnsi="Calibri" w:cs="Calibri"/>
          <w:spacing w:val="-1"/>
          <w:sz w:val="22"/>
        </w:rPr>
        <w:t>e</w:t>
      </w:r>
      <w:r w:rsidRPr="001814A5">
        <w:rPr>
          <w:rFonts w:ascii="Calibri" w:eastAsia="Calibri" w:hAnsi="Calibri" w:cs="Calibri"/>
          <w:spacing w:val="1"/>
          <w:sz w:val="22"/>
        </w:rPr>
        <w:t>qu</w:t>
      </w:r>
      <w:r w:rsidRPr="001814A5">
        <w:rPr>
          <w:rFonts w:ascii="Calibri" w:eastAsia="Calibri" w:hAnsi="Calibri" w:cs="Calibri"/>
          <w:sz w:val="22"/>
        </w:rPr>
        <w:t>i</w:t>
      </w:r>
      <w:r w:rsidRPr="001814A5">
        <w:rPr>
          <w:rFonts w:ascii="Calibri" w:eastAsia="Calibri" w:hAnsi="Calibri" w:cs="Calibri"/>
          <w:spacing w:val="1"/>
          <w:sz w:val="22"/>
        </w:rPr>
        <w:t>pp</w:t>
      </w:r>
      <w:r w:rsidRPr="001814A5">
        <w:rPr>
          <w:rFonts w:ascii="Calibri" w:eastAsia="Calibri" w:hAnsi="Calibri" w:cs="Calibri"/>
          <w:spacing w:val="-1"/>
          <w:sz w:val="22"/>
        </w:rPr>
        <w:t>e</w:t>
      </w:r>
      <w:r w:rsidRPr="001814A5">
        <w:rPr>
          <w:rFonts w:ascii="Calibri" w:eastAsia="Calibri" w:hAnsi="Calibri" w:cs="Calibri"/>
          <w:sz w:val="22"/>
        </w:rPr>
        <w:t>d</w:t>
      </w:r>
      <w:r w:rsidRPr="001814A5">
        <w:rPr>
          <w:rFonts w:ascii="Calibri" w:eastAsia="Calibri" w:hAnsi="Calibri" w:cs="Calibri"/>
          <w:spacing w:val="14"/>
          <w:sz w:val="22"/>
        </w:rPr>
        <w:t xml:space="preserve"> </w:t>
      </w:r>
      <w:r w:rsidRPr="001814A5">
        <w:rPr>
          <w:rFonts w:ascii="Calibri" w:eastAsia="Calibri" w:hAnsi="Calibri" w:cs="Calibri"/>
          <w:spacing w:val="-1"/>
          <w:sz w:val="22"/>
        </w:rPr>
        <w:t>w</w:t>
      </w:r>
      <w:r w:rsidRPr="001814A5">
        <w:rPr>
          <w:rFonts w:ascii="Calibri" w:eastAsia="Calibri" w:hAnsi="Calibri" w:cs="Calibri"/>
          <w:sz w:val="22"/>
        </w:rPr>
        <w:t>ith</w:t>
      </w:r>
      <w:r w:rsidRPr="001814A5">
        <w:rPr>
          <w:rFonts w:ascii="Calibri" w:eastAsia="Calibri" w:hAnsi="Calibri" w:cs="Calibri"/>
          <w:spacing w:val="23"/>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he</w:t>
      </w:r>
      <w:r w:rsidRPr="001814A5">
        <w:rPr>
          <w:rFonts w:ascii="Calibri" w:eastAsia="Calibri" w:hAnsi="Calibri" w:cs="Calibri"/>
          <w:sz w:val="22"/>
        </w:rPr>
        <w:t>r</w:t>
      </w:r>
      <w:r w:rsidRPr="001814A5">
        <w:rPr>
          <w:rFonts w:ascii="Calibri" w:eastAsia="Calibri" w:hAnsi="Calibri" w:cs="Calibri"/>
          <w:spacing w:val="-1"/>
          <w:sz w:val="22"/>
        </w:rPr>
        <w:t>ef</w:t>
      </w:r>
      <w:r w:rsidRPr="001814A5">
        <w:rPr>
          <w:rFonts w:ascii="Calibri" w:eastAsia="Calibri" w:hAnsi="Calibri" w:cs="Calibri"/>
          <w:sz w:val="22"/>
        </w:rPr>
        <w:t>o</w:t>
      </w:r>
      <w:r w:rsidRPr="001814A5">
        <w:rPr>
          <w:rFonts w:ascii="Calibri" w:eastAsia="Calibri" w:hAnsi="Calibri" w:cs="Calibri"/>
          <w:spacing w:val="2"/>
          <w:sz w:val="22"/>
        </w:rPr>
        <w:t>r</w:t>
      </w:r>
      <w:r w:rsidRPr="001814A5">
        <w:rPr>
          <w:rFonts w:ascii="Calibri" w:eastAsia="Calibri" w:hAnsi="Calibri" w:cs="Calibri"/>
          <w:sz w:val="22"/>
        </w:rPr>
        <w:t>e</w:t>
      </w:r>
      <w:r w:rsidRPr="001814A5">
        <w:rPr>
          <w:rFonts w:ascii="Calibri" w:eastAsia="Calibri" w:hAnsi="Calibri" w:cs="Calibri"/>
          <w:spacing w:val="13"/>
          <w:sz w:val="22"/>
        </w:rPr>
        <w:t xml:space="preserve"> </w:t>
      </w:r>
      <w:r w:rsidRPr="001814A5">
        <w:rPr>
          <w:rFonts w:ascii="Calibri" w:eastAsia="Calibri" w:hAnsi="Calibri" w:cs="Calibri"/>
          <w:sz w:val="22"/>
        </w:rPr>
        <w:t>all</w:t>
      </w:r>
      <w:r w:rsidRPr="001814A5">
        <w:rPr>
          <w:rFonts w:ascii="Calibri" w:eastAsia="Calibri" w:hAnsi="Calibri" w:cs="Calibri"/>
          <w:spacing w:val="20"/>
          <w:sz w:val="22"/>
        </w:rPr>
        <w:t xml:space="preserve"> </w:t>
      </w:r>
      <w:r w:rsidRPr="001814A5">
        <w:rPr>
          <w:rFonts w:ascii="Calibri" w:eastAsia="Calibri" w:hAnsi="Calibri" w:cs="Calibri"/>
          <w:spacing w:val="1"/>
          <w:sz w:val="22"/>
        </w:rPr>
        <w:t>n</w:t>
      </w:r>
      <w:r w:rsidRPr="001814A5">
        <w:rPr>
          <w:rFonts w:ascii="Calibri" w:eastAsia="Calibri" w:hAnsi="Calibri" w:cs="Calibri"/>
          <w:spacing w:val="-1"/>
          <w:sz w:val="22"/>
        </w:rPr>
        <w:t>e</w:t>
      </w:r>
      <w:r w:rsidRPr="001814A5">
        <w:rPr>
          <w:rFonts w:ascii="Calibri" w:eastAsia="Calibri" w:hAnsi="Calibri" w:cs="Calibri"/>
          <w:sz w:val="22"/>
        </w:rPr>
        <w:t>c</w:t>
      </w:r>
      <w:r w:rsidRPr="001814A5">
        <w:rPr>
          <w:rFonts w:ascii="Calibri" w:eastAsia="Calibri" w:hAnsi="Calibri" w:cs="Calibri"/>
          <w:spacing w:val="1"/>
          <w:sz w:val="22"/>
        </w:rPr>
        <w:t>e</w:t>
      </w:r>
      <w:r w:rsidRPr="001814A5">
        <w:rPr>
          <w:rFonts w:ascii="Calibri" w:eastAsia="Calibri" w:hAnsi="Calibri" w:cs="Calibri"/>
          <w:spacing w:val="-1"/>
          <w:sz w:val="22"/>
        </w:rPr>
        <w:t>ss</w:t>
      </w:r>
      <w:r w:rsidRPr="001814A5">
        <w:rPr>
          <w:rFonts w:ascii="Calibri" w:eastAsia="Calibri" w:hAnsi="Calibri" w:cs="Calibri"/>
          <w:sz w:val="22"/>
        </w:rPr>
        <w:t>ary</w:t>
      </w:r>
      <w:r w:rsidRPr="001814A5">
        <w:rPr>
          <w:rFonts w:ascii="Calibri" w:eastAsia="Calibri" w:hAnsi="Calibri" w:cs="Calibri"/>
          <w:spacing w:val="14"/>
          <w:sz w:val="22"/>
        </w:rPr>
        <w:t xml:space="preserve"> </w:t>
      </w:r>
      <w:r w:rsidRPr="001814A5">
        <w:rPr>
          <w:rFonts w:ascii="Calibri" w:eastAsia="Calibri" w:hAnsi="Calibri" w:cs="Calibri"/>
          <w:sz w:val="22"/>
        </w:rPr>
        <w:t>Sa</w:t>
      </w:r>
      <w:r w:rsidRPr="001814A5">
        <w:rPr>
          <w:rFonts w:ascii="Calibri" w:eastAsia="Calibri" w:hAnsi="Calibri" w:cs="Calibri"/>
          <w:spacing w:val="2"/>
          <w:sz w:val="22"/>
        </w:rPr>
        <w:t>f</w:t>
      </w:r>
      <w:r w:rsidRPr="001814A5">
        <w:rPr>
          <w:rFonts w:ascii="Calibri" w:eastAsia="Calibri" w:hAnsi="Calibri" w:cs="Calibri"/>
          <w:spacing w:val="-1"/>
          <w:sz w:val="22"/>
        </w:rPr>
        <w:t>e</w:t>
      </w:r>
      <w:r w:rsidRPr="001814A5">
        <w:rPr>
          <w:rFonts w:ascii="Calibri" w:eastAsia="Calibri" w:hAnsi="Calibri" w:cs="Calibri"/>
          <w:sz w:val="22"/>
        </w:rPr>
        <w:t>ty</w:t>
      </w:r>
      <w:r w:rsidRPr="001814A5">
        <w:rPr>
          <w:rFonts w:ascii="Calibri" w:eastAsia="Calibri" w:hAnsi="Calibri" w:cs="Calibri"/>
          <w:spacing w:val="18"/>
          <w:sz w:val="22"/>
        </w:rPr>
        <w:t xml:space="preserve"> </w:t>
      </w:r>
      <w:r w:rsidRPr="001814A5">
        <w:rPr>
          <w:rFonts w:ascii="Calibri" w:eastAsia="Calibri" w:hAnsi="Calibri" w:cs="Calibri"/>
          <w:spacing w:val="-1"/>
          <w:sz w:val="22"/>
        </w:rPr>
        <w:t>Ge</w:t>
      </w:r>
      <w:r w:rsidRPr="001814A5">
        <w:rPr>
          <w:rFonts w:ascii="Calibri" w:eastAsia="Calibri" w:hAnsi="Calibri" w:cs="Calibri"/>
          <w:sz w:val="22"/>
        </w:rPr>
        <w:t>ar</w:t>
      </w:r>
      <w:r w:rsidRPr="001814A5">
        <w:rPr>
          <w:rFonts w:ascii="Calibri" w:eastAsia="Calibri" w:hAnsi="Calibri" w:cs="Calibri"/>
          <w:spacing w:val="18"/>
          <w:sz w:val="22"/>
        </w:rPr>
        <w:t xml:space="preserve"> </w:t>
      </w:r>
      <w:r w:rsidRPr="001814A5">
        <w:rPr>
          <w:rFonts w:ascii="Calibri" w:eastAsia="Calibri" w:hAnsi="Calibri" w:cs="Calibri"/>
          <w:spacing w:val="-1"/>
          <w:sz w:val="22"/>
        </w:rPr>
        <w:t>m</w:t>
      </w:r>
      <w:r w:rsidRPr="001814A5">
        <w:rPr>
          <w:rFonts w:ascii="Calibri" w:eastAsia="Calibri" w:hAnsi="Calibri" w:cs="Calibri"/>
          <w:spacing w:val="3"/>
          <w:sz w:val="22"/>
        </w:rPr>
        <w:t>u</w:t>
      </w:r>
      <w:r w:rsidRPr="001814A5">
        <w:rPr>
          <w:rFonts w:ascii="Calibri" w:eastAsia="Calibri" w:hAnsi="Calibri" w:cs="Calibri"/>
          <w:spacing w:val="-1"/>
          <w:sz w:val="22"/>
        </w:rPr>
        <w:t>s</w:t>
      </w:r>
      <w:r w:rsidRPr="001814A5">
        <w:rPr>
          <w:rFonts w:ascii="Calibri" w:eastAsia="Calibri" w:hAnsi="Calibri" w:cs="Calibri"/>
          <w:sz w:val="22"/>
        </w:rPr>
        <w:t>t</w:t>
      </w:r>
      <w:r w:rsidRPr="001814A5">
        <w:rPr>
          <w:rFonts w:ascii="Calibri" w:eastAsia="Calibri" w:hAnsi="Calibri" w:cs="Calibri"/>
          <w:spacing w:val="18"/>
          <w:sz w:val="22"/>
        </w:rPr>
        <w:t xml:space="preserve"> </w:t>
      </w:r>
      <w:r w:rsidRPr="001814A5">
        <w:rPr>
          <w:rFonts w:ascii="Calibri" w:eastAsia="Calibri" w:hAnsi="Calibri" w:cs="Calibri"/>
          <w:spacing w:val="1"/>
          <w:sz w:val="22"/>
        </w:rPr>
        <w:t>b</w:t>
      </w:r>
      <w:r w:rsidRPr="001814A5">
        <w:rPr>
          <w:rFonts w:ascii="Calibri" w:eastAsia="Calibri" w:hAnsi="Calibri" w:cs="Calibri"/>
          <w:sz w:val="22"/>
        </w:rPr>
        <w:t>e</w:t>
      </w:r>
      <w:r w:rsidRPr="001814A5">
        <w:rPr>
          <w:rFonts w:ascii="Calibri" w:eastAsia="Calibri" w:hAnsi="Calibri" w:cs="Calibri"/>
          <w:spacing w:val="19"/>
          <w:sz w:val="22"/>
        </w:rPr>
        <w:t xml:space="preserve"> </w:t>
      </w:r>
      <w:r w:rsidRPr="001814A5">
        <w:rPr>
          <w:rFonts w:ascii="Calibri" w:eastAsia="Calibri" w:hAnsi="Calibri" w:cs="Calibri"/>
          <w:spacing w:val="-1"/>
          <w:sz w:val="22"/>
        </w:rPr>
        <w:t>w</w:t>
      </w:r>
      <w:r w:rsidRPr="001814A5">
        <w:rPr>
          <w:rFonts w:ascii="Calibri" w:eastAsia="Calibri" w:hAnsi="Calibri" w:cs="Calibri"/>
          <w:sz w:val="22"/>
        </w:rPr>
        <w:t>orn</w:t>
      </w:r>
      <w:r w:rsidRPr="001814A5">
        <w:rPr>
          <w:rFonts w:ascii="Calibri" w:eastAsia="Calibri" w:hAnsi="Calibri" w:cs="Calibri"/>
          <w:spacing w:val="19"/>
          <w:sz w:val="22"/>
        </w:rPr>
        <w:t xml:space="preserve"> </w:t>
      </w:r>
      <w:r w:rsidRPr="001814A5">
        <w:rPr>
          <w:rFonts w:ascii="Calibri" w:eastAsia="Calibri" w:hAnsi="Calibri" w:cs="Calibri"/>
          <w:spacing w:val="1"/>
          <w:sz w:val="22"/>
        </w:rPr>
        <w:t>b</w:t>
      </w:r>
      <w:r w:rsidRPr="001814A5">
        <w:rPr>
          <w:rFonts w:ascii="Calibri" w:eastAsia="Calibri" w:hAnsi="Calibri" w:cs="Calibri"/>
          <w:sz w:val="22"/>
        </w:rPr>
        <w:t>y</w:t>
      </w:r>
      <w:r w:rsidRPr="001814A5">
        <w:rPr>
          <w:rFonts w:ascii="Calibri" w:eastAsia="Calibri" w:hAnsi="Calibri" w:cs="Calibri"/>
          <w:spacing w:val="20"/>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001814A5">
        <w:rPr>
          <w:rFonts w:ascii="Calibri" w:eastAsia="Calibri" w:hAnsi="Calibri" w:cs="Calibri"/>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r’s</w:t>
      </w:r>
      <w:r w:rsidRPr="001814A5">
        <w:rPr>
          <w:rFonts w:ascii="Calibri" w:eastAsia="Calibri" w:hAnsi="Calibri" w:cs="Calibri"/>
          <w:spacing w:val="-11"/>
          <w:sz w:val="22"/>
        </w:rPr>
        <w:t xml:space="preserve"> </w:t>
      </w:r>
      <w:r w:rsidRPr="001814A5">
        <w:rPr>
          <w:rFonts w:ascii="Calibri" w:eastAsia="Calibri" w:hAnsi="Calibri" w:cs="Calibri"/>
          <w:sz w:val="22"/>
        </w:rPr>
        <w:t>S</w:t>
      </w:r>
      <w:r w:rsidRPr="001814A5">
        <w:rPr>
          <w:rFonts w:ascii="Calibri" w:eastAsia="Calibri" w:hAnsi="Calibri" w:cs="Calibri"/>
          <w:spacing w:val="1"/>
          <w:sz w:val="22"/>
        </w:rPr>
        <w:t>t</w:t>
      </w:r>
      <w:r w:rsidRPr="001814A5">
        <w:rPr>
          <w:rFonts w:ascii="Calibri" w:eastAsia="Calibri" w:hAnsi="Calibri" w:cs="Calibri"/>
          <w:sz w:val="22"/>
        </w:rPr>
        <w:t>aff</w:t>
      </w:r>
      <w:r w:rsidRPr="001814A5">
        <w:rPr>
          <w:rFonts w:ascii="Calibri" w:eastAsia="Calibri" w:hAnsi="Calibri" w:cs="Calibri"/>
          <w:spacing w:val="-5"/>
          <w:sz w:val="22"/>
        </w:rPr>
        <w:t xml:space="preserve"> </w:t>
      </w:r>
      <w:r w:rsidRPr="001814A5">
        <w:rPr>
          <w:rFonts w:ascii="Calibri" w:eastAsia="Calibri" w:hAnsi="Calibri" w:cs="Calibri"/>
          <w:spacing w:val="1"/>
          <w:sz w:val="22"/>
        </w:rPr>
        <w:t>a</w:t>
      </w:r>
      <w:r w:rsidRPr="001814A5">
        <w:rPr>
          <w:rFonts w:ascii="Calibri" w:eastAsia="Calibri" w:hAnsi="Calibri" w:cs="Calibri"/>
          <w:sz w:val="22"/>
        </w:rPr>
        <w:t>t</w:t>
      </w:r>
      <w:r w:rsidRPr="001814A5">
        <w:rPr>
          <w:rFonts w:ascii="Calibri" w:eastAsia="Calibri" w:hAnsi="Calibri" w:cs="Calibri"/>
          <w:spacing w:val="-1"/>
          <w:sz w:val="22"/>
        </w:rPr>
        <w:t xml:space="preserve"> </w:t>
      </w:r>
      <w:r w:rsidRPr="001814A5">
        <w:rPr>
          <w:rFonts w:ascii="Calibri" w:eastAsia="Calibri" w:hAnsi="Calibri" w:cs="Calibri"/>
          <w:sz w:val="22"/>
        </w:rPr>
        <w:t>all</w:t>
      </w:r>
      <w:r w:rsidRPr="001814A5">
        <w:rPr>
          <w:rFonts w:ascii="Calibri" w:eastAsia="Calibri" w:hAnsi="Calibri" w:cs="Calibri"/>
          <w:spacing w:val="-2"/>
          <w:sz w:val="22"/>
        </w:rPr>
        <w:t xml:space="preserve"> </w:t>
      </w:r>
      <w:r w:rsidRPr="001814A5">
        <w:rPr>
          <w:rFonts w:ascii="Calibri" w:eastAsia="Calibri" w:hAnsi="Calibri" w:cs="Calibri"/>
          <w:sz w:val="22"/>
        </w:rPr>
        <w:t>t</w:t>
      </w:r>
      <w:r w:rsidRPr="001814A5">
        <w:rPr>
          <w:rFonts w:ascii="Calibri" w:eastAsia="Calibri" w:hAnsi="Calibri" w:cs="Calibri"/>
          <w:spacing w:val="2"/>
          <w:sz w:val="22"/>
        </w:rPr>
        <w:t>i</w:t>
      </w:r>
      <w:r w:rsidRPr="001814A5">
        <w:rPr>
          <w:rFonts w:ascii="Calibri" w:eastAsia="Calibri" w:hAnsi="Calibri" w:cs="Calibri"/>
          <w:spacing w:val="-1"/>
          <w:sz w:val="22"/>
        </w:rPr>
        <w:t>m</w:t>
      </w:r>
      <w:r w:rsidRPr="001814A5">
        <w:rPr>
          <w:rFonts w:ascii="Calibri" w:eastAsia="Calibri" w:hAnsi="Calibri" w:cs="Calibri"/>
          <w:spacing w:val="1"/>
          <w:sz w:val="22"/>
        </w:rPr>
        <w:t>e</w:t>
      </w:r>
      <w:r w:rsidRPr="001814A5">
        <w:rPr>
          <w:rFonts w:ascii="Calibri" w:eastAsia="Calibri" w:hAnsi="Calibri" w:cs="Calibri"/>
          <w:spacing w:val="-1"/>
          <w:sz w:val="22"/>
        </w:rPr>
        <w:t>s</w:t>
      </w:r>
      <w:r w:rsidRPr="001814A5">
        <w:rPr>
          <w:rFonts w:ascii="Calibri" w:eastAsia="Calibri" w:hAnsi="Calibri" w:cs="Calibri"/>
          <w:sz w:val="22"/>
        </w:rPr>
        <w:t>.</w:t>
      </w:r>
      <w:r w:rsidR="003F1D35" w:rsidRPr="001814A5">
        <w:rPr>
          <w:rFonts w:ascii="Calibri" w:eastAsia="Calibri" w:hAnsi="Calibri" w:cs="Calibri"/>
          <w:sz w:val="22"/>
        </w:rPr>
        <w:t xml:space="preserve"> The site shall be properly barricaded.</w:t>
      </w:r>
    </w:p>
    <w:p w14:paraId="2BC8C696" w14:textId="77777777" w:rsidR="003228F6" w:rsidRPr="000C140F" w:rsidRDefault="003228F6" w:rsidP="003228F6">
      <w:pPr>
        <w:spacing w:before="7" w:line="140" w:lineRule="exact"/>
        <w:rPr>
          <w:sz w:val="16"/>
          <w:szCs w:val="15"/>
        </w:rPr>
      </w:pPr>
    </w:p>
    <w:p w14:paraId="50772855" w14:textId="74EF688E" w:rsidR="003228F6" w:rsidRPr="001814A5" w:rsidRDefault="003228F6" w:rsidP="001814A5">
      <w:pPr>
        <w:pStyle w:val="ListParagraph"/>
        <w:numPr>
          <w:ilvl w:val="0"/>
          <w:numId w:val="32"/>
        </w:numPr>
        <w:spacing w:line="276" w:lineRule="auto"/>
        <w:ind w:right="107"/>
        <w:jc w:val="both"/>
        <w:rPr>
          <w:rFonts w:ascii="Calibri" w:eastAsia="Calibri" w:hAnsi="Calibri" w:cs="Calibri"/>
          <w:sz w:val="22"/>
        </w:rPr>
      </w:pPr>
      <w:r w:rsidRPr="001814A5">
        <w:rPr>
          <w:rFonts w:ascii="Calibri" w:eastAsia="Calibri" w:hAnsi="Calibri" w:cs="Calibri"/>
          <w:spacing w:val="-1"/>
          <w:sz w:val="22"/>
        </w:rPr>
        <w:t>T</w:t>
      </w:r>
      <w:r w:rsidRPr="001814A5">
        <w:rPr>
          <w:rFonts w:ascii="Calibri" w:eastAsia="Calibri" w:hAnsi="Calibri" w:cs="Calibri"/>
          <w:spacing w:val="1"/>
          <w:sz w:val="22"/>
        </w:rPr>
        <w:t>h</w:t>
      </w:r>
      <w:r w:rsidRPr="001814A5">
        <w:rPr>
          <w:rFonts w:ascii="Calibri" w:eastAsia="Calibri" w:hAnsi="Calibri" w:cs="Calibri"/>
          <w:sz w:val="22"/>
        </w:rPr>
        <w:t xml:space="preserve">e </w:t>
      </w:r>
      <w:r w:rsidRPr="001814A5">
        <w:rPr>
          <w:rFonts w:ascii="Calibri" w:eastAsia="Calibri" w:hAnsi="Calibri" w:cs="Calibri"/>
          <w:spacing w:val="5"/>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r</w:t>
      </w:r>
      <w:r w:rsidRPr="001814A5">
        <w:rPr>
          <w:rFonts w:ascii="Calibri" w:eastAsia="Calibri" w:hAnsi="Calibri" w:cs="Calibri"/>
          <w:spacing w:val="43"/>
          <w:sz w:val="22"/>
        </w:rPr>
        <w:t xml:space="preserve"> </w:t>
      </w:r>
      <w:r w:rsidRPr="001814A5">
        <w:rPr>
          <w:rFonts w:ascii="Calibri" w:eastAsia="Calibri" w:hAnsi="Calibri" w:cs="Calibri"/>
          <w:spacing w:val="-1"/>
          <w:sz w:val="22"/>
        </w:rPr>
        <w:t>m</w:t>
      </w:r>
      <w:r w:rsidRPr="001814A5">
        <w:rPr>
          <w:rFonts w:ascii="Calibri" w:eastAsia="Calibri" w:hAnsi="Calibri" w:cs="Calibri"/>
          <w:sz w:val="22"/>
        </w:rPr>
        <w:t xml:space="preserve">ay </w:t>
      </w:r>
      <w:r w:rsidRPr="001814A5">
        <w:rPr>
          <w:rFonts w:ascii="Calibri" w:eastAsia="Calibri" w:hAnsi="Calibri" w:cs="Calibri"/>
          <w:spacing w:val="4"/>
          <w:sz w:val="22"/>
        </w:rPr>
        <w:t xml:space="preserve"> </w:t>
      </w:r>
      <w:r w:rsidRPr="001814A5">
        <w:rPr>
          <w:rFonts w:ascii="Calibri" w:eastAsia="Calibri" w:hAnsi="Calibri" w:cs="Calibri"/>
          <w:sz w:val="22"/>
        </w:rPr>
        <w:t>o</w:t>
      </w:r>
      <w:r w:rsidRPr="001814A5">
        <w:rPr>
          <w:rFonts w:ascii="Calibri" w:eastAsia="Calibri" w:hAnsi="Calibri" w:cs="Calibri"/>
          <w:spacing w:val="1"/>
          <w:sz w:val="22"/>
        </w:rPr>
        <w:t>n</w:t>
      </w:r>
      <w:r w:rsidRPr="001814A5">
        <w:rPr>
          <w:rFonts w:ascii="Calibri" w:eastAsia="Calibri" w:hAnsi="Calibri" w:cs="Calibri"/>
          <w:sz w:val="22"/>
        </w:rPr>
        <w:t xml:space="preserve">ly </w:t>
      </w:r>
      <w:r w:rsidRPr="001814A5">
        <w:rPr>
          <w:rFonts w:ascii="Calibri" w:eastAsia="Calibri" w:hAnsi="Calibri" w:cs="Calibri"/>
          <w:spacing w:val="4"/>
          <w:sz w:val="22"/>
        </w:rPr>
        <w:t xml:space="preserve"> </w:t>
      </w:r>
      <w:r w:rsidRPr="001814A5">
        <w:rPr>
          <w:rFonts w:ascii="Calibri" w:eastAsia="Calibri" w:hAnsi="Calibri" w:cs="Calibri"/>
          <w:spacing w:val="1"/>
          <w:sz w:val="22"/>
        </w:rPr>
        <w:t>en</w:t>
      </w:r>
      <w:r w:rsidRPr="001814A5">
        <w:rPr>
          <w:rFonts w:ascii="Calibri" w:eastAsia="Calibri" w:hAnsi="Calibri" w:cs="Calibri"/>
          <w:sz w:val="22"/>
        </w:rPr>
        <w:t xml:space="preserve">ter </w:t>
      </w:r>
      <w:r w:rsidRPr="001814A5">
        <w:rPr>
          <w:rFonts w:ascii="Calibri" w:eastAsia="Calibri" w:hAnsi="Calibri" w:cs="Calibri"/>
          <w:spacing w:val="3"/>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 xml:space="preserve">e </w:t>
      </w:r>
      <w:r w:rsidRPr="001814A5">
        <w:rPr>
          <w:rFonts w:ascii="Calibri" w:eastAsia="Calibri" w:hAnsi="Calibri" w:cs="Calibri"/>
          <w:spacing w:val="3"/>
          <w:sz w:val="22"/>
        </w:rPr>
        <w:t xml:space="preserve"> </w:t>
      </w:r>
      <w:r w:rsidRPr="001814A5">
        <w:rPr>
          <w:rFonts w:ascii="Calibri" w:eastAsia="Calibri" w:hAnsi="Calibri" w:cs="Calibri"/>
          <w:spacing w:val="1"/>
          <w:sz w:val="22"/>
        </w:rPr>
        <w:t>s</w:t>
      </w:r>
      <w:r w:rsidRPr="001814A5">
        <w:rPr>
          <w:rFonts w:ascii="Calibri" w:eastAsia="Calibri" w:hAnsi="Calibri" w:cs="Calibri"/>
          <w:sz w:val="22"/>
        </w:rPr>
        <w:t xml:space="preserve">ite </w:t>
      </w:r>
      <w:r w:rsidRPr="001814A5">
        <w:rPr>
          <w:rFonts w:ascii="Calibri" w:eastAsia="Calibri" w:hAnsi="Calibri" w:cs="Calibri"/>
          <w:spacing w:val="3"/>
          <w:sz w:val="22"/>
        </w:rPr>
        <w:t xml:space="preserve"> </w:t>
      </w:r>
      <w:r w:rsidRPr="001814A5">
        <w:rPr>
          <w:rFonts w:ascii="Calibri" w:eastAsia="Calibri" w:hAnsi="Calibri" w:cs="Calibri"/>
          <w:spacing w:val="1"/>
          <w:sz w:val="22"/>
        </w:rPr>
        <w:t>up</w:t>
      </w:r>
      <w:r w:rsidRPr="001814A5">
        <w:rPr>
          <w:rFonts w:ascii="Calibri" w:eastAsia="Calibri" w:hAnsi="Calibri" w:cs="Calibri"/>
          <w:sz w:val="22"/>
        </w:rPr>
        <w:t xml:space="preserve">on </w:t>
      </w:r>
      <w:r w:rsidRPr="001814A5">
        <w:rPr>
          <w:rFonts w:ascii="Calibri" w:eastAsia="Calibri" w:hAnsi="Calibri" w:cs="Calibri"/>
          <w:spacing w:val="4"/>
          <w:sz w:val="22"/>
        </w:rPr>
        <w:t xml:space="preserve"> </w:t>
      </w:r>
      <w:r w:rsidRPr="001814A5">
        <w:rPr>
          <w:rFonts w:ascii="Calibri" w:eastAsia="Calibri" w:hAnsi="Calibri" w:cs="Calibri"/>
          <w:spacing w:val="1"/>
          <w:sz w:val="22"/>
        </w:rPr>
        <w:t>p</w:t>
      </w:r>
      <w:r w:rsidRPr="001814A5">
        <w:rPr>
          <w:rFonts w:ascii="Calibri" w:eastAsia="Calibri" w:hAnsi="Calibri" w:cs="Calibri"/>
          <w:sz w:val="22"/>
        </w:rPr>
        <w:t>r</w:t>
      </w:r>
      <w:r w:rsidRPr="001814A5">
        <w:rPr>
          <w:rFonts w:ascii="Calibri" w:eastAsia="Calibri" w:hAnsi="Calibri" w:cs="Calibri"/>
          <w:spacing w:val="1"/>
          <w:sz w:val="22"/>
        </w:rPr>
        <w:t>o</w:t>
      </w:r>
      <w:r w:rsidRPr="001814A5">
        <w:rPr>
          <w:rFonts w:ascii="Calibri" w:eastAsia="Calibri" w:hAnsi="Calibri" w:cs="Calibri"/>
          <w:spacing w:val="-1"/>
          <w:sz w:val="22"/>
        </w:rPr>
        <w:t>v</w:t>
      </w:r>
      <w:r w:rsidRPr="001814A5">
        <w:rPr>
          <w:rFonts w:ascii="Calibri" w:eastAsia="Calibri" w:hAnsi="Calibri" w:cs="Calibri"/>
          <w:spacing w:val="2"/>
          <w:sz w:val="22"/>
        </w:rPr>
        <w:t>i</w:t>
      </w:r>
      <w:r w:rsidRPr="001814A5">
        <w:rPr>
          <w:rFonts w:ascii="Calibri" w:eastAsia="Calibri" w:hAnsi="Calibri" w:cs="Calibri"/>
          <w:spacing w:val="-1"/>
          <w:sz w:val="22"/>
        </w:rPr>
        <w:t>s</w:t>
      </w:r>
      <w:r w:rsidRPr="001814A5">
        <w:rPr>
          <w:rFonts w:ascii="Calibri" w:eastAsia="Calibri" w:hAnsi="Calibri" w:cs="Calibri"/>
          <w:sz w:val="22"/>
        </w:rPr>
        <w:t>i</w:t>
      </w:r>
      <w:r w:rsidRPr="001814A5">
        <w:rPr>
          <w:rFonts w:ascii="Calibri" w:eastAsia="Calibri" w:hAnsi="Calibri" w:cs="Calibri"/>
          <w:spacing w:val="3"/>
          <w:sz w:val="22"/>
        </w:rPr>
        <w:t>o</w:t>
      </w:r>
      <w:r w:rsidRPr="001814A5">
        <w:rPr>
          <w:rFonts w:ascii="Calibri" w:eastAsia="Calibri" w:hAnsi="Calibri" w:cs="Calibri"/>
          <w:sz w:val="22"/>
        </w:rPr>
        <w:t xml:space="preserve">n  of </w:t>
      </w:r>
      <w:r w:rsidRPr="001814A5">
        <w:rPr>
          <w:rFonts w:ascii="Calibri" w:eastAsia="Calibri" w:hAnsi="Calibri" w:cs="Calibri"/>
          <w:spacing w:val="4"/>
          <w:sz w:val="22"/>
        </w:rPr>
        <w:t xml:space="preserve"> </w:t>
      </w:r>
      <w:r w:rsidRPr="001814A5">
        <w:rPr>
          <w:rFonts w:ascii="Calibri" w:eastAsia="Calibri" w:hAnsi="Calibri" w:cs="Calibri"/>
          <w:sz w:val="22"/>
        </w:rPr>
        <w:t>ac</w:t>
      </w:r>
      <w:r w:rsidRPr="001814A5">
        <w:rPr>
          <w:rFonts w:ascii="Calibri" w:eastAsia="Calibri" w:hAnsi="Calibri" w:cs="Calibri"/>
          <w:spacing w:val="2"/>
          <w:sz w:val="22"/>
        </w:rPr>
        <w:t>c</w:t>
      </w:r>
      <w:r w:rsidRPr="001814A5">
        <w:rPr>
          <w:rFonts w:ascii="Calibri" w:eastAsia="Calibri" w:hAnsi="Calibri" w:cs="Calibri"/>
          <w:spacing w:val="-1"/>
          <w:sz w:val="22"/>
        </w:rPr>
        <w:t>e</w:t>
      </w:r>
      <w:r w:rsidRPr="001814A5">
        <w:rPr>
          <w:rFonts w:ascii="Calibri" w:eastAsia="Calibri" w:hAnsi="Calibri" w:cs="Calibri"/>
          <w:spacing w:val="1"/>
          <w:sz w:val="22"/>
        </w:rPr>
        <w:t>s</w:t>
      </w:r>
      <w:r w:rsidRPr="001814A5">
        <w:rPr>
          <w:rFonts w:ascii="Calibri" w:eastAsia="Calibri" w:hAnsi="Calibri" w:cs="Calibri"/>
          <w:sz w:val="22"/>
        </w:rPr>
        <w:t xml:space="preserve">s </w:t>
      </w:r>
      <w:r w:rsidRPr="001814A5">
        <w:rPr>
          <w:rFonts w:ascii="Calibri" w:eastAsia="Calibri" w:hAnsi="Calibri" w:cs="Calibri"/>
          <w:spacing w:val="1"/>
          <w:sz w:val="22"/>
        </w:rPr>
        <w:t xml:space="preserve"> b</w:t>
      </w:r>
      <w:r w:rsidRPr="001814A5">
        <w:rPr>
          <w:rFonts w:ascii="Calibri" w:eastAsia="Calibri" w:hAnsi="Calibri" w:cs="Calibri"/>
          <w:sz w:val="22"/>
        </w:rPr>
        <w:t xml:space="preserve">y </w:t>
      </w:r>
      <w:r w:rsidRPr="001814A5">
        <w:rPr>
          <w:rFonts w:ascii="Calibri" w:eastAsia="Calibri" w:hAnsi="Calibri" w:cs="Calibri"/>
          <w:spacing w:val="6"/>
          <w:sz w:val="22"/>
        </w:rPr>
        <w:t xml:space="preserve"> </w:t>
      </w:r>
      <w:r w:rsidRPr="001814A5">
        <w:rPr>
          <w:rFonts w:ascii="Calibri" w:eastAsia="Calibri" w:hAnsi="Calibri" w:cs="Calibri"/>
          <w:sz w:val="22"/>
        </w:rPr>
        <w:t xml:space="preserve">an </w:t>
      </w:r>
      <w:r w:rsidRPr="001814A5">
        <w:rPr>
          <w:rFonts w:ascii="Calibri" w:eastAsia="Calibri" w:hAnsi="Calibri" w:cs="Calibri"/>
          <w:spacing w:val="15"/>
          <w:sz w:val="22"/>
        </w:rPr>
        <w:t xml:space="preserve"> </w:t>
      </w:r>
      <w:r w:rsidRPr="001814A5">
        <w:rPr>
          <w:rFonts w:ascii="Calibri" w:eastAsia="Calibri" w:hAnsi="Calibri" w:cs="Calibri"/>
          <w:sz w:val="22"/>
        </w:rPr>
        <w:t>A</w:t>
      </w:r>
      <w:r w:rsidRPr="001814A5">
        <w:rPr>
          <w:rFonts w:ascii="Calibri" w:eastAsia="Calibri" w:hAnsi="Calibri" w:cs="Calibri"/>
          <w:spacing w:val="1"/>
          <w:sz w:val="22"/>
        </w:rPr>
        <w:t>u</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orized  F</w:t>
      </w:r>
      <w:r w:rsidRPr="001814A5">
        <w:rPr>
          <w:rFonts w:ascii="Calibri" w:eastAsia="Calibri" w:hAnsi="Calibri" w:cs="Calibri"/>
          <w:spacing w:val="1"/>
          <w:sz w:val="22"/>
        </w:rPr>
        <w:t>E</w:t>
      </w:r>
      <w:r w:rsidRPr="001814A5">
        <w:rPr>
          <w:rFonts w:ascii="Calibri" w:eastAsia="Calibri" w:hAnsi="Calibri" w:cs="Calibri"/>
          <w:sz w:val="22"/>
        </w:rPr>
        <w:t xml:space="preserve">A </w:t>
      </w:r>
      <w:r w:rsidRPr="001814A5">
        <w:rPr>
          <w:rFonts w:ascii="Calibri" w:eastAsia="Calibri" w:hAnsi="Calibri" w:cs="Calibri"/>
          <w:spacing w:val="4"/>
          <w:sz w:val="22"/>
        </w:rPr>
        <w:t xml:space="preserve"> </w:t>
      </w:r>
      <w:r w:rsidRPr="001814A5">
        <w:rPr>
          <w:rFonts w:ascii="Calibri" w:eastAsia="Calibri" w:hAnsi="Calibri" w:cs="Calibri"/>
          <w:sz w:val="22"/>
        </w:rPr>
        <w:t>r</w:t>
      </w:r>
      <w:r w:rsidRPr="001814A5">
        <w:rPr>
          <w:rFonts w:ascii="Calibri" w:eastAsia="Calibri" w:hAnsi="Calibri" w:cs="Calibri"/>
          <w:spacing w:val="-1"/>
          <w:sz w:val="22"/>
        </w:rPr>
        <w:t>e</w:t>
      </w:r>
      <w:r w:rsidRPr="001814A5">
        <w:rPr>
          <w:rFonts w:ascii="Calibri" w:eastAsia="Calibri" w:hAnsi="Calibri" w:cs="Calibri"/>
          <w:spacing w:val="1"/>
          <w:sz w:val="22"/>
        </w:rPr>
        <w:t>p</w:t>
      </w:r>
      <w:r w:rsidRPr="001814A5">
        <w:rPr>
          <w:rFonts w:ascii="Calibri" w:eastAsia="Calibri" w:hAnsi="Calibri" w:cs="Calibri"/>
          <w:spacing w:val="4"/>
          <w:sz w:val="22"/>
        </w:rPr>
        <w:t>r</w:t>
      </w:r>
      <w:r w:rsidRPr="001814A5">
        <w:rPr>
          <w:rFonts w:ascii="Calibri" w:eastAsia="Calibri" w:hAnsi="Calibri" w:cs="Calibri"/>
          <w:spacing w:val="-1"/>
          <w:sz w:val="22"/>
        </w:rPr>
        <w:t>e</w:t>
      </w:r>
      <w:r w:rsidRPr="001814A5">
        <w:rPr>
          <w:rFonts w:ascii="Calibri" w:eastAsia="Calibri" w:hAnsi="Calibri" w:cs="Calibri"/>
          <w:spacing w:val="1"/>
          <w:sz w:val="22"/>
        </w:rPr>
        <w:t>s</w:t>
      </w:r>
      <w:r w:rsidRPr="001814A5">
        <w:rPr>
          <w:rFonts w:ascii="Calibri" w:eastAsia="Calibri" w:hAnsi="Calibri" w:cs="Calibri"/>
          <w:spacing w:val="-1"/>
          <w:sz w:val="22"/>
        </w:rPr>
        <w:t>e</w:t>
      </w:r>
      <w:r w:rsidRPr="001814A5">
        <w:rPr>
          <w:rFonts w:ascii="Calibri" w:eastAsia="Calibri" w:hAnsi="Calibri" w:cs="Calibri"/>
          <w:spacing w:val="1"/>
          <w:sz w:val="22"/>
        </w:rPr>
        <w:t>n</w:t>
      </w:r>
      <w:r w:rsidRPr="001814A5">
        <w:rPr>
          <w:rFonts w:ascii="Calibri" w:eastAsia="Calibri" w:hAnsi="Calibri" w:cs="Calibri"/>
          <w:sz w:val="22"/>
        </w:rPr>
        <w:t>t</w:t>
      </w:r>
      <w:r w:rsidRPr="001814A5">
        <w:rPr>
          <w:rFonts w:ascii="Calibri" w:eastAsia="Calibri" w:hAnsi="Calibri" w:cs="Calibri"/>
          <w:spacing w:val="1"/>
          <w:sz w:val="22"/>
        </w:rPr>
        <w:t>a</w:t>
      </w:r>
      <w:r w:rsidRPr="001814A5">
        <w:rPr>
          <w:rFonts w:ascii="Calibri" w:eastAsia="Calibri" w:hAnsi="Calibri" w:cs="Calibri"/>
          <w:sz w:val="22"/>
        </w:rPr>
        <w:t>ti</w:t>
      </w:r>
      <w:r w:rsidRPr="001814A5">
        <w:rPr>
          <w:rFonts w:ascii="Calibri" w:eastAsia="Calibri" w:hAnsi="Calibri" w:cs="Calibri"/>
          <w:spacing w:val="1"/>
          <w:sz w:val="22"/>
        </w:rPr>
        <w:t>v</w:t>
      </w:r>
      <w:r w:rsidRPr="001814A5">
        <w:rPr>
          <w:rFonts w:ascii="Calibri" w:eastAsia="Calibri" w:hAnsi="Calibri" w:cs="Calibri"/>
          <w:spacing w:val="-1"/>
          <w:sz w:val="22"/>
        </w:rPr>
        <w:t>e</w:t>
      </w:r>
      <w:r w:rsidRPr="001814A5">
        <w:rPr>
          <w:rFonts w:ascii="Calibri" w:eastAsia="Calibri" w:hAnsi="Calibri" w:cs="Calibri"/>
          <w:sz w:val="22"/>
        </w:rPr>
        <w:t>.</w:t>
      </w:r>
      <w:r w:rsidRPr="001814A5">
        <w:rPr>
          <w:rFonts w:ascii="Calibri" w:eastAsia="Calibri" w:hAnsi="Calibri" w:cs="Calibri"/>
          <w:spacing w:val="40"/>
          <w:sz w:val="22"/>
        </w:rPr>
        <w:t xml:space="preserve"> </w:t>
      </w:r>
      <w:r w:rsidRPr="001814A5">
        <w:rPr>
          <w:rFonts w:ascii="Calibri" w:eastAsia="Calibri" w:hAnsi="Calibri" w:cs="Calibri"/>
          <w:spacing w:val="-1"/>
          <w:sz w:val="22"/>
        </w:rPr>
        <w:t>T</w:t>
      </w:r>
      <w:r w:rsidRPr="001814A5">
        <w:rPr>
          <w:rFonts w:ascii="Calibri" w:eastAsia="Calibri" w:hAnsi="Calibri" w:cs="Calibri"/>
          <w:spacing w:val="3"/>
          <w:sz w:val="22"/>
        </w:rPr>
        <w:t>h</w:t>
      </w:r>
      <w:r w:rsidRPr="001814A5">
        <w:rPr>
          <w:rFonts w:ascii="Calibri" w:eastAsia="Calibri" w:hAnsi="Calibri" w:cs="Calibri"/>
          <w:sz w:val="22"/>
        </w:rPr>
        <w:t>e 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r</w:t>
      </w:r>
      <w:r w:rsidRPr="001814A5">
        <w:rPr>
          <w:rFonts w:ascii="Calibri" w:eastAsia="Calibri" w:hAnsi="Calibri" w:cs="Calibri"/>
          <w:spacing w:val="6"/>
          <w:sz w:val="22"/>
        </w:rPr>
        <w:t xml:space="preserve"> </w:t>
      </w:r>
      <w:r w:rsidRPr="001814A5">
        <w:rPr>
          <w:rFonts w:ascii="Calibri" w:eastAsia="Calibri" w:hAnsi="Calibri" w:cs="Calibri"/>
          <w:sz w:val="22"/>
        </w:rPr>
        <w:t>is</w:t>
      </w:r>
      <w:r w:rsidRPr="001814A5">
        <w:rPr>
          <w:rFonts w:ascii="Calibri" w:eastAsia="Calibri" w:hAnsi="Calibri" w:cs="Calibri"/>
          <w:spacing w:val="12"/>
          <w:sz w:val="22"/>
        </w:rPr>
        <w:t xml:space="preserve"> </w:t>
      </w:r>
      <w:r w:rsidRPr="001814A5">
        <w:rPr>
          <w:rFonts w:ascii="Calibri" w:eastAsia="Calibri" w:hAnsi="Calibri" w:cs="Calibri"/>
          <w:spacing w:val="1"/>
          <w:sz w:val="22"/>
        </w:rPr>
        <w:t>n</w:t>
      </w:r>
      <w:r w:rsidRPr="001814A5">
        <w:rPr>
          <w:rFonts w:ascii="Calibri" w:eastAsia="Calibri" w:hAnsi="Calibri" w:cs="Calibri"/>
          <w:sz w:val="22"/>
        </w:rPr>
        <w:t>ot</w:t>
      </w:r>
      <w:r w:rsidRPr="001814A5">
        <w:rPr>
          <w:rFonts w:ascii="Calibri" w:eastAsia="Calibri" w:hAnsi="Calibri" w:cs="Calibri"/>
          <w:spacing w:val="12"/>
          <w:sz w:val="22"/>
        </w:rPr>
        <w:t xml:space="preserve"> </w:t>
      </w:r>
      <w:r w:rsidRPr="001814A5">
        <w:rPr>
          <w:rFonts w:ascii="Calibri" w:eastAsia="Calibri" w:hAnsi="Calibri" w:cs="Calibri"/>
          <w:sz w:val="22"/>
        </w:rPr>
        <w:t>to</w:t>
      </w:r>
      <w:r w:rsidRPr="001814A5">
        <w:rPr>
          <w:rFonts w:ascii="Calibri" w:eastAsia="Calibri" w:hAnsi="Calibri" w:cs="Calibri"/>
          <w:spacing w:val="13"/>
          <w:sz w:val="22"/>
        </w:rPr>
        <w:t xml:space="preserve"> </w:t>
      </w:r>
      <w:r w:rsidRPr="001814A5">
        <w:rPr>
          <w:rFonts w:ascii="Calibri" w:eastAsia="Calibri" w:hAnsi="Calibri" w:cs="Calibri"/>
          <w:spacing w:val="-1"/>
          <w:sz w:val="22"/>
        </w:rPr>
        <w:t>e</w:t>
      </w:r>
      <w:r w:rsidRPr="001814A5">
        <w:rPr>
          <w:rFonts w:ascii="Calibri" w:eastAsia="Calibri" w:hAnsi="Calibri" w:cs="Calibri"/>
          <w:sz w:val="22"/>
        </w:rPr>
        <w:t>x</w:t>
      </w:r>
      <w:r w:rsidRPr="001814A5">
        <w:rPr>
          <w:rFonts w:ascii="Calibri" w:eastAsia="Calibri" w:hAnsi="Calibri" w:cs="Calibri"/>
          <w:spacing w:val="-1"/>
          <w:sz w:val="22"/>
        </w:rPr>
        <w:t>e</w:t>
      </w:r>
      <w:r w:rsidRPr="001814A5">
        <w:rPr>
          <w:rFonts w:ascii="Calibri" w:eastAsia="Calibri" w:hAnsi="Calibri" w:cs="Calibri"/>
          <w:sz w:val="22"/>
        </w:rPr>
        <w:t>c</w:t>
      </w:r>
      <w:r w:rsidRPr="001814A5">
        <w:rPr>
          <w:rFonts w:ascii="Calibri" w:eastAsia="Calibri" w:hAnsi="Calibri" w:cs="Calibri"/>
          <w:spacing w:val="1"/>
          <w:sz w:val="22"/>
        </w:rPr>
        <w:t>u</w:t>
      </w:r>
      <w:r w:rsidRPr="001814A5">
        <w:rPr>
          <w:rFonts w:ascii="Calibri" w:eastAsia="Calibri" w:hAnsi="Calibri" w:cs="Calibri"/>
          <w:spacing w:val="3"/>
          <w:sz w:val="22"/>
        </w:rPr>
        <w:t>t</w:t>
      </w:r>
      <w:r w:rsidRPr="001814A5">
        <w:rPr>
          <w:rFonts w:ascii="Calibri" w:eastAsia="Calibri" w:hAnsi="Calibri" w:cs="Calibri"/>
          <w:sz w:val="22"/>
        </w:rPr>
        <w:t>e</w:t>
      </w:r>
      <w:r w:rsidRPr="001814A5">
        <w:rPr>
          <w:rFonts w:ascii="Calibri" w:eastAsia="Calibri" w:hAnsi="Calibri" w:cs="Calibri"/>
          <w:spacing w:val="8"/>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y</w:t>
      </w:r>
      <w:r w:rsidRPr="001814A5">
        <w:rPr>
          <w:rFonts w:ascii="Calibri" w:eastAsia="Calibri" w:hAnsi="Calibri" w:cs="Calibri"/>
          <w:spacing w:val="12"/>
          <w:sz w:val="22"/>
        </w:rPr>
        <w:t xml:space="preserve"> </w:t>
      </w:r>
      <w:r w:rsidRPr="001814A5">
        <w:rPr>
          <w:rFonts w:ascii="Calibri" w:eastAsia="Calibri" w:hAnsi="Calibri" w:cs="Calibri"/>
          <w:spacing w:val="-1"/>
          <w:sz w:val="22"/>
        </w:rPr>
        <w:t>w</w:t>
      </w:r>
      <w:r w:rsidRPr="001814A5">
        <w:rPr>
          <w:rFonts w:ascii="Calibri" w:eastAsia="Calibri" w:hAnsi="Calibri" w:cs="Calibri"/>
          <w:sz w:val="22"/>
        </w:rPr>
        <w:t>ork</w:t>
      </w:r>
      <w:r w:rsidRPr="001814A5">
        <w:rPr>
          <w:rFonts w:ascii="Calibri" w:eastAsia="Calibri" w:hAnsi="Calibri" w:cs="Calibri"/>
          <w:spacing w:val="11"/>
          <w:sz w:val="22"/>
        </w:rPr>
        <w:t xml:space="preserve"> </w:t>
      </w:r>
      <w:r w:rsidRPr="001814A5">
        <w:rPr>
          <w:rFonts w:ascii="Calibri" w:eastAsia="Calibri" w:hAnsi="Calibri" w:cs="Calibri"/>
          <w:spacing w:val="-1"/>
          <w:sz w:val="22"/>
        </w:rPr>
        <w:t>w</w:t>
      </w:r>
      <w:r w:rsidRPr="001814A5">
        <w:rPr>
          <w:rFonts w:ascii="Calibri" w:eastAsia="Calibri" w:hAnsi="Calibri" w:cs="Calibri"/>
          <w:sz w:val="22"/>
        </w:rPr>
        <w:t>it</w:t>
      </w:r>
      <w:r w:rsidRPr="001814A5">
        <w:rPr>
          <w:rFonts w:ascii="Calibri" w:eastAsia="Calibri" w:hAnsi="Calibri" w:cs="Calibri"/>
          <w:spacing w:val="1"/>
          <w:sz w:val="22"/>
        </w:rPr>
        <w:t>h</w:t>
      </w:r>
      <w:r w:rsidRPr="001814A5">
        <w:rPr>
          <w:rFonts w:ascii="Calibri" w:eastAsia="Calibri" w:hAnsi="Calibri" w:cs="Calibri"/>
          <w:sz w:val="22"/>
        </w:rPr>
        <w:t>o</w:t>
      </w:r>
      <w:r w:rsidRPr="001814A5">
        <w:rPr>
          <w:rFonts w:ascii="Calibri" w:eastAsia="Calibri" w:hAnsi="Calibri" w:cs="Calibri"/>
          <w:spacing w:val="1"/>
          <w:sz w:val="22"/>
        </w:rPr>
        <w:t>u</w:t>
      </w:r>
      <w:r w:rsidRPr="001814A5">
        <w:rPr>
          <w:rFonts w:ascii="Calibri" w:eastAsia="Calibri" w:hAnsi="Calibri" w:cs="Calibri"/>
          <w:sz w:val="22"/>
        </w:rPr>
        <w:t>t</w:t>
      </w:r>
      <w:r w:rsidRPr="001814A5">
        <w:rPr>
          <w:rFonts w:ascii="Calibri" w:eastAsia="Calibri" w:hAnsi="Calibri" w:cs="Calibri"/>
          <w:spacing w:val="9"/>
          <w:sz w:val="22"/>
        </w:rPr>
        <w:t xml:space="preserve"> </w:t>
      </w:r>
      <w:r w:rsidRPr="001814A5">
        <w:rPr>
          <w:rFonts w:ascii="Calibri" w:eastAsia="Calibri" w:hAnsi="Calibri" w:cs="Calibri"/>
          <w:spacing w:val="1"/>
          <w:sz w:val="22"/>
        </w:rPr>
        <w:t>d</w:t>
      </w:r>
      <w:r w:rsidRPr="001814A5">
        <w:rPr>
          <w:rFonts w:ascii="Calibri" w:eastAsia="Calibri" w:hAnsi="Calibri" w:cs="Calibri"/>
          <w:sz w:val="22"/>
        </w:rPr>
        <w:t>ir</w:t>
      </w:r>
      <w:r w:rsidRPr="001814A5">
        <w:rPr>
          <w:rFonts w:ascii="Calibri" w:eastAsia="Calibri" w:hAnsi="Calibri" w:cs="Calibri"/>
          <w:spacing w:val="-1"/>
          <w:sz w:val="22"/>
        </w:rPr>
        <w:t>e</w:t>
      </w:r>
      <w:r w:rsidRPr="001814A5">
        <w:rPr>
          <w:rFonts w:ascii="Calibri" w:eastAsia="Calibri" w:hAnsi="Calibri" w:cs="Calibri"/>
          <w:sz w:val="22"/>
        </w:rPr>
        <w:t>ct</w:t>
      </w:r>
      <w:r w:rsidRPr="001814A5">
        <w:rPr>
          <w:rFonts w:ascii="Calibri" w:eastAsia="Calibri" w:hAnsi="Calibri" w:cs="Calibri"/>
          <w:spacing w:val="10"/>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upe</w:t>
      </w:r>
      <w:r w:rsidRPr="001814A5">
        <w:rPr>
          <w:rFonts w:ascii="Calibri" w:eastAsia="Calibri" w:hAnsi="Calibri" w:cs="Calibri"/>
          <w:sz w:val="22"/>
        </w:rPr>
        <w:t>r</w:t>
      </w:r>
      <w:r w:rsidRPr="001814A5">
        <w:rPr>
          <w:rFonts w:ascii="Calibri" w:eastAsia="Calibri" w:hAnsi="Calibri" w:cs="Calibri"/>
          <w:spacing w:val="-1"/>
          <w:sz w:val="22"/>
        </w:rPr>
        <w:t>v</w:t>
      </w:r>
      <w:r w:rsidRPr="001814A5">
        <w:rPr>
          <w:rFonts w:ascii="Calibri" w:eastAsia="Calibri" w:hAnsi="Calibri" w:cs="Calibri"/>
          <w:sz w:val="22"/>
        </w:rPr>
        <w:t>i</w:t>
      </w:r>
      <w:r w:rsidRPr="001814A5">
        <w:rPr>
          <w:rFonts w:ascii="Calibri" w:eastAsia="Calibri" w:hAnsi="Calibri" w:cs="Calibri"/>
          <w:spacing w:val="1"/>
          <w:sz w:val="22"/>
        </w:rPr>
        <w:t>s</w:t>
      </w:r>
      <w:r w:rsidRPr="001814A5">
        <w:rPr>
          <w:rFonts w:ascii="Calibri" w:eastAsia="Calibri" w:hAnsi="Calibri" w:cs="Calibri"/>
          <w:sz w:val="22"/>
        </w:rPr>
        <w:t>ion</w:t>
      </w:r>
      <w:r w:rsidRPr="001814A5">
        <w:rPr>
          <w:rFonts w:ascii="Calibri" w:eastAsia="Calibri" w:hAnsi="Calibri" w:cs="Calibri"/>
          <w:spacing w:val="7"/>
          <w:sz w:val="22"/>
        </w:rPr>
        <w:t xml:space="preserve"> </w:t>
      </w:r>
      <w:r w:rsidRPr="001814A5">
        <w:rPr>
          <w:rFonts w:ascii="Calibri" w:eastAsia="Calibri" w:hAnsi="Calibri" w:cs="Calibri"/>
          <w:spacing w:val="-1"/>
          <w:sz w:val="22"/>
        </w:rPr>
        <w:t>f</w:t>
      </w:r>
      <w:r w:rsidRPr="001814A5">
        <w:rPr>
          <w:rFonts w:ascii="Calibri" w:eastAsia="Calibri" w:hAnsi="Calibri" w:cs="Calibri"/>
          <w:sz w:val="22"/>
        </w:rPr>
        <w:t>r</w:t>
      </w:r>
      <w:r w:rsidRPr="001814A5">
        <w:rPr>
          <w:rFonts w:ascii="Calibri" w:eastAsia="Calibri" w:hAnsi="Calibri" w:cs="Calibri"/>
          <w:spacing w:val="1"/>
          <w:sz w:val="22"/>
        </w:rPr>
        <w:t>o</w:t>
      </w:r>
      <w:r w:rsidRPr="001814A5">
        <w:rPr>
          <w:rFonts w:ascii="Calibri" w:eastAsia="Calibri" w:hAnsi="Calibri" w:cs="Calibri"/>
          <w:sz w:val="22"/>
        </w:rPr>
        <w:t>m</w:t>
      </w:r>
      <w:r w:rsidRPr="001814A5">
        <w:rPr>
          <w:rFonts w:ascii="Calibri" w:eastAsia="Calibri" w:hAnsi="Calibri" w:cs="Calibri"/>
          <w:spacing w:val="10"/>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11"/>
          <w:sz w:val="22"/>
        </w:rPr>
        <w:t xml:space="preserve"> </w:t>
      </w:r>
      <w:r w:rsidRPr="001814A5">
        <w:rPr>
          <w:rFonts w:ascii="Calibri" w:eastAsia="Calibri" w:hAnsi="Calibri" w:cs="Calibri"/>
          <w:sz w:val="22"/>
        </w:rPr>
        <w:t>F</w:t>
      </w:r>
      <w:r w:rsidRPr="001814A5">
        <w:rPr>
          <w:rFonts w:ascii="Calibri" w:eastAsia="Calibri" w:hAnsi="Calibri" w:cs="Calibri"/>
          <w:spacing w:val="1"/>
          <w:sz w:val="22"/>
        </w:rPr>
        <w:t>E</w:t>
      </w:r>
      <w:r w:rsidRPr="001814A5">
        <w:rPr>
          <w:rFonts w:ascii="Calibri" w:eastAsia="Calibri" w:hAnsi="Calibri" w:cs="Calibri"/>
          <w:sz w:val="22"/>
        </w:rPr>
        <w:t>A</w:t>
      </w:r>
      <w:r w:rsidRPr="001814A5">
        <w:rPr>
          <w:rFonts w:ascii="Calibri" w:eastAsia="Calibri" w:hAnsi="Calibri" w:cs="Calibri"/>
          <w:spacing w:val="12"/>
          <w:sz w:val="22"/>
        </w:rPr>
        <w:t xml:space="preserve"> </w:t>
      </w:r>
      <w:r w:rsidRPr="001814A5">
        <w:rPr>
          <w:rFonts w:ascii="Calibri" w:eastAsia="Calibri" w:hAnsi="Calibri" w:cs="Calibri"/>
          <w:spacing w:val="2"/>
          <w:sz w:val="22"/>
        </w:rPr>
        <w:t>r</w:t>
      </w:r>
      <w:r w:rsidRPr="001814A5">
        <w:rPr>
          <w:rFonts w:ascii="Calibri" w:eastAsia="Calibri" w:hAnsi="Calibri" w:cs="Calibri"/>
          <w:spacing w:val="-1"/>
          <w:sz w:val="22"/>
        </w:rPr>
        <w:t>e</w:t>
      </w:r>
      <w:r w:rsidRPr="001814A5">
        <w:rPr>
          <w:rFonts w:ascii="Calibri" w:eastAsia="Calibri" w:hAnsi="Calibri" w:cs="Calibri"/>
          <w:spacing w:val="1"/>
          <w:sz w:val="22"/>
        </w:rPr>
        <w:t>p</w:t>
      </w:r>
      <w:r w:rsidRPr="001814A5">
        <w:rPr>
          <w:rFonts w:ascii="Calibri" w:eastAsia="Calibri" w:hAnsi="Calibri" w:cs="Calibri"/>
          <w:sz w:val="22"/>
        </w:rPr>
        <w:t>r</w:t>
      </w:r>
      <w:r w:rsidRPr="001814A5">
        <w:rPr>
          <w:rFonts w:ascii="Calibri" w:eastAsia="Calibri" w:hAnsi="Calibri" w:cs="Calibri"/>
          <w:spacing w:val="2"/>
          <w:sz w:val="22"/>
        </w:rPr>
        <w:t>e</w:t>
      </w:r>
      <w:r w:rsidRPr="001814A5">
        <w:rPr>
          <w:rFonts w:ascii="Calibri" w:eastAsia="Calibri" w:hAnsi="Calibri" w:cs="Calibri"/>
          <w:spacing w:val="-1"/>
          <w:sz w:val="22"/>
        </w:rPr>
        <w:t>s</w:t>
      </w:r>
      <w:r w:rsidRPr="001814A5">
        <w:rPr>
          <w:rFonts w:ascii="Calibri" w:eastAsia="Calibri" w:hAnsi="Calibri" w:cs="Calibri"/>
          <w:spacing w:val="1"/>
          <w:sz w:val="22"/>
        </w:rPr>
        <w:t>en</w:t>
      </w:r>
      <w:r w:rsidRPr="001814A5">
        <w:rPr>
          <w:rFonts w:ascii="Calibri" w:eastAsia="Calibri" w:hAnsi="Calibri" w:cs="Calibri"/>
          <w:sz w:val="22"/>
        </w:rPr>
        <w:t>t</w:t>
      </w:r>
      <w:r w:rsidRPr="001814A5">
        <w:rPr>
          <w:rFonts w:ascii="Calibri" w:eastAsia="Calibri" w:hAnsi="Calibri" w:cs="Calibri"/>
          <w:spacing w:val="1"/>
          <w:sz w:val="22"/>
        </w:rPr>
        <w:t>a</w:t>
      </w:r>
      <w:r w:rsidRPr="001814A5">
        <w:rPr>
          <w:rFonts w:ascii="Calibri" w:eastAsia="Calibri" w:hAnsi="Calibri" w:cs="Calibri"/>
          <w:sz w:val="22"/>
        </w:rPr>
        <w:t>ti</w:t>
      </w:r>
      <w:r w:rsidRPr="001814A5">
        <w:rPr>
          <w:rFonts w:ascii="Calibri" w:eastAsia="Calibri" w:hAnsi="Calibri" w:cs="Calibri"/>
          <w:spacing w:val="-1"/>
          <w:sz w:val="22"/>
        </w:rPr>
        <w:t>ve</w:t>
      </w:r>
      <w:r w:rsidRPr="001814A5">
        <w:rPr>
          <w:rFonts w:ascii="Calibri" w:eastAsia="Calibri" w:hAnsi="Calibri" w:cs="Calibri"/>
          <w:sz w:val="22"/>
        </w:rPr>
        <w:t>.</w:t>
      </w:r>
      <w:r w:rsidRPr="001814A5">
        <w:rPr>
          <w:rFonts w:ascii="Calibri" w:eastAsia="Calibri" w:hAnsi="Calibri" w:cs="Calibri"/>
          <w:spacing w:val="3"/>
          <w:sz w:val="22"/>
        </w:rPr>
        <w:t xml:space="preserve"> </w:t>
      </w:r>
      <w:r w:rsidRPr="001814A5">
        <w:rPr>
          <w:rFonts w:ascii="Calibri" w:eastAsia="Calibri" w:hAnsi="Calibri" w:cs="Calibri"/>
          <w:spacing w:val="-1"/>
          <w:sz w:val="22"/>
        </w:rPr>
        <w:t>T</w:t>
      </w:r>
      <w:r w:rsidRPr="001814A5">
        <w:rPr>
          <w:rFonts w:ascii="Calibri" w:eastAsia="Calibri" w:hAnsi="Calibri" w:cs="Calibri"/>
          <w:spacing w:val="3"/>
          <w:sz w:val="22"/>
        </w:rPr>
        <w:t>h</w:t>
      </w:r>
      <w:r w:rsidRPr="001814A5">
        <w:rPr>
          <w:rFonts w:ascii="Calibri" w:eastAsia="Calibri" w:hAnsi="Calibri" w:cs="Calibri"/>
          <w:sz w:val="22"/>
        </w:rPr>
        <w:t>e</w:t>
      </w:r>
      <w:r w:rsidRPr="001814A5">
        <w:rPr>
          <w:rFonts w:ascii="Calibri" w:eastAsia="Calibri" w:hAnsi="Calibri" w:cs="Calibri"/>
          <w:spacing w:val="11"/>
          <w:sz w:val="22"/>
        </w:rPr>
        <w:t xml:space="preserve"> </w:t>
      </w:r>
      <w:r w:rsidRPr="001814A5">
        <w:rPr>
          <w:rFonts w:ascii="Calibri" w:eastAsia="Calibri" w:hAnsi="Calibri" w:cs="Calibri"/>
          <w:sz w:val="22"/>
        </w:rPr>
        <w:t>ti</w:t>
      </w:r>
      <w:r w:rsidRPr="001814A5">
        <w:rPr>
          <w:rFonts w:ascii="Calibri" w:eastAsia="Calibri" w:hAnsi="Calibri" w:cs="Calibri"/>
          <w:spacing w:val="2"/>
          <w:sz w:val="22"/>
        </w:rPr>
        <w:t>m</w:t>
      </w:r>
      <w:r w:rsidRPr="001814A5">
        <w:rPr>
          <w:rFonts w:ascii="Calibri" w:eastAsia="Calibri" w:hAnsi="Calibri" w:cs="Calibri"/>
          <w:spacing w:val="-1"/>
          <w:sz w:val="22"/>
        </w:rPr>
        <w:t>e</w:t>
      </w:r>
      <w:r w:rsidRPr="001814A5">
        <w:rPr>
          <w:rFonts w:ascii="Calibri" w:eastAsia="Calibri" w:hAnsi="Calibri" w:cs="Calibri"/>
          <w:sz w:val="22"/>
        </w:rPr>
        <w:t>s</w:t>
      </w:r>
      <w:r w:rsidRPr="001814A5">
        <w:rPr>
          <w:rFonts w:ascii="Calibri" w:eastAsia="Calibri" w:hAnsi="Calibri" w:cs="Calibri"/>
          <w:spacing w:val="11"/>
          <w:sz w:val="22"/>
        </w:rPr>
        <w:t xml:space="preserve"> </w:t>
      </w:r>
      <w:r w:rsidRPr="001814A5">
        <w:rPr>
          <w:rFonts w:ascii="Calibri" w:eastAsia="Calibri" w:hAnsi="Calibri" w:cs="Calibri"/>
          <w:spacing w:val="-1"/>
          <w:sz w:val="22"/>
        </w:rPr>
        <w:t>f</w:t>
      </w:r>
      <w:r w:rsidRPr="001814A5">
        <w:rPr>
          <w:rFonts w:ascii="Calibri" w:eastAsia="Calibri" w:hAnsi="Calibri" w:cs="Calibri"/>
          <w:sz w:val="22"/>
        </w:rPr>
        <w:t>or</w:t>
      </w:r>
      <w:r w:rsidRPr="001814A5">
        <w:rPr>
          <w:rFonts w:ascii="Calibri" w:eastAsia="Calibri" w:hAnsi="Calibri" w:cs="Calibri"/>
          <w:spacing w:val="13"/>
          <w:sz w:val="22"/>
        </w:rPr>
        <w:t xml:space="preserve"> </w:t>
      </w:r>
      <w:r w:rsidRPr="001814A5">
        <w:rPr>
          <w:rFonts w:ascii="Calibri" w:eastAsia="Calibri" w:hAnsi="Calibri" w:cs="Calibri"/>
          <w:spacing w:val="-1"/>
          <w:sz w:val="22"/>
        </w:rPr>
        <w:t>w</w:t>
      </w:r>
      <w:r w:rsidRPr="001814A5">
        <w:rPr>
          <w:rFonts w:ascii="Calibri" w:eastAsia="Calibri" w:hAnsi="Calibri" w:cs="Calibri"/>
          <w:sz w:val="22"/>
        </w:rPr>
        <w:t>ork are</w:t>
      </w:r>
      <w:r w:rsidRPr="001814A5">
        <w:rPr>
          <w:rFonts w:ascii="Calibri" w:eastAsia="Calibri" w:hAnsi="Calibri" w:cs="Calibri"/>
          <w:spacing w:val="-4"/>
          <w:sz w:val="22"/>
        </w:rPr>
        <w:t xml:space="preserve"> </w:t>
      </w:r>
      <w:r w:rsidRPr="001814A5">
        <w:rPr>
          <w:rFonts w:ascii="Calibri" w:eastAsia="Calibri" w:hAnsi="Calibri" w:cs="Calibri"/>
          <w:sz w:val="22"/>
        </w:rPr>
        <w:t>8</w:t>
      </w:r>
      <w:r w:rsidRPr="001814A5">
        <w:rPr>
          <w:rFonts w:ascii="Calibri" w:eastAsia="Calibri" w:hAnsi="Calibri" w:cs="Calibri"/>
          <w:spacing w:val="1"/>
          <w:sz w:val="22"/>
        </w:rPr>
        <w:t>a</w:t>
      </w:r>
      <w:r w:rsidRPr="001814A5">
        <w:rPr>
          <w:rFonts w:ascii="Calibri" w:eastAsia="Calibri" w:hAnsi="Calibri" w:cs="Calibri"/>
          <w:sz w:val="22"/>
        </w:rPr>
        <w:t>m</w:t>
      </w:r>
      <w:r w:rsidRPr="001814A5">
        <w:rPr>
          <w:rFonts w:ascii="Calibri" w:eastAsia="Calibri" w:hAnsi="Calibri" w:cs="Calibri"/>
          <w:spacing w:val="-5"/>
          <w:sz w:val="22"/>
        </w:rPr>
        <w:t xml:space="preserve"> </w:t>
      </w:r>
      <w:r w:rsidRPr="001814A5">
        <w:rPr>
          <w:rFonts w:ascii="Calibri" w:eastAsia="Calibri" w:hAnsi="Calibri" w:cs="Calibri"/>
          <w:spacing w:val="1"/>
          <w:sz w:val="22"/>
        </w:rPr>
        <w:t>t</w:t>
      </w:r>
      <w:r w:rsidRPr="001814A5">
        <w:rPr>
          <w:rFonts w:ascii="Calibri" w:eastAsia="Calibri" w:hAnsi="Calibri" w:cs="Calibri"/>
          <w:sz w:val="22"/>
        </w:rPr>
        <w:t>o</w:t>
      </w:r>
      <w:r w:rsidRPr="001814A5">
        <w:rPr>
          <w:rFonts w:ascii="Calibri" w:eastAsia="Calibri" w:hAnsi="Calibri" w:cs="Calibri"/>
          <w:spacing w:val="-2"/>
          <w:sz w:val="22"/>
        </w:rPr>
        <w:t xml:space="preserve"> </w:t>
      </w:r>
      <w:r w:rsidRPr="001814A5">
        <w:rPr>
          <w:rFonts w:ascii="Calibri" w:eastAsia="Calibri" w:hAnsi="Calibri" w:cs="Calibri"/>
          <w:sz w:val="22"/>
        </w:rPr>
        <w:t>4.30</w:t>
      </w:r>
      <w:r w:rsidRPr="001814A5">
        <w:rPr>
          <w:rFonts w:ascii="Calibri" w:eastAsia="Calibri" w:hAnsi="Calibri" w:cs="Calibri"/>
          <w:spacing w:val="3"/>
          <w:sz w:val="22"/>
        </w:rPr>
        <w:t>p</w:t>
      </w:r>
      <w:r w:rsidRPr="001814A5">
        <w:rPr>
          <w:rFonts w:ascii="Calibri" w:eastAsia="Calibri" w:hAnsi="Calibri" w:cs="Calibri"/>
          <w:sz w:val="22"/>
        </w:rPr>
        <w:t>m</w:t>
      </w:r>
      <w:r w:rsidRPr="001814A5">
        <w:rPr>
          <w:rFonts w:ascii="Calibri" w:eastAsia="Calibri" w:hAnsi="Calibri" w:cs="Calibri"/>
          <w:spacing w:val="-7"/>
          <w:sz w:val="22"/>
        </w:rPr>
        <w:t xml:space="preserve"> </w:t>
      </w:r>
      <w:r w:rsidRPr="001814A5">
        <w:rPr>
          <w:rFonts w:ascii="Calibri" w:eastAsia="Calibri" w:hAnsi="Calibri" w:cs="Calibri"/>
          <w:sz w:val="22"/>
        </w:rPr>
        <w:t>Mo</w:t>
      </w:r>
      <w:r w:rsidRPr="001814A5">
        <w:rPr>
          <w:rFonts w:ascii="Calibri" w:eastAsia="Calibri" w:hAnsi="Calibri" w:cs="Calibri"/>
          <w:spacing w:val="1"/>
          <w:sz w:val="22"/>
        </w:rPr>
        <w:t>nd</w:t>
      </w:r>
      <w:r w:rsidRPr="001814A5">
        <w:rPr>
          <w:rFonts w:ascii="Calibri" w:eastAsia="Calibri" w:hAnsi="Calibri" w:cs="Calibri"/>
          <w:sz w:val="22"/>
        </w:rPr>
        <w:t>ay</w:t>
      </w:r>
      <w:r w:rsidRPr="001814A5">
        <w:rPr>
          <w:rFonts w:ascii="Calibri" w:eastAsia="Calibri" w:hAnsi="Calibri" w:cs="Calibri"/>
          <w:spacing w:val="-6"/>
          <w:sz w:val="22"/>
        </w:rPr>
        <w:t xml:space="preserve"> </w:t>
      </w:r>
      <w:r w:rsidRPr="001814A5">
        <w:rPr>
          <w:rFonts w:ascii="Calibri" w:eastAsia="Calibri" w:hAnsi="Calibri" w:cs="Calibri"/>
          <w:spacing w:val="1"/>
          <w:sz w:val="22"/>
        </w:rPr>
        <w:t>t</w:t>
      </w:r>
      <w:r w:rsidRPr="001814A5">
        <w:rPr>
          <w:rFonts w:ascii="Calibri" w:eastAsia="Calibri" w:hAnsi="Calibri" w:cs="Calibri"/>
          <w:sz w:val="22"/>
        </w:rPr>
        <w:t>o</w:t>
      </w:r>
      <w:r w:rsidRPr="001814A5">
        <w:rPr>
          <w:rFonts w:ascii="Calibri" w:eastAsia="Calibri" w:hAnsi="Calibri" w:cs="Calibri"/>
          <w:spacing w:val="-2"/>
          <w:sz w:val="22"/>
        </w:rPr>
        <w:t xml:space="preserve"> </w:t>
      </w:r>
      <w:r w:rsidRPr="001814A5">
        <w:rPr>
          <w:rFonts w:ascii="Calibri" w:eastAsia="Calibri" w:hAnsi="Calibri" w:cs="Calibri"/>
          <w:sz w:val="22"/>
        </w:rPr>
        <w:t>Th</w:t>
      </w:r>
      <w:r w:rsidRPr="001814A5">
        <w:rPr>
          <w:rFonts w:ascii="Calibri" w:eastAsia="Calibri" w:hAnsi="Calibri" w:cs="Calibri"/>
          <w:spacing w:val="1"/>
          <w:sz w:val="22"/>
        </w:rPr>
        <w:t>u</w:t>
      </w:r>
      <w:r w:rsidRPr="001814A5">
        <w:rPr>
          <w:rFonts w:ascii="Calibri" w:eastAsia="Calibri" w:hAnsi="Calibri" w:cs="Calibri"/>
          <w:sz w:val="22"/>
        </w:rPr>
        <w:t>r</w:t>
      </w:r>
      <w:r w:rsidRPr="001814A5">
        <w:rPr>
          <w:rFonts w:ascii="Calibri" w:eastAsia="Calibri" w:hAnsi="Calibri" w:cs="Calibri"/>
          <w:spacing w:val="-1"/>
          <w:sz w:val="22"/>
        </w:rPr>
        <w:t>s</w:t>
      </w:r>
      <w:r w:rsidRPr="001814A5">
        <w:rPr>
          <w:rFonts w:ascii="Calibri" w:eastAsia="Calibri" w:hAnsi="Calibri" w:cs="Calibri"/>
          <w:spacing w:val="1"/>
          <w:sz w:val="22"/>
        </w:rPr>
        <w:t>d</w:t>
      </w:r>
      <w:r w:rsidRPr="001814A5">
        <w:rPr>
          <w:rFonts w:ascii="Calibri" w:eastAsia="Calibri" w:hAnsi="Calibri" w:cs="Calibri"/>
          <w:sz w:val="22"/>
        </w:rPr>
        <w:t>a</w:t>
      </w:r>
      <w:r w:rsidRPr="001814A5">
        <w:rPr>
          <w:rFonts w:ascii="Calibri" w:eastAsia="Calibri" w:hAnsi="Calibri" w:cs="Calibri"/>
          <w:spacing w:val="1"/>
          <w:sz w:val="22"/>
        </w:rPr>
        <w:t>y</w:t>
      </w:r>
      <w:r w:rsidRPr="001814A5">
        <w:rPr>
          <w:rFonts w:ascii="Calibri" w:eastAsia="Calibri" w:hAnsi="Calibri" w:cs="Calibri"/>
          <w:sz w:val="22"/>
        </w:rPr>
        <w:t>,</w:t>
      </w:r>
      <w:r w:rsidRPr="001814A5">
        <w:rPr>
          <w:rFonts w:ascii="Calibri" w:eastAsia="Calibri" w:hAnsi="Calibri" w:cs="Calibri"/>
          <w:spacing w:val="-8"/>
          <w:sz w:val="22"/>
        </w:rPr>
        <w:t xml:space="preserve"> </w:t>
      </w:r>
      <w:r w:rsidRPr="001814A5">
        <w:rPr>
          <w:rFonts w:ascii="Calibri" w:eastAsia="Calibri" w:hAnsi="Calibri" w:cs="Calibri"/>
          <w:spacing w:val="1"/>
          <w:sz w:val="22"/>
        </w:rPr>
        <w:t>an</w:t>
      </w:r>
      <w:r w:rsidRPr="001814A5">
        <w:rPr>
          <w:rFonts w:ascii="Calibri" w:eastAsia="Calibri" w:hAnsi="Calibri" w:cs="Calibri"/>
          <w:sz w:val="22"/>
        </w:rPr>
        <w:t>d</w:t>
      </w:r>
      <w:r w:rsidRPr="001814A5">
        <w:rPr>
          <w:rFonts w:ascii="Calibri" w:eastAsia="Calibri" w:hAnsi="Calibri" w:cs="Calibri"/>
          <w:spacing w:val="-2"/>
          <w:sz w:val="22"/>
        </w:rPr>
        <w:t xml:space="preserve"> </w:t>
      </w:r>
      <w:r w:rsidRPr="001814A5">
        <w:rPr>
          <w:rFonts w:ascii="Calibri" w:eastAsia="Calibri" w:hAnsi="Calibri" w:cs="Calibri"/>
          <w:sz w:val="22"/>
        </w:rPr>
        <w:t>8</w:t>
      </w:r>
      <w:r w:rsidRPr="001814A5">
        <w:rPr>
          <w:rFonts w:ascii="Calibri" w:eastAsia="Calibri" w:hAnsi="Calibri" w:cs="Calibri"/>
          <w:spacing w:val="1"/>
          <w:sz w:val="22"/>
        </w:rPr>
        <w:t>a</w:t>
      </w:r>
      <w:r w:rsidRPr="001814A5">
        <w:rPr>
          <w:rFonts w:ascii="Calibri" w:eastAsia="Calibri" w:hAnsi="Calibri" w:cs="Calibri"/>
          <w:sz w:val="22"/>
        </w:rPr>
        <w:t>m</w:t>
      </w:r>
      <w:r w:rsidRPr="001814A5">
        <w:rPr>
          <w:rFonts w:ascii="Calibri" w:eastAsia="Calibri" w:hAnsi="Calibri" w:cs="Calibri"/>
          <w:spacing w:val="-5"/>
          <w:sz w:val="22"/>
        </w:rPr>
        <w:t xml:space="preserve"> </w:t>
      </w:r>
      <w:r w:rsidRPr="001814A5">
        <w:rPr>
          <w:rFonts w:ascii="Calibri" w:eastAsia="Calibri" w:hAnsi="Calibri" w:cs="Calibri"/>
          <w:spacing w:val="1"/>
          <w:sz w:val="22"/>
        </w:rPr>
        <w:t>t</w:t>
      </w:r>
      <w:r w:rsidRPr="001814A5">
        <w:rPr>
          <w:rFonts w:ascii="Calibri" w:eastAsia="Calibri" w:hAnsi="Calibri" w:cs="Calibri"/>
          <w:sz w:val="22"/>
        </w:rPr>
        <w:t>o</w:t>
      </w:r>
      <w:r w:rsidRPr="001814A5">
        <w:rPr>
          <w:rFonts w:ascii="Calibri" w:eastAsia="Calibri" w:hAnsi="Calibri" w:cs="Calibri"/>
          <w:spacing w:val="-2"/>
          <w:sz w:val="22"/>
        </w:rPr>
        <w:t xml:space="preserve"> </w:t>
      </w:r>
      <w:r w:rsidRPr="001814A5">
        <w:rPr>
          <w:rFonts w:ascii="Calibri" w:eastAsia="Calibri" w:hAnsi="Calibri" w:cs="Calibri"/>
          <w:sz w:val="22"/>
        </w:rPr>
        <w:t>4</w:t>
      </w:r>
      <w:r w:rsidRPr="001814A5">
        <w:rPr>
          <w:rFonts w:ascii="Calibri" w:eastAsia="Calibri" w:hAnsi="Calibri" w:cs="Calibri"/>
          <w:spacing w:val="1"/>
          <w:sz w:val="22"/>
        </w:rPr>
        <w:t>p</w:t>
      </w:r>
      <w:r w:rsidRPr="001814A5">
        <w:rPr>
          <w:rFonts w:ascii="Calibri" w:eastAsia="Calibri" w:hAnsi="Calibri" w:cs="Calibri"/>
          <w:sz w:val="22"/>
        </w:rPr>
        <w:t>m</w:t>
      </w:r>
      <w:r w:rsidRPr="001814A5">
        <w:rPr>
          <w:rFonts w:ascii="Calibri" w:eastAsia="Calibri" w:hAnsi="Calibri" w:cs="Calibri"/>
          <w:spacing w:val="-5"/>
          <w:sz w:val="22"/>
        </w:rPr>
        <w:t xml:space="preserve"> </w:t>
      </w:r>
      <w:r w:rsidRPr="001814A5">
        <w:rPr>
          <w:rFonts w:ascii="Calibri" w:eastAsia="Calibri" w:hAnsi="Calibri" w:cs="Calibri"/>
          <w:spacing w:val="1"/>
          <w:sz w:val="22"/>
        </w:rPr>
        <w:t>o</w:t>
      </w:r>
      <w:r w:rsidRPr="001814A5">
        <w:rPr>
          <w:rFonts w:ascii="Calibri" w:eastAsia="Calibri" w:hAnsi="Calibri" w:cs="Calibri"/>
          <w:sz w:val="22"/>
        </w:rPr>
        <w:t>n</w:t>
      </w:r>
      <w:r w:rsidRPr="001814A5">
        <w:rPr>
          <w:rFonts w:ascii="Calibri" w:eastAsia="Calibri" w:hAnsi="Calibri" w:cs="Calibri"/>
          <w:spacing w:val="-1"/>
          <w:sz w:val="22"/>
        </w:rPr>
        <w:t xml:space="preserve"> </w:t>
      </w:r>
      <w:r w:rsidRPr="001814A5">
        <w:rPr>
          <w:rFonts w:ascii="Calibri" w:eastAsia="Calibri" w:hAnsi="Calibri" w:cs="Calibri"/>
          <w:sz w:val="22"/>
        </w:rPr>
        <w:t>Fri</w:t>
      </w:r>
      <w:r w:rsidRPr="001814A5">
        <w:rPr>
          <w:rFonts w:ascii="Calibri" w:eastAsia="Calibri" w:hAnsi="Calibri" w:cs="Calibri"/>
          <w:spacing w:val="1"/>
          <w:sz w:val="22"/>
        </w:rPr>
        <w:t>d</w:t>
      </w:r>
      <w:r w:rsidRPr="001814A5">
        <w:rPr>
          <w:rFonts w:ascii="Calibri" w:eastAsia="Calibri" w:hAnsi="Calibri" w:cs="Calibri"/>
          <w:sz w:val="22"/>
        </w:rPr>
        <w:t>a</w:t>
      </w:r>
      <w:r w:rsidRPr="001814A5">
        <w:rPr>
          <w:rFonts w:ascii="Calibri" w:eastAsia="Calibri" w:hAnsi="Calibri" w:cs="Calibri"/>
          <w:spacing w:val="1"/>
          <w:sz w:val="22"/>
        </w:rPr>
        <w:t>y</w:t>
      </w:r>
      <w:r w:rsidRPr="001814A5">
        <w:rPr>
          <w:rFonts w:ascii="Calibri" w:eastAsia="Calibri" w:hAnsi="Calibri" w:cs="Calibri"/>
          <w:spacing w:val="-1"/>
          <w:sz w:val="22"/>
        </w:rPr>
        <w:t>s</w:t>
      </w:r>
      <w:r w:rsidRPr="001814A5">
        <w:rPr>
          <w:rFonts w:ascii="Calibri" w:eastAsia="Calibri" w:hAnsi="Calibri" w:cs="Calibri"/>
          <w:sz w:val="22"/>
        </w:rPr>
        <w:t>.</w:t>
      </w:r>
    </w:p>
    <w:p w14:paraId="0653156E" w14:textId="77777777" w:rsidR="003228F6" w:rsidRPr="003228F6" w:rsidRDefault="003228F6" w:rsidP="003228F6">
      <w:pPr>
        <w:spacing w:line="240" w:lineRule="exact"/>
        <w:rPr>
          <w:sz w:val="24"/>
          <w:szCs w:val="24"/>
        </w:rPr>
      </w:pPr>
    </w:p>
    <w:p w14:paraId="3C69DA8D" w14:textId="32303BBB" w:rsidR="003228F6" w:rsidRPr="003228F6" w:rsidRDefault="003228F6" w:rsidP="000C140F">
      <w:pPr>
        <w:pStyle w:val="Heading1"/>
        <w:rPr>
          <w:rFonts w:eastAsia="Calibri"/>
        </w:rPr>
      </w:pPr>
      <w:bookmarkStart w:id="41" w:name="_Toc18667382"/>
      <w:r w:rsidRPr="003228F6">
        <w:rPr>
          <w:rFonts w:eastAsia="Calibri"/>
        </w:rPr>
        <w:t>SE</w:t>
      </w:r>
      <w:r w:rsidRPr="003228F6">
        <w:rPr>
          <w:rFonts w:eastAsia="Calibri"/>
          <w:spacing w:val="1"/>
        </w:rPr>
        <w:t>TTI</w:t>
      </w:r>
      <w:r w:rsidRPr="003228F6">
        <w:rPr>
          <w:rFonts w:eastAsia="Calibri"/>
          <w:spacing w:val="-2"/>
        </w:rPr>
        <w:t>N</w:t>
      </w:r>
      <w:r w:rsidRPr="003228F6">
        <w:rPr>
          <w:rFonts w:eastAsia="Calibri"/>
        </w:rPr>
        <w:t>G</w:t>
      </w:r>
      <w:r w:rsidRPr="003228F6">
        <w:rPr>
          <w:rFonts w:eastAsia="Calibri"/>
          <w:spacing w:val="2"/>
        </w:rPr>
        <w:t xml:space="preserve"> </w:t>
      </w:r>
      <w:r w:rsidRPr="003228F6">
        <w:rPr>
          <w:rFonts w:eastAsia="Calibri"/>
          <w:spacing w:val="1"/>
        </w:rPr>
        <w:t>O</w:t>
      </w:r>
      <w:r w:rsidRPr="003228F6">
        <w:rPr>
          <w:rFonts w:eastAsia="Calibri"/>
          <w:spacing w:val="-3"/>
        </w:rPr>
        <w:t>U</w:t>
      </w:r>
      <w:r w:rsidRPr="003228F6">
        <w:rPr>
          <w:rFonts w:eastAsia="Calibri"/>
        </w:rPr>
        <w:t>T</w:t>
      </w:r>
      <w:bookmarkEnd w:id="41"/>
    </w:p>
    <w:p w14:paraId="43F238E7" w14:textId="77777777" w:rsidR="003228F6" w:rsidRPr="003228F6" w:rsidRDefault="003228F6" w:rsidP="003228F6">
      <w:pPr>
        <w:spacing w:before="3" w:line="100" w:lineRule="exact"/>
        <w:rPr>
          <w:sz w:val="10"/>
          <w:szCs w:val="10"/>
        </w:rPr>
      </w:pPr>
    </w:p>
    <w:p w14:paraId="3E7DBC0D" w14:textId="11091290" w:rsidR="003228F6" w:rsidRPr="001814A5" w:rsidRDefault="003228F6" w:rsidP="001814A5">
      <w:pPr>
        <w:pStyle w:val="ListParagraph"/>
        <w:numPr>
          <w:ilvl w:val="0"/>
          <w:numId w:val="33"/>
        </w:numPr>
        <w:tabs>
          <w:tab w:val="left" w:pos="980"/>
        </w:tabs>
        <w:spacing w:line="276" w:lineRule="auto"/>
        <w:ind w:right="105"/>
        <w:jc w:val="both"/>
        <w:rPr>
          <w:rFonts w:ascii="Calibri" w:eastAsia="Calibri" w:hAnsi="Calibri" w:cs="Calibri"/>
          <w:sz w:val="22"/>
        </w:rPr>
        <w:sectPr w:rsidR="003228F6" w:rsidRPr="001814A5">
          <w:footerReference w:type="default" r:id="rId13"/>
          <w:pgSz w:w="12240" w:h="15840"/>
          <w:pgMar w:top="1340" w:right="820" w:bottom="280" w:left="820" w:header="785" w:footer="795" w:gutter="0"/>
          <w:cols w:space="720"/>
        </w:sectPr>
      </w:pPr>
      <w:r w:rsidRPr="001814A5">
        <w:rPr>
          <w:rFonts w:ascii="Calibri" w:eastAsia="Calibri" w:hAnsi="Calibri" w:cs="Calibri"/>
          <w:sz w:val="22"/>
        </w:rPr>
        <w:t>All</w:t>
      </w:r>
      <w:r w:rsidRPr="001814A5">
        <w:rPr>
          <w:rFonts w:ascii="Calibri" w:eastAsia="Calibri" w:hAnsi="Calibri" w:cs="Calibri"/>
          <w:spacing w:val="24"/>
          <w:sz w:val="22"/>
        </w:rPr>
        <w:t xml:space="preserve"> </w:t>
      </w:r>
      <w:r w:rsidRPr="001814A5">
        <w:rPr>
          <w:rFonts w:ascii="Calibri" w:eastAsia="Calibri" w:hAnsi="Calibri" w:cs="Calibri"/>
          <w:sz w:val="22"/>
        </w:rPr>
        <w:t>ten</w:t>
      </w:r>
      <w:r w:rsidRPr="001814A5">
        <w:rPr>
          <w:rFonts w:ascii="Calibri" w:eastAsia="Calibri" w:hAnsi="Calibri" w:cs="Calibri"/>
          <w:spacing w:val="1"/>
          <w:sz w:val="22"/>
        </w:rPr>
        <w:t>d</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2"/>
          <w:sz w:val="22"/>
        </w:rPr>
        <w:t>e</w:t>
      </w:r>
      <w:r w:rsidRPr="001814A5">
        <w:rPr>
          <w:rFonts w:ascii="Calibri" w:eastAsia="Calibri" w:hAnsi="Calibri" w:cs="Calibri"/>
          <w:sz w:val="22"/>
        </w:rPr>
        <w:t>rs</w:t>
      </w:r>
      <w:r w:rsidRPr="001814A5">
        <w:rPr>
          <w:rFonts w:ascii="Calibri" w:eastAsia="Calibri" w:hAnsi="Calibri" w:cs="Calibri"/>
          <w:spacing w:val="20"/>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23"/>
          <w:sz w:val="22"/>
        </w:rPr>
        <w:t xml:space="preserve"> </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pacing w:val="-1"/>
          <w:sz w:val="22"/>
        </w:rPr>
        <w:t>s</w:t>
      </w:r>
      <w:r w:rsidRPr="001814A5">
        <w:rPr>
          <w:rFonts w:ascii="Calibri" w:eastAsia="Calibri" w:hAnsi="Calibri" w:cs="Calibri"/>
          <w:spacing w:val="3"/>
          <w:sz w:val="22"/>
        </w:rPr>
        <w:t>p</w:t>
      </w:r>
      <w:r w:rsidRPr="001814A5">
        <w:rPr>
          <w:rFonts w:ascii="Calibri" w:eastAsia="Calibri" w:hAnsi="Calibri" w:cs="Calibri"/>
          <w:spacing w:val="-1"/>
          <w:sz w:val="22"/>
        </w:rPr>
        <w:t>e</w:t>
      </w:r>
      <w:r w:rsidRPr="001814A5">
        <w:rPr>
          <w:rFonts w:ascii="Calibri" w:eastAsia="Calibri" w:hAnsi="Calibri" w:cs="Calibri"/>
          <w:sz w:val="22"/>
        </w:rPr>
        <w:t>ct</w:t>
      </w:r>
      <w:r w:rsidRPr="001814A5">
        <w:rPr>
          <w:rFonts w:ascii="Calibri" w:eastAsia="Calibri" w:hAnsi="Calibri" w:cs="Calibri"/>
          <w:spacing w:val="21"/>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24"/>
          <w:sz w:val="22"/>
        </w:rPr>
        <w:t xml:space="preserve"> </w:t>
      </w:r>
      <w:r w:rsidRPr="001814A5">
        <w:rPr>
          <w:rFonts w:ascii="Calibri" w:eastAsia="Calibri" w:hAnsi="Calibri" w:cs="Calibri"/>
          <w:spacing w:val="-1"/>
          <w:sz w:val="22"/>
        </w:rPr>
        <w:t>e</w:t>
      </w:r>
      <w:r w:rsidRPr="001814A5">
        <w:rPr>
          <w:rFonts w:ascii="Calibri" w:eastAsia="Calibri" w:hAnsi="Calibri" w:cs="Calibri"/>
          <w:sz w:val="22"/>
        </w:rPr>
        <w:t>x</w:t>
      </w:r>
      <w:r w:rsidRPr="001814A5">
        <w:rPr>
          <w:rFonts w:ascii="Calibri" w:eastAsia="Calibri" w:hAnsi="Calibri" w:cs="Calibri"/>
          <w:spacing w:val="1"/>
          <w:sz w:val="22"/>
        </w:rPr>
        <w:t>a</w:t>
      </w:r>
      <w:r w:rsidRPr="001814A5">
        <w:rPr>
          <w:rFonts w:ascii="Calibri" w:eastAsia="Calibri" w:hAnsi="Calibri" w:cs="Calibri"/>
          <w:spacing w:val="-1"/>
          <w:sz w:val="22"/>
        </w:rPr>
        <w:t>m</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e</w:t>
      </w:r>
      <w:r w:rsidRPr="001814A5">
        <w:rPr>
          <w:rFonts w:ascii="Calibri" w:eastAsia="Calibri" w:hAnsi="Calibri" w:cs="Calibri"/>
          <w:spacing w:val="19"/>
          <w:sz w:val="22"/>
        </w:rPr>
        <w:t xml:space="preserve"> </w:t>
      </w:r>
      <w:r w:rsidRPr="001814A5">
        <w:rPr>
          <w:rFonts w:ascii="Calibri" w:eastAsia="Calibri" w:hAnsi="Calibri" w:cs="Calibri"/>
          <w:sz w:val="22"/>
        </w:rPr>
        <w:t>t</w:t>
      </w:r>
      <w:r w:rsidRPr="001814A5">
        <w:rPr>
          <w:rFonts w:ascii="Calibri" w:eastAsia="Calibri" w:hAnsi="Calibri" w:cs="Calibri"/>
          <w:spacing w:val="4"/>
          <w:sz w:val="22"/>
        </w:rPr>
        <w:t>h</w:t>
      </w:r>
      <w:r w:rsidRPr="001814A5">
        <w:rPr>
          <w:rFonts w:ascii="Calibri" w:eastAsia="Calibri" w:hAnsi="Calibri" w:cs="Calibri"/>
          <w:sz w:val="22"/>
        </w:rPr>
        <w:t>e</w:t>
      </w:r>
      <w:r w:rsidRPr="001814A5">
        <w:rPr>
          <w:rFonts w:ascii="Calibri" w:eastAsia="Calibri" w:hAnsi="Calibri" w:cs="Calibri"/>
          <w:spacing w:val="23"/>
          <w:sz w:val="22"/>
        </w:rPr>
        <w:t xml:space="preserve"> </w:t>
      </w:r>
      <w:r w:rsidRPr="001814A5">
        <w:rPr>
          <w:rFonts w:ascii="Calibri" w:eastAsia="Calibri" w:hAnsi="Calibri" w:cs="Calibri"/>
          <w:spacing w:val="-1"/>
          <w:sz w:val="22"/>
        </w:rPr>
        <w:t>s</w:t>
      </w:r>
      <w:r w:rsidRPr="001814A5">
        <w:rPr>
          <w:rFonts w:ascii="Calibri" w:eastAsia="Calibri" w:hAnsi="Calibri" w:cs="Calibri"/>
          <w:sz w:val="22"/>
        </w:rPr>
        <w:t>i</w:t>
      </w:r>
      <w:r w:rsidRPr="001814A5">
        <w:rPr>
          <w:rFonts w:ascii="Calibri" w:eastAsia="Calibri" w:hAnsi="Calibri" w:cs="Calibri"/>
          <w:spacing w:val="2"/>
          <w:sz w:val="22"/>
        </w:rPr>
        <w:t>t</w:t>
      </w:r>
      <w:r w:rsidRPr="001814A5">
        <w:rPr>
          <w:rFonts w:ascii="Calibri" w:eastAsia="Calibri" w:hAnsi="Calibri" w:cs="Calibri"/>
          <w:spacing w:val="-1"/>
          <w:sz w:val="22"/>
        </w:rPr>
        <w:t>e</w:t>
      </w:r>
      <w:r w:rsidRPr="001814A5">
        <w:rPr>
          <w:rFonts w:ascii="Calibri" w:eastAsia="Calibri" w:hAnsi="Calibri" w:cs="Calibri"/>
          <w:sz w:val="22"/>
        </w:rPr>
        <w:t>,</w:t>
      </w:r>
      <w:r w:rsidRPr="001814A5">
        <w:rPr>
          <w:rFonts w:ascii="Calibri" w:eastAsia="Calibri" w:hAnsi="Calibri" w:cs="Calibri"/>
          <w:spacing w:val="29"/>
          <w:sz w:val="22"/>
        </w:rPr>
        <w:t xml:space="preserve"> </w:t>
      </w:r>
      <w:r w:rsidRPr="001814A5">
        <w:rPr>
          <w:rFonts w:ascii="Calibri" w:eastAsia="Calibri" w:hAnsi="Calibri" w:cs="Calibri"/>
          <w:sz w:val="22"/>
        </w:rPr>
        <w:t>its</w:t>
      </w:r>
      <w:r w:rsidRPr="001814A5">
        <w:rPr>
          <w:rFonts w:ascii="Calibri" w:eastAsia="Calibri" w:hAnsi="Calibri" w:cs="Calibri"/>
          <w:spacing w:val="26"/>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u</w:t>
      </w:r>
      <w:r w:rsidRPr="001814A5">
        <w:rPr>
          <w:rFonts w:ascii="Calibri" w:eastAsia="Calibri" w:hAnsi="Calibri" w:cs="Calibri"/>
          <w:sz w:val="22"/>
        </w:rPr>
        <w:t>rr</w:t>
      </w:r>
      <w:r w:rsidRPr="001814A5">
        <w:rPr>
          <w:rFonts w:ascii="Calibri" w:eastAsia="Calibri" w:hAnsi="Calibri" w:cs="Calibri"/>
          <w:spacing w:val="3"/>
          <w:sz w:val="22"/>
        </w:rPr>
        <w:t>o</w:t>
      </w:r>
      <w:r w:rsidRPr="001814A5">
        <w:rPr>
          <w:rFonts w:ascii="Calibri" w:eastAsia="Calibri" w:hAnsi="Calibri" w:cs="Calibri"/>
          <w:spacing w:val="1"/>
          <w:sz w:val="22"/>
        </w:rPr>
        <w:t>und</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g</w:t>
      </w:r>
      <w:r w:rsidRPr="001814A5">
        <w:rPr>
          <w:rFonts w:ascii="Calibri" w:eastAsia="Calibri" w:hAnsi="Calibri" w:cs="Calibri"/>
          <w:spacing w:val="-1"/>
          <w:sz w:val="22"/>
        </w:rPr>
        <w:t>s</w:t>
      </w:r>
      <w:r w:rsidRPr="001814A5">
        <w:rPr>
          <w:rFonts w:ascii="Calibri" w:eastAsia="Calibri" w:hAnsi="Calibri" w:cs="Calibri"/>
          <w:sz w:val="22"/>
        </w:rPr>
        <w:t>,</w:t>
      </w:r>
      <w:r w:rsidRPr="001814A5">
        <w:rPr>
          <w:rFonts w:ascii="Calibri" w:eastAsia="Calibri" w:hAnsi="Calibri" w:cs="Calibri"/>
          <w:spacing w:val="16"/>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24"/>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23"/>
          <w:sz w:val="22"/>
        </w:rPr>
        <w:t xml:space="preserve"> </w:t>
      </w:r>
      <w:r w:rsidRPr="001814A5">
        <w:rPr>
          <w:rFonts w:ascii="Calibri" w:eastAsia="Calibri" w:hAnsi="Calibri" w:cs="Calibri"/>
          <w:spacing w:val="-1"/>
          <w:sz w:val="22"/>
        </w:rPr>
        <w:t>s</w:t>
      </w:r>
      <w:r w:rsidRPr="001814A5">
        <w:rPr>
          <w:rFonts w:ascii="Calibri" w:eastAsia="Calibri" w:hAnsi="Calibri" w:cs="Calibri"/>
          <w:sz w:val="22"/>
        </w:rPr>
        <w:t>a</w:t>
      </w:r>
      <w:r w:rsidRPr="001814A5">
        <w:rPr>
          <w:rFonts w:ascii="Calibri" w:eastAsia="Calibri" w:hAnsi="Calibri" w:cs="Calibri"/>
          <w:spacing w:val="1"/>
          <w:sz w:val="22"/>
        </w:rPr>
        <w:t>t</w:t>
      </w:r>
      <w:r w:rsidRPr="001814A5">
        <w:rPr>
          <w:rFonts w:ascii="Calibri" w:eastAsia="Calibri" w:hAnsi="Calibri" w:cs="Calibri"/>
          <w:sz w:val="22"/>
        </w:rPr>
        <w:t>i</w:t>
      </w:r>
      <w:r w:rsidRPr="001814A5">
        <w:rPr>
          <w:rFonts w:ascii="Calibri" w:eastAsia="Calibri" w:hAnsi="Calibri" w:cs="Calibri"/>
          <w:spacing w:val="1"/>
          <w:sz w:val="22"/>
        </w:rPr>
        <w:t>s</w:t>
      </w:r>
      <w:r w:rsidRPr="001814A5">
        <w:rPr>
          <w:rFonts w:ascii="Calibri" w:eastAsia="Calibri" w:hAnsi="Calibri" w:cs="Calibri"/>
          <w:spacing w:val="-1"/>
          <w:sz w:val="22"/>
        </w:rPr>
        <w:t>f</w:t>
      </w:r>
      <w:r w:rsidRPr="001814A5">
        <w:rPr>
          <w:rFonts w:ascii="Calibri" w:eastAsia="Calibri" w:hAnsi="Calibri" w:cs="Calibri"/>
          <w:sz w:val="22"/>
        </w:rPr>
        <w:t>y</w:t>
      </w:r>
      <w:r w:rsidRPr="001814A5">
        <w:rPr>
          <w:rFonts w:ascii="Calibri" w:eastAsia="Calibri" w:hAnsi="Calibri" w:cs="Calibri"/>
          <w:spacing w:val="22"/>
          <w:sz w:val="22"/>
        </w:rPr>
        <w:t xml:space="preserve"> </w:t>
      </w:r>
      <w:r w:rsidRPr="001814A5">
        <w:rPr>
          <w:rFonts w:ascii="Calibri" w:eastAsia="Calibri" w:hAnsi="Calibri" w:cs="Calibri"/>
          <w:spacing w:val="1"/>
          <w:sz w:val="22"/>
        </w:rPr>
        <w:t>h</w:t>
      </w:r>
      <w:r w:rsidRPr="001814A5">
        <w:rPr>
          <w:rFonts w:ascii="Calibri" w:eastAsia="Calibri" w:hAnsi="Calibri" w:cs="Calibri"/>
          <w:sz w:val="22"/>
        </w:rPr>
        <w:t>i</w:t>
      </w:r>
      <w:r w:rsidRPr="001814A5">
        <w:rPr>
          <w:rFonts w:ascii="Calibri" w:eastAsia="Calibri" w:hAnsi="Calibri" w:cs="Calibri"/>
          <w:spacing w:val="-1"/>
          <w:sz w:val="22"/>
        </w:rPr>
        <w:t>m</w:t>
      </w:r>
      <w:r w:rsidRPr="001814A5">
        <w:rPr>
          <w:rFonts w:ascii="Calibri" w:eastAsia="Calibri" w:hAnsi="Calibri" w:cs="Calibri"/>
          <w:spacing w:val="1"/>
          <w:sz w:val="22"/>
        </w:rPr>
        <w:t>s</w:t>
      </w:r>
      <w:r w:rsidRPr="001814A5">
        <w:rPr>
          <w:rFonts w:ascii="Calibri" w:eastAsia="Calibri" w:hAnsi="Calibri" w:cs="Calibri"/>
          <w:spacing w:val="-1"/>
          <w:sz w:val="22"/>
        </w:rPr>
        <w:t>e</w:t>
      </w:r>
      <w:r w:rsidRPr="001814A5">
        <w:rPr>
          <w:rFonts w:ascii="Calibri" w:eastAsia="Calibri" w:hAnsi="Calibri" w:cs="Calibri"/>
          <w:sz w:val="22"/>
        </w:rPr>
        <w:t>lf</w:t>
      </w:r>
      <w:r w:rsidRPr="001814A5">
        <w:rPr>
          <w:rFonts w:ascii="Calibri" w:eastAsia="Calibri" w:hAnsi="Calibri" w:cs="Calibri"/>
          <w:spacing w:val="19"/>
          <w:sz w:val="22"/>
        </w:rPr>
        <w:t xml:space="preserve"> </w:t>
      </w:r>
      <w:r w:rsidRPr="001814A5">
        <w:rPr>
          <w:rFonts w:ascii="Calibri" w:eastAsia="Calibri" w:hAnsi="Calibri" w:cs="Calibri"/>
          <w:spacing w:val="3"/>
          <w:sz w:val="22"/>
        </w:rPr>
        <w:t>b</w:t>
      </w:r>
      <w:r w:rsidRPr="001814A5">
        <w:rPr>
          <w:rFonts w:ascii="Calibri" w:eastAsia="Calibri" w:hAnsi="Calibri" w:cs="Calibri"/>
          <w:spacing w:val="-1"/>
          <w:sz w:val="22"/>
        </w:rPr>
        <w:t>ef</w:t>
      </w:r>
      <w:r w:rsidRPr="001814A5">
        <w:rPr>
          <w:rFonts w:ascii="Calibri" w:eastAsia="Calibri" w:hAnsi="Calibri" w:cs="Calibri"/>
          <w:sz w:val="22"/>
        </w:rPr>
        <w:t>ore</w:t>
      </w:r>
      <w:r w:rsidRPr="001814A5">
        <w:rPr>
          <w:rFonts w:ascii="Calibri" w:eastAsia="Calibri" w:hAnsi="Calibri" w:cs="Calibri"/>
          <w:spacing w:val="23"/>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ub</w:t>
      </w:r>
      <w:r w:rsidRPr="001814A5">
        <w:rPr>
          <w:rFonts w:ascii="Calibri" w:eastAsia="Calibri" w:hAnsi="Calibri" w:cs="Calibri"/>
          <w:spacing w:val="-1"/>
          <w:sz w:val="22"/>
        </w:rPr>
        <w:t>m</w:t>
      </w:r>
      <w:r w:rsidRPr="001814A5">
        <w:rPr>
          <w:rFonts w:ascii="Calibri" w:eastAsia="Calibri" w:hAnsi="Calibri" w:cs="Calibri"/>
          <w:sz w:val="22"/>
        </w:rPr>
        <w:t>it</w:t>
      </w:r>
      <w:r w:rsidRPr="001814A5">
        <w:rPr>
          <w:rFonts w:ascii="Calibri" w:eastAsia="Calibri" w:hAnsi="Calibri" w:cs="Calibri"/>
          <w:spacing w:val="1"/>
          <w:sz w:val="22"/>
        </w:rPr>
        <w:t>t</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g</w:t>
      </w:r>
      <w:r w:rsidRPr="001814A5">
        <w:rPr>
          <w:rFonts w:ascii="Calibri" w:eastAsia="Calibri" w:hAnsi="Calibri" w:cs="Calibri"/>
          <w:spacing w:val="17"/>
          <w:sz w:val="22"/>
        </w:rPr>
        <w:t xml:space="preserve"> </w:t>
      </w:r>
      <w:r w:rsidRPr="001814A5">
        <w:rPr>
          <w:rFonts w:ascii="Calibri" w:eastAsia="Calibri" w:hAnsi="Calibri" w:cs="Calibri"/>
          <w:spacing w:val="1"/>
          <w:sz w:val="22"/>
        </w:rPr>
        <w:t>h</w:t>
      </w:r>
      <w:r w:rsidRPr="001814A5">
        <w:rPr>
          <w:rFonts w:ascii="Calibri" w:eastAsia="Calibri" w:hAnsi="Calibri" w:cs="Calibri"/>
          <w:spacing w:val="2"/>
          <w:sz w:val="22"/>
        </w:rPr>
        <w:t>i</w:t>
      </w:r>
      <w:r w:rsidRPr="001814A5">
        <w:rPr>
          <w:rFonts w:ascii="Calibri" w:eastAsia="Calibri" w:hAnsi="Calibri" w:cs="Calibri"/>
          <w:sz w:val="22"/>
        </w:rPr>
        <w:t>s ten</w:t>
      </w:r>
      <w:r w:rsidRPr="001814A5">
        <w:rPr>
          <w:rFonts w:ascii="Calibri" w:eastAsia="Calibri" w:hAnsi="Calibri" w:cs="Calibri"/>
          <w:spacing w:val="1"/>
          <w:sz w:val="22"/>
        </w:rPr>
        <w:t>d</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2"/>
          <w:sz w:val="22"/>
        </w:rPr>
        <w:t xml:space="preserve"> </w:t>
      </w:r>
      <w:r w:rsidRPr="001814A5">
        <w:rPr>
          <w:rFonts w:ascii="Calibri" w:eastAsia="Calibri" w:hAnsi="Calibri" w:cs="Calibri"/>
          <w:sz w:val="22"/>
        </w:rPr>
        <w:t>as</w:t>
      </w:r>
      <w:r w:rsidRPr="001814A5">
        <w:rPr>
          <w:rFonts w:ascii="Calibri" w:eastAsia="Calibri" w:hAnsi="Calibri" w:cs="Calibri"/>
          <w:spacing w:val="5"/>
          <w:sz w:val="22"/>
        </w:rPr>
        <w:t xml:space="preserve"> </w:t>
      </w:r>
      <w:r w:rsidRPr="001814A5">
        <w:rPr>
          <w:rFonts w:ascii="Calibri" w:eastAsia="Calibri" w:hAnsi="Calibri" w:cs="Calibri"/>
          <w:sz w:val="22"/>
        </w:rPr>
        <w:t>to</w:t>
      </w:r>
      <w:r w:rsidRPr="001814A5">
        <w:rPr>
          <w:rFonts w:ascii="Calibri" w:eastAsia="Calibri" w:hAnsi="Calibri" w:cs="Calibri"/>
          <w:spacing w:val="6"/>
          <w:sz w:val="22"/>
        </w:rPr>
        <w:t xml:space="preserve"> </w:t>
      </w:r>
      <w:r w:rsidRPr="001814A5">
        <w:rPr>
          <w:rFonts w:ascii="Calibri" w:eastAsia="Calibri" w:hAnsi="Calibri" w:cs="Calibri"/>
          <w:sz w:val="22"/>
        </w:rPr>
        <w:t>t</w:t>
      </w:r>
      <w:r w:rsidRPr="001814A5">
        <w:rPr>
          <w:rFonts w:ascii="Calibri" w:eastAsia="Calibri" w:hAnsi="Calibri" w:cs="Calibri"/>
          <w:spacing w:val="4"/>
          <w:sz w:val="22"/>
        </w:rPr>
        <w: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pacing w:val="-1"/>
          <w:sz w:val="22"/>
        </w:rPr>
        <w:t>f</w:t>
      </w:r>
      <w:r w:rsidRPr="001814A5">
        <w:rPr>
          <w:rFonts w:ascii="Calibri" w:eastAsia="Calibri" w:hAnsi="Calibri" w:cs="Calibri"/>
          <w:sz w:val="22"/>
        </w:rPr>
        <w:t>o</w:t>
      </w:r>
      <w:r w:rsidRPr="001814A5">
        <w:rPr>
          <w:rFonts w:ascii="Calibri" w:eastAsia="Calibri" w:hAnsi="Calibri" w:cs="Calibri"/>
          <w:spacing w:val="2"/>
          <w:sz w:val="22"/>
        </w:rPr>
        <w:t>r</w:t>
      </w:r>
      <w:r w:rsidRPr="001814A5">
        <w:rPr>
          <w:rFonts w:ascii="Calibri" w:eastAsia="Calibri" w:hAnsi="Calibri" w:cs="Calibri"/>
          <w:sz w:val="22"/>
        </w:rPr>
        <w:t>m</w:t>
      </w:r>
      <w:r w:rsidRPr="001814A5">
        <w:rPr>
          <w:rFonts w:ascii="Calibri" w:eastAsia="Calibri" w:hAnsi="Calibri" w:cs="Calibri"/>
          <w:spacing w:val="3"/>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5"/>
          <w:sz w:val="22"/>
        </w:rPr>
        <w:t xml:space="preserve"> </w:t>
      </w:r>
      <w:r w:rsidRPr="001814A5">
        <w:rPr>
          <w:rFonts w:ascii="Calibri" w:eastAsia="Calibri" w:hAnsi="Calibri" w:cs="Calibri"/>
          <w:spacing w:val="1"/>
          <w:sz w:val="22"/>
        </w:rPr>
        <w:t>n</w:t>
      </w:r>
      <w:r w:rsidRPr="001814A5">
        <w:rPr>
          <w:rFonts w:ascii="Calibri" w:eastAsia="Calibri" w:hAnsi="Calibri" w:cs="Calibri"/>
          <w:spacing w:val="3"/>
          <w:sz w:val="22"/>
        </w:rPr>
        <w:t>a</w:t>
      </w:r>
      <w:r w:rsidRPr="001814A5">
        <w:rPr>
          <w:rFonts w:ascii="Calibri" w:eastAsia="Calibri" w:hAnsi="Calibri" w:cs="Calibri"/>
          <w:sz w:val="22"/>
        </w:rPr>
        <w:t>t</w:t>
      </w:r>
      <w:r w:rsidRPr="001814A5">
        <w:rPr>
          <w:rFonts w:ascii="Calibri" w:eastAsia="Calibri" w:hAnsi="Calibri" w:cs="Calibri"/>
          <w:spacing w:val="1"/>
          <w:sz w:val="22"/>
        </w:rPr>
        <w:t>u</w:t>
      </w:r>
      <w:r w:rsidRPr="001814A5">
        <w:rPr>
          <w:rFonts w:ascii="Calibri" w:eastAsia="Calibri" w:hAnsi="Calibri" w:cs="Calibri"/>
          <w:sz w:val="22"/>
        </w:rPr>
        <w:t>re</w:t>
      </w:r>
      <w:r w:rsidRPr="001814A5">
        <w:rPr>
          <w:rFonts w:ascii="Calibri" w:eastAsia="Calibri" w:hAnsi="Calibri" w:cs="Calibri"/>
          <w:spacing w:val="2"/>
          <w:sz w:val="22"/>
        </w:rPr>
        <w:t xml:space="preserve"> </w:t>
      </w:r>
      <w:r w:rsidRPr="001814A5">
        <w:rPr>
          <w:rFonts w:ascii="Calibri" w:eastAsia="Calibri" w:hAnsi="Calibri" w:cs="Calibri"/>
          <w:sz w:val="22"/>
        </w:rPr>
        <w:t>of</w:t>
      </w:r>
      <w:r w:rsidRPr="001814A5">
        <w:rPr>
          <w:rFonts w:ascii="Calibri" w:eastAsia="Calibri" w:hAnsi="Calibri" w:cs="Calibri"/>
          <w:spacing w:val="5"/>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pacing w:val="-1"/>
          <w:sz w:val="22"/>
        </w:rPr>
        <w:t>s</w:t>
      </w:r>
      <w:r w:rsidRPr="001814A5">
        <w:rPr>
          <w:rFonts w:ascii="Calibri" w:eastAsia="Calibri" w:hAnsi="Calibri" w:cs="Calibri"/>
          <w:sz w:val="22"/>
        </w:rPr>
        <w:t>i</w:t>
      </w:r>
      <w:r w:rsidRPr="001814A5">
        <w:rPr>
          <w:rFonts w:ascii="Calibri" w:eastAsia="Calibri" w:hAnsi="Calibri" w:cs="Calibri"/>
          <w:spacing w:val="2"/>
          <w:sz w:val="22"/>
        </w:rPr>
        <w:t>t</w:t>
      </w:r>
      <w:r w:rsidRPr="001814A5">
        <w:rPr>
          <w:rFonts w:ascii="Calibri" w:eastAsia="Calibri" w:hAnsi="Calibri" w:cs="Calibri"/>
          <w:spacing w:val="-1"/>
          <w:sz w:val="22"/>
        </w:rPr>
        <w:t>e</w:t>
      </w:r>
      <w:r w:rsidRPr="001814A5">
        <w:rPr>
          <w:rFonts w:ascii="Calibri" w:eastAsia="Calibri" w:hAnsi="Calibri" w:cs="Calibri"/>
          <w:sz w:val="22"/>
        </w:rPr>
        <w:t>,</w:t>
      </w:r>
      <w:r w:rsidRPr="001814A5">
        <w:rPr>
          <w:rFonts w:ascii="Calibri" w:eastAsia="Calibri" w:hAnsi="Calibri" w:cs="Calibri"/>
          <w:spacing w:val="5"/>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pacing w:val="1"/>
          <w:sz w:val="22"/>
        </w:rPr>
        <w:t>n</w:t>
      </w:r>
      <w:r w:rsidRPr="001814A5">
        <w:rPr>
          <w:rFonts w:ascii="Calibri" w:eastAsia="Calibri" w:hAnsi="Calibri" w:cs="Calibri"/>
          <w:sz w:val="22"/>
        </w:rPr>
        <w:t>a</w:t>
      </w:r>
      <w:r w:rsidRPr="001814A5">
        <w:rPr>
          <w:rFonts w:ascii="Calibri" w:eastAsia="Calibri" w:hAnsi="Calibri" w:cs="Calibri"/>
          <w:spacing w:val="1"/>
          <w:sz w:val="22"/>
        </w:rPr>
        <w:t>tu</w:t>
      </w:r>
      <w:r w:rsidRPr="001814A5">
        <w:rPr>
          <w:rFonts w:ascii="Calibri" w:eastAsia="Calibri" w:hAnsi="Calibri" w:cs="Calibri"/>
          <w:sz w:val="22"/>
        </w:rPr>
        <w:t>re</w:t>
      </w:r>
      <w:r w:rsidRPr="001814A5">
        <w:rPr>
          <w:rFonts w:ascii="Calibri" w:eastAsia="Calibri" w:hAnsi="Calibri" w:cs="Calibri"/>
          <w:spacing w:val="2"/>
          <w:sz w:val="22"/>
        </w:rPr>
        <w:t xml:space="preserve"> </w:t>
      </w:r>
      <w:r w:rsidRPr="001814A5">
        <w:rPr>
          <w:rFonts w:ascii="Calibri" w:eastAsia="Calibri" w:hAnsi="Calibri" w:cs="Calibri"/>
          <w:sz w:val="22"/>
        </w:rPr>
        <w:t>a</w:t>
      </w:r>
      <w:r w:rsidRPr="001814A5">
        <w:rPr>
          <w:rFonts w:ascii="Calibri" w:eastAsia="Calibri" w:hAnsi="Calibri" w:cs="Calibri"/>
          <w:spacing w:val="4"/>
          <w:sz w:val="22"/>
        </w:rPr>
        <w:t>n</w:t>
      </w:r>
      <w:r w:rsidRPr="001814A5">
        <w:rPr>
          <w:rFonts w:ascii="Calibri" w:eastAsia="Calibri" w:hAnsi="Calibri" w:cs="Calibri"/>
          <w:sz w:val="22"/>
        </w:rPr>
        <w:t>d</w:t>
      </w:r>
      <w:r w:rsidRPr="001814A5">
        <w:rPr>
          <w:rFonts w:ascii="Calibri" w:eastAsia="Calibri" w:hAnsi="Calibri" w:cs="Calibri"/>
          <w:spacing w:val="5"/>
          <w:sz w:val="22"/>
        </w:rPr>
        <w:t xml:space="preserve"> </w:t>
      </w:r>
      <w:r w:rsidRPr="001814A5">
        <w:rPr>
          <w:rFonts w:ascii="Calibri" w:eastAsia="Calibri" w:hAnsi="Calibri" w:cs="Calibri"/>
          <w:sz w:val="22"/>
        </w:rPr>
        <w:t>t</w:t>
      </w:r>
      <w:r w:rsidRPr="001814A5">
        <w:rPr>
          <w:rFonts w:ascii="Calibri" w:eastAsia="Calibri" w:hAnsi="Calibri" w:cs="Calibri"/>
          <w:spacing w:val="1"/>
          <w:sz w:val="22"/>
        </w:rPr>
        <w:t>yp</w:t>
      </w:r>
      <w:r w:rsidRPr="001814A5">
        <w:rPr>
          <w:rFonts w:ascii="Calibri" w:eastAsia="Calibri" w:hAnsi="Calibri" w:cs="Calibri"/>
          <w:sz w:val="22"/>
        </w:rPr>
        <w:t>e</w:t>
      </w:r>
      <w:r w:rsidRPr="001814A5">
        <w:rPr>
          <w:rFonts w:ascii="Calibri" w:eastAsia="Calibri" w:hAnsi="Calibri" w:cs="Calibri"/>
          <w:spacing w:val="3"/>
          <w:sz w:val="22"/>
        </w:rPr>
        <w:t xml:space="preserve"> </w:t>
      </w:r>
      <w:r w:rsidRPr="001814A5">
        <w:rPr>
          <w:rFonts w:ascii="Calibri" w:eastAsia="Calibri" w:hAnsi="Calibri" w:cs="Calibri"/>
          <w:sz w:val="22"/>
        </w:rPr>
        <w:t>of</w:t>
      </w:r>
      <w:r w:rsidRPr="001814A5">
        <w:rPr>
          <w:rFonts w:ascii="Calibri" w:eastAsia="Calibri" w:hAnsi="Calibri" w:cs="Calibri"/>
          <w:spacing w:val="5"/>
          <w:sz w:val="22"/>
        </w:rPr>
        <w:t xml:space="preserve"> </w:t>
      </w:r>
      <w:r w:rsidRPr="001814A5">
        <w:rPr>
          <w:rFonts w:ascii="Calibri" w:eastAsia="Calibri" w:hAnsi="Calibri" w:cs="Calibri"/>
          <w:spacing w:val="-1"/>
          <w:sz w:val="22"/>
        </w:rPr>
        <w:t>e</w:t>
      </w:r>
      <w:r w:rsidRPr="001814A5">
        <w:rPr>
          <w:rFonts w:ascii="Calibri" w:eastAsia="Calibri" w:hAnsi="Calibri" w:cs="Calibri"/>
          <w:spacing w:val="2"/>
          <w:sz w:val="22"/>
        </w:rPr>
        <w:t>x</w:t>
      </w:r>
      <w:r w:rsidRPr="001814A5">
        <w:rPr>
          <w:rFonts w:ascii="Calibri" w:eastAsia="Calibri" w:hAnsi="Calibri" w:cs="Calibri"/>
          <w:sz w:val="22"/>
        </w:rPr>
        <w:t>i</w:t>
      </w:r>
      <w:r w:rsidRPr="001814A5">
        <w:rPr>
          <w:rFonts w:ascii="Calibri" w:eastAsia="Calibri" w:hAnsi="Calibri" w:cs="Calibri"/>
          <w:spacing w:val="-1"/>
          <w:sz w:val="22"/>
        </w:rPr>
        <w:t>s</w:t>
      </w:r>
      <w:r w:rsidRPr="001814A5">
        <w:rPr>
          <w:rFonts w:ascii="Calibri" w:eastAsia="Calibri" w:hAnsi="Calibri" w:cs="Calibri"/>
          <w:sz w:val="22"/>
        </w:rPr>
        <w:t>ti</w:t>
      </w:r>
      <w:r w:rsidRPr="001814A5">
        <w:rPr>
          <w:rFonts w:ascii="Calibri" w:eastAsia="Calibri" w:hAnsi="Calibri" w:cs="Calibri"/>
          <w:spacing w:val="1"/>
          <w:sz w:val="22"/>
        </w:rPr>
        <w:t>n</w:t>
      </w:r>
      <w:r w:rsidRPr="001814A5">
        <w:rPr>
          <w:rFonts w:ascii="Calibri" w:eastAsia="Calibri" w:hAnsi="Calibri" w:cs="Calibri"/>
          <w:sz w:val="22"/>
        </w:rPr>
        <w:t>g</w:t>
      </w:r>
      <w:r w:rsidRPr="001814A5">
        <w:rPr>
          <w:rFonts w:ascii="Calibri" w:eastAsia="Calibri" w:hAnsi="Calibri" w:cs="Calibri"/>
          <w:spacing w:val="4"/>
          <w:sz w:val="22"/>
        </w:rPr>
        <w:t xml:space="preserve"> </w:t>
      </w:r>
      <w:r w:rsidRPr="001814A5">
        <w:rPr>
          <w:rFonts w:ascii="Calibri" w:eastAsia="Calibri" w:hAnsi="Calibri" w:cs="Calibri"/>
          <w:spacing w:val="-1"/>
          <w:sz w:val="22"/>
        </w:rPr>
        <w:t>w</w:t>
      </w:r>
      <w:r w:rsidRPr="001814A5">
        <w:rPr>
          <w:rFonts w:ascii="Calibri" w:eastAsia="Calibri" w:hAnsi="Calibri" w:cs="Calibri"/>
          <w:sz w:val="22"/>
        </w:rPr>
        <w:t>or</w:t>
      </w:r>
      <w:r w:rsidRPr="001814A5">
        <w:rPr>
          <w:rFonts w:ascii="Calibri" w:eastAsia="Calibri" w:hAnsi="Calibri" w:cs="Calibri"/>
          <w:spacing w:val="1"/>
          <w:sz w:val="22"/>
        </w:rPr>
        <w:t>k</w:t>
      </w:r>
      <w:r w:rsidRPr="001814A5">
        <w:rPr>
          <w:rFonts w:ascii="Calibri" w:eastAsia="Calibri" w:hAnsi="Calibri" w:cs="Calibri"/>
          <w:sz w:val="22"/>
        </w:rPr>
        <w:t>,</w:t>
      </w:r>
      <w:r w:rsidRPr="001814A5">
        <w:rPr>
          <w:rFonts w:ascii="Calibri" w:eastAsia="Calibri" w:hAnsi="Calibri" w:cs="Calibri"/>
          <w:spacing w:val="3"/>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pacing w:val="3"/>
          <w:sz w:val="22"/>
        </w:rPr>
        <w:t>q</w:t>
      </w:r>
      <w:r w:rsidRPr="001814A5">
        <w:rPr>
          <w:rFonts w:ascii="Calibri" w:eastAsia="Calibri" w:hAnsi="Calibri" w:cs="Calibri"/>
          <w:spacing w:val="1"/>
          <w:sz w:val="22"/>
        </w:rPr>
        <w:t>u</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ti</w:t>
      </w:r>
      <w:r w:rsidRPr="001814A5">
        <w:rPr>
          <w:rFonts w:ascii="Calibri" w:eastAsia="Calibri" w:hAnsi="Calibri" w:cs="Calibri"/>
          <w:spacing w:val="1"/>
          <w:sz w:val="22"/>
        </w:rPr>
        <w:t>t</w:t>
      </w:r>
      <w:r w:rsidRPr="001814A5">
        <w:rPr>
          <w:rFonts w:ascii="Calibri" w:eastAsia="Calibri" w:hAnsi="Calibri" w:cs="Calibri"/>
          <w:sz w:val="22"/>
        </w:rPr>
        <w:t>i</w:t>
      </w:r>
      <w:r w:rsidRPr="001814A5">
        <w:rPr>
          <w:rFonts w:ascii="Calibri" w:eastAsia="Calibri" w:hAnsi="Calibri" w:cs="Calibri"/>
          <w:spacing w:val="-1"/>
          <w:sz w:val="22"/>
        </w:rPr>
        <w:t>e</w:t>
      </w:r>
      <w:r w:rsidRPr="001814A5">
        <w:rPr>
          <w:rFonts w:ascii="Calibri" w:eastAsia="Calibri" w:hAnsi="Calibri" w:cs="Calibri"/>
          <w:sz w:val="22"/>
        </w:rPr>
        <w:t>s</w:t>
      </w:r>
      <w:r w:rsidRPr="001814A5">
        <w:rPr>
          <w:rFonts w:ascii="Calibri" w:eastAsia="Calibri" w:hAnsi="Calibri" w:cs="Calibri"/>
          <w:spacing w:val="-2"/>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19"/>
          <w:sz w:val="22"/>
        </w:rPr>
        <w:t xml:space="preserve"> </w:t>
      </w:r>
      <w:r w:rsidRPr="001814A5">
        <w:rPr>
          <w:rFonts w:ascii="Calibri" w:eastAsia="Calibri" w:hAnsi="Calibri" w:cs="Calibri"/>
          <w:spacing w:val="1"/>
          <w:sz w:val="22"/>
        </w:rPr>
        <w:t>n</w:t>
      </w:r>
      <w:r w:rsidRPr="001814A5">
        <w:rPr>
          <w:rFonts w:ascii="Calibri" w:eastAsia="Calibri" w:hAnsi="Calibri" w:cs="Calibri"/>
          <w:sz w:val="22"/>
        </w:rPr>
        <w:t>a</w:t>
      </w:r>
      <w:r w:rsidRPr="001814A5">
        <w:rPr>
          <w:rFonts w:ascii="Calibri" w:eastAsia="Calibri" w:hAnsi="Calibri" w:cs="Calibri"/>
          <w:spacing w:val="1"/>
          <w:sz w:val="22"/>
        </w:rPr>
        <w:t>tu</w:t>
      </w:r>
      <w:r w:rsidRPr="001814A5">
        <w:rPr>
          <w:rFonts w:ascii="Calibri" w:eastAsia="Calibri" w:hAnsi="Calibri" w:cs="Calibri"/>
          <w:sz w:val="22"/>
        </w:rPr>
        <w:t>r</w:t>
      </w:r>
      <w:r w:rsidRPr="001814A5">
        <w:rPr>
          <w:rFonts w:ascii="Calibri" w:eastAsia="Calibri" w:hAnsi="Calibri" w:cs="Calibri"/>
          <w:spacing w:val="-1"/>
          <w:sz w:val="22"/>
        </w:rPr>
        <w:t>e</w:t>
      </w:r>
      <w:r w:rsidRPr="001814A5">
        <w:rPr>
          <w:rFonts w:ascii="Calibri" w:eastAsia="Calibri" w:hAnsi="Calibri" w:cs="Calibri"/>
          <w:sz w:val="22"/>
        </w:rPr>
        <w:t xml:space="preserve">s </w:t>
      </w:r>
      <w:r w:rsidRPr="001814A5">
        <w:rPr>
          <w:rFonts w:ascii="Calibri" w:eastAsia="Calibri" w:hAnsi="Calibri" w:cs="Calibri"/>
          <w:spacing w:val="3"/>
          <w:sz w:val="22"/>
        </w:rPr>
        <w:t>o</w:t>
      </w:r>
      <w:r w:rsidRPr="001814A5">
        <w:rPr>
          <w:rFonts w:ascii="Calibri" w:eastAsia="Calibri" w:hAnsi="Calibri" w:cs="Calibri"/>
          <w:sz w:val="22"/>
        </w:rPr>
        <w:t>f</w:t>
      </w:r>
      <w:r w:rsidRPr="001814A5">
        <w:rPr>
          <w:rFonts w:ascii="Calibri" w:eastAsia="Calibri" w:hAnsi="Calibri" w:cs="Calibri"/>
          <w:spacing w:val="5"/>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 xml:space="preserve">e </w:t>
      </w:r>
      <w:r w:rsidRPr="001814A5">
        <w:rPr>
          <w:rFonts w:ascii="Calibri" w:eastAsia="Calibri" w:hAnsi="Calibri" w:cs="Calibri"/>
          <w:spacing w:val="-1"/>
          <w:sz w:val="22"/>
        </w:rPr>
        <w:t>w</w:t>
      </w:r>
      <w:r w:rsidRPr="001814A5">
        <w:rPr>
          <w:rFonts w:ascii="Calibri" w:eastAsia="Calibri" w:hAnsi="Calibri" w:cs="Calibri"/>
          <w:sz w:val="22"/>
        </w:rPr>
        <w:t>ork</w:t>
      </w:r>
      <w:r w:rsidRPr="001814A5">
        <w:rPr>
          <w:rFonts w:ascii="Calibri" w:eastAsia="Calibri" w:hAnsi="Calibri" w:cs="Calibri"/>
          <w:spacing w:val="5"/>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6"/>
          <w:sz w:val="22"/>
        </w:rPr>
        <w:t xml:space="preserve"> </w:t>
      </w:r>
      <w:r w:rsidRPr="001814A5">
        <w:rPr>
          <w:rFonts w:ascii="Calibri" w:eastAsia="Calibri" w:hAnsi="Calibri" w:cs="Calibri"/>
          <w:spacing w:val="-1"/>
          <w:sz w:val="22"/>
        </w:rPr>
        <w:t>m</w:t>
      </w:r>
      <w:r w:rsidRPr="001814A5">
        <w:rPr>
          <w:rFonts w:ascii="Calibri" w:eastAsia="Calibri" w:hAnsi="Calibri" w:cs="Calibri"/>
          <w:sz w:val="22"/>
        </w:rPr>
        <w:t>a</w:t>
      </w:r>
      <w:r w:rsidRPr="001814A5">
        <w:rPr>
          <w:rFonts w:ascii="Calibri" w:eastAsia="Calibri" w:hAnsi="Calibri" w:cs="Calibri"/>
          <w:spacing w:val="1"/>
          <w:sz w:val="22"/>
        </w:rPr>
        <w:t>t</w:t>
      </w:r>
      <w:r w:rsidRPr="001814A5">
        <w:rPr>
          <w:rFonts w:ascii="Calibri" w:eastAsia="Calibri" w:hAnsi="Calibri" w:cs="Calibri"/>
          <w:spacing w:val="-1"/>
          <w:sz w:val="22"/>
        </w:rPr>
        <w:t>e</w:t>
      </w:r>
      <w:r w:rsidRPr="001814A5">
        <w:rPr>
          <w:rFonts w:ascii="Calibri" w:eastAsia="Calibri" w:hAnsi="Calibri" w:cs="Calibri"/>
          <w:sz w:val="22"/>
        </w:rPr>
        <w:t>rials</w:t>
      </w:r>
      <w:r w:rsidRPr="001814A5">
        <w:rPr>
          <w:rFonts w:ascii="Calibri" w:eastAsia="Calibri" w:hAnsi="Calibri" w:cs="Calibri"/>
          <w:spacing w:val="1"/>
          <w:sz w:val="22"/>
        </w:rPr>
        <w:t xml:space="preserve"> ne</w:t>
      </w:r>
      <w:r w:rsidRPr="001814A5">
        <w:rPr>
          <w:rFonts w:ascii="Calibri" w:eastAsia="Calibri" w:hAnsi="Calibri" w:cs="Calibri"/>
          <w:sz w:val="22"/>
        </w:rPr>
        <w:t>c</w:t>
      </w:r>
      <w:r w:rsidRPr="001814A5">
        <w:rPr>
          <w:rFonts w:ascii="Calibri" w:eastAsia="Calibri" w:hAnsi="Calibri" w:cs="Calibri"/>
          <w:spacing w:val="1"/>
          <w:sz w:val="22"/>
        </w:rPr>
        <w:t>e</w:t>
      </w:r>
      <w:r w:rsidRPr="001814A5">
        <w:rPr>
          <w:rFonts w:ascii="Calibri" w:eastAsia="Calibri" w:hAnsi="Calibri" w:cs="Calibri"/>
          <w:spacing w:val="-1"/>
          <w:sz w:val="22"/>
        </w:rPr>
        <w:t>s</w:t>
      </w:r>
      <w:r w:rsidRPr="001814A5">
        <w:rPr>
          <w:rFonts w:ascii="Calibri" w:eastAsia="Calibri" w:hAnsi="Calibri" w:cs="Calibri"/>
          <w:spacing w:val="1"/>
          <w:sz w:val="22"/>
        </w:rPr>
        <w:t>s</w:t>
      </w:r>
      <w:r w:rsidRPr="001814A5">
        <w:rPr>
          <w:rFonts w:ascii="Calibri" w:eastAsia="Calibri" w:hAnsi="Calibri" w:cs="Calibri"/>
          <w:sz w:val="22"/>
        </w:rPr>
        <w:t>ary</w:t>
      </w:r>
      <w:r w:rsidRPr="001814A5">
        <w:rPr>
          <w:rFonts w:ascii="Calibri" w:eastAsia="Calibri" w:hAnsi="Calibri" w:cs="Calibri"/>
          <w:spacing w:val="1"/>
          <w:sz w:val="22"/>
        </w:rPr>
        <w:t xml:space="preserve"> </w:t>
      </w:r>
      <w:r w:rsidRPr="001814A5">
        <w:rPr>
          <w:rFonts w:ascii="Calibri" w:eastAsia="Calibri" w:hAnsi="Calibri" w:cs="Calibri"/>
          <w:spacing w:val="-1"/>
          <w:sz w:val="22"/>
        </w:rPr>
        <w:t>f</w:t>
      </w:r>
      <w:r w:rsidRPr="001814A5">
        <w:rPr>
          <w:rFonts w:ascii="Calibri" w:eastAsia="Calibri" w:hAnsi="Calibri" w:cs="Calibri"/>
          <w:sz w:val="22"/>
        </w:rPr>
        <w:t>or</w:t>
      </w:r>
      <w:r w:rsidRPr="001814A5">
        <w:rPr>
          <w:rFonts w:ascii="Calibri" w:eastAsia="Calibri" w:hAnsi="Calibri" w:cs="Calibri"/>
          <w:spacing w:val="7"/>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z w:val="22"/>
        </w:rPr>
        <w:t>compl</w:t>
      </w:r>
      <w:r w:rsidRPr="001814A5">
        <w:rPr>
          <w:rFonts w:ascii="Calibri" w:eastAsia="Calibri" w:hAnsi="Calibri" w:cs="Calibri"/>
          <w:spacing w:val="-1"/>
          <w:sz w:val="22"/>
        </w:rPr>
        <w:t>e</w:t>
      </w:r>
      <w:r w:rsidRPr="001814A5">
        <w:rPr>
          <w:rFonts w:ascii="Calibri" w:eastAsia="Calibri" w:hAnsi="Calibri" w:cs="Calibri"/>
          <w:sz w:val="22"/>
        </w:rPr>
        <w:t>ti</w:t>
      </w:r>
      <w:r w:rsidRPr="001814A5">
        <w:rPr>
          <w:rFonts w:ascii="Calibri" w:eastAsia="Calibri" w:hAnsi="Calibri" w:cs="Calibri"/>
          <w:spacing w:val="1"/>
          <w:sz w:val="22"/>
        </w:rPr>
        <w:t>o</w:t>
      </w:r>
      <w:r w:rsidRPr="001814A5">
        <w:rPr>
          <w:rFonts w:ascii="Calibri" w:eastAsia="Calibri" w:hAnsi="Calibri" w:cs="Calibri"/>
          <w:sz w:val="22"/>
        </w:rPr>
        <w:t>n of</w:t>
      </w:r>
      <w:r w:rsidRPr="001814A5">
        <w:rPr>
          <w:rFonts w:ascii="Calibri" w:eastAsia="Calibri" w:hAnsi="Calibri" w:cs="Calibri"/>
          <w:spacing w:val="9"/>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z w:val="22"/>
        </w:rPr>
        <w:t>W</w:t>
      </w:r>
      <w:r w:rsidRPr="001814A5">
        <w:rPr>
          <w:rFonts w:ascii="Calibri" w:eastAsia="Calibri" w:hAnsi="Calibri" w:cs="Calibri"/>
          <w:spacing w:val="1"/>
          <w:sz w:val="22"/>
        </w:rPr>
        <w:t>o</w:t>
      </w:r>
      <w:r w:rsidRPr="001814A5">
        <w:rPr>
          <w:rFonts w:ascii="Calibri" w:eastAsia="Calibri" w:hAnsi="Calibri" w:cs="Calibri"/>
          <w:sz w:val="22"/>
        </w:rPr>
        <w:t>r</w:t>
      </w:r>
      <w:r w:rsidRPr="001814A5">
        <w:rPr>
          <w:rFonts w:ascii="Calibri" w:eastAsia="Calibri" w:hAnsi="Calibri" w:cs="Calibri"/>
          <w:spacing w:val="1"/>
          <w:sz w:val="22"/>
        </w:rPr>
        <w:t>k</w:t>
      </w:r>
      <w:r w:rsidRPr="001814A5">
        <w:rPr>
          <w:rFonts w:ascii="Calibri" w:eastAsia="Calibri" w:hAnsi="Calibri" w:cs="Calibri"/>
          <w:sz w:val="22"/>
        </w:rPr>
        <w:t>s</w:t>
      </w:r>
      <w:r w:rsidRPr="001814A5">
        <w:rPr>
          <w:rFonts w:ascii="Calibri" w:eastAsia="Calibri" w:hAnsi="Calibri" w:cs="Calibri"/>
          <w:spacing w:val="2"/>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6"/>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15"/>
          <w:sz w:val="22"/>
        </w:rPr>
        <w:t xml:space="preserve"> </w:t>
      </w:r>
      <w:r w:rsidRPr="001814A5">
        <w:rPr>
          <w:rFonts w:ascii="Calibri" w:eastAsia="Calibri" w:hAnsi="Calibri" w:cs="Calibri"/>
          <w:spacing w:val="-1"/>
          <w:sz w:val="22"/>
        </w:rPr>
        <w:t>me</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s</w:t>
      </w:r>
      <w:r w:rsidRPr="001814A5">
        <w:rPr>
          <w:rFonts w:ascii="Calibri" w:eastAsia="Calibri" w:hAnsi="Calibri" w:cs="Calibri"/>
          <w:spacing w:val="5"/>
          <w:sz w:val="22"/>
        </w:rPr>
        <w:t xml:space="preserve"> </w:t>
      </w:r>
      <w:r w:rsidRPr="001814A5">
        <w:rPr>
          <w:rFonts w:ascii="Calibri" w:eastAsia="Calibri" w:hAnsi="Calibri" w:cs="Calibri"/>
          <w:sz w:val="22"/>
        </w:rPr>
        <w:t>of</w:t>
      </w:r>
      <w:r w:rsidRPr="001814A5">
        <w:rPr>
          <w:rFonts w:ascii="Calibri" w:eastAsia="Calibri" w:hAnsi="Calibri" w:cs="Calibri"/>
          <w:spacing w:val="7"/>
          <w:sz w:val="22"/>
        </w:rPr>
        <w:t xml:space="preserve"> </w:t>
      </w:r>
      <w:r w:rsidRPr="001814A5">
        <w:rPr>
          <w:rFonts w:ascii="Calibri" w:eastAsia="Calibri" w:hAnsi="Calibri" w:cs="Calibri"/>
          <w:sz w:val="22"/>
        </w:rPr>
        <w:t>acc</w:t>
      </w:r>
      <w:r w:rsidRPr="001814A5">
        <w:rPr>
          <w:rFonts w:ascii="Calibri" w:eastAsia="Calibri" w:hAnsi="Calibri" w:cs="Calibri"/>
          <w:spacing w:val="2"/>
          <w:sz w:val="22"/>
        </w:rPr>
        <w:t>e</w:t>
      </w:r>
      <w:r w:rsidRPr="001814A5">
        <w:rPr>
          <w:rFonts w:ascii="Calibri" w:eastAsia="Calibri" w:hAnsi="Calibri" w:cs="Calibri"/>
          <w:spacing w:val="-1"/>
          <w:sz w:val="22"/>
        </w:rPr>
        <w:t>s</w:t>
      </w:r>
      <w:r w:rsidRPr="001814A5">
        <w:rPr>
          <w:rFonts w:ascii="Calibri" w:eastAsia="Calibri" w:hAnsi="Calibri" w:cs="Calibri"/>
          <w:sz w:val="22"/>
        </w:rPr>
        <w:t>s</w:t>
      </w:r>
      <w:r w:rsidRPr="001814A5">
        <w:rPr>
          <w:rFonts w:ascii="Calibri" w:eastAsia="Calibri" w:hAnsi="Calibri" w:cs="Calibri"/>
          <w:spacing w:val="2"/>
          <w:sz w:val="22"/>
        </w:rPr>
        <w:t xml:space="preserve"> </w:t>
      </w:r>
      <w:r w:rsidRPr="001814A5">
        <w:rPr>
          <w:rFonts w:ascii="Calibri" w:eastAsia="Calibri" w:hAnsi="Calibri" w:cs="Calibri"/>
          <w:sz w:val="22"/>
        </w:rPr>
        <w:t>to</w:t>
      </w:r>
      <w:r w:rsidRPr="001814A5">
        <w:rPr>
          <w:rFonts w:ascii="Calibri" w:eastAsia="Calibri" w:hAnsi="Calibri" w:cs="Calibri"/>
          <w:spacing w:val="8"/>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pacing w:val="-1"/>
          <w:sz w:val="22"/>
        </w:rPr>
        <w:t>s</w:t>
      </w:r>
      <w:r w:rsidRPr="001814A5">
        <w:rPr>
          <w:rFonts w:ascii="Calibri" w:eastAsia="Calibri" w:hAnsi="Calibri" w:cs="Calibri"/>
          <w:sz w:val="22"/>
        </w:rPr>
        <w:t>i</w:t>
      </w:r>
      <w:r w:rsidRPr="001814A5">
        <w:rPr>
          <w:rFonts w:ascii="Calibri" w:eastAsia="Calibri" w:hAnsi="Calibri" w:cs="Calibri"/>
          <w:spacing w:val="2"/>
          <w:sz w:val="22"/>
        </w:rPr>
        <w:t>t</w:t>
      </w:r>
      <w:r w:rsidRPr="001814A5">
        <w:rPr>
          <w:rFonts w:ascii="Calibri" w:eastAsia="Calibri" w:hAnsi="Calibri" w:cs="Calibri"/>
          <w:spacing w:val="-1"/>
          <w:sz w:val="22"/>
        </w:rPr>
        <w:t>e</w:t>
      </w:r>
      <w:r w:rsidRPr="001814A5">
        <w:rPr>
          <w:rFonts w:ascii="Calibri" w:eastAsia="Calibri" w:hAnsi="Calibri" w:cs="Calibri"/>
          <w:sz w:val="22"/>
        </w:rPr>
        <w:t>,</w:t>
      </w:r>
      <w:r w:rsidRPr="001814A5">
        <w:rPr>
          <w:rFonts w:ascii="Calibri" w:eastAsia="Calibri" w:hAnsi="Calibri" w:cs="Calibri"/>
          <w:spacing w:val="6"/>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 acco</w:t>
      </w:r>
      <w:r w:rsidRPr="001814A5">
        <w:rPr>
          <w:rFonts w:ascii="Calibri" w:eastAsia="Calibri" w:hAnsi="Calibri" w:cs="Calibri"/>
          <w:spacing w:val="-1"/>
          <w:sz w:val="22"/>
        </w:rPr>
        <w:t>mm</w:t>
      </w:r>
      <w:r w:rsidRPr="001814A5">
        <w:rPr>
          <w:rFonts w:ascii="Calibri" w:eastAsia="Calibri" w:hAnsi="Calibri" w:cs="Calibri"/>
          <w:sz w:val="22"/>
        </w:rPr>
        <w:t>o</w:t>
      </w:r>
      <w:r w:rsidRPr="001814A5">
        <w:rPr>
          <w:rFonts w:ascii="Calibri" w:eastAsia="Calibri" w:hAnsi="Calibri" w:cs="Calibri"/>
          <w:spacing w:val="1"/>
          <w:sz w:val="22"/>
        </w:rPr>
        <w:t>d</w:t>
      </w:r>
      <w:r w:rsidRPr="001814A5">
        <w:rPr>
          <w:rFonts w:ascii="Calibri" w:eastAsia="Calibri" w:hAnsi="Calibri" w:cs="Calibri"/>
          <w:sz w:val="22"/>
        </w:rPr>
        <w:t>a</w:t>
      </w:r>
      <w:r w:rsidRPr="001814A5">
        <w:rPr>
          <w:rFonts w:ascii="Calibri" w:eastAsia="Calibri" w:hAnsi="Calibri" w:cs="Calibri"/>
          <w:spacing w:val="1"/>
          <w:sz w:val="22"/>
        </w:rPr>
        <w:t>t</w:t>
      </w:r>
      <w:r w:rsidRPr="001814A5">
        <w:rPr>
          <w:rFonts w:ascii="Calibri" w:eastAsia="Calibri" w:hAnsi="Calibri" w:cs="Calibri"/>
          <w:sz w:val="22"/>
        </w:rPr>
        <w:t xml:space="preserve">ion </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11"/>
          <w:sz w:val="22"/>
        </w:rPr>
        <w:t xml:space="preserve"> </w:t>
      </w:r>
      <w:r w:rsidRPr="001814A5">
        <w:rPr>
          <w:rFonts w:ascii="Calibri" w:eastAsia="Calibri" w:hAnsi="Calibri" w:cs="Calibri"/>
          <w:spacing w:val="-1"/>
          <w:sz w:val="22"/>
        </w:rPr>
        <w:t>m</w:t>
      </w:r>
      <w:r w:rsidRPr="001814A5">
        <w:rPr>
          <w:rFonts w:ascii="Calibri" w:eastAsia="Calibri" w:hAnsi="Calibri" w:cs="Calibri"/>
          <w:sz w:val="22"/>
        </w:rPr>
        <w:t>ay</w:t>
      </w:r>
      <w:r w:rsidRPr="001814A5">
        <w:rPr>
          <w:rFonts w:ascii="Calibri" w:eastAsia="Calibri" w:hAnsi="Calibri" w:cs="Calibri"/>
          <w:spacing w:val="10"/>
          <w:sz w:val="22"/>
        </w:rPr>
        <w:t xml:space="preserve"> </w:t>
      </w:r>
      <w:r w:rsidRPr="001814A5">
        <w:rPr>
          <w:rFonts w:ascii="Calibri" w:eastAsia="Calibri" w:hAnsi="Calibri" w:cs="Calibri"/>
          <w:sz w:val="22"/>
        </w:rPr>
        <w:t>r</w:t>
      </w:r>
      <w:r w:rsidRPr="001814A5">
        <w:rPr>
          <w:rFonts w:ascii="Calibri" w:eastAsia="Calibri" w:hAnsi="Calibri" w:cs="Calibri"/>
          <w:spacing w:val="-1"/>
          <w:sz w:val="22"/>
        </w:rPr>
        <w:t>e</w:t>
      </w:r>
      <w:r w:rsidRPr="001814A5">
        <w:rPr>
          <w:rFonts w:ascii="Calibri" w:eastAsia="Calibri" w:hAnsi="Calibri" w:cs="Calibri"/>
          <w:spacing w:val="1"/>
          <w:sz w:val="22"/>
        </w:rPr>
        <w:t>qu</w:t>
      </w:r>
      <w:r w:rsidRPr="001814A5">
        <w:rPr>
          <w:rFonts w:ascii="Calibri" w:eastAsia="Calibri" w:hAnsi="Calibri" w:cs="Calibri"/>
          <w:sz w:val="22"/>
        </w:rPr>
        <w:t>ir</w:t>
      </w:r>
      <w:r w:rsidRPr="001814A5">
        <w:rPr>
          <w:rFonts w:ascii="Calibri" w:eastAsia="Calibri" w:hAnsi="Calibri" w:cs="Calibri"/>
          <w:spacing w:val="-1"/>
          <w:sz w:val="22"/>
        </w:rPr>
        <w:t>e</w:t>
      </w:r>
      <w:r w:rsidRPr="001814A5">
        <w:rPr>
          <w:rFonts w:ascii="Calibri" w:eastAsia="Calibri" w:hAnsi="Calibri" w:cs="Calibri"/>
          <w:sz w:val="22"/>
        </w:rPr>
        <w:t>,</w:t>
      </w:r>
      <w:r w:rsidRPr="001814A5">
        <w:rPr>
          <w:rFonts w:ascii="Calibri" w:eastAsia="Calibri" w:hAnsi="Calibri" w:cs="Calibri"/>
          <w:spacing w:val="6"/>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8"/>
          <w:sz w:val="22"/>
        </w:rPr>
        <w:t xml:space="preserve"> </w:t>
      </w:r>
      <w:r w:rsidRPr="001814A5">
        <w:rPr>
          <w:rFonts w:ascii="Calibri" w:eastAsia="Calibri" w:hAnsi="Calibri" w:cs="Calibri"/>
          <w:sz w:val="22"/>
        </w:rPr>
        <w:t>a</w:t>
      </w:r>
      <w:r w:rsidRPr="001814A5">
        <w:rPr>
          <w:rFonts w:ascii="Calibri" w:eastAsia="Calibri" w:hAnsi="Calibri" w:cs="Calibri"/>
          <w:spacing w:val="-1"/>
          <w:sz w:val="22"/>
        </w:rPr>
        <w:t>v</w:t>
      </w:r>
      <w:r w:rsidRPr="001814A5">
        <w:rPr>
          <w:rFonts w:ascii="Calibri" w:eastAsia="Calibri" w:hAnsi="Calibri" w:cs="Calibri"/>
          <w:sz w:val="22"/>
        </w:rPr>
        <w:t>ail</w:t>
      </w:r>
      <w:r w:rsidRPr="001814A5">
        <w:rPr>
          <w:rFonts w:ascii="Calibri" w:eastAsia="Calibri" w:hAnsi="Calibri" w:cs="Calibri"/>
          <w:spacing w:val="1"/>
          <w:sz w:val="22"/>
        </w:rPr>
        <w:t>ab</w:t>
      </w:r>
      <w:r w:rsidRPr="001814A5">
        <w:rPr>
          <w:rFonts w:ascii="Calibri" w:eastAsia="Calibri" w:hAnsi="Calibri" w:cs="Calibri"/>
          <w:sz w:val="22"/>
        </w:rPr>
        <w:t>ilit</w:t>
      </w:r>
      <w:r w:rsidRPr="001814A5">
        <w:rPr>
          <w:rFonts w:ascii="Calibri" w:eastAsia="Calibri" w:hAnsi="Calibri" w:cs="Calibri"/>
          <w:spacing w:val="1"/>
          <w:sz w:val="22"/>
        </w:rPr>
        <w:t>y</w:t>
      </w:r>
      <w:r w:rsidRPr="001814A5">
        <w:rPr>
          <w:rFonts w:ascii="Calibri" w:eastAsia="Calibri" w:hAnsi="Calibri" w:cs="Calibri"/>
          <w:sz w:val="22"/>
        </w:rPr>
        <w:t>,</w:t>
      </w:r>
      <w:r w:rsidRPr="001814A5">
        <w:rPr>
          <w:rFonts w:ascii="Calibri" w:eastAsia="Calibri" w:hAnsi="Calibri" w:cs="Calibri"/>
          <w:spacing w:val="9"/>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nd</w:t>
      </w:r>
      <w:r w:rsidRPr="001814A5">
        <w:rPr>
          <w:rFonts w:ascii="Calibri" w:eastAsia="Calibri" w:hAnsi="Calibri" w:cs="Calibri"/>
          <w:sz w:val="22"/>
        </w:rPr>
        <w:t>iti</w:t>
      </w:r>
      <w:r w:rsidRPr="001814A5">
        <w:rPr>
          <w:rFonts w:ascii="Calibri" w:eastAsia="Calibri" w:hAnsi="Calibri" w:cs="Calibri"/>
          <w:spacing w:val="1"/>
          <w:sz w:val="22"/>
        </w:rPr>
        <w:t>on</w:t>
      </w:r>
      <w:r w:rsidRPr="001814A5">
        <w:rPr>
          <w:rFonts w:ascii="Calibri" w:eastAsia="Calibri" w:hAnsi="Calibri" w:cs="Calibri"/>
          <w:sz w:val="22"/>
        </w:rPr>
        <w:t>s</w:t>
      </w:r>
      <w:r w:rsidRPr="001814A5">
        <w:rPr>
          <w:rFonts w:ascii="Calibri" w:eastAsia="Calibri" w:hAnsi="Calibri" w:cs="Calibri"/>
          <w:spacing w:val="3"/>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9"/>
          <w:sz w:val="22"/>
        </w:rPr>
        <w:t xml:space="preserve"> </w:t>
      </w:r>
      <w:r w:rsidRPr="001814A5">
        <w:rPr>
          <w:rFonts w:ascii="Calibri" w:eastAsia="Calibri" w:hAnsi="Calibri" w:cs="Calibri"/>
          <w:sz w:val="22"/>
        </w:rPr>
        <w:t>rates</w:t>
      </w:r>
      <w:r w:rsidRPr="001814A5">
        <w:rPr>
          <w:rFonts w:ascii="Calibri" w:eastAsia="Calibri" w:hAnsi="Calibri" w:cs="Calibri"/>
          <w:spacing w:val="6"/>
          <w:sz w:val="22"/>
        </w:rPr>
        <w:t xml:space="preserve"> </w:t>
      </w:r>
      <w:r w:rsidRPr="001814A5">
        <w:rPr>
          <w:rFonts w:ascii="Calibri" w:eastAsia="Calibri" w:hAnsi="Calibri" w:cs="Calibri"/>
          <w:sz w:val="22"/>
        </w:rPr>
        <w:t>of</w:t>
      </w:r>
      <w:r w:rsidRPr="001814A5">
        <w:rPr>
          <w:rFonts w:ascii="Calibri" w:eastAsia="Calibri" w:hAnsi="Calibri" w:cs="Calibri"/>
          <w:spacing w:val="9"/>
          <w:sz w:val="22"/>
        </w:rPr>
        <w:t xml:space="preserve"> </w:t>
      </w:r>
      <w:r w:rsidRPr="001814A5">
        <w:rPr>
          <w:rFonts w:ascii="Calibri" w:eastAsia="Calibri" w:hAnsi="Calibri" w:cs="Calibri"/>
          <w:spacing w:val="1"/>
          <w:sz w:val="22"/>
        </w:rPr>
        <w:t>p</w:t>
      </w:r>
      <w:r w:rsidRPr="001814A5">
        <w:rPr>
          <w:rFonts w:ascii="Calibri" w:eastAsia="Calibri" w:hAnsi="Calibri" w:cs="Calibri"/>
          <w:sz w:val="22"/>
        </w:rPr>
        <w:t>ay</w:t>
      </w:r>
      <w:r w:rsidRPr="001814A5">
        <w:rPr>
          <w:rFonts w:ascii="Calibri" w:eastAsia="Calibri" w:hAnsi="Calibri" w:cs="Calibri"/>
          <w:spacing w:val="10"/>
          <w:sz w:val="22"/>
        </w:rPr>
        <w:t xml:space="preserve"> </w:t>
      </w:r>
      <w:r w:rsidRPr="001814A5">
        <w:rPr>
          <w:rFonts w:ascii="Calibri" w:eastAsia="Calibri" w:hAnsi="Calibri" w:cs="Calibri"/>
          <w:sz w:val="22"/>
        </w:rPr>
        <w:t>of</w:t>
      </w:r>
      <w:r w:rsidRPr="001814A5">
        <w:rPr>
          <w:rFonts w:ascii="Calibri" w:eastAsia="Calibri" w:hAnsi="Calibri" w:cs="Calibri"/>
          <w:spacing w:val="9"/>
          <w:sz w:val="22"/>
        </w:rPr>
        <w:t xml:space="preserve"> </w:t>
      </w:r>
      <w:r w:rsidR="003F1D35" w:rsidRPr="001814A5">
        <w:rPr>
          <w:rFonts w:ascii="Calibri" w:eastAsia="Calibri" w:hAnsi="Calibri" w:cs="Calibri"/>
          <w:sz w:val="22"/>
        </w:rPr>
        <w:t>la</w:t>
      </w:r>
      <w:r w:rsidR="003F1D35" w:rsidRPr="001814A5">
        <w:rPr>
          <w:rFonts w:ascii="Calibri" w:eastAsia="Calibri" w:hAnsi="Calibri" w:cs="Calibri"/>
          <w:spacing w:val="1"/>
          <w:sz w:val="22"/>
        </w:rPr>
        <w:t>b</w:t>
      </w:r>
      <w:r w:rsidR="003F1D35" w:rsidRPr="001814A5">
        <w:rPr>
          <w:rFonts w:ascii="Calibri" w:eastAsia="Calibri" w:hAnsi="Calibri" w:cs="Calibri"/>
          <w:sz w:val="22"/>
        </w:rPr>
        <w:t>o</w:t>
      </w:r>
      <w:r w:rsidR="003F1D35" w:rsidRPr="001814A5">
        <w:rPr>
          <w:rFonts w:ascii="Calibri" w:eastAsia="Calibri" w:hAnsi="Calibri" w:cs="Calibri"/>
          <w:spacing w:val="1"/>
          <w:sz w:val="22"/>
        </w:rPr>
        <w:t>r</w:t>
      </w:r>
      <w:r w:rsidRPr="001814A5">
        <w:rPr>
          <w:rFonts w:ascii="Calibri" w:eastAsia="Calibri" w:hAnsi="Calibri" w:cs="Calibri"/>
          <w:spacing w:val="7"/>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9"/>
          <w:sz w:val="22"/>
        </w:rPr>
        <w:t xml:space="preserve"> </w:t>
      </w:r>
      <w:r w:rsidRPr="001814A5">
        <w:rPr>
          <w:rFonts w:ascii="Calibri" w:eastAsia="Calibri" w:hAnsi="Calibri" w:cs="Calibri"/>
          <w:sz w:val="22"/>
        </w:rPr>
        <w:t>in</w:t>
      </w:r>
      <w:r w:rsidRPr="001814A5">
        <w:rPr>
          <w:rFonts w:ascii="Calibri" w:eastAsia="Calibri" w:hAnsi="Calibri" w:cs="Calibri"/>
          <w:spacing w:val="10"/>
          <w:sz w:val="22"/>
        </w:rPr>
        <w:t xml:space="preserve"> </w:t>
      </w:r>
      <w:r w:rsidRPr="001814A5">
        <w:rPr>
          <w:rFonts w:ascii="Calibri" w:eastAsia="Calibri" w:hAnsi="Calibri" w:cs="Calibri"/>
          <w:sz w:val="22"/>
        </w:rPr>
        <w:t>g</w:t>
      </w:r>
      <w:r w:rsidRPr="001814A5">
        <w:rPr>
          <w:rFonts w:ascii="Calibri" w:eastAsia="Calibri" w:hAnsi="Calibri" w:cs="Calibri"/>
          <w:spacing w:val="-1"/>
          <w:sz w:val="22"/>
        </w:rPr>
        <w:t>e</w:t>
      </w:r>
      <w:r w:rsidRPr="001814A5">
        <w:rPr>
          <w:rFonts w:ascii="Calibri" w:eastAsia="Calibri" w:hAnsi="Calibri" w:cs="Calibri"/>
          <w:spacing w:val="1"/>
          <w:sz w:val="22"/>
        </w:rPr>
        <w:t>n</w:t>
      </w:r>
      <w:r w:rsidRPr="001814A5">
        <w:rPr>
          <w:rFonts w:ascii="Calibri" w:eastAsia="Calibri" w:hAnsi="Calibri" w:cs="Calibri"/>
          <w:spacing w:val="-1"/>
          <w:sz w:val="22"/>
        </w:rPr>
        <w:t>e</w:t>
      </w:r>
      <w:r w:rsidRPr="001814A5">
        <w:rPr>
          <w:rFonts w:ascii="Calibri" w:eastAsia="Calibri" w:hAnsi="Calibri" w:cs="Calibri"/>
          <w:sz w:val="22"/>
        </w:rPr>
        <w:t>ral</w:t>
      </w:r>
      <w:r w:rsidRPr="001814A5">
        <w:rPr>
          <w:rFonts w:ascii="Calibri" w:eastAsia="Calibri" w:hAnsi="Calibri" w:cs="Calibri"/>
          <w:spacing w:val="6"/>
          <w:sz w:val="22"/>
        </w:rPr>
        <w:t xml:space="preserve"> </w:t>
      </w:r>
      <w:r w:rsidRPr="001814A5">
        <w:rPr>
          <w:rFonts w:ascii="Calibri" w:eastAsia="Calibri" w:hAnsi="Calibri" w:cs="Calibri"/>
          <w:spacing w:val="-1"/>
          <w:sz w:val="22"/>
        </w:rPr>
        <w:t>s</w:t>
      </w:r>
      <w:r w:rsidRPr="001814A5">
        <w:rPr>
          <w:rFonts w:ascii="Calibri" w:eastAsia="Calibri" w:hAnsi="Calibri" w:cs="Calibri"/>
          <w:spacing w:val="9"/>
          <w:sz w:val="22"/>
        </w:rPr>
        <w:t>h</w:t>
      </w:r>
      <w:r w:rsidRPr="001814A5">
        <w:rPr>
          <w:rFonts w:ascii="Calibri" w:eastAsia="Calibri" w:hAnsi="Calibri" w:cs="Calibri"/>
          <w:sz w:val="22"/>
        </w:rPr>
        <w:t>all</w:t>
      </w:r>
      <w:r w:rsidRPr="001814A5">
        <w:rPr>
          <w:rFonts w:ascii="Calibri" w:eastAsia="Calibri" w:hAnsi="Calibri" w:cs="Calibri"/>
          <w:spacing w:val="8"/>
          <w:sz w:val="22"/>
        </w:rPr>
        <w:t xml:space="preserve"> </w:t>
      </w:r>
      <w:r w:rsidRPr="001814A5">
        <w:rPr>
          <w:rFonts w:ascii="Calibri" w:eastAsia="Calibri" w:hAnsi="Calibri" w:cs="Calibri"/>
          <w:spacing w:val="1"/>
          <w:sz w:val="22"/>
        </w:rPr>
        <w:t>h</w:t>
      </w:r>
      <w:r w:rsidRPr="001814A5">
        <w:rPr>
          <w:rFonts w:ascii="Calibri" w:eastAsia="Calibri" w:hAnsi="Calibri" w:cs="Calibri"/>
          <w:sz w:val="22"/>
        </w:rPr>
        <w:t>i</w:t>
      </w:r>
      <w:r w:rsidRPr="001814A5">
        <w:rPr>
          <w:rFonts w:ascii="Calibri" w:eastAsia="Calibri" w:hAnsi="Calibri" w:cs="Calibri"/>
          <w:spacing w:val="1"/>
          <w:sz w:val="22"/>
        </w:rPr>
        <w:t>m</w:t>
      </w:r>
      <w:r w:rsidRPr="001814A5">
        <w:rPr>
          <w:rFonts w:ascii="Calibri" w:eastAsia="Calibri" w:hAnsi="Calibri" w:cs="Calibri"/>
          <w:spacing w:val="-1"/>
          <w:sz w:val="22"/>
        </w:rPr>
        <w:t>se</w:t>
      </w:r>
      <w:r w:rsidRPr="001814A5">
        <w:rPr>
          <w:rFonts w:ascii="Calibri" w:eastAsia="Calibri" w:hAnsi="Calibri" w:cs="Calibri"/>
          <w:spacing w:val="2"/>
          <w:sz w:val="22"/>
        </w:rPr>
        <w:t>l</w:t>
      </w:r>
      <w:r w:rsidRPr="001814A5">
        <w:rPr>
          <w:rFonts w:ascii="Calibri" w:eastAsia="Calibri" w:hAnsi="Calibri" w:cs="Calibri"/>
          <w:sz w:val="22"/>
        </w:rPr>
        <w:t>f o</w:t>
      </w:r>
      <w:r w:rsidRPr="001814A5">
        <w:rPr>
          <w:rFonts w:ascii="Calibri" w:eastAsia="Calibri" w:hAnsi="Calibri" w:cs="Calibri"/>
          <w:spacing w:val="1"/>
          <w:sz w:val="22"/>
        </w:rPr>
        <w:t>b</w:t>
      </w:r>
      <w:r w:rsidRPr="001814A5">
        <w:rPr>
          <w:rFonts w:ascii="Calibri" w:eastAsia="Calibri" w:hAnsi="Calibri" w:cs="Calibri"/>
          <w:sz w:val="22"/>
        </w:rPr>
        <w:t>t</w:t>
      </w:r>
      <w:r w:rsidRPr="001814A5">
        <w:rPr>
          <w:rFonts w:ascii="Calibri" w:eastAsia="Calibri" w:hAnsi="Calibri" w:cs="Calibri"/>
          <w:spacing w:val="1"/>
          <w:sz w:val="22"/>
        </w:rPr>
        <w:t>a</w:t>
      </w:r>
      <w:r w:rsidRPr="001814A5">
        <w:rPr>
          <w:rFonts w:ascii="Calibri" w:eastAsia="Calibri" w:hAnsi="Calibri" w:cs="Calibri"/>
          <w:sz w:val="22"/>
        </w:rPr>
        <w:t>in</w:t>
      </w:r>
      <w:r w:rsidRPr="001814A5">
        <w:rPr>
          <w:rFonts w:ascii="Calibri" w:eastAsia="Calibri" w:hAnsi="Calibri" w:cs="Calibri"/>
          <w:spacing w:val="5"/>
          <w:sz w:val="22"/>
        </w:rPr>
        <w:t xml:space="preserve"> </w:t>
      </w:r>
      <w:r w:rsidRPr="001814A5">
        <w:rPr>
          <w:rFonts w:ascii="Calibri" w:eastAsia="Calibri" w:hAnsi="Calibri" w:cs="Calibri"/>
          <w:sz w:val="22"/>
        </w:rPr>
        <w:t>all</w:t>
      </w:r>
      <w:r w:rsidRPr="001814A5">
        <w:rPr>
          <w:rFonts w:ascii="Calibri" w:eastAsia="Calibri" w:hAnsi="Calibri" w:cs="Calibri"/>
          <w:spacing w:val="8"/>
          <w:sz w:val="22"/>
        </w:rPr>
        <w:t xml:space="preserve"> </w:t>
      </w:r>
      <w:r w:rsidRPr="001814A5">
        <w:rPr>
          <w:rFonts w:ascii="Calibri" w:eastAsia="Calibri" w:hAnsi="Calibri" w:cs="Calibri"/>
          <w:spacing w:val="1"/>
          <w:sz w:val="22"/>
        </w:rPr>
        <w:t>n</w:t>
      </w:r>
      <w:r w:rsidRPr="001814A5">
        <w:rPr>
          <w:rFonts w:ascii="Calibri" w:eastAsia="Calibri" w:hAnsi="Calibri" w:cs="Calibri"/>
          <w:spacing w:val="-1"/>
          <w:sz w:val="22"/>
        </w:rPr>
        <w:t>e</w:t>
      </w:r>
      <w:r w:rsidRPr="001814A5">
        <w:rPr>
          <w:rFonts w:ascii="Calibri" w:eastAsia="Calibri" w:hAnsi="Calibri" w:cs="Calibri"/>
          <w:sz w:val="22"/>
        </w:rPr>
        <w:t>c</w:t>
      </w:r>
      <w:r w:rsidRPr="001814A5">
        <w:rPr>
          <w:rFonts w:ascii="Calibri" w:eastAsia="Calibri" w:hAnsi="Calibri" w:cs="Calibri"/>
          <w:spacing w:val="-1"/>
          <w:sz w:val="22"/>
        </w:rPr>
        <w:t>ess</w:t>
      </w:r>
      <w:r w:rsidRPr="001814A5">
        <w:rPr>
          <w:rFonts w:ascii="Calibri" w:eastAsia="Calibri" w:hAnsi="Calibri" w:cs="Calibri"/>
          <w:sz w:val="22"/>
        </w:rPr>
        <w:t>ary</w:t>
      </w:r>
      <w:r w:rsidRPr="001814A5">
        <w:rPr>
          <w:rFonts w:ascii="Calibri" w:eastAsia="Calibri" w:hAnsi="Calibri" w:cs="Calibri"/>
          <w:spacing w:val="4"/>
          <w:sz w:val="22"/>
        </w:rPr>
        <w:t xml:space="preserve"> </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pacing w:val="-1"/>
          <w:sz w:val="22"/>
        </w:rPr>
        <w:t>f</w:t>
      </w:r>
      <w:r w:rsidRPr="001814A5">
        <w:rPr>
          <w:rFonts w:ascii="Calibri" w:eastAsia="Calibri" w:hAnsi="Calibri" w:cs="Calibri"/>
          <w:sz w:val="22"/>
        </w:rPr>
        <w:t>orma</w:t>
      </w:r>
      <w:r w:rsidRPr="001814A5">
        <w:rPr>
          <w:rFonts w:ascii="Calibri" w:eastAsia="Calibri" w:hAnsi="Calibri" w:cs="Calibri"/>
          <w:spacing w:val="1"/>
          <w:sz w:val="22"/>
        </w:rPr>
        <w:t>t</w:t>
      </w:r>
      <w:r w:rsidRPr="001814A5">
        <w:rPr>
          <w:rFonts w:ascii="Calibri" w:eastAsia="Calibri" w:hAnsi="Calibri" w:cs="Calibri"/>
          <w:spacing w:val="2"/>
          <w:sz w:val="22"/>
        </w:rPr>
        <w:t>i</w:t>
      </w:r>
      <w:r w:rsidRPr="001814A5">
        <w:rPr>
          <w:rFonts w:ascii="Calibri" w:eastAsia="Calibri" w:hAnsi="Calibri" w:cs="Calibri"/>
          <w:sz w:val="22"/>
        </w:rPr>
        <w:t>on as</w:t>
      </w:r>
      <w:r w:rsidRPr="001814A5">
        <w:rPr>
          <w:rFonts w:ascii="Calibri" w:eastAsia="Calibri" w:hAnsi="Calibri" w:cs="Calibri"/>
          <w:spacing w:val="7"/>
          <w:sz w:val="22"/>
        </w:rPr>
        <w:t xml:space="preserve"> </w:t>
      </w:r>
      <w:r w:rsidRPr="001814A5">
        <w:rPr>
          <w:rFonts w:ascii="Calibri" w:eastAsia="Calibri" w:hAnsi="Calibri" w:cs="Calibri"/>
          <w:sz w:val="22"/>
        </w:rPr>
        <w:t>to</w:t>
      </w:r>
      <w:r w:rsidRPr="001814A5">
        <w:rPr>
          <w:rFonts w:ascii="Calibri" w:eastAsia="Calibri" w:hAnsi="Calibri" w:cs="Calibri"/>
          <w:spacing w:val="9"/>
          <w:sz w:val="22"/>
        </w:rPr>
        <w:t xml:space="preserve"> </w:t>
      </w:r>
      <w:r w:rsidRPr="001814A5">
        <w:rPr>
          <w:rFonts w:ascii="Calibri" w:eastAsia="Calibri" w:hAnsi="Calibri" w:cs="Calibri"/>
          <w:sz w:val="22"/>
        </w:rPr>
        <w:t>ri</w:t>
      </w:r>
      <w:r w:rsidRPr="001814A5">
        <w:rPr>
          <w:rFonts w:ascii="Calibri" w:eastAsia="Calibri" w:hAnsi="Calibri" w:cs="Calibri"/>
          <w:spacing w:val="-1"/>
          <w:sz w:val="22"/>
        </w:rPr>
        <w:t>s</w:t>
      </w:r>
      <w:r w:rsidRPr="001814A5">
        <w:rPr>
          <w:rFonts w:ascii="Calibri" w:eastAsia="Calibri" w:hAnsi="Calibri" w:cs="Calibri"/>
          <w:sz w:val="22"/>
        </w:rPr>
        <w:t>ks,</w:t>
      </w:r>
      <w:r w:rsidRPr="001814A5">
        <w:rPr>
          <w:rFonts w:ascii="Calibri" w:eastAsia="Calibri" w:hAnsi="Calibri" w:cs="Calibri"/>
          <w:spacing w:val="6"/>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ti</w:t>
      </w:r>
      <w:r w:rsidRPr="001814A5">
        <w:rPr>
          <w:rFonts w:ascii="Calibri" w:eastAsia="Calibri" w:hAnsi="Calibri" w:cs="Calibri"/>
          <w:spacing w:val="1"/>
          <w:sz w:val="22"/>
        </w:rPr>
        <w:t>n</w:t>
      </w:r>
      <w:r w:rsidRPr="001814A5">
        <w:rPr>
          <w:rFonts w:ascii="Calibri" w:eastAsia="Calibri" w:hAnsi="Calibri" w:cs="Calibri"/>
          <w:sz w:val="22"/>
        </w:rPr>
        <w:t>g</w:t>
      </w:r>
      <w:r w:rsidRPr="001814A5">
        <w:rPr>
          <w:rFonts w:ascii="Calibri" w:eastAsia="Calibri" w:hAnsi="Calibri" w:cs="Calibri"/>
          <w:spacing w:val="-1"/>
          <w:sz w:val="22"/>
        </w:rPr>
        <w:t>e</w:t>
      </w:r>
      <w:r w:rsidRPr="001814A5">
        <w:rPr>
          <w:rFonts w:ascii="Calibri" w:eastAsia="Calibri" w:hAnsi="Calibri" w:cs="Calibri"/>
          <w:spacing w:val="1"/>
          <w:sz w:val="22"/>
        </w:rPr>
        <w:t>n</w:t>
      </w:r>
      <w:r w:rsidRPr="001814A5">
        <w:rPr>
          <w:rFonts w:ascii="Calibri" w:eastAsia="Calibri" w:hAnsi="Calibri" w:cs="Calibri"/>
          <w:sz w:val="22"/>
        </w:rPr>
        <w:t>ci</w:t>
      </w:r>
      <w:r w:rsidRPr="001814A5">
        <w:rPr>
          <w:rFonts w:ascii="Calibri" w:eastAsia="Calibri" w:hAnsi="Calibri" w:cs="Calibri"/>
          <w:spacing w:val="-1"/>
          <w:sz w:val="22"/>
        </w:rPr>
        <w:t>e</w:t>
      </w:r>
      <w:r w:rsidRPr="001814A5">
        <w:rPr>
          <w:rFonts w:ascii="Calibri" w:eastAsia="Calibri" w:hAnsi="Calibri" w:cs="Calibri"/>
          <w:sz w:val="22"/>
        </w:rPr>
        <w:t>s 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7"/>
          <w:sz w:val="22"/>
        </w:rPr>
        <w:t xml:space="preserve"> </w:t>
      </w:r>
      <w:r w:rsidRPr="001814A5">
        <w:rPr>
          <w:rFonts w:ascii="Calibri" w:eastAsia="Calibri" w:hAnsi="Calibri" w:cs="Calibri"/>
          <w:sz w:val="22"/>
        </w:rPr>
        <w:t>ot</w:t>
      </w:r>
      <w:r w:rsidRPr="001814A5">
        <w:rPr>
          <w:rFonts w:ascii="Calibri" w:eastAsia="Calibri" w:hAnsi="Calibri" w:cs="Calibri"/>
          <w:spacing w:val="1"/>
          <w:sz w:val="22"/>
        </w:rPr>
        <w:t>h</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6"/>
          <w:sz w:val="22"/>
        </w:rPr>
        <w:t xml:space="preserve"> </w:t>
      </w:r>
      <w:r w:rsidRPr="001814A5">
        <w:rPr>
          <w:rFonts w:ascii="Calibri" w:eastAsia="Calibri" w:hAnsi="Calibri" w:cs="Calibri"/>
          <w:sz w:val="22"/>
        </w:rPr>
        <w:t>circ</w:t>
      </w:r>
      <w:r w:rsidRPr="001814A5">
        <w:rPr>
          <w:rFonts w:ascii="Calibri" w:eastAsia="Calibri" w:hAnsi="Calibri" w:cs="Calibri"/>
          <w:spacing w:val="1"/>
          <w:sz w:val="22"/>
        </w:rPr>
        <w:t>u</w:t>
      </w:r>
      <w:r w:rsidRPr="001814A5">
        <w:rPr>
          <w:rFonts w:ascii="Calibri" w:eastAsia="Calibri" w:hAnsi="Calibri" w:cs="Calibri"/>
          <w:spacing w:val="-1"/>
          <w:sz w:val="22"/>
        </w:rPr>
        <w:t>ms</w:t>
      </w:r>
      <w:r w:rsidRPr="001814A5">
        <w:rPr>
          <w:rFonts w:ascii="Calibri" w:eastAsia="Calibri" w:hAnsi="Calibri" w:cs="Calibri"/>
          <w:sz w:val="22"/>
        </w:rPr>
        <w:t>t</w:t>
      </w:r>
      <w:r w:rsidRPr="001814A5">
        <w:rPr>
          <w:rFonts w:ascii="Calibri" w:eastAsia="Calibri" w:hAnsi="Calibri" w:cs="Calibri"/>
          <w:spacing w:val="1"/>
          <w:sz w:val="22"/>
        </w:rPr>
        <w:t>an</w:t>
      </w:r>
      <w:r w:rsidRPr="001814A5">
        <w:rPr>
          <w:rFonts w:ascii="Calibri" w:eastAsia="Calibri" w:hAnsi="Calibri" w:cs="Calibri"/>
          <w:sz w:val="22"/>
        </w:rPr>
        <w:t>c</w:t>
      </w:r>
      <w:r w:rsidRPr="001814A5">
        <w:rPr>
          <w:rFonts w:ascii="Calibri" w:eastAsia="Calibri" w:hAnsi="Calibri" w:cs="Calibri"/>
          <w:spacing w:val="-1"/>
          <w:sz w:val="22"/>
        </w:rPr>
        <w:t>e</w:t>
      </w:r>
      <w:r w:rsidRPr="001814A5">
        <w:rPr>
          <w:rFonts w:ascii="Calibri" w:eastAsia="Calibri" w:hAnsi="Calibri" w:cs="Calibri"/>
          <w:sz w:val="22"/>
        </w:rPr>
        <w:t>s</w:t>
      </w:r>
      <w:r w:rsidRPr="001814A5">
        <w:rPr>
          <w:rFonts w:ascii="Calibri" w:eastAsia="Calibri" w:hAnsi="Calibri" w:cs="Calibri"/>
          <w:spacing w:val="-1"/>
          <w:sz w:val="22"/>
        </w:rPr>
        <w:t xml:space="preserve"> w</w:t>
      </w:r>
      <w:r w:rsidRPr="001814A5">
        <w:rPr>
          <w:rFonts w:ascii="Calibri" w:eastAsia="Calibri" w:hAnsi="Calibri" w:cs="Calibri"/>
          <w:spacing w:val="1"/>
          <w:sz w:val="22"/>
        </w:rPr>
        <w:t>h</w:t>
      </w:r>
      <w:r w:rsidRPr="001814A5">
        <w:rPr>
          <w:rFonts w:ascii="Calibri" w:eastAsia="Calibri" w:hAnsi="Calibri" w:cs="Calibri"/>
          <w:sz w:val="22"/>
        </w:rPr>
        <w:t>i</w:t>
      </w:r>
      <w:r w:rsidRPr="001814A5">
        <w:rPr>
          <w:rFonts w:ascii="Calibri" w:eastAsia="Calibri" w:hAnsi="Calibri" w:cs="Calibri"/>
          <w:spacing w:val="2"/>
          <w:sz w:val="22"/>
        </w:rPr>
        <w:t>c</w:t>
      </w:r>
      <w:r w:rsidRPr="001814A5">
        <w:rPr>
          <w:rFonts w:ascii="Calibri" w:eastAsia="Calibri" w:hAnsi="Calibri" w:cs="Calibri"/>
          <w:sz w:val="22"/>
        </w:rPr>
        <w:t>h</w:t>
      </w:r>
      <w:r w:rsidRPr="001814A5">
        <w:rPr>
          <w:rFonts w:ascii="Calibri" w:eastAsia="Calibri" w:hAnsi="Calibri" w:cs="Calibri"/>
          <w:spacing w:val="5"/>
          <w:sz w:val="22"/>
        </w:rPr>
        <w:t xml:space="preserve"> </w:t>
      </w:r>
      <w:r w:rsidRPr="001814A5">
        <w:rPr>
          <w:rFonts w:ascii="Calibri" w:eastAsia="Calibri" w:hAnsi="Calibri" w:cs="Calibri"/>
          <w:spacing w:val="-1"/>
          <w:sz w:val="22"/>
        </w:rPr>
        <w:t>m</w:t>
      </w:r>
      <w:r w:rsidRPr="001814A5">
        <w:rPr>
          <w:rFonts w:ascii="Calibri" w:eastAsia="Calibri" w:hAnsi="Calibri" w:cs="Calibri"/>
          <w:sz w:val="22"/>
        </w:rPr>
        <w:t>ay</w:t>
      </w:r>
      <w:r w:rsidRPr="001814A5">
        <w:rPr>
          <w:rFonts w:ascii="Calibri" w:eastAsia="Calibri" w:hAnsi="Calibri" w:cs="Calibri"/>
          <w:spacing w:val="8"/>
          <w:sz w:val="22"/>
        </w:rPr>
        <w:t xml:space="preserve"> </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pacing w:val="-1"/>
          <w:sz w:val="22"/>
        </w:rPr>
        <w:t>f</w:t>
      </w:r>
      <w:r w:rsidRPr="001814A5">
        <w:rPr>
          <w:rFonts w:ascii="Calibri" w:eastAsia="Calibri" w:hAnsi="Calibri" w:cs="Calibri"/>
          <w:sz w:val="22"/>
        </w:rPr>
        <w:t>l</w:t>
      </w:r>
      <w:r w:rsidRPr="001814A5">
        <w:rPr>
          <w:rFonts w:ascii="Calibri" w:eastAsia="Calibri" w:hAnsi="Calibri" w:cs="Calibri"/>
          <w:spacing w:val="1"/>
          <w:sz w:val="22"/>
        </w:rPr>
        <w:t>u</w:t>
      </w:r>
      <w:r w:rsidRPr="001814A5">
        <w:rPr>
          <w:rFonts w:ascii="Calibri" w:eastAsia="Calibri" w:hAnsi="Calibri" w:cs="Calibri"/>
          <w:spacing w:val="-1"/>
          <w:sz w:val="22"/>
        </w:rPr>
        <w:t>e</w:t>
      </w:r>
      <w:r w:rsidRPr="001814A5">
        <w:rPr>
          <w:rFonts w:ascii="Calibri" w:eastAsia="Calibri" w:hAnsi="Calibri" w:cs="Calibri"/>
          <w:spacing w:val="1"/>
          <w:sz w:val="22"/>
        </w:rPr>
        <w:t>n</w:t>
      </w:r>
      <w:r w:rsidRPr="001814A5">
        <w:rPr>
          <w:rFonts w:ascii="Calibri" w:eastAsia="Calibri" w:hAnsi="Calibri" w:cs="Calibri"/>
          <w:sz w:val="22"/>
        </w:rPr>
        <w:t>ce</w:t>
      </w:r>
      <w:r w:rsidRPr="001814A5">
        <w:rPr>
          <w:rFonts w:ascii="Calibri" w:eastAsia="Calibri" w:hAnsi="Calibri" w:cs="Calibri"/>
          <w:spacing w:val="10"/>
          <w:sz w:val="22"/>
        </w:rPr>
        <w:t xml:space="preserve"> </w:t>
      </w:r>
      <w:r w:rsidRPr="001814A5">
        <w:rPr>
          <w:rFonts w:ascii="Calibri" w:eastAsia="Calibri" w:hAnsi="Calibri" w:cs="Calibri"/>
          <w:sz w:val="22"/>
        </w:rPr>
        <w:t>or</w:t>
      </w:r>
      <w:r w:rsidRPr="001814A5">
        <w:rPr>
          <w:rFonts w:ascii="Calibri" w:eastAsia="Calibri" w:hAnsi="Calibri" w:cs="Calibri"/>
          <w:spacing w:val="8"/>
          <w:sz w:val="22"/>
        </w:rPr>
        <w:t xml:space="preserve"> </w:t>
      </w:r>
      <w:r w:rsidRPr="001814A5">
        <w:rPr>
          <w:rFonts w:ascii="Calibri" w:eastAsia="Calibri" w:hAnsi="Calibri" w:cs="Calibri"/>
          <w:sz w:val="22"/>
        </w:rPr>
        <w:t>af</w:t>
      </w:r>
      <w:r w:rsidRPr="001814A5">
        <w:rPr>
          <w:rFonts w:ascii="Calibri" w:eastAsia="Calibri" w:hAnsi="Calibri" w:cs="Calibri"/>
          <w:spacing w:val="-1"/>
          <w:sz w:val="22"/>
        </w:rPr>
        <w:t>fe</w:t>
      </w:r>
      <w:r w:rsidRPr="001814A5">
        <w:rPr>
          <w:rFonts w:ascii="Calibri" w:eastAsia="Calibri" w:hAnsi="Calibri" w:cs="Calibri"/>
          <w:sz w:val="22"/>
        </w:rPr>
        <w:t>ct</w:t>
      </w:r>
      <w:r w:rsidRPr="001814A5">
        <w:rPr>
          <w:rFonts w:ascii="Calibri" w:eastAsia="Calibri" w:hAnsi="Calibri" w:cs="Calibri"/>
          <w:spacing w:val="5"/>
          <w:sz w:val="22"/>
        </w:rPr>
        <w:t xml:space="preserve"> </w:t>
      </w:r>
      <w:r w:rsidRPr="001814A5">
        <w:rPr>
          <w:rFonts w:ascii="Calibri" w:eastAsia="Calibri" w:hAnsi="Calibri" w:cs="Calibri"/>
          <w:spacing w:val="1"/>
          <w:sz w:val="22"/>
        </w:rPr>
        <w:t>h</w:t>
      </w:r>
      <w:r w:rsidRPr="001814A5">
        <w:rPr>
          <w:rFonts w:ascii="Calibri" w:eastAsia="Calibri" w:hAnsi="Calibri" w:cs="Calibri"/>
          <w:sz w:val="22"/>
        </w:rPr>
        <w:t>is ten</w:t>
      </w:r>
      <w:r w:rsidRPr="001814A5">
        <w:rPr>
          <w:rFonts w:ascii="Calibri" w:eastAsia="Calibri" w:hAnsi="Calibri" w:cs="Calibri"/>
          <w:spacing w:val="1"/>
          <w:sz w:val="22"/>
        </w:rPr>
        <w:t>d</w:t>
      </w:r>
      <w:r w:rsidRPr="001814A5">
        <w:rPr>
          <w:rFonts w:ascii="Calibri" w:eastAsia="Calibri" w:hAnsi="Calibri" w:cs="Calibri"/>
          <w:spacing w:val="-1"/>
          <w:sz w:val="22"/>
        </w:rPr>
        <w:t>e</w:t>
      </w:r>
      <w:r w:rsidRPr="001814A5">
        <w:rPr>
          <w:rFonts w:ascii="Calibri" w:eastAsia="Calibri" w:hAnsi="Calibri" w:cs="Calibri"/>
          <w:sz w:val="22"/>
        </w:rPr>
        <w:t>r.</w:t>
      </w:r>
    </w:p>
    <w:p w14:paraId="78A41928" w14:textId="77777777" w:rsidR="003228F6" w:rsidRPr="003228F6" w:rsidRDefault="003228F6" w:rsidP="003228F6">
      <w:pPr>
        <w:spacing w:before="4" w:line="220" w:lineRule="exact"/>
        <w:rPr>
          <w:sz w:val="22"/>
          <w:szCs w:val="22"/>
        </w:rPr>
      </w:pPr>
    </w:p>
    <w:p w14:paraId="4A661CF3" w14:textId="775B26E1" w:rsidR="003228F6" w:rsidRPr="001814A5" w:rsidRDefault="003228F6" w:rsidP="001814A5">
      <w:pPr>
        <w:pStyle w:val="ListParagraph"/>
        <w:numPr>
          <w:ilvl w:val="0"/>
          <w:numId w:val="33"/>
        </w:numPr>
        <w:spacing w:before="19" w:line="276" w:lineRule="auto"/>
        <w:ind w:right="105"/>
        <w:jc w:val="both"/>
        <w:rPr>
          <w:rFonts w:ascii="Calibri" w:eastAsia="Calibri" w:hAnsi="Calibri" w:cs="Calibri"/>
          <w:sz w:val="22"/>
        </w:rPr>
      </w:pPr>
      <w:r w:rsidRPr="001814A5">
        <w:rPr>
          <w:rFonts w:ascii="Calibri" w:eastAsia="Calibri" w:hAnsi="Calibri" w:cs="Calibri"/>
          <w:spacing w:val="-1"/>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r</w:t>
      </w:r>
      <w:r w:rsidRPr="001814A5">
        <w:rPr>
          <w:rFonts w:ascii="Calibri" w:eastAsia="Calibri" w:hAnsi="Calibri" w:cs="Calibri"/>
          <w:spacing w:val="4"/>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7"/>
          <w:sz w:val="22"/>
        </w:rPr>
        <w:t xml:space="preserve"> </w:t>
      </w:r>
      <w:r w:rsidRPr="001814A5">
        <w:rPr>
          <w:rFonts w:ascii="Calibri" w:eastAsia="Calibri" w:hAnsi="Calibri" w:cs="Calibri"/>
          <w:spacing w:val="1"/>
          <w:sz w:val="22"/>
        </w:rPr>
        <w:t>b</w:t>
      </w:r>
      <w:r w:rsidRPr="001814A5">
        <w:rPr>
          <w:rFonts w:ascii="Calibri" w:eastAsia="Calibri" w:hAnsi="Calibri" w:cs="Calibri"/>
          <w:sz w:val="22"/>
        </w:rPr>
        <w:t>e</w:t>
      </w:r>
      <w:r w:rsidRPr="001814A5">
        <w:rPr>
          <w:rFonts w:ascii="Calibri" w:eastAsia="Calibri" w:hAnsi="Calibri" w:cs="Calibri"/>
          <w:spacing w:val="7"/>
          <w:sz w:val="22"/>
        </w:rPr>
        <w:t xml:space="preserve"> </w:t>
      </w:r>
      <w:r w:rsidRPr="001814A5">
        <w:rPr>
          <w:rFonts w:ascii="Calibri" w:eastAsia="Calibri" w:hAnsi="Calibri" w:cs="Calibri"/>
          <w:sz w:val="22"/>
        </w:rPr>
        <w:t>r</w:t>
      </w:r>
      <w:r w:rsidRPr="001814A5">
        <w:rPr>
          <w:rFonts w:ascii="Calibri" w:eastAsia="Calibri" w:hAnsi="Calibri" w:cs="Calibri"/>
          <w:spacing w:val="2"/>
          <w:sz w:val="22"/>
        </w:rPr>
        <w:t>e</w:t>
      </w:r>
      <w:r w:rsidRPr="001814A5">
        <w:rPr>
          <w:rFonts w:ascii="Calibri" w:eastAsia="Calibri" w:hAnsi="Calibri" w:cs="Calibri"/>
          <w:spacing w:val="-1"/>
          <w:sz w:val="22"/>
        </w:rPr>
        <w:t>s</w:t>
      </w:r>
      <w:r w:rsidRPr="001814A5">
        <w:rPr>
          <w:rFonts w:ascii="Calibri" w:eastAsia="Calibri" w:hAnsi="Calibri" w:cs="Calibri"/>
          <w:spacing w:val="3"/>
          <w:sz w:val="22"/>
        </w:rPr>
        <w:t>p</w:t>
      </w:r>
      <w:r w:rsidRPr="001814A5">
        <w:rPr>
          <w:rFonts w:ascii="Calibri" w:eastAsia="Calibri" w:hAnsi="Calibri" w:cs="Calibri"/>
          <w:sz w:val="22"/>
        </w:rPr>
        <w:t>o</w:t>
      </w:r>
      <w:r w:rsidRPr="001814A5">
        <w:rPr>
          <w:rFonts w:ascii="Calibri" w:eastAsia="Calibri" w:hAnsi="Calibri" w:cs="Calibri"/>
          <w:spacing w:val="1"/>
          <w:sz w:val="22"/>
        </w:rPr>
        <w:t>n</w:t>
      </w:r>
      <w:r w:rsidRPr="001814A5">
        <w:rPr>
          <w:rFonts w:ascii="Calibri" w:eastAsia="Calibri" w:hAnsi="Calibri" w:cs="Calibri"/>
          <w:spacing w:val="-1"/>
          <w:sz w:val="22"/>
        </w:rPr>
        <w:t>s</w:t>
      </w:r>
      <w:r w:rsidRPr="001814A5">
        <w:rPr>
          <w:rFonts w:ascii="Calibri" w:eastAsia="Calibri" w:hAnsi="Calibri" w:cs="Calibri"/>
          <w:sz w:val="22"/>
        </w:rPr>
        <w:t>i</w:t>
      </w:r>
      <w:r w:rsidRPr="001814A5">
        <w:rPr>
          <w:rFonts w:ascii="Calibri" w:eastAsia="Calibri" w:hAnsi="Calibri" w:cs="Calibri"/>
          <w:spacing w:val="1"/>
          <w:sz w:val="22"/>
        </w:rPr>
        <w:t>b</w:t>
      </w:r>
      <w:r w:rsidRPr="001814A5">
        <w:rPr>
          <w:rFonts w:ascii="Calibri" w:eastAsia="Calibri" w:hAnsi="Calibri" w:cs="Calibri"/>
          <w:sz w:val="22"/>
        </w:rPr>
        <w:t xml:space="preserve">le </w:t>
      </w:r>
      <w:r w:rsidRPr="001814A5">
        <w:rPr>
          <w:rFonts w:ascii="Calibri" w:eastAsia="Calibri" w:hAnsi="Calibri" w:cs="Calibri"/>
          <w:spacing w:val="-1"/>
          <w:sz w:val="22"/>
        </w:rPr>
        <w:t>f</w:t>
      </w:r>
      <w:r w:rsidRPr="001814A5">
        <w:rPr>
          <w:rFonts w:ascii="Calibri" w:eastAsia="Calibri" w:hAnsi="Calibri" w:cs="Calibri"/>
          <w:sz w:val="22"/>
        </w:rPr>
        <w:t>or</w:t>
      </w:r>
      <w:r w:rsidRPr="001814A5">
        <w:rPr>
          <w:rFonts w:ascii="Calibri" w:eastAsia="Calibri" w:hAnsi="Calibri" w:cs="Calibri"/>
          <w:spacing w:val="8"/>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9"/>
          <w:sz w:val="22"/>
        </w:rPr>
        <w:t xml:space="preserve"> </w:t>
      </w:r>
      <w:r w:rsidRPr="001814A5">
        <w:rPr>
          <w:rFonts w:ascii="Calibri" w:eastAsia="Calibri" w:hAnsi="Calibri" w:cs="Calibri"/>
          <w:sz w:val="22"/>
        </w:rPr>
        <w:t>correct</w:t>
      </w:r>
      <w:r w:rsidRPr="001814A5">
        <w:rPr>
          <w:rFonts w:ascii="Calibri" w:eastAsia="Calibri" w:hAnsi="Calibri" w:cs="Calibri"/>
          <w:spacing w:val="5"/>
          <w:sz w:val="22"/>
        </w:rPr>
        <w:t xml:space="preserve"> </w:t>
      </w:r>
      <w:r w:rsidRPr="001814A5">
        <w:rPr>
          <w:rFonts w:ascii="Calibri" w:eastAsia="Calibri" w:hAnsi="Calibri" w:cs="Calibri"/>
          <w:spacing w:val="9"/>
          <w:sz w:val="22"/>
        </w:rPr>
        <w:t>d</w:t>
      </w:r>
      <w:r w:rsidRPr="001814A5">
        <w:rPr>
          <w:rFonts w:ascii="Calibri" w:eastAsia="Calibri" w:hAnsi="Calibri" w:cs="Calibri"/>
          <w:spacing w:val="-1"/>
          <w:sz w:val="22"/>
        </w:rPr>
        <w:t>e</w:t>
      </w:r>
      <w:r w:rsidRPr="001814A5">
        <w:rPr>
          <w:rFonts w:ascii="Calibri" w:eastAsia="Calibri" w:hAnsi="Calibri" w:cs="Calibri"/>
          <w:sz w:val="22"/>
        </w:rPr>
        <w:t>t</w:t>
      </w:r>
      <w:r w:rsidRPr="001814A5">
        <w:rPr>
          <w:rFonts w:ascii="Calibri" w:eastAsia="Calibri" w:hAnsi="Calibri" w:cs="Calibri"/>
          <w:spacing w:val="1"/>
          <w:sz w:val="22"/>
        </w:rPr>
        <w:t>a</w:t>
      </w:r>
      <w:r w:rsidRPr="001814A5">
        <w:rPr>
          <w:rFonts w:ascii="Calibri" w:eastAsia="Calibri" w:hAnsi="Calibri" w:cs="Calibri"/>
          <w:sz w:val="22"/>
        </w:rPr>
        <w:t>i</w:t>
      </w:r>
      <w:r w:rsidRPr="001814A5">
        <w:rPr>
          <w:rFonts w:ascii="Calibri" w:eastAsia="Calibri" w:hAnsi="Calibri" w:cs="Calibri"/>
          <w:spacing w:val="2"/>
          <w:sz w:val="22"/>
        </w:rPr>
        <w:t>l</w:t>
      </w:r>
      <w:r w:rsidRPr="001814A5">
        <w:rPr>
          <w:rFonts w:ascii="Calibri" w:eastAsia="Calibri" w:hAnsi="Calibri" w:cs="Calibri"/>
          <w:spacing w:val="-1"/>
          <w:sz w:val="22"/>
        </w:rPr>
        <w:t>e</w:t>
      </w:r>
      <w:r w:rsidRPr="001814A5">
        <w:rPr>
          <w:rFonts w:ascii="Calibri" w:eastAsia="Calibri" w:hAnsi="Calibri" w:cs="Calibri"/>
          <w:sz w:val="22"/>
        </w:rPr>
        <w:t>d</w:t>
      </w:r>
      <w:r w:rsidRPr="001814A5">
        <w:rPr>
          <w:rFonts w:ascii="Calibri" w:eastAsia="Calibri" w:hAnsi="Calibri" w:cs="Calibri"/>
          <w:spacing w:val="4"/>
          <w:sz w:val="22"/>
        </w:rPr>
        <w:t xml:space="preserve"> </w:t>
      </w:r>
      <w:r w:rsidRPr="001814A5">
        <w:rPr>
          <w:rFonts w:ascii="Calibri" w:eastAsia="Calibri" w:hAnsi="Calibri" w:cs="Calibri"/>
          <w:spacing w:val="-1"/>
          <w:sz w:val="22"/>
        </w:rPr>
        <w:t>se</w:t>
      </w:r>
      <w:r w:rsidRPr="001814A5">
        <w:rPr>
          <w:rFonts w:ascii="Calibri" w:eastAsia="Calibri" w:hAnsi="Calibri" w:cs="Calibri"/>
          <w:sz w:val="22"/>
        </w:rPr>
        <w:t>t</w:t>
      </w:r>
      <w:r w:rsidRPr="001814A5">
        <w:rPr>
          <w:rFonts w:ascii="Calibri" w:eastAsia="Calibri" w:hAnsi="Calibri" w:cs="Calibri"/>
          <w:spacing w:val="1"/>
          <w:sz w:val="22"/>
        </w:rPr>
        <w:t>t</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g</w:t>
      </w:r>
      <w:r w:rsidRPr="001814A5">
        <w:rPr>
          <w:rFonts w:ascii="Calibri" w:eastAsia="Calibri" w:hAnsi="Calibri" w:cs="Calibri"/>
          <w:spacing w:val="4"/>
          <w:sz w:val="22"/>
        </w:rPr>
        <w:t xml:space="preserve"> </w:t>
      </w:r>
      <w:r w:rsidRPr="001814A5">
        <w:rPr>
          <w:rFonts w:ascii="Calibri" w:eastAsia="Calibri" w:hAnsi="Calibri" w:cs="Calibri"/>
          <w:sz w:val="22"/>
        </w:rPr>
        <w:t>o</w:t>
      </w:r>
      <w:r w:rsidRPr="001814A5">
        <w:rPr>
          <w:rFonts w:ascii="Calibri" w:eastAsia="Calibri" w:hAnsi="Calibri" w:cs="Calibri"/>
          <w:spacing w:val="1"/>
          <w:sz w:val="22"/>
        </w:rPr>
        <w:t>u</w:t>
      </w:r>
      <w:r w:rsidRPr="001814A5">
        <w:rPr>
          <w:rFonts w:ascii="Calibri" w:eastAsia="Calibri" w:hAnsi="Calibri" w:cs="Calibri"/>
          <w:sz w:val="22"/>
        </w:rPr>
        <w:t>t</w:t>
      </w:r>
      <w:r w:rsidRPr="001814A5">
        <w:rPr>
          <w:rFonts w:ascii="Calibri" w:eastAsia="Calibri" w:hAnsi="Calibri" w:cs="Calibri"/>
          <w:spacing w:val="8"/>
          <w:sz w:val="22"/>
        </w:rPr>
        <w:t xml:space="preserve"> </w:t>
      </w:r>
      <w:r w:rsidRPr="001814A5">
        <w:rPr>
          <w:rFonts w:ascii="Calibri" w:eastAsia="Calibri" w:hAnsi="Calibri" w:cs="Calibri"/>
          <w:sz w:val="22"/>
        </w:rPr>
        <w:t>of</w:t>
      </w:r>
      <w:r w:rsidRPr="001814A5">
        <w:rPr>
          <w:rFonts w:ascii="Calibri" w:eastAsia="Calibri" w:hAnsi="Calibri" w:cs="Calibri"/>
          <w:spacing w:val="7"/>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9"/>
          <w:sz w:val="22"/>
        </w:rPr>
        <w:t xml:space="preserve"> </w:t>
      </w:r>
      <w:r w:rsidRPr="001814A5">
        <w:rPr>
          <w:rFonts w:ascii="Calibri" w:eastAsia="Calibri" w:hAnsi="Calibri" w:cs="Calibri"/>
          <w:sz w:val="22"/>
        </w:rPr>
        <w:t>W</w:t>
      </w:r>
      <w:r w:rsidRPr="001814A5">
        <w:rPr>
          <w:rFonts w:ascii="Calibri" w:eastAsia="Calibri" w:hAnsi="Calibri" w:cs="Calibri"/>
          <w:spacing w:val="1"/>
          <w:sz w:val="22"/>
        </w:rPr>
        <w:t>o</w:t>
      </w:r>
      <w:r w:rsidRPr="001814A5">
        <w:rPr>
          <w:rFonts w:ascii="Calibri" w:eastAsia="Calibri" w:hAnsi="Calibri" w:cs="Calibri"/>
          <w:sz w:val="22"/>
        </w:rPr>
        <w:t>r</w:t>
      </w:r>
      <w:r w:rsidRPr="001814A5">
        <w:rPr>
          <w:rFonts w:ascii="Calibri" w:eastAsia="Calibri" w:hAnsi="Calibri" w:cs="Calibri"/>
          <w:spacing w:val="1"/>
          <w:sz w:val="22"/>
        </w:rPr>
        <w:t>k</w:t>
      </w:r>
      <w:r w:rsidRPr="001814A5">
        <w:rPr>
          <w:rFonts w:ascii="Calibri" w:eastAsia="Calibri" w:hAnsi="Calibri" w:cs="Calibri"/>
          <w:sz w:val="22"/>
        </w:rPr>
        <w:t>s</w:t>
      </w:r>
      <w:r w:rsidRPr="001814A5">
        <w:rPr>
          <w:rFonts w:ascii="Calibri" w:eastAsia="Calibri" w:hAnsi="Calibri" w:cs="Calibri"/>
          <w:spacing w:val="10"/>
          <w:sz w:val="22"/>
        </w:rPr>
        <w:t xml:space="preserve"> </w:t>
      </w:r>
      <w:r w:rsidRPr="001814A5">
        <w:rPr>
          <w:rFonts w:ascii="Calibri" w:eastAsia="Calibri" w:hAnsi="Calibri" w:cs="Calibri"/>
          <w:sz w:val="22"/>
        </w:rPr>
        <w:t>as</w:t>
      </w:r>
      <w:r w:rsidRPr="001814A5">
        <w:rPr>
          <w:rFonts w:ascii="Calibri" w:eastAsia="Calibri" w:hAnsi="Calibri" w:cs="Calibri"/>
          <w:spacing w:val="8"/>
          <w:sz w:val="22"/>
        </w:rPr>
        <w:t xml:space="preserve"> </w:t>
      </w:r>
      <w:r w:rsidRPr="001814A5">
        <w:rPr>
          <w:rFonts w:ascii="Calibri" w:eastAsia="Calibri" w:hAnsi="Calibri" w:cs="Calibri"/>
          <w:sz w:val="22"/>
        </w:rPr>
        <w:t>i</w:t>
      </w:r>
      <w:r w:rsidRPr="001814A5">
        <w:rPr>
          <w:rFonts w:ascii="Calibri" w:eastAsia="Calibri" w:hAnsi="Calibri" w:cs="Calibri"/>
          <w:spacing w:val="1"/>
          <w:sz w:val="22"/>
        </w:rPr>
        <w:t>nd</w:t>
      </w:r>
      <w:r w:rsidRPr="001814A5">
        <w:rPr>
          <w:rFonts w:ascii="Calibri" w:eastAsia="Calibri" w:hAnsi="Calibri" w:cs="Calibri"/>
          <w:sz w:val="22"/>
        </w:rPr>
        <w:t>icated</w:t>
      </w:r>
      <w:r w:rsidRPr="001814A5">
        <w:rPr>
          <w:rFonts w:ascii="Calibri" w:eastAsia="Calibri" w:hAnsi="Calibri" w:cs="Calibri"/>
          <w:spacing w:val="3"/>
          <w:sz w:val="22"/>
        </w:rPr>
        <w:t xml:space="preserve"> </w:t>
      </w:r>
      <w:r w:rsidRPr="001814A5">
        <w:rPr>
          <w:rFonts w:ascii="Calibri" w:eastAsia="Calibri" w:hAnsi="Calibri" w:cs="Calibri"/>
          <w:sz w:val="22"/>
        </w:rPr>
        <w:t>in</w:t>
      </w:r>
      <w:r w:rsidRPr="001814A5">
        <w:rPr>
          <w:rFonts w:ascii="Calibri" w:eastAsia="Calibri" w:hAnsi="Calibri" w:cs="Calibri"/>
          <w:spacing w:val="9"/>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9"/>
          <w:sz w:val="22"/>
        </w:rPr>
        <w:t xml:space="preserve"> </w:t>
      </w:r>
      <w:r w:rsidRPr="001814A5">
        <w:rPr>
          <w:rFonts w:ascii="Calibri" w:eastAsia="Calibri" w:hAnsi="Calibri" w:cs="Calibri"/>
          <w:spacing w:val="1"/>
          <w:sz w:val="22"/>
        </w:rPr>
        <w:t>T</w:t>
      </w:r>
      <w:r w:rsidRPr="001814A5">
        <w:rPr>
          <w:rFonts w:ascii="Calibri" w:eastAsia="Calibri" w:hAnsi="Calibri" w:cs="Calibri"/>
          <w:spacing w:val="-1"/>
          <w:sz w:val="22"/>
        </w:rPr>
        <w:t>e</w:t>
      </w:r>
      <w:r w:rsidRPr="001814A5">
        <w:rPr>
          <w:rFonts w:ascii="Calibri" w:eastAsia="Calibri" w:hAnsi="Calibri" w:cs="Calibri"/>
          <w:spacing w:val="1"/>
          <w:sz w:val="22"/>
        </w:rPr>
        <w:t>nd</w:t>
      </w:r>
      <w:r w:rsidRPr="001814A5">
        <w:rPr>
          <w:rFonts w:ascii="Calibri" w:eastAsia="Calibri" w:hAnsi="Calibri" w:cs="Calibri"/>
          <w:spacing w:val="-1"/>
          <w:sz w:val="22"/>
        </w:rPr>
        <w:t>e</w:t>
      </w:r>
      <w:r w:rsidRPr="001814A5">
        <w:rPr>
          <w:rFonts w:ascii="Calibri" w:eastAsia="Calibri" w:hAnsi="Calibri" w:cs="Calibri"/>
          <w:sz w:val="22"/>
        </w:rPr>
        <w:t>r Doc</w:t>
      </w:r>
      <w:r w:rsidRPr="001814A5">
        <w:rPr>
          <w:rFonts w:ascii="Calibri" w:eastAsia="Calibri" w:hAnsi="Calibri" w:cs="Calibri"/>
          <w:spacing w:val="1"/>
          <w:sz w:val="22"/>
        </w:rPr>
        <w:t>u</w:t>
      </w:r>
      <w:r w:rsidRPr="001814A5">
        <w:rPr>
          <w:rFonts w:ascii="Calibri" w:eastAsia="Calibri" w:hAnsi="Calibri" w:cs="Calibri"/>
          <w:spacing w:val="-1"/>
          <w:sz w:val="22"/>
        </w:rPr>
        <w:t>me</w:t>
      </w:r>
      <w:r w:rsidRPr="001814A5">
        <w:rPr>
          <w:rFonts w:ascii="Calibri" w:eastAsia="Calibri" w:hAnsi="Calibri" w:cs="Calibri"/>
          <w:spacing w:val="1"/>
          <w:sz w:val="22"/>
        </w:rPr>
        <w:t>n</w:t>
      </w:r>
      <w:r w:rsidRPr="001814A5">
        <w:rPr>
          <w:rFonts w:ascii="Calibri" w:eastAsia="Calibri" w:hAnsi="Calibri" w:cs="Calibri"/>
          <w:spacing w:val="3"/>
          <w:sz w:val="22"/>
        </w:rPr>
        <w:t>t</w:t>
      </w:r>
      <w:r w:rsidRPr="001814A5">
        <w:rPr>
          <w:rFonts w:ascii="Calibri" w:eastAsia="Calibri" w:hAnsi="Calibri" w:cs="Calibri"/>
          <w:sz w:val="22"/>
        </w:rPr>
        <w:t>s 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7"/>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6"/>
          <w:sz w:val="22"/>
        </w:rPr>
        <w:t xml:space="preserve"> </w:t>
      </w:r>
      <w:r w:rsidRPr="001814A5">
        <w:rPr>
          <w:rFonts w:ascii="Calibri" w:eastAsia="Calibri" w:hAnsi="Calibri" w:cs="Calibri"/>
          <w:sz w:val="22"/>
        </w:rPr>
        <w:t>at</w:t>
      </w:r>
      <w:r w:rsidRPr="001814A5">
        <w:rPr>
          <w:rFonts w:ascii="Calibri" w:eastAsia="Calibri" w:hAnsi="Calibri" w:cs="Calibri"/>
          <w:spacing w:val="9"/>
          <w:sz w:val="22"/>
        </w:rPr>
        <w:t xml:space="preserve"> </w:t>
      </w:r>
      <w:r w:rsidRPr="001814A5">
        <w:rPr>
          <w:rFonts w:ascii="Calibri" w:eastAsia="Calibri" w:hAnsi="Calibri" w:cs="Calibri"/>
          <w:spacing w:val="1"/>
          <w:sz w:val="22"/>
        </w:rPr>
        <w:t>h</w:t>
      </w:r>
      <w:r w:rsidRPr="001814A5">
        <w:rPr>
          <w:rFonts w:ascii="Calibri" w:eastAsia="Calibri" w:hAnsi="Calibri" w:cs="Calibri"/>
          <w:sz w:val="22"/>
        </w:rPr>
        <w:t>is</w:t>
      </w:r>
      <w:r w:rsidRPr="001814A5">
        <w:rPr>
          <w:rFonts w:ascii="Calibri" w:eastAsia="Calibri" w:hAnsi="Calibri" w:cs="Calibri"/>
          <w:spacing w:val="6"/>
          <w:sz w:val="22"/>
        </w:rPr>
        <w:t xml:space="preserve"> </w:t>
      </w:r>
      <w:r w:rsidRPr="001814A5">
        <w:rPr>
          <w:rFonts w:ascii="Calibri" w:eastAsia="Calibri" w:hAnsi="Calibri" w:cs="Calibri"/>
          <w:spacing w:val="3"/>
          <w:sz w:val="22"/>
        </w:rPr>
        <w:t>o</w:t>
      </w:r>
      <w:r w:rsidRPr="001814A5">
        <w:rPr>
          <w:rFonts w:ascii="Calibri" w:eastAsia="Calibri" w:hAnsi="Calibri" w:cs="Calibri"/>
          <w:spacing w:val="-1"/>
          <w:sz w:val="22"/>
        </w:rPr>
        <w:t>w</w:t>
      </w:r>
      <w:r w:rsidRPr="001814A5">
        <w:rPr>
          <w:rFonts w:ascii="Calibri" w:eastAsia="Calibri" w:hAnsi="Calibri" w:cs="Calibri"/>
          <w:sz w:val="22"/>
        </w:rPr>
        <w:t>n</w:t>
      </w:r>
      <w:r w:rsidRPr="001814A5">
        <w:rPr>
          <w:rFonts w:ascii="Calibri" w:eastAsia="Calibri" w:hAnsi="Calibri" w:cs="Calibri"/>
          <w:spacing w:val="7"/>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s</w:t>
      </w:r>
      <w:r w:rsidRPr="001814A5">
        <w:rPr>
          <w:rFonts w:ascii="Calibri" w:eastAsia="Calibri" w:hAnsi="Calibri" w:cs="Calibri"/>
          <w:sz w:val="22"/>
        </w:rPr>
        <w:t>t,</w:t>
      </w:r>
      <w:r w:rsidRPr="001814A5">
        <w:rPr>
          <w:rFonts w:ascii="Calibri" w:eastAsia="Calibri" w:hAnsi="Calibri" w:cs="Calibri"/>
          <w:spacing w:val="6"/>
          <w:sz w:val="22"/>
        </w:rPr>
        <w:t xml:space="preserve"> </w:t>
      </w:r>
      <w:r w:rsidRPr="001814A5">
        <w:rPr>
          <w:rFonts w:ascii="Calibri" w:eastAsia="Calibri" w:hAnsi="Calibri" w:cs="Calibri"/>
          <w:spacing w:val="3"/>
          <w:sz w:val="22"/>
        </w:rPr>
        <w:t>a</w:t>
      </w:r>
      <w:r w:rsidRPr="001814A5">
        <w:rPr>
          <w:rFonts w:ascii="Calibri" w:eastAsia="Calibri" w:hAnsi="Calibri" w:cs="Calibri"/>
          <w:spacing w:val="-1"/>
          <w:sz w:val="22"/>
        </w:rPr>
        <w:t>me</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5"/>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y</w:t>
      </w:r>
      <w:r w:rsidRPr="001814A5">
        <w:rPr>
          <w:rFonts w:ascii="Calibri" w:eastAsia="Calibri" w:hAnsi="Calibri" w:cs="Calibri"/>
          <w:spacing w:val="7"/>
          <w:sz w:val="22"/>
        </w:rPr>
        <w:t xml:space="preserve"> </w:t>
      </w:r>
      <w:r w:rsidRPr="001814A5">
        <w:rPr>
          <w:rFonts w:ascii="Calibri" w:eastAsia="Calibri" w:hAnsi="Calibri" w:cs="Calibri"/>
          <w:spacing w:val="-1"/>
          <w:sz w:val="22"/>
        </w:rPr>
        <w:t>e</w:t>
      </w:r>
      <w:r w:rsidRPr="001814A5">
        <w:rPr>
          <w:rFonts w:ascii="Calibri" w:eastAsia="Calibri" w:hAnsi="Calibri" w:cs="Calibri"/>
          <w:sz w:val="22"/>
        </w:rPr>
        <w:t>rr</w:t>
      </w:r>
      <w:r w:rsidRPr="001814A5">
        <w:rPr>
          <w:rFonts w:ascii="Calibri" w:eastAsia="Calibri" w:hAnsi="Calibri" w:cs="Calibri"/>
          <w:spacing w:val="1"/>
          <w:sz w:val="22"/>
        </w:rPr>
        <w:t>o</w:t>
      </w:r>
      <w:r w:rsidRPr="001814A5">
        <w:rPr>
          <w:rFonts w:ascii="Calibri" w:eastAsia="Calibri" w:hAnsi="Calibri" w:cs="Calibri"/>
          <w:spacing w:val="2"/>
          <w:sz w:val="22"/>
        </w:rPr>
        <w:t>r</w:t>
      </w:r>
      <w:r w:rsidRPr="001814A5">
        <w:rPr>
          <w:rFonts w:ascii="Calibri" w:eastAsia="Calibri" w:hAnsi="Calibri" w:cs="Calibri"/>
          <w:sz w:val="22"/>
        </w:rPr>
        <w:t>s</w:t>
      </w:r>
      <w:r w:rsidRPr="001814A5">
        <w:rPr>
          <w:rFonts w:ascii="Calibri" w:eastAsia="Calibri" w:hAnsi="Calibri" w:cs="Calibri"/>
          <w:spacing w:val="11"/>
          <w:sz w:val="22"/>
        </w:rPr>
        <w:t xml:space="preserve"> </w:t>
      </w:r>
      <w:r w:rsidRPr="001814A5">
        <w:rPr>
          <w:rFonts w:ascii="Calibri" w:eastAsia="Calibri" w:hAnsi="Calibri" w:cs="Calibri"/>
          <w:spacing w:val="1"/>
          <w:sz w:val="22"/>
        </w:rPr>
        <w:t>du</w:t>
      </w:r>
      <w:r w:rsidRPr="001814A5">
        <w:rPr>
          <w:rFonts w:ascii="Calibri" w:eastAsia="Calibri" w:hAnsi="Calibri" w:cs="Calibri"/>
          <w:sz w:val="22"/>
        </w:rPr>
        <w:t>ri</w:t>
      </w:r>
      <w:r w:rsidRPr="001814A5">
        <w:rPr>
          <w:rFonts w:ascii="Calibri" w:eastAsia="Calibri" w:hAnsi="Calibri" w:cs="Calibri"/>
          <w:spacing w:val="1"/>
          <w:sz w:val="22"/>
        </w:rPr>
        <w:t>n</w:t>
      </w:r>
      <w:r w:rsidRPr="001814A5">
        <w:rPr>
          <w:rFonts w:ascii="Calibri" w:eastAsia="Calibri" w:hAnsi="Calibri" w:cs="Calibri"/>
          <w:sz w:val="22"/>
        </w:rPr>
        <w:t>g</w:t>
      </w:r>
      <w:r w:rsidRPr="001814A5">
        <w:rPr>
          <w:rFonts w:ascii="Calibri" w:eastAsia="Calibri" w:hAnsi="Calibri" w:cs="Calibri"/>
          <w:spacing w:val="4"/>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7"/>
          <w:sz w:val="22"/>
        </w:rPr>
        <w:t xml:space="preserve"> </w:t>
      </w:r>
      <w:r w:rsidRPr="001814A5">
        <w:rPr>
          <w:rFonts w:ascii="Calibri" w:eastAsia="Calibri" w:hAnsi="Calibri" w:cs="Calibri"/>
          <w:spacing w:val="1"/>
          <w:sz w:val="22"/>
        </w:rPr>
        <w:t>p</w:t>
      </w:r>
      <w:r w:rsidRPr="001814A5">
        <w:rPr>
          <w:rFonts w:ascii="Calibri" w:eastAsia="Calibri" w:hAnsi="Calibri" w:cs="Calibri"/>
          <w:sz w:val="22"/>
        </w:rPr>
        <w:t>r</w:t>
      </w:r>
      <w:r w:rsidRPr="001814A5">
        <w:rPr>
          <w:rFonts w:ascii="Calibri" w:eastAsia="Calibri" w:hAnsi="Calibri" w:cs="Calibri"/>
          <w:spacing w:val="1"/>
          <w:sz w:val="22"/>
        </w:rPr>
        <w:t>o</w:t>
      </w:r>
      <w:r w:rsidRPr="001814A5">
        <w:rPr>
          <w:rFonts w:ascii="Calibri" w:eastAsia="Calibri" w:hAnsi="Calibri" w:cs="Calibri"/>
          <w:sz w:val="22"/>
        </w:rPr>
        <w:t>gr</w:t>
      </w:r>
      <w:r w:rsidRPr="001814A5">
        <w:rPr>
          <w:rFonts w:ascii="Calibri" w:eastAsia="Calibri" w:hAnsi="Calibri" w:cs="Calibri"/>
          <w:spacing w:val="1"/>
          <w:sz w:val="22"/>
        </w:rPr>
        <w:t>e</w:t>
      </w:r>
      <w:r w:rsidRPr="001814A5">
        <w:rPr>
          <w:rFonts w:ascii="Calibri" w:eastAsia="Calibri" w:hAnsi="Calibri" w:cs="Calibri"/>
          <w:spacing w:val="-1"/>
          <w:sz w:val="22"/>
        </w:rPr>
        <w:t>s</w:t>
      </w:r>
      <w:r w:rsidRPr="001814A5">
        <w:rPr>
          <w:rFonts w:ascii="Calibri" w:eastAsia="Calibri" w:hAnsi="Calibri" w:cs="Calibri"/>
          <w:sz w:val="22"/>
        </w:rPr>
        <w:t>s</w:t>
      </w:r>
      <w:r w:rsidRPr="001814A5">
        <w:rPr>
          <w:rFonts w:ascii="Calibri" w:eastAsia="Calibri" w:hAnsi="Calibri" w:cs="Calibri"/>
          <w:spacing w:val="2"/>
          <w:sz w:val="22"/>
        </w:rPr>
        <w:t xml:space="preserve"> </w:t>
      </w:r>
      <w:r w:rsidRPr="001814A5">
        <w:rPr>
          <w:rFonts w:ascii="Calibri" w:eastAsia="Calibri" w:hAnsi="Calibri" w:cs="Calibri"/>
          <w:spacing w:val="3"/>
          <w:sz w:val="22"/>
        </w:rPr>
        <w:t>o</w:t>
      </w:r>
      <w:r w:rsidRPr="001814A5">
        <w:rPr>
          <w:rFonts w:ascii="Calibri" w:eastAsia="Calibri" w:hAnsi="Calibri" w:cs="Calibri"/>
          <w:sz w:val="22"/>
        </w:rPr>
        <w:t>f</w:t>
      </w:r>
      <w:r w:rsidRPr="001814A5">
        <w:rPr>
          <w:rFonts w:ascii="Calibri" w:eastAsia="Calibri" w:hAnsi="Calibri" w:cs="Calibri"/>
          <w:spacing w:val="8"/>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7"/>
          <w:sz w:val="22"/>
        </w:rPr>
        <w:t xml:space="preserve"> </w:t>
      </w:r>
      <w:r w:rsidRPr="001814A5">
        <w:rPr>
          <w:rFonts w:ascii="Calibri" w:eastAsia="Calibri" w:hAnsi="Calibri" w:cs="Calibri"/>
          <w:sz w:val="22"/>
        </w:rPr>
        <w:t>W</w:t>
      </w:r>
      <w:r w:rsidRPr="001814A5">
        <w:rPr>
          <w:rFonts w:ascii="Calibri" w:eastAsia="Calibri" w:hAnsi="Calibri" w:cs="Calibri"/>
          <w:spacing w:val="3"/>
          <w:sz w:val="22"/>
        </w:rPr>
        <w:t>o</w:t>
      </w:r>
      <w:r w:rsidRPr="001814A5">
        <w:rPr>
          <w:rFonts w:ascii="Calibri" w:eastAsia="Calibri" w:hAnsi="Calibri" w:cs="Calibri"/>
          <w:sz w:val="22"/>
        </w:rPr>
        <w:t>r</w:t>
      </w:r>
      <w:r w:rsidRPr="001814A5">
        <w:rPr>
          <w:rFonts w:ascii="Calibri" w:eastAsia="Calibri" w:hAnsi="Calibri" w:cs="Calibri"/>
          <w:spacing w:val="1"/>
          <w:sz w:val="22"/>
        </w:rPr>
        <w:t>k</w:t>
      </w:r>
      <w:r w:rsidRPr="001814A5">
        <w:rPr>
          <w:rFonts w:ascii="Calibri" w:eastAsia="Calibri" w:hAnsi="Calibri" w:cs="Calibri"/>
          <w:sz w:val="22"/>
        </w:rPr>
        <w:t>s</w:t>
      </w:r>
      <w:r w:rsidRPr="001814A5">
        <w:rPr>
          <w:rFonts w:ascii="Calibri" w:eastAsia="Calibri" w:hAnsi="Calibri" w:cs="Calibri"/>
          <w:spacing w:val="4"/>
          <w:sz w:val="22"/>
        </w:rPr>
        <w:t xml:space="preserve"> </w:t>
      </w:r>
      <w:r w:rsidRPr="001814A5">
        <w:rPr>
          <w:rFonts w:ascii="Calibri" w:eastAsia="Calibri" w:hAnsi="Calibri" w:cs="Calibri"/>
          <w:sz w:val="22"/>
        </w:rPr>
        <w:t>ari</w:t>
      </w:r>
      <w:r w:rsidRPr="001814A5">
        <w:rPr>
          <w:rFonts w:ascii="Calibri" w:eastAsia="Calibri" w:hAnsi="Calibri" w:cs="Calibri"/>
          <w:spacing w:val="-1"/>
          <w:sz w:val="22"/>
        </w:rPr>
        <w:t>s</w:t>
      </w:r>
      <w:r w:rsidRPr="001814A5">
        <w:rPr>
          <w:rFonts w:ascii="Calibri" w:eastAsia="Calibri" w:hAnsi="Calibri" w:cs="Calibri"/>
          <w:sz w:val="22"/>
        </w:rPr>
        <w:t>i</w:t>
      </w:r>
      <w:r w:rsidRPr="001814A5">
        <w:rPr>
          <w:rFonts w:ascii="Calibri" w:eastAsia="Calibri" w:hAnsi="Calibri" w:cs="Calibri"/>
          <w:spacing w:val="3"/>
          <w:sz w:val="22"/>
        </w:rPr>
        <w:t>n</w:t>
      </w:r>
      <w:r w:rsidRPr="001814A5">
        <w:rPr>
          <w:rFonts w:ascii="Calibri" w:eastAsia="Calibri" w:hAnsi="Calibri" w:cs="Calibri"/>
          <w:sz w:val="22"/>
        </w:rPr>
        <w:t>g</w:t>
      </w:r>
      <w:r w:rsidRPr="001814A5">
        <w:rPr>
          <w:rFonts w:ascii="Calibri" w:eastAsia="Calibri" w:hAnsi="Calibri" w:cs="Calibri"/>
          <w:spacing w:val="4"/>
          <w:sz w:val="22"/>
        </w:rPr>
        <w:t xml:space="preserve"> </w:t>
      </w:r>
      <w:r w:rsidRPr="001814A5">
        <w:rPr>
          <w:rFonts w:ascii="Calibri" w:eastAsia="Calibri" w:hAnsi="Calibri" w:cs="Calibri"/>
          <w:spacing w:val="-1"/>
          <w:sz w:val="22"/>
        </w:rPr>
        <w:t>f</w:t>
      </w:r>
      <w:r w:rsidRPr="001814A5">
        <w:rPr>
          <w:rFonts w:ascii="Calibri" w:eastAsia="Calibri" w:hAnsi="Calibri" w:cs="Calibri"/>
          <w:sz w:val="22"/>
        </w:rPr>
        <w:t>r</w:t>
      </w:r>
      <w:r w:rsidRPr="001814A5">
        <w:rPr>
          <w:rFonts w:ascii="Calibri" w:eastAsia="Calibri" w:hAnsi="Calibri" w:cs="Calibri"/>
          <w:spacing w:val="3"/>
          <w:sz w:val="22"/>
        </w:rPr>
        <w:t>o</w:t>
      </w:r>
      <w:r w:rsidRPr="001814A5">
        <w:rPr>
          <w:rFonts w:ascii="Calibri" w:eastAsia="Calibri" w:hAnsi="Calibri" w:cs="Calibri"/>
          <w:sz w:val="22"/>
        </w:rPr>
        <w:t>m</w:t>
      </w:r>
      <w:r w:rsidRPr="001814A5">
        <w:rPr>
          <w:rFonts w:ascii="Calibri" w:eastAsia="Calibri" w:hAnsi="Calibri" w:cs="Calibri"/>
          <w:spacing w:val="5"/>
          <w:sz w:val="22"/>
        </w:rPr>
        <w:t xml:space="preserve"> </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acc</w:t>
      </w:r>
      <w:r w:rsidRPr="001814A5">
        <w:rPr>
          <w:rFonts w:ascii="Calibri" w:eastAsia="Calibri" w:hAnsi="Calibri" w:cs="Calibri"/>
          <w:spacing w:val="1"/>
          <w:sz w:val="22"/>
        </w:rPr>
        <w:t>u</w:t>
      </w:r>
      <w:r w:rsidRPr="001814A5">
        <w:rPr>
          <w:rFonts w:ascii="Calibri" w:eastAsia="Calibri" w:hAnsi="Calibri" w:cs="Calibri"/>
          <w:sz w:val="22"/>
        </w:rPr>
        <w:t>ra</w:t>
      </w:r>
      <w:r w:rsidRPr="001814A5">
        <w:rPr>
          <w:rFonts w:ascii="Calibri" w:eastAsia="Calibri" w:hAnsi="Calibri" w:cs="Calibri"/>
          <w:spacing w:val="3"/>
          <w:sz w:val="22"/>
        </w:rPr>
        <w:t>t</w:t>
      </w:r>
      <w:r w:rsidRPr="001814A5">
        <w:rPr>
          <w:rFonts w:ascii="Calibri" w:eastAsia="Calibri" w:hAnsi="Calibri" w:cs="Calibri"/>
          <w:sz w:val="22"/>
        </w:rPr>
        <w:t xml:space="preserve">e </w:t>
      </w:r>
      <w:r w:rsidRPr="001814A5">
        <w:rPr>
          <w:rFonts w:ascii="Calibri" w:eastAsia="Calibri" w:hAnsi="Calibri" w:cs="Calibri"/>
          <w:spacing w:val="-1"/>
          <w:sz w:val="22"/>
        </w:rPr>
        <w:t>se</w:t>
      </w:r>
      <w:r w:rsidRPr="001814A5">
        <w:rPr>
          <w:rFonts w:ascii="Calibri" w:eastAsia="Calibri" w:hAnsi="Calibri" w:cs="Calibri"/>
          <w:sz w:val="22"/>
        </w:rPr>
        <w:t>t</w:t>
      </w:r>
      <w:r w:rsidRPr="001814A5">
        <w:rPr>
          <w:rFonts w:ascii="Calibri" w:eastAsia="Calibri" w:hAnsi="Calibri" w:cs="Calibri"/>
          <w:spacing w:val="1"/>
          <w:sz w:val="22"/>
        </w:rPr>
        <w:t>t</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g</w:t>
      </w:r>
      <w:r w:rsidRPr="001814A5">
        <w:rPr>
          <w:rFonts w:ascii="Calibri" w:eastAsia="Calibri" w:hAnsi="Calibri" w:cs="Calibri"/>
          <w:spacing w:val="-6"/>
          <w:sz w:val="22"/>
        </w:rPr>
        <w:t xml:space="preserve"> </w:t>
      </w:r>
      <w:r w:rsidRPr="001814A5">
        <w:rPr>
          <w:rFonts w:ascii="Calibri" w:eastAsia="Calibri" w:hAnsi="Calibri" w:cs="Calibri"/>
          <w:spacing w:val="1"/>
          <w:sz w:val="22"/>
        </w:rPr>
        <w:t>ou</w:t>
      </w:r>
      <w:r w:rsidRPr="001814A5">
        <w:rPr>
          <w:rFonts w:ascii="Calibri" w:eastAsia="Calibri" w:hAnsi="Calibri" w:cs="Calibri"/>
          <w:sz w:val="22"/>
        </w:rPr>
        <w:t>t.</w:t>
      </w:r>
      <w:r w:rsidR="000C140F" w:rsidRPr="001814A5">
        <w:rPr>
          <w:rFonts w:ascii="Calibri" w:eastAsia="Calibri" w:hAnsi="Calibri" w:cs="Calibri"/>
          <w:sz w:val="22"/>
        </w:rPr>
        <w:t xml:space="preserve"> All tools and equipment to be stored outside of all ELF buildings on site. It is the contractor’s responsibility to secure all tools, equipment, </w:t>
      </w:r>
      <w:r w:rsidR="001814A5" w:rsidRPr="001814A5">
        <w:rPr>
          <w:rFonts w:ascii="Calibri" w:eastAsia="Calibri" w:hAnsi="Calibri" w:cs="Calibri"/>
          <w:sz w:val="22"/>
        </w:rPr>
        <w:t>and material</w:t>
      </w:r>
      <w:r w:rsidR="000C140F" w:rsidRPr="001814A5">
        <w:rPr>
          <w:rFonts w:ascii="Calibri" w:eastAsia="Calibri" w:hAnsi="Calibri" w:cs="Calibri"/>
          <w:sz w:val="22"/>
        </w:rPr>
        <w:t xml:space="preserve"> </w:t>
      </w:r>
      <w:r w:rsidR="001814A5" w:rsidRPr="001814A5">
        <w:rPr>
          <w:rFonts w:ascii="Calibri" w:eastAsia="Calibri" w:hAnsi="Calibri" w:cs="Calibri"/>
          <w:sz w:val="22"/>
        </w:rPr>
        <w:t>storage</w:t>
      </w:r>
      <w:r w:rsidR="000C140F" w:rsidRPr="001814A5">
        <w:rPr>
          <w:rFonts w:ascii="Calibri" w:eastAsia="Calibri" w:hAnsi="Calibri" w:cs="Calibri"/>
          <w:sz w:val="22"/>
        </w:rPr>
        <w:t xml:space="preserve"> on site. </w:t>
      </w:r>
    </w:p>
    <w:p w14:paraId="4A717536" w14:textId="77777777" w:rsidR="003228F6" w:rsidRPr="000C140F" w:rsidRDefault="003228F6" w:rsidP="003228F6">
      <w:pPr>
        <w:spacing w:line="120" w:lineRule="exact"/>
        <w:rPr>
          <w:sz w:val="14"/>
          <w:szCs w:val="12"/>
        </w:rPr>
      </w:pPr>
    </w:p>
    <w:p w14:paraId="7DAA77C6" w14:textId="51969CAC" w:rsidR="003228F6" w:rsidRPr="001814A5" w:rsidRDefault="003228F6" w:rsidP="001814A5">
      <w:pPr>
        <w:pStyle w:val="ListParagraph"/>
        <w:numPr>
          <w:ilvl w:val="0"/>
          <w:numId w:val="33"/>
        </w:numPr>
        <w:spacing w:line="276" w:lineRule="auto"/>
        <w:ind w:right="108"/>
        <w:jc w:val="both"/>
        <w:rPr>
          <w:rFonts w:ascii="Calibri" w:eastAsia="Calibri" w:hAnsi="Calibri" w:cs="Calibri"/>
          <w:sz w:val="22"/>
        </w:rPr>
      </w:pPr>
      <w:r w:rsidRPr="001814A5">
        <w:rPr>
          <w:rFonts w:ascii="Calibri" w:eastAsia="Calibri" w:hAnsi="Calibri" w:cs="Calibri"/>
          <w:sz w:val="22"/>
        </w:rPr>
        <w:t>If</w:t>
      </w:r>
      <w:r w:rsidRPr="001814A5">
        <w:rPr>
          <w:rFonts w:ascii="Calibri" w:eastAsia="Calibri" w:hAnsi="Calibri" w:cs="Calibri"/>
          <w:spacing w:val="8"/>
          <w:sz w:val="22"/>
        </w:rPr>
        <w:t xml:space="preserve"> </w:t>
      </w:r>
      <w:r w:rsidRPr="001814A5">
        <w:rPr>
          <w:rFonts w:ascii="Calibri" w:eastAsia="Calibri" w:hAnsi="Calibri" w:cs="Calibri"/>
          <w:sz w:val="22"/>
        </w:rPr>
        <w:t>a</w:t>
      </w:r>
      <w:r w:rsidRPr="001814A5">
        <w:rPr>
          <w:rFonts w:ascii="Calibri" w:eastAsia="Calibri" w:hAnsi="Calibri" w:cs="Calibri"/>
          <w:spacing w:val="9"/>
          <w:sz w:val="22"/>
        </w:rPr>
        <w:t xml:space="preserve"> </w:t>
      </w:r>
      <w:r w:rsidRPr="001814A5">
        <w:rPr>
          <w:rFonts w:ascii="Calibri" w:eastAsia="Calibri" w:hAnsi="Calibri" w:cs="Calibri"/>
          <w:sz w:val="22"/>
        </w:rPr>
        <w:t>ten</w:t>
      </w:r>
      <w:r w:rsidRPr="001814A5">
        <w:rPr>
          <w:rFonts w:ascii="Calibri" w:eastAsia="Calibri" w:hAnsi="Calibri" w:cs="Calibri"/>
          <w:spacing w:val="1"/>
          <w:sz w:val="22"/>
        </w:rPr>
        <w:t>d</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3"/>
          <w:sz w:val="22"/>
        </w:rPr>
        <w:t xml:space="preserve"> </w:t>
      </w:r>
      <w:r w:rsidRPr="001814A5">
        <w:rPr>
          <w:rFonts w:ascii="Calibri" w:eastAsia="Calibri" w:hAnsi="Calibri" w:cs="Calibri"/>
          <w:spacing w:val="1"/>
          <w:sz w:val="22"/>
        </w:rPr>
        <w:t>h</w:t>
      </w:r>
      <w:r w:rsidRPr="001814A5">
        <w:rPr>
          <w:rFonts w:ascii="Calibri" w:eastAsia="Calibri" w:hAnsi="Calibri" w:cs="Calibri"/>
          <w:spacing w:val="3"/>
          <w:sz w:val="22"/>
        </w:rPr>
        <w:t>a</w:t>
      </w:r>
      <w:r w:rsidRPr="001814A5">
        <w:rPr>
          <w:rFonts w:ascii="Calibri" w:eastAsia="Calibri" w:hAnsi="Calibri" w:cs="Calibri"/>
          <w:sz w:val="22"/>
        </w:rPr>
        <w:t>s</w:t>
      </w:r>
      <w:r w:rsidRPr="001814A5">
        <w:rPr>
          <w:rFonts w:ascii="Calibri" w:eastAsia="Calibri" w:hAnsi="Calibri" w:cs="Calibri"/>
          <w:spacing w:val="5"/>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y</w:t>
      </w:r>
      <w:r w:rsidRPr="001814A5">
        <w:rPr>
          <w:rFonts w:ascii="Calibri" w:eastAsia="Calibri" w:hAnsi="Calibri" w:cs="Calibri"/>
          <w:spacing w:val="7"/>
          <w:sz w:val="22"/>
        </w:rPr>
        <w:t xml:space="preserve"> </w:t>
      </w:r>
      <w:r w:rsidRPr="001814A5">
        <w:rPr>
          <w:rFonts w:ascii="Calibri" w:eastAsia="Calibri" w:hAnsi="Calibri" w:cs="Calibri"/>
          <w:spacing w:val="1"/>
          <w:sz w:val="22"/>
        </w:rPr>
        <w:t>d</w:t>
      </w:r>
      <w:r w:rsidRPr="001814A5">
        <w:rPr>
          <w:rFonts w:ascii="Calibri" w:eastAsia="Calibri" w:hAnsi="Calibri" w:cs="Calibri"/>
          <w:sz w:val="22"/>
        </w:rPr>
        <w:t>o</w:t>
      </w:r>
      <w:r w:rsidRPr="001814A5">
        <w:rPr>
          <w:rFonts w:ascii="Calibri" w:eastAsia="Calibri" w:hAnsi="Calibri" w:cs="Calibri"/>
          <w:spacing w:val="1"/>
          <w:sz w:val="22"/>
        </w:rPr>
        <w:t>ub</w:t>
      </w:r>
      <w:r w:rsidRPr="001814A5">
        <w:rPr>
          <w:rFonts w:ascii="Calibri" w:eastAsia="Calibri" w:hAnsi="Calibri" w:cs="Calibri"/>
          <w:sz w:val="22"/>
        </w:rPr>
        <w:t>t</w:t>
      </w:r>
      <w:r w:rsidRPr="001814A5">
        <w:rPr>
          <w:rFonts w:ascii="Calibri" w:eastAsia="Calibri" w:hAnsi="Calibri" w:cs="Calibri"/>
          <w:spacing w:val="3"/>
          <w:sz w:val="22"/>
        </w:rPr>
        <w:t xml:space="preserve"> </w:t>
      </w:r>
      <w:r w:rsidRPr="001814A5">
        <w:rPr>
          <w:rFonts w:ascii="Calibri" w:eastAsia="Calibri" w:hAnsi="Calibri" w:cs="Calibri"/>
          <w:sz w:val="22"/>
        </w:rPr>
        <w:t>as</w:t>
      </w:r>
      <w:r w:rsidRPr="001814A5">
        <w:rPr>
          <w:rFonts w:ascii="Calibri" w:eastAsia="Calibri" w:hAnsi="Calibri" w:cs="Calibri"/>
          <w:spacing w:val="7"/>
          <w:sz w:val="22"/>
        </w:rPr>
        <w:t xml:space="preserve"> </w:t>
      </w:r>
      <w:r w:rsidRPr="001814A5">
        <w:rPr>
          <w:rFonts w:ascii="Calibri" w:eastAsia="Calibri" w:hAnsi="Calibri" w:cs="Calibri"/>
          <w:sz w:val="22"/>
        </w:rPr>
        <w:t>to</w:t>
      </w:r>
      <w:r w:rsidRPr="001814A5">
        <w:rPr>
          <w:rFonts w:ascii="Calibri" w:eastAsia="Calibri" w:hAnsi="Calibri" w:cs="Calibri"/>
          <w:spacing w:val="8"/>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pacing w:val="-1"/>
          <w:sz w:val="22"/>
        </w:rPr>
        <w:t>me</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g</w:t>
      </w:r>
      <w:r w:rsidRPr="001814A5">
        <w:rPr>
          <w:rFonts w:ascii="Calibri" w:eastAsia="Calibri" w:hAnsi="Calibri" w:cs="Calibri"/>
          <w:spacing w:val="2"/>
          <w:sz w:val="22"/>
        </w:rPr>
        <w:t xml:space="preserve"> </w:t>
      </w:r>
      <w:r w:rsidRPr="001814A5">
        <w:rPr>
          <w:rFonts w:ascii="Calibri" w:eastAsia="Calibri" w:hAnsi="Calibri" w:cs="Calibri"/>
          <w:spacing w:val="3"/>
          <w:sz w:val="22"/>
        </w:rPr>
        <w:t>o</w:t>
      </w:r>
      <w:r w:rsidRPr="001814A5">
        <w:rPr>
          <w:rFonts w:ascii="Calibri" w:eastAsia="Calibri" w:hAnsi="Calibri" w:cs="Calibri"/>
          <w:sz w:val="22"/>
        </w:rPr>
        <w:t>f</w:t>
      </w:r>
      <w:r w:rsidRPr="001814A5">
        <w:rPr>
          <w:rFonts w:ascii="Calibri" w:eastAsia="Calibri" w:hAnsi="Calibri" w:cs="Calibri"/>
          <w:spacing w:val="7"/>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y</w:t>
      </w:r>
      <w:r w:rsidRPr="001814A5">
        <w:rPr>
          <w:rFonts w:ascii="Calibri" w:eastAsia="Calibri" w:hAnsi="Calibri" w:cs="Calibri"/>
          <w:spacing w:val="7"/>
          <w:sz w:val="22"/>
        </w:rPr>
        <w:t xml:space="preserve"> </w:t>
      </w:r>
      <w:r w:rsidRPr="001814A5">
        <w:rPr>
          <w:rFonts w:ascii="Calibri" w:eastAsia="Calibri" w:hAnsi="Calibri" w:cs="Calibri"/>
          <w:spacing w:val="1"/>
          <w:sz w:val="22"/>
        </w:rPr>
        <w:t>p</w:t>
      </w:r>
      <w:r w:rsidRPr="001814A5">
        <w:rPr>
          <w:rFonts w:ascii="Calibri" w:eastAsia="Calibri" w:hAnsi="Calibri" w:cs="Calibri"/>
          <w:sz w:val="22"/>
        </w:rPr>
        <w:t>orti</w:t>
      </w:r>
      <w:r w:rsidRPr="001814A5">
        <w:rPr>
          <w:rFonts w:ascii="Calibri" w:eastAsia="Calibri" w:hAnsi="Calibri" w:cs="Calibri"/>
          <w:spacing w:val="1"/>
          <w:sz w:val="22"/>
        </w:rPr>
        <w:t>o</w:t>
      </w:r>
      <w:r w:rsidRPr="001814A5">
        <w:rPr>
          <w:rFonts w:ascii="Calibri" w:eastAsia="Calibri" w:hAnsi="Calibri" w:cs="Calibri"/>
          <w:sz w:val="22"/>
        </w:rPr>
        <w:t>n</w:t>
      </w:r>
      <w:r w:rsidRPr="001814A5">
        <w:rPr>
          <w:rFonts w:ascii="Calibri" w:eastAsia="Calibri" w:hAnsi="Calibri" w:cs="Calibri"/>
          <w:spacing w:val="4"/>
          <w:sz w:val="22"/>
        </w:rPr>
        <w:t xml:space="preserve"> </w:t>
      </w:r>
      <w:r w:rsidRPr="001814A5">
        <w:rPr>
          <w:rFonts w:ascii="Calibri" w:eastAsia="Calibri" w:hAnsi="Calibri" w:cs="Calibri"/>
          <w:sz w:val="22"/>
        </w:rPr>
        <w:t>of</w:t>
      </w:r>
      <w:r w:rsidRPr="001814A5">
        <w:rPr>
          <w:rFonts w:ascii="Calibri" w:eastAsia="Calibri" w:hAnsi="Calibri" w:cs="Calibri"/>
          <w:spacing w:val="7"/>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z w:val="22"/>
        </w:rPr>
        <w:t>W</w:t>
      </w:r>
      <w:r w:rsidRPr="001814A5">
        <w:rPr>
          <w:rFonts w:ascii="Calibri" w:eastAsia="Calibri" w:hAnsi="Calibri" w:cs="Calibri"/>
          <w:spacing w:val="1"/>
          <w:sz w:val="22"/>
        </w:rPr>
        <w:t>o</w:t>
      </w:r>
      <w:r w:rsidRPr="001814A5">
        <w:rPr>
          <w:rFonts w:ascii="Calibri" w:eastAsia="Calibri" w:hAnsi="Calibri" w:cs="Calibri"/>
          <w:sz w:val="22"/>
        </w:rPr>
        <w:t>r</w:t>
      </w:r>
      <w:r w:rsidRPr="001814A5">
        <w:rPr>
          <w:rFonts w:ascii="Calibri" w:eastAsia="Calibri" w:hAnsi="Calibri" w:cs="Calibri"/>
          <w:spacing w:val="1"/>
          <w:sz w:val="22"/>
        </w:rPr>
        <w:t>k</w:t>
      </w:r>
      <w:r w:rsidRPr="001814A5">
        <w:rPr>
          <w:rFonts w:ascii="Calibri" w:eastAsia="Calibri" w:hAnsi="Calibri" w:cs="Calibri"/>
          <w:spacing w:val="-1"/>
          <w:sz w:val="22"/>
        </w:rPr>
        <w:t>s</w:t>
      </w:r>
      <w:r w:rsidRPr="001814A5">
        <w:rPr>
          <w:rFonts w:ascii="Calibri" w:eastAsia="Calibri" w:hAnsi="Calibri" w:cs="Calibri"/>
          <w:sz w:val="22"/>
        </w:rPr>
        <w:t>,</w:t>
      </w:r>
      <w:r w:rsidRPr="001814A5">
        <w:rPr>
          <w:rFonts w:ascii="Calibri" w:eastAsia="Calibri" w:hAnsi="Calibri" w:cs="Calibri"/>
          <w:spacing w:val="4"/>
          <w:sz w:val="22"/>
        </w:rPr>
        <w:t xml:space="preserve"> </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7"/>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19"/>
          <w:sz w:val="22"/>
        </w:rPr>
        <w:t xml:space="preserve"> </w:t>
      </w:r>
      <w:r w:rsidRPr="001814A5">
        <w:rPr>
          <w:rFonts w:ascii="Calibri" w:eastAsia="Calibri" w:hAnsi="Calibri" w:cs="Calibri"/>
          <w:spacing w:val="1"/>
          <w:sz w:val="22"/>
        </w:rPr>
        <w:t>wh</w:t>
      </w:r>
      <w:r w:rsidRPr="001814A5">
        <w:rPr>
          <w:rFonts w:ascii="Calibri" w:eastAsia="Calibri" w:hAnsi="Calibri" w:cs="Calibri"/>
          <w:spacing w:val="-1"/>
          <w:sz w:val="22"/>
        </w:rPr>
        <w:t>e</w:t>
      </w:r>
      <w:r w:rsidRPr="001814A5">
        <w:rPr>
          <w:rFonts w:ascii="Calibri" w:eastAsia="Calibri" w:hAnsi="Calibri" w:cs="Calibri"/>
          <w:sz w:val="22"/>
        </w:rPr>
        <w:t>n</w:t>
      </w:r>
      <w:r w:rsidRPr="001814A5">
        <w:rPr>
          <w:rFonts w:ascii="Calibri" w:eastAsia="Calibri" w:hAnsi="Calibri" w:cs="Calibri"/>
          <w:spacing w:val="5"/>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ub</w:t>
      </w:r>
      <w:r w:rsidRPr="001814A5">
        <w:rPr>
          <w:rFonts w:ascii="Calibri" w:eastAsia="Calibri" w:hAnsi="Calibri" w:cs="Calibri"/>
          <w:spacing w:val="-1"/>
          <w:sz w:val="22"/>
        </w:rPr>
        <w:t>m</w:t>
      </w:r>
      <w:r w:rsidRPr="001814A5">
        <w:rPr>
          <w:rFonts w:ascii="Calibri" w:eastAsia="Calibri" w:hAnsi="Calibri" w:cs="Calibri"/>
          <w:sz w:val="22"/>
        </w:rPr>
        <w:t>it</w:t>
      </w:r>
      <w:r w:rsidRPr="001814A5">
        <w:rPr>
          <w:rFonts w:ascii="Calibri" w:eastAsia="Calibri" w:hAnsi="Calibri" w:cs="Calibri"/>
          <w:spacing w:val="1"/>
          <w:sz w:val="22"/>
        </w:rPr>
        <w:t>t</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 xml:space="preserve">g </w:t>
      </w:r>
      <w:r w:rsidRPr="001814A5">
        <w:rPr>
          <w:rFonts w:ascii="Calibri" w:eastAsia="Calibri" w:hAnsi="Calibri" w:cs="Calibri"/>
          <w:spacing w:val="1"/>
          <w:sz w:val="22"/>
        </w:rPr>
        <w:t>h</w:t>
      </w:r>
      <w:r w:rsidRPr="001814A5">
        <w:rPr>
          <w:rFonts w:ascii="Calibri" w:eastAsia="Calibri" w:hAnsi="Calibri" w:cs="Calibri"/>
          <w:sz w:val="22"/>
        </w:rPr>
        <w:t>is</w:t>
      </w:r>
      <w:r w:rsidRPr="001814A5">
        <w:rPr>
          <w:rFonts w:ascii="Calibri" w:eastAsia="Calibri" w:hAnsi="Calibri" w:cs="Calibri"/>
          <w:spacing w:val="5"/>
          <w:sz w:val="22"/>
        </w:rPr>
        <w:t xml:space="preserve"> </w:t>
      </w:r>
      <w:r w:rsidRPr="001814A5">
        <w:rPr>
          <w:rFonts w:ascii="Calibri" w:eastAsia="Calibri" w:hAnsi="Calibri" w:cs="Calibri"/>
          <w:spacing w:val="3"/>
          <w:sz w:val="22"/>
        </w:rPr>
        <w:t>t</w:t>
      </w:r>
      <w:r w:rsidRPr="001814A5">
        <w:rPr>
          <w:rFonts w:ascii="Calibri" w:eastAsia="Calibri" w:hAnsi="Calibri" w:cs="Calibri"/>
          <w:spacing w:val="-1"/>
          <w:sz w:val="22"/>
        </w:rPr>
        <w:t>e</w:t>
      </w:r>
      <w:r w:rsidRPr="001814A5">
        <w:rPr>
          <w:rFonts w:ascii="Calibri" w:eastAsia="Calibri" w:hAnsi="Calibri" w:cs="Calibri"/>
          <w:spacing w:val="1"/>
          <w:sz w:val="22"/>
        </w:rPr>
        <w:t>nd</w:t>
      </w:r>
      <w:r w:rsidRPr="001814A5">
        <w:rPr>
          <w:rFonts w:ascii="Calibri" w:eastAsia="Calibri" w:hAnsi="Calibri" w:cs="Calibri"/>
          <w:spacing w:val="-1"/>
          <w:sz w:val="22"/>
        </w:rPr>
        <w:t>e</w:t>
      </w:r>
      <w:r w:rsidRPr="001814A5">
        <w:rPr>
          <w:rFonts w:ascii="Calibri" w:eastAsia="Calibri" w:hAnsi="Calibri" w:cs="Calibri"/>
          <w:sz w:val="22"/>
        </w:rPr>
        <w:t>r, i</w:t>
      </w:r>
      <w:r w:rsidRPr="001814A5">
        <w:rPr>
          <w:rFonts w:ascii="Calibri" w:eastAsia="Calibri" w:hAnsi="Calibri" w:cs="Calibri"/>
          <w:spacing w:val="1"/>
          <w:sz w:val="22"/>
        </w:rPr>
        <w:t>n</w:t>
      </w:r>
      <w:r w:rsidRPr="001814A5">
        <w:rPr>
          <w:rFonts w:ascii="Calibri" w:eastAsia="Calibri" w:hAnsi="Calibri" w:cs="Calibri"/>
          <w:sz w:val="22"/>
        </w:rPr>
        <w:t>clu</w:t>
      </w:r>
      <w:r w:rsidRPr="001814A5">
        <w:rPr>
          <w:rFonts w:ascii="Calibri" w:eastAsia="Calibri" w:hAnsi="Calibri" w:cs="Calibri"/>
          <w:spacing w:val="1"/>
          <w:sz w:val="22"/>
        </w:rPr>
        <w:t>d</w:t>
      </w:r>
      <w:r w:rsidRPr="001814A5">
        <w:rPr>
          <w:rFonts w:ascii="Calibri" w:eastAsia="Calibri" w:hAnsi="Calibri" w:cs="Calibri"/>
          <w:sz w:val="22"/>
        </w:rPr>
        <w:t>e</w:t>
      </w:r>
      <w:r w:rsidRPr="001814A5">
        <w:rPr>
          <w:rFonts w:ascii="Calibri" w:eastAsia="Calibri" w:hAnsi="Calibri" w:cs="Calibri"/>
          <w:spacing w:val="1"/>
          <w:sz w:val="22"/>
        </w:rPr>
        <w:t xml:space="preserve"> </w:t>
      </w:r>
      <w:r w:rsidRPr="001814A5">
        <w:rPr>
          <w:rFonts w:ascii="Calibri" w:eastAsia="Calibri" w:hAnsi="Calibri" w:cs="Calibri"/>
          <w:sz w:val="22"/>
        </w:rPr>
        <w:t>a</w:t>
      </w:r>
      <w:r w:rsidRPr="001814A5">
        <w:rPr>
          <w:rFonts w:ascii="Calibri" w:eastAsia="Calibri" w:hAnsi="Calibri" w:cs="Calibri"/>
          <w:spacing w:val="9"/>
          <w:sz w:val="22"/>
        </w:rPr>
        <w:t xml:space="preserve"> </w:t>
      </w:r>
      <w:r w:rsidRPr="001814A5">
        <w:rPr>
          <w:rFonts w:ascii="Calibri" w:eastAsia="Calibri" w:hAnsi="Calibri" w:cs="Calibri"/>
          <w:spacing w:val="-1"/>
          <w:sz w:val="22"/>
        </w:rPr>
        <w:t>s</w:t>
      </w:r>
      <w:r w:rsidRPr="001814A5">
        <w:rPr>
          <w:rFonts w:ascii="Calibri" w:eastAsia="Calibri" w:hAnsi="Calibri" w:cs="Calibri"/>
          <w:sz w:val="22"/>
        </w:rPr>
        <w:t>t</w:t>
      </w:r>
      <w:r w:rsidRPr="001814A5">
        <w:rPr>
          <w:rFonts w:ascii="Calibri" w:eastAsia="Calibri" w:hAnsi="Calibri" w:cs="Calibri"/>
          <w:spacing w:val="1"/>
          <w:sz w:val="22"/>
        </w:rPr>
        <w:t>a</w:t>
      </w:r>
      <w:r w:rsidRPr="001814A5">
        <w:rPr>
          <w:rFonts w:ascii="Calibri" w:eastAsia="Calibri" w:hAnsi="Calibri" w:cs="Calibri"/>
          <w:sz w:val="22"/>
        </w:rPr>
        <w:t>te</w:t>
      </w:r>
      <w:r w:rsidRPr="001814A5">
        <w:rPr>
          <w:rFonts w:ascii="Calibri" w:eastAsia="Calibri" w:hAnsi="Calibri" w:cs="Calibri"/>
          <w:spacing w:val="1"/>
          <w:sz w:val="22"/>
        </w:rPr>
        <w:t>m</w:t>
      </w:r>
      <w:r w:rsidRPr="001814A5">
        <w:rPr>
          <w:rFonts w:ascii="Calibri" w:eastAsia="Calibri" w:hAnsi="Calibri" w:cs="Calibri"/>
          <w:spacing w:val="-1"/>
          <w:sz w:val="22"/>
        </w:rPr>
        <w:t>e</w:t>
      </w:r>
      <w:r w:rsidRPr="001814A5">
        <w:rPr>
          <w:rFonts w:ascii="Calibri" w:eastAsia="Calibri" w:hAnsi="Calibri" w:cs="Calibri"/>
          <w:spacing w:val="1"/>
          <w:sz w:val="22"/>
        </w:rPr>
        <w:t>n</w:t>
      </w:r>
      <w:r w:rsidRPr="001814A5">
        <w:rPr>
          <w:rFonts w:ascii="Calibri" w:eastAsia="Calibri" w:hAnsi="Calibri" w:cs="Calibri"/>
          <w:sz w:val="22"/>
        </w:rPr>
        <w:t>t of</w:t>
      </w:r>
      <w:r w:rsidRPr="001814A5">
        <w:rPr>
          <w:rFonts w:ascii="Calibri" w:eastAsia="Calibri" w:hAnsi="Calibri" w:cs="Calibri"/>
          <w:spacing w:val="7"/>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pacing w:val="3"/>
          <w:sz w:val="22"/>
        </w:rPr>
        <w:t>t</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1"/>
          <w:sz w:val="22"/>
        </w:rPr>
        <w:t>p</w:t>
      </w:r>
      <w:r w:rsidRPr="001814A5">
        <w:rPr>
          <w:rFonts w:ascii="Calibri" w:eastAsia="Calibri" w:hAnsi="Calibri" w:cs="Calibri"/>
          <w:sz w:val="22"/>
        </w:rPr>
        <w:t>r</w:t>
      </w:r>
      <w:r w:rsidRPr="001814A5">
        <w:rPr>
          <w:rFonts w:ascii="Calibri" w:eastAsia="Calibri" w:hAnsi="Calibri" w:cs="Calibri"/>
          <w:spacing w:val="-1"/>
          <w:sz w:val="22"/>
        </w:rPr>
        <w:t>e</w:t>
      </w:r>
      <w:r w:rsidRPr="001814A5">
        <w:rPr>
          <w:rFonts w:ascii="Calibri" w:eastAsia="Calibri" w:hAnsi="Calibri" w:cs="Calibri"/>
          <w:sz w:val="22"/>
        </w:rPr>
        <w:t>t</w:t>
      </w:r>
      <w:r w:rsidRPr="001814A5">
        <w:rPr>
          <w:rFonts w:ascii="Calibri" w:eastAsia="Calibri" w:hAnsi="Calibri" w:cs="Calibri"/>
          <w:spacing w:val="1"/>
          <w:sz w:val="22"/>
        </w:rPr>
        <w:t>a</w:t>
      </w:r>
      <w:r w:rsidRPr="001814A5">
        <w:rPr>
          <w:rFonts w:ascii="Calibri" w:eastAsia="Calibri" w:hAnsi="Calibri" w:cs="Calibri"/>
          <w:sz w:val="22"/>
        </w:rPr>
        <w:t>ti</w:t>
      </w:r>
      <w:r w:rsidRPr="001814A5">
        <w:rPr>
          <w:rFonts w:ascii="Calibri" w:eastAsia="Calibri" w:hAnsi="Calibri" w:cs="Calibri"/>
          <w:spacing w:val="1"/>
          <w:sz w:val="22"/>
        </w:rPr>
        <w:t>o</w:t>
      </w:r>
      <w:r w:rsidRPr="001814A5">
        <w:rPr>
          <w:rFonts w:ascii="Calibri" w:eastAsia="Calibri" w:hAnsi="Calibri" w:cs="Calibri"/>
          <w:sz w:val="22"/>
        </w:rPr>
        <w:t>n</w:t>
      </w:r>
      <w:r w:rsidRPr="001814A5">
        <w:rPr>
          <w:rFonts w:ascii="Calibri" w:eastAsia="Calibri" w:hAnsi="Calibri" w:cs="Calibri"/>
          <w:spacing w:val="-3"/>
          <w:sz w:val="22"/>
        </w:rPr>
        <w:t xml:space="preserve"> </w:t>
      </w:r>
      <w:r w:rsidRPr="001814A5">
        <w:rPr>
          <w:rFonts w:ascii="Calibri" w:eastAsia="Calibri" w:hAnsi="Calibri" w:cs="Calibri"/>
          <w:spacing w:val="1"/>
          <w:sz w:val="22"/>
        </w:rPr>
        <w:t>up</w:t>
      </w:r>
      <w:r w:rsidRPr="001814A5">
        <w:rPr>
          <w:rFonts w:ascii="Calibri" w:eastAsia="Calibri" w:hAnsi="Calibri" w:cs="Calibri"/>
          <w:sz w:val="22"/>
        </w:rPr>
        <w:t>on</w:t>
      </w:r>
      <w:r w:rsidRPr="001814A5">
        <w:rPr>
          <w:rFonts w:ascii="Calibri" w:eastAsia="Calibri" w:hAnsi="Calibri" w:cs="Calibri"/>
          <w:spacing w:val="4"/>
          <w:sz w:val="22"/>
        </w:rPr>
        <w:t xml:space="preserve"> </w:t>
      </w:r>
      <w:r w:rsidRPr="001814A5">
        <w:rPr>
          <w:rFonts w:ascii="Calibri" w:eastAsia="Calibri" w:hAnsi="Calibri" w:cs="Calibri"/>
          <w:spacing w:val="-1"/>
          <w:sz w:val="22"/>
        </w:rPr>
        <w:t>w</w:t>
      </w:r>
      <w:r w:rsidRPr="001814A5">
        <w:rPr>
          <w:rFonts w:ascii="Calibri" w:eastAsia="Calibri" w:hAnsi="Calibri" w:cs="Calibri"/>
          <w:spacing w:val="1"/>
          <w:sz w:val="22"/>
        </w:rPr>
        <w:t>h</w:t>
      </w:r>
      <w:r w:rsidRPr="001814A5">
        <w:rPr>
          <w:rFonts w:ascii="Calibri" w:eastAsia="Calibri" w:hAnsi="Calibri" w:cs="Calibri"/>
          <w:sz w:val="22"/>
        </w:rPr>
        <w:t>ich</w:t>
      </w:r>
      <w:r w:rsidRPr="001814A5">
        <w:rPr>
          <w:rFonts w:ascii="Calibri" w:eastAsia="Calibri" w:hAnsi="Calibri" w:cs="Calibri"/>
          <w:spacing w:val="3"/>
          <w:sz w:val="22"/>
        </w:rPr>
        <w:t xml:space="preserve"> h</w:t>
      </w:r>
      <w:r w:rsidRPr="001814A5">
        <w:rPr>
          <w:rFonts w:ascii="Calibri" w:eastAsia="Calibri" w:hAnsi="Calibri" w:cs="Calibri"/>
          <w:sz w:val="22"/>
        </w:rPr>
        <w:t>e</w:t>
      </w:r>
      <w:r w:rsidRPr="001814A5">
        <w:rPr>
          <w:rFonts w:ascii="Calibri" w:eastAsia="Calibri" w:hAnsi="Calibri" w:cs="Calibri"/>
          <w:spacing w:val="11"/>
          <w:sz w:val="22"/>
        </w:rPr>
        <w:t xml:space="preserve"> </w:t>
      </w:r>
      <w:r w:rsidRPr="001814A5">
        <w:rPr>
          <w:rFonts w:ascii="Calibri" w:eastAsia="Calibri" w:hAnsi="Calibri" w:cs="Calibri"/>
          <w:spacing w:val="2"/>
          <w:sz w:val="22"/>
        </w:rPr>
        <w:t>r</w:t>
      </w:r>
      <w:r w:rsidRPr="001814A5">
        <w:rPr>
          <w:rFonts w:ascii="Calibri" w:eastAsia="Calibri" w:hAnsi="Calibri" w:cs="Calibri"/>
          <w:spacing w:val="1"/>
          <w:sz w:val="22"/>
        </w:rPr>
        <w:t>ep</w:t>
      </w:r>
      <w:r w:rsidRPr="001814A5">
        <w:rPr>
          <w:rFonts w:ascii="Calibri" w:eastAsia="Calibri" w:hAnsi="Calibri" w:cs="Calibri"/>
          <w:sz w:val="22"/>
        </w:rPr>
        <w:t>li</w:t>
      </w:r>
      <w:r w:rsidRPr="001814A5">
        <w:rPr>
          <w:rFonts w:ascii="Calibri" w:eastAsia="Calibri" w:hAnsi="Calibri" w:cs="Calibri"/>
          <w:spacing w:val="-1"/>
          <w:sz w:val="22"/>
        </w:rPr>
        <w:t>e</w:t>
      </w:r>
      <w:r w:rsidRPr="001814A5">
        <w:rPr>
          <w:rFonts w:ascii="Calibri" w:eastAsia="Calibri" w:hAnsi="Calibri" w:cs="Calibri"/>
          <w:sz w:val="22"/>
        </w:rPr>
        <w:t>s</w:t>
      </w:r>
      <w:r w:rsidRPr="001814A5">
        <w:rPr>
          <w:rFonts w:ascii="Calibri" w:eastAsia="Calibri" w:hAnsi="Calibri" w:cs="Calibri"/>
          <w:spacing w:val="1"/>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5"/>
          <w:sz w:val="22"/>
        </w:rPr>
        <w:t xml:space="preserve"> </w:t>
      </w:r>
      <w:r w:rsidRPr="001814A5">
        <w:rPr>
          <w:rFonts w:ascii="Calibri" w:eastAsia="Calibri" w:hAnsi="Calibri" w:cs="Calibri"/>
          <w:spacing w:val="1"/>
          <w:sz w:val="22"/>
        </w:rPr>
        <w:t>up</w:t>
      </w:r>
      <w:r w:rsidRPr="001814A5">
        <w:rPr>
          <w:rFonts w:ascii="Calibri" w:eastAsia="Calibri" w:hAnsi="Calibri" w:cs="Calibri"/>
          <w:sz w:val="22"/>
        </w:rPr>
        <w:t>on</w:t>
      </w:r>
      <w:r w:rsidRPr="001814A5">
        <w:rPr>
          <w:rFonts w:ascii="Calibri" w:eastAsia="Calibri" w:hAnsi="Calibri" w:cs="Calibri"/>
          <w:spacing w:val="6"/>
          <w:sz w:val="22"/>
        </w:rPr>
        <w:t xml:space="preserve"> </w:t>
      </w:r>
      <w:r w:rsidRPr="001814A5">
        <w:rPr>
          <w:rFonts w:ascii="Calibri" w:eastAsia="Calibri" w:hAnsi="Calibri" w:cs="Calibri"/>
          <w:spacing w:val="-1"/>
          <w:sz w:val="22"/>
        </w:rPr>
        <w:t>w</w:t>
      </w:r>
      <w:r w:rsidRPr="001814A5">
        <w:rPr>
          <w:rFonts w:ascii="Calibri" w:eastAsia="Calibri" w:hAnsi="Calibri" w:cs="Calibri"/>
          <w:spacing w:val="1"/>
          <w:sz w:val="22"/>
        </w:rPr>
        <w:t>h</w:t>
      </w:r>
      <w:r w:rsidRPr="001814A5">
        <w:rPr>
          <w:rFonts w:ascii="Calibri" w:eastAsia="Calibri" w:hAnsi="Calibri" w:cs="Calibri"/>
          <w:sz w:val="22"/>
        </w:rPr>
        <w:t>ich</w:t>
      </w:r>
      <w:r w:rsidRPr="001814A5">
        <w:rPr>
          <w:rFonts w:ascii="Calibri" w:eastAsia="Calibri" w:hAnsi="Calibri" w:cs="Calibri"/>
          <w:spacing w:val="3"/>
          <w:sz w:val="22"/>
        </w:rPr>
        <w:t xml:space="preserve"> </w:t>
      </w:r>
      <w:r w:rsidRPr="001814A5">
        <w:rPr>
          <w:rFonts w:ascii="Calibri" w:eastAsia="Calibri" w:hAnsi="Calibri" w:cs="Calibri"/>
          <w:spacing w:val="1"/>
          <w:sz w:val="22"/>
        </w:rPr>
        <w:t>h</w:t>
      </w:r>
      <w:r w:rsidRPr="001814A5">
        <w:rPr>
          <w:rFonts w:ascii="Calibri" w:eastAsia="Calibri" w:hAnsi="Calibri" w:cs="Calibri"/>
          <w:spacing w:val="2"/>
          <w:sz w:val="22"/>
        </w:rPr>
        <w:t>i</w:t>
      </w:r>
      <w:r w:rsidRPr="001814A5">
        <w:rPr>
          <w:rFonts w:ascii="Calibri" w:eastAsia="Calibri" w:hAnsi="Calibri" w:cs="Calibri"/>
          <w:sz w:val="22"/>
        </w:rPr>
        <w:t>s</w:t>
      </w:r>
      <w:r w:rsidRPr="001814A5">
        <w:rPr>
          <w:rFonts w:ascii="Calibri" w:eastAsia="Calibri" w:hAnsi="Calibri" w:cs="Calibri"/>
          <w:spacing w:val="4"/>
          <w:sz w:val="22"/>
        </w:rPr>
        <w:t xml:space="preserve"> </w:t>
      </w:r>
      <w:r w:rsidRPr="001814A5">
        <w:rPr>
          <w:rFonts w:ascii="Calibri" w:eastAsia="Calibri" w:hAnsi="Calibri" w:cs="Calibri"/>
          <w:sz w:val="22"/>
        </w:rPr>
        <w:t>te</w:t>
      </w:r>
      <w:r w:rsidRPr="001814A5">
        <w:rPr>
          <w:rFonts w:ascii="Calibri" w:eastAsia="Calibri" w:hAnsi="Calibri" w:cs="Calibri"/>
          <w:spacing w:val="3"/>
          <w:sz w:val="22"/>
        </w:rPr>
        <w:t>n</w:t>
      </w:r>
      <w:r w:rsidRPr="001814A5">
        <w:rPr>
          <w:rFonts w:ascii="Calibri" w:eastAsia="Calibri" w:hAnsi="Calibri" w:cs="Calibri"/>
          <w:spacing w:val="1"/>
          <w:sz w:val="22"/>
        </w:rPr>
        <w:t>d</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2"/>
          <w:sz w:val="22"/>
        </w:rPr>
        <w:t xml:space="preserve"> </w:t>
      </w:r>
      <w:r w:rsidRPr="001814A5">
        <w:rPr>
          <w:rFonts w:ascii="Calibri" w:eastAsia="Calibri" w:hAnsi="Calibri" w:cs="Calibri"/>
          <w:spacing w:val="1"/>
          <w:sz w:val="22"/>
        </w:rPr>
        <w:t>h</w:t>
      </w:r>
      <w:r w:rsidRPr="001814A5">
        <w:rPr>
          <w:rFonts w:ascii="Calibri" w:eastAsia="Calibri" w:hAnsi="Calibri" w:cs="Calibri"/>
          <w:sz w:val="22"/>
        </w:rPr>
        <w:t>as</w:t>
      </w:r>
      <w:r w:rsidRPr="001814A5">
        <w:rPr>
          <w:rFonts w:ascii="Calibri" w:eastAsia="Calibri" w:hAnsi="Calibri" w:cs="Calibri"/>
          <w:spacing w:val="4"/>
          <w:sz w:val="22"/>
        </w:rPr>
        <w:t xml:space="preserve"> </w:t>
      </w:r>
      <w:r w:rsidRPr="001814A5">
        <w:rPr>
          <w:rFonts w:ascii="Calibri" w:eastAsia="Calibri" w:hAnsi="Calibri" w:cs="Calibri"/>
          <w:spacing w:val="3"/>
          <w:sz w:val="22"/>
        </w:rPr>
        <w:t>b</w:t>
      </w:r>
      <w:r w:rsidRPr="001814A5">
        <w:rPr>
          <w:rFonts w:ascii="Calibri" w:eastAsia="Calibri" w:hAnsi="Calibri" w:cs="Calibri"/>
          <w:spacing w:val="-1"/>
          <w:sz w:val="22"/>
        </w:rPr>
        <w:t>ee</w:t>
      </w:r>
      <w:r w:rsidRPr="001814A5">
        <w:rPr>
          <w:rFonts w:ascii="Calibri" w:eastAsia="Calibri" w:hAnsi="Calibri" w:cs="Calibri"/>
          <w:sz w:val="22"/>
        </w:rPr>
        <w:t>n</w:t>
      </w:r>
      <w:r w:rsidRPr="001814A5">
        <w:rPr>
          <w:rFonts w:ascii="Calibri" w:eastAsia="Calibri" w:hAnsi="Calibri" w:cs="Calibri"/>
          <w:spacing w:val="4"/>
          <w:sz w:val="22"/>
        </w:rPr>
        <w:t xml:space="preserve"> </w:t>
      </w:r>
      <w:r w:rsidRPr="001814A5">
        <w:rPr>
          <w:rFonts w:ascii="Calibri" w:eastAsia="Calibri" w:hAnsi="Calibri" w:cs="Calibri"/>
          <w:spacing w:val="1"/>
          <w:sz w:val="22"/>
        </w:rPr>
        <w:t>p</w:t>
      </w:r>
      <w:r w:rsidRPr="001814A5">
        <w:rPr>
          <w:rFonts w:ascii="Calibri" w:eastAsia="Calibri" w:hAnsi="Calibri" w:cs="Calibri"/>
          <w:spacing w:val="2"/>
          <w:sz w:val="22"/>
        </w:rPr>
        <w:t>r</w:t>
      </w:r>
      <w:r w:rsidRPr="001814A5">
        <w:rPr>
          <w:rFonts w:ascii="Calibri" w:eastAsia="Calibri" w:hAnsi="Calibri" w:cs="Calibri"/>
          <w:spacing w:val="-1"/>
          <w:sz w:val="22"/>
        </w:rPr>
        <w:t>e</w:t>
      </w:r>
      <w:r w:rsidRPr="001814A5">
        <w:rPr>
          <w:rFonts w:ascii="Calibri" w:eastAsia="Calibri" w:hAnsi="Calibri" w:cs="Calibri"/>
          <w:spacing w:val="1"/>
          <w:sz w:val="22"/>
        </w:rPr>
        <w:t>p</w:t>
      </w:r>
      <w:r w:rsidRPr="001814A5">
        <w:rPr>
          <w:rFonts w:ascii="Calibri" w:eastAsia="Calibri" w:hAnsi="Calibri" w:cs="Calibri"/>
          <w:sz w:val="22"/>
        </w:rPr>
        <w:t>ar</w:t>
      </w:r>
      <w:r w:rsidRPr="001814A5">
        <w:rPr>
          <w:rFonts w:ascii="Calibri" w:eastAsia="Calibri" w:hAnsi="Calibri" w:cs="Calibri"/>
          <w:spacing w:val="-1"/>
          <w:sz w:val="22"/>
        </w:rPr>
        <w:t>e</w:t>
      </w:r>
      <w:r w:rsidRPr="001814A5">
        <w:rPr>
          <w:rFonts w:ascii="Calibri" w:eastAsia="Calibri" w:hAnsi="Calibri" w:cs="Calibri"/>
          <w:sz w:val="22"/>
        </w:rPr>
        <w:t>d a</w:t>
      </w:r>
      <w:r w:rsidRPr="001814A5">
        <w:rPr>
          <w:rFonts w:ascii="Calibri" w:eastAsia="Calibri" w:hAnsi="Calibri" w:cs="Calibri"/>
          <w:spacing w:val="1"/>
          <w:sz w:val="22"/>
        </w:rPr>
        <w:t>n</w:t>
      </w:r>
      <w:r w:rsidRPr="001814A5">
        <w:rPr>
          <w:rFonts w:ascii="Calibri" w:eastAsia="Calibri" w:hAnsi="Calibri" w:cs="Calibri"/>
          <w:sz w:val="22"/>
        </w:rPr>
        <w:t xml:space="preserve">d </w:t>
      </w:r>
      <w:r w:rsidRPr="001814A5">
        <w:rPr>
          <w:rFonts w:ascii="Calibri" w:eastAsia="Calibri" w:hAnsi="Calibri" w:cs="Calibri"/>
          <w:spacing w:val="-1"/>
          <w:sz w:val="22"/>
        </w:rPr>
        <w:t>s</w:t>
      </w:r>
      <w:r w:rsidRPr="001814A5">
        <w:rPr>
          <w:rFonts w:ascii="Calibri" w:eastAsia="Calibri" w:hAnsi="Calibri" w:cs="Calibri"/>
          <w:spacing w:val="1"/>
          <w:sz w:val="22"/>
        </w:rPr>
        <w:t>ub</w:t>
      </w:r>
      <w:r w:rsidRPr="001814A5">
        <w:rPr>
          <w:rFonts w:ascii="Calibri" w:eastAsia="Calibri" w:hAnsi="Calibri" w:cs="Calibri"/>
          <w:spacing w:val="-1"/>
          <w:sz w:val="22"/>
        </w:rPr>
        <w:t>m</w:t>
      </w:r>
      <w:r w:rsidRPr="001814A5">
        <w:rPr>
          <w:rFonts w:ascii="Calibri" w:eastAsia="Calibri" w:hAnsi="Calibri" w:cs="Calibri"/>
          <w:sz w:val="22"/>
        </w:rPr>
        <w:t>it</w:t>
      </w:r>
      <w:r w:rsidRPr="001814A5">
        <w:rPr>
          <w:rFonts w:ascii="Calibri" w:eastAsia="Calibri" w:hAnsi="Calibri" w:cs="Calibri"/>
          <w:spacing w:val="1"/>
          <w:sz w:val="22"/>
        </w:rPr>
        <w:t>t</w:t>
      </w:r>
      <w:r w:rsidRPr="001814A5">
        <w:rPr>
          <w:rFonts w:ascii="Calibri" w:eastAsia="Calibri" w:hAnsi="Calibri" w:cs="Calibri"/>
          <w:spacing w:val="-1"/>
          <w:sz w:val="22"/>
        </w:rPr>
        <w:t>e</w:t>
      </w:r>
      <w:r w:rsidRPr="001814A5">
        <w:rPr>
          <w:rFonts w:ascii="Calibri" w:eastAsia="Calibri" w:hAnsi="Calibri" w:cs="Calibri"/>
          <w:spacing w:val="1"/>
          <w:sz w:val="22"/>
        </w:rPr>
        <w:t>d</w:t>
      </w:r>
      <w:r w:rsidRPr="001814A5">
        <w:rPr>
          <w:rFonts w:ascii="Calibri" w:eastAsia="Calibri" w:hAnsi="Calibri" w:cs="Calibri"/>
          <w:sz w:val="22"/>
        </w:rPr>
        <w:t>.</w:t>
      </w:r>
    </w:p>
    <w:p w14:paraId="0FC1DAFF" w14:textId="77777777" w:rsidR="003228F6" w:rsidRPr="003228F6" w:rsidRDefault="003228F6" w:rsidP="003228F6">
      <w:pPr>
        <w:spacing w:line="240" w:lineRule="exact"/>
        <w:rPr>
          <w:sz w:val="24"/>
          <w:szCs w:val="24"/>
        </w:rPr>
      </w:pPr>
    </w:p>
    <w:p w14:paraId="1AFB2A0D" w14:textId="10A22997" w:rsidR="003228F6" w:rsidRPr="003228F6" w:rsidRDefault="003228F6" w:rsidP="000C140F">
      <w:pPr>
        <w:pStyle w:val="Heading1"/>
        <w:rPr>
          <w:rFonts w:eastAsia="Calibri"/>
        </w:rPr>
      </w:pPr>
      <w:bookmarkStart w:id="42" w:name="_Toc18667383"/>
      <w:r w:rsidRPr="003228F6">
        <w:rPr>
          <w:rFonts w:eastAsia="Calibri"/>
          <w:spacing w:val="-1"/>
        </w:rPr>
        <w:t>M</w:t>
      </w:r>
      <w:r w:rsidRPr="003228F6">
        <w:rPr>
          <w:rFonts w:eastAsia="Calibri"/>
          <w:spacing w:val="1"/>
        </w:rPr>
        <w:t>AT</w:t>
      </w:r>
      <w:r w:rsidRPr="003228F6">
        <w:rPr>
          <w:rFonts w:eastAsia="Calibri"/>
        </w:rPr>
        <w:t>ERI</w:t>
      </w:r>
      <w:r w:rsidRPr="003228F6">
        <w:rPr>
          <w:rFonts w:eastAsia="Calibri"/>
          <w:spacing w:val="1"/>
        </w:rPr>
        <w:t>A</w:t>
      </w:r>
      <w:r w:rsidRPr="003228F6">
        <w:rPr>
          <w:rFonts w:eastAsia="Calibri"/>
          <w:spacing w:val="-1"/>
        </w:rPr>
        <w:t>L</w:t>
      </w:r>
      <w:r w:rsidRPr="003228F6">
        <w:rPr>
          <w:rFonts w:eastAsia="Calibri"/>
        </w:rPr>
        <w:t>S,</w:t>
      </w:r>
      <w:r w:rsidRPr="003228F6">
        <w:rPr>
          <w:rFonts w:eastAsia="Calibri"/>
          <w:spacing w:val="-2"/>
        </w:rPr>
        <w:t xml:space="preserve"> </w:t>
      </w:r>
      <w:r w:rsidRPr="003228F6">
        <w:rPr>
          <w:rFonts w:eastAsia="Calibri"/>
          <w:spacing w:val="1"/>
        </w:rPr>
        <w:t>WO</w:t>
      </w:r>
      <w:r w:rsidRPr="003228F6">
        <w:rPr>
          <w:rFonts w:eastAsia="Calibri"/>
          <w:spacing w:val="-1"/>
        </w:rPr>
        <w:t>R</w:t>
      </w:r>
      <w:r w:rsidRPr="003228F6">
        <w:rPr>
          <w:rFonts w:eastAsia="Calibri"/>
          <w:spacing w:val="1"/>
        </w:rPr>
        <w:t>K</w:t>
      </w:r>
      <w:r w:rsidRPr="003228F6">
        <w:rPr>
          <w:rFonts w:eastAsia="Calibri"/>
          <w:spacing w:val="-1"/>
        </w:rPr>
        <w:t>M</w:t>
      </w:r>
      <w:r w:rsidRPr="003228F6">
        <w:rPr>
          <w:rFonts w:eastAsia="Calibri"/>
          <w:spacing w:val="1"/>
        </w:rPr>
        <w:t>A</w:t>
      </w:r>
      <w:r w:rsidRPr="003228F6">
        <w:rPr>
          <w:rFonts w:eastAsia="Calibri"/>
          <w:spacing w:val="-2"/>
        </w:rPr>
        <w:t>N</w:t>
      </w:r>
      <w:r w:rsidRPr="003228F6">
        <w:rPr>
          <w:rFonts w:eastAsia="Calibri"/>
        </w:rPr>
        <w:t>S</w:t>
      </w:r>
      <w:r w:rsidRPr="003228F6">
        <w:rPr>
          <w:rFonts w:eastAsia="Calibri"/>
          <w:spacing w:val="-1"/>
        </w:rPr>
        <w:t>H</w:t>
      </w:r>
      <w:r w:rsidRPr="003228F6">
        <w:rPr>
          <w:rFonts w:eastAsia="Calibri"/>
          <w:spacing w:val="1"/>
        </w:rPr>
        <w:t>I</w:t>
      </w:r>
      <w:r w:rsidRPr="003228F6">
        <w:rPr>
          <w:rFonts w:eastAsia="Calibri"/>
        </w:rPr>
        <w:t>P</w:t>
      </w:r>
      <w:r w:rsidRPr="003228F6">
        <w:rPr>
          <w:rFonts w:eastAsia="Calibri"/>
          <w:spacing w:val="3"/>
        </w:rPr>
        <w:t xml:space="preserve"> </w:t>
      </w:r>
      <w:r w:rsidRPr="003228F6">
        <w:rPr>
          <w:rFonts w:eastAsia="Calibri"/>
          <w:spacing w:val="1"/>
        </w:rPr>
        <w:t>A</w:t>
      </w:r>
      <w:r w:rsidRPr="003228F6">
        <w:rPr>
          <w:rFonts w:eastAsia="Calibri"/>
        </w:rPr>
        <w:t>ND</w:t>
      </w:r>
      <w:r w:rsidRPr="003228F6">
        <w:rPr>
          <w:rFonts w:eastAsia="Calibri"/>
          <w:spacing w:val="1"/>
        </w:rPr>
        <w:t xml:space="preserve"> </w:t>
      </w:r>
      <w:r w:rsidRPr="003228F6">
        <w:rPr>
          <w:rFonts w:eastAsia="Calibri"/>
        </w:rPr>
        <w:t>P</w:t>
      </w:r>
      <w:r w:rsidRPr="003228F6">
        <w:rPr>
          <w:rFonts w:eastAsia="Calibri"/>
          <w:spacing w:val="-1"/>
        </w:rPr>
        <w:t>L</w:t>
      </w:r>
      <w:r w:rsidRPr="003228F6">
        <w:rPr>
          <w:rFonts w:eastAsia="Calibri"/>
          <w:spacing w:val="1"/>
        </w:rPr>
        <w:t>A</w:t>
      </w:r>
      <w:r w:rsidRPr="003228F6">
        <w:rPr>
          <w:rFonts w:eastAsia="Calibri"/>
          <w:spacing w:val="-2"/>
        </w:rPr>
        <w:t>N</w:t>
      </w:r>
      <w:r w:rsidRPr="003228F6">
        <w:rPr>
          <w:rFonts w:eastAsia="Calibri"/>
        </w:rPr>
        <w:t>T</w:t>
      </w:r>
      <w:bookmarkEnd w:id="42"/>
    </w:p>
    <w:p w14:paraId="3088FE27" w14:textId="77777777" w:rsidR="003228F6" w:rsidRPr="003228F6" w:rsidRDefault="003228F6" w:rsidP="003228F6">
      <w:pPr>
        <w:spacing w:before="3" w:line="100" w:lineRule="exact"/>
        <w:rPr>
          <w:sz w:val="10"/>
          <w:szCs w:val="10"/>
        </w:rPr>
      </w:pPr>
    </w:p>
    <w:p w14:paraId="128AF84F" w14:textId="1F8AA68F" w:rsidR="003228F6" w:rsidRPr="001814A5" w:rsidRDefault="003228F6" w:rsidP="001814A5">
      <w:pPr>
        <w:pStyle w:val="ListParagraph"/>
        <w:numPr>
          <w:ilvl w:val="0"/>
          <w:numId w:val="34"/>
        </w:numPr>
        <w:spacing w:line="276" w:lineRule="auto"/>
        <w:ind w:right="107"/>
        <w:jc w:val="both"/>
        <w:rPr>
          <w:rFonts w:ascii="Calibri" w:eastAsia="Calibri" w:hAnsi="Calibri" w:cs="Calibri"/>
          <w:sz w:val="22"/>
        </w:rPr>
      </w:pPr>
      <w:r w:rsidRPr="001814A5">
        <w:rPr>
          <w:rFonts w:ascii="Calibri" w:eastAsia="Calibri" w:hAnsi="Calibri" w:cs="Calibri"/>
          <w:sz w:val="22"/>
        </w:rPr>
        <w:t>Materials</w:t>
      </w:r>
      <w:r w:rsidRPr="001814A5">
        <w:rPr>
          <w:rFonts w:ascii="Calibri" w:eastAsia="Calibri" w:hAnsi="Calibri" w:cs="Calibri"/>
          <w:spacing w:val="3"/>
          <w:sz w:val="22"/>
        </w:rPr>
        <w:t xml:space="preserve"> </w:t>
      </w:r>
      <w:r w:rsidRPr="001814A5">
        <w:rPr>
          <w:rFonts w:ascii="Calibri" w:eastAsia="Calibri" w:hAnsi="Calibri" w:cs="Calibri"/>
          <w:sz w:val="22"/>
        </w:rPr>
        <w:t>in</w:t>
      </w:r>
      <w:r w:rsidRPr="001814A5">
        <w:rPr>
          <w:rFonts w:ascii="Calibri" w:eastAsia="Calibri" w:hAnsi="Calibri" w:cs="Calibri"/>
          <w:spacing w:val="8"/>
          <w:sz w:val="22"/>
        </w:rPr>
        <w:t xml:space="preserve"> </w:t>
      </w:r>
      <w:r w:rsidRPr="001814A5">
        <w:rPr>
          <w:rFonts w:ascii="Calibri" w:eastAsia="Calibri" w:hAnsi="Calibri" w:cs="Calibri"/>
          <w:sz w:val="22"/>
        </w:rPr>
        <w:t>all</w:t>
      </w:r>
      <w:r w:rsidRPr="001814A5">
        <w:rPr>
          <w:rFonts w:ascii="Calibri" w:eastAsia="Calibri" w:hAnsi="Calibri" w:cs="Calibri"/>
          <w:spacing w:val="7"/>
          <w:sz w:val="22"/>
        </w:rPr>
        <w:t xml:space="preserve"> </w:t>
      </w:r>
      <w:r w:rsidRPr="001814A5">
        <w:rPr>
          <w:rFonts w:ascii="Calibri" w:eastAsia="Calibri" w:hAnsi="Calibri" w:cs="Calibri"/>
          <w:sz w:val="22"/>
        </w:rPr>
        <w:t>tr</w:t>
      </w:r>
      <w:r w:rsidRPr="001814A5">
        <w:rPr>
          <w:rFonts w:ascii="Calibri" w:eastAsia="Calibri" w:hAnsi="Calibri" w:cs="Calibri"/>
          <w:spacing w:val="1"/>
          <w:sz w:val="22"/>
        </w:rPr>
        <w:t>ade</w:t>
      </w:r>
      <w:r w:rsidRPr="001814A5">
        <w:rPr>
          <w:rFonts w:ascii="Calibri" w:eastAsia="Calibri" w:hAnsi="Calibri" w:cs="Calibri"/>
          <w:sz w:val="22"/>
        </w:rPr>
        <w:t>s</w:t>
      </w:r>
      <w:r w:rsidRPr="001814A5">
        <w:rPr>
          <w:rFonts w:ascii="Calibri" w:eastAsia="Calibri" w:hAnsi="Calibri" w:cs="Calibri"/>
          <w:spacing w:val="5"/>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8"/>
          <w:sz w:val="22"/>
        </w:rPr>
        <w:t xml:space="preserve"> </w:t>
      </w:r>
      <w:r w:rsidRPr="001814A5">
        <w:rPr>
          <w:rFonts w:ascii="Calibri" w:eastAsia="Calibri" w:hAnsi="Calibri" w:cs="Calibri"/>
          <w:spacing w:val="1"/>
          <w:sz w:val="22"/>
        </w:rPr>
        <w:t>b</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pacing w:val="1"/>
          <w:sz w:val="22"/>
        </w:rPr>
        <w:t>n</w:t>
      </w:r>
      <w:r w:rsidRPr="001814A5">
        <w:rPr>
          <w:rFonts w:ascii="Calibri" w:eastAsia="Calibri" w:hAnsi="Calibri" w:cs="Calibri"/>
          <w:spacing w:val="-1"/>
          <w:sz w:val="22"/>
        </w:rPr>
        <w:t>e</w:t>
      </w:r>
      <w:r w:rsidRPr="001814A5">
        <w:rPr>
          <w:rFonts w:ascii="Calibri" w:eastAsia="Calibri" w:hAnsi="Calibri" w:cs="Calibri"/>
          <w:sz w:val="22"/>
        </w:rPr>
        <w:t>w</w:t>
      </w:r>
      <w:r w:rsidRPr="001814A5">
        <w:rPr>
          <w:rFonts w:ascii="Calibri" w:eastAsia="Calibri" w:hAnsi="Calibri" w:cs="Calibri"/>
          <w:spacing w:val="7"/>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6"/>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pacing w:val="1"/>
          <w:sz w:val="22"/>
        </w:rPr>
        <w:t>be</w:t>
      </w:r>
      <w:r w:rsidRPr="001814A5">
        <w:rPr>
          <w:rFonts w:ascii="Calibri" w:eastAsia="Calibri" w:hAnsi="Calibri" w:cs="Calibri"/>
          <w:spacing w:val="-1"/>
          <w:sz w:val="22"/>
        </w:rPr>
        <w:t>s</w:t>
      </w:r>
      <w:r w:rsidRPr="001814A5">
        <w:rPr>
          <w:rFonts w:ascii="Calibri" w:eastAsia="Calibri" w:hAnsi="Calibri" w:cs="Calibri"/>
          <w:sz w:val="22"/>
        </w:rPr>
        <w:t>t</w:t>
      </w:r>
      <w:r w:rsidRPr="001814A5">
        <w:rPr>
          <w:rFonts w:ascii="Calibri" w:eastAsia="Calibri" w:hAnsi="Calibri" w:cs="Calibri"/>
          <w:spacing w:val="6"/>
          <w:sz w:val="22"/>
        </w:rPr>
        <w:t xml:space="preserve"> </w:t>
      </w:r>
      <w:r w:rsidRPr="001814A5">
        <w:rPr>
          <w:rFonts w:ascii="Calibri" w:eastAsia="Calibri" w:hAnsi="Calibri" w:cs="Calibri"/>
          <w:sz w:val="22"/>
        </w:rPr>
        <w:t>of</w:t>
      </w:r>
      <w:r w:rsidRPr="001814A5">
        <w:rPr>
          <w:rFonts w:ascii="Calibri" w:eastAsia="Calibri" w:hAnsi="Calibri" w:cs="Calibri"/>
          <w:spacing w:val="6"/>
          <w:sz w:val="22"/>
        </w:rPr>
        <w:t xml:space="preserve"> </w:t>
      </w:r>
      <w:r w:rsidRPr="001814A5">
        <w:rPr>
          <w:rFonts w:ascii="Calibri" w:eastAsia="Calibri" w:hAnsi="Calibri" w:cs="Calibri"/>
          <w:sz w:val="22"/>
        </w:rPr>
        <w:t>t</w:t>
      </w:r>
      <w:r w:rsidRPr="001814A5">
        <w:rPr>
          <w:rFonts w:ascii="Calibri" w:eastAsia="Calibri" w:hAnsi="Calibri" w:cs="Calibri"/>
          <w:spacing w:val="4"/>
          <w:sz w:val="22"/>
        </w:rPr>
        <w:t>h</w:t>
      </w:r>
      <w:r w:rsidRPr="001814A5">
        <w:rPr>
          <w:rFonts w:ascii="Calibri" w:eastAsia="Calibri" w:hAnsi="Calibri" w:cs="Calibri"/>
          <w:spacing w:val="-1"/>
          <w:sz w:val="22"/>
        </w:rPr>
        <w:t>e</w:t>
      </w:r>
      <w:r w:rsidRPr="001814A5">
        <w:rPr>
          <w:rFonts w:ascii="Calibri" w:eastAsia="Calibri" w:hAnsi="Calibri" w:cs="Calibri"/>
          <w:spacing w:val="2"/>
          <w:sz w:val="22"/>
        </w:rPr>
        <w:t>i</w:t>
      </w:r>
      <w:r w:rsidRPr="001814A5">
        <w:rPr>
          <w:rFonts w:ascii="Calibri" w:eastAsia="Calibri" w:hAnsi="Calibri" w:cs="Calibri"/>
          <w:sz w:val="22"/>
        </w:rPr>
        <w:t>r</w:t>
      </w:r>
      <w:r w:rsidRPr="001814A5">
        <w:rPr>
          <w:rFonts w:ascii="Calibri" w:eastAsia="Calibri" w:hAnsi="Calibri" w:cs="Calibri"/>
          <w:spacing w:val="5"/>
          <w:sz w:val="22"/>
        </w:rPr>
        <w:t xml:space="preserve"> </w:t>
      </w:r>
      <w:r w:rsidRPr="001814A5">
        <w:rPr>
          <w:rFonts w:ascii="Calibri" w:eastAsia="Calibri" w:hAnsi="Calibri" w:cs="Calibri"/>
          <w:sz w:val="22"/>
        </w:rPr>
        <w:t>ki</w:t>
      </w:r>
      <w:r w:rsidRPr="001814A5">
        <w:rPr>
          <w:rFonts w:ascii="Calibri" w:eastAsia="Calibri" w:hAnsi="Calibri" w:cs="Calibri"/>
          <w:spacing w:val="1"/>
          <w:sz w:val="22"/>
        </w:rPr>
        <w:t>nd</w:t>
      </w:r>
      <w:r w:rsidRPr="001814A5">
        <w:rPr>
          <w:rFonts w:ascii="Calibri" w:eastAsia="Calibri" w:hAnsi="Calibri" w:cs="Calibri"/>
          <w:sz w:val="22"/>
        </w:rPr>
        <w:t>s</w:t>
      </w:r>
      <w:r w:rsidRPr="001814A5">
        <w:rPr>
          <w:rFonts w:ascii="Calibri" w:eastAsia="Calibri" w:hAnsi="Calibri" w:cs="Calibri"/>
          <w:spacing w:val="3"/>
          <w:sz w:val="22"/>
        </w:rPr>
        <w:t xml:space="preserve"> </w:t>
      </w:r>
      <w:r w:rsidRPr="001814A5">
        <w:rPr>
          <w:rFonts w:ascii="Calibri" w:eastAsia="Calibri" w:hAnsi="Calibri" w:cs="Calibri"/>
          <w:spacing w:val="-1"/>
          <w:sz w:val="22"/>
        </w:rPr>
        <w:t>s</w:t>
      </w:r>
      <w:r w:rsidRPr="001814A5">
        <w:rPr>
          <w:rFonts w:ascii="Calibri" w:eastAsia="Calibri" w:hAnsi="Calibri" w:cs="Calibri"/>
          <w:spacing w:val="3"/>
          <w:sz w:val="22"/>
        </w:rPr>
        <w:t>p</w:t>
      </w:r>
      <w:r w:rsidRPr="001814A5">
        <w:rPr>
          <w:rFonts w:ascii="Calibri" w:eastAsia="Calibri" w:hAnsi="Calibri" w:cs="Calibri"/>
          <w:spacing w:val="-1"/>
          <w:sz w:val="22"/>
        </w:rPr>
        <w:t>e</w:t>
      </w:r>
      <w:r w:rsidRPr="001814A5">
        <w:rPr>
          <w:rFonts w:ascii="Calibri" w:eastAsia="Calibri" w:hAnsi="Calibri" w:cs="Calibri"/>
          <w:sz w:val="22"/>
        </w:rPr>
        <w:t>ci</w:t>
      </w:r>
      <w:r w:rsidRPr="001814A5">
        <w:rPr>
          <w:rFonts w:ascii="Calibri" w:eastAsia="Calibri" w:hAnsi="Calibri" w:cs="Calibri"/>
          <w:spacing w:val="1"/>
          <w:sz w:val="22"/>
        </w:rPr>
        <w:t>f</w:t>
      </w:r>
      <w:r w:rsidRPr="001814A5">
        <w:rPr>
          <w:rFonts w:ascii="Calibri" w:eastAsia="Calibri" w:hAnsi="Calibri" w:cs="Calibri"/>
          <w:sz w:val="22"/>
        </w:rPr>
        <w:t>i</w:t>
      </w:r>
      <w:r w:rsidRPr="001814A5">
        <w:rPr>
          <w:rFonts w:ascii="Calibri" w:eastAsia="Calibri" w:hAnsi="Calibri" w:cs="Calibri"/>
          <w:spacing w:val="-1"/>
          <w:sz w:val="22"/>
        </w:rPr>
        <w:t>e</w:t>
      </w:r>
      <w:r w:rsidRPr="001814A5">
        <w:rPr>
          <w:rFonts w:ascii="Calibri" w:eastAsia="Calibri" w:hAnsi="Calibri" w:cs="Calibri"/>
          <w:sz w:val="22"/>
        </w:rPr>
        <w:t>d</w:t>
      </w:r>
      <w:r w:rsidRPr="001814A5">
        <w:rPr>
          <w:rFonts w:ascii="Calibri" w:eastAsia="Calibri" w:hAnsi="Calibri" w:cs="Calibri"/>
          <w:spacing w:val="2"/>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6"/>
          <w:sz w:val="22"/>
        </w:rPr>
        <w:t xml:space="preserve"> </w:t>
      </w:r>
      <w:r w:rsidRPr="001814A5">
        <w:rPr>
          <w:rFonts w:ascii="Calibri" w:eastAsia="Calibri" w:hAnsi="Calibri" w:cs="Calibri"/>
          <w:spacing w:val="1"/>
          <w:sz w:val="22"/>
        </w:rPr>
        <w:t>n</w:t>
      </w:r>
      <w:r w:rsidRPr="001814A5">
        <w:rPr>
          <w:rFonts w:ascii="Calibri" w:eastAsia="Calibri" w:hAnsi="Calibri" w:cs="Calibri"/>
          <w:spacing w:val="-1"/>
          <w:sz w:val="22"/>
        </w:rPr>
        <w:t>e</w:t>
      </w:r>
      <w:r w:rsidRPr="001814A5">
        <w:rPr>
          <w:rFonts w:ascii="Calibri" w:eastAsia="Calibri" w:hAnsi="Calibri" w:cs="Calibri"/>
          <w:spacing w:val="2"/>
          <w:sz w:val="22"/>
        </w:rPr>
        <w:t>c</w:t>
      </w:r>
      <w:r w:rsidRPr="001814A5">
        <w:rPr>
          <w:rFonts w:ascii="Calibri" w:eastAsia="Calibri" w:hAnsi="Calibri" w:cs="Calibri"/>
          <w:spacing w:val="-1"/>
          <w:sz w:val="22"/>
        </w:rPr>
        <w:t>e</w:t>
      </w:r>
      <w:r w:rsidRPr="001814A5">
        <w:rPr>
          <w:rFonts w:ascii="Calibri" w:eastAsia="Calibri" w:hAnsi="Calibri" w:cs="Calibri"/>
          <w:spacing w:val="1"/>
          <w:sz w:val="22"/>
        </w:rPr>
        <w:t>ss</w:t>
      </w:r>
      <w:r w:rsidRPr="001814A5">
        <w:rPr>
          <w:rFonts w:ascii="Calibri" w:eastAsia="Calibri" w:hAnsi="Calibri" w:cs="Calibri"/>
          <w:sz w:val="22"/>
        </w:rPr>
        <w:t>ary</w:t>
      </w:r>
      <w:r w:rsidRPr="001814A5">
        <w:rPr>
          <w:rFonts w:ascii="Calibri" w:eastAsia="Calibri" w:hAnsi="Calibri" w:cs="Calibri"/>
          <w:spacing w:val="12"/>
          <w:sz w:val="22"/>
        </w:rPr>
        <w:t xml:space="preserve"> </w:t>
      </w:r>
      <w:r w:rsidRPr="001814A5">
        <w:rPr>
          <w:rFonts w:ascii="Calibri" w:eastAsia="Calibri" w:hAnsi="Calibri" w:cs="Calibri"/>
          <w:sz w:val="22"/>
        </w:rPr>
        <w:t>compl</w:t>
      </w:r>
      <w:r w:rsidRPr="001814A5">
        <w:rPr>
          <w:rFonts w:ascii="Calibri" w:eastAsia="Calibri" w:hAnsi="Calibri" w:cs="Calibri"/>
          <w:spacing w:val="1"/>
          <w:sz w:val="22"/>
        </w:rPr>
        <w:t>y</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 xml:space="preserve">g </w:t>
      </w:r>
      <w:r w:rsidRPr="001814A5">
        <w:rPr>
          <w:rFonts w:ascii="Calibri" w:eastAsia="Calibri" w:hAnsi="Calibri" w:cs="Calibri"/>
          <w:spacing w:val="-1"/>
          <w:sz w:val="22"/>
        </w:rPr>
        <w:t>w</w:t>
      </w:r>
      <w:r w:rsidRPr="001814A5">
        <w:rPr>
          <w:rFonts w:ascii="Calibri" w:eastAsia="Calibri" w:hAnsi="Calibri" w:cs="Calibri"/>
          <w:sz w:val="22"/>
        </w:rPr>
        <w:t>ith</w:t>
      </w:r>
      <w:r w:rsidRPr="001814A5">
        <w:rPr>
          <w:rFonts w:ascii="Calibri" w:eastAsia="Calibri" w:hAnsi="Calibri" w:cs="Calibri"/>
          <w:spacing w:val="6"/>
          <w:sz w:val="22"/>
        </w:rPr>
        <w:t xml:space="preserve"> </w:t>
      </w:r>
      <w:r w:rsidRPr="001814A5">
        <w:rPr>
          <w:rFonts w:ascii="Calibri" w:eastAsia="Calibri" w:hAnsi="Calibri" w:cs="Calibri"/>
          <w:spacing w:val="2"/>
          <w:sz w:val="22"/>
        </w:rPr>
        <w:t>r</w:t>
      </w:r>
      <w:r w:rsidRPr="001814A5">
        <w:rPr>
          <w:rFonts w:ascii="Calibri" w:eastAsia="Calibri" w:hAnsi="Calibri" w:cs="Calibri"/>
          <w:spacing w:val="-1"/>
          <w:sz w:val="22"/>
        </w:rPr>
        <w:t>e</w:t>
      </w:r>
      <w:r w:rsidRPr="001814A5">
        <w:rPr>
          <w:rFonts w:ascii="Calibri" w:eastAsia="Calibri" w:hAnsi="Calibri" w:cs="Calibri"/>
          <w:spacing w:val="2"/>
          <w:sz w:val="22"/>
        </w:rPr>
        <w:t>l</w:t>
      </w:r>
      <w:r w:rsidRPr="001814A5">
        <w:rPr>
          <w:rFonts w:ascii="Calibri" w:eastAsia="Calibri" w:hAnsi="Calibri" w:cs="Calibri"/>
          <w:spacing w:val="-1"/>
          <w:sz w:val="22"/>
        </w:rPr>
        <w:t>ev</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 xml:space="preserve">t </w:t>
      </w:r>
      <w:r w:rsidRPr="001814A5">
        <w:rPr>
          <w:rFonts w:ascii="Calibri" w:eastAsia="Calibri" w:hAnsi="Calibri" w:cs="Calibri"/>
          <w:spacing w:val="-1"/>
          <w:sz w:val="22"/>
        </w:rPr>
        <w:t>s</w:t>
      </w:r>
      <w:r w:rsidRPr="001814A5">
        <w:rPr>
          <w:rFonts w:ascii="Calibri" w:eastAsia="Calibri" w:hAnsi="Calibri" w:cs="Calibri"/>
          <w:sz w:val="22"/>
        </w:rPr>
        <w:t>t</w:t>
      </w:r>
      <w:r w:rsidRPr="001814A5">
        <w:rPr>
          <w:rFonts w:ascii="Calibri" w:eastAsia="Calibri" w:hAnsi="Calibri" w:cs="Calibri"/>
          <w:spacing w:val="1"/>
          <w:sz w:val="22"/>
        </w:rPr>
        <w:t>and</w:t>
      </w:r>
      <w:r w:rsidRPr="001814A5">
        <w:rPr>
          <w:rFonts w:ascii="Calibri" w:eastAsia="Calibri" w:hAnsi="Calibri" w:cs="Calibri"/>
          <w:sz w:val="22"/>
        </w:rPr>
        <w:t>ar</w:t>
      </w:r>
      <w:r w:rsidRPr="001814A5">
        <w:rPr>
          <w:rFonts w:ascii="Calibri" w:eastAsia="Calibri" w:hAnsi="Calibri" w:cs="Calibri"/>
          <w:spacing w:val="1"/>
          <w:sz w:val="22"/>
        </w:rPr>
        <w:t>d</w:t>
      </w:r>
      <w:r w:rsidRPr="001814A5">
        <w:rPr>
          <w:rFonts w:ascii="Calibri" w:eastAsia="Calibri" w:hAnsi="Calibri" w:cs="Calibri"/>
          <w:sz w:val="22"/>
        </w:rPr>
        <w:t>s</w:t>
      </w:r>
      <w:r w:rsidRPr="001814A5">
        <w:rPr>
          <w:rFonts w:ascii="Calibri" w:eastAsia="Calibri" w:hAnsi="Calibri" w:cs="Calibri"/>
          <w:spacing w:val="37"/>
          <w:sz w:val="22"/>
        </w:rPr>
        <w:t xml:space="preserve"> </w:t>
      </w:r>
      <w:r w:rsidRPr="001814A5">
        <w:rPr>
          <w:rFonts w:ascii="Calibri" w:eastAsia="Calibri" w:hAnsi="Calibri" w:cs="Calibri"/>
          <w:sz w:val="22"/>
        </w:rPr>
        <w:t>(F</w:t>
      </w:r>
      <w:r w:rsidRPr="001814A5">
        <w:rPr>
          <w:rFonts w:ascii="Calibri" w:eastAsia="Calibri" w:hAnsi="Calibri" w:cs="Calibri"/>
          <w:spacing w:val="-1"/>
          <w:sz w:val="22"/>
        </w:rPr>
        <w:t>i</w:t>
      </w:r>
      <w:r w:rsidRPr="001814A5">
        <w:rPr>
          <w:rFonts w:ascii="Calibri" w:eastAsia="Calibri" w:hAnsi="Calibri" w:cs="Calibri"/>
          <w:spacing w:val="3"/>
          <w:sz w:val="22"/>
        </w:rPr>
        <w:t>j</w:t>
      </w:r>
      <w:r w:rsidRPr="001814A5">
        <w:rPr>
          <w:rFonts w:ascii="Calibri" w:eastAsia="Calibri" w:hAnsi="Calibri" w:cs="Calibri"/>
          <w:sz w:val="22"/>
        </w:rPr>
        <w:t>i,</w:t>
      </w:r>
      <w:r w:rsidRPr="001814A5">
        <w:rPr>
          <w:rFonts w:ascii="Calibri" w:eastAsia="Calibri" w:hAnsi="Calibri" w:cs="Calibri"/>
          <w:spacing w:val="43"/>
          <w:sz w:val="22"/>
        </w:rPr>
        <w:t xml:space="preserve"> </w:t>
      </w:r>
      <w:r w:rsidRPr="001814A5">
        <w:rPr>
          <w:rFonts w:ascii="Calibri" w:eastAsia="Calibri" w:hAnsi="Calibri" w:cs="Calibri"/>
          <w:sz w:val="22"/>
        </w:rPr>
        <w:t>A</w:t>
      </w:r>
      <w:r w:rsidRPr="001814A5">
        <w:rPr>
          <w:rFonts w:ascii="Calibri" w:eastAsia="Calibri" w:hAnsi="Calibri" w:cs="Calibri"/>
          <w:spacing w:val="1"/>
          <w:sz w:val="22"/>
        </w:rPr>
        <w:t>u</w:t>
      </w:r>
      <w:r w:rsidRPr="001814A5">
        <w:rPr>
          <w:rFonts w:ascii="Calibri" w:eastAsia="Calibri" w:hAnsi="Calibri" w:cs="Calibri"/>
          <w:spacing w:val="-1"/>
          <w:sz w:val="22"/>
        </w:rPr>
        <w:t>s</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lia,</w:t>
      </w:r>
      <w:r w:rsidRPr="001814A5">
        <w:rPr>
          <w:rFonts w:ascii="Calibri" w:eastAsia="Calibri" w:hAnsi="Calibri" w:cs="Calibri"/>
          <w:spacing w:val="41"/>
          <w:sz w:val="22"/>
        </w:rPr>
        <w:t xml:space="preserve"> </w:t>
      </w:r>
      <w:r w:rsidRPr="001814A5">
        <w:rPr>
          <w:rFonts w:ascii="Calibri" w:eastAsia="Calibri" w:hAnsi="Calibri" w:cs="Calibri"/>
          <w:spacing w:val="1"/>
          <w:sz w:val="22"/>
        </w:rPr>
        <w:t>Ne</w:t>
      </w:r>
      <w:r w:rsidRPr="001814A5">
        <w:rPr>
          <w:rFonts w:ascii="Calibri" w:eastAsia="Calibri" w:hAnsi="Calibri" w:cs="Calibri"/>
          <w:sz w:val="22"/>
        </w:rPr>
        <w:t>w</w:t>
      </w:r>
      <w:r w:rsidRPr="001814A5">
        <w:rPr>
          <w:rFonts w:ascii="Calibri" w:eastAsia="Calibri" w:hAnsi="Calibri" w:cs="Calibri"/>
          <w:spacing w:val="41"/>
          <w:sz w:val="22"/>
        </w:rPr>
        <w:t xml:space="preserve"> </w:t>
      </w:r>
      <w:r w:rsidRPr="001814A5">
        <w:rPr>
          <w:rFonts w:ascii="Calibri" w:eastAsia="Calibri" w:hAnsi="Calibri" w:cs="Calibri"/>
          <w:sz w:val="22"/>
        </w:rPr>
        <w:t>Ze</w:t>
      </w:r>
      <w:r w:rsidRPr="001814A5">
        <w:rPr>
          <w:rFonts w:ascii="Calibri" w:eastAsia="Calibri" w:hAnsi="Calibri" w:cs="Calibri"/>
          <w:spacing w:val="2"/>
          <w:sz w:val="22"/>
        </w:rPr>
        <w:t>a</w:t>
      </w:r>
      <w:r w:rsidRPr="001814A5">
        <w:rPr>
          <w:rFonts w:ascii="Calibri" w:eastAsia="Calibri" w:hAnsi="Calibri" w:cs="Calibri"/>
          <w:sz w:val="22"/>
        </w:rPr>
        <w:t>la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40"/>
          <w:sz w:val="22"/>
        </w:rPr>
        <w:t xml:space="preserve"> </w:t>
      </w:r>
      <w:r w:rsidRPr="001814A5">
        <w:rPr>
          <w:rFonts w:ascii="Calibri" w:eastAsia="Calibri" w:hAnsi="Calibri" w:cs="Calibri"/>
          <w:sz w:val="22"/>
        </w:rPr>
        <w:t>or</w:t>
      </w:r>
      <w:r w:rsidRPr="001814A5">
        <w:rPr>
          <w:rFonts w:ascii="Calibri" w:eastAsia="Calibri" w:hAnsi="Calibri" w:cs="Calibri"/>
          <w:spacing w:val="44"/>
          <w:sz w:val="22"/>
        </w:rPr>
        <w:t xml:space="preserve"> </w:t>
      </w:r>
      <w:r w:rsidRPr="001814A5">
        <w:rPr>
          <w:rFonts w:ascii="Calibri" w:eastAsia="Calibri" w:hAnsi="Calibri" w:cs="Calibri"/>
          <w:spacing w:val="2"/>
          <w:sz w:val="22"/>
        </w:rPr>
        <w:t>U</w:t>
      </w:r>
      <w:r w:rsidRPr="001814A5">
        <w:rPr>
          <w:rFonts w:ascii="Calibri" w:eastAsia="Calibri" w:hAnsi="Calibri" w:cs="Calibri"/>
          <w:sz w:val="22"/>
        </w:rPr>
        <w:t>SA)</w:t>
      </w:r>
      <w:r w:rsidRPr="001814A5">
        <w:rPr>
          <w:rFonts w:ascii="Calibri" w:eastAsia="Calibri" w:hAnsi="Calibri" w:cs="Calibri"/>
          <w:spacing w:val="43"/>
          <w:sz w:val="22"/>
        </w:rPr>
        <w:t xml:space="preserve"> </w:t>
      </w:r>
      <w:r w:rsidRPr="001814A5">
        <w:rPr>
          <w:rFonts w:ascii="Calibri" w:eastAsia="Calibri" w:hAnsi="Calibri" w:cs="Calibri"/>
          <w:spacing w:val="-1"/>
          <w:sz w:val="22"/>
        </w:rPr>
        <w:t>w</w:t>
      </w:r>
      <w:r w:rsidRPr="001814A5">
        <w:rPr>
          <w:rFonts w:ascii="Calibri" w:eastAsia="Calibri" w:hAnsi="Calibri" w:cs="Calibri"/>
          <w:spacing w:val="1"/>
          <w:sz w:val="22"/>
        </w:rPr>
        <w:t>h</w:t>
      </w:r>
      <w:r w:rsidRPr="001814A5">
        <w:rPr>
          <w:rFonts w:ascii="Calibri" w:eastAsia="Calibri" w:hAnsi="Calibri" w:cs="Calibri"/>
          <w:spacing w:val="-1"/>
          <w:sz w:val="22"/>
        </w:rPr>
        <w:t>e</w:t>
      </w:r>
      <w:r w:rsidRPr="001814A5">
        <w:rPr>
          <w:rFonts w:ascii="Calibri" w:eastAsia="Calibri" w:hAnsi="Calibri" w:cs="Calibri"/>
          <w:spacing w:val="2"/>
          <w:sz w:val="22"/>
        </w:rPr>
        <w:t>r</w:t>
      </w:r>
      <w:r w:rsidRPr="001814A5">
        <w:rPr>
          <w:rFonts w:ascii="Calibri" w:eastAsia="Calibri" w:hAnsi="Calibri" w:cs="Calibri"/>
          <w:sz w:val="22"/>
        </w:rPr>
        <w:t>e</w:t>
      </w:r>
      <w:r w:rsidRPr="001814A5">
        <w:rPr>
          <w:rFonts w:ascii="Calibri" w:eastAsia="Calibri" w:hAnsi="Calibri" w:cs="Calibri"/>
          <w:spacing w:val="45"/>
          <w:sz w:val="22"/>
        </w:rPr>
        <w:t xml:space="preserve"> </w:t>
      </w:r>
      <w:r w:rsidRPr="001814A5">
        <w:rPr>
          <w:rFonts w:ascii="Calibri" w:eastAsia="Calibri" w:hAnsi="Calibri" w:cs="Calibri"/>
          <w:spacing w:val="3"/>
          <w:sz w:val="22"/>
        </w:rPr>
        <w:t>a</w:t>
      </w:r>
      <w:r w:rsidRPr="001814A5">
        <w:rPr>
          <w:rFonts w:ascii="Calibri" w:eastAsia="Calibri" w:hAnsi="Calibri" w:cs="Calibri"/>
          <w:spacing w:val="1"/>
          <w:sz w:val="22"/>
        </w:rPr>
        <w:t>pp</w:t>
      </w:r>
      <w:r w:rsidRPr="001814A5">
        <w:rPr>
          <w:rFonts w:ascii="Calibri" w:eastAsia="Calibri" w:hAnsi="Calibri" w:cs="Calibri"/>
          <w:sz w:val="22"/>
        </w:rPr>
        <w:t>lica</w:t>
      </w:r>
      <w:r w:rsidRPr="001814A5">
        <w:rPr>
          <w:rFonts w:ascii="Calibri" w:eastAsia="Calibri" w:hAnsi="Calibri" w:cs="Calibri"/>
          <w:spacing w:val="1"/>
          <w:sz w:val="22"/>
        </w:rPr>
        <w:t>b</w:t>
      </w:r>
      <w:r w:rsidRPr="001814A5">
        <w:rPr>
          <w:rFonts w:ascii="Calibri" w:eastAsia="Calibri" w:hAnsi="Calibri" w:cs="Calibri"/>
          <w:sz w:val="22"/>
        </w:rPr>
        <w:t>le</w:t>
      </w:r>
      <w:r w:rsidRPr="001814A5">
        <w:rPr>
          <w:rFonts w:ascii="Calibri" w:eastAsia="Calibri" w:hAnsi="Calibri" w:cs="Calibri"/>
          <w:spacing w:val="37"/>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43"/>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ub</w:t>
      </w:r>
      <w:r w:rsidRPr="001814A5">
        <w:rPr>
          <w:rFonts w:ascii="Calibri" w:eastAsia="Calibri" w:hAnsi="Calibri" w:cs="Calibri"/>
          <w:sz w:val="22"/>
        </w:rPr>
        <w:t>je</w:t>
      </w:r>
      <w:r w:rsidRPr="001814A5">
        <w:rPr>
          <w:rFonts w:ascii="Calibri" w:eastAsia="Calibri" w:hAnsi="Calibri" w:cs="Calibri"/>
          <w:spacing w:val="-1"/>
          <w:sz w:val="22"/>
        </w:rPr>
        <w:t>c</w:t>
      </w:r>
      <w:r w:rsidRPr="001814A5">
        <w:rPr>
          <w:rFonts w:ascii="Calibri" w:eastAsia="Calibri" w:hAnsi="Calibri" w:cs="Calibri"/>
          <w:sz w:val="22"/>
        </w:rPr>
        <w:t>t</w:t>
      </w:r>
      <w:r w:rsidRPr="001814A5">
        <w:rPr>
          <w:rFonts w:ascii="Calibri" w:eastAsia="Calibri" w:hAnsi="Calibri" w:cs="Calibri"/>
          <w:spacing w:val="42"/>
          <w:sz w:val="22"/>
        </w:rPr>
        <w:t xml:space="preserve"> </w:t>
      </w:r>
      <w:r w:rsidRPr="001814A5">
        <w:rPr>
          <w:rFonts w:ascii="Calibri" w:eastAsia="Calibri" w:hAnsi="Calibri" w:cs="Calibri"/>
          <w:sz w:val="22"/>
        </w:rPr>
        <w:t>to</w:t>
      </w:r>
      <w:r w:rsidRPr="001814A5">
        <w:rPr>
          <w:rFonts w:ascii="Calibri" w:eastAsia="Calibri" w:hAnsi="Calibri" w:cs="Calibri"/>
          <w:spacing w:val="44"/>
          <w:sz w:val="22"/>
        </w:rPr>
        <w:t xml:space="preserve"> </w:t>
      </w:r>
      <w:r w:rsidRPr="001814A5">
        <w:rPr>
          <w:rFonts w:ascii="Calibri" w:eastAsia="Calibri" w:hAnsi="Calibri" w:cs="Calibri"/>
          <w:sz w:val="22"/>
        </w:rPr>
        <w:t>a</w:t>
      </w:r>
      <w:r w:rsidRPr="001814A5">
        <w:rPr>
          <w:rFonts w:ascii="Calibri" w:eastAsia="Calibri" w:hAnsi="Calibri" w:cs="Calibri"/>
          <w:spacing w:val="4"/>
          <w:sz w:val="22"/>
        </w:rPr>
        <w:t>p</w:t>
      </w:r>
      <w:r w:rsidRPr="001814A5">
        <w:rPr>
          <w:rFonts w:ascii="Calibri" w:eastAsia="Calibri" w:hAnsi="Calibri" w:cs="Calibri"/>
          <w:spacing w:val="1"/>
          <w:sz w:val="22"/>
        </w:rPr>
        <w:t>p</w:t>
      </w:r>
      <w:r w:rsidRPr="001814A5">
        <w:rPr>
          <w:rFonts w:ascii="Calibri" w:eastAsia="Calibri" w:hAnsi="Calibri" w:cs="Calibri"/>
          <w:sz w:val="22"/>
        </w:rPr>
        <w:t>r</w:t>
      </w:r>
      <w:r w:rsidRPr="001814A5">
        <w:rPr>
          <w:rFonts w:ascii="Calibri" w:eastAsia="Calibri" w:hAnsi="Calibri" w:cs="Calibri"/>
          <w:spacing w:val="1"/>
          <w:sz w:val="22"/>
        </w:rPr>
        <w:t>o</w:t>
      </w:r>
      <w:r w:rsidRPr="001814A5">
        <w:rPr>
          <w:rFonts w:ascii="Calibri" w:eastAsia="Calibri" w:hAnsi="Calibri" w:cs="Calibri"/>
          <w:spacing w:val="-1"/>
          <w:sz w:val="22"/>
        </w:rPr>
        <w:t>v</w:t>
      </w:r>
      <w:r w:rsidRPr="001814A5">
        <w:rPr>
          <w:rFonts w:ascii="Calibri" w:eastAsia="Calibri" w:hAnsi="Calibri" w:cs="Calibri"/>
          <w:sz w:val="22"/>
        </w:rPr>
        <w:t>al</w:t>
      </w:r>
      <w:r w:rsidRPr="001814A5">
        <w:rPr>
          <w:rFonts w:ascii="Calibri" w:eastAsia="Calibri" w:hAnsi="Calibri" w:cs="Calibri"/>
          <w:spacing w:val="39"/>
          <w:sz w:val="22"/>
        </w:rPr>
        <w:t xml:space="preserve"> </w:t>
      </w:r>
      <w:r w:rsidRPr="001814A5">
        <w:rPr>
          <w:rFonts w:ascii="Calibri" w:eastAsia="Calibri" w:hAnsi="Calibri" w:cs="Calibri"/>
          <w:sz w:val="22"/>
        </w:rPr>
        <w:t>or</w:t>
      </w:r>
      <w:r w:rsidRPr="001814A5">
        <w:rPr>
          <w:rFonts w:ascii="Calibri" w:eastAsia="Calibri" w:hAnsi="Calibri" w:cs="Calibri"/>
          <w:spacing w:val="44"/>
          <w:sz w:val="22"/>
        </w:rPr>
        <w:t xml:space="preserve"> </w:t>
      </w:r>
      <w:r w:rsidRPr="001814A5">
        <w:rPr>
          <w:rFonts w:ascii="Calibri" w:eastAsia="Calibri" w:hAnsi="Calibri" w:cs="Calibri"/>
          <w:spacing w:val="2"/>
          <w:sz w:val="22"/>
        </w:rPr>
        <w:t>r</w:t>
      </w:r>
      <w:r w:rsidRPr="001814A5">
        <w:rPr>
          <w:rFonts w:ascii="Calibri" w:eastAsia="Calibri" w:hAnsi="Calibri" w:cs="Calibri"/>
          <w:spacing w:val="-1"/>
          <w:sz w:val="22"/>
        </w:rPr>
        <w:t>e</w:t>
      </w:r>
      <w:r w:rsidRPr="001814A5">
        <w:rPr>
          <w:rFonts w:ascii="Calibri" w:eastAsia="Calibri" w:hAnsi="Calibri" w:cs="Calibri"/>
          <w:sz w:val="22"/>
        </w:rPr>
        <w:t>je</w:t>
      </w:r>
      <w:r w:rsidRPr="001814A5">
        <w:rPr>
          <w:rFonts w:ascii="Calibri" w:eastAsia="Calibri" w:hAnsi="Calibri" w:cs="Calibri"/>
          <w:spacing w:val="-1"/>
          <w:sz w:val="22"/>
        </w:rPr>
        <w:t>c</w:t>
      </w:r>
      <w:r w:rsidRPr="001814A5">
        <w:rPr>
          <w:rFonts w:ascii="Calibri" w:eastAsia="Calibri" w:hAnsi="Calibri" w:cs="Calibri"/>
          <w:sz w:val="22"/>
        </w:rPr>
        <w:t>ti</w:t>
      </w:r>
      <w:r w:rsidRPr="001814A5">
        <w:rPr>
          <w:rFonts w:ascii="Calibri" w:eastAsia="Calibri" w:hAnsi="Calibri" w:cs="Calibri"/>
          <w:spacing w:val="1"/>
          <w:sz w:val="22"/>
        </w:rPr>
        <w:t>o</w:t>
      </w:r>
      <w:r w:rsidRPr="001814A5">
        <w:rPr>
          <w:rFonts w:ascii="Calibri" w:eastAsia="Calibri" w:hAnsi="Calibri" w:cs="Calibri"/>
          <w:sz w:val="22"/>
        </w:rPr>
        <w:t>n</w:t>
      </w:r>
      <w:r w:rsidRPr="001814A5">
        <w:rPr>
          <w:rFonts w:ascii="Calibri" w:eastAsia="Calibri" w:hAnsi="Calibri" w:cs="Calibri"/>
          <w:spacing w:val="42"/>
          <w:sz w:val="22"/>
        </w:rPr>
        <w:t xml:space="preserve"> </w:t>
      </w:r>
      <w:r w:rsidRPr="001814A5">
        <w:rPr>
          <w:rFonts w:ascii="Calibri" w:eastAsia="Calibri" w:hAnsi="Calibri" w:cs="Calibri"/>
          <w:spacing w:val="1"/>
          <w:sz w:val="22"/>
        </w:rPr>
        <w:t>b</w:t>
      </w:r>
      <w:r w:rsidRPr="001814A5">
        <w:rPr>
          <w:rFonts w:ascii="Calibri" w:eastAsia="Calibri" w:hAnsi="Calibri" w:cs="Calibri"/>
          <w:sz w:val="22"/>
        </w:rPr>
        <w:t>y  t</w:t>
      </w:r>
      <w:r w:rsidRPr="001814A5">
        <w:rPr>
          <w:rFonts w:ascii="Calibri" w:eastAsia="Calibri" w:hAnsi="Calibri" w:cs="Calibri"/>
          <w:spacing w:val="1"/>
          <w:sz w:val="22"/>
        </w:rPr>
        <w:t>h</w:t>
      </w:r>
      <w:r w:rsidRPr="001814A5">
        <w:rPr>
          <w:rFonts w:ascii="Calibri" w:eastAsia="Calibri" w:hAnsi="Calibri" w:cs="Calibri"/>
          <w:sz w:val="22"/>
        </w:rPr>
        <w:t xml:space="preserve">e </w:t>
      </w:r>
      <w:r w:rsidRPr="001814A5">
        <w:rPr>
          <w:rFonts w:ascii="Calibri" w:eastAsia="Calibri" w:hAnsi="Calibri" w:cs="Calibri"/>
          <w:spacing w:val="1"/>
          <w:sz w:val="22"/>
        </w:rPr>
        <w:t>En</w:t>
      </w:r>
      <w:r w:rsidRPr="001814A5">
        <w:rPr>
          <w:rFonts w:ascii="Calibri" w:eastAsia="Calibri" w:hAnsi="Calibri" w:cs="Calibri"/>
          <w:sz w:val="22"/>
        </w:rPr>
        <w:t>gine</w:t>
      </w:r>
      <w:r w:rsidRPr="001814A5">
        <w:rPr>
          <w:rFonts w:ascii="Calibri" w:eastAsia="Calibri" w:hAnsi="Calibri" w:cs="Calibri"/>
          <w:spacing w:val="-1"/>
          <w:sz w:val="22"/>
        </w:rPr>
        <w:t>e</w:t>
      </w:r>
      <w:r w:rsidRPr="001814A5">
        <w:rPr>
          <w:rFonts w:ascii="Calibri" w:eastAsia="Calibri" w:hAnsi="Calibri" w:cs="Calibri"/>
          <w:sz w:val="22"/>
        </w:rPr>
        <w:t>r.</w:t>
      </w:r>
    </w:p>
    <w:p w14:paraId="7864B5E1" w14:textId="77777777" w:rsidR="003228F6" w:rsidRPr="001814A5" w:rsidRDefault="003228F6" w:rsidP="003228F6">
      <w:pPr>
        <w:spacing w:line="120" w:lineRule="exact"/>
        <w:rPr>
          <w:sz w:val="14"/>
          <w:szCs w:val="12"/>
        </w:rPr>
      </w:pPr>
    </w:p>
    <w:p w14:paraId="4AA26802" w14:textId="2A0EAE60" w:rsidR="003228F6" w:rsidRPr="001814A5" w:rsidRDefault="003228F6" w:rsidP="001814A5">
      <w:pPr>
        <w:pStyle w:val="ListParagraph"/>
        <w:numPr>
          <w:ilvl w:val="0"/>
          <w:numId w:val="34"/>
        </w:numPr>
        <w:spacing w:line="276" w:lineRule="auto"/>
        <w:ind w:right="107"/>
        <w:jc w:val="both"/>
        <w:rPr>
          <w:rFonts w:ascii="Calibri" w:eastAsia="Calibri" w:hAnsi="Calibri" w:cs="Calibri"/>
          <w:sz w:val="22"/>
        </w:rPr>
      </w:pPr>
      <w:r w:rsidRPr="001814A5">
        <w:rPr>
          <w:rFonts w:ascii="Calibri" w:eastAsia="Calibri" w:hAnsi="Calibri" w:cs="Calibri"/>
          <w:spacing w:val="-1"/>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5"/>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2"/>
          <w:sz w:val="22"/>
        </w:rPr>
        <w:t>o</w:t>
      </w:r>
      <w:r w:rsidRPr="001814A5">
        <w:rPr>
          <w:rFonts w:ascii="Calibri" w:eastAsia="Calibri" w:hAnsi="Calibri" w:cs="Calibri"/>
          <w:sz w:val="22"/>
        </w:rPr>
        <w:t xml:space="preserve">r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5"/>
          <w:sz w:val="22"/>
        </w:rPr>
        <w:t xml:space="preserve"> </w:t>
      </w:r>
      <w:r w:rsidRPr="001814A5">
        <w:rPr>
          <w:rFonts w:ascii="Calibri" w:eastAsia="Calibri" w:hAnsi="Calibri" w:cs="Calibri"/>
          <w:sz w:val="22"/>
        </w:rPr>
        <w:t>at</w:t>
      </w:r>
      <w:r w:rsidRPr="001814A5">
        <w:rPr>
          <w:rFonts w:ascii="Calibri" w:eastAsia="Calibri" w:hAnsi="Calibri" w:cs="Calibri"/>
          <w:spacing w:val="7"/>
          <w:sz w:val="22"/>
        </w:rPr>
        <w:t xml:space="preserve"> </w:t>
      </w:r>
      <w:r w:rsidRPr="001814A5">
        <w:rPr>
          <w:rFonts w:ascii="Calibri" w:eastAsia="Calibri" w:hAnsi="Calibri" w:cs="Calibri"/>
          <w:sz w:val="22"/>
        </w:rPr>
        <w:t>all</w:t>
      </w:r>
      <w:r w:rsidRPr="001814A5">
        <w:rPr>
          <w:rFonts w:ascii="Calibri" w:eastAsia="Calibri" w:hAnsi="Calibri" w:cs="Calibri"/>
          <w:spacing w:val="7"/>
          <w:sz w:val="22"/>
        </w:rPr>
        <w:t xml:space="preserve"> </w:t>
      </w:r>
      <w:r w:rsidRPr="001814A5">
        <w:rPr>
          <w:rFonts w:ascii="Calibri" w:eastAsia="Calibri" w:hAnsi="Calibri" w:cs="Calibri"/>
          <w:sz w:val="22"/>
        </w:rPr>
        <w:t>t</w:t>
      </w:r>
      <w:r w:rsidRPr="001814A5">
        <w:rPr>
          <w:rFonts w:ascii="Calibri" w:eastAsia="Calibri" w:hAnsi="Calibri" w:cs="Calibri"/>
          <w:spacing w:val="2"/>
          <w:sz w:val="22"/>
        </w:rPr>
        <w:t>i</w:t>
      </w:r>
      <w:r w:rsidRPr="001814A5">
        <w:rPr>
          <w:rFonts w:ascii="Calibri" w:eastAsia="Calibri" w:hAnsi="Calibri" w:cs="Calibri"/>
          <w:spacing w:val="-1"/>
          <w:sz w:val="22"/>
        </w:rPr>
        <w:t>m</w:t>
      </w:r>
      <w:r w:rsidRPr="001814A5">
        <w:rPr>
          <w:rFonts w:ascii="Calibri" w:eastAsia="Calibri" w:hAnsi="Calibri" w:cs="Calibri"/>
          <w:spacing w:val="1"/>
          <w:sz w:val="22"/>
        </w:rPr>
        <w:t>e</w:t>
      </w:r>
      <w:r w:rsidRPr="001814A5">
        <w:rPr>
          <w:rFonts w:ascii="Calibri" w:eastAsia="Calibri" w:hAnsi="Calibri" w:cs="Calibri"/>
          <w:sz w:val="22"/>
        </w:rPr>
        <w:t>s</w:t>
      </w:r>
      <w:r w:rsidRPr="001814A5">
        <w:rPr>
          <w:rFonts w:ascii="Calibri" w:eastAsia="Calibri" w:hAnsi="Calibri" w:cs="Calibri"/>
          <w:spacing w:val="3"/>
          <w:sz w:val="22"/>
        </w:rPr>
        <w:t xml:space="preserve"> </w:t>
      </w:r>
      <w:r w:rsidRPr="001814A5">
        <w:rPr>
          <w:rFonts w:ascii="Calibri" w:eastAsia="Calibri" w:hAnsi="Calibri" w:cs="Calibri"/>
          <w:spacing w:val="-1"/>
          <w:sz w:val="22"/>
        </w:rPr>
        <w:t>e</w:t>
      </w:r>
      <w:r w:rsidRPr="001814A5">
        <w:rPr>
          <w:rFonts w:ascii="Calibri" w:eastAsia="Calibri" w:hAnsi="Calibri" w:cs="Calibri"/>
          <w:spacing w:val="1"/>
          <w:sz w:val="22"/>
        </w:rPr>
        <w:t>n</w:t>
      </w:r>
      <w:r w:rsidRPr="001814A5">
        <w:rPr>
          <w:rFonts w:ascii="Calibri" w:eastAsia="Calibri" w:hAnsi="Calibri" w:cs="Calibri"/>
          <w:spacing w:val="-1"/>
          <w:sz w:val="22"/>
        </w:rPr>
        <w:t>s</w:t>
      </w:r>
      <w:r w:rsidRPr="001814A5">
        <w:rPr>
          <w:rFonts w:ascii="Calibri" w:eastAsia="Calibri" w:hAnsi="Calibri" w:cs="Calibri"/>
          <w:spacing w:val="1"/>
          <w:sz w:val="22"/>
        </w:rPr>
        <w:t>u</w:t>
      </w:r>
      <w:r w:rsidRPr="001814A5">
        <w:rPr>
          <w:rFonts w:ascii="Calibri" w:eastAsia="Calibri" w:hAnsi="Calibri" w:cs="Calibri"/>
          <w:spacing w:val="2"/>
          <w:sz w:val="22"/>
        </w:rPr>
        <w:t>r</w:t>
      </w:r>
      <w:r w:rsidRPr="001814A5">
        <w:rPr>
          <w:rFonts w:ascii="Calibri" w:eastAsia="Calibri" w:hAnsi="Calibri" w:cs="Calibri"/>
          <w:sz w:val="22"/>
        </w:rPr>
        <w:t>e</w:t>
      </w:r>
      <w:r w:rsidRPr="001814A5">
        <w:rPr>
          <w:rFonts w:ascii="Calibri" w:eastAsia="Calibri" w:hAnsi="Calibri" w:cs="Calibri"/>
          <w:spacing w:val="2"/>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at</w:t>
      </w:r>
      <w:r w:rsidRPr="001814A5">
        <w:rPr>
          <w:rFonts w:ascii="Calibri" w:eastAsia="Calibri" w:hAnsi="Calibri" w:cs="Calibri"/>
          <w:spacing w:val="5"/>
          <w:sz w:val="22"/>
        </w:rPr>
        <w:t xml:space="preserve"> </w:t>
      </w:r>
      <w:r w:rsidRPr="001814A5">
        <w:rPr>
          <w:rFonts w:ascii="Calibri" w:eastAsia="Calibri" w:hAnsi="Calibri" w:cs="Calibri"/>
          <w:sz w:val="22"/>
        </w:rPr>
        <w:t>a</w:t>
      </w:r>
      <w:r w:rsidRPr="001814A5">
        <w:rPr>
          <w:rFonts w:ascii="Calibri" w:eastAsia="Calibri" w:hAnsi="Calibri" w:cs="Calibri"/>
          <w:spacing w:val="1"/>
          <w:sz w:val="22"/>
        </w:rPr>
        <w:t>d</w:t>
      </w:r>
      <w:r w:rsidRPr="001814A5">
        <w:rPr>
          <w:rFonts w:ascii="Calibri" w:eastAsia="Calibri" w:hAnsi="Calibri" w:cs="Calibri"/>
          <w:spacing w:val="-1"/>
          <w:sz w:val="22"/>
        </w:rPr>
        <w:t>e</w:t>
      </w:r>
      <w:r w:rsidRPr="001814A5">
        <w:rPr>
          <w:rFonts w:ascii="Calibri" w:eastAsia="Calibri" w:hAnsi="Calibri" w:cs="Calibri"/>
          <w:spacing w:val="1"/>
          <w:sz w:val="22"/>
        </w:rPr>
        <w:t>qu</w:t>
      </w:r>
      <w:r w:rsidRPr="001814A5">
        <w:rPr>
          <w:rFonts w:ascii="Calibri" w:eastAsia="Calibri" w:hAnsi="Calibri" w:cs="Calibri"/>
          <w:sz w:val="22"/>
        </w:rPr>
        <w:t>a</w:t>
      </w:r>
      <w:r w:rsidRPr="001814A5">
        <w:rPr>
          <w:rFonts w:ascii="Calibri" w:eastAsia="Calibri" w:hAnsi="Calibri" w:cs="Calibri"/>
          <w:spacing w:val="1"/>
          <w:sz w:val="22"/>
        </w:rPr>
        <w:t>t</w:t>
      </w:r>
      <w:r w:rsidRPr="001814A5">
        <w:rPr>
          <w:rFonts w:ascii="Calibri" w:eastAsia="Calibri" w:hAnsi="Calibri" w:cs="Calibri"/>
          <w:sz w:val="22"/>
        </w:rPr>
        <w:t xml:space="preserve">e </w:t>
      </w:r>
      <w:r w:rsidRPr="001814A5">
        <w:rPr>
          <w:rFonts w:ascii="Calibri" w:eastAsia="Calibri" w:hAnsi="Calibri" w:cs="Calibri"/>
          <w:spacing w:val="1"/>
          <w:sz w:val="22"/>
        </w:rPr>
        <w:t>p</w:t>
      </w:r>
      <w:r w:rsidRPr="001814A5">
        <w:rPr>
          <w:rFonts w:ascii="Calibri" w:eastAsia="Calibri" w:hAnsi="Calibri" w:cs="Calibri"/>
          <w:sz w:val="22"/>
        </w:rPr>
        <w:t>r</w:t>
      </w:r>
      <w:r w:rsidRPr="001814A5">
        <w:rPr>
          <w:rFonts w:ascii="Calibri" w:eastAsia="Calibri" w:hAnsi="Calibri" w:cs="Calibri"/>
          <w:spacing w:val="1"/>
          <w:sz w:val="22"/>
        </w:rPr>
        <w:t>o</w:t>
      </w:r>
      <w:r w:rsidRPr="001814A5">
        <w:rPr>
          <w:rFonts w:ascii="Calibri" w:eastAsia="Calibri" w:hAnsi="Calibri" w:cs="Calibri"/>
          <w:sz w:val="22"/>
        </w:rPr>
        <w:t>tection</w:t>
      </w:r>
      <w:r w:rsidRPr="001814A5">
        <w:rPr>
          <w:rFonts w:ascii="Calibri" w:eastAsia="Calibri" w:hAnsi="Calibri" w:cs="Calibri"/>
          <w:spacing w:val="1"/>
          <w:sz w:val="22"/>
        </w:rPr>
        <w:t xml:space="preserve"> </w:t>
      </w:r>
      <w:r w:rsidRPr="001814A5">
        <w:rPr>
          <w:rFonts w:ascii="Calibri" w:eastAsia="Calibri" w:hAnsi="Calibri" w:cs="Calibri"/>
          <w:sz w:val="22"/>
        </w:rPr>
        <w:t>is</w:t>
      </w:r>
      <w:r w:rsidRPr="001814A5">
        <w:rPr>
          <w:rFonts w:ascii="Calibri" w:eastAsia="Calibri" w:hAnsi="Calibri" w:cs="Calibri"/>
          <w:spacing w:val="5"/>
          <w:sz w:val="22"/>
        </w:rPr>
        <w:t xml:space="preserve"> </w:t>
      </w:r>
      <w:r w:rsidRPr="001814A5">
        <w:rPr>
          <w:rFonts w:ascii="Calibri" w:eastAsia="Calibri" w:hAnsi="Calibri" w:cs="Calibri"/>
          <w:spacing w:val="1"/>
          <w:sz w:val="22"/>
        </w:rPr>
        <w:t>p</w:t>
      </w:r>
      <w:r w:rsidRPr="001814A5">
        <w:rPr>
          <w:rFonts w:ascii="Calibri" w:eastAsia="Calibri" w:hAnsi="Calibri" w:cs="Calibri"/>
          <w:sz w:val="22"/>
        </w:rPr>
        <w:t>r</w:t>
      </w:r>
      <w:r w:rsidRPr="001814A5">
        <w:rPr>
          <w:rFonts w:ascii="Calibri" w:eastAsia="Calibri" w:hAnsi="Calibri" w:cs="Calibri"/>
          <w:spacing w:val="1"/>
          <w:sz w:val="22"/>
        </w:rPr>
        <w:t>o</w:t>
      </w:r>
      <w:r w:rsidRPr="001814A5">
        <w:rPr>
          <w:rFonts w:ascii="Calibri" w:eastAsia="Calibri" w:hAnsi="Calibri" w:cs="Calibri"/>
          <w:spacing w:val="-1"/>
          <w:sz w:val="22"/>
        </w:rPr>
        <w:t>v</w:t>
      </w:r>
      <w:r w:rsidRPr="001814A5">
        <w:rPr>
          <w:rFonts w:ascii="Calibri" w:eastAsia="Calibri" w:hAnsi="Calibri" w:cs="Calibri"/>
          <w:sz w:val="22"/>
        </w:rPr>
        <w:t>i</w:t>
      </w:r>
      <w:r w:rsidRPr="001814A5">
        <w:rPr>
          <w:rFonts w:ascii="Calibri" w:eastAsia="Calibri" w:hAnsi="Calibri" w:cs="Calibri"/>
          <w:spacing w:val="3"/>
          <w:sz w:val="22"/>
        </w:rPr>
        <w:t>d</w:t>
      </w:r>
      <w:r w:rsidRPr="001814A5">
        <w:rPr>
          <w:rFonts w:ascii="Calibri" w:eastAsia="Calibri" w:hAnsi="Calibri" w:cs="Calibri"/>
          <w:spacing w:val="-1"/>
          <w:sz w:val="22"/>
        </w:rPr>
        <w:t>e</w:t>
      </w:r>
      <w:r w:rsidRPr="001814A5">
        <w:rPr>
          <w:rFonts w:ascii="Calibri" w:eastAsia="Calibri" w:hAnsi="Calibri" w:cs="Calibri"/>
          <w:sz w:val="22"/>
        </w:rPr>
        <w:t>d</w:t>
      </w:r>
      <w:r w:rsidRPr="001814A5">
        <w:rPr>
          <w:rFonts w:ascii="Calibri" w:eastAsia="Calibri" w:hAnsi="Calibri" w:cs="Calibri"/>
          <w:spacing w:val="1"/>
          <w:sz w:val="22"/>
        </w:rPr>
        <w:t xml:space="preserve"> </w:t>
      </w:r>
      <w:r w:rsidRPr="001814A5">
        <w:rPr>
          <w:rFonts w:ascii="Calibri" w:eastAsia="Calibri" w:hAnsi="Calibri" w:cs="Calibri"/>
          <w:sz w:val="22"/>
        </w:rPr>
        <w:t>to</w:t>
      </w:r>
      <w:r w:rsidRPr="001814A5">
        <w:rPr>
          <w:rFonts w:ascii="Calibri" w:eastAsia="Calibri" w:hAnsi="Calibri" w:cs="Calibri"/>
          <w:spacing w:val="15"/>
          <w:sz w:val="22"/>
        </w:rPr>
        <w:t xml:space="preserve"> </w:t>
      </w:r>
      <w:r w:rsidRPr="001814A5">
        <w:rPr>
          <w:rFonts w:ascii="Calibri" w:eastAsia="Calibri" w:hAnsi="Calibri" w:cs="Calibri"/>
          <w:spacing w:val="-1"/>
          <w:sz w:val="22"/>
        </w:rPr>
        <w:t>f</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i</w:t>
      </w:r>
      <w:r w:rsidRPr="001814A5">
        <w:rPr>
          <w:rFonts w:ascii="Calibri" w:eastAsia="Calibri" w:hAnsi="Calibri" w:cs="Calibri"/>
          <w:spacing w:val="-1"/>
          <w:sz w:val="22"/>
        </w:rPr>
        <w:t>s</w:t>
      </w:r>
      <w:r w:rsidRPr="001814A5">
        <w:rPr>
          <w:rFonts w:ascii="Calibri" w:eastAsia="Calibri" w:hAnsi="Calibri" w:cs="Calibri"/>
          <w:spacing w:val="3"/>
          <w:sz w:val="22"/>
        </w:rPr>
        <w:t>h</w:t>
      </w:r>
      <w:r w:rsidRPr="001814A5">
        <w:rPr>
          <w:rFonts w:ascii="Calibri" w:eastAsia="Calibri" w:hAnsi="Calibri" w:cs="Calibri"/>
          <w:spacing w:val="-1"/>
          <w:sz w:val="22"/>
        </w:rPr>
        <w:t>e</w:t>
      </w:r>
      <w:r w:rsidRPr="001814A5">
        <w:rPr>
          <w:rFonts w:ascii="Calibri" w:eastAsia="Calibri" w:hAnsi="Calibri" w:cs="Calibri"/>
          <w:sz w:val="22"/>
        </w:rPr>
        <w:t>d</w:t>
      </w:r>
      <w:r w:rsidRPr="001814A5">
        <w:rPr>
          <w:rFonts w:ascii="Calibri" w:eastAsia="Calibri" w:hAnsi="Calibri" w:cs="Calibri"/>
          <w:spacing w:val="2"/>
          <w:sz w:val="22"/>
        </w:rPr>
        <w:t xml:space="preserve"> </w:t>
      </w:r>
      <w:r w:rsidRPr="001814A5">
        <w:rPr>
          <w:rFonts w:ascii="Calibri" w:eastAsia="Calibri" w:hAnsi="Calibri" w:cs="Calibri"/>
          <w:spacing w:val="-1"/>
          <w:sz w:val="22"/>
        </w:rPr>
        <w:t>w</w:t>
      </w:r>
      <w:r w:rsidRPr="001814A5">
        <w:rPr>
          <w:rFonts w:ascii="Calibri" w:eastAsia="Calibri" w:hAnsi="Calibri" w:cs="Calibri"/>
          <w:sz w:val="22"/>
        </w:rPr>
        <w:t>ork</w:t>
      </w:r>
      <w:r w:rsidRPr="001814A5">
        <w:rPr>
          <w:rFonts w:ascii="Calibri" w:eastAsia="Calibri" w:hAnsi="Calibri" w:cs="Calibri"/>
          <w:spacing w:val="5"/>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6"/>
          <w:sz w:val="22"/>
        </w:rPr>
        <w:t xml:space="preserve"> </w:t>
      </w:r>
      <w:r w:rsidRPr="001814A5">
        <w:rPr>
          <w:rFonts w:ascii="Calibri" w:eastAsia="Calibri" w:hAnsi="Calibri" w:cs="Calibri"/>
          <w:spacing w:val="-1"/>
          <w:sz w:val="22"/>
        </w:rPr>
        <w:t>m</w:t>
      </w:r>
      <w:r w:rsidRPr="001814A5">
        <w:rPr>
          <w:rFonts w:ascii="Calibri" w:eastAsia="Calibri" w:hAnsi="Calibri" w:cs="Calibri"/>
          <w:sz w:val="22"/>
        </w:rPr>
        <w:t>a</w:t>
      </w:r>
      <w:r w:rsidRPr="001814A5">
        <w:rPr>
          <w:rFonts w:ascii="Calibri" w:eastAsia="Calibri" w:hAnsi="Calibri" w:cs="Calibri"/>
          <w:spacing w:val="1"/>
          <w:sz w:val="22"/>
        </w:rPr>
        <w:t>t</w:t>
      </w:r>
      <w:r w:rsidRPr="001814A5">
        <w:rPr>
          <w:rFonts w:ascii="Calibri" w:eastAsia="Calibri" w:hAnsi="Calibri" w:cs="Calibri"/>
          <w:spacing w:val="-1"/>
          <w:sz w:val="22"/>
        </w:rPr>
        <w:t>e</w:t>
      </w:r>
      <w:r w:rsidRPr="001814A5">
        <w:rPr>
          <w:rFonts w:ascii="Calibri" w:eastAsia="Calibri" w:hAnsi="Calibri" w:cs="Calibri"/>
          <w:sz w:val="22"/>
        </w:rPr>
        <w:t>rials to</w:t>
      </w:r>
      <w:r w:rsidRPr="001814A5">
        <w:rPr>
          <w:rFonts w:ascii="Calibri" w:eastAsia="Calibri" w:hAnsi="Calibri" w:cs="Calibri"/>
          <w:spacing w:val="7"/>
          <w:sz w:val="22"/>
        </w:rPr>
        <w:t xml:space="preserve"> </w:t>
      </w:r>
      <w:r w:rsidRPr="001814A5">
        <w:rPr>
          <w:rFonts w:ascii="Calibri" w:eastAsia="Calibri" w:hAnsi="Calibri" w:cs="Calibri"/>
          <w:spacing w:val="1"/>
          <w:sz w:val="22"/>
        </w:rPr>
        <w:t>b</w:t>
      </w:r>
      <w:r w:rsidRPr="001814A5">
        <w:rPr>
          <w:rFonts w:ascii="Calibri" w:eastAsia="Calibri" w:hAnsi="Calibri" w:cs="Calibri"/>
          <w:sz w:val="22"/>
        </w:rPr>
        <w:t xml:space="preserve">e </w:t>
      </w:r>
      <w:r w:rsidRPr="001814A5">
        <w:rPr>
          <w:rFonts w:ascii="Calibri" w:eastAsia="Calibri" w:hAnsi="Calibri" w:cs="Calibri"/>
          <w:spacing w:val="1"/>
          <w:sz w:val="22"/>
        </w:rPr>
        <w:t>u</w:t>
      </w:r>
      <w:r w:rsidRPr="001814A5">
        <w:rPr>
          <w:rFonts w:ascii="Calibri" w:eastAsia="Calibri" w:hAnsi="Calibri" w:cs="Calibri"/>
          <w:spacing w:val="-1"/>
          <w:sz w:val="22"/>
        </w:rPr>
        <w:t>se</w:t>
      </w:r>
      <w:r w:rsidRPr="001814A5">
        <w:rPr>
          <w:rFonts w:ascii="Calibri" w:eastAsia="Calibri" w:hAnsi="Calibri" w:cs="Calibri"/>
          <w:sz w:val="22"/>
        </w:rPr>
        <w:t>d</w:t>
      </w:r>
      <w:r w:rsidRPr="001814A5">
        <w:rPr>
          <w:rFonts w:ascii="Calibri" w:eastAsia="Calibri" w:hAnsi="Calibri" w:cs="Calibri"/>
          <w:spacing w:val="-3"/>
          <w:sz w:val="22"/>
        </w:rPr>
        <w:t xml:space="preserve"> </w:t>
      </w:r>
      <w:r w:rsidRPr="001814A5">
        <w:rPr>
          <w:rFonts w:ascii="Calibri" w:eastAsia="Calibri" w:hAnsi="Calibri" w:cs="Calibri"/>
          <w:sz w:val="22"/>
        </w:rPr>
        <w:t>in</w:t>
      </w:r>
      <w:r w:rsidRPr="001814A5">
        <w:rPr>
          <w:rFonts w:ascii="Calibri" w:eastAsia="Calibri" w:hAnsi="Calibri" w:cs="Calibri"/>
          <w:spacing w:val="-1"/>
          <w:sz w:val="22"/>
        </w:rPr>
        <w:t xml:space="preserve"> </w:t>
      </w:r>
      <w:r w:rsidRPr="001814A5">
        <w:rPr>
          <w:rFonts w:ascii="Calibri" w:eastAsia="Calibri" w:hAnsi="Calibri" w:cs="Calibri"/>
          <w:spacing w:val="1"/>
          <w:sz w:val="22"/>
        </w:rPr>
        <w:t>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z w:val="22"/>
        </w:rPr>
        <w:t>c</w:t>
      </w:r>
      <w:r w:rsidRPr="001814A5">
        <w:rPr>
          <w:rFonts w:ascii="Calibri" w:eastAsia="Calibri" w:hAnsi="Calibri" w:cs="Calibri"/>
          <w:spacing w:val="1"/>
          <w:sz w:val="22"/>
        </w:rPr>
        <w:t>on</w:t>
      </w:r>
      <w:r w:rsidRPr="001814A5">
        <w:rPr>
          <w:rFonts w:ascii="Calibri" w:eastAsia="Calibri" w:hAnsi="Calibri" w:cs="Calibri"/>
          <w:spacing w:val="-1"/>
          <w:sz w:val="22"/>
        </w:rPr>
        <w:t>s</w:t>
      </w:r>
      <w:r w:rsidRPr="001814A5">
        <w:rPr>
          <w:rFonts w:ascii="Calibri" w:eastAsia="Calibri" w:hAnsi="Calibri" w:cs="Calibri"/>
          <w:sz w:val="22"/>
        </w:rPr>
        <w:t>tr</w:t>
      </w:r>
      <w:r w:rsidRPr="001814A5">
        <w:rPr>
          <w:rFonts w:ascii="Calibri" w:eastAsia="Calibri" w:hAnsi="Calibri" w:cs="Calibri"/>
          <w:spacing w:val="1"/>
          <w:sz w:val="22"/>
        </w:rPr>
        <w:t>u</w:t>
      </w:r>
      <w:r w:rsidRPr="001814A5">
        <w:rPr>
          <w:rFonts w:ascii="Calibri" w:eastAsia="Calibri" w:hAnsi="Calibri" w:cs="Calibri"/>
          <w:sz w:val="22"/>
        </w:rPr>
        <w:t>ction</w:t>
      </w:r>
      <w:r w:rsidRPr="001814A5">
        <w:rPr>
          <w:rFonts w:ascii="Calibri" w:eastAsia="Calibri" w:hAnsi="Calibri" w:cs="Calibri"/>
          <w:spacing w:val="-9"/>
          <w:sz w:val="22"/>
        </w:rPr>
        <w:t xml:space="preserve"> </w:t>
      </w:r>
      <w:r w:rsidRPr="001814A5">
        <w:rPr>
          <w:rFonts w:ascii="Calibri" w:eastAsia="Calibri" w:hAnsi="Calibri" w:cs="Calibri"/>
          <w:spacing w:val="1"/>
          <w:sz w:val="22"/>
        </w:rPr>
        <w:t>o</w:t>
      </w:r>
      <w:r w:rsidRPr="001814A5">
        <w:rPr>
          <w:rFonts w:ascii="Calibri" w:eastAsia="Calibri" w:hAnsi="Calibri" w:cs="Calibri"/>
          <w:sz w:val="22"/>
        </w:rPr>
        <w:t>f</w:t>
      </w:r>
      <w:r w:rsidRPr="001814A5">
        <w:rPr>
          <w:rFonts w:ascii="Calibri" w:eastAsia="Calibri" w:hAnsi="Calibri" w:cs="Calibri"/>
          <w:spacing w:val="-3"/>
          <w:sz w:val="22"/>
        </w:rPr>
        <w:t xml:space="preserve"> </w:t>
      </w:r>
      <w:r w:rsidRPr="001814A5">
        <w:rPr>
          <w:rFonts w:ascii="Calibri" w:eastAsia="Calibri" w:hAnsi="Calibri" w:cs="Calibri"/>
          <w:spacing w:val="1"/>
          <w:sz w:val="22"/>
        </w:rPr>
        <w:t>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z w:val="22"/>
        </w:rPr>
        <w:t>wor</w:t>
      </w:r>
      <w:r w:rsidRPr="001814A5">
        <w:rPr>
          <w:rFonts w:ascii="Calibri" w:eastAsia="Calibri" w:hAnsi="Calibri" w:cs="Calibri"/>
          <w:spacing w:val="1"/>
          <w:sz w:val="22"/>
        </w:rPr>
        <w:t>k</w:t>
      </w:r>
      <w:r w:rsidRPr="001814A5">
        <w:rPr>
          <w:rFonts w:ascii="Calibri" w:eastAsia="Calibri" w:hAnsi="Calibri" w:cs="Calibri"/>
          <w:sz w:val="22"/>
        </w:rPr>
        <w:t>.</w:t>
      </w:r>
      <w:r w:rsidRPr="001814A5">
        <w:rPr>
          <w:rFonts w:ascii="Calibri" w:eastAsia="Calibri" w:hAnsi="Calibri" w:cs="Calibri"/>
          <w:spacing w:val="-5"/>
          <w:sz w:val="22"/>
        </w:rPr>
        <w:t xml:space="preserve"> </w:t>
      </w:r>
      <w:r w:rsidRPr="001814A5">
        <w:rPr>
          <w:rFonts w:ascii="Calibri" w:eastAsia="Calibri" w:hAnsi="Calibri" w:cs="Calibri"/>
          <w:sz w:val="22"/>
        </w:rPr>
        <w:t>W</w:t>
      </w:r>
      <w:r w:rsidRPr="001814A5">
        <w:rPr>
          <w:rFonts w:ascii="Calibri" w:eastAsia="Calibri" w:hAnsi="Calibri" w:cs="Calibri"/>
          <w:spacing w:val="1"/>
          <w:sz w:val="22"/>
        </w:rPr>
        <w:t>h</w:t>
      </w:r>
      <w:r w:rsidRPr="001814A5">
        <w:rPr>
          <w:rFonts w:ascii="Calibri" w:eastAsia="Calibri" w:hAnsi="Calibri" w:cs="Calibri"/>
          <w:spacing w:val="-1"/>
          <w:sz w:val="22"/>
        </w:rPr>
        <w:t>e</w:t>
      </w:r>
      <w:r w:rsidRPr="001814A5">
        <w:rPr>
          <w:rFonts w:ascii="Calibri" w:eastAsia="Calibri" w:hAnsi="Calibri" w:cs="Calibri"/>
          <w:spacing w:val="2"/>
          <w:sz w:val="22"/>
        </w:rPr>
        <w:t>r</w:t>
      </w:r>
      <w:r w:rsidRPr="001814A5">
        <w:rPr>
          <w:rFonts w:ascii="Calibri" w:eastAsia="Calibri" w:hAnsi="Calibri" w:cs="Calibri"/>
          <w:sz w:val="22"/>
        </w:rPr>
        <w:t>e</w:t>
      </w:r>
      <w:r w:rsidRPr="001814A5">
        <w:rPr>
          <w:rFonts w:ascii="Calibri" w:eastAsia="Calibri" w:hAnsi="Calibri" w:cs="Calibri"/>
          <w:spacing w:val="-2"/>
          <w:sz w:val="22"/>
        </w:rPr>
        <w:t xml:space="preserve"> </w:t>
      </w:r>
      <w:r w:rsidRPr="001814A5">
        <w:rPr>
          <w:rFonts w:ascii="Calibri" w:eastAsia="Calibri" w:hAnsi="Calibri" w:cs="Calibri"/>
          <w:spacing w:val="1"/>
          <w:sz w:val="22"/>
        </w:rPr>
        <w:t>n</w:t>
      </w:r>
      <w:r w:rsidRPr="001814A5">
        <w:rPr>
          <w:rFonts w:ascii="Calibri" w:eastAsia="Calibri" w:hAnsi="Calibri" w:cs="Calibri"/>
          <w:spacing w:val="-1"/>
          <w:sz w:val="22"/>
        </w:rPr>
        <w:t>e</w:t>
      </w:r>
      <w:r w:rsidRPr="001814A5">
        <w:rPr>
          <w:rFonts w:ascii="Calibri" w:eastAsia="Calibri" w:hAnsi="Calibri" w:cs="Calibri"/>
          <w:sz w:val="22"/>
        </w:rPr>
        <w:t>c</w:t>
      </w:r>
      <w:r w:rsidRPr="001814A5">
        <w:rPr>
          <w:rFonts w:ascii="Calibri" w:eastAsia="Calibri" w:hAnsi="Calibri" w:cs="Calibri"/>
          <w:spacing w:val="1"/>
          <w:sz w:val="22"/>
        </w:rPr>
        <w:t>es</w:t>
      </w:r>
      <w:r w:rsidRPr="001814A5">
        <w:rPr>
          <w:rFonts w:ascii="Calibri" w:eastAsia="Calibri" w:hAnsi="Calibri" w:cs="Calibri"/>
          <w:spacing w:val="-1"/>
          <w:sz w:val="22"/>
        </w:rPr>
        <w:t>s</w:t>
      </w:r>
      <w:r w:rsidRPr="001814A5">
        <w:rPr>
          <w:rFonts w:ascii="Calibri" w:eastAsia="Calibri" w:hAnsi="Calibri" w:cs="Calibri"/>
          <w:sz w:val="22"/>
        </w:rPr>
        <w:t>ar</w:t>
      </w:r>
      <w:r w:rsidRPr="001814A5">
        <w:rPr>
          <w:rFonts w:ascii="Calibri" w:eastAsia="Calibri" w:hAnsi="Calibri" w:cs="Calibri"/>
          <w:spacing w:val="1"/>
          <w:sz w:val="22"/>
        </w:rPr>
        <w:t>y</w:t>
      </w:r>
      <w:r w:rsidRPr="001814A5">
        <w:rPr>
          <w:rFonts w:ascii="Calibri" w:eastAsia="Calibri" w:hAnsi="Calibri" w:cs="Calibri"/>
          <w:sz w:val="22"/>
        </w:rPr>
        <w:t>,</w:t>
      </w:r>
      <w:r w:rsidRPr="001814A5">
        <w:rPr>
          <w:rFonts w:ascii="Calibri" w:eastAsia="Calibri" w:hAnsi="Calibri" w:cs="Calibri"/>
          <w:spacing w:val="-8"/>
          <w:sz w:val="22"/>
        </w:rPr>
        <w:t xml:space="preserve"> </w:t>
      </w:r>
      <w:r w:rsidRPr="001814A5">
        <w:rPr>
          <w:rFonts w:ascii="Calibri" w:eastAsia="Calibri" w:hAnsi="Calibri" w:cs="Calibri"/>
          <w:sz w:val="22"/>
        </w:rPr>
        <w:t>ma</w:t>
      </w:r>
      <w:r w:rsidRPr="001814A5">
        <w:rPr>
          <w:rFonts w:ascii="Calibri" w:eastAsia="Calibri" w:hAnsi="Calibri" w:cs="Calibri"/>
          <w:spacing w:val="1"/>
          <w:sz w:val="22"/>
        </w:rPr>
        <w:t>k</w:t>
      </w:r>
      <w:r w:rsidRPr="001814A5">
        <w:rPr>
          <w:rFonts w:ascii="Calibri" w:eastAsia="Calibri" w:hAnsi="Calibri" w:cs="Calibri"/>
          <w:sz w:val="22"/>
        </w:rPr>
        <w:t>e</w:t>
      </w:r>
      <w:r w:rsidRPr="001814A5">
        <w:rPr>
          <w:rFonts w:ascii="Calibri" w:eastAsia="Calibri" w:hAnsi="Calibri" w:cs="Calibri"/>
          <w:spacing w:val="-5"/>
          <w:sz w:val="22"/>
        </w:rPr>
        <w:t xml:space="preserve"> </w:t>
      </w:r>
      <w:r w:rsidRPr="001814A5">
        <w:rPr>
          <w:rFonts w:ascii="Calibri" w:eastAsia="Calibri" w:hAnsi="Calibri" w:cs="Calibri"/>
          <w:sz w:val="22"/>
        </w:rPr>
        <w:t>g</w:t>
      </w:r>
      <w:r w:rsidRPr="001814A5">
        <w:rPr>
          <w:rFonts w:ascii="Calibri" w:eastAsia="Calibri" w:hAnsi="Calibri" w:cs="Calibri"/>
          <w:spacing w:val="1"/>
          <w:sz w:val="22"/>
        </w:rPr>
        <w:t>o</w:t>
      </w:r>
      <w:r w:rsidRPr="001814A5">
        <w:rPr>
          <w:rFonts w:ascii="Calibri" w:eastAsia="Calibri" w:hAnsi="Calibri" w:cs="Calibri"/>
          <w:sz w:val="22"/>
        </w:rPr>
        <w:t>od</w:t>
      </w:r>
      <w:r w:rsidRPr="001814A5">
        <w:rPr>
          <w:rFonts w:ascii="Calibri" w:eastAsia="Calibri" w:hAnsi="Calibri" w:cs="Calibri"/>
          <w:spacing w:val="-3"/>
          <w:sz w:val="22"/>
        </w:rPr>
        <w:t xml:space="preserve"> </w:t>
      </w:r>
      <w:r w:rsidRPr="001814A5">
        <w:rPr>
          <w:rFonts w:ascii="Calibri" w:eastAsia="Calibri" w:hAnsi="Calibri" w:cs="Calibri"/>
          <w:spacing w:val="1"/>
          <w:sz w:val="22"/>
        </w:rPr>
        <w:t>an</w:t>
      </w:r>
      <w:r w:rsidRPr="001814A5">
        <w:rPr>
          <w:rFonts w:ascii="Calibri" w:eastAsia="Calibri" w:hAnsi="Calibri" w:cs="Calibri"/>
          <w:sz w:val="22"/>
        </w:rPr>
        <w:t>y</w:t>
      </w:r>
      <w:r w:rsidRPr="001814A5">
        <w:rPr>
          <w:rFonts w:ascii="Calibri" w:eastAsia="Calibri" w:hAnsi="Calibri" w:cs="Calibri"/>
          <w:spacing w:val="-2"/>
          <w:sz w:val="22"/>
        </w:rPr>
        <w:t xml:space="preserve"> </w:t>
      </w:r>
      <w:r w:rsidRPr="001814A5">
        <w:rPr>
          <w:rFonts w:ascii="Calibri" w:eastAsia="Calibri" w:hAnsi="Calibri" w:cs="Calibri"/>
          <w:spacing w:val="1"/>
          <w:sz w:val="22"/>
        </w:rPr>
        <w:t>d</w:t>
      </w:r>
      <w:r w:rsidRPr="001814A5">
        <w:rPr>
          <w:rFonts w:ascii="Calibri" w:eastAsia="Calibri" w:hAnsi="Calibri" w:cs="Calibri"/>
          <w:sz w:val="22"/>
        </w:rPr>
        <w:t>amage</w:t>
      </w:r>
      <w:r w:rsidRPr="001814A5">
        <w:rPr>
          <w:rFonts w:ascii="Calibri" w:eastAsia="Calibri" w:hAnsi="Calibri" w:cs="Calibri"/>
          <w:spacing w:val="-7"/>
          <w:sz w:val="22"/>
        </w:rPr>
        <w:t xml:space="preserve"> </w:t>
      </w:r>
      <w:r w:rsidRPr="001814A5">
        <w:rPr>
          <w:rFonts w:ascii="Calibri" w:eastAsia="Calibri" w:hAnsi="Calibri" w:cs="Calibri"/>
          <w:spacing w:val="1"/>
          <w:sz w:val="22"/>
        </w:rPr>
        <w:t>t</w:t>
      </w:r>
      <w:r w:rsidRPr="001814A5">
        <w:rPr>
          <w:rFonts w:ascii="Calibri" w:eastAsia="Calibri" w:hAnsi="Calibri" w:cs="Calibri"/>
          <w:sz w:val="22"/>
        </w:rPr>
        <w:t>o</w:t>
      </w:r>
      <w:r w:rsidRPr="001814A5">
        <w:rPr>
          <w:rFonts w:ascii="Calibri" w:eastAsia="Calibri" w:hAnsi="Calibri" w:cs="Calibri"/>
          <w:spacing w:val="-2"/>
          <w:sz w:val="22"/>
        </w:rPr>
        <w:t xml:space="preserve"> </w:t>
      </w:r>
      <w:r w:rsidRPr="001814A5">
        <w:rPr>
          <w:rFonts w:ascii="Calibri" w:eastAsia="Calibri" w:hAnsi="Calibri" w:cs="Calibri"/>
          <w:spacing w:val="1"/>
          <w:sz w:val="22"/>
        </w:rPr>
        <w:t>p</w:t>
      </w:r>
      <w:r w:rsidRPr="001814A5">
        <w:rPr>
          <w:rFonts w:ascii="Calibri" w:eastAsia="Calibri" w:hAnsi="Calibri" w:cs="Calibri"/>
          <w:sz w:val="22"/>
        </w:rPr>
        <w:t>r</w:t>
      </w:r>
      <w:r w:rsidRPr="001814A5">
        <w:rPr>
          <w:rFonts w:ascii="Calibri" w:eastAsia="Calibri" w:hAnsi="Calibri" w:cs="Calibri"/>
          <w:spacing w:val="1"/>
          <w:sz w:val="22"/>
        </w:rPr>
        <w:t>op</w:t>
      </w:r>
      <w:r w:rsidRPr="001814A5">
        <w:rPr>
          <w:rFonts w:ascii="Calibri" w:eastAsia="Calibri" w:hAnsi="Calibri" w:cs="Calibri"/>
          <w:spacing w:val="-1"/>
          <w:sz w:val="22"/>
        </w:rPr>
        <w:t>e</w:t>
      </w:r>
      <w:r w:rsidRPr="001814A5">
        <w:rPr>
          <w:rFonts w:ascii="Calibri" w:eastAsia="Calibri" w:hAnsi="Calibri" w:cs="Calibri"/>
          <w:sz w:val="22"/>
        </w:rPr>
        <w:t>rt</w:t>
      </w:r>
      <w:r w:rsidRPr="001814A5">
        <w:rPr>
          <w:rFonts w:ascii="Calibri" w:eastAsia="Calibri" w:hAnsi="Calibri" w:cs="Calibri"/>
          <w:spacing w:val="2"/>
          <w:sz w:val="22"/>
        </w:rPr>
        <w:t>y</w:t>
      </w:r>
      <w:r w:rsidRPr="001814A5">
        <w:rPr>
          <w:rFonts w:ascii="Calibri" w:eastAsia="Calibri" w:hAnsi="Calibri" w:cs="Calibri"/>
          <w:sz w:val="22"/>
        </w:rPr>
        <w:t>.</w:t>
      </w:r>
    </w:p>
    <w:p w14:paraId="537CE486" w14:textId="77777777" w:rsidR="003228F6" w:rsidRPr="001814A5" w:rsidRDefault="003228F6" w:rsidP="003228F6">
      <w:pPr>
        <w:spacing w:before="9" w:line="100" w:lineRule="exact"/>
        <w:rPr>
          <w:sz w:val="13"/>
          <w:szCs w:val="11"/>
        </w:rPr>
      </w:pPr>
    </w:p>
    <w:p w14:paraId="7957D3AD" w14:textId="52E37C41" w:rsidR="003228F6" w:rsidRPr="001814A5" w:rsidRDefault="003228F6" w:rsidP="001814A5">
      <w:pPr>
        <w:pStyle w:val="ListParagraph"/>
        <w:numPr>
          <w:ilvl w:val="0"/>
          <w:numId w:val="34"/>
        </w:numPr>
        <w:spacing w:line="276" w:lineRule="auto"/>
        <w:ind w:right="110"/>
        <w:jc w:val="both"/>
        <w:rPr>
          <w:rFonts w:ascii="Calibri" w:eastAsia="Calibri" w:hAnsi="Calibri" w:cs="Calibri"/>
          <w:sz w:val="22"/>
        </w:rPr>
      </w:pPr>
      <w:r w:rsidRPr="001814A5">
        <w:rPr>
          <w:rFonts w:ascii="Calibri" w:eastAsia="Calibri" w:hAnsi="Calibri" w:cs="Calibri"/>
          <w:spacing w:val="-1"/>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5"/>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 xml:space="preserve">r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6"/>
          <w:sz w:val="22"/>
        </w:rPr>
        <w:t xml:space="preserve"> </w:t>
      </w:r>
      <w:r w:rsidRPr="001814A5">
        <w:rPr>
          <w:rFonts w:ascii="Calibri" w:eastAsia="Calibri" w:hAnsi="Calibri" w:cs="Calibri"/>
          <w:spacing w:val="1"/>
          <w:sz w:val="22"/>
        </w:rPr>
        <w:t>p</w:t>
      </w:r>
      <w:r w:rsidRPr="001814A5">
        <w:rPr>
          <w:rFonts w:ascii="Calibri" w:eastAsia="Calibri" w:hAnsi="Calibri" w:cs="Calibri"/>
          <w:sz w:val="22"/>
        </w:rPr>
        <w:t>r</w:t>
      </w:r>
      <w:r w:rsidRPr="001814A5">
        <w:rPr>
          <w:rFonts w:ascii="Calibri" w:eastAsia="Calibri" w:hAnsi="Calibri" w:cs="Calibri"/>
          <w:spacing w:val="1"/>
          <w:sz w:val="22"/>
        </w:rPr>
        <w:t>o</w:t>
      </w:r>
      <w:r w:rsidRPr="001814A5">
        <w:rPr>
          <w:rFonts w:ascii="Calibri" w:eastAsia="Calibri" w:hAnsi="Calibri" w:cs="Calibri"/>
          <w:spacing w:val="-1"/>
          <w:sz w:val="22"/>
        </w:rPr>
        <w:t>v</w:t>
      </w:r>
      <w:r w:rsidRPr="001814A5">
        <w:rPr>
          <w:rFonts w:ascii="Calibri" w:eastAsia="Calibri" w:hAnsi="Calibri" w:cs="Calibri"/>
          <w:sz w:val="22"/>
        </w:rPr>
        <w:t>i</w:t>
      </w:r>
      <w:r w:rsidRPr="001814A5">
        <w:rPr>
          <w:rFonts w:ascii="Calibri" w:eastAsia="Calibri" w:hAnsi="Calibri" w:cs="Calibri"/>
          <w:spacing w:val="1"/>
          <w:sz w:val="22"/>
        </w:rPr>
        <w:t>d</w:t>
      </w:r>
      <w:r w:rsidRPr="001814A5">
        <w:rPr>
          <w:rFonts w:ascii="Calibri" w:eastAsia="Calibri" w:hAnsi="Calibri" w:cs="Calibri"/>
          <w:sz w:val="22"/>
        </w:rPr>
        <w:t>e</w:t>
      </w:r>
      <w:r w:rsidRPr="001814A5">
        <w:rPr>
          <w:rFonts w:ascii="Calibri" w:eastAsia="Calibri" w:hAnsi="Calibri" w:cs="Calibri"/>
          <w:spacing w:val="2"/>
          <w:sz w:val="22"/>
        </w:rPr>
        <w:t xml:space="preserve"> </w:t>
      </w:r>
      <w:r w:rsidRPr="001814A5">
        <w:rPr>
          <w:rFonts w:ascii="Calibri" w:eastAsia="Calibri" w:hAnsi="Calibri" w:cs="Calibri"/>
          <w:sz w:val="22"/>
        </w:rPr>
        <w:t>all</w:t>
      </w:r>
      <w:r w:rsidRPr="001814A5">
        <w:rPr>
          <w:rFonts w:ascii="Calibri" w:eastAsia="Calibri" w:hAnsi="Calibri" w:cs="Calibri"/>
          <w:spacing w:val="8"/>
          <w:sz w:val="22"/>
        </w:rPr>
        <w:t xml:space="preserve"> </w:t>
      </w:r>
      <w:r w:rsidRPr="001814A5">
        <w:rPr>
          <w:rFonts w:ascii="Calibri" w:eastAsia="Calibri" w:hAnsi="Calibri" w:cs="Calibri"/>
          <w:spacing w:val="-1"/>
          <w:sz w:val="22"/>
        </w:rPr>
        <w:t>w</w:t>
      </w:r>
      <w:r w:rsidRPr="001814A5">
        <w:rPr>
          <w:rFonts w:ascii="Calibri" w:eastAsia="Calibri" w:hAnsi="Calibri" w:cs="Calibri"/>
          <w:sz w:val="22"/>
        </w:rPr>
        <w:t>or</w:t>
      </w:r>
      <w:r w:rsidRPr="001814A5">
        <w:rPr>
          <w:rFonts w:ascii="Calibri" w:eastAsia="Calibri" w:hAnsi="Calibri" w:cs="Calibri"/>
          <w:spacing w:val="1"/>
          <w:sz w:val="22"/>
        </w:rPr>
        <w:t>k</w:t>
      </w:r>
      <w:r w:rsidRPr="001814A5">
        <w:rPr>
          <w:rFonts w:ascii="Calibri" w:eastAsia="Calibri" w:hAnsi="Calibri" w:cs="Calibri"/>
          <w:spacing w:val="-1"/>
          <w:sz w:val="22"/>
        </w:rPr>
        <w:t>me</w:t>
      </w:r>
      <w:r w:rsidRPr="001814A5">
        <w:rPr>
          <w:rFonts w:ascii="Calibri" w:eastAsia="Calibri" w:hAnsi="Calibri" w:cs="Calibri"/>
          <w:spacing w:val="1"/>
          <w:sz w:val="22"/>
        </w:rPr>
        <w:t>n</w:t>
      </w:r>
      <w:r w:rsidRPr="001814A5">
        <w:rPr>
          <w:rFonts w:ascii="Calibri" w:eastAsia="Calibri" w:hAnsi="Calibri" w:cs="Calibri"/>
          <w:sz w:val="22"/>
        </w:rPr>
        <w:t>,</w:t>
      </w:r>
      <w:r w:rsidRPr="001814A5">
        <w:rPr>
          <w:rFonts w:ascii="Calibri" w:eastAsia="Calibri" w:hAnsi="Calibri" w:cs="Calibri"/>
          <w:spacing w:val="2"/>
          <w:sz w:val="22"/>
        </w:rPr>
        <w:t xml:space="preserve"> </w:t>
      </w:r>
      <w:r w:rsidRPr="001814A5">
        <w:rPr>
          <w:rFonts w:ascii="Calibri" w:eastAsia="Calibri" w:hAnsi="Calibri" w:cs="Calibri"/>
          <w:spacing w:val="1"/>
          <w:sz w:val="22"/>
        </w:rPr>
        <w:t>b</w:t>
      </w:r>
      <w:r w:rsidRPr="001814A5">
        <w:rPr>
          <w:rFonts w:ascii="Calibri" w:eastAsia="Calibri" w:hAnsi="Calibri" w:cs="Calibri"/>
          <w:sz w:val="22"/>
        </w:rPr>
        <w:t>oth</w:t>
      </w:r>
      <w:r w:rsidRPr="001814A5">
        <w:rPr>
          <w:rFonts w:ascii="Calibri" w:eastAsia="Calibri" w:hAnsi="Calibri" w:cs="Calibri"/>
          <w:spacing w:val="6"/>
          <w:sz w:val="22"/>
        </w:rPr>
        <w:t xml:space="preserve"> </w:t>
      </w:r>
      <w:r w:rsidRPr="001814A5">
        <w:rPr>
          <w:rFonts w:ascii="Calibri" w:eastAsia="Calibri" w:hAnsi="Calibri" w:cs="Calibri"/>
          <w:spacing w:val="-1"/>
          <w:sz w:val="22"/>
        </w:rPr>
        <w:t>s</w:t>
      </w:r>
      <w:r w:rsidRPr="001814A5">
        <w:rPr>
          <w:rFonts w:ascii="Calibri" w:eastAsia="Calibri" w:hAnsi="Calibri" w:cs="Calibri"/>
          <w:sz w:val="22"/>
        </w:rPr>
        <w:t>killed</w:t>
      </w:r>
      <w:r w:rsidRPr="001814A5">
        <w:rPr>
          <w:rFonts w:ascii="Calibri" w:eastAsia="Calibri" w:hAnsi="Calibri" w:cs="Calibri"/>
          <w:spacing w:val="5"/>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5"/>
          <w:sz w:val="22"/>
        </w:rPr>
        <w:t xml:space="preserve"> </w:t>
      </w:r>
      <w:r w:rsidRPr="001814A5">
        <w:rPr>
          <w:rFonts w:ascii="Calibri" w:eastAsia="Calibri" w:hAnsi="Calibri" w:cs="Calibri"/>
          <w:spacing w:val="1"/>
          <w:sz w:val="22"/>
        </w:rPr>
        <w:t>un</w:t>
      </w:r>
      <w:r w:rsidRPr="001814A5">
        <w:rPr>
          <w:rFonts w:ascii="Calibri" w:eastAsia="Calibri" w:hAnsi="Calibri" w:cs="Calibri"/>
          <w:spacing w:val="-1"/>
          <w:sz w:val="22"/>
        </w:rPr>
        <w:t>s</w:t>
      </w:r>
      <w:r w:rsidRPr="001814A5">
        <w:rPr>
          <w:rFonts w:ascii="Calibri" w:eastAsia="Calibri" w:hAnsi="Calibri" w:cs="Calibri"/>
          <w:sz w:val="22"/>
        </w:rPr>
        <w:t>ki</w:t>
      </w:r>
      <w:r w:rsidRPr="001814A5">
        <w:rPr>
          <w:rFonts w:ascii="Calibri" w:eastAsia="Calibri" w:hAnsi="Calibri" w:cs="Calibri"/>
          <w:spacing w:val="7"/>
          <w:sz w:val="22"/>
        </w:rPr>
        <w:t>l</w:t>
      </w:r>
      <w:r w:rsidRPr="001814A5">
        <w:rPr>
          <w:rFonts w:ascii="Calibri" w:eastAsia="Calibri" w:hAnsi="Calibri" w:cs="Calibri"/>
          <w:sz w:val="22"/>
        </w:rPr>
        <w:t>l</w:t>
      </w:r>
      <w:r w:rsidRPr="001814A5">
        <w:rPr>
          <w:rFonts w:ascii="Calibri" w:eastAsia="Calibri" w:hAnsi="Calibri" w:cs="Calibri"/>
          <w:spacing w:val="-1"/>
          <w:sz w:val="22"/>
        </w:rPr>
        <w:t>e</w:t>
      </w:r>
      <w:r w:rsidRPr="001814A5">
        <w:rPr>
          <w:rFonts w:ascii="Calibri" w:eastAsia="Calibri" w:hAnsi="Calibri" w:cs="Calibri"/>
          <w:spacing w:val="1"/>
          <w:sz w:val="22"/>
        </w:rPr>
        <w:t>d</w:t>
      </w:r>
      <w:r w:rsidRPr="001814A5">
        <w:rPr>
          <w:rFonts w:ascii="Calibri" w:eastAsia="Calibri" w:hAnsi="Calibri" w:cs="Calibri"/>
          <w:sz w:val="22"/>
        </w:rPr>
        <w:t>,</w:t>
      </w:r>
      <w:r w:rsidRPr="001814A5">
        <w:rPr>
          <w:rFonts w:ascii="Calibri" w:eastAsia="Calibri" w:hAnsi="Calibri" w:cs="Calibri"/>
          <w:spacing w:val="2"/>
          <w:sz w:val="22"/>
        </w:rPr>
        <w:t xml:space="preserve"> </w:t>
      </w:r>
      <w:r w:rsidRPr="001814A5">
        <w:rPr>
          <w:rFonts w:ascii="Calibri" w:eastAsia="Calibri" w:hAnsi="Calibri" w:cs="Calibri"/>
          <w:spacing w:val="1"/>
          <w:sz w:val="22"/>
        </w:rPr>
        <w:t>p</w:t>
      </w:r>
      <w:r w:rsidRPr="001814A5">
        <w:rPr>
          <w:rFonts w:ascii="Calibri" w:eastAsia="Calibri" w:hAnsi="Calibri" w:cs="Calibri"/>
          <w:sz w:val="22"/>
        </w:rPr>
        <w:t>la</w:t>
      </w:r>
      <w:r w:rsidRPr="001814A5">
        <w:rPr>
          <w:rFonts w:ascii="Calibri" w:eastAsia="Calibri" w:hAnsi="Calibri" w:cs="Calibri"/>
          <w:spacing w:val="1"/>
          <w:sz w:val="22"/>
        </w:rPr>
        <w:t>n</w:t>
      </w:r>
      <w:r w:rsidRPr="001814A5">
        <w:rPr>
          <w:rFonts w:ascii="Calibri" w:eastAsia="Calibri" w:hAnsi="Calibri" w:cs="Calibri"/>
          <w:sz w:val="22"/>
        </w:rPr>
        <w:t>t,</w:t>
      </w:r>
      <w:r w:rsidRPr="001814A5">
        <w:rPr>
          <w:rFonts w:ascii="Calibri" w:eastAsia="Calibri" w:hAnsi="Calibri" w:cs="Calibri"/>
          <w:spacing w:val="4"/>
          <w:sz w:val="22"/>
        </w:rPr>
        <w:t xml:space="preserve"> </w:t>
      </w:r>
      <w:r w:rsidRPr="001814A5">
        <w:rPr>
          <w:rFonts w:ascii="Calibri" w:eastAsia="Calibri" w:hAnsi="Calibri" w:cs="Calibri"/>
          <w:spacing w:val="-1"/>
          <w:sz w:val="22"/>
        </w:rPr>
        <w:t>e</w:t>
      </w:r>
      <w:r w:rsidRPr="001814A5">
        <w:rPr>
          <w:rFonts w:ascii="Calibri" w:eastAsia="Calibri" w:hAnsi="Calibri" w:cs="Calibri"/>
          <w:spacing w:val="1"/>
          <w:sz w:val="22"/>
        </w:rPr>
        <w:t>qu</w:t>
      </w:r>
      <w:r w:rsidRPr="001814A5">
        <w:rPr>
          <w:rFonts w:ascii="Calibri" w:eastAsia="Calibri" w:hAnsi="Calibri" w:cs="Calibri"/>
          <w:sz w:val="22"/>
        </w:rPr>
        <w:t>i</w:t>
      </w:r>
      <w:r w:rsidRPr="001814A5">
        <w:rPr>
          <w:rFonts w:ascii="Calibri" w:eastAsia="Calibri" w:hAnsi="Calibri" w:cs="Calibri"/>
          <w:spacing w:val="1"/>
          <w:sz w:val="22"/>
        </w:rPr>
        <w:t>p</w:t>
      </w:r>
      <w:r w:rsidRPr="001814A5">
        <w:rPr>
          <w:rFonts w:ascii="Calibri" w:eastAsia="Calibri" w:hAnsi="Calibri" w:cs="Calibri"/>
          <w:spacing w:val="-1"/>
          <w:sz w:val="22"/>
        </w:rPr>
        <w:t>me</w:t>
      </w:r>
      <w:r w:rsidRPr="001814A5">
        <w:rPr>
          <w:rFonts w:ascii="Calibri" w:eastAsia="Calibri" w:hAnsi="Calibri" w:cs="Calibri"/>
          <w:spacing w:val="1"/>
          <w:sz w:val="22"/>
        </w:rPr>
        <w:t>n</w:t>
      </w:r>
      <w:r w:rsidRPr="001814A5">
        <w:rPr>
          <w:rFonts w:ascii="Calibri" w:eastAsia="Calibri" w:hAnsi="Calibri" w:cs="Calibri"/>
          <w:sz w:val="22"/>
        </w:rPr>
        <w:t>t</w:t>
      </w:r>
      <w:r w:rsidRPr="001814A5">
        <w:rPr>
          <w:rFonts w:ascii="Calibri" w:eastAsia="Calibri" w:hAnsi="Calibri" w:cs="Calibri"/>
          <w:spacing w:val="1"/>
          <w:sz w:val="22"/>
        </w:rPr>
        <w:t xml:space="preserve"> </w:t>
      </w:r>
      <w:r w:rsidRPr="001814A5">
        <w:rPr>
          <w:rFonts w:ascii="Calibri" w:eastAsia="Calibri" w:hAnsi="Calibri" w:cs="Calibri"/>
          <w:spacing w:val="-2"/>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7"/>
          <w:sz w:val="22"/>
        </w:rPr>
        <w:t xml:space="preserve"> </w:t>
      </w:r>
      <w:r w:rsidRPr="001814A5">
        <w:rPr>
          <w:rFonts w:ascii="Calibri" w:eastAsia="Calibri" w:hAnsi="Calibri" w:cs="Calibri"/>
          <w:spacing w:val="-1"/>
          <w:sz w:val="22"/>
        </w:rPr>
        <w:t>m</w:t>
      </w:r>
      <w:r w:rsidRPr="001814A5">
        <w:rPr>
          <w:rFonts w:ascii="Calibri" w:eastAsia="Calibri" w:hAnsi="Calibri" w:cs="Calibri"/>
          <w:sz w:val="22"/>
        </w:rPr>
        <w:t>a</w:t>
      </w:r>
      <w:r w:rsidRPr="001814A5">
        <w:rPr>
          <w:rFonts w:ascii="Calibri" w:eastAsia="Calibri" w:hAnsi="Calibri" w:cs="Calibri"/>
          <w:spacing w:val="1"/>
          <w:sz w:val="22"/>
        </w:rPr>
        <w:t>t</w:t>
      </w:r>
      <w:r w:rsidRPr="001814A5">
        <w:rPr>
          <w:rFonts w:ascii="Calibri" w:eastAsia="Calibri" w:hAnsi="Calibri" w:cs="Calibri"/>
          <w:spacing w:val="-1"/>
          <w:sz w:val="22"/>
        </w:rPr>
        <w:t>e</w:t>
      </w:r>
      <w:r w:rsidRPr="001814A5">
        <w:rPr>
          <w:rFonts w:ascii="Calibri" w:eastAsia="Calibri" w:hAnsi="Calibri" w:cs="Calibri"/>
          <w:sz w:val="22"/>
        </w:rPr>
        <w:t>rials</w:t>
      </w:r>
      <w:r w:rsidRPr="001814A5">
        <w:rPr>
          <w:rFonts w:ascii="Calibri" w:eastAsia="Calibri" w:hAnsi="Calibri" w:cs="Calibri"/>
          <w:spacing w:val="1"/>
          <w:sz w:val="22"/>
        </w:rPr>
        <w:t xml:space="preserve"> n</w:t>
      </w:r>
      <w:r w:rsidRPr="001814A5">
        <w:rPr>
          <w:rFonts w:ascii="Calibri" w:eastAsia="Calibri" w:hAnsi="Calibri" w:cs="Calibri"/>
          <w:spacing w:val="-1"/>
          <w:sz w:val="22"/>
        </w:rPr>
        <w:t>e</w:t>
      </w:r>
      <w:r w:rsidRPr="001814A5">
        <w:rPr>
          <w:rFonts w:ascii="Calibri" w:eastAsia="Calibri" w:hAnsi="Calibri" w:cs="Calibri"/>
          <w:sz w:val="22"/>
        </w:rPr>
        <w:t>c</w:t>
      </w:r>
      <w:r w:rsidRPr="001814A5">
        <w:rPr>
          <w:rFonts w:ascii="Calibri" w:eastAsia="Calibri" w:hAnsi="Calibri" w:cs="Calibri"/>
          <w:spacing w:val="1"/>
          <w:sz w:val="22"/>
        </w:rPr>
        <w:t>e</w:t>
      </w:r>
      <w:r w:rsidRPr="001814A5">
        <w:rPr>
          <w:rFonts w:ascii="Calibri" w:eastAsia="Calibri" w:hAnsi="Calibri" w:cs="Calibri"/>
          <w:spacing w:val="-1"/>
          <w:sz w:val="22"/>
        </w:rPr>
        <w:t>ss</w:t>
      </w:r>
      <w:r w:rsidRPr="001814A5">
        <w:rPr>
          <w:rFonts w:ascii="Calibri" w:eastAsia="Calibri" w:hAnsi="Calibri" w:cs="Calibri"/>
          <w:sz w:val="22"/>
        </w:rPr>
        <w:t>ary</w:t>
      </w:r>
      <w:r w:rsidRPr="001814A5">
        <w:rPr>
          <w:rFonts w:ascii="Calibri" w:eastAsia="Calibri" w:hAnsi="Calibri" w:cs="Calibri"/>
          <w:spacing w:val="2"/>
          <w:sz w:val="22"/>
        </w:rPr>
        <w:t xml:space="preserve"> </w:t>
      </w:r>
      <w:r w:rsidRPr="001814A5">
        <w:rPr>
          <w:rFonts w:ascii="Calibri" w:eastAsia="Calibri" w:hAnsi="Calibri" w:cs="Calibri"/>
          <w:spacing w:val="-1"/>
          <w:sz w:val="22"/>
        </w:rPr>
        <w:t>f</w:t>
      </w:r>
      <w:r w:rsidRPr="001814A5">
        <w:rPr>
          <w:rFonts w:ascii="Calibri" w:eastAsia="Calibri" w:hAnsi="Calibri" w:cs="Calibri"/>
          <w:spacing w:val="3"/>
          <w:sz w:val="22"/>
        </w:rPr>
        <w:t>o</w:t>
      </w:r>
      <w:r w:rsidRPr="001814A5">
        <w:rPr>
          <w:rFonts w:ascii="Calibri" w:eastAsia="Calibri" w:hAnsi="Calibri" w:cs="Calibri"/>
          <w:sz w:val="22"/>
        </w:rPr>
        <w:t>r 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z w:val="22"/>
        </w:rPr>
        <w:t>ex</w:t>
      </w:r>
      <w:r w:rsidRPr="001814A5">
        <w:rPr>
          <w:rFonts w:ascii="Calibri" w:eastAsia="Calibri" w:hAnsi="Calibri" w:cs="Calibri"/>
          <w:spacing w:val="1"/>
          <w:sz w:val="22"/>
        </w:rPr>
        <w:t>p</w:t>
      </w:r>
      <w:r w:rsidRPr="001814A5">
        <w:rPr>
          <w:rFonts w:ascii="Calibri" w:eastAsia="Calibri" w:hAnsi="Calibri" w:cs="Calibri"/>
          <w:spacing w:val="-1"/>
          <w:sz w:val="22"/>
        </w:rPr>
        <w:t>e</w:t>
      </w:r>
      <w:r w:rsidRPr="001814A5">
        <w:rPr>
          <w:rFonts w:ascii="Calibri" w:eastAsia="Calibri" w:hAnsi="Calibri" w:cs="Calibri"/>
          <w:spacing w:val="1"/>
          <w:sz w:val="22"/>
        </w:rPr>
        <w:t>d</w:t>
      </w:r>
      <w:r w:rsidRPr="001814A5">
        <w:rPr>
          <w:rFonts w:ascii="Calibri" w:eastAsia="Calibri" w:hAnsi="Calibri" w:cs="Calibri"/>
          <w:sz w:val="22"/>
        </w:rPr>
        <w:t>iti</w:t>
      </w:r>
      <w:r w:rsidRPr="001814A5">
        <w:rPr>
          <w:rFonts w:ascii="Calibri" w:eastAsia="Calibri" w:hAnsi="Calibri" w:cs="Calibri"/>
          <w:spacing w:val="1"/>
          <w:sz w:val="22"/>
        </w:rPr>
        <w:t>ou</w:t>
      </w:r>
      <w:r w:rsidRPr="001814A5">
        <w:rPr>
          <w:rFonts w:ascii="Calibri" w:eastAsia="Calibri" w:hAnsi="Calibri" w:cs="Calibri"/>
          <w:sz w:val="22"/>
        </w:rPr>
        <w:t>s</w:t>
      </w:r>
      <w:r w:rsidRPr="001814A5">
        <w:rPr>
          <w:rFonts w:ascii="Calibri" w:eastAsia="Calibri" w:hAnsi="Calibri" w:cs="Calibri"/>
          <w:spacing w:val="-10"/>
          <w:sz w:val="22"/>
        </w:rPr>
        <w:t xml:space="preserve"> </w:t>
      </w:r>
      <w:r w:rsidRPr="001814A5">
        <w:rPr>
          <w:rFonts w:ascii="Calibri" w:eastAsia="Calibri" w:hAnsi="Calibri" w:cs="Calibri"/>
          <w:sz w:val="22"/>
        </w:rPr>
        <w:t>c</w:t>
      </w:r>
      <w:r w:rsidRPr="001814A5">
        <w:rPr>
          <w:rFonts w:ascii="Calibri" w:eastAsia="Calibri" w:hAnsi="Calibri" w:cs="Calibri"/>
          <w:spacing w:val="3"/>
          <w:sz w:val="22"/>
        </w:rPr>
        <w:t>o</w:t>
      </w:r>
      <w:r w:rsidRPr="001814A5">
        <w:rPr>
          <w:rFonts w:ascii="Calibri" w:eastAsia="Calibri" w:hAnsi="Calibri" w:cs="Calibri"/>
          <w:spacing w:val="-1"/>
          <w:sz w:val="22"/>
        </w:rPr>
        <w:t>m</w:t>
      </w:r>
      <w:r w:rsidRPr="001814A5">
        <w:rPr>
          <w:rFonts w:ascii="Calibri" w:eastAsia="Calibri" w:hAnsi="Calibri" w:cs="Calibri"/>
          <w:spacing w:val="1"/>
          <w:sz w:val="22"/>
        </w:rPr>
        <w:t>p</w:t>
      </w:r>
      <w:r w:rsidRPr="001814A5">
        <w:rPr>
          <w:rFonts w:ascii="Calibri" w:eastAsia="Calibri" w:hAnsi="Calibri" w:cs="Calibri"/>
          <w:sz w:val="22"/>
        </w:rPr>
        <w:t>l</w:t>
      </w:r>
      <w:r w:rsidRPr="001814A5">
        <w:rPr>
          <w:rFonts w:ascii="Calibri" w:eastAsia="Calibri" w:hAnsi="Calibri" w:cs="Calibri"/>
          <w:spacing w:val="-1"/>
          <w:sz w:val="22"/>
        </w:rPr>
        <w:t>e</w:t>
      </w:r>
      <w:r w:rsidRPr="001814A5">
        <w:rPr>
          <w:rFonts w:ascii="Calibri" w:eastAsia="Calibri" w:hAnsi="Calibri" w:cs="Calibri"/>
          <w:sz w:val="22"/>
        </w:rPr>
        <w:t>ti</w:t>
      </w:r>
      <w:r w:rsidRPr="001814A5">
        <w:rPr>
          <w:rFonts w:ascii="Calibri" w:eastAsia="Calibri" w:hAnsi="Calibri" w:cs="Calibri"/>
          <w:spacing w:val="1"/>
          <w:sz w:val="22"/>
        </w:rPr>
        <w:t>o</w:t>
      </w:r>
      <w:r w:rsidRPr="001814A5">
        <w:rPr>
          <w:rFonts w:ascii="Calibri" w:eastAsia="Calibri" w:hAnsi="Calibri" w:cs="Calibri"/>
          <w:sz w:val="22"/>
        </w:rPr>
        <w:t>n</w:t>
      </w:r>
      <w:r w:rsidRPr="001814A5">
        <w:rPr>
          <w:rFonts w:ascii="Calibri" w:eastAsia="Calibri" w:hAnsi="Calibri" w:cs="Calibri"/>
          <w:spacing w:val="-8"/>
          <w:sz w:val="22"/>
        </w:rPr>
        <w:t xml:space="preserve"> </w:t>
      </w:r>
      <w:r w:rsidRPr="001814A5">
        <w:rPr>
          <w:rFonts w:ascii="Calibri" w:eastAsia="Calibri" w:hAnsi="Calibri" w:cs="Calibri"/>
          <w:spacing w:val="1"/>
          <w:sz w:val="22"/>
        </w:rPr>
        <w:t>o</w:t>
      </w:r>
      <w:r w:rsidRPr="001814A5">
        <w:rPr>
          <w:rFonts w:ascii="Calibri" w:eastAsia="Calibri" w:hAnsi="Calibri" w:cs="Calibri"/>
          <w:sz w:val="22"/>
        </w:rPr>
        <w:t>f</w:t>
      </w:r>
      <w:r w:rsidRPr="001814A5">
        <w:rPr>
          <w:rFonts w:ascii="Calibri" w:eastAsia="Calibri" w:hAnsi="Calibri" w:cs="Calibri"/>
          <w:spacing w:val="-1"/>
          <w:sz w:val="22"/>
        </w:rPr>
        <w:t xml:space="preserve"> </w:t>
      </w:r>
      <w:r w:rsidRPr="001814A5">
        <w:rPr>
          <w:rFonts w:ascii="Calibri" w:eastAsia="Calibri" w:hAnsi="Calibri" w:cs="Calibri"/>
          <w:spacing w:val="1"/>
          <w:sz w:val="22"/>
        </w:rPr>
        <w:t>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z w:val="22"/>
        </w:rPr>
        <w:t>wor</w:t>
      </w:r>
      <w:r w:rsidRPr="001814A5">
        <w:rPr>
          <w:rFonts w:ascii="Calibri" w:eastAsia="Calibri" w:hAnsi="Calibri" w:cs="Calibri"/>
          <w:spacing w:val="1"/>
          <w:sz w:val="22"/>
        </w:rPr>
        <w:t>k</w:t>
      </w:r>
      <w:r w:rsidRPr="001814A5">
        <w:rPr>
          <w:rFonts w:ascii="Calibri" w:eastAsia="Calibri" w:hAnsi="Calibri" w:cs="Calibri"/>
          <w:sz w:val="22"/>
        </w:rPr>
        <w:t>.</w:t>
      </w:r>
    </w:p>
    <w:p w14:paraId="39607C60" w14:textId="77777777" w:rsidR="003228F6" w:rsidRPr="003228F6" w:rsidRDefault="003228F6" w:rsidP="003228F6">
      <w:pPr>
        <w:spacing w:line="240" w:lineRule="exact"/>
        <w:rPr>
          <w:sz w:val="24"/>
          <w:szCs w:val="24"/>
        </w:rPr>
      </w:pPr>
    </w:p>
    <w:p w14:paraId="45903156" w14:textId="743D6CAF" w:rsidR="003228F6" w:rsidRPr="003228F6" w:rsidRDefault="003228F6" w:rsidP="000C140F">
      <w:pPr>
        <w:pStyle w:val="Heading1"/>
        <w:rPr>
          <w:rFonts w:eastAsia="Calibri"/>
        </w:rPr>
      </w:pPr>
      <w:bookmarkStart w:id="43" w:name="_Toc18667384"/>
      <w:r w:rsidRPr="003228F6">
        <w:rPr>
          <w:rFonts w:eastAsia="Calibri"/>
          <w:spacing w:val="1"/>
        </w:rPr>
        <w:t>O</w:t>
      </w:r>
      <w:r w:rsidRPr="003228F6">
        <w:rPr>
          <w:rFonts w:eastAsia="Calibri"/>
        </w:rPr>
        <w:t>CCU</w:t>
      </w:r>
      <w:r w:rsidRPr="003228F6">
        <w:rPr>
          <w:rFonts w:eastAsia="Calibri"/>
          <w:spacing w:val="-1"/>
        </w:rPr>
        <w:t>P</w:t>
      </w:r>
      <w:r w:rsidRPr="003228F6">
        <w:rPr>
          <w:rFonts w:eastAsia="Calibri"/>
          <w:spacing w:val="1"/>
        </w:rPr>
        <w:t>AT</w:t>
      </w:r>
      <w:r w:rsidRPr="003228F6">
        <w:rPr>
          <w:rFonts w:eastAsia="Calibri"/>
          <w:spacing w:val="-2"/>
        </w:rPr>
        <w:t>I</w:t>
      </w:r>
      <w:r w:rsidRPr="003228F6">
        <w:rPr>
          <w:rFonts w:eastAsia="Calibri"/>
          <w:spacing w:val="1"/>
        </w:rPr>
        <w:t>O</w:t>
      </w:r>
      <w:r w:rsidRPr="003228F6">
        <w:rPr>
          <w:rFonts w:eastAsia="Calibri"/>
        </w:rPr>
        <w:t>N</w:t>
      </w:r>
      <w:r w:rsidRPr="003228F6">
        <w:rPr>
          <w:rFonts w:eastAsia="Calibri"/>
          <w:spacing w:val="1"/>
        </w:rPr>
        <w:t>A</w:t>
      </w:r>
      <w:r w:rsidRPr="003228F6">
        <w:rPr>
          <w:rFonts w:eastAsia="Calibri"/>
        </w:rPr>
        <w:t>L H</w:t>
      </w:r>
      <w:r w:rsidRPr="003228F6">
        <w:rPr>
          <w:rFonts w:eastAsia="Calibri"/>
          <w:spacing w:val="-2"/>
        </w:rPr>
        <w:t>E</w:t>
      </w:r>
      <w:r w:rsidRPr="003228F6">
        <w:rPr>
          <w:rFonts w:eastAsia="Calibri"/>
          <w:spacing w:val="1"/>
        </w:rPr>
        <w:t>A</w:t>
      </w:r>
      <w:r w:rsidRPr="003228F6">
        <w:rPr>
          <w:rFonts w:eastAsia="Calibri"/>
          <w:spacing w:val="-1"/>
        </w:rPr>
        <w:t>L</w:t>
      </w:r>
      <w:r w:rsidRPr="003228F6">
        <w:rPr>
          <w:rFonts w:eastAsia="Calibri"/>
          <w:spacing w:val="1"/>
        </w:rPr>
        <w:t>T</w:t>
      </w:r>
      <w:r w:rsidRPr="003228F6">
        <w:rPr>
          <w:rFonts w:eastAsia="Calibri"/>
        </w:rPr>
        <w:t>H</w:t>
      </w:r>
      <w:r w:rsidRPr="003228F6">
        <w:rPr>
          <w:rFonts w:eastAsia="Calibri"/>
          <w:spacing w:val="-2"/>
        </w:rPr>
        <w:t xml:space="preserve"> </w:t>
      </w:r>
      <w:r w:rsidRPr="003228F6">
        <w:rPr>
          <w:rFonts w:eastAsia="Calibri"/>
          <w:spacing w:val="1"/>
        </w:rPr>
        <w:t>A</w:t>
      </w:r>
      <w:r w:rsidRPr="003228F6">
        <w:rPr>
          <w:rFonts w:eastAsia="Calibri"/>
        </w:rPr>
        <w:t>ND</w:t>
      </w:r>
      <w:r w:rsidRPr="003228F6">
        <w:rPr>
          <w:rFonts w:eastAsia="Calibri"/>
          <w:spacing w:val="1"/>
        </w:rPr>
        <w:t xml:space="preserve"> </w:t>
      </w:r>
      <w:r w:rsidRPr="003228F6">
        <w:rPr>
          <w:rFonts w:eastAsia="Calibri"/>
        </w:rPr>
        <w:t>SA</w:t>
      </w:r>
      <w:r w:rsidRPr="003228F6">
        <w:rPr>
          <w:rFonts w:eastAsia="Calibri"/>
          <w:spacing w:val="-2"/>
        </w:rPr>
        <w:t>F</w:t>
      </w:r>
      <w:r w:rsidRPr="003228F6">
        <w:rPr>
          <w:rFonts w:eastAsia="Calibri"/>
        </w:rPr>
        <w:t>E</w:t>
      </w:r>
      <w:r w:rsidRPr="003228F6">
        <w:rPr>
          <w:rFonts w:eastAsia="Calibri"/>
          <w:spacing w:val="1"/>
        </w:rPr>
        <w:t>T</w:t>
      </w:r>
      <w:r w:rsidRPr="003228F6">
        <w:rPr>
          <w:rFonts w:eastAsia="Calibri"/>
        </w:rPr>
        <w:t>Y</w:t>
      </w:r>
      <w:bookmarkEnd w:id="43"/>
    </w:p>
    <w:p w14:paraId="47C18E80" w14:textId="77777777" w:rsidR="003228F6" w:rsidRPr="003228F6" w:rsidRDefault="003228F6" w:rsidP="003228F6">
      <w:pPr>
        <w:spacing w:before="3" w:line="100" w:lineRule="exact"/>
        <w:rPr>
          <w:sz w:val="10"/>
          <w:szCs w:val="10"/>
        </w:rPr>
      </w:pPr>
    </w:p>
    <w:p w14:paraId="6784B1AB" w14:textId="065EA7FE" w:rsidR="003228F6" w:rsidRPr="001814A5" w:rsidRDefault="003228F6" w:rsidP="001814A5">
      <w:pPr>
        <w:pStyle w:val="ListParagraph"/>
        <w:numPr>
          <w:ilvl w:val="0"/>
          <w:numId w:val="35"/>
        </w:numPr>
        <w:spacing w:line="276" w:lineRule="auto"/>
        <w:ind w:right="111"/>
        <w:jc w:val="both"/>
        <w:rPr>
          <w:rFonts w:ascii="Calibri" w:eastAsia="Calibri" w:hAnsi="Calibri" w:cs="Calibri"/>
        </w:rPr>
      </w:pPr>
      <w:r w:rsidRPr="001814A5">
        <w:rPr>
          <w:rFonts w:ascii="Calibri" w:eastAsia="Calibri" w:hAnsi="Calibri" w:cs="Calibri"/>
          <w:spacing w:val="-1"/>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r</w:t>
      </w:r>
      <w:r w:rsidRPr="001814A5">
        <w:rPr>
          <w:rFonts w:ascii="Calibri" w:eastAsia="Calibri" w:hAnsi="Calibri" w:cs="Calibri"/>
          <w:spacing w:val="-6"/>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3"/>
          <w:sz w:val="22"/>
        </w:rPr>
        <w:t xml:space="preserve"> </w:t>
      </w:r>
      <w:r w:rsidRPr="001814A5">
        <w:rPr>
          <w:rFonts w:ascii="Calibri" w:eastAsia="Calibri" w:hAnsi="Calibri" w:cs="Calibri"/>
          <w:sz w:val="22"/>
        </w:rPr>
        <w:t>c</w:t>
      </w:r>
      <w:r w:rsidRPr="001814A5">
        <w:rPr>
          <w:rFonts w:ascii="Calibri" w:eastAsia="Calibri" w:hAnsi="Calibri" w:cs="Calibri"/>
          <w:spacing w:val="3"/>
          <w:sz w:val="22"/>
        </w:rPr>
        <w:t>o</w:t>
      </w:r>
      <w:r w:rsidRPr="001814A5">
        <w:rPr>
          <w:rFonts w:ascii="Calibri" w:eastAsia="Calibri" w:hAnsi="Calibri" w:cs="Calibri"/>
          <w:spacing w:val="-1"/>
          <w:sz w:val="22"/>
        </w:rPr>
        <w:t>m</w:t>
      </w:r>
      <w:r w:rsidRPr="001814A5">
        <w:rPr>
          <w:rFonts w:ascii="Calibri" w:eastAsia="Calibri" w:hAnsi="Calibri" w:cs="Calibri"/>
          <w:spacing w:val="1"/>
          <w:sz w:val="22"/>
        </w:rPr>
        <w:t>p</w:t>
      </w:r>
      <w:r w:rsidRPr="001814A5">
        <w:rPr>
          <w:rFonts w:ascii="Calibri" w:eastAsia="Calibri" w:hAnsi="Calibri" w:cs="Calibri"/>
          <w:sz w:val="22"/>
        </w:rPr>
        <w:t>ly</w:t>
      </w:r>
      <w:r w:rsidRPr="001814A5">
        <w:rPr>
          <w:rFonts w:ascii="Calibri" w:eastAsia="Calibri" w:hAnsi="Calibri" w:cs="Calibri"/>
          <w:spacing w:val="-5"/>
          <w:sz w:val="22"/>
        </w:rPr>
        <w:t xml:space="preserve"> </w:t>
      </w:r>
      <w:r w:rsidRPr="001814A5">
        <w:rPr>
          <w:rFonts w:ascii="Calibri" w:eastAsia="Calibri" w:hAnsi="Calibri" w:cs="Calibri"/>
          <w:sz w:val="22"/>
        </w:rPr>
        <w:t>with</w:t>
      </w:r>
      <w:r w:rsidRPr="001814A5">
        <w:rPr>
          <w:rFonts w:ascii="Calibri" w:eastAsia="Calibri" w:hAnsi="Calibri" w:cs="Calibri"/>
          <w:spacing w:val="-3"/>
          <w:sz w:val="22"/>
        </w:rPr>
        <w:t xml:space="preserve"> </w:t>
      </w:r>
      <w:r w:rsidRPr="001814A5">
        <w:rPr>
          <w:rFonts w:ascii="Calibri" w:eastAsia="Calibri" w:hAnsi="Calibri" w:cs="Calibri"/>
          <w:spacing w:val="1"/>
          <w:sz w:val="22"/>
        </w:rPr>
        <w:t>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pacing w:val="1"/>
          <w:sz w:val="22"/>
        </w:rPr>
        <w:t>H</w:t>
      </w:r>
      <w:r w:rsidRPr="001814A5">
        <w:rPr>
          <w:rFonts w:ascii="Calibri" w:eastAsia="Calibri" w:hAnsi="Calibri" w:cs="Calibri"/>
          <w:spacing w:val="-1"/>
          <w:sz w:val="22"/>
        </w:rPr>
        <w:t>e</w:t>
      </w:r>
      <w:r w:rsidRPr="001814A5">
        <w:rPr>
          <w:rFonts w:ascii="Calibri" w:eastAsia="Calibri" w:hAnsi="Calibri" w:cs="Calibri"/>
          <w:sz w:val="22"/>
        </w:rPr>
        <w:t>al</w:t>
      </w:r>
      <w:r w:rsidRPr="001814A5">
        <w:rPr>
          <w:rFonts w:ascii="Calibri" w:eastAsia="Calibri" w:hAnsi="Calibri" w:cs="Calibri"/>
          <w:spacing w:val="1"/>
          <w:sz w:val="22"/>
        </w:rPr>
        <w:t>t</w:t>
      </w:r>
      <w:r w:rsidRPr="001814A5">
        <w:rPr>
          <w:rFonts w:ascii="Calibri" w:eastAsia="Calibri" w:hAnsi="Calibri" w:cs="Calibri"/>
          <w:sz w:val="22"/>
        </w:rPr>
        <w:t>h</w:t>
      </w:r>
      <w:r w:rsidRPr="001814A5">
        <w:rPr>
          <w:rFonts w:ascii="Calibri" w:eastAsia="Calibri" w:hAnsi="Calibri" w:cs="Calibri"/>
          <w:spacing w:val="-4"/>
          <w:sz w:val="22"/>
        </w:rPr>
        <w:t xml:space="preserve"> </w:t>
      </w:r>
      <w:r w:rsidRPr="001814A5">
        <w:rPr>
          <w:rFonts w:ascii="Calibri" w:eastAsia="Calibri" w:hAnsi="Calibri" w:cs="Calibri"/>
          <w:spacing w:val="1"/>
          <w:sz w:val="22"/>
        </w:rPr>
        <w:t>an</w:t>
      </w:r>
      <w:r w:rsidRPr="001814A5">
        <w:rPr>
          <w:rFonts w:ascii="Calibri" w:eastAsia="Calibri" w:hAnsi="Calibri" w:cs="Calibri"/>
          <w:sz w:val="22"/>
        </w:rPr>
        <w:t>d</w:t>
      </w:r>
      <w:r w:rsidRPr="001814A5">
        <w:rPr>
          <w:rFonts w:ascii="Calibri" w:eastAsia="Calibri" w:hAnsi="Calibri" w:cs="Calibri"/>
          <w:spacing w:val="-2"/>
          <w:sz w:val="22"/>
        </w:rPr>
        <w:t xml:space="preserve"> </w:t>
      </w:r>
      <w:r w:rsidRPr="001814A5">
        <w:rPr>
          <w:rFonts w:ascii="Calibri" w:eastAsia="Calibri" w:hAnsi="Calibri" w:cs="Calibri"/>
          <w:sz w:val="22"/>
        </w:rPr>
        <w:t>S</w:t>
      </w:r>
      <w:r w:rsidRPr="001814A5">
        <w:rPr>
          <w:rFonts w:ascii="Calibri" w:eastAsia="Calibri" w:hAnsi="Calibri" w:cs="Calibri"/>
          <w:spacing w:val="1"/>
          <w:sz w:val="22"/>
        </w:rPr>
        <w:t>a</w:t>
      </w:r>
      <w:r w:rsidRPr="001814A5">
        <w:rPr>
          <w:rFonts w:ascii="Calibri" w:eastAsia="Calibri" w:hAnsi="Calibri" w:cs="Calibri"/>
          <w:spacing w:val="-1"/>
          <w:sz w:val="22"/>
        </w:rPr>
        <w:t>fe</w:t>
      </w:r>
      <w:r w:rsidRPr="001814A5">
        <w:rPr>
          <w:rFonts w:ascii="Calibri" w:eastAsia="Calibri" w:hAnsi="Calibri" w:cs="Calibri"/>
          <w:sz w:val="22"/>
        </w:rPr>
        <w:t>ty</w:t>
      </w:r>
      <w:r w:rsidRPr="001814A5">
        <w:rPr>
          <w:rFonts w:ascii="Calibri" w:eastAsia="Calibri" w:hAnsi="Calibri" w:cs="Calibri"/>
          <w:spacing w:val="-4"/>
          <w:sz w:val="22"/>
        </w:rPr>
        <w:t xml:space="preserve"> </w:t>
      </w:r>
      <w:r w:rsidRPr="001814A5">
        <w:rPr>
          <w:rFonts w:ascii="Calibri" w:eastAsia="Calibri" w:hAnsi="Calibri" w:cs="Calibri"/>
          <w:spacing w:val="1"/>
          <w:sz w:val="22"/>
        </w:rPr>
        <w:t>a</w:t>
      </w:r>
      <w:r w:rsidRPr="001814A5">
        <w:rPr>
          <w:rFonts w:ascii="Calibri" w:eastAsia="Calibri" w:hAnsi="Calibri" w:cs="Calibri"/>
          <w:sz w:val="22"/>
        </w:rPr>
        <w:t>t</w:t>
      </w:r>
      <w:r w:rsidRPr="001814A5">
        <w:rPr>
          <w:rFonts w:ascii="Calibri" w:eastAsia="Calibri" w:hAnsi="Calibri" w:cs="Calibri"/>
          <w:spacing w:val="1"/>
          <w:sz w:val="22"/>
        </w:rPr>
        <w:t xml:space="preserve"> </w:t>
      </w:r>
      <w:r w:rsidRPr="001814A5">
        <w:rPr>
          <w:rFonts w:ascii="Calibri" w:eastAsia="Calibri" w:hAnsi="Calibri" w:cs="Calibri"/>
          <w:sz w:val="22"/>
        </w:rPr>
        <w:t>W</w:t>
      </w:r>
      <w:r w:rsidRPr="001814A5">
        <w:rPr>
          <w:rFonts w:ascii="Calibri" w:eastAsia="Calibri" w:hAnsi="Calibri" w:cs="Calibri"/>
          <w:spacing w:val="1"/>
          <w:sz w:val="22"/>
        </w:rPr>
        <w:t>o</w:t>
      </w:r>
      <w:r w:rsidRPr="001814A5">
        <w:rPr>
          <w:rFonts w:ascii="Calibri" w:eastAsia="Calibri" w:hAnsi="Calibri" w:cs="Calibri"/>
          <w:sz w:val="22"/>
        </w:rPr>
        <w:t>rk</w:t>
      </w:r>
      <w:r w:rsidRPr="001814A5">
        <w:rPr>
          <w:rFonts w:ascii="Calibri" w:eastAsia="Calibri" w:hAnsi="Calibri" w:cs="Calibri"/>
          <w:spacing w:val="-4"/>
          <w:sz w:val="22"/>
        </w:rPr>
        <w:t xml:space="preserve"> </w:t>
      </w:r>
      <w:r w:rsidRPr="001814A5">
        <w:rPr>
          <w:rFonts w:ascii="Calibri" w:eastAsia="Calibri" w:hAnsi="Calibri" w:cs="Calibri"/>
          <w:sz w:val="22"/>
        </w:rPr>
        <w:t>Ac</w:t>
      </w:r>
      <w:r w:rsidRPr="001814A5">
        <w:rPr>
          <w:rFonts w:ascii="Calibri" w:eastAsia="Calibri" w:hAnsi="Calibri" w:cs="Calibri"/>
          <w:spacing w:val="1"/>
          <w:sz w:val="22"/>
        </w:rPr>
        <w:t>t</w:t>
      </w:r>
      <w:r w:rsidRPr="001814A5">
        <w:rPr>
          <w:rFonts w:ascii="Calibri" w:eastAsia="Calibri" w:hAnsi="Calibri" w:cs="Calibri"/>
          <w:sz w:val="22"/>
        </w:rPr>
        <w:t>,</w:t>
      </w:r>
      <w:r w:rsidRPr="001814A5">
        <w:rPr>
          <w:rFonts w:ascii="Calibri" w:eastAsia="Calibri" w:hAnsi="Calibri" w:cs="Calibri"/>
          <w:spacing w:val="-3"/>
          <w:sz w:val="22"/>
        </w:rPr>
        <w:t xml:space="preserve"> </w:t>
      </w:r>
      <w:r w:rsidRPr="001814A5">
        <w:rPr>
          <w:rFonts w:ascii="Calibri" w:eastAsia="Calibri" w:hAnsi="Calibri" w:cs="Calibri"/>
          <w:sz w:val="22"/>
        </w:rPr>
        <w:t>1996</w:t>
      </w:r>
      <w:r w:rsidRPr="001814A5">
        <w:rPr>
          <w:rFonts w:ascii="Calibri" w:eastAsia="Calibri" w:hAnsi="Calibri" w:cs="Calibri"/>
          <w:spacing w:val="-4"/>
          <w:sz w:val="22"/>
        </w:rPr>
        <w:t xml:space="preserve"> </w:t>
      </w:r>
      <w:r w:rsidRPr="001814A5">
        <w:rPr>
          <w:rFonts w:ascii="Calibri" w:eastAsia="Calibri" w:hAnsi="Calibri" w:cs="Calibri"/>
          <w:spacing w:val="1"/>
          <w:sz w:val="22"/>
        </w:rPr>
        <w:t>an</w:t>
      </w:r>
      <w:r w:rsidRPr="001814A5">
        <w:rPr>
          <w:rFonts w:ascii="Calibri" w:eastAsia="Calibri" w:hAnsi="Calibri" w:cs="Calibri"/>
          <w:sz w:val="22"/>
        </w:rPr>
        <w:t>d</w:t>
      </w:r>
      <w:r w:rsidRPr="001814A5">
        <w:rPr>
          <w:rFonts w:ascii="Calibri" w:eastAsia="Calibri" w:hAnsi="Calibri" w:cs="Calibri"/>
          <w:spacing w:val="6"/>
          <w:sz w:val="22"/>
        </w:rPr>
        <w:t xml:space="preserve"> </w:t>
      </w:r>
      <w:r w:rsidRPr="001814A5">
        <w:rPr>
          <w:rFonts w:ascii="Calibri" w:eastAsia="Calibri" w:hAnsi="Calibri" w:cs="Calibri"/>
          <w:sz w:val="22"/>
        </w:rPr>
        <w:t>r</w:t>
      </w:r>
      <w:r w:rsidRPr="001814A5">
        <w:rPr>
          <w:rFonts w:ascii="Calibri" w:eastAsia="Calibri" w:hAnsi="Calibri" w:cs="Calibri"/>
          <w:spacing w:val="2"/>
          <w:sz w:val="22"/>
        </w:rPr>
        <w:t>e</w:t>
      </w:r>
      <w:r w:rsidRPr="001814A5">
        <w:rPr>
          <w:rFonts w:ascii="Calibri" w:eastAsia="Calibri" w:hAnsi="Calibri" w:cs="Calibri"/>
          <w:sz w:val="22"/>
        </w:rPr>
        <w:t>g</w:t>
      </w:r>
      <w:r w:rsidRPr="001814A5">
        <w:rPr>
          <w:rFonts w:ascii="Calibri" w:eastAsia="Calibri" w:hAnsi="Calibri" w:cs="Calibri"/>
          <w:spacing w:val="1"/>
          <w:sz w:val="22"/>
        </w:rPr>
        <w:t>u</w:t>
      </w:r>
      <w:r w:rsidRPr="001814A5">
        <w:rPr>
          <w:rFonts w:ascii="Calibri" w:eastAsia="Calibri" w:hAnsi="Calibri" w:cs="Calibri"/>
          <w:sz w:val="22"/>
        </w:rPr>
        <w:t>la</w:t>
      </w:r>
      <w:r w:rsidRPr="001814A5">
        <w:rPr>
          <w:rFonts w:ascii="Calibri" w:eastAsia="Calibri" w:hAnsi="Calibri" w:cs="Calibri"/>
          <w:spacing w:val="1"/>
          <w:sz w:val="22"/>
        </w:rPr>
        <w:t>t</w:t>
      </w:r>
      <w:r w:rsidRPr="001814A5">
        <w:rPr>
          <w:rFonts w:ascii="Calibri" w:eastAsia="Calibri" w:hAnsi="Calibri" w:cs="Calibri"/>
          <w:sz w:val="22"/>
        </w:rPr>
        <w:t>io</w:t>
      </w:r>
      <w:r w:rsidRPr="001814A5">
        <w:rPr>
          <w:rFonts w:ascii="Calibri" w:eastAsia="Calibri" w:hAnsi="Calibri" w:cs="Calibri"/>
          <w:spacing w:val="1"/>
          <w:sz w:val="22"/>
        </w:rPr>
        <w:t>n</w:t>
      </w:r>
      <w:r w:rsidRPr="001814A5">
        <w:rPr>
          <w:rFonts w:ascii="Calibri" w:eastAsia="Calibri" w:hAnsi="Calibri" w:cs="Calibri"/>
          <w:sz w:val="22"/>
        </w:rPr>
        <w:t>s</w:t>
      </w:r>
      <w:r w:rsidRPr="001814A5">
        <w:rPr>
          <w:rFonts w:ascii="Calibri" w:eastAsia="Calibri" w:hAnsi="Calibri" w:cs="Calibri"/>
          <w:spacing w:val="-10"/>
          <w:sz w:val="22"/>
        </w:rPr>
        <w:t xml:space="preserve"> </w:t>
      </w:r>
      <w:r w:rsidRPr="001814A5">
        <w:rPr>
          <w:rFonts w:ascii="Calibri" w:eastAsia="Calibri" w:hAnsi="Calibri" w:cs="Calibri"/>
          <w:spacing w:val="1"/>
          <w:sz w:val="22"/>
        </w:rPr>
        <w:t>an</w:t>
      </w:r>
      <w:r w:rsidRPr="001814A5">
        <w:rPr>
          <w:rFonts w:ascii="Calibri" w:eastAsia="Calibri" w:hAnsi="Calibri" w:cs="Calibri"/>
          <w:sz w:val="22"/>
        </w:rPr>
        <w:t>d</w:t>
      </w:r>
      <w:r w:rsidRPr="001814A5">
        <w:rPr>
          <w:rFonts w:ascii="Calibri" w:eastAsia="Calibri" w:hAnsi="Calibri" w:cs="Calibri"/>
          <w:spacing w:val="-2"/>
          <w:sz w:val="22"/>
        </w:rPr>
        <w:t xml:space="preserve"> </w:t>
      </w:r>
      <w:r w:rsidRPr="001814A5">
        <w:rPr>
          <w:rFonts w:ascii="Calibri" w:eastAsia="Calibri" w:hAnsi="Calibri" w:cs="Calibri"/>
          <w:sz w:val="22"/>
        </w:rPr>
        <w:t>Am</w:t>
      </w:r>
      <w:r w:rsidRPr="001814A5">
        <w:rPr>
          <w:rFonts w:ascii="Calibri" w:eastAsia="Calibri" w:hAnsi="Calibri" w:cs="Calibri"/>
          <w:spacing w:val="-1"/>
          <w:sz w:val="22"/>
        </w:rPr>
        <w:t>e</w:t>
      </w:r>
      <w:r w:rsidRPr="001814A5">
        <w:rPr>
          <w:rFonts w:ascii="Calibri" w:eastAsia="Calibri" w:hAnsi="Calibri" w:cs="Calibri"/>
          <w:spacing w:val="1"/>
          <w:sz w:val="22"/>
        </w:rPr>
        <w:t>ndm</w:t>
      </w:r>
      <w:r w:rsidRPr="001814A5">
        <w:rPr>
          <w:rFonts w:ascii="Calibri" w:eastAsia="Calibri" w:hAnsi="Calibri" w:cs="Calibri"/>
          <w:spacing w:val="-1"/>
          <w:sz w:val="22"/>
        </w:rPr>
        <w:t>e</w:t>
      </w:r>
      <w:r w:rsidRPr="001814A5">
        <w:rPr>
          <w:rFonts w:ascii="Calibri" w:eastAsia="Calibri" w:hAnsi="Calibri" w:cs="Calibri"/>
          <w:spacing w:val="1"/>
          <w:sz w:val="22"/>
        </w:rPr>
        <w:t>n</w:t>
      </w:r>
      <w:r w:rsidRPr="001814A5">
        <w:rPr>
          <w:rFonts w:ascii="Calibri" w:eastAsia="Calibri" w:hAnsi="Calibri" w:cs="Calibri"/>
          <w:sz w:val="22"/>
        </w:rPr>
        <w:t>ts</w:t>
      </w:r>
      <w:r w:rsidRPr="001814A5">
        <w:rPr>
          <w:rFonts w:ascii="Calibri" w:eastAsia="Calibri" w:hAnsi="Calibri" w:cs="Calibri"/>
          <w:spacing w:val="-12"/>
          <w:sz w:val="22"/>
        </w:rPr>
        <w:t xml:space="preserve"> </w:t>
      </w:r>
      <w:r w:rsidRPr="001814A5">
        <w:rPr>
          <w:rFonts w:ascii="Calibri" w:eastAsia="Calibri" w:hAnsi="Calibri" w:cs="Calibri"/>
          <w:spacing w:val="1"/>
          <w:sz w:val="22"/>
        </w:rPr>
        <w:t>th</w:t>
      </w:r>
      <w:r w:rsidRPr="001814A5">
        <w:rPr>
          <w:rFonts w:ascii="Calibri" w:eastAsia="Calibri" w:hAnsi="Calibri" w:cs="Calibri"/>
          <w:spacing w:val="-1"/>
          <w:sz w:val="22"/>
        </w:rPr>
        <w:t>e</w:t>
      </w:r>
      <w:r w:rsidRPr="001814A5">
        <w:rPr>
          <w:rFonts w:ascii="Calibri" w:eastAsia="Calibri" w:hAnsi="Calibri" w:cs="Calibri"/>
          <w:spacing w:val="2"/>
          <w:sz w:val="22"/>
        </w:rPr>
        <w:t>r</w:t>
      </w:r>
      <w:r w:rsidRPr="001814A5">
        <w:rPr>
          <w:rFonts w:ascii="Calibri" w:eastAsia="Calibri" w:hAnsi="Calibri" w:cs="Calibri"/>
          <w:spacing w:val="-1"/>
          <w:sz w:val="22"/>
        </w:rPr>
        <w:t>e</w:t>
      </w:r>
      <w:r w:rsidRPr="001814A5">
        <w:rPr>
          <w:rFonts w:ascii="Calibri" w:eastAsia="Calibri" w:hAnsi="Calibri" w:cs="Calibri"/>
          <w:sz w:val="22"/>
        </w:rPr>
        <w:t>to 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2"/>
          <w:sz w:val="22"/>
        </w:rPr>
        <w:t xml:space="preserve"> </w:t>
      </w:r>
      <w:r w:rsidRPr="001814A5">
        <w:rPr>
          <w:rFonts w:ascii="Calibri" w:eastAsia="Calibri" w:hAnsi="Calibri" w:cs="Calibri"/>
          <w:spacing w:val="1"/>
          <w:sz w:val="22"/>
        </w:rPr>
        <w:t>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z w:val="22"/>
        </w:rPr>
        <w:t>Fiji</w:t>
      </w:r>
      <w:r w:rsidRPr="001814A5">
        <w:rPr>
          <w:rFonts w:ascii="Calibri" w:eastAsia="Calibri" w:hAnsi="Calibri" w:cs="Calibri"/>
          <w:spacing w:val="-2"/>
          <w:sz w:val="22"/>
        </w:rPr>
        <w:t xml:space="preserve"> </w:t>
      </w:r>
      <w:r w:rsidRPr="001814A5">
        <w:rPr>
          <w:rFonts w:ascii="Calibri" w:eastAsia="Calibri" w:hAnsi="Calibri" w:cs="Calibri"/>
          <w:spacing w:val="1"/>
          <w:sz w:val="22"/>
        </w:rPr>
        <w:t>E</w:t>
      </w:r>
      <w:r w:rsidRPr="001814A5">
        <w:rPr>
          <w:rFonts w:ascii="Calibri" w:eastAsia="Calibri" w:hAnsi="Calibri" w:cs="Calibri"/>
          <w:sz w:val="22"/>
        </w:rPr>
        <w:t>l</w:t>
      </w:r>
      <w:r w:rsidRPr="001814A5">
        <w:rPr>
          <w:rFonts w:ascii="Calibri" w:eastAsia="Calibri" w:hAnsi="Calibri" w:cs="Calibri"/>
          <w:spacing w:val="-1"/>
          <w:sz w:val="22"/>
        </w:rPr>
        <w:t>e</w:t>
      </w:r>
      <w:r w:rsidRPr="001814A5">
        <w:rPr>
          <w:rFonts w:ascii="Calibri" w:eastAsia="Calibri" w:hAnsi="Calibri" w:cs="Calibri"/>
          <w:sz w:val="22"/>
        </w:rPr>
        <w:t>ctrici</w:t>
      </w:r>
      <w:r w:rsidRPr="001814A5">
        <w:rPr>
          <w:rFonts w:ascii="Calibri" w:eastAsia="Calibri" w:hAnsi="Calibri" w:cs="Calibri"/>
          <w:spacing w:val="2"/>
          <w:sz w:val="22"/>
        </w:rPr>
        <w:t>t</w:t>
      </w:r>
      <w:r w:rsidRPr="001814A5">
        <w:rPr>
          <w:rFonts w:ascii="Calibri" w:eastAsia="Calibri" w:hAnsi="Calibri" w:cs="Calibri"/>
          <w:sz w:val="22"/>
        </w:rPr>
        <w:t>y</w:t>
      </w:r>
      <w:r w:rsidRPr="001814A5">
        <w:rPr>
          <w:rFonts w:ascii="Calibri" w:eastAsia="Calibri" w:hAnsi="Calibri" w:cs="Calibri"/>
          <w:spacing w:val="-7"/>
          <w:sz w:val="22"/>
        </w:rPr>
        <w:t xml:space="preserve"> </w:t>
      </w:r>
      <w:r w:rsidRPr="001814A5">
        <w:rPr>
          <w:rFonts w:ascii="Calibri" w:eastAsia="Calibri" w:hAnsi="Calibri" w:cs="Calibri"/>
          <w:sz w:val="22"/>
        </w:rPr>
        <w:t>A</w:t>
      </w:r>
      <w:r w:rsidRPr="001814A5">
        <w:rPr>
          <w:rFonts w:ascii="Calibri" w:eastAsia="Calibri" w:hAnsi="Calibri" w:cs="Calibri"/>
          <w:spacing w:val="1"/>
          <w:sz w:val="22"/>
        </w:rPr>
        <w:t>u</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ority</w:t>
      </w:r>
      <w:r w:rsidRPr="001814A5">
        <w:rPr>
          <w:rFonts w:ascii="Calibri" w:eastAsia="Calibri" w:hAnsi="Calibri" w:cs="Calibri"/>
          <w:spacing w:val="-7"/>
          <w:sz w:val="22"/>
        </w:rPr>
        <w:t xml:space="preserve"> </w:t>
      </w:r>
      <w:r w:rsidRPr="001814A5">
        <w:rPr>
          <w:rFonts w:ascii="Calibri" w:eastAsia="Calibri" w:hAnsi="Calibri" w:cs="Calibri"/>
          <w:spacing w:val="1"/>
          <w:sz w:val="22"/>
        </w:rPr>
        <w:t>H</w:t>
      </w:r>
      <w:r w:rsidRPr="001814A5">
        <w:rPr>
          <w:rFonts w:ascii="Calibri" w:eastAsia="Calibri" w:hAnsi="Calibri" w:cs="Calibri"/>
          <w:sz w:val="22"/>
        </w:rPr>
        <w:t>SE</w:t>
      </w:r>
      <w:r w:rsidRPr="001814A5">
        <w:rPr>
          <w:rFonts w:ascii="Calibri" w:eastAsia="Calibri" w:hAnsi="Calibri" w:cs="Calibri"/>
          <w:spacing w:val="-3"/>
          <w:sz w:val="22"/>
        </w:rPr>
        <w:t xml:space="preserve"> </w:t>
      </w:r>
      <w:r w:rsidRPr="001814A5">
        <w:rPr>
          <w:rFonts w:ascii="Calibri" w:eastAsia="Calibri" w:hAnsi="Calibri" w:cs="Calibri"/>
          <w:spacing w:val="1"/>
          <w:sz w:val="22"/>
        </w:rPr>
        <w:t>P</w:t>
      </w:r>
      <w:r w:rsidRPr="001814A5">
        <w:rPr>
          <w:rFonts w:ascii="Calibri" w:eastAsia="Calibri" w:hAnsi="Calibri" w:cs="Calibri"/>
          <w:sz w:val="22"/>
        </w:rPr>
        <w:t>olic</w:t>
      </w:r>
      <w:r w:rsidRPr="001814A5">
        <w:rPr>
          <w:rFonts w:ascii="Calibri" w:eastAsia="Calibri" w:hAnsi="Calibri" w:cs="Calibri"/>
          <w:spacing w:val="1"/>
          <w:sz w:val="22"/>
        </w:rPr>
        <w:t>y</w:t>
      </w:r>
      <w:r w:rsidRPr="001814A5">
        <w:rPr>
          <w:rFonts w:ascii="Calibri" w:eastAsia="Calibri" w:hAnsi="Calibri" w:cs="Calibri"/>
          <w:sz w:val="22"/>
        </w:rPr>
        <w:t>.</w:t>
      </w:r>
    </w:p>
    <w:p w14:paraId="68A0DFE9" w14:textId="77777777" w:rsidR="003228F6" w:rsidRPr="003228F6" w:rsidRDefault="003228F6" w:rsidP="003228F6">
      <w:pPr>
        <w:spacing w:line="240" w:lineRule="exact"/>
        <w:rPr>
          <w:sz w:val="24"/>
          <w:szCs w:val="24"/>
        </w:rPr>
      </w:pPr>
    </w:p>
    <w:p w14:paraId="7EBAD1F8" w14:textId="1AAFB2D8" w:rsidR="003228F6" w:rsidRPr="003228F6" w:rsidRDefault="003228F6" w:rsidP="000C140F">
      <w:pPr>
        <w:pStyle w:val="Heading1"/>
        <w:rPr>
          <w:rFonts w:eastAsia="Calibri"/>
        </w:rPr>
      </w:pPr>
      <w:bookmarkStart w:id="44" w:name="_Toc18667385"/>
      <w:r w:rsidRPr="003228F6">
        <w:rPr>
          <w:rFonts w:eastAsia="Calibri"/>
        </w:rPr>
        <w:t>GE</w:t>
      </w:r>
      <w:r w:rsidRPr="003228F6">
        <w:rPr>
          <w:rFonts w:eastAsia="Calibri"/>
          <w:spacing w:val="1"/>
        </w:rPr>
        <w:t>N</w:t>
      </w:r>
      <w:r w:rsidRPr="003228F6">
        <w:rPr>
          <w:rFonts w:eastAsia="Calibri"/>
        </w:rPr>
        <w:t>ERAL</w:t>
      </w:r>
      <w:r w:rsidRPr="003228F6">
        <w:rPr>
          <w:rFonts w:eastAsia="Calibri"/>
          <w:spacing w:val="1"/>
        </w:rPr>
        <w:t xml:space="preserve"> </w:t>
      </w:r>
      <w:r w:rsidRPr="003228F6">
        <w:rPr>
          <w:rFonts w:eastAsia="Calibri"/>
        </w:rPr>
        <w:t>F</w:t>
      </w:r>
      <w:r w:rsidRPr="003228F6">
        <w:rPr>
          <w:rFonts w:eastAsia="Calibri"/>
          <w:spacing w:val="1"/>
        </w:rPr>
        <w:t>O</w:t>
      </w:r>
      <w:r w:rsidRPr="003228F6">
        <w:rPr>
          <w:rFonts w:eastAsia="Calibri"/>
          <w:spacing w:val="-1"/>
        </w:rPr>
        <w:t>R</w:t>
      </w:r>
      <w:r w:rsidRPr="003228F6">
        <w:rPr>
          <w:rFonts w:eastAsia="Calibri"/>
        </w:rPr>
        <w:t>EM</w:t>
      </w:r>
      <w:r w:rsidRPr="003228F6">
        <w:rPr>
          <w:rFonts w:eastAsia="Calibri"/>
          <w:spacing w:val="-2"/>
        </w:rPr>
        <w:t>A</w:t>
      </w:r>
      <w:r w:rsidRPr="003228F6">
        <w:rPr>
          <w:rFonts w:eastAsia="Calibri"/>
        </w:rPr>
        <w:t>N</w:t>
      </w:r>
      <w:bookmarkEnd w:id="44"/>
    </w:p>
    <w:p w14:paraId="60161F9D" w14:textId="77777777" w:rsidR="003228F6" w:rsidRPr="003228F6" w:rsidRDefault="003228F6" w:rsidP="003228F6">
      <w:pPr>
        <w:spacing w:before="5" w:line="100" w:lineRule="exact"/>
        <w:rPr>
          <w:sz w:val="10"/>
          <w:szCs w:val="10"/>
        </w:rPr>
      </w:pPr>
    </w:p>
    <w:p w14:paraId="4BC7A213" w14:textId="26B4DDD8" w:rsidR="003228F6" w:rsidRPr="001814A5" w:rsidRDefault="003228F6" w:rsidP="001814A5">
      <w:pPr>
        <w:pStyle w:val="ListParagraph"/>
        <w:numPr>
          <w:ilvl w:val="0"/>
          <w:numId w:val="36"/>
        </w:numPr>
        <w:spacing w:line="276" w:lineRule="auto"/>
        <w:ind w:right="109"/>
        <w:jc w:val="both"/>
        <w:rPr>
          <w:rFonts w:ascii="Calibri" w:eastAsia="Calibri" w:hAnsi="Calibri" w:cs="Calibri"/>
          <w:sz w:val="22"/>
        </w:rPr>
      </w:pPr>
      <w:r w:rsidRPr="001814A5">
        <w:rPr>
          <w:rFonts w:ascii="Calibri" w:eastAsia="Calibri" w:hAnsi="Calibri" w:cs="Calibri"/>
          <w:spacing w:val="-1"/>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37"/>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r</w:t>
      </w:r>
      <w:r w:rsidRPr="001814A5">
        <w:rPr>
          <w:rFonts w:ascii="Calibri" w:eastAsia="Calibri" w:hAnsi="Calibri" w:cs="Calibri"/>
          <w:spacing w:val="34"/>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38"/>
          <w:sz w:val="22"/>
        </w:rPr>
        <w:t xml:space="preserve"> </w:t>
      </w:r>
      <w:r w:rsidRPr="001814A5">
        <w:rPr>
          <w:rFonts w:ascii="Calibri" w:eastAsia="Calibri" w:hAnsi="Calibri" w:cs="Calibri"/>
          <w:sz w:val="22"/>
        </w:rPr>
        <w:t>a</w:t>
      </w:r>
      <w:r w:rsidRPr="001814A5">
        <w:rPr>
          <w:rFonts w:ascii="Calibri" w:eastAsia="Calibri" w:hAnsi="Calibri" w:cs="Calibri"/>
          <w:spacing w:val="1"/>
          <w:sz w:val="22"/>
        </w:rPr>
        <w:t>pp</w:t>
      </w:r>
      <w:r w:rsidRPr="001814A5">
        <w:rPr>
          <w:rFonts w:ascii="Calibri" w:eastAsia="Calibri" w:hAnsi="Calibri" w:cs="Calibri"/>
          <w:sz w:val="22"/>
        </w:rPr>
        <w:t>oi</w:t>
      </w:r>
      <w:r w:rsidRPr="001814A5">
        <w:rPr>
          <w:rFonts w:ascii="Calibri" w:eastAsia="Calibri" w:hAnsi="Calibri" w:cs="Calibri"/>
          <w:spacing w:val="1"/>
          <w:sz w:val="22"/>
        </w:rPr>
        <w:t>n</w:t>
      </w:r>
      <w:r w:rsidRPr="001814A5">
        <w:rPr>
          <w:rFonts w:ascii="Calibri" w:eastAsia="Calibri" w:hAnsi="Calibri" w:cs="Calibri"/>
          <w:sz w:val="22"/>
        </w:rPr>
        <w:t>t</w:t>
      </w:r>
      <w:r w:rsidRPr="001814A5">
        <w:rPr>
          <w:rFonts w:ascii="Calibri" w:eastAsia="Calibri" w:hAnsi="Calibri" w:cs="Calibri"/>
          <w:spacing w:val="35"/>
          <w:sz w:val="22"/>
        </w:rPr>
        <w:t xml:space="preserve"> </w:t>
      </w:r>
      <w:r w:rsidRPr="001814A5">
        <w:rPr>
          <w:rFonts w:ascii="Calibri" w:eastAsia="Calibri" w:hAnsi="Calibri" w:cs="Calibri"/>
          <w:sz w:val="22"/>
        </w:rPr>
        <w:t>a</w:t>
      </w:r>
      <w:r w:rsidRPr="001814A5">
        <w:rPr>
          <w:rFonts w:ascii="Calibri" w:eastAsia="Calibri" w:hAnsi="Calibri" w:cs="Calibri"/>
          <w:spacing w:val="40"/>
          <w:sz w:val="22"/>
        </w:rPr>
        <w:t xml:space="preserve"> </w:t>
      </w:r>
      <w:r w:rsidRPr="001814A5">
        <w:rPr>
          <w:rFonts w:ascii="Calibri" w:eastAsia="Calibri" w:hAnsi="Calibri" w:cs="Calibri"/>
          <w:sz w:val="22"/>
        </w:rPr>
        <w:t>comp</w:t>
      </w:r>
      <w:r w:rsidRPr="001814A5">
        <w:rPr>
          <w:rFonts w:ascii="Calibri" w:eastAsia="Calibri" w:hAnsi="Calibri" w:cs="Calibri"/>
          <w:spacing w:val="-1"/>
          <w:sz w:val="22"/>
        </w:rPr>
        <w:t>e</w:t>
      </w:r>
      <w:r w:rsidRPr="001814A5">
        <w:rPr>
          <w:rFonts w:ascii="Calibri" w:eastAsia="Calibri" w:hAnsi="Calibri" w:cs="Calibri"/>
          <w:sz w:val="22"/>
        </w:rPr>
        <w:t>tent</w:t>
      </w:r>
      <w:r w:rsidRPr="001814A5">
        <w:rPr>
          <w:rFonts w:ascii="Calibri" w:eastAsia="Calibri" w:hAnsi="Calibri" w:cs="Calibri"/>
          <w:spacing w:val="35"/>
          <w:sz w:val="22"/>
        </w:rPr>
        <w:t xml:space="preserve"> </w:t>
      </w:r>
      <w:r w:rsidRPr="001814A5">
        <w:rPr>
          <w:rFonts w:ascii="Calibri" w:eastAsia="Calibri" w:hAnsi="Calibri" w:cs="Calibri"/>
          <w:spacing w:val="-1"/>
          <w:sz w:val="22"/>
        </w:rPr>
        <w:t>Ge</w:t>
      </w:r>
      <w:r w:rsidRPr="001814A5">
        <w:rPr>
          <w:rFonts w:ascii="Calibri" w:eastAsia="Calibri" w:hAnsi="Calibri" w:cs="Calibri"/>
          <w:spacing w:val="3"/>
          <w:sz w:val="22"/>
        </w:rPr>
        <w:t>n</w:t>
      </w:r>
      <w:r w:rsidRPr="001814A5">
        <w:rPr>
          <w:rFonts w:ascii="Calibri" w:eastAsia="Calibri" w:hAnsi="Calibri" w:cs="Calibri"/>
          <w:spacing w:val="-1"/>
          <w:sz w:val="22"/>
        </w:rPr>
        <w:t>e</w:t>
      </w:r>
      <w:r w:rsidRPr="001814A5">
        <w:rPr>
          <w:rFonts w:ascii="Calibri" w:eastAsia="Calibri" w:hAnsi="Calibri" w:cs="Calibri"/>
          <w:sz w:val="22"/>
        </w:rPr>
        <w:t>ral</w:t>
      </w:r>
      <w:r w:rsidRPr="001814A5">
        <w:rPr>
          <w:rFonts w:ascii="Calibri" w:eastAsia="Calibri" w:hAnsi="Calibri" w:cs="Calibri"/>
          <w:spacing w:val="35"/>
          <w:sz w:val="22"/>
        </w:rPr>
        <w:t xml:space="preserve"> </w:t>
      </w:r>
      <w:r w:rsidRPr="001814A5">
        <w:rPr>
          <w:rFonts w:ascii="Calibri" w:eastAsia="Calibri" w:hAnsi="Calibri" w:cs="Calibri"/>
          <w:sz w:val="22"/>
        </w:rPr>
        <w:t>For</w:t>
      </w:r>
      <w:r w:rsidRPr="001814A5">
        <w:rPr>
          <w:rFonts w:ascii="Calibri" w:eastAsia="Calibri" w:hAnsi="Calibri" w:cs="Calibri"/>
          <w:spacing w:val="2"/>
          <w:sz w:val="22"/>
        </w:rPr>
        <w:t>e</w:t>
      </w:r>
      <w:r w:rsidRPr="001814A5">
        <w:rPr>
          <w:rFonts w:ascii="Calibri" w:eastAsia="Calibri" w:hAnsi="Calibri" w:cs="Calibri"/>
          <w:spacing w:val="-1"/>
          <w:sz w:val="22"/>
        </w:rPr>
        <w:t>m</w:t>
      </w:r>
      <w:r w:rsidRPr="001814A5">
        <w:rPr>
          <w:rFonts w:ascii="Calibri" w:eastAsia="Calibri" w:hAnsi="Calibri" w:cs="Calibri"/>
          <w:sz w:val="22"/>
        </w:rPr>
        <w:t>an</w:t>
      </w:r>
      <w:r w:rsidRPr="001814A5">
        <w:rPr>
          <w:rFonts w:ascii="Calibri" w:eastAsia="Calibri" w:hAnsi="Calibri" w:cs="Calibri"/>
          <w:spacing w:val="35"/>
          <w:sz w:val="22"/>
        </w:rPr>
        <w:t xml:space="preserve"> </w:t>
      </w:r>
      <w:r w:rsidRPr="001814A5">
        <w:rPr>
          <w:rFonts w:ascii="Calibri" w:eastAsia="Calibri" w:hAnsi="Calibri" w:cs="Calibri"/>
          <w:spacing w:val="-1"/>
          <w:sz w:val="22"/>
        </w:rPr>
        <w:t>w</w:t>
      </w:r>
      <w:r w:rsidRPr="001814A5">
        <w:rPr>
          <w:rFonts w:ascii="Calibri" w:eastAsia="Calibri" w:hAnsi="Calibri" w:cs="Calibri"/>
          <w:spacing w:val="1"/>
          <w:sz w:val="22"/>
        </w:rPr>
        <w:t>h</w:t>
      </w:r>
      <w:r w:rsidRPr="001814A5">
        <w:rPr>
          <w:rFonts w:ascii="Calibri" w:eastAsia="Calibri" w:hAnsi="Calibri" w:cs="Calibri"/>
          <w:sz w:val="22"/>
        </w:rPr>
        <w:t>o</w:t>
      </w:r>
      <w:r w:rsidRPr="001814A5">
        <w:rPr>
          <w:rFonts w:ascii="Calibri" w:eastAsia="Calibri" w:hAnsi="Calibri" w:cs="Calibri"/>
          <w:spacing w:val="38"/>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38"/>
          <w:sz w:val="22"/>
        </w:rPr>
        <w:t xml:space="preserve"> </w:t>
      </w:r>
      <w:r w:rsidRPr="001814A5">
        <w:rPr>
          <w:rFonts w:ascii="Calibri" w:eastAsia="Calibri" w:hAnsi="Calibri" w:cs="Calibri"/>
          <w:spacing w:val="3"/>
          <w:sz w:val="22"/>
        </w:rPr>
        <w:t>b</w:t>
      </w:r>
      <w:r w:rsidRPr="001814A5">
        <w:rPr>
          <w:rFonts w:ascii="Calibri" w:eastAsia="Calibri" w:hAnsi="Calibri" w:cs="Calibri"/>
          <w:sz w:val="22"/>
        </w:rPr>
        <w:t>e</w:t>
      </w:r>
      <w:r w:rsidRPr="001814A5">
        <w:rPr>
          <w:rFonts w:ascii="Calibri" w:eastAsia="Calibri" w:hAnsi="Calibri" w:cs="Calibri"/>
          <w:spacing w:val="38"/>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pacing w:val="-1"/>
          <w:sz w:val="22"/>
        </w:rPr>
        <w:t>s</w:t>
      </w:r>
      <w:r w:rsidRPr="001814A5">
        <w:rPr>
          <w:rFonts w:ascii="Calibri" w:eastAsia="Calibri" w:hAnsi="Calibri" w:cs="Calibri"/>
          <w:sz w:val="22"/>
        </w:rPr>
        <w:t>t</w:t>
      </w:r>
      <w:r w:rsidRPr="001814A5">
        <w:rPr>
          <w:rFonts w:ascii="Calibri" w:eastAsia="Calibri" w:hAnsi="Calibri" w:cs="Calibri"/>
          <w:spacing w:val="1"/>
          <w:sz w:val="22"/>
        </w:rPr>
        <w:t>an</w:t>
      </w:r>
      <w:r w:rsidRPr="001814A5">
        <w:rPr>
          <w:rFonts w:ascii="Calibri" w:eastAsia="Calibri" w:hAnsi="Calibri" w:cs="Calibri"/>
          <w:sz w:val="22"/>
        </w:rPr>
        <w:t>t</w:t>
      </w:r>
      <w:r w:rsidRPr="001814A5">
        <w:rPr>
          <w:rFonts w:ascii="Calibri" w:eastAsia="Calibri" w:hAnsi="Calibri" w:cs="Calibri"/>
          <w:spacing w:val="2"/>
          <w:sz w:val="22"/>
        </w:rPr>
        <w:t>l</w:t>
      </w:r>
      <w:r w:rsidRPr="001814A5">
        <w:rPr>
          <w:rFonts w:ascii="Calibri" w:eastAsia="Calibri" w:hAnsi="Calibri" w:cs="Calibri"/>
          <w:sz w:val="22"/>
        </w:rPr>
        <w:t>y</w:t>
      </w:r>
      <w:r w:rsidRPr="001814A5">
        <w:rPr>
          <w:rFonts w:ascii="Calibri" w:eastAsia="Calibri" w:hAnsi="Calibri" w:cs="Calibri"/>
          <w:spacing w:val="42"/>
          <w:sz w:val="22"/>
        </w:rPr>
        <w:t xml:space="preserve"> </w:t>
      </w:r>
      <w:r w:rsidRPr="001814A5">
        <w:rPr>
          <w:rFonts w:ascii="Calibri" w:eastAsia="Calibri" w:hAnsi="Calibri" w:cs="Calibri"/>
          <w:sz w:val="22"/>
        </w:rPr>
        <w:t>on</w:t>
      </w:r>
      <w:r w:rsidRPr="001814A5">
        <w:rPr>
          <w:rFonts w:ascii="Calibri" w:eastAsia="Calibri" w:hAnsi="Calibri" w:cs="Calibri"/>
          <w:spacing w:val="40"/>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37"/>
          <w:sz w:val="22"/>
        </w:rPr>
        <w:t xml:space="preserve"> </w:t>
      </w:r>
      <w:r w:rsidRPr="001814A5">
        <w:rPr>
          <w:rFonts w:ascii="Calibri" w:eastAsia="Calibri" w:hAnsi="Calibri" w:cs="Calibri"/>
          <w:spacing w:val="-1"/>
          <w:sz w:val="22"/>
        </w:rPr>
        <w:t>w</w:t>
      </w:r>
      <w:r w:rsidRPr="001814A5">
        <w:rPr>
          <w:rFonts w:ascii="Calibri" w:eastAsia="Calibri" w:hAnsi="Calibri" w:cs="Calibri"/>
          <w:sz w:val="22"/>
        </w:rPr>
        <w:t>or</w:t>
      </w:r>
      <w:r w:rsidRPr="001814A5">
        <w:rPr>
          <w:rFonts w:ascii="Calibri" w:eastAsia="Calibri" w:hAnsi="Calibri" w:cs="Calibri"/>
          <w:spacing w:val="1"/>
          <w:sz w:val="22"/>
        </w:rPr>
        <w:t>k</w:t>
      </w:r>
      <w:r w:rsidRPr="001814A5">
        <w:rPr>
          <w:rFonts w:ascii="Calibri" w:eastAsia="Calibri" w:hAnsi="Calibri" w:cs="Calibri"/>
          <w:sz w:val="22"/>
        </w:rPr>
        <w:t>s</w:t>
      </w:r>
      <w:r w:rsidRPr="001814A5">
        <w:rPr>
          <w:rFonts w:ascii="Calibri" w:eastAsia="Calibri" w:hAnsi="Calibri" w:cs="Calibri"/>
          <w:spacing w:val="35"/>
          <w:sz w:val="22"/>
        </w:rPr>
        <w:t xml:space="preserve"> </w:t>
      </w:r>
      <w:r w:rsidRPr="001814A5">
        <w:rPr>
          <w:rFonts w:ascii="Calibri" w:eastAsia="Calibri" w:hAnsi="Calibri" w:cs="Calibri"/>
          <w:spacing w:val="1"/>
          <w:sz w:val="22"/>
        </w:rPr>
        <w:t>du</w:t>
      </w:r>
      <w:r w:rsidRPr="001814A5">
        <w:rPr>
          <w:rFonts w:ascii="Calibri" w:eastAsia="Calibri" w:hAnsi="Calibri" w:cs="Calibri"/>
          <w:sz w:val="22"/>
        </w:rPr>
        <w:t>ri</w:t>
      </w:r>
      <w:r w:rsidRPr="001814A5">
        <w:rPr>
          <w:rFonts w:ascii="Calibri" w:eastAsia="Calibri" w:hAnsi="Calibri" w:cs="Calibri"/>
          <w:spacing w:val="1"/>
          <w:sz w:val="22"/>
        </w:rPr>
        <w:t>n</w:t>
      </w:r>
      <w:r w:rsidRPr="001814A5">
        <w:rPr>
          <w:rFonts w:ascii="Calibri" w:eastAsia="Calibri" w:hAnsi="Calibri" w:cs="Calibri"/>
          <w:sz w:val="22"/>
        </w:rPr>
        <w:t>g</w:t>
      </w:r>
      <w:r w:rsidRPr="001814A5">
        <w:rPr>
          <w:rFonts w:ascii="Calibri" w:eastAsia="Calibri" w:hAnsi="Calibri" w:cs="Calibri"/>
          <w:spacing w:val="36"/>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 xml:space="preserve">e </w:t>
      </w:r>
      <w:r w:rsidRPr="001814A5">
        <w:rPr>
          <w:rFonts w:ascii="Calibri" w:eastAsia="Calibri" w:hAnsi="Calibri" w:cs="Calibri"/>
          <w:spacing w:val="1"/>
          <w:sz w:val="22"/>
        </w:rPr>
        <w:t>p</w:t>
      </w:r>
      <w:r w:rsidRPr="001814A5">
        <w:rPr>
          <w:rFonts w:ascii="Calibri" w:eastAsia="Calibri" w:hAnsi="Calibri" w:cs="Calibri"/>
          <w:sz w:val="22"/>
        </w:rPr>
        <w:t>r</w:t>
      </w:r>
      <w:r w:rsidRPr="001814A5">
        <w:rPr>
          <w:rFonts w:ascii="Calibri" w:eastAsia="Calibri" w:hAnsi="Calibri" w:cs="Calibri"/>
          <w:spacing w:val="1"/>
          <w:sz w:val="22"/>
        </w:rPr>
        <w:t>o</w:t>
      </w:r>
      <w:r w:rsidRPr="001814A5">
        <w:rPr>
          <w:rFonts w:ascii="Calibri" w:eastAsia="Calibri" w:hAnsi="Calibri" w:cs="Calibri"/>
          <w:sz w:val="22"/>
        </w:rPr>
        <w:t>gr</w:t>
      </w:r>
      <w:r w:rsidRPr="001814A5">
        <w:rPr>
          <w:rFonts w:ascii="Calibri" w:eastAsia="Calibri" w:hAnsi="Calibri" w:cs="Calibri"/>
          <w:spacing w:val="-1"/>
          <w:sz w:val="22"/>
        </w:rPr>
        <w:t>e</w:t>
      </w:r>
      <w:r w:rsidRPr="001814A5">
        <w:rPr>
          <w:rFonts w:ascii="Calibri" w:eastAsia="Calibri" w:hAnsi="Calibri" w:cs="Calibri"/>
          <w:spacing w:val="1"/>
          <w:sz w:val="22"/>
        </w:rPr>
        <w:t>s</w:t>
      </w:r>
      <w:r w:rsidRPr="001814A5">
        <w:rPr>
          <w:rFonts w:ascii="Calibri" w:eastAsia="Calibri" w:hAnsi="Calibri" w:cs="Calibri"/>
          <w:sz w:val="22"/>
        </w:rPr>
        <w:t>s</w:t>
      </w:r>
      <w:r w:rsidRPr="001814A5">
        <w:rPr>
          <w:rFonts w:ascii="Calibri" w:eastAsia="Calibri" w:hAnsi="Calibri" w:cs="Calibri"/>
          <w:spacing w:val="-8"/>
          <w:sz w:val="22"/>
        </w:rPr>
        <w:t xml:space="preserve"> </w:t>
      </w:r>
      <w:r w:rsidRPr="001814A5">
        <w:rPr>
          <w:rFonts w:ascii="Calibri" w:eastAsia="Calibri" w:hAnsi="Calibri" w:cs="Calibri"/>
          <w:spacing w:val="1"/>
          <w:sz w:val="22"/>
        </w:rPr>
        <w:t>o</w:t>
      </w:r>
      <w:r w:rsidRPr="001814A5">
        <w:rPr>
          <w:rFonts w:ascii="Calibri" w:eastAsia="Calibri" w:hAnsi="Calibri" w:cs="Calibri"/>
          <w:sz w:val="22"/>
        </w:rPr>
        <w:t>f</w:t>
      </w:r>
      <w:r w:rsidRPr="001814A5">
        <w:rPr>
          <w:rFonts w:ascii="Calibri" w:eastAsia="Calibri" w:hAnsi="Calibri" w:cs="Calibri"/>
          <w:spacing w:val="-3"/>
          <w:sz w:val="22"/>
        </w:rPr>
        <w:t xml:space="preserve"> </w:t>
      </w:r>
      <w:r w:rsidRPr="001814A5">
        <w:rPr>
          <w:rFonts w:ascii="Calibri" w:eastAsia="Calibri" w:hAnsi="Calibri" w:cs="Calibri"/>
          <w:spacing w:val="1"/>
          <w:sz w:val="22"/>
        </w:rPr>
        <w:t>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z w:val="22"/>
        </w:rPr>
        <w:t>s</w:t>
      </w:r>
      <w:r w:rsidRPr="001814A5">
        <w:rPr>
          <w:rFonts w:ascii="Calibri" w:eastAsia="Calibri" w:hAnsi="Calibri" w:cs="Calibri"/>
          <w:spacing w:val="2"/>
          <w:sz w:val="22"/>
        </w:rPr>
        <w:t>a</w:t>
      </w:r>
      <w:r w:rsidRPr="001814A5">
        <w:rPr>
          <w:rFonts w:ascii="Calibri" w:eastAsia="Calibri" w:hAnsi="Calibri" w:cs="Calibri"/>
          <w:spacing w:val="-1"/>
          <w:sz w:val="22"/>
        </w:rPr>
        <w:t>me</w:t>
      </w:r>
      <w:r w:rsidRPr="001814A5">
        <w:rPr>
          <w:rFonts w:ascii="Calibri" w:eastAsia="Calibri" w:hAnsi="Calibri" w:cs="Calibri"/>
          <w:sz w:val="22"/>
        </w:rPr>
        <w:t>,</w:t>
      </w:r>
      <w:r w:rsidRPr="001814A5">
        <w:rPr>
          <w:rFonts w:ascii="Calibri" w:eastAsia="Calibri" w:hAnsi="Calibri" w:cs="Calibri"/>
          <w:spacing w:val="-5"/>
          <w:sz w:val="22"/>
        </w:rPr>
        <w:t xml:space="preserve"> </w:t>
      </w:r>
      <w:r w:rsidRPr="001814A5">
        <w:rPr>
          <w:rFonts w:ascii="Calibri" w:eastAsia="Calibri" w:hAnsi="Calibri" w:cs="Calibri"/>
          <w:spacing w:val="1"/>
          <w:sz w:val="22"/>
        </w:rPr>
        <w:t>t</w:t>
      </w:r>
      <w:r w:rsidRPr="001814A5">
        <w:rPr>
          <w:rFonts w:ascii="Calibri" w:eastAsia="Calibri" w:hAnsi="Calibri" w:cs="Calibri"/>
          <w:sz w:val="22"/>
        </w:rPr>
        <w:t>o</w:t>
      </w:r>
      <w:r w:rsidRPr="001814A5">
        <w:rPr>
          <w:rFonts w:ascii="Calibri" w:eastAsia="Calibri" w:hAnsi="Calibri" w:cs="Calibri"/>
          <w:spacing w:val="-2"/>
          <w:sz w:val="22"/>
        </w:rPr>
        <w:t xml:space="preserve"> </w:t>
      </w:r>
      <w:r w:rsidRPr="001814A5">
        <w:rPr>
          <w:rFonts w:ascii="Calibri" w:eastAsia="Calibri" w:hAnsi="Calibri" w:cs="Calibri"/>
          <w:sz w:val="22"/>
        </w:rPr>
        <w:t>w</w:t>
      </w:r>
      <w:r w:rsidRPr="001814A5">
        <w:rPr>
          <w:rFonts w:ascii="Calibri" w:eastAsia="Calibri" w:hAnsi="Calibri" w:cs="Calibri"/>
          <w:spacing w:val="1"/>
          <w:sz w:val="22"/>
        </w:rPr>
        <w:t>h</w:t>
      </w:r>
      <w:r w:rsidRPr="001814A5">
        <w:rPr>
          <w:rFonts w:ascii="Calibri" w:eastAsia="Calibri" w:hAnsi="Calibri" w:cs="Calibri"/>
          <w:spacing w:val="3"/>
          <w:sz w:val="22"/>
        </w:rPr>
        <w:t>o</w:t>
      </w:r>
      <w:r w:rsidRPr="001814A5">
        <w:rPr>
          <w:rFonts w:ascii="Calibri" w:eastAsia="Calibri" w:hAnsi="Calibri" w:cs="Calibri"/>
          <w:sz w:val="22"/>
        </w:rPr>
        <w:t>m</w:t>
      </w:r>
      <w:r w:rsidRPr="001814A5">
        <w:rPr>
          <w:rFonts w:ascii="Calibri" w:eastAsia="Calibri" w:hAnsi="Calibri" w:cs="Calibri"/>
          <w:spacing w:val="-6"/>
          <w:sz w:val="22"/>
        </w:rPr>
        <w:t xml:space="preserve"> </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pacing w:val="-1"/>
          <w:sz w:val="22"/>
        </w:rPr>
        <w:t>s</w:t>
      </w:r>
      <w:r w:rsidRPr="001814A5">
        <w:rPr>
          <w:rFonts w:ascii="Calibri" w:eastAsia="Calibri" w:hAnsi="Calibri" w:cs="Calibri"/>
          <w:sz w:val="22"/>
        </w:rPr>
        <w:t>tr</w:t>
      </w:r>
      <w:r w:rsidRPr="001814A5">
        <w:rPr>
          <w:rFonts w:ascii="Calibri" w:eastAsia="Calibri" w:hAnsi="Calibri" w:cs="Calibri"/>
          <w:spacing w:val="1"/>
          <w:sz w:val="22"/>
        </w:rPr>
        <w:t>u</w:t>
      </w:r>
      <w:r w:rsidRPr="001814A5">
        <w:rPr>
          <w:rFonts w:ascii="Calibri" w:eastAsia="Calibri" w:hAnsi="Calibri" w:cs="Calibri"/>
          <w:sz w:val="22"/>
        </w:rPr>
        <w:t>ctio</w:t>
      </w:r>
      <w:r w:rsidRPr="001814A5">
        <w:rPr>
          <w:rFonts w:ascii="Calibri" w:eastAsia="Calibri" w:hAnsi="Calibri" w:cs="Calibri"/>
          <w:spacing w:val="1"/>
          <w:sz w:val="22"/>
        </w:rPr>
        <w:t>n</w:t>
      </w:r>
      <w:r w:rsidRPr="001814A5">
        <w:rPr>
          <w:rFonts w:ascii="Calibri" w:eastAsia="Calibri" w:hAnsi="Calibri" w:cs="Calibri"/>
          <w:sz w:val="22"/>
        </w:rPr>
        <w:t>s</w:t>
      </w:r>
      <w:r w:rsidRPr="001814A5">
        <w:rPr>
          <w:rFonts w:ascii="Calibri" w:eastAsia="Calibri" w:hAnsi="Calibri" w:cs="Calibri"/>
          <w:spacing w:val="-8"/>
          <w:sz w:val="22"/>
        </w:rPr>
        <w:t xml:space="preserve"> </w:t>
      </w:r>
      <w:r w:rsidRPr="001814A5">
        <w:rPr>
          <w:rFonts w:ascii="Calibri" w:eastAsia="Calibri" w:hAnsi="Calibri" w:cs="Calibri"/>
          <w:spacing w:val="-1"/>
          <w:sz w:val="22"/>
        </w:rPr>
        <w:t>m</w:t>
      </w:r>
      <w:r w:rsidRPr="001814A5">
        <w:rPr>
          <w:rFonts w:ascii="Calibri" w:eastAsia="Calibri" w:hAnsi="Calibri" w:cs="Calibri"/>
          <w:sz w:val="22"/>
        </w:rPr>
        <w:t>ay</w:t>
      </w:r>
      <w:r w:rsidRPr="001814A5">
        <w:rPr>
          <w:rFonts w:ascii="Calibri" w:eastAsia="Calibri" w:hAnsi="Calibri" w:cs="Calibri"/>
          <w:spacing w:val="-2"/>
          <w:sz w:val="22"/>
        </w:rPr>
        <w:t xml:space="preserve"> </w:t>
      </w:r>
      <w:r w:rsidRPr="001814A5">
        <w:rPr>
          <w:rFonts w:ascii="Calibri" w:eastAsia="Calibri" w:hAnsi="Calibri" w:cs="Calibri"/>
          <w:spacing w:val="1"/>
          <w:sz w:val="22"/>
        </w:rPr>
        <w:t>b</w:t>
      </w:r>
      <w:r w:rsidRPr="001814A5">
        <w:rPr>
          <w:rFonts w:ascii="Calibri" w:eastAsia="Calibri" w:hAnsi="Calibri" w:cs="Calibri"/>
          <w:sz w:val="22"/>
        </w:rPr>
        <w:t>e</w:t>
      </w:r>
      <w:r w:rsidRPr="001814A5">
        <w:rPr>
          <w:rFonts w:ascii="Calibri" w:eastAsia="Calibri" w:hAnsi="Calibri" w:cs="Calibri"/>
          <w:spacing w:val="-3"/>
          <w:sz w:val="22"/>
        </w:rPr>
        <w:t xml:space="preserve"> </w:t>
      </w:r>
      <w:r w:rsidRPr="001814A5">
        <w:rPr>
          <w:rFonts w:ascii="Calibri" w:eastAsia="Calibri" w:hAnsi="Calibri" w:cs="Calibri"/>
          <w:sz w:val="22"/>
        </w:rPr>
        <w:t>gi</w:t>
      </w:r>
      <w:r w:rsidRPr="001814A5">
        <w:rPr>
          <w:rFonts w:ascii="Calibri" w:eastAsia="Calibri" w:hAnsi="Calibri" w:cs="Calibri"/>
          <w:spacing w:val="1"/>
          <w:sz w:val="22"/>
        </w:rPr>
        <w:t>v</w:t>
      </w:r>
      <w:r w:rsidRPr="001814A5">
        <w:rPr>
          <w:rFonts w:ascii="Calibri" w:eastAsia="Calibri" w:hAnsi="Calibri" w:cs="Calibri"/>
          <w:spacing w:val="-1"/>
          <w:sz w:val="22"/>
        </w:rPr>
        <w:t>e</w:t>
      </w:r>
      <w:r w:rsidRPr="001814A5">
        <w:rPr>
          <w:rFonts w:ascii="Calibri" w:eastAsia="Calibri" w:hAnsi="Calibri" w:cs="Calibri"/>
          <w:sz w:val="22"/>
        </w:rPr>
        <w:t>n</w:t>
      </w:r>
      <w:r w:rsidRPr="001814A5">
        <w:rPr>
          <w:rFonts w:ascii="Calibri" w:eastAsia="Calibri" w:hAnsi="Calibri" w:cs="Calibri"/>
          <w:spacing w:val="-3"/>
          <w:sz w:val="22"/>
        </w:rPr>
        <w:t xml:space="preserve"> </w:t>
      </w:r>
      <w:r w:rsidRPr="001814A5">
        <w:rPr>
          <w:rFonts w:ascii="Calibri" w:eastAsia="Calibri" w:hAnsi="Calibri" w:cs="Calibri"/>
          <w:spacing w:val="1"/>
          <w:sz w:val="22"/>
        </w:rPr>
        <w:t>b</w:t>
      </w:r>
      <w:r w:rsidRPr="001814A5">
        <w:rPr>
          <w:rFonts w:ascii="Calibri" w:eastAsia="Calibri" w:hAnsi="Calibri" w:cs="Calibri"/>
          <w:sz w:val="22"/>
        </w:rPr>
        <w:t>y</w:t>
      </w:r>
      <w:r w:rsidRPr="001814A5">
        <w:rPr>
          <w:rFonts w:ascii="Calibri" w:eastAsia="Calibri" w:hAnsi="Calibri" w:cs="Calibri"/>
          <w:spacing w:val="5"/>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pacing w:val="2"/>
          <w:sz w:val="22"/>
        </w:rPr>
        <w:t>E</w:t>
      </w:r>
      <w:r w:rsidRPr="001814A5">
        <w:rPr>
          <w:rFonts w:ascii="Calibri" w:eastAsia="Calibri" w:hAnsi="Calibri" w:cs="Calibri"/>
          <w:spacing w:val="1"/>
          <w:sz w:val="22"/>
        </w:rPr>
        <w:t>n</w:t>
      </w:r>
      <w:r w:rsidRPr="001814A5">
        <w:rPr>
          <w:rFonts w:ascii="Calibri" w:eastAsia="Calibri" w:hAnsi="Calibri" w:cs="Calibri"/>
          <w:sz w:val="22"/>
        </w:rPr>
        <w:t>gine</w:t>
      </w:r>
      <w:r w:rsidRPr="001814A5">
        <w:rPr>
          <w:rFonts w:ascii="Calibri" w:eastAsia="Calibri" w:hAnsi="Calibri" w:cs="Calibri"/>
          <w:spacing w:val="-1"/>
          <w:sz w:val="22"/>
        </w:rPr>
        <w:t>e</w:t>
      </w:r>
      <w:r w:rsidRPr="001814A5">
        <w:rPr>
          <w:rFonts w:ascii="Calibri" w:eastAsia="Calibri" w:hAnsi="Calibri" w:cs="Calibri"/>
          <w:sz w:val="22"/>
        </w:rPr>
        <w:t>r.</w:t>
      </w:r>
    </w:p>
    <w:p w14:paraId="44A19D27" w14:textId="77777777" w:rsidR="003228F6" w:rsidRPr="001814A5" w:rsidRDefault="003228F6" w:rsidP="003228F6">
      <w:pPr>
        <w:spacing w:line="120" w:lineRule="exact"/>
        <w:rPr>
          <w:sz w:val="10"/>
          <w:szCs w:val="12"/>
        </w:rPr>
      </w:pPr>
    </w:p>
    <w:p w14:paraId="0716AA60" w14:textId="2D1A2B92" w:rsidR="003228F6" w:rsidRPr="001814A5" w:rsidRDefault="003228F6" w:rsidP="001814A5">
      <w:pPr>
        <w:pStyle w:val="ListParagraph"/>
        <w:numPr>
          <w:ilvl w:val="0"/>
          <w:numId w:val="36"/>
        </w:numPr>
        <w:spacing w:line="276" w:lineRule="auto"/>
        <w:ind w:right="108"/>
        <w:jc w:val="both"/>
        <w:rPr>
          <w:rFonts w:ascii="Calibri" w:eastAsia="Calibri" w:hAnsi="Calibri" w:cs="Calibri"/>
          <w:sz w:val="22"/>
        </w:rPr>
      </w:pPr>
      <w:r w:rsidRPr="001814A5">
        <w:rPr>
          <w:rFonts w:ascii="Calibri" w:eastAsia="Calibri" w:hAnsi="Calibri" w:cs="Calibri"/>
          <w:spacing w:val="-1"/>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pacing w:val="1"/>
          <w:sz w:val="22"/>
        </w:rPr>
        <w:t>En</w:t>
      </w:r>
      <w:r w:rsidRPr="001814A5">
        <w:rPr>
          <w:rFonts w:ascii="Calibri" w:eastAsia="Calibri" w:hAnsi="Calibri" w:cs="Calibri"/>
          <w:sz w:val="22"/>
        </w:rPr>
        <w:t>gine</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3"/>
          <w:sz w:val="22"/>
        </w:rPr>
        <w:t xml:space="preserve"> </w:t>
      </w:r>
      <w:r w:rsidRPr="001814A5">
        <w:rPr>
          <w:rFonts w:ascii="Calibri" w:eastAsia="Calibri" w:hAnsi="Calibri" w:cs="Calibri"/>
          <w:spacing w:val="-1"/>
          <w:sz w:val="22"/>
        </w:rPr>
        <w:t>m</w:t>
      </w:r>
      <w:r w:rsidRPr="001814A5">
        <w:rPr>
          <w:rFonts w:ascii="Calibri" w:eastAsia="Calibri" w:hAnsi="Calibri" w:cs="Calibri"/>
          <w:sz w:val="22"/>
        </w:rPr>
        <w:t>ay</w:t>
      </w:r>
      <w:r w:rsidRPr="001814A5">
        <w:rPr>
          <w:rFonts w:ascii="Calibri" w:eastAsia="Calibri" w:hAnsi="Calibri" w:cs="Calibri"/>
          <w:spacing w:val="8"/>
          <w:sz w:val="22"/>
        </w:rPr>
        <w:t xml:space="preserve"> </w:t>
      </w:r>
      <w:r w:rsidRPr="001814A5">
        <w:rPr>
          <w:rFonts w:ascii="Calibri" w:eastAsia="Calibri" w:hAnsi="Calibri" w:cs="Calibri"/>
          <w:sz w:val="22"/>
        </w:rPr>
        <w:t>r</w:t>
      </w:r>
      <w:r w:rsidRPr="001814A5">
        <w:rPr>
          <w:rFonts w:ascii="Calibri" w:eastAsia="Calibri" w:hAnsi="Calibri" w:cs="Calibri"/>
          <w:spacing w:val="-1"/>
          <w:sz w:val="22"/>
        </w:rPr>
        <w:t>e</w:t>
      </w:r>
      <w:r w:rsidRPr="001814A5">
        <w:rPr>
          <w:rFonts w:ascii="Calibri" w:eastAsia="Calibri" w:hAnsi="Calibri" w:cs="Calibri"/>
          <w:spacing w:val="1"/>
          <w:sz w:val="22"/>
        </w:rPr>
        <w:t>qu</w:t>
      </w:r>
      <w:r w:rsidRPr="001814A5">
        <w:rPr>
          <w:rFonts w:ascii="Calibri" w:eastAsia="Calibri" w:hAnsi="Calibri" w:cs="Calibri"/>
          <w:sz w:val="22"/>
        </w:rPr>
        <w:t>i</w:t>
      </w:r>
      <w:r w:rsidRPr="001814A5">
        <w:rPr>
          <w:rFonts w:ascii="Calibri" w:eastAsia="Calibri" w:hAnsi="Calibri" w:cs="Calibri"/>
          <w:spacing w:val="2"/>
          <w:sz w:val="22"/>
        </w:rPr>
        <w:t>r</w:t>
      </w:r>
      <w:r w:rsidRPr="001814A5">
        <w:rPr>
          <w:rFonts w:ascii="Calibri" w:eastAsia="Calibri" w:hAnsi="Calibri" w:cs="Calibri"/>
          <w:sz w:val="22"/>
        </w:rPr>
        <w:t>e</w:t>
      </w:r>
      <w:r w:rsidRPr="001814A5">
        <w:rPr>
          <w:rFonts w:ascii="Calibri" w:eastAsia="Calibri" w:hAnsi="Calibri" w:cs="Calibri"/>
          <w:spacing w:val="3"/>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8"/>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5"/>
          <w:sz w:val="22"/>
        </w:rPr>
        <w:t>o</w:t>
      </w:r>
      <w:r w:rsidRPr="001814A5">
        <w:rPr>
          <w:rFonts w:ascii="Calibri" w:eastAsia="Calibri" w:hAnsi="Calibri" w:cs="Calibri"/>
          <w:sz w:val="22"/>
        </w:rPr>
        <w:t>r</w:t>
      </w:r>
      <w:r w:rsidRPr="001814A5">
        <w:rPr>
          <w:rFonts w:ascii="Calibri" w:eastAsia="Calibri" w:hAnsi="Calibri" w:cs="Calibri"/>
          <w:spacing w:val="1"/>
          <w:sz w:val="22"/>
        </w:rPr>
        <w:t xml:space="preserve"> </w:t>
      </w:r>
      <w:r w:rsidRPr="001814A5">
        <w:rPr>
          <w:rFonts w:ascii="Calibri" w:eastAsia="Calibri" w:hAnsi="Calibri" w:cs="Calibri"/>
          <w:sz w:val="22"/>
        </w:rPr>
        <w:t>to</w:t>
      </w:r>
      <w:r w:rsidRPr="001814A5">
        <w:rPr>
          <w:rFonts w:ascii="Calibri" w:eastAsia="Calibri" w:hAnsi="Calibri" w:cs="Calibri"/>
          <w:spacing w:val="9"/>
          <w:sz w:val="22"/>
        </w:rPr>
        <w:t xml:space="preserve"> </w:t>
      </w:r>
      <w:r w:rsidRPr="001814A5">
        <w:rPr>
          <w:rFonts w:ascii="Calibri" w:eastAsia="Calibri" w:hAnsi="Calibri" w:cs="Calibri"/>
          <w:spacing w:val="1"/>
          <w:sz w:val="22"/>
        </w:rPr>
        <w:t>d</w:t>
      </w:r>
      <w:r w:rsidRPr="001814A5">
        <w:rPr>
          <w:rFonts w:ascii="Calibri" w:eastAsia="Calibri" w:hAnsi="Calibri" w:cs="Calibri"/>
          <w:sz w:val="22"/>
        </w:rPr>
        <w:t>i</w:t>
      </w:r>
      <w:r w:rsidRPr="001814A5">
        <w:rPr>
          <w:rFonts w:ascii="Calibri" w:eastAsia="Calibri" w:hAnsi="Calibri" w:cs="Calibri"/>
          <w:spacing w:val="-1"/>
          <w:sz w:val="22"/>
        </w:rPr>
        <w:t>sm</w:t>
      </w:r>
      <w:r w:rsidRPr="001814A5">
        <w:rPr>
          <w:rFonts w:ascii="Calibri" w:eastAsia="Calibri" w:hAnsi="Calibri" w:cs="Calibri"/>
          <w:spacing w:val="2"/>
          <w:sz w:val="22"/>
        </w:rPr>
        <w:t>i</w:t>
      </w:r>
      <w:r w:rsidRPr="001814A5">
        <w:rPr>
          <w:rFonts w:ascii="Calibri" w:eastAsia="Calibri" w:hAnsi="Calibri" w:cs="Calibri"/>
          <w:spacing w:val="1"/>
          <w:sz w:val="22"/>
        </w:rPr>
        <w:t>s</w:t>
      </w:r>
      <w:r w:rsidRPr="001814A5">
        <w:rPr>
          <w:rFonts w:ascii="Calibri" w:eastAsia="Calibri" w:hAnsi="Calibri" w:cs="Calibri"/>
          <w:sz w:val="22"/>
        </w:rPr>
        <w:t>s</w:t>
      </w:r>
      <w:r w:rsidRPr="001814A5">
        <w:rPr>
          <w:rFonts w:ascii="Calibri" w:eastAsia="Calibri" w:hAnsi="Calibri" w:cs="Calibri"/>
          <w:spacing w:val="3"/>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pacing w:val="1"/>
          <w:sz w:val="22"/>
        </w:rPr>
        <w:t>Gen</w:t>
      </w:r>
      <w:r w:rsidRPr="001814A5">
        <w:rPr>
          <w:rFonts w:ascii="Calibri" w:eastAsia="Calibri" w:hAnsi="Calibri" w:cs="Calibri"/>
          <w:spacing w:val="-1"/>
          <w:sz w:val="22"/>
        </w:rPr>
        <w:t>e</w:t>
      </w:r>
      <w:r w:rsidRPr="001814A5">
        <w:rPr>
          <w:rFonts w:ascii="Calibri" w:eastAsia="Calibri" w:hAnsi="Calibri" w:cs="Calibri"/>
          <w:sz w:val="22"/>
        </w:rPr>
        <w:t>ral</w:t>
      </w:r>
      <w:r w:rsidRPr="001814A5">
        <w:rPr>
          <w:rFonts w:ascii="Calibri" w:eastAsia="Calibri" w:hAnsi="Calibri" w:cs="Calibri"/>
          <w:spacing w:val="4"/>
          <w:sz w:val="22"/>
        </w:rPr>
        <w:t xml:space="preserve"> </w:t>
      </w:r>
      <w:r w:rsidRPr="001814A5">
        <w:rPr>
          <w:rFonts w:ascii="Calibri" w:eastAsia="Calibri" w:hAnsi="Calibri" w:cs="Calibri"/>
          <w:sz w:val="22"/>
        </w:rPr>
        <w:t>For</w:t>
      </w:r>
      <w:r w:rsidRPr="001814A5">
        <w:rPr>
          <w:rFonts w:ascii="Calibri" w:eastAsia="Calibri" w:hAnsi="Calibri" w:cs="Calibri"/>
          <w:spacing w:val="2"/>
          <w:sz w:val="22"/>
        </w:rPr>
        <w:t>e</w:t>
      </w:r>
      <w:r w:rsidRPr="001814A5">
        <w:rPr>
          <w:rFonts w:ascii="Calibri" w:eastAsia="Calibri" w:hAnsi="Calibri" w:cs="Calibri"/>
          <w:spacing w:val="-1"/>
          <w:sz w:val="22"/>
        </w:rPr>
        <w:t>m</w:t>
      </w:r>
      <w:r w:rsidRPr="001814A5">
        <w:rPr>
          <w:rFonts w:ascii="Calibri" w:eastAsia="Calibri" w:hAnsi="Calibri" w:cs="Calibri"/>
          <w:sz w:val="22"/>
        </w:rPr>
        <w:t>an</w:t>
      </w:r>
      <w:r w:rsidRPr="001814A5">
        <w:rPr>
          <w:rFonts w:ascii="Calibri" w:eastAsia="Calibri" w:hAnsi="Calibri" w:cs="Calibri"/>
          <w:spacing w:val="4"/>
          <w:sz w:val="22"/>
        </w:rPr>
        <w:t xml:space="preserve"> </w:t>
      </w:r>
      <w:r w:rsidRPr="001814A5">
        <w:rPr>
          <w:rFonts w:ascii="Calibri" w:eastAsia="Calibri" w:hAnsi="Calibri" w:cs="Calibri"/>
          <w:sz w:val="22"/>
        </w:rPr>
        <w:t>or</w:t>
      </w:r>
      <w:r w:rsidRPr="001814A5">
        <w:rPr>
          <w:rFonts w:ascii="Calibri" w:eastAsia="Calibri" w:hAnsi="Calibri" w:cs="Calibri"/>
          <w:spacing w:val="8"/>
          <w:sz w:val="22"/>
        </w:rPr>
        <w:t xml:space="preserve"> </w:t>
      </w:r>
      <w:r w:rsidRPr="001814A5">
        <w:rPr>
          <w:rFonts w:ascii="Calibri" w:eastAsia="Calibri" w:hAnsi="Calibri" w:cs="Calibri"/>
          <w:sz w:val="22"/>
        </w:rPr>
        <w:t>ot</w:t>
      </w:r>
      <w:r w:rsidRPr="001814A5">
        <w:rPr>
          <w:rFonts w:ascii="Calibri" w:eastAsia="Calibri" w:hAnsi="Calibri" w:cs="Calibri"/>
          <w:spacing w:val="1"/>
          <w:sz w:val="22"/>
        </w:rPr>
        <w:t>h</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11"/>
          <w:sz w:val="22"/>
        </w:rPr>
        <w:t xml:space="preserve"> </w:t>
      </w:r>
      <w:r w:rsidRPr="001814A5">
        <w:rPr>
          <w:rFonts w:ascii="Calibri" w:eastAsia="Calibri" w:hAnsi="Calibri" w:cs="Calibri"/>
          <w:spacing w:val="1"/>
          <w:sz w:val="22"/>
        </w:rPr>
        <w:t>p</w:t>
      </w:r>
      <w:r w:rsidRPr="001814A5">
        <w:rPr>
          <w:rFonts w:ascii="Calibri" w:eastAsia="Calibri" w:hAnsi="Calibri" w:cs="Calibri"/>
          <w:spacing w:val="-1"/>
          <w:sz w:val="22"/>
        </w:rPr>
        <w:t>e</w:t>
      </w:r>
      <w:r w:rsidRPr="001814A5">
        <w:rPr>
          <w:rFonts w:ascii="Calibri" w:eastAsia="Calibri" w:hAnsi="Calibri" w:cs="Calibri"/>
          <w:spacing w:val="2"/>
          <w:sz w:val="22"/>
        </w:rPr>
        <w:t>r</w:t>
      </w:r>
      <w:r w:rsidRPr="001814A5">
        <w:rPr>
          <w:rFonts w:ascii="Calibri" w:eastAsia="Calibri" w:hAnsi="Calibri" w:cs="Calibri"/>
          <w:spacing w:val="-1"/>
          <w:sz w:val="22"/>
        </w:rPr>
        <w:t>s</w:t>
      </w:r>
      <w:r w:rsidRPr="001814A5">
        <w:rPr>
          <w:rFonts w:ascii="Calibri" w:eastAsia="Calibri" w:hAnsi="Calibri" w:cs="Calibri"/>
          <w:spacing w:val="3"/>
          <w:sz w:val="22"/>
        </w:rPr>
        <w:t>o</w:t>
      </w:r>
      <w:r w:rsidRPr="001814A5">
        <w:rPr>
          <w:rFonts w:ascii="Calibri" w:eastAsia="Calibri" w:hAnsi="Calibri" w:cs="Calibri"/>
          <w:sz w:val="22"/>
        </w:rPr>
        <w:t>n</w:t>
      </w:r>
      <w:r w:rsidRPr="001814A5">
        <w:rPr>
          <w:rFonts w:ascii="Calibri" w:eastAsia="Calibri" w:hAnsi="Calibri" w:cs="Calibri"/>
          <w:spacing w:val="4"/>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6"/>
          <w:sz w:val="22"/>
        </w:rPr>
        <w:t xml:space="preserve"> </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7"/>
          <w:sz w:val="22"/>
        </w:rPr>
        <w:t xml:space="preserve"> </w:t>
      </w:r>
      <w:r w:rsidRPr="001814A5">
        <w:rPr>
          <w:rFonts w:ascii="Calibri" w:eastAsia="Calibri" w:hAnsi="Calibri" w:cs="Calibri"/>
          <w:spacing w:val="1"/>
          <w:sz w:val="22"/>
        </w:rPr>
        <w:t>b</w:t>
      </w:r>
      <w:r w:rsidRPr="001814A5">
        <w:rPr>
          <w:rFonts w:ascii="Calibri" w:eastAsia="Calibri" w:hAnsi="Calibri" w:cs="Calibri"/>
          <w:sz w:val="22"/>
        </w:rPr>
        <w:t>e</w:t>
      </w:r>
      <w:r w:rsidRPr="001814A5">
        <w:rPr>
          <w:rFonts w:ascii="Calibri" w:eastAsia="Calibri" w:hAnsi="Calibri" w:cs="Calibri"/>
          <w:spacing w:val="7"/>
          <w:sz w:val="22"/>
        </w:rPr>
        <w:t xml:space="preserve"> </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c</w:t>
      </w:r>
      <w:r w:rsidRPr="001814A5">
        <w:rPr>
          <w:rFonts w:ascii="Calibri" w:eastAsia="Calibri" w:hAnsi="Calibri" w:cs="Calibri"/>
          <w:spacing w:val="3"/>
          <w:sz w:val="22"/>
        </w:rPr>
        <w:t>o</w:t>
      </w:r>
      <w:r w:rsidRPr="001814A5">
        <w:rPr>
          <w:rFonts w:ascii="Calibri" w:eastAsia="Calibri" w:hAnsi="Calibri" w:cs="Calibri"/>
          <w:spacing w:val="-1"/>
          <w:sz w:val="22"/>
        </w:rPr>
        <w:t>m</w:t>
      </w:r>
      <w:r w:rsidRPr="001814A5">
        <w:rPr>
          <w:rFonts w:ascii="Calibri" w:eastAsia="Calibri" w:hAnsi="Calibri" w:cs="Calibri"/>
          <w:spacing w:val="1"/>
          <w:sz w:val="22"/>
        </w:rPr>
        <w:t>p</w:t>
      </w:r>
      <w:r w:rsidRPr="001814A5">
        <w:rPr>
          <w:rFonts w:ascii="Calibri" w:eastAsia="Calibri" w:hAnsi="Calibri" w:cs="Calibri"/>
          <w:spacing w:val="-1"/>
          <w:sz w:val="22"/>
        </w:rPr>
        <w:t>e</w:t>
      </w:r>
      <w:r w:rsidRPr="001814A5">
        <w:rPr>
          <w:rFonts w:ascii="Calibri" w:eastAsia="Calibri" w:hAnsi="Calibri" w:cs="Calibri"/>
          <w:sz w:val="22"/>
        </w:rPr>
        <w:t>tent or</w:t>
      </w:r>
      <w:r w:rsidRPr="001814A5">
        <w:rPr>
          <w:rFonts w:ascii="Calibri" w:eastAsia="Calibri" w:hAnsi="Calibri" w:cs="Calibri"/>
          <w:spacing w:val="-2"/>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3"/>
          <w:sz w:val="22"/>
        </w:rPr>
        <w:t xml:space="preserve"> </w:t>
      </w:r>
      <w:r w:rsidRPr="001814A5">
        <w:rPr>
          <w:rFonts w:ascii="Calibri" w:eastAsia="Calibri" w:hAnsi="Calibri" w:cs="Calibri"/>
          <w:spacing w:val="-1"/>
          <w:sz w:val="22"/>
        </w:rPr>
        <w:t>m</w:t>
      </w:r>
      <w:r w:rsidRPr="001814A5">
        <w:rPr>
          <w:rFonts w:ascii="Calibri" w:eastAsia="Calibri" w:hAnsi="Calibri" w:cs="Calibri"/>
          <w:spacing w:val="2"/>
          <w:sz w:val="22"/>
        </w:rPr>
        <w:t>i</w:t>
      </w:r>
      <w:r w:rsidRPr="001814A5">
        <w:rPr>
          <w:rFonts w:ascii="Calibri" w:eastAsia="Calibri" w:hAnsi="Calibri" w:cs="Calibri"/>
          <w:spacing w:val="-1"/>
          <w:sz w:val="22"/>
        </w:rPr>
        <w:t>s</w:t>
      </w:r>
      <w:r w:rsidRPr="001814A5">
        <w:rPr>
          <w:rFonts w:ascii="Calibri" w:eastAsia="Calibri" w:hAnsi="Calibri" w:cs="Calibri"/>
          <w:sz w:val="22"/>
        </w:rPr>
        <w:t>co</w:t>
      </w:r>
      <w:r w:rsidRPr="001814A5">
        <w:rPr>
          <w:rFonts w:ascii="Calibri" w:eastAsia="Calibri" w:hAnsi="Calibri" w:cs="Calibri"/>
          <w:spacing w:val="1"/>
          <w:sz w:val="22"/>
        </w:rPr>
        <w:t>ndu</w:t>
      </w:r>
      <w:r w:rsidRPr="001814A5">
        <w:rPr>
          <w:rFonts w:ascii="Calibri" w:eastAsia="Calibri" w:hAnsi="Calibri" w:cs="Calibri"/>
          <w:sz w:val="22"/>
        </w:rPr>
        <w:t>ct</w:t>
      </w:r>
      <w:r w:rsidRPr="001814A5">
        <w:rPr>
          <w:rFonts w:ascii="Calibri" w:eastAsia="Calibri" w:hAnsi="Calibri" w:cs="Calibri"/>
          <w:spacing w:val="-9"/>
          <w:sz w:val="22"/>
        </w:rPr>
        <w:t xml:space="preserve"> </w:t>
      </w:r>
      <w:r w:rsidRPr="001814A5">
        <w:rPr>
          <w:rFonts w:ascii="Calibri" w:eastAsia="Calibri" w:hAnsi="Calibri" w:cs="Calibri"/>
          <w:spacing w:val="1"/>
          <w:sz w:val="22"/>
        </w:rPr>
        <w:t>h</w:t>
      </w:r>
      <w:r w:rsidRPr="001814A5">
        <w:rPr>
          <w:rFonts w:ascii="Calibri" w:eastAsia="Calibri" w:hAnsi="Calibri" w:cs="Calibri"/>
          <w:sz w:val="22"/>
        </w:rPr>
        <w:t>i</w:t>
      </w:r>
      <w:r w:rsidRPr="001814A5">
        <w:rPr>
          <w:rFonts w:ascii="Calibri" w:eastAsia="Calibri" w:hAnsi="Calibri" w:cs="Calibri"/>
          <w:spacing w:val="-1"/>
          <w:sz w:val="22"/>
        </w:rPr>
        <w:t>m</w:t>
      </w:r>
      <w:r w:rsidRPr="001814A5">
        <w:rPr>
          <w:rFonts w:ascii="Calibri" w:eastAsia="Calibri" w:hAnsi="Calibri" w:cs="Calibri"/>
          <w:spacing w:val="1"/>
          <w:sz w:val="22"/>
        </w:rPr>
        <w:t>s</w:t>
      </w:r>
      <w:r w:rsidRPr="001814A5">
        <w:rPr>
          <w:rFonts w:ascii="Calibri" w:eastAsia="Calibri" w:hAnsi="Calibri" w:cs="Calibri"/>
          <w:spacing w:val="-1"/>
          <w:sz w:val="22"/>
        </w:rPr>
        <w:t>e</w:t>
      </w:r>
      <w:r w:rsidRPr="001814A5">
        <w:rPr>
          <w:rFonts w:ascii="Calibri" w:eastAsia="Calibri" w:hAnsi="Calibri" w:cs="Calibri"/>
          <w:sz w:val="22"/>
        </w:rPr>
        <w:t>lf</w:t>
      </w:r>
      <w:r w:rsidRPr="001814A5">
        <w:rPr>
          <w:rFonts w:ascii="Calibri" w:eastAsia="Calibri" w:hAnsi="Calibri" w:cs="Calibri"/>
          <w:spacing w:val="-7"/>
          <w:sz w:val="22"/>
        </w:rPr>
        <w:t xml:space="preserve"> </w:t>
      </w:r>
      <w:r w:rsidRPr="001814A5">
        <w:rPr>
          <w:rFonts w:ascii="Calibri" w:eastAsia="Calibri" w:hAnsi="Calibri" w:cs="Calibri"/>
          <w:spacing w:val="1"/>
          <w:sz w:val="22"/>
        </w:rPr>
        <w:t>o</w:t>
      </w:r>
      <w:r w:rsidRPr="001814A5">
        <w:rPr>
          <w:rFonts w:ascii="Calibri" w:eastAsia="Calibri" w:hAnsi="Calibri" w:cs="Calibri"/>
          <w:sz w:val="22"/>
        </w:rPr>
        <w:t>r for</w:t>
      </w:r>
      <w:r w:rsidRPr="001814A5">
        <w:rPr>
          <w:rFonts w:ascii="Calibri" w:eastAsia="Calibri" w:hAnsi="Calibri" w:cs="Calibri"/>
          <w:spacing w:val="-1"/>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y</w:t>
      </w:r>
      <w:r w:rsidRPr="001814A5">
        <w:rPr>
          <w:rFonts w:ascii="Calibri" w:eastAsia="Calibri" w:hAnsi="Calibri" w:cs="Calibri"/>
          <w:spacing w:val="-2"/>
          <w:sz w:val="22"/>
        </w:rPr>
        <w:t xml:space="preserve"> </w:t>
      </w:r>
      <w:r w:rsidRPr="001814A5">
        <w:rPr>
          <w:rFonts w:ascii="Calibri" w:eastAsia="Calibri" w:hAnsi="Calibri" w:cs="Calibri"/>
          <w:spacing w:val="1"/>
          <w:sz w:val="22"/>
        </w:rPr>
        <w:t>o</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4"/>
          <w:sz w:val="22"/>
        </w:rPr>
        <w:t xml:space="preserve"> </w:t>
      </w:r>
      <w:r w:rsidRPr="001814A5">
        <w:rPr>
          <w:rFonts w:ascii="Calibri" w:eastAsia="Calibri" w:hAnsi="Calibri" w:cs="Calibri"/>
          <w:sz w:val="22"/>
        </w:rPr>
        <w:t>go</w:t>
      </w:r>
      <w:r w:rsidRPr="001814A5">
        <w:rPr>
          <w:rFonts w:ascii="Calibri" w:eastAsia="Calibri" w:hAnsi="Calibri" w:cs="Calibri"/>
          <w:spacing w:val="1"/>
          <w:sz w:val="22"/>
        </w:rPr>
        <w:t>o</w:t>
      </w:r>
      <w:r w:rsidRPr="001814A5">
        <w:rPr>
          <w:rFonts w:ascii="Calibri" w:eastAsia="Calibri" w:hAnsi="Calibri" w:cs="Calibri"/>
          <w:sz w:val="22"/>
        </w:rPr>
        <w:t>d</w:t>
      </w:r>
      <w:r w:rsidRPr="001814A5">
        <w:rPr>
          <w:rFonts w:ascii="Calibri" w:eastAsia="Calibri" w:hAnsi="Calibri" w:cs="Calibri"/>
          <w:spacing w:val="2"/>
          <w:sz w:val="22"/>
        </w:rPr>
        <w:t xml:space="preserve"> </w:t>
      </w:r>
      <w:r w:rsidRPr="001814A5">
        <w:rPr>
          <w:rFonts w:ascii="Calibri" w:eastAsia="Calibri" w:hAnsi="Calibri" w:cs="Calibri"/>
          <w:sz w:val="22"/>
        </w:rPr>
        <w:t>r</w:t>
      </w:r>
      <w:r w:rsidRPr="001814A5">
        <w:rPr>
          <w:rFonts w:ascii="Calibri" w:eastAsia="Calibri" w:hAnsi="Calibri" w:cs="Calibri"/>
          <w:spacing w:val="-1"/>
          <w:sz w:val="22"/>
        </w:rPr>
        <w:t>e</w:t>
      </w:r>
      <w:r w:rsidRPr="001814A5">
        <w:rPr>
          <w:rFonts w:ascii="Calibri" w:eastAsia="Calibri" w:hAnsi="Calibri" w:cs="Calibri"/>
          <w:sz w:val="22"/>
        </w:rPr>
        <w:t>ason</w:t>
      </w:r>
      <w:r w:rsidRPr="001814A5">
        <w:rPr>
          <w:rFonts w:ascii="Calibri" w:eastAsia="Calibri" w:hAnsi="Calibri" w:cs="Calibri"/>
          <w:spacing w:val="-5"/>
          <w:sz w:val="22"/>
        </w:rPr>
        <w:t xml:space="preserve"> </w:t>
      </w:r>
      <w:r w:rsidRPr="001814A5">
        <w:rPr>
          <w:rFonts w:ascii="Calibri" w:eastAsia="Calibri" w:hAnsi="Calibri" w:cs="Calibri"/>
          <w:spacing w:val="1"/>
          <w:sz w:val="22"/>
        </w:rPr>
        <w:t>t</w:t>
      </w:r>
      <w:r w:rsidRPr="001814A5">
        <w:rPr>
          <w:rFonts w:ascii="Calibri" w:eastAsia="Calibri" w:hAnsi="Calibri" w:cs="Calibri"/>
          <w:sz w:val="22"/>
        </w:rPr>
        <w:t>o</w:t>
      </w:r>
      <w:r w:rsidRPr="001814A5">
        <w:rPr>
          <w:rFonts w:ascii="Calibri" w:eastAsia="Calibri" w:hAnsi="Calibri" w:cs="Calibri"/>
          <w:spacing w:val="-4"/>
          <w:sz w:val="22"/>
        </w:rPr>
        <w:t xml:space="preserve"> </w:t>
      </w:r>
      <w:r w:rsidRPr="001814A5">
        <w:rPr>
          <w:rFonts w:ascii="Calibri" w:eastAsia="Calibri" w:hAnsi="Calibri" w:cs="Calibri"/>
          <w:spacing w:val="1"/>
          <w:sz w:val="22"/>
        </w:rPr>
        <w:t>b</w:t>
      </w:r>
      <w:r w:rsidRPr="001814A5">
        <w:rPr>
          <w:rFonts w:ascii="Calibri" w:eastAsia="Calibri" w:hAnsi="Calibri" w:cs="Calibri"/>
          <w:sz w:val="22"/>
        </w:rPr>
        <w:t>e</w:t>
      </w:r>
      <w:r w:rsidRPr="001814A5">
        <w:rPr>
          <w:rFonts w:ascii="Calibri" w:eastAsia="Calibri" w:hAnsi="Calibri" w:cs="Calibri"/>
          <w:spacing w:val="-3"/>
          <w:sz w:val="22"/>
        </w:rPr>
        <w:t xml:space="preserve"> </w:t>
      </w:r>
      <w:r w:rsidRPr="001814A5">
        <w:rPr>
          <w:rFonts w:ascii="Calibri" w:eastAsia="Calibri" w:hAnsi="Calibri" w:cs="Calibri"/>
          <w:spacing w:val="1"/>
          <w:sz w:val="22"/>
        </w:rPr>
        <w:t>a</w:t>
      </w:r>
      <w:r w:rsidRPr="001814A5">
        <w:rPr>
          <w:rFonts w:ascii="Calibri" w:eastAsia="Calibri" w:hAnsi="Calibri" w:cs="Calibri"/>
          <w:spacing w:val="-1"/>
          <w:sz w:val="22"/>
        </w:rPr>
        <w:t>ss</w:t>
      </w:r>
      <w:r w:rsidRPr="001814A5">
        <w:rPr>
          <w:rFonts w:ascii="Calibri" w:eastAsia="Calibri" w:hAnsi="Calibri" w:cs="Calibri"/>
          <w:spacing w:val="2"/>
          <w:sz w:val="22"/>
        </w:rPr>
        <w:t>i</w:t>
      </w:r>
      <w:r w:rsidRPr="001814A5">
        <w:rPr>
          <w:rFonts w:ascii="Calibri" w:eastAsia="Calibri" w:hAnsi="Calibri" w:cs="Calibri"/>
          <w:sz w:val="22"/>
        </w:rPr>
        <w:t>g</w:t>
      </w:r>
      <w:r w:rsidRPr="001814A5">
        <w:rPr>
          <w:rFonts w:ascii="Calibri" w:eastAsia="Calibri" w:hAnsi="Calibri" w:cs="Calibri"/>
          <w:spacing w:val="1"/>
          <w:sz w:val="22"/>
        </w:rPr>
        <w:t>n</w:t>
      </w:r>
      <w:r w:rsidRPr="001814A5">
        <w:rPr>
          <w:rFonts w:ascii="Calibri" w:eastAsia="Calibri" w:hAnsi="Calibri" w:cs="Calibri"/>
          <w:spacing w:val="-1"/>
          <w:sz w:val="22"/>
        </w:rPr>
        <w:t>e</w:t>
      </w:r>
      <w:r w:rsidRPr="001814A5">
        <w:rPr>
          <w:rFonts w:ascii="Calibri" w:eastAsia="Calibri" w:hAnsi="Calibri" w:cs="Calibri"/>
          <w:sz w:val="22"/>
        </w:rPr>
        <w:t>d</w:t>
      </w:r>
      <w:r w:rsidRPr="001814A5">
        <w:rPr>
          <w:rFonts w:ascii="Calibri" w:eastAsia="Calibri" w:hAnsi="Calibri" w:cs="Calibri"/>
          <w:spacing w:val="-6"/>
          <w:sz w:val="22"/>
        </w:rPr>
        <w:t xml:space="preserve"> </w:t>
      </w:r>
      <w:r w:rsidRPr="001814A5">
        <w:rPr>
          <w:rFonts w:ascii="Calibri" w:eastAsia="Calibri" w:hAnsi="Calibri" w:cs="Calibri"/>
          <w:spacing w:val="1"/>
          <w:sz w:val="22"/>
        </w:rPr>
        <w:t>b</w:t>
      </w:r>
      <w:r w:rsidRPr="001814A5">
        <w:rPr>
          <w:rFonts w:ascii="Calibri" w:eastAsia="Calibri" w:hAnsi="Calibri" w:cs="Calibri"/>
          <w:sz w:val="22"/>
        </w:rPr>
        <w:t>y</w:t>
      </w:r>
      <w:r w:rsidRPr="001814A5">
        <w:rPr>
          <w:rFonts w:ascii="Calibri" w:eastAsia="Calibri" w:hAnsi="Calibri" w:cs="Calibri"/>
          <w:spacing w:val="-1"/>
          <w:sz w:val="22"/>
        </w:rPr>
        <w:t xml:space="preserve"> </w:t>
      </w:r>
      <w:r w:rsidRPr="001814A5">
        <w:rPr>
          <w:rFonts w:ascii="Calibri" w:eastAsia="Calibri" w:hAnsi="Calibri" w:cs="Calibri"/>
          <w:spacing w:val="1"/>
          <w:sz w:val="22"/>
        </w:rPr>
        <w:t>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pacing w:val="2"/>
          <w:sz w:val="22"/>
        </w:rPr>
        <w:t>E</w:t>
      </w:r>
      <w:r w:rsidRPr="001814A5">
        <w:rPr>
          <w:rFonts w:ascii="Calibri" w:eastAsia="Calibri" w:hAnsi="Calibri" w:cs="Calibri"/>
          <w:spacing w:val="1"/>
          <w:sz w:val="22"/>
        </w:rPr>
        <w:t>n</w:t>
      </w:r>
      <w:r w:rsidRPr="001814A5">
        <w:rPr>
          <w:rFonts w:ascii="Calibri" w:eastAsia="Calibri" w:hAnsi="Calibri" w:cs="Calibri"/>
          <w:sz w:val="22"/>
        </w:rPr>
        <w:t>gine</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7"/>
          <w:sz w:val="22"/>
        </w:rPr>
        <w:t xml:space="preserve"> </w:t>
      </w:r>
      <w:r w:rsidRPr="001814A5">
        <w:rPr>
          <w:rFonts w:ascii="Calibri" w:eastAsia="Calibri" w:hAnsi="Calibri" w:cs="Calibri"/>
          <w:sz w:val="22"/>
        </w:rPr>
        <w:t>to</w:t>
      </w:r>
      <w:r w:rsidRPr="001814A5">
        <w:rPr>
          <w:rFonts w:ascii="Calibri" w:eastAsia="Calibri" w:hAnsi="Calibri" w:cs="Calibri"/>
          <w:spacing w:val="-1"/>
          <w:sz w:val="22"/>
        </w:rPr>
        <w:t xml:space="preserve"> </w:t>
      </w:r>
      <w:r w:rsidRPr="001814A5">
        <w:rPr>
          <w:rFonts w:ascii="Calibri" w:eastAsia="Calibri" w:hAnsi="Calibri" w:cs="Calibri"/>
          <w:spacing w:val="1"/>
          <w:sz w:val="22"/>
        </w:rPr>
        <w:t>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r.</w:t>
      </w:r>
    </w:p>
    <w:p w14:paraId="0B92EA1D" w14:textId="77777777" w:rsidR="003228F6" w:rsidRPr="003228F6" w:rsidRDefault="003228F6" w:rsidP="003228F6">
      <w:pPr>
        <w:spacing w:line="240" w:lineRule="exact"/>
        <w:rPr>
          <w:sz w:val="24"/>
          <w:szCs w:val="24"/>
        </w:rPr>
      </w:pPr>
    </w:p>
    <w:p w14:paraId="1E2C07B8" w14:textId="4EFAC57C" w:rsidR="003228F6" w:rsidRPr="003228F6" w:rsidRDefault="003228F6" w:rsidP="000C140F">
      <w:pPr>
        <w:pStyle w:val="Heading1"/>
        <w:rPr>
          <w:rFonts w:eastAsia="Calibri"/>
        </w:rPr>
      </w:pPr>
      <w:bookmarkStart w:id="45" w:name="_Toc18667386"/>
      <w:r w:rsidRPr="003228F6">
        <w:rPr>
          <w:rFonts w:eastAsia="Calibri"/>
          <w:spacing w:val="-1"/>
        </w:rPr>
        <w:t>M</w:t>
      </w:r>
      <w:r w:rsidRPr="003228F6">
        <w:rPr>
          <w:rFonts w:eastAsia="Calibri"/>
          <w:spacing w:val="1"/>
        </w:rPr>
        <w:t>AI</w:t>
      </w:r>
      <w:r w:rsidRPr="003228F6">
        <w:rPr>
          <w:rFonts w:eastAsia="Calibri"/>
        </w:rPr>
        <w:t>N</w:t>
      </w:r>
      <w:r w:rsidRPr="003228F6">
        <w:rPr>
          <w:rFonts w:eastAsia="Calibri"/>
          <w:spacing w:val="1"/>
        </w:rPr>
        <w:t>T</w:t>
      </w:r>
      <w:r w:rsidRPr="003228F6">
        <w:rPr>
          <w:rFonts w:eastAsia="Calibri"/>
        </w:rPr>
        <w:t>E</w:t>
      </w:r>
      <w:r w:rsidRPr="003228F6">
        <w:rPr>
          <w:rFonts w:eastAsia="Calibri"/>
          <w:spacing w:val="-2"/>
        </w:rPr>
        <w:t>N</w:t>
      </w:r>
      <w:r w:rsidRPr="003228F6">
        <w:rPr>
          <w:rFonts w:eastAsia="Calibri"/>
          <w:spacing w:val="1"/>
        </w:rPr>
        <w:t>A</w:t>
      </w:r>
      <w:r w:rsidRPr="003228F6">
        <w:rPr>
          <w:rFonts w:eastAsia="Calibri"/>
        </w:rPr>
        <w:t>NCE</w:t>
      </w:r>
      <w:r w:rsidRPr="003228F6">
        <w:rPr>
          <w:rFonts w:eastAsia="Calibri"/>
          <w:spacing w:val="-1"/>
        </w:rPr>
        <w:t xml:space="preserve"> </w:t>
      </w:r>
      <w:r w:rsidRPr="003228F6">
        <w:rPr>
          <w:rFonts w:eastAsia="Calibri"/>
          <w:spacing w:val="1"/>
        </w:rPr>
        <w:t>A</w:t>
      </w:r>
      <w:r w:rsidRPr="003228F6">
        <w:rPr>
          <w:rFonts w:eastAsia="Calibri"/>
        </w:rPr>
        <w:t>ND</w:t>
      </w:r>
      <w:r w:rsidRPr="003228F6">
        <w:rPr>
          <w:rFonts w:eastAsia="Calibri"/>
          <w:spacing w:val="1"/>
        </w:rPr>
        <w:t xml:space="preserve"> </w:t>
      </w:r>
      <w:r w:rsidRPr="003228F6">
        <w:rPr>
          <w:rFonts w:eastAsia="Calibri"/>
          <w:spacing w:val="-2"/>
        </w:rPr>
        <w:t>DE</w:t>
      </w:r>
      <w:r w:rsidRPr="003228F6">
        <w:rPr>
          <w:rFonts w:eastAsia="Calibri"/>
        </w:rPr>
        <w:t>FE</w:t>
      </w:r>
      <w:r w:rsidRPr="003228F6">
        <w:rPr>
          <w:rFonts w:eastAsia="Calibri"/>
          <w:spacing w:val="1"/>
        </w:rPr>
        <w:t>CT</w:t>
      </w:r>
      <w:r w:rsidRPr="003228F6">
        <w:rPr>
          <w:rFonts w:eastAsia="Calibri"/>
        </w:rPr>
        <w:t>S</w:t>
      </w:r>
      <w:bookmarkEnd w:id="45"/>
    </w:p>
    <w:p w14:paraId="1A30E5A1" w14:textId="77777777" w:rsidR="003228F6" w:rsidRPr="003228F6" w:rsidRDefault="003228F6" w:rsidP="003228F6">
      <w:pPr>
        <w:spacing w:before="3" w:line="100" w:lineRule="exact"/>
        <w:rPr>
          <w:sz w:val="10"/>
          <w:szCs w:val="10"/>
        </w:rPr>
      </w:pPr>
    </w:p>
    <w:p w14:paraId="60E60569" w14:textId="6960EF35" w:rsidR="003228F6" w:rsidRPr="001814A5" w:rsidRDefault="003228F6" w:rsidP="001814A5">
      <w:pPr>
        <w:pStyle w:val="ListParagraph"/>
        <w:numPr>
          <w:ilvl w:val="0"/>
          <w:numId w:val="37"/>
        </w:numPr>
        <w:spacing w:line="276" w:lineRule="auto"/>
        <w:ind w:right="107"/>
        <w:jc w:val="both"/>
        <w:rPr>
          <w:rFonts w:ascii="Calibri" w:eastAsia="Calibri" w:hAnsi="Calibri" w:cs="Calibri"/>
          <w:sz w:val="22"/>
        </w:rPr>
      </w:pPr>
      <w:r w:rsidRPr="001814A5">
        <w:rPr>
          <w:rFonts w:ascii="Calibri" w:eastAsia="Calibri" w:hAnsi="Calibri" w:cs="Calibri"/>
          <w:sz w:val="22"/>
        </w:rPr>
        <w:t>Period</w:t>
      </w:r>
      <w:r w:rsidRPr="001814A5">
        <w:rPr>
          <w:rFonts w:ascii="Calibri" w:eastAsia="Calibri" w:hAnsi="Calibri" w:cs="Calibri"/>
          <w:spacing w:val="4"/>
          <w:sz w:val="22"/>
        </w:rPr>
        <w:t xml:space="preserve"> </w:t>
      </w:r>
      <w:r w:rsidRPr="001814A5">
        <w:rPr>
          <w:rFonts w:ascii="Calibri" w:eastAsia="Calibri" w:hAnsi="Calibri" w:cs="Calibri"/>
          <w:sz w:val="22"/>
        </w:rPr>
        <w:t>of</w:t>
      </w:r>
      <w:r w:rsidRPr="001814A5">
        <w:rPr>
          <w:rFonts w:ascii="Calibri" w:eastAsia="Calibri" w:hAnsi="Calibri" w:cs="Calibri"/>
          <w:spacing w:val="6"/>
          <w:sz w:val="22"/>
        </w:rPr>
        <w:t xml:space="preserve"> </w:t>
      </w:r>
      <w:r w:rsidRPr="001814A5">
        <w:rPr>
          <w:rFonts w:ascii="Calibri" w:eastAsia="Calibri" w:hAnsi="Calibri" w:cs="Calibri"/>
          <w:spacing w:val="-1"/>
          <w:sz w:val="22"/>
        </w:rPr>
        <w:t>m</w:t>
      </w:r>
      <w:r w:rsidRPr="001814A5">
        <w:rPr>
          <w:rFonts w:ascii="Calibri" w:eastAsia="Calibri" w:hAnsi="Calibri" w:cs="Calibri"/>
          <w:spacing w:val="3"/>
          <w:sz w:val="22"/>
        </w:rPr>
        <w:t>a</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tena</w:t>
      </w:r>
      <w:r w:rsidRPr="001814A5">
        <w:rPr>
          <w:rFonts w:ascii="Calibri" w:eastAsia="Calibri" w:hAnsi="Calibri" w:cs="Calibri"/>
          <w:spacing w:val="1"/>
          <w:sz w:val="22"/>
        </w:rPr>
        <w:t>n</w:t>
      </w:r>
      <w:r w:rsidRPr="001814A5">
        <w:rPr>
          <w:rFonts w:ascii="Calibri" w:eastAsia="Calibri" w:hAnsi="Calibri" w:cs="Calibri"/>
          <w:sz w:val="22"/>
        </w:rPr>
        <w:t xml:space="preserve">ce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8"/>
          <w:sz w:val="22"/>
        </w:rPr>
        <w:t xml:space="preserve"> </w:t>
      </w:r>
      <w:r w:rsidRPr="001814A5">
        <w:rPr>
          <w:rFonts w:ascii="Calibri" w:eastAsia="Calibri" w:hAnsi="Calibri" w:cs="Calibri"/>
          <w:spacing w:val="1"/>
          <w:sz w:val="22"/>
        </w:rPr>
        <w:t>b</w:t>
      </w:r>
      <w:r w:rsidRPr="001814A5">
        <w:rPr>
          <w:rFonts w:ascii="Calibri" w:eastAsia="Calibri" w:hAnsi="Calibri" w:cs="Calibri"/>
          <w:sz w:val="22"/>
        </w:rPr>
        <w:t>e</w:t>
      </w:r>
      <w:r w:rsidRPr="001814A5">
        <w:rPr>
          <w:rFonts w:ascii="Calibri" w:eastAsia="Calibri" w:hAnsi="Calibri" w:cs="Calibri"/>
          <w:spacing w:val="10"/>
          <w:sz w:val="22"/>
        </w:rPr>
        <w:t xml:space="preserve"> </w:t>
      </w:r>
      <w:r w:rsidRPr="001814A5">
        <w:rPr>
          <w:rFonts w:ascii="Calibri" w:eastAsia="Calibri" w:hAnsi="Calibri" w:cs="Calibri"/>
          <w:sz w:val="22"/>
        </w:rPr>
        <w:t>1</w:t>
      </w:r>
      <w:r w:rsidRPr="001814A5">
        <w:rPr>
          <w:rFonts w:ascii="Calibri" w:eastAsia="Calibri" w:hAnsi="Calibri" w:cs="Calibri"/>
          <w:spacing w:val="8"/>
          <w:sz w:val="22"/>
        </w:rPr>
        <w:t xml:space="preserve"> </w:t>
      </w:r>
      <w:r w:rsidRPr="001814A5">
        <w:rPr>
          <w:rFonts w:ascii="Calibri" w:eastAsia="Calibri" w:hAnsi="Calibri" w:cs="Calibri"/>
          <w:spacing w:val="1"/>
          <w:sz w:val="22"/>
        </w:rPr>
        <w:t>y</w:t>
      </w:r>
      <w:r w:rsidRPr="001814A5">
        <w:rPr>
          <w:rFonts w:ascii="Calibri" w:eastAsia="Calibri" w:hAnsi="Calibri" w:cs="Calibri"/>
          <w:spacing w:val="-1"/>
          <w:sz w:val="22"/>
        </w:rPr>
        <w:t>e</w:t>
      </w:r>
      <w:r w:rsidRPr="001814A5">
        <w:rPr>
          <w:rFonts w:ascii="Calibri" w:eastAsia="Calibri" w:hAnsi="Calibri" w:cs="Calibri"/>
          <w:sz w:val="22"/>
        </w:rPr>
        <w:t>ar</w:t>
      </w:r>
      <w:r w:rsidRPr="001814A5">
        <w:rPr>
          <w:rFonts w:ascii="Calibri" w:eastAsia="Calibri" w:hAnsi="Calibri" w:cs="Calibri"/>
          <w:spacing w:val="7"/>
          <w:sz w:val="22"/>
        </w:rPr>
        <w:t xml:space="preserve"> </w:t>
      </w:r>
      <w:r w:rsidRPr="001814A5">
        <w:rPr>
          <w:rFonts w:ascii="Calibri" w:eastAsia="Calibri" w:hAnsi="Calibri" w:cs="Calibri"/>
          <w:sz w:val="22"/>
        </w:rPr>
        <w:t>(</w:t>
      </w:r>
      <w:r w:rsidRPr="001814A5">
        <w:rPr>
          <w:rFonts w:ascii="Calibri" w:eastAsia="Calibri" w:hAnsi="Calibri" w:cs="Calibri"/>
          <w:spacing w:val="2"/>
          <w:sz w:val="22"/>
        </w:rPr>
        <w:t>1</w:t>
      </w:r>
      <w:r w:rsidRPr="001814A5">
        <w:rPr>
          <w:rFonts w:ascii="Calibri" w:eastAsia="Calibri" w:hAnsi="Calibri" w:cs="Calibri"/>
          <w:sz w:val="22"/>
        </w:rPr>
        <w:t>2)</w:t>
      </w:r>
      <w:r w:rsidRPr="001814A5">
        <w:rPr>
          <w:rFonts w:ascii="Calibri" w:eastAsia="Calibri" w:hAnsi="Calibri" w:cs="Calibri"/>
          <w:spacing w:val="5"/>
          <w:sz w:val="22"/>
        </w:rPr>
        <w:t xml:space="preserve"> </w:t>
      </w:r>
      <w:r w:rsidRPr="001814A5">
        <w:rPr>
          <w:rFonts w:ascii="Calibri" w:eastAsia="Calibri" w:hAnsi="Calibri" w:cs="Calibri"/>
          <w:sz w:val="22"/>
        </w:rPr>
        <w:t>ca</w:t>
      </w:r>
      <w:r w:rsidRPr="001814A5">
        <w:rPr>
          <w:rFonts w:ascii="Calibri" w:eastAsia="Calibri" w:hAnsi="Calibri" w:cs="Calibri"/>
          <w:spacing w:val="3"/>
          <w:sz w:val="22"/>
        </w:rPr>
        <w:t>l</w:t>
      </w:r>
      <w:r w:rsidRPr="001814A5">
        <w:rPr>
          <w:rFonts w:ascii="Calibri" w:eastAsia="Calibri" w:hAnsi="Calibri" w:cs="Calibri"/>
          <w:spacing w:val="-1"/>
          <w:sz w:val="22"/>
        </w:rPr>
        <w:t>e</w:t>
      </w:r>
      <w:r w:rsidRPr="001814A5">
        <w:rPr>
          <w:rFonts w:ascii="Calibri" w:eastAsia="Calibri" w:hAnsi="Calibri" w:cs="Calibri"/>
          <w:spacing w:val="1"/>
          <w:sz w:val="22"/>
        </w:rPr>
        <w:t>nd</w:t>
      </w:r>
      <w:r w:rsidRPr="001814A5">
        <w:rPr>
          <w:rFonts w:ascii="Calibri" w:eastAsia="Calibri" w:hAnsi="Calibri" w:cs="Calibri"/>
          <w:sz w:val="22"/>
        </w:rPr>
        <w:t>ar</w:t>
      </w:r>
      <w:r w:rsidRPr="001814A5">
        <w:rPr>
          <w:rFonts w:ascii="Calibri" w:eastAsia="Calibri" w:hAnsi="Calibri" w:cs="Calibri"/>
          <w:spacing w:val="4"/>
          <w:sz w:val="22"/>
        </w:rPr>
        <w:t xml:space="preserve"> </w:t>
      </w:r>
      <w:r w:rsidRPr="001814A5">
        <w:rPr>
          <w:rFonts w:ascii="Calibri" w:eastAsia="Calibri" w:hAnsi="Calibri" w:cs="Calibri"/>
          <w:spacing w:val="-1"/>
          <w:sz w:val="22"/>
        </w:rPr>
        <w:t>m</w:t>
      </w:r>
      <w:r w:rsidRPr="001814A5">
        <w:rPr>
          <w:rFonts w:ascii="Calibri" w:eastAsia="Calibri" w:hAnsi="Calibri" w:cs="Calibri"/>
          <w:sz w:val="22"/>
        </w:rPr>
        <w:t>o</w:t>
      </w:r>
      <w:r w:rsidRPr="001814A5">
        <w:rPr>
          <w:rFonts w:ascii="Calibri" w:eastAsia="Calibri" w:hAnsi="Calibri" w:cs="Calibri"/>
          <w:spacing w:val="1"/>
          <w:sz w:val="22"/>
        </w:rPr>
        <w:t>n</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s</w:t>
      </w:r>
      <w:r w:rsidRPr="001814A5">
        <w:rPr>
          <w:rFonts w:ascii="Calibri" w:eastAsia="Calibri" w:hAnsi="Calibri" w:cs="Calibri"/>
          <w:spacing w:val="1"/>
          <w:sz w:val="22"/>
        </w:rPr>
        <w:t xml:space="preserve"> </w:t>
      </w:r>
      <w:r w:rsidRPr="001814A5">
        <w:rPr>
          <w:rFonts w:ascii="Calibri" w:eastAsia="Calibri" w:hAnsi="Calibri" w:cs="Calibri"/>
          <w:sz w:val="22"/>
        </w:rPr>
        <w:t>after</w:t>
      </w:r>
      <w:r w:rsidRPr="001814A5">
        <w:rPr>
          <w:rFonts w:ascii="Calibri" w:eastAsia="Calibri" w:hAnsi="Calibri" w:cs="Calibri"/>
          <w:spacing w:val="5"/>
          <w:sz w:val="22"/>
        </w:rPr>
        <w:t xml:space="preserve"> </w:t>
      </w:r>
      <w:r w:rsidRPr="001814A5">
        <w:rPr>
          <w:rFonts w:ascii="Calibri" w:eastAsia="Calibri" w:hAnsi="Calibri" w:cs="Calibri"/>
          <w:spacing w:val="1"/>
          <w:sz w:val="22"/>
        </w:rPr>
        <w:t>p</w:t>
      </w:r>
      <w:r w:rsidRPr="001814A5">
        <w:rPr>
          <w:rFonts w:ascii="Calibri" w:eastAsia="Calibri" w:hAnsi="Calibri" w:cs="Calibri"/>
          <w:sz w:val="22"/>
        </w:rPr>
        <w:t>ract</w:t>
      </w:r>
      <w:r w:rsidRPr="001814A5">
        <w:rPr>
          <w:rFonts w:ascii="Calibri" w:eastAsia="Calibri" w:hAnsi="Calibri" w:cs="Calibri"/>
          <w:spacing w:val="2"/>
          <w:sz w:val="22"/>
        </w:rPr>
        <w:t>i</w:t>
      </w:r>
      <w:r w:rsidRPr="001814A5">
        <w:rPr>
          <w:rFonts w:ascii="Calibri" w:eastAsia="Calibri" w:hAnsi="Calibri" w:cs="Calibri"/>
          <w:sz w:val="22"/>
        </w:rPr>
        <w:t>cal</w:t>
      </w:r>
      <w:r w:rsidRPr="001814A5">
        <w:rPr>
          <w:rFonts w:ascii="Calibri" w:eastAsia="Calibri" w:hAnsi="Calibri" w:cs="Calibri"/>
          <w:spacing w:val="2"/>
          <w:sz w:val="22"/>
        </w:rPr>
        <w:t xml:space="preserve"> </w:t>
      </w:r>
      <w:r w:rsidRPr="001814A5">
        <w:rPr>
          <w:rFonts w:ascii="Calibri" w:eastAsia="Calibri" w:hAnsi="Calibri" w:cs="Calibri"/>
          <w:sz w:val="22"/>
        </w:rPr>
        <w:t>comp</w:t>
      </w:r>
      <w:r w:rsidRPr="001814A5">
        <w:rPr>
          <w:rFonts w:ascii="Calibri" w:eastAsia="Calibri" w:hAnsi="Calibri" w:cs="Calibri"/>
          <w:spacing w:val="2"/>
          <w:sz w:val="22"/>
        </w:rPr>
        <w:t>l</w:t>
      </w:r>
      <w:r w:rsidRPr="001814A5">
        <w:rPr>
          <w:rFonts w:ascii="Calibri" w:eastAsia="Calibri" w:hAnsi="Calibri" w:cs="Calibri"/>
          <w:spacing w:val="-1"/>
          <w:sz w:val="22"/>
        </w:rPr>
        <w:t>e</w:t>
      </w:r>
      <w:r w:rsidRPr="001814A5">
        <w:rPr>
          <w:rFonts w:ascii="Calibri" w:eastAsia="Calibri" w:hAnsi="Calibri" w:cs="Calibri"/>
          <w:sz w:val="22"/>
        </w:rPr>
        <w:t>ti</w:t>
      </w:r>
      <w:r w:rsidRPr="001814A5">
        <w:rPr>
          <w:rFonts w:ascii="Calibri" w:eastAsia="Calibri" w:hAnsi="Calibri" w:cs="Calibri"/>
          <w:spacing w:val="1"/>
          <w:sz w:val="22"/>
        </w:rPr>
        <w:t>o</w:t>
      </w:r>
      <w:r w:rsidRPr="001814A5">
        <w:rPr>
          <w:rFonts w:ascii="Calibri" w:eastAsia="Calibri" w:hAnsi="Calibri" w:cs="Calibri"/>
          <w:sz w:val="22"/>
        </w:rPr>
        <w:t>n</w:t>
      </w:r>
      <w:r w:rsidRPr="001814A5">
        <w:rPr>
          <w:rFonts w:ascii="Calibri" w:eastAsia="Calibri" w:hAnsi="Calibri" w:cs="Calibri"/>
          <w:spacing w:val="2"/>
          <w:sz w:val="22"/>
        </w:rPr>
        <w:t xml:space="preserve"> </w:t>
      </w:r>
      <w:r w:rsidRPr="001814A5">
        <w:rPr>
          <w:rFonts w:ascii="Calibri" w:eastAsia="Calibri" w:hAnsi="Calibri" w:cs="Calibri"/>
          <w:sz w:val="22"/>
        </w:rPr>
        <w:t>of</w:t>
      </w:r>
      <w:r w:rsidRPr="001814A5">
        <w:rPr>
          <w:rFonts w:ascii="Calibri" w:eastAsia="Calibri" w:hAnsi="Calibri" w:cs="Calibri"/>
          <w:spacing w:val="10"/>
          <w:sz w:val="22"/>
        </w:rPr>
        <w:t xml:space="preserve"> </w:t>
      </w:r>
      <w:r w:rsidRPr="001814A5">
        <w:rPr>
          <w:rFonts w:ascii="Calibri" w:eastAsia="Calibri" w:hAnsi="Calibri" w:cs="Calibri"/>
          <w:spacing w:val="-1"/>
          <w:sz w:val="22"/>
        </w:rPr>
        <w:t>w</w:t>
      </w:r>
      <w:r w:rsidRPr="001814A5">
        <w:rPr>
          <w:rFonts w:ascii="Calibri" w:eastAsia="Calibri" w:hAnsi="Calibri" w:cs="Calibri"/>
          <w:sz w:val="22"/>
        </w:rPr>
        <w:t>or</w:t>
      </w:r>
      <w:r w:rsidRPr="001814A5">
        <w:rPr>
          <w:rFonts w:ascii="Calibri" w:eastAsia="Calibri" w:hAnsi="Calibri" w:cs="Calibri"/>
          <w:spacing w:val="1"/>
          <w:sz w:val="22"/>
        </w:rPr>
        <w:t>ks</w:t>
      </w:r>
      <w:r w:rsidRPr="001814A5">
        <w:rPr>
          <w:rFonts w:ascii="Calibri" w:eastAsia="Calibri" w:hAnsi="Calibri" w:cs="Calibri"/>
          <w:sz w:val="22"/>
        </w:rPr>
        <w:t>.</w:t>
      </w:r>
      <w:r w:rsidRPr="001814A5">
        <w:rPr>
          <w:rFonts w:ascii="Calibri" w:eastAsia="Calibri" w:hAnsi="Calibri" w:cs="Calibri"/>
          <w:spacing w:val="3"/>
          <w:sz w:val="22"/>
        </w:rPr>
        <w:t xml:space="preserve"> </w:t>
      </w:r>
      <w:r w:rsidRPr="001814A5">
        <w:rPr>
          <w:rFonts w:ascii="Calibri" w:eastAsia="Calibri" w:hAnsi="Calibri" w:cs="Calibri"/>
          <w:sz w:val="22"/>
        </w:rPr>
        <w:t>All</w:t>
      </w:r>
      <w:r w:rsidRPr="001814A5">
        <w:rPr>
          <w:rFonts w:ascii="Calibri" w:eastAsia="Calibri" w:hAnsi="Calibri" w:cs="Calibri"/>
          <w:spacing w:val="7"/>
          <w:sz w:val="22"/>
        </w:rPr>
        <w:t xml:space="preserve"> </w:t>
      </w:r>
      <w:r w:rsidRPr="001814A5">
        <w:rPr>
          <w:rFonts w:ascii="Calibri" w:eastAsia="Calibri" w:hAnsi="Calibri" w:cs="Calibri"/>
          <w:spacing w:val="1"/>
          <w:sz w:val="22"/>
        </w:rPr>
        <w:t>de</w:t>
      </w:r>
      <w:r w:rsidRPr="001814A5">
        <w:rPr>
          <w:rFonts w:ascii="Calibri" w:eastAsia="Calibri" w:hAnsi="Calibri" w:cs="Calibri"/>
          <w:spacing w:val="-1"/>
          <w:sz w:val="22"/>
        </w:rPr>
        <w:t>fe</w:t>
      </w:r>
      <w:r w:rsidRPr="001814A5">
        <w:rPr>
          <w:rFonts w:ascii="Calibri" w:eastAsia="Calibri" w:hAnsi="Calibri" w:cs="Calibri"/>
          <w:sz w:val="22"/>
        </w:rPr>
        <w:t>c</w:t>
      </w:r>
      <w:r w:rsidRPr="001814A5">
        <w:rPr>
          <w:rFonts w:ascii="Calibri" w:eastAsia="Calibri" w:hAnsi="Calibri" w:cs="Calibri"/>
          <w:spacing w:val="2"/>
          <w:sz w:val="22"/>
        </w:rPr>
        <w:t>t</w:t>
      </w:r>
      <w:r w:rsidRPr="001814A5">
        <w:rPr>
          <w:rFonts w:ascii="Calibri" w:eastAsia="Calibri" w:hAnsi="Calibri" w:cs="Calibri"/>
          <w:sz w:val="22"/>
        </w:rPr>
        <w:t>s</w:t>
      </w:r>
      <w:r w:rsidRPr="001814A5">
        <w:rPr>
          <w:rFonts w:ascii="Calibri" w:eastAsia="Calibri" w:hAnsi="Calibri" w:cs="Calibri"/>
          <w:spacing w:val="2"/>
          <w:sz w:val="22"/>
        </w:rPr>
        <w:t xml:space="preserve"> </w:t>
      </w:r>
      <w:r w:rsidRPr="001814A5">
        <w:rPr>
          <w:rFonts w:ascii="Calibri" w:eastAsia="Calibri" w:hAnsi="Calibri" w:cs="Calibri"/>
          <w:spacing w:val="1"/>
          <w:sz w:val="22"/>
        </w:rPr>
        <w:t>du</w:t>
      </w:r>
      <w:r w:rsidRPr="001814A5">
        <w:rPr>
          <w:rFonts w:ascii="Calibri" w:eastAsia="Calibri" w:hAnsi="Calibri" w:cs="Calibri"/>
          <w:sz w:val="22"/>
        </w:rPr>
        <w:t>ri</w:t>
      </w:r>
      <w:r w:rsidRPr="001814A5">
        <w:rPr>
          <w:rFonts w:ascii="Calibri" w:eastAsia="Calibri" w:hAnsi="Calibri" w:cs="Calibri"/>
          <w:spacing w:val="1"/>
          <w:sz w:val="22"/>
        </w:rPr>
        <w:t>n</w:t>
      </w:r>
      <w:r w:rsidRPr="001814A5">
        <w:rPr>
          <w:rFonts w:ascii="Calibri" w:eastAsia="Calibri" w:hAnsi="Calibri" w:cs="Calibri"/>
          <w:sz w:val="22"/>
        </w:rPr>
        <w:t>g t</w:t>
      </w:r>
      <w:r w:rsidRPr="001814A5">
        <w:rPr>
          <w:rFonts w:ascii="Calibri" w:eastAsia="Calibri" w:hAnsi="Calibri" w:cs="Calibri"/>
          <w:spacing w:val="1"/>
          <w:sz w:val="22"/>
        </w:rPr>
        <w:t>h</w:t>
      </w:r>
      <w:r w:rsidRPr="001814A5">
        <w:rPr>
          <w:rFonts w:ascii="Calibri" w:eastAsia="Calibri" w:hAnsi="Calibri" w:cs="Calibri"/>
          <w:sz w:val="22"/>
        </w:rPr>
        <w:t>is</w:t>
      </w:r>
      <w:r w:rsidRPr="001814A5">
        <w:rPr>
          <w:rFonts w:ascii="Calibri" w:eastAsia="Calibri" w:hAnsi="Calibri" w:cs="Calibri"/>
          <w:spacing w:val="-4"/>
          <w:sz w:val="22"/>
        </w:rPr>
        <w:t xml:space="preserve"> </w:t>
      </w:r>
      <w:r w:rsidRPr="001814A5">
        <w:rPr>
          <w:rFonts w:ascii="Calibri" w:eastAsia="Calibri" w:hAnsi="Calibri" w:cs="Calibri"/>
          <w:spacing w:val="1"/>
          <w:sz w:val="22"/>
        </w:rPr>
        <w:t>p</w:t>
      </w:r>
      <w:r w:rsidRPr="001814A5">
        <w:rPr>
          <w:rFonts w:ascii="Calibri" w:eastAsia="Calibri" w:hAnsi="Calibri" w:cs="Calibri"/>
          <w:spacing w:val="-1"/>
          <w:sz w:val="22"/>
        </w:rPr>
        <w:t>e</w:t>
      </w:r>
      <w:r w:rsidRPr="001814A5">
        <w:rPr>
          <w:rFonts w:ascii="Calibri" w:eastAsia="Calibri" w:hAnsi="Calibri" w:cs="Calibri"/>
          <w:sz w:val="22"/>
        </w:rPr>
        <w:t>riod</w:t>
      </w:r>
      <w:r w:rsidRPr="001814A5">
        <w:rPr>
          <w:rFonts w:ascii="Calibri" w:eastAsia="Calibri" w:hAnsi="Calibri" w:cs="Calibri"/>
          <w:spacing w:val="-4"/>
          <w:sz w:val="22"/>
        </w:rPr>
        <w:t xml:space="preserve"> </w:t>
      </w:r>
      <w:r w:rsidRPr="001814A5">
        <w:rPr>
          <w:rFonts w:ascii="Calibri" w:eastAsia="Calibri" w:hAnsi="Calibri" w:cs="Calibri"/>
          <w:sz w:val="22"/>
        </w:rPr>
        <w:t>sh</w:t>
      </w:r>
      <w:r w:rsidRPr="001814A5">
        <w:rPr>
          <w:rFonts w:ascii="Calibri" w:eastAsia="Calibri" w:hAnsi="Calibri" w:cs="Calibri"/>
          <w:spacing w:val="1"/>
          <w:sz w:val="22"/>
        </w:rPr>
        <w:t>a</w:t>
      </w:r>
      <w:r w:rsidRPr="001814A5">
        <w:rPr>
          <w:rFonts w:ascii="Calibri" w:eastAsia="Calibri" w:hAnsi="Calibri" w:cs="Calibri"/>
          <w:sz w:val="22"/>
        </w:rPr>
        <w:t>ll</w:t>
      </w:r>
      <w:r w:rsidRPr="001814A5">
        <w:rPr>
          <w:rFonts w:ascii="Calibri" w:eastAsia="Calibri" w:hAnsi="Calibri" w:cs="Calibri"/>
          <w:spacing w:val="-4"/>
          <w:sz w:val="22"/>
        </w:rPr>
        <w:t xml:space="preserve"> </w:t>
      </w:r>
      <w:r w:rsidRPr="001814A5">
        <w:rPr>
          <w:rFonts w:ascii="Calibri" w:eastAsia="Calibri" w:hAnsi="Calibri" w:cs="Calibri"/>
          <w:spacing w:val="1"/>
          <w:sz w:val="22"/>
        </w:rPr>
        <w:t>b</w:t>
      </w:r>
      <w:r w:rsidRPr="001814A5">
        <w:rPr>
          <w:rFonts w:ascii="Calibri" w:eastAsia="Calibri" w:hAnsi="Calibri" w:cs="Calibri"/>
          <w:sz w:val="22"/>
        </w:rPr>
        <w:t>e</w:t>
      </w:r>
      <w:r w:rsidRPr="001814A5">
        <w:rPr>
          <w:rFonts w:ascii="Calibri" w:eastAsia="Calibri" w:hAnsi="Calibri" w:cs="Calibri"/>
          <w:spacing w:val="-3"/>
          <w:sz w:val="22"/>
        </w:rPr>
        <w:t xml:space="preserve"> </w:t>
      </w:r>
      <w:r w:rsidRPr="001814A5">
        <w:rPr>
          <w:rFonts w:ascii="Calibri" w:eastAsia="Calibri" w:hAnsi="Calibri" w:cs="Calibri"/>
          <w:sz w:val="22"/>
        </w:rPr>
        <w:t>ma</w:t>
      </w:r>
      <w:r w:rsidRPr="001814A5">
        <w:rPr>
          <w:rFonts w:ascii="Calibri" w:eastAsia="Calibri" w:hAnsi="Calibri" w:cs="Calibri"/>
          <w:spacing w:val="4"/>
          <w:sz w:val="22"/>
        </w:rPr>
        <w:t>d</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z w:val="22"/>
        </w:rPr>
        <w:t>g</w:t>
      </w:r>
      <w:r w:rsidRPr="001814A5">
        <w:rPr>
          <w:rFonts w:ascii="Calibri" w:eastAsia="Calibri" w:hAnsi="Calibri" w:cs="Calibri"/>
          <w:spacing w:val="1"/>
          <w:sz w:val="22"/>
        </w:rPr>
        <w:t>o</w:t>
      </w:r>
      <w:r w:rsidRPr="001814A5">
        <w:rPr>
          <w:rFonts w:ascii="Calibri" w:eastAsia="Calibri" w:hAnsi="Calibri" w:cs="Calibri"/>
          <w:sz w:val="22"/>
        </w:rPr>
        <w:t>od</w:t>
      </w:r>
      <w:r w:rsidRPr="001814A5">
        <w:rPr>
          <w:rFonts w:ascii="Calibri" w:eastAsia="Calibri" w:hAnsi="Calibri" w:cs="Calibri"/>
          <w:spacing w:val="-3"/>
          <w:sz w:val="22"/>
        </w:rPr>
        <w:t xml:space="preserve"> </w:t>
      </w:r>
      <w:r w:rsidRPr="001814A5">
        <w:rPr>
          <w:rFonts w:ascii="Calibri" w:eastAsia="Calibri" w:hAnsi="Calibri" w:cs="Calibri"/>
          <w:spacing w:val="1"/>
          <w:sz w:val="22"/>
        </w:rPr>
        <w:t>b</w:t>
      </w:r>
      <w:r w:rsidRPr="001814A5">
        <w:rPr>
          <w:rFonts w:ascii="Calibri" w:eastAsia="Calibri" w:hAnsi="Calibri" w:cs="Calibri"/>
          <w:sz w:val="22"/>
        </w:rPr>
        <w:t>y</w:t>
      </w:r>
      <w:r w:rsidRPr="001814A5">
        <w:rPr>
          <w:rFonts w:ascii="Calibri" w:eastAsia="Calibri" w:hAnsi="Calibri" w:cs="Calibri"/>
          <w:spacing w:val="-1"/>
          <w:sz w:val="22"/>
        </w:rPr>
        <w:t xml:space="preserve"> </w:t>
      </w:r>
      <w:r w:rsidRPr="001814A5">
        <w:rPr>
          <w:rFonts w:ascii="Calibri" w:eastAsia="Calibri" w:hAnsi="Calibri" w:cs="Calibri"/>
          <w:spacing w:val="1"/>
          <w:sz w:val="22"/>
        </w:rPr>
        <w:t>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r,</w:t>
      </w:r>
      <w:r w:rsidRPr="001814A5">
        <w:rPr>
          <w:rFonts w:ascii="Calibri" w:eastAsia="Calibri" w:hAnsi="Calibri" w:cs="Calibri"/>
          <w:spacing w:val="-9"/>
          <w:sz w:val="22"/>
        </w:rPr>
        <w:t xml:space="preserve"> </w:t>
      </w:r>
      <w:r w:rsidRPr="001814A5">
        <w:rPr>
          <w:rFonts w:ascii="Calibri" w:eastAsia="Calibri" w:hAnsi="Calibri" w:cs="Calibri"/>
          <w:spacing w:val="1"/>
          <w:sz w:val="22"/>
        </w:rPr>
        <w:t>a</w:t>
      </w:r>
      <w:r w:rsidRPr="001814A5">
        <w:rPr>
          <w:rFonts w:ascii="Calibri" w:eastAsia="Calibri" w:hAnsi="Calibri" w:cs="Calibri"/>
          <w:sz w:val="22"/>
        </w:rPr>
        <w:t>t</w:t>
      </w:r>
      <w:r w:rsidRPr="001814A5">
        <w:rPr>
          <w:rFonts w:ascii="Calibri" w:eastAsia="Calibri" w:hAnsi="Calibri" w:cs="Calibri"/>
          <w:spacing w:val="-4"/>
          <w:sz w:val="22"/>
        </w:rPr>
        <w:t xml:space="preserve"> </w:t>
      </w:r>
      <w:r w:rsidRPr="001814A5">
        <w:rPr>
          <w:rFonts w:ascii="Calibri" w:eastAsia="Calibri" w:hAnsi="Calibri" w:cs="Calibri"/>
          <w:spacing w:val="1"/>
          <w:sz w:val="22"/>
        </w:rPr>
        <w:t>h</w:t>
      </w:r>
      <w:r w:rsidRPr="001814A5">
        <w:rPr>
          <w:rFonts w:ascii="Calibri" w:eastAsia="Calibri" w:hAnsi="Calibri" w:cs="Calibri"/>
          <w:sz w:val="22"/>
        </w:rPr>
        <w:t>is</w:t>
      </w:r>
      <w:r w:rsidRPr="001814A5">
        <w:rPr>
          <w:rFonts w:ascii="Calibri" w:eastAsia="Calibri" w:hAnsi="Calibri" w:cs="Calibri"/>
          <w:spacing w:val="2"/>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s</w:t>
      </w:r>
      <w:r w:rsidRPr="001814A5">
        <w:rPr>
          <w:rFonts w:ascii="Calibri" w:eastAsia="Calibri" w:hAnsi="Calibri" w:cs="Calibri"/>
          <w:sz w:val="22"/>
        </w:rPr>
        <w:t>t.</w:t>
      </w:r>
    </w:p>
    <w:p w14:paraId="736A88A0" w14:textId="77777777" w:rsidR="003228F6" w:rsidRPr="003228F6" w:rsidRDefault="003228F6" w:rsidP="003228F6">
      <w:pPr>
        <w:spacing w:line="240" w:lineRule="exact"/>
        <w:rPr>
          <w:sz w:val="24"/>
          <w:szCs w:val="24"/>
        </w:rPr>
      </w:pPr>
    </w:p>
    <w:p w14:paraId="59084926" w14:textId="38945409" w:rsidR="003228F6" w:rsidRPr="003228F6" w:rsidRDefault="003228F6" w:rsidP="000C140F">
      <w:pPr>
        <w:pStyle w:val="Heading1"/>
        <w:rPr>
          <w:rFonts w:eastAsia="Calibri"/>
        </w:rPr>
      </w:pPr>
      <w:bookmarkStart w:id="46" w:name="_Toc18667387"/>
      <w:r w:rsidRPr="003228F6">
        <w:rPr>
          <w:rFonts w:eastAsia="Calibri"/>
        </w:rPr>
        <w:t>CLE</w:t>
      </w:r>
      <w:r w:rsidRPr="003228F6">
        <w:rPr>
          <w:rFonts w:eastAsia="Calibri"/>
          <w:spacing w:val="1"/>
        </w:rPr>
        <w:t>A</w:t>
      </w:r>
      <w:r w:rsidRPr="003228F6">
        <w:rPr>
          <w:rFonts w:eastAsia="Calibri"/>
        </w:rPr>
        <w:t>N</w:t>
      </w:r>
      <w:r w:rsidRPr="003228F6">
        <w:rPr>
          <w:rFonts w:eastAsia="Calibri"/>
          <w:spacing w:val="1"/>
        </w:rPr>
        <w:t>I</w:t>
      </w:r>
      <w:r w:rsidRPr="003228F6">
        <w:rPr>
          <w:rFonts w:eastAsia="Calibri"/>
        </w:rPr>
        <w:t>NG</w:t>
      </w:r>
      <w:r w:rsidRPr="003228F6">
        <w:rPr>
          <w:rFonts w:eastAsia="Calibri"/>
          <w:spacing w:val="-1"/>
        </w:rPr>
        <w:t xml:space="preserve"> </w:t>
      </w:r>
      <w:r w:rsidRPr="003228F6">
        <w:rPr>
          <w:rFonts w:eastAsia="Calibri"/>
        </w:rPr>
        <w:t>UP</w:t>
      </w:r>
      <w:bookmarkEnd w:id="46"/>
    </w:p>
    <w:p w14:paraId="2DEB2DB8" w14:textId="77777777" w:rsidR="003228F6" w:rsidRPr="003228F6" w:rsidRDefault="003228F6" w:rsidP="003228F6">
      <w:pPr>
        <w:spacing w:before="3" w:line="100" w:lineRule="exact"/>
        <w:rPr>
          <w:sz w:val="10"/>
          <w:szCs w:val="10"/>
        </w:rPr>
      </w:pPr>
    </w:p>
    <w:p w14:paraId="3245A970" w14:textId="150F84B9" w:rsidR="003228F6" w:rsidRPr="001814A5" w:rsidRDefault="003228F6" w:rsidP="001814A5">
      <w:pPr>
        <w:pStyle w:val="ListParagraph"/>
        <w:numPr>
          <w:ilvl w:val="0"/>
          <w:numId w:val="38"/>
        </w:numPr>
        <w:rPr>
          <w:rFonts w:ascii="Calibri" w:eastAsia="Calibri" w:hAnsi="Calibri" w:cs="Calibri"/>
          <w:sz w:val="22"/>
        </w:rPr>
      </w:pPr>
      <w:r w:rsidRPr="001814A5">
        <w:rPr>
          <w:rFonts w:ascii="Calibri" w:eastAsia="Calibri" w:hAnsi="Calibri" w:cs="Calibri"/>
          <w:sz w:val="22"/>
        </w:rPr>
        <w:t>On</w:t>
      </w:r>
      <w:r w:rsidRPr="001814A5">
        <w:rPr>
          <w:rFonts w:ascii="Calibri" w:eastAsia="Calibri" w:hAnsi="Calibri" w:cs="Calibri"/>
          <w:spacing w:val="-1"/>
          <w:sz w:val="22"/>
        </w:rPr>
        <w:t xml:space="preserve"> </w:t>
      </w:r>
      <w:r w:rsidRPr="001814A5">
        <w:rPr>
          <w:rFonts w:ascii="Calibri" w:eastAsia="Calibri" w:hAnsi="Calibri" w:cs="Calibri"/>
          <w:sz w:val="22"/>
        </w:rPr>
        <w:t>c</w:t>
      </w:r>
      <w:r w:rsidRPr="001814A5">
        <w:rPr>
          <w:rFonts w:ascii="Calibri" w:eastAsia="Calibri" w:hAnsi="Calibri" w:cs="Calibri"/>
          <w:spacing w:val="1"/>
          <w:sz w:val="22"/>
        </w:rPr>
        <w:t>o</w:t>
      </w:r>
      <w:r w:rsidRPr="001814A5">
        <w:rPr>
          <w:rFonts w:ascii="Calibri" w:eastAsia="Calibri" w:hAnsi="Calibri" w:cs="Calibri"/>
          <w:spacing w:val="-1"/>
          <w:sz w:val="22"/>
        </w:rPr>
        <w:t>m</w:t>
      </w:r>
      <w:r w:rsidRPr="001814A5">
        <w:rPr>
          <w:rFonts w:ascii="Calibri" w:eastAsia="Calibri" w:hAnsi="Calibri" w:cs="Calibri"/>
          <w:spacing w:val="1"/>
          <w:sz w:val="22"/>
        </w:rPr>
        <w:t>p</w:t>
      </w:r>
      <w:r w:rsidRPr="001814A5">
        <w:rPr>
          <w:rFonts w:ascii="Calibri" w:eastAsia="Calibri" w:hAnsi="Calibri" w:cs="Calibri"/>
          <w:sz w:val="22"/>
        </w:rPr>
        <w:t>l</w:t>
      </w:r>
      <w:r w:rsidRPr="001814A5">
        <w:rPr>
          <w:rFonts w:ascii="Calibri" w:eastAsia="Calibri" w:hAnsi="Calibri" w:cs="Calibri"/>
          <w:spacing w:val="-1"/>
          <w:sz w:val="22"/>
        </w:rPr>
        <w:t>e</w:t>
      </w:r>
      <w:r w:rsidRPr="001814A5">
        <w:rPr>
          <w:rFonts w:ascii="Calibri" w:eastAsia="Calibri" w:hAnsi="Calibri" w:cs="Calibri"/>
          <w:sz w:val="22"/>
        </w:rPr>
        <w:t>ti</w:t>
      </w:r>
      <w:r w:rsidRPr="001814A5">
        <w:rPr>
          <w:rFonts w:ascii="Calibri" w:eastAsia="Calibri" w:hAnsi="Calibri" w:cs="Calibri"/>
          <w:spacing w:val="1"/>
          <w:sz w:val="22"/>
        </w:rPr>
        <w:t>on</w:t>
      </w:r>
      <w:r w:rsidRPr="001814A5">
        <w:rPr>
          <w:rFonts w:ascii="Calibri" w:eastAsia="Calibri" w:hAnsi="Calibri" w:cs="Calibri"/>
          <w:sz w:val="22"/>
        </w:rPr>
        <w:t>,</w:t>
      </w:r>
      <w:r w:rsidRPr="001814A5">
        <w:rPr>
          <w:rFonts w:ascii="Calibri" w:eastAsia="Calibri" w:hAnsi="Calibri" w:cs="Calibri"/>
          <w:spacing w:val="-10"/>
          <w:sz w:val="22"/>
        </w:rPr>
        <w:t xml:space="preserve"> </w:t>
      </w:r>
      <w:r w:rsidRPr="001814A5">
        <w:rPr>
          <w:rFonts w:ascii="Calibri" w:eastAsia="Calibri" w:hAnsi="Calibri" w:cs="Calibri"/>
          <w:sz w:val="22"/>
        </w:rPr>
        <w:t>r</w:t>
      </w:r>
      <w:r w:rsidRPr="001814A5">
        <w:rPr>
          <w:rFonts w:ascii="Calibri" w:eastAsia="Calibri" w:hAnsi="Calibri" w:cs="Calibri"/>
          <w:spacing w:val="-1"/>
          <w:sz w:val="22"/>
        </w:rPr>
        <w:t>em</w:t>
      </w:r>
      <w:r w:rsidRPr="001814A5">
        <w:rPr>
          <w:rFonts w:ascii="Calibri" w:eastAsia="Calibri" w:hAnsi="Calibri" w:cs="Calibri"/>
          <w:spacing w:val="3"/>
          <w:sz w:val="22"/>
        </w:rPr>
        <w:t>o</w:t>
      </w:r>
      <w:r w:rsidRPr="001814A5">
        <w:rPr>
          <w:rFonts w:ascii="Calibri" w:eastAsia="Calibri" w:hAnsi="Calibri" w:cs="Calibri"/>
          <w:spacing w:val="1"/>
          <w:sz w:val="22"/>
        </w:rPr>
        <w:t>v</w:t>
      </w:r>
      <w:r w:rsidRPr="001814A5">
        <w:rPr>
          <w:rFonts w:ascii="Calibri" w:eastAsia="Calibri" w:hAnsi="Calibri" w:cs="Calibri"/>
          <w:sz w:val="22"/>
        </w:rPr>
        <w:t>e</w:t>
      </w:r>
      <w:r w:rsidRPr="001814A5">
        <w:rPr>
          <w:rFonts w:ascii="Calibri" w:eastAsia="Calibri" w:hAnsi="Calibri" w:cs="Calibri"/>
          <w:spacing w:val="-7"/>
          <w:sz w:val="22"/>
        </w:rPr>
        <w:t xml:space="preserve"> </w:t>
      </w:r>
      <w:r w:rsidRPr="001814A5">
        <w:rPr>
          <w:rFonts w:ascii="Calibri" w:eastAsia="Calibri" w:hAnsi="Calibri" w:cs="Calibri"/>
          <w:spacing w:val="1"/>
          <w:sz w:val="22"/>
        </w:rPr>
        <w:t>a</w:t>
      </w:r>
      <w:r w:rsidRPr="001814A5">
        <w:rPr>
          <w:rFonts w:ascii="Calibri" w:eastAsia="Calibri" w:hAnsi="Calibri" w:cs="Calibri"/>
          <w:sz w:val="22"/>
        </w:rPr>
        <w:t>ll</w:t>
      </w:r>
      <w:r w:rsidRPr="001814A5">
        <w:rPr>
          <w:rFonts w:ascii="Calibri" w:eastAsia="Calibri" w:hAnsi="Calibri" w:cs="Calibri"/>
          <w:spacing w:val="-2"/>
          <w:sz w:val="22"/>
        </w:rPr>
        <w:t xml:space="preserve"> </w:t>
      </w:r>
      <w:r w:rsidRPr="001814A5">
        <w:rPr>
          <w:rFonts w:ascii="Calibri" w:eastAsia="Calibri" w:hAnsi="Calibri" w:cs="Calibri"/>
          <w:spacing w:val="-1"/>
          <w:sz w:val="22"/>
        </w:rPr>
        <w:t>s</w:t>
      </w:r>
      <w:r w:rsidRPr="001814A5">
        <w:rPr>
          <w:rFonts w:ascii="Calibri" w:eastAsia="Calibri" w:hAnsi="Calibri" w:cs="Calibri"/>
          <w:spacing w:val="3"/>
          <w:sz w:val="22"/>
        </w:rPr>
        <w:t>u</w:t>
      </w:r>
      <w:r w:rsidRPr="001814A5">
        <w:rPr>
          <w:rFonts w:ascii="Calibri" w:eastAsia="Calibri" w:hAnsi="Calibri" w:cs="Calibri"/>
          <w:sz w:val="22"/>
        </w:rPr>
        <w:t>r</w:t>
      </w:r>
      <w:r w:rsidRPr="001814A5">
        <w:rPr>
          <w:rFonts w:ascii="Calibri" w:eastAsia="Calibri" w:hAnsi="Calibri" w:cs="Calibri"/>
          <w:spacing w:val="1"/>
          <w:sz w:val="22"/>
        </w:rPr>
        <w:t>p</w:t>
      </w:r>
      <w:r w:rsidRPr="001814A5">
        <w:rPr>
          <w:rFonts w:ascii="Calibri" w:eastAsia="Calibri" w:hAnsi="Calibri" w:cs="Calibri"/>
          <w:sz w:val="22"/>
        </w:rPr>
        <w:t>l</w:t>
      </w:r>
      <w:r w:rsidRPr="001814A5">
        <w:rPr>
          <w:rFonts w:ascii="Calibri" w:eastAsia="Calibri" w:hAnsi="Calibri" w:cs="Calibri"/>
          <w:spacing w:val="1"/>
          <w:sz w:val="22"/>
        </w:rPr>
        <w:t>u</w:t>
      </w:r>
      <w:r w:rsidRPr="001814A5">
        <w:rPr>
          <w:rFonts w:ascii="Calibri" w:eastAsia="Calibri" w:hAnsi="Calibri" w:cs="Calibri"/>
          <w:sz w:val="22"/>
        </w:rPr>
        <w:t>s</w:t>
      </w:r>
      <w:r w:rsidRPr="001814A5">
        <w:rPr>
          <w:rFonts w:ascii="Calibri" w:eastAsia="Calibri" w:hAnsi="Calibri" w:cs="Calibri"/>
          <w:spacing w:val="-7"/>
          <w:sz w:val="22"/>
        </w:rPr>
        <w:t xml:space="preserve"> </w:t>
      </w:r>
      <w:r w:rsidRPr="001814A5">
        <w:rPr>
          <w:rFonts w:ascii="Calibri" w:eastAsia="Calibri" w:hAnsi="Calibri" w:cs="Calibri"/>
          <w:sz w:val="22"/>
        </w:rPr>
        <w:t>ma</w:t>
      </w:r>
      <w:r w:rsidRPr="001814A5">
        <w:rPr>
          <w:rFonts w:ascii="Calibri" w:eastAsia="Calibri" w:hAnsi="Calibri" w:cs="Calibri"/>
          <w:spacing w:val="1"/>
          <w:sz w:val="22"/>
        </w:rPr>
        <w:t>t</w:t>
      </w:r>
      <w:r w:rsidRPr="001814A5">
        <w:rPr>
          <w:rFonts w:ascii="Calibri" w:eastAsia="Calibri" w:hAnsi="Calibri" w:cs="Calibri"/>
          <w:spacing w:val="-1"/>
          <w:sz w:val="22"/>
        </w:rPr>
        <w:t>e</w:t>
      </w:r>
      <w:r w:rsidRPr="001814A5">
        <w:rPr>
          <w:rFonts w:ascii="Calibri" w:eastAsia="Calibri" w:hAnsi="Calibri" w:cs="Calibri"/>
          <w:sz w:val="22"/>
        </w:rPr>
        <w:t>ria</w:t>
      </w:r>
      <w:r w:rsidRPr="001814A5">
        <w:rPr>
          <w:rFonts w:ascii="Calibri" w:eastAsia="Calibri" w:hAnsi="Calibri" w:cs="Calibri"/>
          <w:spacing w:val="3"/>
          <w:sz w:val="22"/>
        </w:rPr>
        <w:t>l</w:t>
      </w:r>
      <w:r w:rsidRPr="001814A5">
        <w:rPr>
          <w:rFonts w:ascii="Calibri" w:eastAsia="Calibri" w:hAnsi="Calibri" w:cs="Calibri"/>
          <w:sz w:val="22"/>
        </w:rPr>
        <w:t>s</w:t>
      </w:r>
      <w:r w:rsidRPr="001814A5">
        <w:rPr>
          <w:rFonts w:ascii="Calibri" w:eastAsia="Calibri" w:hAnsi="Calibri" w:cs="Calibri"/>
          <w:spacing w:val="-9"/>
          <w:sz w:val="22"/>
        </w:rPr>
        <w:t xml:space="preserve"> </w:t>
      </w:r>
      <w:r w:rsidRPr="001814A5">
        <w:rPr>
          <w:rFonts w:ascii="Calibri" w:eastAsia="Calibri" w:hAnsi="Calibri" w:cs="Calibri"/>
          <w:sz w:val="22"/>
        </w:rPr>
        <w:t>fr</w:t>
      </w:r>
      <w:r w:rsidRPr="001814A5">
        <w:rPr>
          <w:rFonts w:ascii="Calibri" w:eastAsia="Calibri" w:hAnsi="Calibri" w:cs="Calibri"/>
          <w:spacing w:val="3"/>
          <w:sz w:val="22"/>
        </w:rPr>
        <w:t>o</w:t>
      </w:r>
      <w:r w:rsidRPr="001814A5">
        <w:rPr>
          <w:rFonts w:ascii="Calibri" w:eastAsia="Calibri" w:hAnsi="Calibri" w:cs="Calibri"/>
          <w:sz w:val="22"/>
        </w:rPr>
        <w:t>m</w:t>
      </w:r>
      <w:r w:rsidRPr="001814A5">
        <w:rPr>
          <w:rFonts w:ascii="Calibri" w:eastAsia="Calibri" w:hAnsi="Calibri" w:cs="Calibri"/>
          <w:spacing w:val="-5"/>
          <w:sz w:val="22"/>
        </w:rPr>
        <w:t xml:space="preserve"> </w:t>
      </w:r>
      <w:r w:rsidRPr="001814A5">
        <w:rPr>
          <w:rFonts w:ascii="Calibri" w:eastAsia="Calibri" w:hAnsi="Calibri" w:cs="Calibri"/>
          <w:sz w:val="22"/>
        </w:rPr>
        <w:t>s</w:t>
      </w:r>
      <w:r w:rsidRPr="001814A5">
        <w:rPr>
          <w:rFonts w:ascii="Calibri" w:eastAsia="Calibri" w:hAnsi="Calibri" w:cs="Calibri"/>
          <w:spacing w:val="-1"/>
          <w:sz w:val="22"/>
        </w:rPr>
        <w:t>i</w:t>
      </w:r>
      <w:r w:rsidRPr="001814A5">
        <w:rPr>
          <w:rFonts w:ascii="Calibri" w:eastAsia="Calibri" w:hAnsi="Calibri" w:cs="Calibri"/>
          <w:spacing w:val="3"/>
          <w:sz w:val="22"/>
        </w:rPr>
        <w:t>t</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pacing w:val="1"/>
          <w:sz w:val="22"/>
        </w:rPr>
        <w:t>an</w:t>
      </w:r>
      <w:r w:rsidRPr="001814A5">
        <w:rPr>
          <w:rFonts w:ascii="Calibri" w:eastAsia="Calibri" w:hAnsi="Calibri" w:cs="Calibri"/>
          <w:sz w:val="22"/>
        </w:rPr>
        <w:t>d</w:t>
      </w:r>
      <w:r w:rsidRPr="001814A5">
        <w:rPr>
          <w:rFonts w:ascii="Calibri" w:eastAsia="Calibri" w:hAnsi="Calibri" w:cs="Calibri"/>
          <w:spacing w:val="-2"/>
          <w:sz w:val="22"/>
        </w:rPr>
        <w:t xml:space="preserve"> </w:t>
      </w:r>
      <w:r w:rsidRPr="001814A5">
        <w:rPr>
          <w:rFonts w:ascii="Calibri" w:eastAsia="Calibri" w:hAnsi="Calibri" w:cs="Calibri"/>
          <w:sz w:val="22"/>
        </w:rPr>
        <w:t>lea</w:t>
      </w:r>
      <w:r w:rsidRPr="001814A5">
        <w:rPr>
          <w:rFonts w:ascii="Calibri" w:eastAsia="Calibri" w:hAnsi="Calibri" w:cs="Calibri"/>
          <w:spacing w:val="-1"/>
          <w:sz w:val="22"/>
        </w:rPr>
        <w:t>v</w:t>
      </w:r>
      <w:r w:rsidRPr="001814A5">
        <w:rPr>
          <w:rFonts w:ascii="Calibri" w:eastAsia="Calibri" w:hAnsi="Calibri" w:cs="Calibri"/>
          <w:sz w:val="22"/>
        </w:rPr>
        <w:t>e</w:t>
      </w:r>
      <w:r w:rsidRPr="001814A5">
        <w:rPr>
          <w:rFonts w:ascii="Calibri" w:eastAsia="Calibri" w:hAnsi="Calibri" w:cs="Calibri"/>
          <w:spacing w:val="-2"/>
          <w:sz w:val="22"/>
        </w:rPr>
        <w:t xml:space="preserve"> </w:t>
      </w:r>
      <w:r w:rsidRPr="001814A5">
        <w:rPr>
          <w:rFonts w:ascii="Calibri" w:eastAsia="Calibri" w:hAnsi="Calibri" w:cs="Calibri"/>
          <w:spacing w:val="-1"/>
          <w:sz w:val="22"/>
        </w:rPr>
        <w:t>s</w:t>
      </w:r>
      <w:r w:rsidRPr="001814A5">
        <w:rPr>
          <w:rFonts w:ascii="Calibri" w:eastAsia="Calibri" w:hAnsi="Calibri" w:cs="Calibri"/>
          <w:sz w:val="22"/>
        </w:rPr>
        <w:t>ite</w:t>
      </w:r>
      <w:r w:rsidRPr="001814A5">
        <w:rPr>
          <w:rFonts w:ascii="Calibri" w:eastAsia="Calibri" w:hAnsi="Calibri" w:cs="Calibri"/>
          <w:spacing w:val="-3"/>
          <w:sz w:val="22"/>
        </w:rPr>
        <w:t xml:space="preserve"> </w:t>
      </w:r>
      <w:r w:rsidRPr="001814A5">
        <w:rPr>
          <w:rFonts w:ascii="Calibri" w:eastAsia="Calibri" w:hAnsi="Calibri" w:cs="Calibri"/>
          <w:sz w:val="22"/>
        </w:rPr>
        <w:t>in</w:t>
      </w:r>
      <w:r w:rsidRPr="001814A5">
        <w:rPr>
          <w:rFonts w:ascii="Calibri" w:eastAsia="Calibri" w:hAnsi="Calibri" w:cs="Calibri"/>
          <w:spacing w:val="-2"/>
          <w:sz w:val="22"/>
        </w:rPr>
        <w:t xml:space="preserve"> </w:t>
      </w:r>
      <w:r w:rsidRPr="001814A5">
        <w:rPr>
          <w:rFonts w:ascii="Calibri" w:eastAsia="Calibri" w:hAnsi="Calibri" w:cs="Calibri"/>
          <w:sz w:val="22"/>
        </w:rPr>
        <w:t>a c</w:t>
      </w:r>
      <w:r w:rsidRPr="001814A5">
        <w:rPr>
          <w:rFonts w:ascii="Calibri" w:eastAsia="Calibri" w:hAnsi="Calibri" w:cs="Calibri"/>
          <w:spacing w:val="3"/>
          <w:sz w:val="22"/>
        </w:rPr>
        <w:t>l</w:t>
      </w:r>
      <w:r w:rsidRPr="001814A5">
        <w:rPr>
          <w:rFonts w:ascii="Calibri" w:eastAsia="Calibri" w:hAnsi="Calibri" w:cs="Calibri"/>
          <w:spacing w:val="-1"/>
          <w:sz w:val="22"/>
        </w:rPr>
        <w:t>e</w:t>
      </w:r>
      <w:r w:rsidRPr="001814A5">
        <w:rPr>
          <w:rFonts w:ascii="Calibri" w:eastAsia="Calibri" w:hAnsi="Calibri" w:cs="Calibri"/>
          <w:sz w:val="22"/>
        </w:rPr>
        <w:t>an</w:t>
      </w:r>
      <w:r w:rsidRPr="001814A5">
        <w:rPr>
          <w:rFonts w:ascii="Calibri" w:eastAsia="Calibri" w:hAnsi="Calibri" w:cs="Calibri"/>
          <w:spacing w:val="-3"/>
          <w:sz w:val="22"/>
        </w:rPr>
        <w:t xml:space="preserve"> </w:t>
      </w:r>
      <w:r w:rsidRPr="001814A5">
        <w:rPr>
          <w:rFonts w:ascii="Calibri" w:eastAsia="Calibri" w:hAnsi="Calibri" w:cs="Calibri"/>
          <w:spacing w:val="1"/>
          <w:sz w:val="22"/>
        </w:rPr>
        <w:t>an</w:t>
      </w:r>
      <w:r w:rsidRPr="001814A5">
        <w:rPr>
          <w:rFonts w:ascii="Calibri" w:eastAsia="Calibri" w:hAnsi="Calibri" w:cs="Calibri"/>
          <w:sz w:val="22"/>
        </w:rPr>
        <w:t>d</w:t>
      </w:r>
      <w:r w:rsidRPr="001814A5">
        <w:rPr>
          <w:rFonts w:ascii="Calibri" w:eastAsia="Calibri" w:hAnsi="Calibri" w:cs="Calibri"/>
          <w:spacing w:val="5"/>
          <w:sz w:val="22"/>
        </w:rPr>
        <w:t xml:space="preserve"> </w:t>
      </w:r>
      <w:r w:rsidRPr="001814A5">
        <w:rPr>
          <w:rFonts w:ascii="Calibri" w:eastAsia="Calibri" w:hAnsi="Calibri" w:cs="Calibri"/>
          <w:sz w:val="22"/>
        </w:rPr>
        <w:t>ti</w:t>
      </w:r>
      <w:r w:rsidRPr="001814A5">
        <w:rPr>
          <w:rFonts w:ascii="Calibri" w:eastAsia="Calibri" w:hAnsi="Calibri" w:cs="Calibri"/>
          <w:spacing w:val="1"/>
          <w:sz w:val="22"/>
        </w:rPr>
        <w:t>d</w:t>
      </w:r>
      <w:r w:rsidRPr="001814A5">
        <w:rPr>
          <w:rFonts w:ascii="Calibri" w:eastAsia="Calibri" w:hAnsi="Calibri" w:cs="Calibri"/>
          <w:sz w:val="22"/>
        </w:rPr>
        <w:t>y</w:t>
      </w:r>
      <w:r w:rsidRPr="001814A5">
        <w:rPr>
          <w:rFonts w:ascii="Calibri" w:eastAsia="Calibri" w:hAnsi="Calibri" w:cs="Calibri"/>
          <w:spacing w:val="-2"/>
          <w:sz w:val="22"/>
        </w:rPr>
        <w:t xml:space="preserve"> c</w:t>
      </w:r>
      <w:r w:rsidRPr="001814A5">
        <w:rPr>
          <w:rFonts w:ascii="Calibri" w:eastAsia="Calibri" w:hAnsi="Calibri" w:cs="Calibri"/>
          <w:sz w:val="22"/>
        </w:rPr>
        <w:t>o</w:t>
      </w:r>
      <w:r w:rsidRPr="001814A5">
        <w:rPr>
          <w:rFonts w:ascii="Calibri" w:eastAsia="Calibri" w:hAnsi="Calibri" w:cs="Calibri"/>
          <w:spacing w:val="1"/>
          <w:sz w:val="22"/>
        </w:rPr>
        <w:t>nd</w:t>
      </w:r>
      <w:r w:rsidRPr="001814A5">
        <w:rPr>
          <w:rFonts w:ascii="Calibri" w:eastAsia="Calibri" w:hAnsi="Calibri" w:cs="Calibri"/>
          <w:sz w:val="22"/>
        </w:rPr>
        <w:t>iti</w:t>
      </w:r>
      <w:r w:rsidRPr="001814A5">
        <w:rPr>
          <w:rFonts w:ascii="Calibri" w:eastAsia="Calibri" w:hAnsi="Calibri" w:cs="Calibri"/>
          <w:spacing w:val="1"/>
          <w:sz w:val="22"/>
        </w:rPr>
        <w:t>on</w:t>
      </w:r>
      <w:r w:rsidRPr="001814A5">
        <w:rPr>
          <w:rFonts w:ascii="Calibri" w:eastAsia="Calibri" w:hAnsi="Calibri" w:cs="Calibri"/>
          <w:sz w:val="22"/>
        </w:rPr>
        <w:t>.</w:t>
      </w:r>
    </w:p>
    <w:p w14:paraId="3581ED01" w14:textId="77777777" w:rsidR="003228F6" w:rsidRPr="001814A5" w:rsidRDefault="003228F6" w:rsidP="003228F6">
      <w:pPr>
        <w:spacing w:before="7" w:line="140" w:lineRule="exact"/>
        <w:rPr>
          <w:sz w:val="13"/>
          <w:szCs w:val="15"/>
        </w:rPr>
      </w:pPr>
    </w:p>
    <w:p w14:paraId="546E057F" w14:textId="74F5376A" w:rsidR="003228F6" w:rsidRPr="001814A5" w:rsidRDefault="003228F6" w:rsidP="001814A5">
      <w:pPr>
        <w:pStyle w:val="ListParagraph"/>
        <w:numPr>
          <w:ilvl w:val="0"/>
          <w:numId w:val="38"/>
        </w:numPr>
        <w:spacing w:line="276" w:lineRule="auto"/>
        <w:ind w:right="107"/>
        <w:jc w:val="both"/>
        <w:rPr>
          <w:rFonts w:ascii="Calibri" w:eastAsia="Calibri" w:hAnsi="Calibri" w:cs="Calibri"/>
          <w:sz w:val="22"/>
        </w:rPr>
      </w:pPr>
      <w:r w:rsidRPr="001814A5">
        <w:rPr>
          <w:rFonts w:ascii="Calibri" w:eastAsia="Calibri" w:hAnsi="Calibri" w:cs="Calibri"/>
          <w:spacing w:val="-1"/>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1"/>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r</w:t>
      </w:r>
      <w:r w:rsidRPr="001814A5">
        <w:rPr>
          <w:rFonts w:ascii="Calibri" w:eastAsia="Calibri" w:hAnsi="Calibri" w:cs="Calibri"/>
          <w:spacing w:val="-4"/>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pacing w:val="2"/>
          <w:sz w:val="22"/>
        </w:rPr>
        <w:t>a</w:t>
      </w:r>
      <w:r w:rsidRPr="001814A5">
        <w:rPr>
          <w:rFonts w:ascii="Calibri" w:eastAsia="Calibri" w:hAnsi="Calibri" w:cs="Calibri"/>
          <w:sz w:val="22"/>
        </w:rPr>
        <w:t>ll</w:t>
      </w:r>
      <w:r w:rsidRPr="001814A5">
        <w:rPr>
          <w:rFonts w:ascii="Calibri" w:eastAsia="Calibri" w:hAnsi="Calibri" w:cs="Calibri"/>
          <w:spacing w:val="1"/>
          <w:sz w:val="22"/>
        </w:rPr>
        <w:t xml:space="preserve"> </w:t>
      </w:r>
      <w:r w:rsidRPr="001814A5">
        <w:rPr>
          <w:rFonts w:ascii="Calibri" w:eastAsia="Calibri" w:hAnsi="Calibri" w:cs="Calibri"/>
          <w:spacing w:val="2"/>
          <w:sz w:val="22"/>
        </w:rPr>
        <w:t>r</w:t>
      </w:r>
      <w:r w:rsidRPr="001814A5">
        <w:rPr>
          <w:rFonts w:ascii="Calibri" w:eastAsia="Calibri" w:hAnsi="Calibri" w:cs="Calibri"/>
          <w:spacing w:val="-1"/>
          <w:sz w:val="22"/>
        </w:rPr>
        <w:t>em</w:t>
      </w:r>
      <w:r w:rsidRPr="001814A5">
        <w:rPr>
          <w:rFonts w:ascii="Calibri" w:eastAsia="Calibri" w:hAnsi="Calibri" w:cs="Calibri"/>
          <w:spacing w:val="3"/>
          <w:sz w:val="22"/>
        </w:rPr>
        <w:t>o</w:t>
      </w:r>
      <w:r w:rsidRPr="001814A5">
        <w:rPr>
          <w:rFonts w:ascii="Calibri" w:eastAsia="Calibri" w:hAnsi="Calibri" w:cs="Calibri"/>
          <w:spacing w:val="-1"/>
          <w:sz w:val="22"/>
        </w:rPr>
        <w:t>v</w:t>
      </w:r>
      <w:r w:rsidRPr="001814A5">
        <w:rPr>
          <w:rFonts w:ascii="Calibri" w:eastAsia="Calibri" w:hAnsi="Calibri" w:cs="Calibri"/>
          <w:sz w:val="22"/>
        </w:rPr>
        <w:t>e</w:t>
      </w:r>
      <w:r w:rsidRPr="001814A5">
        <w:rPr>
          <w:rFonts w:ascii="Calibri" w:eastAsia="Calibri" w:hAnsi="Calibri" w:cs="Calibri"/>
          <w:spacing w:val="1"/>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3"/>
          <w:sz w:val="22"/>
        </w:rPr>
        <w:t xml:space="preserve"> </w:t>
      </w:r>
      <w:r w:rsidRPr="001814A5">
        <w:rPr>
          <w:rFonts w:ascii="Calibri" w:eastAsia="Calibri" w:hAnsi="Calibri" w:cs="Calibri"/>
          <w:sz w:val="22"/>
        </w:rPr>
        <w:t>cart</w:t>
      </w:r>
      <w:r w:rsidRPr="001814A5">
        <w:rPr>
          <w:rFonts w:ascii="Calibri" w:eastAsia="Calibri" w:hAnsi="Calibri" w:cs="Calibri"/>
          <w:spacing w:val="3"/>
          <w:sz w:val="22"/>
        </w:rPr>
        <w:t xml:space="preserve"> </w:t>
      </w:r>
      <w:r w:rsidRPr="001814A5">
        <w:rPr>
          <w:rFonts w:ascii="Calibri" w:eastAsia="Calibri" w:hAnsi="Calibri" w:cs="Calibri"/>
          <w:sz w:val="22"/>
        </w:rPr>
        <w:t>away</w:t>
      </w:r>
      <w:r w:rsidRPr="001814A5">
        <w:rPr>
          <w:rFonts w:ascii="Calibri" w:eastAsia="Calibri" w:hAnsi="Calibri" w:cs="Calibri"/>
          <w:spacing w:val="2"/>
          <w:sz w:val="22"/>
        </w:rPr>
        <w:t xml:space="preserve"> </w:t>
      </w:r>
      <w:r w:rsidRPr="001814A5">
        <w:rPr>
          <w:rFonts w:ascii="Calibri" w:eastAsia="Calibri" w:hAnsi="Calibri" w:cs="Calibri"/>
          <w:sz w:val="22"/>
        </w:rPr>
        <w:t>all</w:t>
      </w:r>
      <w:r w:rsidRPr="001814A5">
        <w:rPr>
          <w:rFonts w:ascii="Calibri" w:eastAsia="Calibri" w:hAnsi="Calibri" w:cs="Calibri"/>
          <w:spacing w:val="3"/>
          <w:sz w:val="22"/>
        </w:rPr>
        <w:t xml:space="preserve"> </w:t>
      </w:r>
      <w:r w:rsidRPr="001814A5">
        <w:rPr>
          <w:rFonts w:ascii="Calibri" w:eastAsia="Calibri" w:hAnsi="Calibri" w:cs="Calibri"/>
          <w:sz w:val="22"/>
        </w:rPr>
        <w:t>r</w:t>
      </w:r>
      <w:r w:rsidRPr="001814A5">
        <w:rPr>
          <w:rFonts w:ascii="Calibri" w:eastAsia="Calibri" w:hAnsi="Calibri" w:cs="Calibri"/>
          <w:spacing w:val="1"/>
          <w:sz w:val="22"/>
        </w:rPr>
        <w:t>u</w:t>
      </w:r>
      <w:r w:rsidRPr="001814A5">
        <w:rPr>
          <w:rFonts w:ascii="Calibri" w:eastAsia="Calibri" w:hAnsi="Calibri" w:cs="Calibri"/>
          <w:spacing w:val="-1"/>
          <w:sz w:val="22"/>
        </w:rPr>
        <w:t>b</w:t>
      </w:r>
      <w:r w:rsidRPr="001814A5">
        <w:rPr>
          <w:rFonts w:ascii="Calibri" w:eastAsia="Calibri" w:hAnsi="Calibri" w:cs="Calibri"/>
          <w:spacing w:val="1"/>
          <w:sz w:val="22"/>
        </w:rPr>
        <w:t>b</w:t>
      </w:r>
      <w:r w:rsidRPr="001814A5">
        <w:rPr>
          <w:rFonts w:ascii="Calibri" w:eastAsia="Calibri" w:hAnsi="Calibri" w:cs="Calibri"/>
          <w:sz w:val="22"/>
        </w:rPr>
        <w:t>i</w:t>
      </w:r>
      <w:r w:rsidRPr="001814A5">
        <w:rPr>
          <w:rFonts w:ascii="Calibri" w:eastAsia="Calibri" w:hAnsi="Calibri" w:cs="Calibri"/>
          <w:spacing w:val="-1"/>
          <w:sz w:val="22"/>
        </w:rPr>
        <w:t>s</w:t>
      </w:r>
      <w:r w:rsidRPr="001814A5">
        <w:rPr>
          <w:rFonts w:ascii="Calibri" w:eastAsia="Calibri" w:hAnsi="Calibri" w:cs="Calibri"/>
          <w:sz w:val="22"/>
        </w:rPr>
        <w:t>h a</w:t>
      </w:r>
      <w:r w:rsidRPr="001814A5">
        <w:rPr>
          <w:rFonts w:ascii="Calibri" w:eastAsia="Calibri" w:hAnsi="Calibri" w:cs="Calibri"/>
          <w:spacing w:val="1"/>
          <w:sz w:val="22"/>
        </w:rPr>
        <w:t>n</w:t>
      </w:r>
      <w:r w:rsidRPr="001814A5">
        <w:rPr>
          <w:rFonts w:ascii="Calibri" w:eastAsia="Calibri" w:hAnsi="Calibri" w:cs="Calibri"/>
          <w:sz w:val="22"/>
        </w:rPr>
        <w:t>d tr</w:t>
      </w:r>
      <w:r w:rsidRPr="001814A5">
        <w:rPr>
          <w:rFonts w:ascii="Calibri" w:eastAsia="Calibri" w:hAnsi="Calibri" w:cs="Calibri"/>
          <w:spacing w:val="1"/>
          <w:sz w:val="22"/>
        </w:rPr>
        <w:t>ad</w:t>
      </w:r>
      <w:r w:rsidRPr="001814A5">
        <w:rPr>
          <w:rFonts w:ascii="Calibri" w:eastAsia="Calibri" w:hAnsi="Calibri" w:cs="Calibri"/>
          <w:sz w:val="22"/>
        </w:rPr>
        <w:t xml:space="preserve">e </w:t>
      </w:r>
      <w:r w:rsidRPr="001814A5">
        <w:rPr>
          <w:rFonts w:ascii="Calibri" w:eastAsia="Calibri" w:hAnsi="Calibri" w:cs="Calibri"/>
          <w:spacing w:val="1"/>
          <w:sz w:val="22"/>
        </w:rPr>
        <w:t>d</w:t>
      </w:r>
      <w:r w:rsidRPr="001814A5">
        <w:rPr>
          <w:rFonts w:ascii="Calibri" w:eastAsia="Calibri" w:hAnsi="Calibri" w:cs="Calibri"/>
          <w:spacing w:val="-1"/>
          <w:sz w:val="22"/>
        </w:rPr>
        <w:t>e</w:t>
      </w:r>
      <w:r w:rsidRPr="001814A5">
        <w:rPr>
          <w:rFonts w:ascii="Calibri" w:eastAsia="Calibri" w:hAnsi="Calibri" w:cs="Calibri"/>
          <w:spacing w:val="1"/>
          <w:sz w:val="22"/>
        </w:rPr>
        <w:t>b</w:t>
      </w:r>
      <w:r w:rsidRPr="001814A5">
        <w:rPr>
          <w:rFonts w:ascii="Calibri" w:eastAsia="Calibri" w:hAnsi="Calibri" w:cs="Calibri"/>
          <w:sz w:val="22"/>
        </w:rPr>
        <w:t>ris</w:t>
      </w:r>
      <w:r w:rsidRPr="001814A5">
        <w:rPr>
          <w:rFonts w:ascii="Calibri" w:eastAsia="Calibri" w:hAnsi="Calibri" w:cs="Calibri"/>
          <w:spacing w:val="-1"/>
          <w:sz w:val="22"/>
        </w:rPr>
        <w:t xml:space="preserve"> </w:t>
      </w:r>
      <w:r w:rsidRPr="001814A5">
        <w:rPr>
          <w:rFonts w:ascii="Calibri" w:eastAsia="Calibri" w:hAnsi="Calibri" w:cs="Calibri"/>
          <w:sz w:val="22"/>
        </w:rPr>
        <w:t>as</w:t>
      </w:r>
      <w:r w:rsidRPr="001814A5">
        <w:rPr>
          <w:rFonts w:ascii="Calibri" w:eastAsia="Calibri" w:hAnsi="Calibri" w:cs="Calibri"/>
          <w:spacing w:val="2"/>
          <w:sz w:val="22"/>
        </w:rPr>
        <w:t xml:space="preserve"> </w:t>
      </w:r>
      <w:r w:rsidRPr="001814A5">
        <w:rPr>
          <w:rFonts w:ascii="Calibri" w:eastAsia="Calibri" w:hAnsi="Calibri" w:cs="Calibri"/>
          <w:sz w:val="22"/>
        </w:rPr>
        <w:t>it</w:t>
      </w:r>
      <w:r w:rsidRPr="001814A5">
        <w:rPr>
          <w:rFonts w:ascii="Calibri" w:eastAsia="Calibri" w:hAnsi="Calibri" w:cs="Calibri"/>
          <w:spacing w:val="11"/>
          <w:sz w:val="22"/>
        </w:rPr>
        <w:t xml:space="preserve"> </w:t>
      </w:r>
      <w:r w:rsidRPr="001814A5">
        <w:rPr>
          <w:rFonts w:ascii="Calibri" w:eastAsia="Calibri" w:hAnsi="Calibri" w:cs="Calibri"/>
          <w:sz w:val="22"/>
        </w:rPr>
        <w:t>acc</w:t>
      </w:r>
      <w:r w:rsidRPr="001814A5">
        <w:rPr>
          <w:rFonts w:ascii="Calibri" w:eastAsia="Calibri" w:hAnsi="Calibri" w:cs="Calibri"/>
          <w:spacing w:val="1"/>
          <w:sz w:val="22"/>
        </w:rPr>
        <w:t>u</w:t>
      </w:r>
      <w:r w:rsidRPr="001814A5">
        <w:rPr>
          <w:rFonts w:ascii="Calibri" w:eastAsia="Calibri" w:hAnsi="Calibri" w:cs="Calibri"/>
          <w:spacing w:val="-1"/>
          <w:sz w:val="22"/>
        </w:rPr>
        <w:t>m</w:t>
      </w:r>
      <w:r w:rsidRPr="001814A5">
        <w:rPr>
          <w:rFonts w:ascii="Calibri" w:eastAsia="Calibri" w:hAnsi="Calibri" w:cs="Calibri"/>
          <w:spacing w:val="1"/>
          <w:sz w:val="22"/>
        </w:rPr>
        <w:t>u</w:t>
      </w:r>
      <w:r w:rsidRPr="001814A5">
        <w:rPr>
          <w:rFonts w:ascii="Calibri" w:eastAsia="Calibri" w:hAnsi="Calibri" w:cs="Calibri"/>
          <w:sz w:val="22"/>
        </w:rPr>
        <w:t>la</w:t>
      </w:r>
      <w:r w:rsidRPr="001814A5">
        <w:rPr>
          <w:rFonts w:ascii="Calibri" w:eastAsia="Calibri" w:hAnsi="Calibri" w:cs="Calibri"/>
          <w:spacing w:val="3"/>
          <w:sz w:val="22"/>
        </w:rPr>
        <w:t>t</w:t>
      </w:r>
      <w:r w:rsidRPr="001814A5">
        <w:rPr>
          <w:rFonts w:ascii="Calibri" w:eastAsia="Calibri" w:hAnsi="Calibri" w:cs="Calibri"/>
          <w:spacing w:val="-1"/>
          <w:sz w:val="22"/>
        </w:rPr>
        <w:t>e</w:t>
      </w:r>
      <w:r w:rsidRPr="001814A5">
        <w:rPr>
          <w:rFonts w:ascii="Calibri" w:eastAsia="Calibri" w:hAnsi="Calibri" w:cs="Calibri"/>
          <w:sz w:val="22"/>
        </w:rPr>
        <w:t>s</w:t>
      </w:r>
      <w:r w:rsidRPr="001814A5">
        <w:rPr>
          <w:rFonts w:ascii="Calibri" w:eastAsia="Calibri" w:hAnsi="Calibri" w:cs="Calibri"/>
          <w:spacing w:val="-4"/>
          <w:sz w:val="22"/>
        </w:rPr>
        <w:t xml:space="preserve"> </w:t>
      </w:r>
      <w:r w:rsidRPr="001814A5">
        <w:rPr>
          <w:rFonts w:ascii="Calibri" w:eastAsia="Calibri" w:hAnsi="Calibri" w:cs="Calibri"/>
          <w:spacing w:val="1"/>
          <w:sz w:val="22"/>
        </w:rPr>
        <w:t>du</w:t>
      </w:r>
      <w:r w:rsidRPr="001814A5">
        <w:rPr>
          <w:rFonts w:ascii="Calibri" w:eastAsia="Calibri" w:hAnsi="Calibri" w:cs="Calibri"/>
          <w:sz w:val="22"/>
        </w:rPr>
        <w:t>ri</w:t>
      </w:r>
      <w:r w:rsidRPr="001814A5">
        <w:rPr>
          <w:rFonts w:ascii="Calibri" w:eastAsia="Calibri" w:hAnsi="Calibri" w:cs="Calibri"/>
          <w:spacing w:val="1"/>
          <w:sz w:val="22"/>
        </w:rPr>
        <w:t>n</w:t>
      </w:r>
      <w:r w:rsidRPr="001814A5">
        <w:rPr>
          <w:rFonts w:ascii="Calibri" w:eastAsia="Calibri" w:hAnsi="Calibri" w:cs="Calibri"/>
          <w:sz w:val="22"/>
        </w:rPr>
        <w:t>g</w:t>
      </w:r>
      <w:r w:rsidRPr="001814A5">
        <w:rPr>
          <w:rFonts w:ascii="Calibri" w:eastAsia="Calibri" w:hAnsi="Calibri" w:cs="Calibri"/>
          <w:spacing w:val="2"/>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2"/>
          <w:sz w:val="22"/>
        </w:rPr>
        <w:t xml:space="preserve"> </w:t>
      </w:r>
      <w:r w:rsidRPr="001814A5">
        <w:rPr>
          <w:rFonts w:ascii="Calibri" w:eastAsia="Calibri" w:hAnsi="Calibri" w:cs="Calibri"/>
          <w:spacing w:val="1"/>
          <w:sz w:val="22"/>
        </w:rPr>
        <w:t>p</w:t>
      </w:r>
      <w:r w:rsidRPr="001814A5">
        <w:rPr>
          <w:rFonts w:ascii="Calibri" w:eastAsia="Calibri" w:hAnsi="Calibri" w:cs="Calibri"/>
          <w:sz w:val="22"/>
        </w:rPr>
        <w:t>r</w:t>
      </w:r>
      <w:r w:rsidRPr="001814A5">
        <w:rPr>
          <w:rFonts w:ascii="Calibri" w:eastAsia="Calibri" w:hAnsi="Calibri" w:cs="Calibri"/>
          <w:spacing w:val="1"/>
          <w:sz w:val="22"/>
        </w:rPr>
        <w:t>o</w:t>
      </w:r>
      <w:r w:rsidRPr="001814A5">
        <w:rPr>
          <w:rFonts w:ascii="Calibri" w:eastAsia="Calibri" w:hAnsi="Calibri" w:cs="Calibri"/>
          <w:sz w:val="22"/>
        </w:rPr>
        <w:t>gr</w:t>
      </w:r>
      <w:r w:rsidRPr="001814A5">
        <w:rPr>
          <w:rFonts w:ascii="Calibri" w:eastAsia="Calibri" w:hAnsi="Calibri" w:cs="Calibri"/>
          <w:spacing w:val="-1"/>
          <w:sz w:val="22"/>
        </w:rPr>
        <w:t>es</w:t>
      </w:r>
      <w:r w:rsidRPr="001814A5">
        <w:rPr>
          <w:rFonts w:ascii="Calibri" w:eastAsia="Calibri" w:hAnsi="Calibri" w:cs="Calibri"/>
          <w:sz w:val="22"/>
        </w:rPr>
        <w:t>s</w:t>
      </w:r>
      <w:r w:rsidRPr="001814A5">
        <w:rPr>
          <w:rFonts w:ascii="Calibri" w:eastAsia="Calibri" w:hAnsi="Calibri" w:cs="Calibri"/>
          <w:spacing w:val="-3"/>
          <w:sz w:val="22"/>
        </w:rPr>
        <w:t xml:space="preserve"> </w:t>
      </w:r>
      <w:r w:rsidRPr="001814A5">
        <w:rPr>
          <w:rFonts w:ascii="Calibri" w:eastAsia="Calibri" w:hAnsi="Calibri" w:cs="Calibri"/>
          <w:sz w:val="22"/>
        </w:rPr>
        <w:t>of</w:t>
      </w:r>
      <w:r w:rsidRPr="001814A5">
        <w:rPr>
          <w:rFonts w:ascii="Calibri" w:eastAsia="Calibri" w:hAnsi="Calibri" w:cs="Calibri"/>
          <w:spacing w:val="2"/>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 xml:space="preserve">e </w:t>
      </w:r>
      <w:r w:rsidRPr="001814A5">
        <w:rPr>
          <w:rFonts w:ascii="Calibri" w:eastAsia="Calibri" w:hAnsi="Calibri" w:cs="Calibri"/>
          <w:spacing w:val="-1"/>
          <w:sz w:val="22"/>
        </w:rPr>
        <w:t>w</w:t>
      </w:r>
      <w:r w:rsidRPr="001814A5">
        <w:rPr>
          <w:rFonts w:ascii="Calibri" w:eastAsia="Calibri" w:hAnsi="Calibri" w:cs="Calibri"/>
          <w:sz w:val="22"/>
        </w:rPr>
        <w:t>or</w:t>
      </w:r>
      <w:r w:rsidRPr="001814A5">
        <w:rPr>
          <w:rFonts w:ascii="Calibri" w:eastAsia="Calibri" w:hAnsi="Calibri" w:cs="Calibri"/>
          <w:spacing w:val="1"/>
          <w:sz w:val="22"/>
        </w:rPr>
        <w:t>k</w:t>
      </w:r>
      <w:r w:rsidRPr="001814A5">
        <w:rPr>
          <w:rFonts w:ascii="Calibri" w:eastAsia="Calibri" w:hAnsi="Calibri" w:cs="Calibri"/>
          <w:spacing w:val="-1"/>
          <w:sz w:val="22"/>
        </w:rPr>
        <w:t>s</w:t>
      </w:r>
      <w:r w:rsidRPr="001814A5">
        <w:rPr>
          <w:rFonts w:ascii="Calibri" w:eastAsia="Calibri" w:hAnsi="Calibri" w:cs="Calibri"/>
          <w:sz w:val="22"/>
        </w:rPr>
        <w:t>.</w:t>
      </w:r>
    </w:p>
    <w:p w14:paraId="4F92597A" w14:textId="653690FC" w:rsidR="0098091C" w:rsidRDefault="0098091C" w:rsidP="000C140F">
      <w:pPr>
        <w:pStyle w:val="Heading1"/>
        <w:rPr>
          <w:rFonts w:eastAsia="Arial"/>
        </w:rPr>
      </w:pPr>
      <w:bookmarkStart w:id="47" w:name="_Toc18667388"/>
      <w:r>
        <w:rPr>
          <w:rFonts w:eastAsia="Arial"/>
        </w:rPr>
        <w:t>Warranty on equipment supplied.</w:t>
      </w:r>
      <w:bookmarkEnd w:id="47"/>
      <w:r>
        <w:rPr>
          <w:rFonts w:eastAsia="Arial"/>
        </w:rPr>
        <w:t xml:space="preserve"> </w:t>
      </w:r>
    </w:p>
    <w:p w14:paraId="0598BCDF" w14:textId="1086C7F9" w:rsidR="0098091C" w:rsidRDefault="0098091C" w:rsidP="0098091C">
      <w:pPr>
        <w:spacing w:before="63"/>
        <w:ind w:left="139" w:right="190"/>
        <w:jc w:val="both"/>
        <w:rPr>
          <w:rFonts w:ascii="Calibri" w:eastAsia="Arial" w:hAnsi="Calibri" w:cs="Arial"/>
          <w:sz w:val="22"/>
          <w:szCs w:val="22"/>
        </w:rPr>
      </w:pPr>
      <w:r w:rsidRPr="001814A5">
        <w:rPr>
          <w:rFonts w:ascii="Calibri" w:eastAsia="Arial" w:hAnsi="Calibri" w:cs="Arial"/>
          <w:sz w:val="22"/>
          <w:szCs w:val="22"/>
        </w:rPr>
        <w:t>The supplier shall provide warranty for equipment</w:t>
      </w:r>
      <w:r w:rsidR="001814A5">
        <w:rPr>
          <w:rFonts w:ascii="Calibri" w:eastAsia="Arial" w:hAnsi="Calibri" w:cs="Arial"/>
          <w:sz w:val="22"/>
          <w:szCs w:val="22"/>
        </w:rPr>
        <w:t xml:space="preserve"> for a Period of Forty Eight [24</w:t>
      </w:r>
      <w:r w:rsidRPr="001814A5">
        <w:rPr>
          <w:rFonts w:ascii="Calibri" w:eastAsia="Arial" w:hAnsi="Calibri" w:cs="Arial"/>
          <w:sz w:val="22"/>
          <w:szCs w:val="22"/>
        </w:rPr>
        <w:t>] months after delivery of the equipment</w:t>
      </w:r>
      <w:r w:rsidR="001814A5">
        <w:rPr>
          <w:rFonts w:ascii="Calibri" w:eastAsia="Arial" w:hAnsi="Calibri" w:cs="Arial"/>
          <w:sz w:val="22"/>
          <w:szCs w:val="22"/>
        </w:rPr>
        <w:t xml:space="preserve"> </w:t>
      </w:r>
      <w:r w:rsidR="00A56CCE">
        <w:rPr>
          <w:rFonts w:ascii="Calibri" w:eastAsia="Arial" w:hAnsi="Calibri" w:cs="Arial"/>
          <w:sz w:val="22"/>
          <w:szCs w:val="22"/>
        </w:rPr>
        <w:t xml:space="preserve">and works. </w:t>
      </w:r>
      <w:r w:rsidR="001814A5">
        <w:rPr>
          <w:rFonts w:ascii="Calibri" w:eastAsia="Arial" w:hAnsi="Calibri" w:cs="Arial"/>
          <w:sz w:val="22"/>
          <w:szCs w:val="22"/>
        </w:rPr>
        <w:t xml:space="preserve"> </w:t>
      </w:r>
      <w:r w:rsidRPr="001814A5">
        <w:rPr>
          <w:rFonts w:ascii="Calibri" w:eastAsia="Arial" w:hAnsi="Calibri" w:cs="Arial"/>
          <w:sz w:val="22"/>
          <w:szCs w:val="22"/>
        </w:rPr>
        <w:t>For all equipment supplied by third-parties, the contractor is to ensure that the warranties of these equipment are transferred to EFL as the beneficiary. The Contractor warrants to the Employer that all Works performed and completed in respect of the Warranted Works are in accordance with the standards and quality specified in the Contract or if not otherwise specified, the work is according to good trade practice expected in the energy industry.</w:t>
      </w:r>
    </w:p>
    <w:p w14:paraId="58910701" w14:textId="77777777" w:rsidR="00A56CCE" w:rsidRDefault="00A56CCE" w:rsidP="0098091C">
      <w:pPr>
        <w:spacing w:before="63"/>
        <w:ind w:left="139" w:right="190"/>
        <w:jc w:val="both"/>
        <w:rPr>
          <w:rFonts w:ascii="Calibri" w:eastAsia="Arial" w:hAnsi="Calibri" w:cs="Arial"/>
          <w:sz w:val="22"/>
          <w:szCs w:val="22"/>
        </w:rPr>
      </w:pPr>
    </w:p>
    <w:p w14:paraId="7056F174" w14:textId="17223E1C" w:rsidR="003228F6" w:rsidRPr="003228F6" w:rsidRDefault="003228F6" w:rsidP="000C140F">
      <w:pPr>
        <w:pStyle w:val="Heading1"/>
        <w:rPr>
          <w:rFonts w:eastAsia="Calibri"/>
        </w:rPr>
      </w:pPr>
      <w:bookmarkStart w:id="48" w:name="_Toc18667389"/>
      <w:r w:rsidRPr="003228F6">
        <w:rPr>
          <w:rFonts w:eastAsia="Calibri"/>
        </w:rPr>
        <w:t>P</w:t>
      </w:r>
      <w:r w:rsidRPr="003228F6">
        <w:rPr>
          <w:rFonts w:eastAsia="Calibri"/>
          <w:spacing w:val="-1"/>
        </w:rPr>
        <w:t>R</w:t>
      </w:r>
      <w:r w:rsidRPr="003228F6">
        <w:rPr>
          <w:rFonts w:eastAsia="Calibri"/>
          <w:spacing w:val="1"/>
        </w:rPr>
        <w:t>O</w:t>
      </w:r>
      <w:r w:rsidRPr="003228F6">
        <w:rPr>
          <w:rFonts w:eastAsia="Calibri"/>
        </w:rPr>
        <w:t>G</w:t>
      </w:r>
      <w:r w:rsidRPr="003228F6">
        <w:rPr>
          <w:rFonts w:eastAsia="Calibri"/>
          <w:spacing w:val="-1"/>
        </w:rPr>
        <w:t>R</w:t>
      </w:r>
      <w:r w:rsidRPr="003228F6">
        <w:rPr>
          <w:rFonts w:eastAsia="Calibri"/>
          <w:spacing w:val="1"/>
        </w:rPr>
        <w:t>A</w:t>
      </w:r>
      <w:r w:rsidRPr="003228F6">
        <w:rPr>
          <w:rFonts w:eastAsia="Calibri"/>
        </w:rPr>
        <w:t>M</w:t>
      </w:r>
      <w:bookmarkEnd w:id="48"/>
    </w:p>
    <w:p w14:paraId="5279F44A" w14:textId="77777777" w:rsidR="003228F6" w:rsidRPr="003228F6" w:rsidRDefault="003228F6" w:rsidP="003228F6">
      <w:pPr>
        <w:spacing w:before="5" w:line="100" w:lineRule="exact"/>
        <w:rPr>
          <w:sz w:val="10"/>
          <w:szCs w:val="10"/>
        </w:rPr>
      </w:pPr>
    </w:p>
    <w:p w14:paraId="2B9D8C2E" w14:textId="3DFE19EB" w:rsidR="003228F6" w:rsidRPr="001814A5" w:rsidRDefault="003228F6" w:rsidP="001814A5">
      <w:pPr>
        <w:pStyle w:val="ListParagraph"/>
        <w:numPr>
          <w:ilvl w:val="0"/>
          <w:numId w:val="39"/>
        </w:numPr>
        <w:spacing w:line="275" w:lineRule="auto"/>
        <w:ind w:right="104"/>
        <w:rPr>
          <w:rFonts w:ascii="Calibri" w:eastAsia="Calibri" w:hAnsi="Calibri" w:cs="Calibri"/>
        </w:rPr>
      </w:pPr>
      <w:r w:rsidRPr="001814A5">
        <w:rPr>
          <w:rFonts w:ascii="Calibri" w:eastAsia="Calibri" w:hAnsi="Calibri" w:cs="Calibri"/>
          <w:sz w:val="22"/>
        </w:rPr>
        <w:t>Wit</w:t>
      </w:r>
      <w:r w:rsidRPr="001814A5">
        <w:rPr>
          <w:rFonts w:ascii="Calibri" w:eastAsia="Calibri" w:hAnsi="Calibri" w:cs="Calibri"/>
          <w:spacing w:val="1"/>
          <w:sz w:val="22"/>
        </w:rPr>
        <w:t>h</w:t>
      </w:r>
      <w:r w:rsidRPr="001814A5">
        <w:rPr>
          <w:rFonts w:ascii="Calibri" w:eastAsia="Calibri" w:hAnsi="Calibri" w:cs="Calibri"/>
          <w:sz w:val="22"/>
        </w:rPr>
        <w:t>in</w:t>
      </w:r>
      <w:r w:rsidRPr="001814A5">
        <w:rPr>
          <w:rFonts w:ascii="Calibri" w:eastAsia="Calibri" w:hAnsi="Calibri" w:cs="Calibri"/>
          <w:spacing w:val="6"/>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e</w:t>
      </w:r>
      <w:r w:rsidRPr="001814A5">
        <w:rPr>
          <w:rFonts w:ascii="Calibri" w:eastAsia="Calibri" w:hAnsi="Calibri" w:cs="Calibri"/>
          <w:spacing w:val="-1"/>
          <w:sz w:val="22"/>
        </w:rPr>
        <w:t>ve</w:t>
      </w:r>
      <w:r w:rsidRPr="001814A5">
        <w:rPr>
          <w:rFonts w:ascii="Calibri" w:eastAsia="Calibri" w:hAnsi="Calibri" w:cs="Calibri"/>
          <w:sz w:val="22"/>
        </w:rPr>
        <w:t>n</w:t>
      </w:r>
      <w:r w:rsidRPr="001814A5">
        <w:rPr>
          <w:rFonts w:ascii="Calibri" w:eastAsia="Calibri" w:hAnsi="Calibri" w:cs="Calibri"/>
          <w:spacing w:val="6"/>
          <w:sz w:val="22"/>
        </w:rPr>
        <w:t xml:space="preserve"> </w:t>
      </w:r>
      <w:r w:rsidRPr="001814A5">
        <w:rPr>
          <w:rFonts w:ascii="Calibri" w:eastAsia="Calibri" w:hAnsi="Calibri" w:cs="Calibri"/>
          <w:sz w:val="22"/>
        </w:rPr>
        <w:t>(7)</w:t>
      </w:r>
      <w:r w:rsidRPr="001814A5">
        <w:rPr>
          <w:rFonts w:ascii="Calibri" w:eastAsia="Calibri" w:hAnsi="Calibri" w:cs="Calibri"/>
          <w:spacing w:val="7"/>
          <w:sz w:val="22"/>
        </w:rPr>
        <w:t xml:space="preserve"> </w:t>
      </w:r>
      <w:r w:rsidRPr="001814A5">
        <w:rPr>
          <w:rFonts w:ascii="Calibri" w:eastAsia="Calibri" w:hAnsi="Calibri" w:cs="Calibri"/>
          <w:spacing w:val="1"/>
          <w:sz w:val="22"/>
        </w:rPr>
        <w:t>d</w:t>
      </w:r>
      <w:r w:rsidRPr="001814A5">
        <w:rPr>
          <w:rFonts w:ascii="Calibri" w:eastAsia="Calibri" w:hAnsi="Calibri" w:cs="Calibri"/>
          <w:sz w:val="22"/>
        </w:rPr>
        <w:t>a</w:t>
      </w:r>
      <w:r w:rsidRPr="001814A5">
        <w:rPr>
          <w:rFonts w:ascii="Calibri" w:eastAsia="Calibri" w:hAnsi="Calibri" w:cs="Calibri"/>
          <w:spacing w:val="1"/>
          <w:sz w:val="22"/>
        </w:rPr>
        <w:t>y</w:t>
      </w:r>
      <w:r w:rsidRPr="001814A5">
        <w:rPr>
          <w:rFonts w:ascii="Calibri" w:eastAsia="Calibri" w:hAnsi="Calibri" w:cs="Calibri"/>
          <w:sz w:val="22"/>
        </w:rPr>
        <w:t>s</w:t>
      </w:r>
      <w:r w:rsidRPr="001814A5">
        <w:rPr>
          <w:rFonts w:ascii="Calibri" w:eastAsia="Calibri" w:hAnsi="Calibri" w:cs="Calibri"/>
          <w:spacing w:val="6"/>
          <w:sz w:val="22"/>
        </w:rPr>
        <w:t xml:space="preserve"> </w:t>
      </w:r>
      <w:r w:rsidRPr="001814A5">
        <w:rPr>
          <w:rFonts w:ascii="Calibri" w:eastAsia="Calibri" w:hAnsi="Calibri" w:cs="Calibri"/>
          <w:spacing w:val="3"/>
          <w:sz w:val="22"/>
        </w:rPr>
        <w:t>o</w:t>
      </w:r>
      <w:r w:rsidRPr="001814A5">
        <w:rPr>
          <w:rFonts w:ascii="Calibri" w:eastAsia="Calibri" w:hAnsi="Calibri" w:cs="Calibri"/>
          <w:sz w:val="22"/>
        </w:rPr>
        <w:t>f</w:t>
      </w:r>
      <w:r w:rsidRPr="001814A5">
        <w:rPr>
          <w:rFonts w:ascii="Calibri" w:eastAsia="Calibri" w:hAnsi="Calibri" w:cs="Calibri"/>
          <w:spacing w:val="8"/>
          <w:sz w:val="22"/>
        </w:rPr>
        <w:t xml:space="preserve"> </w:t>
      </w:r>
      <w:r w:rsidRPr="001814A5">
        <w:rPr>
          <w:rFonts w:ascii="Calibri" w:eastAsia="Calibri" w:hAnsi="Calibri" w:cs="Calibri"/>
          <w:sz w:val="22"/>
        </w:rPr>
        <w:t>ac</w:t>
      </w:r>
      <w:r w:rsidRPr="001814A5">
        <w:rPr>
          <w:rFonts w:ascii="Calibri" w:eastAsia="Calibri" w:hAnsi="Calibri" w:cs="Calibri"/>
          <w:spacing w:val="2"/>
          <w:sz w:val="22"/>
        </w:rPr>
        <w:t>c</w:t>
      </w:r>
      <w:r w:rsidRPr="001814A5">
        <w:rPr>
          <w:rFonts w:ascii="Calibri" w:eastAsia="Calibri" w:hAnsi="Calibri" w:cs="Calibri"/>
          <w:spacing w:val="-1"/>
          <w:sz w:val="22"/>
        </w:rPr>
        <w:t>e</w:t>
      </w:r>
      <w:r w:rsidRPr="001814A5">
        <w:rPr>
          <w:rFonts w:ascii="Calibri" w:eastAsia="Calibri" w:hAnsi="Calibri" w:cs="Calibri"/>
          <w:spacing w:val="1"/>
          <w:sz w:val="22"/>
        </w:rPr>
        <w:t>p</w:t>
      </w:r>
      <w:r w:rsidRPr="001814A5">
        <w:rPr>
          <w:rFonts w:ascii="Calibri" w:eastAsia="Calibri" w:hAnsi="Calibri" w:cs="Calibri"/>
          <w:sz w:val="22"/>
        </w:rPr>
        <w:t>t</w:t>
      </w:r>
      <w:r w:rsidRPr="001814A5">
        <w:rPr>
          <w:rFonts w:ascii="Calibri" w:eastAsia="Calibri" w:hAnsi="Calibri" w:cs="Calibri"/>
          <w:spacing w:val="1"/>
          <w:sz w:val="22"/>
        </w:rPr>
        <w:t>an</w:t>
      </w:r>
      <w:r w:rsidRPr="001814A5">
        <w:rPr>
          <w:rFonts w:ascii="Calibri" w:eastAsia="Calibri" w:hAnsi="Calibri" w:cs="Calibri"/>
          <w:sz w:val="22"/>
        </w:rPr>
        <w:t>ce of</w:t>
      </w:r>
      <w:r w:rsidRPr="001814A5">
        <w:rPr>
          <w:rFonts w:ascii="Calibri" w:eastAsia="Calibri" w:hAnsi="Calibri" w:cs="Calibri"/>
          <w:spacing w:val="8"/>
          <w:sz w:val="22"/>
        </w:rPr>
        <w:t xml:space="preserve"> </w:t>
      </w:r>
      <w:r w:rsidRPr="001814A5">
        <w:rPr>
          <w:rFonts w:ascii="Calibri" w:eastAsia="Calibri" w:hAnsi="Calibri" w:cs="Calibri"/>
          <w:spacing w:val="1"/>
          <w:sz w:val="22"/>
        </w:rPr>
        <w:t>h</w:t>
      </w:r>
      <w:r w:rsidRPr="001814A5">
        <w:rPr>
          <w:rFonts w:ascii="Calibri" w:eastAsia="Calibri" w:hAnsi="Calibri" w:cs="Calibri"/>
          <w:sz w:val="22"/>
        </w:rPr>
        <w:t>is</w:t>
      </w:r>
      <w:r w:rsidRPr="001814A5">
        <w:rPr>
          <w:rFonts w:ascii="Calibri" w:eastAsia="Calibri" w:hAnsi="Calibri" w:cs="Calibri"/>
          <w:spacing w:val="7"/>
          <w:sz w:val="22"/>
        </w:rPr>
        <w:t xml:space="preserve"> </w:t>
      </w:r>
      <w:r w:rsidRPr="001814A5">
        <w:rPr>
          <w:rFonts w:ascii="Calibri" w:eastAsia="Calibri" w:hAnsi="Calibri" w:cs="Calibri"/>
          <w:spacing w:val="3"/>
          <w:sz w:val="22"/>
        </w:rPr>
        <w:t>t</w:t>
      </w:r>
      <w:r w:rsidRPr="001814A5">
        <w:rPr>
          <w:rFonts w:ascii="Calibri" w:eastAsia="Calibri" w:hAnsi="Calibri" w:cs="Calibri"/>
          <w:spacing w:val="-1"/>
          <w:sz w:val="22"/>
        </w:rPr>
        <w:t>e</w:t>
      </w:r>
      <w:r w:rsidRPr="001814A5">
        <w:rPr>
          <w:rFonts w:ascii="Calibri" w:eastAsia="Calibri" w:hAnsi="Calibri" w:cs="Calibri"/>
          <w:spacing w:val="1"/>
          <w:sz w:val="22"/>
        </w:rPr>
        <w:t>nd</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5"/>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8"/>
          <w:sz w:val="22"/>
        </w:rPr>
        <w:t xml:space="preserve"> </w:t>
      </w:r>
      <w:r w:rsidRPr="001814A5">
        <w:rPr>
          <w:rFonts w:ascii="Calibri" w:eastAsia="Calibri" w:hAnsi="Calibri" w:cs="Calibri"/>
          <w:spacing w:val="2"/>
          <w:sz w:val="22"/>
        </w:rPr>
        <w:t>C</w:t>
      </w:r>
      <w:r w:rsidRPr="001814A5">
        <w:rPr>
          <w:rFonts w:ascii="Calibri" w:eastAsia="Calibri" w:hAnsi="Calibri" w:cs="Calibri"/>
          <w:sz w:val="22"/>
        </w:rPr>
        <w:t>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r</w:t>
      </w:r>
      <w:r w:rsidRPr="001814A5">
        <w:rPr>
          <w:rFonts w:ascii="Calibri" w:eastAsia="Calibri" w:hAnsi="Calibri" w:cs="Calibri"/>
          <w:spacing w:val="1"/>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7"/>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ub</w:t>
      </w:r>
      <w:r w:rsidRPr="001814A5">
        <w:rPr>
          <w:rFonts w:ascii="Calibri" w:eastAsia="Calibri" w:hAnsi="Calibri" w:cs="Calibri"/>
          <w:spacing w:val="-1"/>
          <w:sz w:val="22"/>
        </w:rPr>
        <w:t>m</w:t>
      </w:r>
      <w:r w:rsidRPr="001814A5">
        <w:rPr>
          <w:rFonts w:ascii="Calibri" w:eastAsia="Calibri" w:hAnsi="Calibri" w:cs="Calibri"/>
          <w:sz w:val="22"/>
        </w:rPr>
        <w:t>it</w:t>
      </w:r>
      <w:r w:rsidRPr="001814A5">
        <w:rPr>
          <w:rFonts w:ascii="Calibri" w:eastAsia="Calibri" w:hAnsi="Calibri" w:cs="Calibri"/>
          <w:spacing w:val="6"/>
          <w:sz w:val="22"/>
        </w:rPr>
        <w:t xml:space="preserve"> </w:t>
      </w:r>
      <w:r w:rsidRPr="001814A5">
        <w:rPr>
          <w:rFonts w:ascii="Calibri" w:eastAsia="Calibri" w:hAnsi="Calibri" w:cs="Calibri"/>
          <w:sz w:val="22"/>
        </w:rPr>
        <w:t>to</w:t>
      </w:r>
      <w:r w:rsidRPr="001814A5">
        <w:rPr>
          <w:rFonts w:ascii="Calibri" w:eastAsia="Calibri" w:hAnsi="Calibri" w:cs="Calibri"/>
          <w:spacing w:val="9"/>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9"/>
          <w:sz w:val="22"/>
        </w:rPr>
        <w:t xml:space="preserve"> </w:t>
      </w:r>
      <w:r w:rsidRPr="001814A5">
        <w:rPr>
          <w:rFonts w:ascii="Calibri" w:eastAsia="Calibri" w:hAnsi="Calibri" w:cs="Calibri"/>
          <w:sz w:val="22"/>
        </w:rPr>
        <w:t>A</w:t>
      </w:r>
      <w:r w:rsidRPr="001814A5">
        <w:rPr>
          <w:rFonts w:ascii="Calibri" w:eastAsia="Calibri" w:hAnsi="Calibri" w:cs="Calibri"/>
          <w:spacing w:val="1"/>
          <w:sz w:val="22"/>
        </w:rPr>
        <w:t>u</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orit</w:t>
      </w:r>
      <w:r w:rsidRPr="001814A5">
        <w:rPr>
          <w:rFonts w:ascii="Calibri" w:eastAsia="Calibri" w:hAnsi="Calibri" w:cs="Calibri"/>
          <w:spacing w:val="1"/>
          <w:sz w:val="22"/>
        </w:rPr>
        <w:t>y</w:t>
      </w:r>
      <w:r w:rsidRPr="001814A5">
        <w:rPr>
          <w:rFonts w:ascii="Calibri" w:eastAsia="Calibri" w:hAnsi="Calibri" w:cs="Calibri"/>
          <w:sz w:val="22"/>
        </w:rPr>
        <w:t>,</w:t>
      </w:r>
      <w:r w:rsidRPr="001814A5">
        <w:rPr>
          <w:rFonts w:ascii="Calibri" w:eastAsia="Calibri" w:hAnsi="Calibri" w:cs="Calibri"/>
          <w:spacing w:val="3"/>
          <w:sz w:val="22"/>
        </w:rPr>
        <w:t xml:space="preserve"> </w:t>
      </w:r>
      <w:r w:rsidRPr="001814A5">
        <w:rPr>
          <w:rFonts w:ascii="Calibri" w:eastAsia="Calibri" w:hAnsi="Calibri" w:cs="Calibri"/>
          <w:spacing w:val="-1"/>
          <w:sz w:val="22"/>
        </w:rPr>
        <w:t>f</w:t>
      </w:r>
      <w:r w:rsidRPr="001814A5">
        <w:rPr>
          <w:rFonts w:ascii="Calibri" w:eastAsia="Calibri" w:hAnsi="Calibri" w:cs="Calibri"/>
          <w:sz w:val="22"/>
        </w:rPr>
        <w:t>or</w:t>
      </w:r>
      <w:r w:rsidRPr="001814A5">
        <w:rPr>
          <w:rFonts w:ascii="Calibri" w:eastAsia="Calibri" w:hAnsi="Calibri" w:cs="Calibri"/>
          <w:spacing w:val="8"/>
          <w:sz w:val="22"/>
        </w:rPr>
        <w:t xml:space="preserve"> </w:t>
      </w:r>
      <w:r w:rsidRPr="001814A5">
        <w:rPr>
          <w:rFonts w:ascii="Calibri" w:eastAsia="Calibri" w:hAnsi="Calibri" w:cs="Calibri"/>
          <w:sz w:val="22"/>
        </w:rPr>
        <w:t>a</w:t>
      </w:r>
      <w:r w:rsidRPr="001814A5">
        <w:rPr>
          <w:rFonts w:ascii="Calibri" w:eastAsia="Calibri" w:hAnsi="Calibri" w:cs="Calibri"/>
          <w:spacing w:val="1"/>
          <w:sz w:val="22"/>
        </w:rPr>
        <w:t>pp</w:t>
      </w:r>
      <w:r w:rsidRPr="001814A5">
        <w:rPr>
          <w:rFonts w:ascii="Calibri" w:eastAsia="Calibri" w:hAnsi="Calibri" w:cs="Calibri"/>
          <w:sz w:val="22"/>
        </w:rPr>
        <w:t>r</w:t>
      </w:r>
      <w:r w:rsidRPr="001814A5">
        <w:rPr>
          <w:rFonts w:ascii="Calibri" w:eastAsia="Calibri" w:hAnsi="Calibri" w:cs="Calibri"/>
          <w:spacing w:val="1"/>
          <w:sz w:val="22"/>
        </w:rPr>
        <w:t>o</w:t>
      </w:r>
      <w:r w:rsidRPr="001814A5">
        <w:rPr>
          <w:rFonts w:ascii="Calibri" w:eastAsia="Calibri" w:hAnsi="Calibri" w:cs="Calibri"/>
          <w:spacing w:val="-1"/>
          <w:sz w:val="22"/>
        </w:rPr>
        <w:t>v</w:t>
      </w:r>
      <w:r w:rsidRPr="001814A5">
        <w:rPr>
          <w:rFonts w:ascii="Calibri" w:eastAsia="Calibri" w:hAnsi="Calibri" w:cs="Calibri"/>
          <w:sz w:val="22"/>
        </w:rPr>
        <w:t>al</w:t>
      </w:r>
      <w:r w:rsidRPr="001814A5">
        <w:rPr>
          <w:rFonts w:ascii="Calibri" w:eastAsia="Calibri" w:hAnsi="Calibri" w:cs="Calibri"/>
          <w:spacing w:val="4"/>
          <w:sz w:val="22"/>
        </w:rPr>
        <w:t xml:space="preserve"> </w:t>
      </w:r>
      <w:r w:rsidRPr="001814A5">
        <w:rPr>
          <w:rFonts w:ascii="Calibri" w:eastAsia="Calibri" w:hAnsi="Calibri" w:cs="Calibri"/>
          <w:sz w:val="22"/>
        </w:rPr>
        <w:t>a Pr</w:t>
      </w:r>
      <w:r w:rsidRPr="001814A5">
        <w:rPr>
          <w:rFonts w:ascii="Calibri" w:eastAsia="Calibri" w:hAnsi="Calibri" w:cs="Calibri"/>
          <w:spacing w:val="1"/>
          <w:sz w:val="22"/>
        </w:rPr>
        <w:t>o</w:t>
      </w:r>
      <w:r w:rsidRPr="001814A5">
        <w:rPr>
          <w:rFonts w:ascii="Calibri" w:eastAsia="Calibri" w:hAnsi="Calibri" w:cs="Calibri"/>
          <w:sz w:val="22"/>
        </w:rPr>
        <w:t>gram</w:t>
      </w:r>
      <w:r w:rsidRPr="001814A5">
        <w:rPr>
          <w:rFonts w:ascii="Calibri" w:eastAsia="Calibri" w:hAnsi="Calibri" w:cs="Calibri"/>
          <w:spacing w:val="1"/>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o</w:t>
      </w:r>
      <w:r w:rsidRPr="001814A5">
        <w:rPr>
          <w:rFonts w:ascii="Calibri" w:eastAsia="Calibri" w:hAnsi="Calibri" w:cs="Calibri"/>
          <w:spacing w:val="1"/>
          <w:sz w:val="22"/>
        </w:rPr>
        <w:t>w</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g</w:t>
      </w:r>
      <w:r w:rsidRPr="001814A5">
        <w:rPr>
          <w:rFonts w:ascii="Calibri" w:eastAsia="Calibri" w:hAnsi="Calibri" w:cs="Calibri"/>
          <w:spacing w:val="2"/>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z w:val="22"/>
        </w:rPr>
        <w:t>or</w:t>
      </w:r>
      <w:r w:rsidRPr="001814A5">
        <w:rPr>
          <w:rFonts w:ascii="Calibri" w:eastAsia="Calibri" w:hAnsi="Calibri" w:cs="Calibri"/>
          <w:spacing w:val="1"/>
          <w:sz w:val="22"/>
        </w:rPr>
        <w:t>d</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5"/>
          <w:sz w:val="22"/>
        </w:rPr>
        <w:t xml:space="preserve"> </w:t>
      </w:r>
      <w:r w:rsidRPr="001814A5">
        <w:rPr>
          <w:rFonts w:ascii="Calibri" w:eastAsia="Calibri" w:hAnsi="Calibri" w:cs="Calibri"/>
          <w:sz w:val="22"/>
        </w:rPr>
        <w:t>in</w:t>
      </w:r>
      <w:r w:rsidRPr="001814A5">
        <w:rPr>
          <w:rFonts w:ascii="Calibri" w:eastAsia="Calibri" w:hAnsi="Calibri" w:cs="Calibri"/>
          <w:spacing w:val="8"/>
          <w:sz w:val="22"/>
        </w:rPr>
        <w:t xml:space="preserve"> </w:t>
      </w:r>
      <w:r w:rsidRPr="001814A5">
        <w:rPr>
          <w:rFonts w:ascii="Calibri" w:eastAsia="Calibri" w:hAnsi="Calibri" w:cs="Calibri"/>
          <w:spacing w:val="-1"/>
          <w:sz w:val="22"/>
        </w:rPr>
        <w:t>w</w:t>
      </w:r>
      <w:r w:rsidRPr="001814A5">
        <w:rPr>
          <w:rFonts w:ascii="Calibri" w:eastAsia="Calibri" w:hAnsi="Calibri" w:cs="Calibri"/>
          <w:spacing w:val="4"/>
          <w:sz w:val="22"/>
        </w:rPr>
        <w:t>h</w:t>
      </w:r>
      <w:r w:rsidRPr="001814A5">
        <w:rPr>
          <w:rFonts w:ascii="Calibri" w:eastAsia="Calibri" w:hAnsi="Calibri" w:cs="Calibri"/>
          <w:sz w:val="22"/>
        </w:rPr>
        <w:t>ich</w:t>
      </w:r>
      <w:r w:rsidRPr="001814A5">
        <w:rPr>
          <w:rFonts w:ascii="Calibri" w:eastAsia="Calibri" w:hAnsi="Calibri" w:cs="Calibri"/>
          <w:spacing w:val="5"/>
          <w:sz w:val="22"/>
        </w:rPr>
        <w:t xml:space="preserve"> </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pacing w:val="1"/>
          <w:sz w:val="22"/>
        </w:rPr>
        <w:t>p</w:t>
      </w:r>
      <w:r w:rsidRPr="001814A5">
        <w:rPr>
          <w:rFonts w:ascii="Calibri" w:eastAsia="Calibri" w:hAnsi="Calibri" w:cs="Calibri"/>
          <w:sz w:val="22"/>
        </w:rPr>
        <w:t>r</w:t>
      </w:r>
      <w:r w:rsidRPr="001814A5">
        <w:rPr>
          <w:rFonts w:ascii="Calibri" w:eastAsia="Calibri" w:hAnsi="Calibri" w:cs="Calibri"/>
          <w:spacing w:val="1"/>
          <w:sz w:val="22"/>
        </w:rPr>
        <w:t>op</w:t>
      </w:r>
      <w:r w:rsidRPr="001814A5">
        <w:rPr>
          <w:rFonts w:ascii="Calibri" w:eastAsia="Calibri" w:hAnsi="Calibri" w:cs="Calibri"/>
          <w:sz w:val="22"/>
        </w:rPr>
        <w:t>o</w:t>
      </w:r>
      <w:r w:rsidRPr="001814A5">
        <w:rPr>
          <w:rFonts w:ascii="Calibri" w:eastAsia="Calibri" w:hAnsi="Calibri" w:cs="Calibri"/>
          <w:spacing w:val="-1"/>
          <w:sz w:val="22"/>
        </w:rPr>
        <w:t>se</w:t>
      </w:r>
      <w:r w:rsidRPr="001814A5">
        <w:rPr>
          <w:rFonts w:ascii="Calibri" w:eastAsia="Calibri" w:hAnsi="Calibri" w:cs="Calibri"/>
          <w:sz w:val="22"/>
        </w:rPr>
        <w:t>s to</w:t>
      </w:r>
      <w:r w:rsidRPr="001814A5">
        <w:rPr>
          <w:rFonts w:ascii="Calibri" w:eastAsia="Calibri" w:hAnsi="Calibri" w:cs="Calibri"/>
          <w:spacing w:val="8"/>
          <w:sz w:val="22"/>
        </w:rPr>
        <w:t xml:space="preserve"> </w:t>
      </w:r>
      <w:r w:rsidRPr="001814A5">
        <w:rPr>
          <w:rFonts w:ascii="Calibri" w:eastAsia="Calibri" w:hAnsi="Calibri" w:cs="Calibri"/>
          <w:sz w:val="22"/>
        </w:rPr>
        <w:t>carry</w:t>
      </w:r>
      <w:r w:rsidRPr="001814A5">
        <w:rPr>
          <w:rFonts w:ascii="Calibri" w:eastAsia="Calibri" w:hAnsi="Calibri" w:cs="Calibri"/>
          <w:spacing w:val="6"/>
          <w:sz w:val="22"/>
        </w:rPr>
        <w:t xml:space="preserve"> </w:t>
      </w:r>
      <w:r w:rsidRPr="001814A5">
        <w:rPr>
          <w:rFonts w:ascii="Calibri" w:eastAsia="Calibri" w:hAnsi="Calibri" w:cs="Calibri"/>
          <w:sz w:val="22"/>
        </w:rPr>
        <w:t>o</w:t>
      </w:r>
      <w:r w:rsidRPr="001814A5">
        <w:rPr>
          <w:rFonts w:ascii="Calibri" w:eastAsia="Calibri" w:hAnsi="Calibri" w:cs="Calibri"/>
          <w:spacing w:val="1"/>
          <w:sz w:val="22"/>
        </w:rPr>
        <w:t>u</w:t>
      </w:r>
      <w:r w:rsidRPr="001814A5">
        <w:rPr>
          <w:rFonts w:ascii="Calibri" w:eastAsia="Calibri" w:hAnsi="Calibri" w:cs="Calibri"/>
          <w:sz w:val="22"/>
        </w:rPr>
        <w:t>t</w:t>
      </w:r>
      <w:r w:rsidRPr="001814A5">
        <w:rPr>
          <w:rFonts w:ascii="Calibri" w:eastAsia="Calibri" w:hAnsi="Calibri" w:cs="Calibri"/>
          <w:spacing w:val="7"/>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Pr="001814A5">
        <w:rPr>
          <w:rFonts w:ascii="Calibri" w:eastAsia="Calibri" w:hAnsi="Calibri" w:cs="Calibri"/>
          <w:spacing w:val="-1"/>
          <w:sz w:val="22"/>
        </w:rPr>
        <w:t>w</w:t>
      </w:r>
      <w:r w:rsidRPr="001814A5">
        <w:rPr>
          <w:rFonts w:ascii="Calibri" w:eastAsia="Calibri" w:hAnsi="Calibri" w:cs="Calibri"/>
          <w:sz w:val="22"/>
        </w:rPr>
        <w:t>or</w:t>
      </w:r>
      <w:r w:rsidRPr="001814A5">
        <w:rPr>
          <w:rFonts w:ascii="Calibri" w:eastAsia="Calibri" w:hAnsi="Calibri" w:cs="Calibri"/>
          <w:spacing w:val="1"/>
          <w:sz w:val="22"/>
        </w:rPr>
        <w:t>k</w:t>
      </w:r>
      <w:r w:rsidRPr="001814A5">
        <w:rPr>
          <w:rFonts w:ascii="Calibri" w:eastAsia="Calibri" w:hAnsi="Calibri" w:cs="Calibri"/>
          <w:spacing w:val="-1"/>
          <w:sz w:val="22"/>
        </w:rPr>
        <w:t>s</w:t>
      </w:r>
      <w:r w:rsidRPr="001814A5">
        <w:rPr>
          <w:rFonts w:ascii="Calibri" w:eastAsia="Calibri" w:hAnsi="Calibri" w:cs="Calibri"/>
          <w:sz w:val="22"/>
        </w:rPr>
        <w:t>.</w:t>
      </w:r>
      <w:r w:rsidRPr="001814A5">
        <w:rPr>
          <w:rFonts w:ascii="Calibri" w:eastAsia="Calibri" w:hAnsi="Calibri" w:cs="Calibri"/>
          <w:spacing w:val="8"/>
          <w:sz w:val="22"/>
        </w:rPr>
        <w:t xml:space="preserve"> </w:t>
      </w:r>
      <w:r w:rsidRPr="001814A5">
        <w:rPr>
          <w:rFonts w:ascii="Calibri" w:eastAsia="Calibri" w:hAnsi="Calibri" w:cs="Calibri"/>
          <w:spacing w:val="-1"/>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5"/>
          <w:sz w:val="22"/>
        </w:rPr>
        <w:t xml:space="preserve"> </w:t>
      </w:r>
      <w:r w:rsidRPr="001814A5">
        <w:rPr>
          <w:rFonts w:ascii="Calibri" w:eastAsia="Calibri" w:hAnsi="Calibri" w:cs="Calibri"/>
          <w:sz w:val="22"/>
        </w:rPr>
        <w:t>co</w:t>
      </w:r>
      <w:r w:rsidRPr="001814A5">
        <w:rPr>
          <w:rFonts w:ascii="Calibri" w:eastAsia="Calibri" w:hAnsi="Calibri" w:cs="Calibri"/>
          <w:spacing w:val="1"/>
          <w:sz w:val="22"/>
        </w:rPr>
        <w:t>n</w:t>
      </w:r>
      <w:r w:rsidRPr="001814A5">
        <w:rPr>
          <w:rFonts w:ascii="Calibri" w:eastAsia="Calibri" w:hAnsi="Calibri" w:cs="Calibri"/>
          <w:sz w:val="22"/>
        </w:rPr>
        <w:t>tr</w:t>
      </w:r>
      <w:r w:rsidRPr="001814A5">
        <w:rPr>
          <w:rFonts w:ascii="Calibri" w:eastAsia="Calibri" w:hAnsi="Calibri" w:cs="Calibri"/>
          <w:spacing w:val="1"/>
          <w:sz w:val="22"/>
        </w:rPr>
        <w:t>a</w:t>
      </w:r>
      <w:r w:rsidRPr="001814A5">
        <w:rPr>
          <w:rFonts w:ascii="Calibri" w:eastAsia="Calibri" w:hAnsi="Calibri" w:cs="Calibri"/>
          <w:sz w:val="22"/>
        </w:rPr>
        <w:t>ct</w:t>
      </w:r>
      <w:r w:rsidRPr="001814A5">
        <w:rPr>
          <w:rFonts w:ascii="Calibri" w:eastAsia="Calibri" w:hAnsi="Calibri" w:cs="Calibri"/>
          <w:spacing w:val="1"/>
          <w:sz w:val="22"/>
        </w:rPr>
        <w:t>o</w:t>
      </w:r>
      <w:r w:rsidRPr="001814A5">
        <w:rPr>
          <w:rFonts w:ascii="Calibri" w:eastAsia="Calibri" w:hAnsi="Calibri" w:cs="Calibri"/>
          <w:sz w:val="22"/>
        </w:rPr>
        <w:t>r</w:t>
      </w:r>
      <w:r w:rsidRPr="001814A5">
        <w:rPr>
          <w:rFonts w:ascii="Calibri" w:eastAsia="Calibri" w:hAnsi="Calibri" w:cs="Calibri"/>
          <w:spacing w:val="1"/>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6"/>
          <w:sz w:val="22"/>
        </w:rPr>
        <w:t xml:space="preserve"> </w:t>
      </w:r>
      <w:r w:rsidRPr="001814A5">
        <w:rPr>
          <w:rFonts w:ascii="Calibri" w:eastAsia="Calibri" w:hAnsi="Calibri" w:cs="Calibri"/>
          <w:spacing w:val="-1"/>
          <w:sz w:val="22"/>
        </w:rPr>
        <w:t>e</w:t>
      </w:r>
      <w:r w:rsidRPr="001814A5">
        <w:rPr>
          <w:rFonts w:ascii="Calibri" w:eastAsia="Calibri" w:hAnsi="Calibri" w:cs="Calibri"/>
          <w:spacing w:val="1"/>
          <w:sz w:val="22"/>
        </w:rPr>
        <w:t>n</w:t>
      </w:r>
      <w:r w:rsidRPr="001814A5">
        <w:rPr>
          <w:rFonts w:ascii="Calibri" w:eastAsia="Calibri" w:hAnsi="Calibri" w:cs="Calibri"/>
          <w:spacing w:val="-1"/>
          <w:sz w:val="22"/>
        </w:rPr>
        <w:t>s</w:t>
      </w:r>
      <w:r w:rsidRPr="001814A5">
        <w:rPr>
          <w:rFonts w:ascii="Calibri" w:eastAsia="Calibri" w:hAnsi="Calibri" w:cs="Calibri"/>
          <w:spacing w:val="1"/>
          <w:sz w:val="22"/>
        </w:rPr>
        <w:t>u</w:t>
      </w:r>
      <w:r w:rsidRPr="001814A5">
        <w:rPr>
          <w:rFonts w:ascii="Calibri" w:eastAsia="Calibri" w:hAnsi="Calibri" w:cs="Calibri"/>
          <w:sz w:val="22"/>
        </w:rPr>
        <w:t>re</w:t>
      </w:r>
      <w:r w:rsidRPr="001814A5">
        <w:rPr>
          <w:rFonts w:ascii="Calibri" w:eastAsia="Calibri" w:hAnsi="Calibri" w:cs="Calibri"/>
          <w:spacing w:val="3"/>
          <w:sz w:val="22"/>
        </w:rPr>
        <w:t xml:space="preserve"> a</w:t>
      </w:r>
      <w:r w:rsidRPr="001814A5">
        <w:rPr>
          <w:rFonts w:ascii="Calibri" w:eastAsia="Calibri" w:hAnsi="Calibri" w:cs="Calibri"/>
          <w:sz w:val="22"/>
        </w:rPr>
        <w:t>ll</w:t>
      </w:r>
      <w:r w:rsidRPr="001814A5">
        <w:rPr>
          <w:rFonts w:ascii="Calibri" w:eastAsia="Calibri" w:hAnsi="Calibri" w:cs="Calibri"/>
          <w:spacing w:val="7"/>
          <w:sz w:val="22"/>
        </w:rPr>
        <w:t xml:space="preserve"> </w:t>
      </w:r>
      <w:r w:rsidRPr="001814A5">
        <w:rPr>
          <w:rFonts w:ascii="Calibri" w:eastAsia="Calibri" w:hAnsi="Calibri" w:cs="Calibri"/>
          <w:sz w:val="22"/>
        </w:rPr>
        <w:t>c</w:t>
      </w:r>
      <w:r w:rsidRPr="001814A5">
        <w:rPr>
          <w:rFonts w:ascii="Calibri" w:eastAsia="Calibri" w:hAnsi="Calibri" w:cs="Calibri"/>
          <w:spacing w:val="2"/>
          <w:sz w:val="22"/>
        </w:rPr>
        <w:t>i</w:t>
      </w:r>
      <w:r w:rsidRPr="001814A5">
        <w:rPr>
          <w:rFonts w:ascii="Calibri" w:eastAsia="Calibri" w:hAnsi="Calibri" w:cs="Calibri"/>
          <w:spacing w:val="-1"/>
          <w:sz w:val="22"/>
        </w:rPr>
        <w:t>v</w:t>
      </w:r>
      <w:r w:rsidRPr="001814A5">
        <w:rPr>
          <w:rFonts w:ascii="Calibri" w:eastAsia="Calibri" w:hAnsi="Calibri" w:cs="Calibri"/>
          <w:sz w:val="22"/>
        </w:rPr>
        <w:t>il</w:t>
      </w:r>
      <w:r w:rsidRPr="001814A5">
        <w:rPr>
          <w:rFonts w:ascii="Calibri" w:eastAsia="Calibri" w:hAnsi="Calibri" w:cs="Calibri"/>
          <w:spacing w:val="5"/>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 xml:space="preserve">d </w:t>
      </w:r>
      <w:r w:rsidRPr="001814A5">
        <w:rPr>
          <w:rFonts w:ascii="Calibri" w:eastAsia="Calibri" w:hAnsi="Calibri" w:cs="Calibri"/>
          <w:spacing w:val="-1"/>
          <w:sz w:val="22"/>
        </w:rPr>
        <w:t>e</w:t>
      </w:r>
      <w:r w:rsidRPr="001814A5">
        <w:rPr>
          <w:rFonts w:ascii="Calibri" w:eastAsia="Calibri" w:hAnsi="Calibri" w:cs="Calibri"/>
          <w:sz w:val="22"/>
        </w:rPr>
        <w:t>arth</w:t>
      </w:r>
      <w:r w:rsidRPr="001814A5">
        <w:rPr>
          <w:rFonts w:ascii="Calibri" w:eastAsia="Calibri" w:hAnsi="Calibri" w:cs="Calibri"/>
          <w:spacing w:val="5"/>
          <w:sz w:val="22"/>
        </w:rPr>
        <w:t xml:space="preserve"> </w:t>
      </w:r>
      <w:r w:rsidRPr="001814A5">
        <w:rPr>
          <w:rFonts w:ascii="Calibri" w:eastAsia="Calibri" w:hAnsi="Calibri" w:cs="Calibri"/>
          <w:sz w:val="22"/>
        </w:rPr>
        <w:t>grid</w:t>
      </w:r>
      <w:r w:rsidRPr="001814A5">
        <w:rPr>
          <w:rFonts w:ascii="Calibri" w:eastAsia="Calibri" w:hAnsi="Calibri" w:cs="Calibri"/>
          <w:spacing w:val="6"/>
          <w:sz w:val="22"/>
        </w:rPr>
        <w:t xml:space="preserve"> </w:t>
      </w:r>
      <w:r w:rsidRPr="001814A5">
        <w:rPr>
          <w:rFonts w:ascii="Calibri" w:eastAsia="Calibri" w:hAnsi="Calibri" w:cs="Calibri"/>
          <w:spacing w:val="-1"/>
          <w:sz w:val="22"/>
        </w:rPr>
        <w:t>w</w:t>
      </w:r>
      <w:r w:rsidRPr="001814A5">
        <w:rPr>
          <w:rFonts w:ascii="Calibri" w:eastAsia="Calibri" w:hAnsi="Calibri" w:cs="Calibri"/>
          <w:sz w:val="22"/>
        </w:rPr>
        <w:t>or</w:t>
      </w:r>
      <w:r w:rsidRPr="001814A5">
        <w:rPr>
          <w:rFonts w:ascii="Calibri" w:eastAsia="Calibri" w:hAnsi="Calibri" w:cs="Calibri"/>
          <w:spacing w:val="1"/>
          <w:sz w:val="22"/>
        </w:rPr>
        <w:t>k</w:t>
      </w:r>
      <w:r w:rsidRPr="001814A5">
        <w:rPr>
          <w:rFonts w:ascii="Calibri" w:eastAsia="Calibri" w:hAnsi="Calibri" w:cs="Calibri"/>
          <w:sz w:val="22"/>
        </w:rPr>
        <w:t>s</w:t>
      </w:r>
      <w:r w:rsidR="001814A5" w:rsidRPr="001814A5">
        <w:rPr>
          <w:rFonts w:ascii="Calibri" w:eastAsia="Calibri" w:hAnsi="Calibri" w:cs="Calibri"/>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6"/>
          <w:sz w:val="22"/>
        </w:rPr>
        <w:t xml:space="preserve"> </w:t>
      </w:r>
      <w:r w:rsidRPr="001814A5">
        <w:rPr>
          <w:rFonts w:ascii="Calibri" w:eastAsia="Calibri" w:hAnsi="Calibri" w:cs="Calibri"/>
          <w:spacing w:val="1"/>
          <w:sz w:val="22"/>
        </w:rPr>
        <w:t>b</w:t>
      </w:r>
      <w:r w:rsidRPr="001814A5">
        <w:rPr>
          <w:rFonts w:ascii="Calibri" w:eastAsia="Calibri" w:hAnsi="Calibri" w:cs="Calibri"/>
          <w:sz w:val="22"/>
        </w:rPr>
        <w:t>e</w:t>
      </w:r>
      <w:r w:rsidRPr="001814A5">
        <w:rPr>
          <w:rFonts w:ascii="Calibri" w:eastAsia="Calibri" w:hAnsi="Calibri" w:cs="Calibri"/>
          <w:spacing w:val="5"/>
          <w:sz w:val="22"/>
        </w:rPr>
        <w:t xml:space="preserve"> </w:t>
      </w:r>
      <w:r w:rsidRPr="001814A5">
        <w:rPr>
          <w:rFonts w:ascii="Calibri" w:eastAsia="Calibri" w:hAnsi="Calibri" w:cs="Calibri"/>
          <w:sz w:val="22"/>
        </w:rPr>
        <w:t>c</w:t>
      </w:r>
      <w:r w:rsidRPr="001814A5">
        <w:rPr>
          <w:rFonts w:ascii="Calibri" w:eastAsia="Calibri" w:hAnsi="Calibri" w:cs="Calibri"/>
          <w:spacing w:val="3"/>
          <w:sz w:val="22"/>
        </w:rPr>
        <w:t>o</w:t>
      </w:r>
      <w:r w:rsidRPr="001814A5">
        <w:rPr>
          <w:rFonts w:ascii="Calibri" w:eastAsia="Calibri" w:hAnsi="Calibri" w:cs="Calibri"/>
          <w:spacing w:val="1"/>
          <w:sz w:val="22"/>
        </w:rPr>
        <w:t>mp</w:t>
      </w:r>
      <w:r w:rsidRPr="001814A5">
        <w:rPr>
          <w:rFonts w:ascii="Calibri" w:eastAsia="Calibri" w:hAnsi="Calibri" w:cs="Calibri"/>
          <w:sz w:val="22"/>
        </w:rPr>
        <w:t>l</w:t>
      </w:r>
      <w:r w:rsidRPr="001814A5">
        <w:rPr>
          <w:rFonts w:ascii="Calibri" w:eastAsia="Calibri" w:hAnsi="Calibri" w:cs="Calibri"/>
          <w:spacing w:val="-1"/>
          <w:sz w:val="22"/>
        </w:rPr>
        <w:t>e</w:t>
      </w:r>
      <w:r w:rsidRPr="001814A5">
        <w:rPr>
          <w:rFonts w:ascii="Calibri" w:eastAsia="Calibri" w:hAnsi="Calibri" w:cs="Calibri"/>
          <w:sz w:val="22"/>
        </w:rPr>
        <w:t>te</w:t>
      </w:r>
      <w:r w:rsidRPr="001814A5">
        <w:rPr>
          <w:rFonts w:ascii="Calibri" w:eastAsia="Calibri" w:hAnsi="Calibri" w:cs="Calibri"/>
          <w:spacing w:val="1"/>
          <w:sz w:val="22"/>
        </w:rPr>
        <w:t xml:space="preserve"> b</w:t>
      </w:r>
      <w:r w:rsidRPr="001814A5">
        <w:rPr>
          <w:rFonts w:ascii="Calibri" w:eastAsia="Calibri" w:hAnsi="Calibri" w:cs="Calibri"/>
          <w:sz w:val="22"/>
        </w:rPr>
        <w:t>y</w:t>
      </w:r>
      <w:r w:rsidRPr="001814A5">
        <w:rPr>
          <w:rFonts w:ascii="Calibri" w:eastAsia="Calibri" w:hAnsi="Calibri" w:cs="Calibri"/>
          <w:spacing w:val="12"/>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6"/>
          <w:sz w:val="22"/>
        </w:rPr>
        <w:t xml:space="preserve"> </w:t>
      </w:r>
      <w:r w:rsidR="002812ED" w:rsidRPr="001814A5">
        <w:rPr>
          <w:rFonts w:ascii="Calibri" w:eastAsia="Calibri" w:hAnsi="Calibri" w:cs="Calibri"/>
          <w:sz w:val="22"/>
        </w:rPr>
        <w:t>April</w:t>
      </w:r>
      <w:r w:rsidRPr="001814A5">
        <w:rPr>
          <w:rFonts w:ascii="Calibri" w:eastAsia="Calibri" w:hAnsi="Calibri" w:cs="Calibri"/>
          <w:sz w:val="22"/>
        </w:rPr>
        <w:t>,</w:t>
      </w:r>
      <w:r w:rsidRPr="001814A5">
        <w:rPr>
          <w:rFonts w:ascii="Calibri" w:eastAsia="Calibri" w:hAnsi="Calibri" w:cs="Calibri"/>
          <w:spacing w:val="2"/>
          <w:sz w:val="22"/>
        </w:rPr>
        <w:t xml:space="preserve"> 2</w:t>
      </w:r>
      <w:r w:rsidRPr="001814A5">
        <w:rPr>
          <w:rFonts w:ascii="Calibri" w:eastAsia="Calibri" w:hAnsi="Calibri" w:cs="Calibri"/>
          <w:sz w:val="22"/>
        </w:rPr>
        <w:t>0</w:t>
      </w:r>
      <w:r w:rsidR="002812ED" w:rsidRPr="001814A5">
        <w:rPr>
          <w:rFonts w:ascii="Calibri" w:eastAsia="Calibri" w:hAnsi="Calibri" w:cs="Calibri"/>
          <w:sz w:val="22"/>
        </w:rPr>
        <w:t>20</w:t>
      </w:r>
      <w:r w:rsidRPr="001814A5">
        <w:rPr>
          <w:rFonts w:ascii="Calibri" w:eastAsia="Calibri" w:hAnsi="Calibri" w:cs="Calibri"/>
          <w:sz w:val="22"/>
        </w:rPr>
        <w:t>.</w:t>
      </w:r>
      <w:r w:rsidRPr="001814A5">
        <w:rPr>
          <w:rFonts w:ascii="Calibri" w:eastAsia="Calibri" w:hAnsi="Calibri" w:cs="Calibri"/>
          <w:spacing w:val="4"/>
          <w:sz w:val="22"/>
        </w:rPr>
        <w:t xml:space="preserve"> </w:t>
      </w:r>
      <w:r w:rsidRPr="001814A5">
        <w:rPr>
          <w:rFonts w:ascii="Calibri" w:eastAsia="Calibri" w:hAnsi="Calibri" w:cs="Calibri"/>
          <w:sz w:val="22"/>
        </w:rPr>
        <w:t>Co</w:t>
      </w:r>
      <w:r w:rsidRPr="001814A5">
        <w:rPr>
          <w:rFonts w:ascii="Calibri" w:eastAsia="Calibri" w:hAnsi="Calibri" w:cs="Calibri"/>
          <w:spacing w:val="3"/>
          <w:sz w:val="22"/>
        </w:rPr>
        <w:t>n</w:t>
      </w:r>
      <w:r w:rsidRPr="001814A5">
        <w:rPr>
          <w:rFonts w:ascii="Calibri" w:eastAsia="Calibri" w:hAnsi="Calibri" w:cs="Calibri"/>
          <w:spacing w:val="-1"/>
          <w:sz w:val="22"/>
        </w:rPr>
        <w:t>s</w:t>
      </w:r>
      <w:r w:rsidRPr="001814A5">
        <w:rPr>
          <w:rFonts w:ascii="Calibri" w:eastAsia="Calibri" w:hAnsi="Calibri" w:cs="Calibri"/>
          <w:sz w:val="22"/>
        </w:rPr>
        <w:t>tr</w:t>
      </w:r>
      <w:r w:rsidRPr="001814A5">
        <w:rPr>
          <w:rFonts w:ascii="Calibri" w:eastAsia="Calibri" w:hAnsi="Calibri" w:cs="Calibri"/>
          <w:spacing w:val="1"/>
          <w:sz w:val="22"/>
        </w:rPr>
        <w:t>u</w:t>
      </w:r>
      <w:r w:rsidRPr="001814A5">
        <w:rPr>
          <w:rFonts w:ascii="Calibri" w:eastAsia="Calibri" w:hAnsi="Calibri" w:cs="Calibri"/>
          <w:sz w:val="22"/>
        </w:rPr>
        <w:t>ction a</w:t>
      </w:r>
      <w:r w:rsidRPr="001814A5">
        <w:rPr>
          <w:rFonts w:ascii="Calibri" w:eastAsia="Calibri" w:hAnsi="Calibri" w:cs="Calibri"/>
          <w:spacing w:val="1"/>
          <w:sz w:val="22"/>
        </w:rPr>
        <w:t>n</w:t>
      </w:r>
      <w:r w:rsidRPr="001814A5">
        <w:rPr>
          <w:rFonts w:ascii="Calibri" w:eastAsia="Calibri" w:hAnsi="Calibri" w:cs="Calibri"/>
          <w:sz w:val="22"/>
        </w:rPr>
        <w:t>d</w:t>
      </w:r>
      <w:r w:rsidRPr="001814A5">
        <w:rPr>
          <w:rFonts w:ascii="Calibri" w:eastAsia="Calibri" w:hAnsi="Calibri" w:cs="Calibri"/>
          <w:spacing w:val="6"/>
          <w:sz w:val="22"/>
        </w:rPr>
        <w:t xml:space="preserve"> </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pacing w:val="-1"/>
          <w:sz w:val="22"/>
        </w:rPr>
        <w:t>s</w:t>
      </w:r>
      <w:r w:rsidRPr="001814A5">
        <w:rPr>
          <w:rFonts w:ascii="Calibri" w:eastAsia="Calibri" w:hAnsi="Calibri" w:cs="Calibri"/>
          <w:sz w:val="22"/>
        </w:rPr>
        <w:t>t</w:t>
      </w:r>
      <w:r w:rsidRPr="001814A5">
        <w:rPr>
          <w:rFonts w:ascii="Calibri" w:eastAsia="Calibri" w:hAnsi="Calibri" w:cs="Calibri"/>
          <w:spacing w:val="1"/>
          <w:sz w:val="22"/>
        </w:rPr>
        <w:t>a</w:t>
      </w:r>
      <w:r w:rsidRPr="001814A5">
        <w:rPr>
          <w:rFonts w:ascii="Calibri" w:eastAsia="Calibri" w:hAnsi="Calibri" w:cs="Calibri"/>
          <w:sz w:val="22"/>
        </w:rPr>
        <w:t>lla</w:t>
      </w:r>
      <w:r w:rsidRPr="001814A5">
        <w:rPr>
          <w:rFonts w:ascii="Calibri" w:eastAsia="Calibri" w:hAnsi="Calibri" w:cs="Calibri"/>
          <w:spacing w:val="1"/>
          <w:sz w:val="22"/>
        </w:rPr>
        <w:t>t</w:t>
      </w:r>
      <w:r w:rsidRPr="001814A5">
        <w:rPr>
          <w:rFonts w:ascii="Calibri" w:eastAsia="Calibri" w:hAnsi="Calibri" w:cs="Calibri"/>
          <w:sz w:val="22"/>
        </w:rPr>
        <w:t>ion</w:t>
      </w:r>
      <w:r w:rsidRPr="001814A5">
        <w:rPr>
          <w:rFonts w:ascii="Calibri" w:eastAsia="Calibri" w:hAnsi="Calibri" w:cs="Calibri"/>
          <w:spacing w:val="3"/>
          <w:sz w:val="22"/>
        </w:rPr>
        <w:t xml:space="preserve"> </w:t>
      </w:r>
      <w:r w:rsidRPr="001814A5">
        <w:rPr>
          <w:rFonts w:ascii="Calibri" w:eastAsia="Calibri" w:hAnsi="Calibri" w:cs="Calibri"/>
          <w:sz w:val="22"/>
        </w:rPr>
        <w:t>of</w:t>
      </w:r>
      <w:r w:rsidRPr="001814A5">
        <w:rPr>
          <w:rFonts w:ascii="Calibri" w:eastAsia="Calibri" w:hAnsi="Calibri" w:cs="Calibri"/>
          <w:spacing w:val="6"/>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5"/>
          <w:sz w:val="22"/>
        </w:rPr>
        <w:t xml:space="preserve"> </w:t>
      </w:r>
      <w:r w:rsidRPr="001814A5">
        <w:rPr>
          <w:rFonts w:ascii="Calibri" w:eastAsia="Calibri" w:hAnsi="Calibri" w:cs="Calibri"/>
          <w:spacing w:val="1"/>
          <w:sz w:val="22"/>
        </w:rPr>
        <w:t>bun</w:t>
      </w:r>
      <w:r w:rsidRPr="001814A5">
        <w:rPr>
          <w:rFonts w:ascii="Calibri" w:eastAsia="Calibri" w:hAnsi="Calibri" w:cs="Calibri"/>
          <w:sz w:val="22"/>
        </w:rPr>
        <w:t>d</w:t>
      </w:r>
      <w:r w:rsidRPr="001814A5">
        <w:rPr>
          <w:rFonts w:ascii="Calibri" w:eastAsia="Calibri" w:hAnsi="Calibri" w:cs="Calibri"/>
          <w:spacing w:val="5"/>
          <w:sz w:val="22"/>
        </w:rPr>
        <w:t xml:space="preserve"> </w:t>
      </w:r>
      <w:r w:rsidRPr="001814A5">
        <w:rPr>
          <w:rFonts w:ascii="Calibri" w:eastAsia="Calibri" w:hAnsi="Calibri" w:cs="Calibri"/>
          <w:spacing w:val="-1"/>
          <w:sz w:val="22"/>
        </w:rPr>
        <w:t>w</w:t>
      </w:r>
      <w:r w:rsidRPr="001814A5">
        <w:rPr>
          <w:rFonts w:ascii="Calibri" w:eastAsia="Calibri" w:hAnsi="Calibri" w:cs="Calibri"/>
          <w:sz w:val="22"/>
        </w:rPr>
        <w:t>alls</w:t>
      </w:r>
      <w:r w:rsidRPr="001814A5">
        <w:rPr>
          <w:rFonts w:ascii="Calibri" w:eastAsia="Calibri" w:hAnsi="Calibri" w:cs="Calibri"/>
          <w:spacing w:val="6"/>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 ot</w:t>
      </w:r>
      <w:r w:rsidRPr="001814A5">
        <w:rPr>
          <w:rFonts w:ascii="Calibri" w:eastAsia="Calibri" w:hAnsi="Calibri" w:cs="Calibri"/>
          <w:spacing w:val="1"/>
          <w:sz w:val="22"/>
        </w:rPr>
        <w:t>h</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8"/>
          <w:sz w:val="22"/>
        </w:rPr>
        <w:t xml:space="preserve"> </w:t>
      </w:r>
      <w:r w:rsidRPr="001814A5">
        <w:rPr>
          <w:rFonts w:ascii="Calibri" w:eastAsia="Calibri" w:hAnsi="Calibri" w:cs="Calibri"/>
          <w:spacing w:val="-1"/>
          <w:sz w:val="22"/>
        </w:rPr>
        <w:t>m</w:t>
      </w:r>
      <w:r w:rsidRPr="001814A5">
        <w:rPr>
          <w:rFonts w:ascii="Calibri" w:eastAsia="Calibri" w:hAnsi="Calibri" w:cs="Calibri"/>
          <w:spacing w:val="2"/>
          <w:sz w:val="22"/>
        </w:rPr>
        <w:t>i</w:t>
      </w:r>
      <w:r w:rsidRPr="001814A5">
        <w:rPr>
          <w:rFonts w:ascii="Calibri" w:eastAsia="Calibri" w:hAnsi="Calibri" w:cs="Calibri"/>
          <w:spacing w:val="-1"/>
          <w:sz w:val="22"/>
        </w:rPr>
        <w:t>s</w:t>
      </w:r>
      <w:r w:rsidRPr="001814A5">
        <w:rPr>
          <w:rFonts w:ascii="Calibri" w:eastAsia="Calibri" w:hAnsi="Calibri" w:cs="Calibri"/>
          <w:sz w:val="22"/>
        </w:rPr>
        <w:t>c</w:t>
      </w:r>
      <w:r w:rsidRPr="001814A5">
        <w:rPr>
          <w:rFonts w:ascii="Calibri" w:eastAsia="Calibri" w:hAnsi="Calibri" w:cs="Calibri"/>
          <w:spacing w:val="-1"/>
          <w:sz w:val="22"/>
        </w:rPr>
        <w:t>e</w:t>
      </w:r>
      <w:r w:rsidRPr="001814A5">
        <w:rPr>
          <w:rFonts w:ascii="Calibri" w:eastAsia="Calibri" w:hAnsi="Calibri" w:cs="Calibri"/>
          <w:spacing w:val="2"/>
          <w:sz w:val="22"/>
        </w:rPr>
        <w:t>l</w:t>
      </w:r>
      <w:r w:rsidRPr="001814A5">
        <w:rPr>
          <w:rFonts w:ascii="Calibri" w:eastAsia="Calibri" w:hAnsi="Calibri" w:cs="Calibri"/>
          <w:sz w:val="22"/>
        </w:rPr>
        <w:t>la</w:t>
      </w:r>
      <w:r w:rsidRPr="001814A5">
        <w:rPr>
          <w:rFonts w:ascii="Calibri" w:eastAsia="Calibri" w:hAnsi="Calibri" w:cs="Calibri"/>
          <w:spacing w:val="1"/>
          <w:sz w:val="22"/>
        </w:rPr>
        <w:t>n</w:t>
      </w:r>
      <w:r w:rsidRPr="001814A5">
        <w:rPr>
          <w:rFonts w:ascii="Calibri" w:eastAsia="Calibri" w:hAnsi="Calibri" w:cs="Calibri"/>
          <w:spacing w:val="-1"/>
          <w:sz w:val="22"/>
        </w:rPr>
        <w:t>e</w:t>
      </w:r>
      <w:r w:rsidRPr="001814A5">
        <w:rPr>
          <w:rFonts w:ascii="Calibri" w:eastAsia="Calibri" w:hAnsi="Calibri" w:cs="Calibri"/>
          <w:sz w:val="22"/>
        </w:rPr>
        <w:t>o</w:t>
      </w:r>
      <w:r w:rsidRPr="001814A5">
        <w:rPr>
          <w:rFonts w:ascii="Calibri" w:eastAsia="Calibri" w:hAnsi="Calibri" w:cs="Calibri"/>
          <w:spacing w:val="1"/>
          <w:sz w:val="22"/>
        </w:rPr>
        <w:t>u</w:t>
      </w:r>
      <w:r w:rsidRPr="001814A5">
        <w:rPr>
          <w:rFonts w:ascii="Calibri" w:eastAsia="Calibri" w:hAnsi="Calibri" w:cs="Calibri"/>
          <w:sz w:val="22"/>
        </w:rPr>
        <w:t>s</w:t>
      </w:r>
      <w:r w:rsidRPr="001814A5">
        <w:rPr>
          <w:rFonts w:ascii="Calibri" w:eastAsia="Calibri" w:hAnsi="Calibri" w:cs="Calibri"/>
          <w:spacing w:val="4"/>
          <w:sz w:val="22"/>
        </w:rPr>
        <w:t xml:space="preserve"> </w:t>
      </w:r>
      <w:r w:rsidRPr="001814A5">
        <w:rPr>
          <w:rFonts w:ascii="Calibri" w:eastAsia="Calibri" w:hAnsi="Calibri" w:cs="Calibri"/>
          <w:spacing w:val="-1"/>
          <w:sz w:val="22"/>
        </w:rPr>
        <w:t>w</w:t>
      </w:r>
      <w:r w:rsidRPr="001814A5">
        <w:rPr>
          <w:rFonts w:ascii="Calibri" w:eastAsia="Calibri" w:hAnsi="Calibri" w:cs="Calibri"/>
          <w:sz w:val="22"/>
        </w:rPr>
        <w:t>ork</w:t>
      </w:r>
      <w:r w:rsidRPr="001814A5">
        <w:rPr>
          <w:rFonts w:ascii="Calibri" w:eastAsia="Calibri" w:hAnsi="Calibri" w:cs="Calibri"/>
          <w:spacing w:val="11"/>
          <w:sz w:val="22"/>
        </w:rPr>
        <w:t xml:space="preserve"> </w:t>
      </w:r>
      <w:r w:rsidRPr="001814A5">
        <w:rPr>
          <w:rFonts w:ascii="Calibri" w:eastAsia="Calibri" w:hAnsi="Calibri" w:cs="Calibri"/>
          <w:sz w:val="22"/>
        </w:rPr>
        <w:t>as</w:t>
      </w:r>
      <w:r w:rsidRPr="001814A5">
        <w:rPr>
          <w:rFonts w:ascii="Calibri" w:eastAsia="Calibri" w:hAnsi="Calibri" w:cs="Calibri"/>
          <w:spacing w:val="15"/>
          <w:sz w:val="22"/>
        </w:rPr>
        <w:t xml:space="preserve"> </w:t>
      </w:r>
      <w:r w:rsidRPr="001814A5">
        <w:rPr>
          <w:rFonts w:ascii="Calibri" w:eastAsia="Calibri" w:hAnsi="Calibri" w:cs="Calibri"/>
          <w:spacing w:val="-1"/>
          <w:sz w:val="22"/>
        </w:rPr>
        <w:t>s</w:t>
      </w:r>
      <w:r w:rsidRPr="001814A5">
        <w:rPr>
          <w:rFonts w:ascii="Calibri" w:eastAsia="Calibri" w:hAnsi="Calibri" w:cs="Calibri"/>
          <w:spacing w:val="1"/>
          <w:sz w:val="22"/>
        </w:rPr>
        <w:t>p</w:t>
      </w:r>
      <w:r w:rsidRPr="001814A5">
        <w:rPr>
          <w:rFonts w:ascii="Calibri" w:eastAsia="Calibri" w:hAnsi="Calibri" w:cs="Calibri"/>
          <w:spacing w:val="-1"/>
          <w:sz w:val="22"/>
        </w:rPr>
        <w:t>e</w:t>
      </w:r>
      <w:r w:rsidRPr="001814A5">
        <w:rPr>
          <w:rFonts w:ascii="Calibri" w:eastAsia="Calibri" w:hAnsi="Calibri" w:cs="Calibri"/>
          <w:sz w:val="22"/>
        </w:rPr>
        <w:t>c</w:t>
      </w:r>
      <w:r w:rsidRPr="001814A5">
        <w:rPr>
          <w:rFonts w:ascii="Calibri" w:eastAsia="Calibri" w:hAnsi="Calibri" w:cs="Calibri"/>
          <w:spacing w:val="2"/>
          <w:sz w:val="22"/>
        </w:rPr>
        <w:t>i</w:t>
      </w:r>
      <w:r w:rsidRPr="001814A5">
        <w:rPr>
          <w:rFonts w:ascii="Calibri" w:eastAsia="Calibri" w:hAnsi="Calibri" w:cs="Calibri"/>
          <w:spacing w:val="-1"/>
          <w:sz w:val="22"/>
        </w:rPr>
        <w:t>f</w:t>
      </w:r>
      <w:r w:rsidRPr="001814A5">
        <w:rPr>
          <w:rFonts w:ascii="Calibri" w:eastAsia="Calibri" w:hAnsi="Calibri" w:cs="Calibri"/>
          <w:sz w:val="22"/>
        </w:rPr>
        <w:t>i</w:t>
      </w:r>
      <w:r w:rsidRPr="001814A5">
        <w:rPr>
          <w:rFonts w:ascii="Calibri" w:eastAsia="Calibri" w:hAnsi="Calibri" w:cs="Calibri"/>
          <w:spacing w:val="-1"/>
          <w:sz w:val="22"/>
        </w:rPr>
        <w:t>e</w:t>
      </w:r>
      <w:r w:rsidRPr="001814A5">
        <w:rPr>
          <w:rFonts w:ascii="Calibri" w:eastAsia="Calibri" w:hAnsi="Calibri" w:cs="Calibri"/>
          <w:sz w:val="22"/>
        </w:rPr>
        <w:t>d</w:t>
      </w:r>
      <w:r w:rsidRPr="001814A5">
        <w:rPr>
          <w:rFonts w:ascii="Calibri" w:eastAsia="Calibri" w:hAnsi="Calibri" w:cs="Calibri"/>
          <w:spacing w:val="7"/>
          <w:sz w:val="22"/>
        </w:rPr>
        <w:t xml:space="preserve"> </w:t>
      </w:r>
      <w:r w:rsidRPr="001814A5">
        <w:rPr>
          <w:rFonts w:ascii="Calibri" w:eastAsia="Calibri" w:hAnsi="Calibri" w:cs="Calibri"/>
          <w:spacing w:val="1"/>
          <w:sz w:val="22"/>
        </w:rPr>
        <w:t>b</w:t>
      </w:r>
      <w:r w:rsidRPr="001814A5">
        <w:rPr>
          <w:rFonts w:ascii="Calibri" w:eastAsia="Calibri" w:hAnsi="Calibri" w:cs="Calibri"/>
          <w:sz w:val="22"/>
        </w:rPr>
        <w:t>y</w:t>
      </w:r>
      <w:r w:rsidRPr="001814A5">
        <w:rPr>
          <w:rFonts w:ascii="Calibri" w:eastAsia="Calibri" w:hAnsi="Calibri" w:cs="Calibri"/>
          <w:spacing w:val="12"/>
          <w:sz w:val="22"/>
        </w:rPr>
        <w:t xml:space="preserve"> </w:t>
      </w:r>
      <w:r w:rsidRPr="001814A5">
        <w:rPr>
          <w:rFonts w:ascii="Calibri" w:eastAsia="Calibri" w:hAnsi="Calibri" w:cs="Calibri"/>
          <w:sz w:val="22"/>
        </w:rPr>
        <w:t>t</w:t>
      </w:r>
      <w:r w:rsidRPr="001814A5">
        <w:rPr>
          <w:rFonts w:ascii="Calibri" w:eastAsia="Calibri" w:hAnsi="Calibri" w:cs="Calibri"/>
          <w:spacing w:val="1"/>
          <w:sz w:val="22"/>
        </w:rPr>
        <w:t>h</w:t>
      </w:r>
      <w:r w:rsidRPr="001814A5">
        <w:rPr>
          <w:rFonts w:ascii="Calibri" w:eastAsia="Calibri" w:hAnsi="Calibri" w:cs="Calibri"/>
          <w:sz w:val="22"/>
        </w:rPr>
        <w:t>e</w:t>
      </w:r>
      <w:r w:rsidRPr="001814A5">
        <w:rPr>
          <w:rFonts w:ascii="Calibri" w:eastAsia="Calibri" w:hAnsi="Calibri" w:cs="Calibri"/>
          <w:spacing w:val="12"/>
          <w:sz w:val="22"/>
        </w:rPr>
        <w:t xml:space="preserve"> </w:t>
      </w:r>
      <w:r w:rsidRPr="001814A5">
        <w:rPr>
          <w:rFonts w:ascii="Calibri" w:eastAsia="Calibri" w:hAnsi="Calibri" w:cs="Calibri"/>
          <w:spacing w:val="-1"/>
          <w:sz w:val="22"/>
        </w:rPr>
        <w:t>em</w:t>
      </w:r>
      <w:r w:rsidRPr="001814A5">
        <w:rPr>
          <w:rFonts w:ascii="Calibri" w:eastAsia="Calibri" w:hAnsi="Calibri" w:cs="Calibri"/>
          <w:spacing w:val="1"/>
          <w:sz w:val="22"/>
        </w:rPr>
        <w:t>p</w:t>
      </w:r>
      <w:r w:rsidRPr="001814A5">
        <w:rPr>
          <w:rFonts w:ascii="Calibri" w:eastAsia="Calibri" w:hAnsi="Calibri" w:cs="Calibri"/>
          <w:sz w:val="22"/>
        </w:rPr>
        <w:t>lo</w:t>
      </w:r>
      <w:r w:rsidRPr="001814A5">
        <w:rPr>
          <w:rFonts w:ascii="Calibri" w:eastAsia="Calibri" w:hAnsi="Calibri" w:cs="Calibri"/>
          <w:spacing w:val="1"/>
          <w:sz w:val="22"/>
        </w:rPr>
        <w:t>y</w:t>
      </w:r>
      <w:r w:rsidRPr="001814A5">
        <w:rPr>
          <w:rFonts w:ascii="Calibri" w:eastAsia="Calibri" w:hAnsi="Calibri" w:cs="Calibri"/>
          <w:spacing w:val="-1"/>
          <w:sz w:val="22"/>
        </w:rPr>
        <w:t>e</w:t>
      </w:r>
      <w:r w:rsidRPr="001814A5">
        <w:rPr>
          <w:rFonts w:ascii="Calibri" w:eastAsia="Calibri" w:hAnsi="Calibri" w:cs="Calibri"/>
          <w:sz w:val="22"/>
        </w:rPr>
        <w:t>r</w:t>
      </w:r>
      <w:r w:rsidRPr="001814A5">
        <w:rPr>
          <w:rFonts w:ascii="Calibri" w:eastAsia="Calibri" w:hAnsi="Calibri" w:cs="Calibri"/>
          <w:spacing w:val="3"/>
          <w:sz w:val="22"/>
        </w:rPr>
        <w:t>’</w:t>
      </w:r>
      <w:r w:rsidRPr="001814A5">
        <w:rPr>
          <w:rFonts w:ascii="Calibri" w:eastAsia="Calibri" w:hAnsi="Calibri" w:cs="Calibri"/>
          <w:sz w:val="22"/>
        </w:rPr>
        <w:t>s</w:t>
      </w:r>
      <w:r w:rsidRPr="001814A5">
        <w:rPr>
          <w:rFonts w:ascii="Calibri" w:eastAsia="Calibri" w:hAnsi="Calibri" w:cs="Calibri"/>
          <w:spacing w:val="3"/>
          <w:sz w:val="22"/>
        </w:rPr>
        <w:t xml:space="preserve"> </w:t>
      </w:r>
      <w:r w:rsidRPr="001814A5">
        <w:rPr>
          <w:rFonts w:ascii="Calibri" w:eastAsia="Calibri" w:hAnsi="Calibri" w:cs="Calibri"/>
          <w:spacing w:val="2"/>
          <w:sz w:val="22"/>
        </w:rPr>
        <w:t>r</w:t>
      </w:r>
      <w:r w:rsidRPr="001814A5">
        <w:rPr>
          <w:rFonts w:ascii="Calibri" w:eastAsia="Calibri" w:hAnsi="Calibri" w:cs="Calibri"/>
          <w:spacing w:val="-1"/>
          <w:sz w:val="22"/>
        </w:rPr>
        <w:t>e</w:t>
      </w:r>
      <w:r w:rsidRPr="001814A5">
        <w:rPr>
          <w:rFonts w:ascii="Calibri" w:eastAsia="Calibri" w:hAnsi="Calibri" w:cs="Calibri"/>
          <w:spacing w:val="5"/>
          <w:sz w:val="22"/>
        </w:rPr>
        <w:t>p</w:t>
      </w:r>
      <w:r w:rsidRPr="001814A5">
        <w:rPr>
          <w:rFonts w:ascii="Calibri" w:eastAsia="Calibri" w:hAnsi="Calibri" w:cs="Calibri"/>
          <w:sz w:val="22"/>
        </w:rPr>
        <w:t>r</w:t>
      </w:r>
      <w:r w:rsidRPr="001814A5">
        <w:rPr>
          <w:rFonts w:ascii="Calibri" w:eastAsia="Calibri" w:hAnsi="Calibri" w:cs="Calibri"/>
          <w:spacing w:val="-1"/>
          <w:sz w:val="22"/>
        </w:rPr>
        <w:t>e</w:t>
      </w:r>
      <w:r w:rsidRPr="001814A5">
        <w:rPr>
          <w:rFonts w:ascii="Calibri" w:eastAsia="Calibri" w:hAnsi="Calibri" w:cs="Calibri"/>
          <w:spacing w:val="1"/>
          <w:sz w:val="22"/>
        </w:rPr>
        <w:t>s</w:t>
      </w:r>
      <w:r w:rsidRPr="001814A5">
        <w:rPr>
          <w:rFonts w:ascii="Calibri" w:eastAsia="Calibri" w:hAnsi="Calibri" w:cs="Calibri"/>
          <w:spacing w:val="-1"/>
          <w:sz w:val="22"/>
        </w:rPr>
        <w:t>e</w:t>
      </w:r>
      <w:r w:rsidRPr="001814A5">
        <w:rPr>
          <w:rFonts w:ascii="Calibri" w:eastAsia="Calibri" w:hAnsi="Calibri" w:cs="Calibri"/>
          <w:spacing w:val="1"/>
          <w:sz w:val="22"/>
        </w:rPr>
        <w:t>n</w:t>
      </w:r>
      <w:r w:rsidRPr="001814A5">
        <w:rPr>
          <w:rFonts w:ascii="Calibri" w:eastAsia="Calibri" w:hAnsi="Calibri" w:cs="Calibri"/>
          <w:sz w:val="22"/>
        </w:rPr>
        <w:t>t</w:t>
      </w:r>
      <w:r w:rsidRPr="001814A5">
        <w:rPr>
          <w:rFonts w:ascii="Calibri" w:eastAsia="Calibri" w:hAnsi="Calibri" w:cs="Calibri"/>
          <w:spacing w:val="1"/>
          <w:sz w:val="22"/>
        </w:rPr>
        <w:t>a</w:t>
      </w:r>
      <w:r w:rsidRPr="001814A5">
        <w:rPr>
          <w:rFonts w:ascii="Calibri" w:eastAsia="Calibri" w:hAnsi="Calibri" w:cs="Calibri"/>
          <w:sz w:val="22"/>
        </w:rPr>
        <w:t>ti</w:t>
      </w:r>
      <w:r w:rsidRPr="001814A5">
        <w:rPr>
          <w:rFonts w:ascii="Calibri" w:eastAsia="Calibri" w:hAnsi="Calibri" w:cs="Calibri"/>
          <w:spacing w:val="1"/>
          <w:sz w:val="22"/>
        </w:rPr>
        <w:t>v</w:t>
      </w:r>
      <w:r w:rsidRPr="001814A5">
        <w:rPr>
          <w:rFonts w:ascii="Calibri" w:eastAsia="Calibri" w:hAnsi="Calibri" w:cs="Calibri"/>
          <w:sz w:val="22"/>
        </w:rPr>
        <w:t xml:space="preserve">e </w:t>
      </w:r>
      <w:r w:rsidRPr="001814A5">
        <w:rPr>
          <w:rFonts w:ascii="Calibri" w:eastAsia="Calibri" w:hAnsi="Calibri" w:cs="Calibri"/>
          <w:spacing w:val="-1"/>
          <w:sz w:val="22"/>
        </w:rPr>
        <w:t>s</w:t>
      </w:r>
      <w:r w:rsidRPr="001814A5">
        <w:rPr>
          <w:rFonts w:ascii="Calibri" w:eastAsia="Calibri" w:hAnsi="Calibri" w:cs="Calibri"/>
          <w:spacing w:val="1"/>
          <w:sz w:val="22"/>
        </w:rPr>
        <w:t>h</w:t>
      </w:r>
      <w:r w:rsidRPr="001814A5">
        <w:rPr>
          <w:rFonts w:ascii="Calibri" w:eastAsia="Calibri" w:hAnsi="Calibri" w:cs="Calibri"/>
          <w:sz w:val="22"/>
        </w:rPr>
        <w:t>all</w:t>
      </w:r>
      <w:r w:rsidRPr="001814A5">
        <w:rPr>
          <w:rFonts w:ascii="Calibri" w:eastAsia="Calibri" w:hAnsi="Calibri" w:cs="Calibri"/>
          <w:spacing w:val="9"/>
          <w:sz w:val="22"/>
        </w:rPr>
        <w:t xml:space="preserve"> </w:t>
      </w:r>
      <w:r w:rsidRPr="001814A5">
        <w:rPr>
          <w:rFonts w:ascii="Calibri" w:eastAsia="Calibri" w:hAnsi="Calibri" w:cs="Calibri"/>
          <w:sz w:val="22"/>
        </w:rPr>
        <w:t>t</w:t>
      </w:r>
      <w:r w:rsidRPr="001814A5">
        <w:rPr>
          <w:rFonts w:ascii="Calibri" w:eastAsia="Calibri" w:hAnsi="Calibri" w:cs="Calibri"/>
          <w:spacing w:val="1"/>
          <w:sz w:val="22"/>
        </w:rPr>
        <w:t>a</w:t>
      </w:r>
      <w:r w:rsidRPr="001814A5">
        <w:rPr>
          <w:rFonts w:ascii="Calibri" w:eastAsia="Calibri" w:hAnsi="Calibri" w:cs="Calibri"/>
          <w:spacing w:val="3"/>
          <w:sz w:val="22"/>
        </w:rPr>
        <w:t>k</w:t>
      </w:r>
      <w:r w:rsidRPr="001814A5">
        <w:rPr>
          <w:rFonts w:ascii="Calibri" w:eastAsia="Calibri" w:hAnsi="Calibri" w:cs="Calibri"/>
          <w:sz w:val="22"/>
        </w:rPr>
        <w:t>e</w:t>
      </w:r>
      <w:r w:rsidRPr="001814A5">
        <w:rPr>
          <w:rFonts w:ascii="Calibri" w:eastAsia="Calibri" w:hAnsi="Calibri" w:cs="Calibri"/>
          <w:spacing w:val="8"/>
          <w:sz w:val="22"/>
        </w:rPr>
        <w:t xml:space="preserve"> </w:t>
      </w:r>
      <w:r w:rsidRPr="001814A5">
        <w:rPr>
          <w:rFonts w:ascii="Calibri" w:eastAsia="Calibri" w:hAnsi="Calibri" w:cs="Calibri"/>
          <w:spacing w:val="1"/>
          <w:sz w:val="22"/>
        </w:rPr>
        <w:t>p</w:t>
      </w:r>
      <w:r w:rsidRPr="001814A5">
        <w:rPr>
          <w:rFonts w:ascii="Calibri" w:eastAsia="Calibri" w:hAnsi="Calibri" w:cs="Calibri"/>
          <w:sz w:val="22"/>
        </w:rPr>
        <w:t>la</w:t>
      </w:r>
      <w:r w:rsidRPr="001814A5">
        <w:rPr>
          <w:rFonts w:ascii="Calibri" w:eastAsia="Calibri" w:hAnsi="Calibri" w:cs="Calibri"/>
          <w:spacing w:val="3"/>
          <w:sz w:val="22"/>
        </w:rPr>
        <w:t>c</w:t>
      </w:r>
      <w:r w:rsidRPr="001814A5">
        <w:rPr>
          <w:rFonts w:ascii="Calibri" w:eastAsia="Calibri" w:hAnsi="Calibri" w:cs="Calibri"/>
          <w:sz w:val="22"/>
        </w:rPr>
        <w:t>e</w:t>
      </w:r>
      <w:r w:rsidRPr="001814A5">
        <w:rPr>
          <w:rFonts w:ascii="Calibri" w:eastAsia="Calibri" w:hAnsi="Calibri" w:cs="Calibri"/>
          <w:spacing w:val="8"/>
          <w:sz w:val="22"/>
        </w:rPr>
        <w:t xml:space="preserve"> </w:t>
      </w:r>
      <w:r w:rsidRPr="001814A5">
        <w:rPr>
          <w:rFonts w:ascii="Calibri" w:eastAsia="Calibri" w:hAnsi="Calibri" w:cs="Calibri"/>
          <w:spacing w:val="-1"/>
          <w:sz w:val="22"/>
        </w:rPr>
        <w:t>f</w:t>
      </w:r>
      <w:r w:rsidRPr="001814A5">
        <w:rPr>
          <w:rFonts w:ascii="Calibri" w:eastAsia="Calibri" w:hAnsi="Calibri" w:cs="Calibri"/>
          <w:sz w:val="22"/>
        </w:rPr>
        <w:t>oll</w:t>
      </w:r>
      <w:r w:rsidRPr="001814A5">
        <w:rPr>
          <w:rFonts w:ascii="Calibri" w:eastAsia="Calibri" w:hAnsi="Calibri" w:cs="Calibri"/>
          <w:spacing w:val="3"/>
          <w:sz w:val="22"/>
        </w:rPr>
        <w:t>o</w:t>
      </w:r>
      <w:r w:rsidRPr="001814A5">
        <w:rPr>
          <w:rFonts w:ascii="Calibri" w:eastAsia="Calibri" w:hAnsi="Calibri" w:cs="Calibri"/>
          <w:spacing w:val="-1"/>
          <w:sz w:val="22"/>
        </w:rPr>
        <w:t>w</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g</w:t>
      </w:r>
      <w:r w:rsidRPr="001814A5">
        <w:rPr>
          <w:rFonts w:ascii="Calibri" w:eastAsia="Calibri" w:hAnsi="Calibri" w:cs="Calibri"/>
          <w:spacing w:val="5"/>
          <w:sz w:val="22"/>
        </w:rPr>
        <w:t xml:space="preserve"> </w:t>
      </w:r>
      <w:r w:rsidRPr="001814A5">
        <w:rPr>
          <w:rFonts w:ascii="Calibri" w:eastAsia="Calibri" w:hAnsi="Calibri" w:cs="Calibri"/>
          <w:sz w:val="22"/>
        </w:rPr>
        <w:t>i</w:t>
      </w:r>
      <w:r w:rsidRPr="001814A5">
        <w:rPr>
          <w:rFonts w:ascii="Calibri" w:eastAsia="Calibri" w:hAnsi="Calibri" w:cs="Calibri"/>
          <w:spacing w:val="3"/>
          <w:sz w:val="22"/>
        </w:rPr>
        <w:t>n</w:t>
      </w:r>
      <w:r w:rsidRPr="001814A5">
        <w:rPr>
          <w:rFonts w:ascii="Calibri" w:eastAsia="Calibri" w:hAnsi="Calibri" w:cs="Calibri"/>
          <w:spacing w:val="-1"/>
          <w:sz w:val="22"/>
        </w:rPr>
        <w:t>s</w:t>
      </w:r>
      <w:r w:rsidRPr="001814A5">
        <w:rPr>
          <w:rFonts w:ascii="Calibri" w:eastAsia="Calibri" w:hAnsi="Calibri" w:cs="Calibri"/>
          <w:sz w:val="22"/>
        </w:rPr>
        <w:t>t</w:t>
      </w:r>
      <w:r w:rsidRPr="001814A5">
        <w:rPr>
          <w:rFonts w:ascii="Calibri" w:eastAsia="Calibri" w:hAnsi="Calibri" w:cs="Calibri"/>
          <w:spacing w:val="1"/>
          <w:sz w:val="22"/>
        </w:rPr>
        <w:t>a</w:t>
      </w:r>
      <w:r w:rsidRPr="001814A5">
        <w:rPr>
          <w:rFonts w:ascii="Calibri" w:eastAsia="Calibri" w:hAnsi="Calibri" w:cs="Calibri"/>
          <w:sz w:val="22"/>
        </w:rPr>
        <w:t>lla</w:t>
      </w:r>
      <w:r w:rsidRPr="001814A5">
        <w:rPr>
          <w:rFonts w:ascii="Calibri" w:eastAsia="Calibri" w:hAnsi="Calibri" w:cs="Calibri"/>
          <w:spacing w:val="1"/>
          <w:sz w:val="22"/>
        </w:rPr>
        <w:t>t</w:t>
      </w:r>
      <w:r w:rsidRPr="001814A5">
        <w:rPr>
          <w:rFonts w:ascii="Calibri" w:eastAsia="Calibri" w:hAnsi="Calibri" w:cs="Calibri"/>
          <w:sz w:val="22"/>
        </w:rPr>
        <w:t>ion</w:t>
      </w:r>
      <w:r w:rsidRPr="001814A5">
        <w:rPr>
          <w:rFonts w:ascii="Calibri" w:eastAsia="Calibri" w:hAnsi="Calibri" w:cs="Calibri"/>
          <w:spacing w:val="5"/>
          <w:sz w:val="22"/>
        </w:rPr>
        <w:t xml:space="preserve"> </w:t>
      </w:r>
      <w:r w:rsidRPr="001814A5">
        <w:rPr>
          <w:rFonts w:ascii="Calibri" w:eastAsia="Calibri" w:hAnsi="Calibri" w:cs="Calibri"/>
          <w:sz w:val="22"/>
        </w:rPr>
        <w:t>a</w:t>
      </w:r>
      <w:r w:rsidRPr="001814A5">
        <w:rPr>
          <w:rFonts w:ascii="Calibri" w:eastAsia="Calibri" w:hAnsi="Calibri" w:cs="Calibri"/>
          <w:spacing w:val="1"/>
          <w:sz w:val="22"/>
        </w:rPr>
        <w:t>n</w:t>
      </w:r>
      <w:r w:rsidRPr="001814A5">
        <w:rPr>
          <w:rFonts w:ascii="Calibri" w:eastAsia="Calibri" w:hAnsi="Calibri" w:cs="Calibri"/>
          <w:sz w:val="22"/>
        </w:rPr>
        <w:t>d com</w:t>
      </w:r>
      <w:r w:rsidRPr="001814A5">
        <w:rPr>
          <w:rFonts w:ascii="Calibri" w:eastAsia="Calibri" w:hAnsi="Calibri" w:cs="Calibri"/>
          <w:spacing w:val="-1"/>
          <w:sz w:val="22"/>
        </w:rPr>
        <w:t>m</w:t>
      </w:r>
      <w:r w:rsidRPr="001814A5">
        <w:rPr>
          <w:rFonts w:ascii="Calibri" w:eastAsia="Calibri" w:hAnsi="Calibri" w:cs="Calibri"/>
          <w:spacing w:val="2"/>
          <w:sz w:val="22"/>
        </w:rPr>
        <w:t>i</w:t>
      </w:r>
      <w:r w:rsidRPr="001814A5">
        <w:rPr>
          <w:rFonts w:ascii="Calibri" w:eastAsia="Calibri" w:hAnsi="Calibri" w:cs="Calibri"/>
          <w:spacing w:val="1"/>
          <w:sz w:val="22"/>
        </w:rPr>
        <w:t>s</w:t>
      </w:r>
      <w:r w:rsidRPr="001814A5">
        <w:rPr>
          <w:rFonts w:ascii="Calibri" w:eastAsia="Calibri" w:hAnsi="Calibri" w:cs="Calibri"/>
          <w:spacing w:val="-1"/>
          <w:sz w:val="22"/>
        </w:rPr>
        <w:t>s</w:t>
      </w:r>
      <w:r w:rsidRPr="001814A5">
        <w:rPr>
          <w:rFonts w:ascii="Calibri" w:eastAsia="Calibri" w:hAnsi="Calibri" w:cs="Calibri"/>
          <w:sz w:val="22"/>
        </w:rPr>
        <w:t>io</w:t>
      </w:r>
      <w:r w:rsidRPr="001814A5">
        <w:rPr>
          <w:rFonts w:ascii="Calibri" w:eastAsia="Calibri" w:hAnsi="Calibri" w:cs="Calibri"/>
          <w:spacing w:val="1"/>
          <w:sz w:val="22"/>
        </w:rPr>
        <w:t>n</w:t>
      </w:r>
      <w:r w:rsidRPr="001814A5">
        <w:rPr>
          <w:rFonts w:ascii="Calibri" w:eastAsia="Calibri" w:hAnsi="Calibri" w:cs="Calibri"/>
          <w:sz w:val="22"/>
        </w:rPr>
        <w:t>i</w:t>
      </w:r>
      <w:r w:rsidRPr="001814A5">
        <w:rPr>
          <w:rFonts w:ascii="Calibri" w:eastAsia="Calibri" w:hAnsi="Calibri" w:cs="Calibri"/>
          <w:spacing w:val="1"/>
          <w:sz w:val="22"/>
        </w:rPr>
        <w:t>n</w:t>
      </w:r>
      <w:r w:rsidRPr="001814A5">
        <w:rPr>
          <w:rFonts w:ascii="Calibri" w:eastAsia="Calibri" w:hAnsi="Calibri" w:cs="Calibri"/>
          <w:sz w:val="22"/>
        </w:rPr>
        <w:t>g</w:t>
      </w:r>
      <w:r w:rsidRPr="001814A5">
        <w:rPr>
          <w:rFonts w:ascii="Calibri" w:eastAsia="Calibri" w:hAnsi="Calibri" w:cs="Calibri"/>
          <w:spacing w:val="-12"/>
          <w:sz w:val="22"/>
        </w:rPr>
        <w:t xml:space="preserve"> </w:t>
      </w:r>
      <w:r w:rsidRPr="001814A5">
        <w:rPr>
          <w:rFonts w:ascii="Calibri" w:eastAsia="Calibri" w:hAnsi="Calibri" w:cs="Calibri"/>
          <w:spacing w:val="1"/>
          <w:sz w:val="22"/>
        </w:rPr>
        <w:t>o</w:t>
      </w:r>
      <w:r w:rsidRPr="001814A5">
        <w:rPr>
          <w:rFonts w:ascii="Calibri" w:eastAsia="Calibri" w:hAnsi="Calibri" w:cs="Calibri"/>
          <w:sz w:val="22"/>
        </w:rPr>
        <w:t>f</w:t>
      </w:r>
      <w:r w:rsidRPr="001814A5">
        <w:rPr>
          <w:rFonts w:ascii="Calibri" w:eastAsia="Calibri" w:hAnsi="Calibri" w:cs="Calibri"/>
          <w:spacing w:val="-3"/>
          <w:sz w:val="22"/>
        </w:rPr>
        <w:t xml:space="preserve"> </w:t>
      </w:r>
      <w:r w:rsidRPr="001814A5">
        <w:rPr>
          <w:rFonts w:ascii="Calibri" w:eastAsia="Calibri" w:hAnsi="Calibri" w:cs="Calibri"/>
          <w:spacing w:val="1"/>
          <w:sz w:val="22"/>
        </w:rPr>
        <w:t>th</w:t>
      </w:r>
      <w:r w:rsidRPr="001814A5">
        <w:rPr>
          <w:rFonts w:ascii="Calibri" w:eastAsia="Calibri" w:hAnsi="Calibri" w:cs="Calibri"/>
          <w:sz w:val="22"/>
        </w:rPr>
        <w:t>e</w:t>
      </w:r>
      <w:r w:rsidRPr="001814A5">
        <w:rPr>
          <w:rFonts w:ascii="Calibri" w:eastAsia="Calibri" w:hAnsi="Calibri" w:cs="Calibri"/>
          <w:spacing w:val="-4"/>
          <w:sz w:val="22"/>
        </w:rPr>
        <w:t xml:space="preserve"> </w:t>
      </w:r>
      <w:r w:rsidRPr="001814A5">
        <w:rPr>
          <w:rFonts w:ascii="Calibri" w:eastAsia="Calibri" w:hAnsi="Calibri" w:cs="Calibri"/>
          <w:spacing w:val="1"/>
          <w:sz w:val="22"/>
        </w:rPr>
        <w:t>t</w:t>
      </w:r>
      <w:r w:rsidRPr="001814A5">
        <w:rPr>
          <w:rFonts w:ascii="Calibri" w:eastAsia="Calibri" w:hAnsi="Calibri" w:cs="Calibri"/>
          <w:spacing w:val="-1"/>
          <w:sz w:val="22"/>
        </w:rPr>
        <w:t>w</w:t>
      </w:r>
      <w:r w:rsidRPr="001814A5">
        <w:rPr>
          <w:rFonts w:ascii="Calibri" w:eastAsia="Calibri" w:hAnsi="Calibri" w:cs="Calibri"/>
          <w:sz w:val="22"/>
        </w:rPr>
        <w:t>o</w:t>
      </w:r>
      <w:r w:rsidRPr="001814A5">
        <w:rPr>
          <w:rFonts w:ascii="Calibri" w:eastAsia="Calibri" w:hAnsi="Calibri" w:cs="Calibri"/>
          <w:spacing w:val="-3"/>
          <w:sz w:val="22"/>
        </w:rPr>
        <w:t xml:space="preserve"> </w:t>
      </w:r>
      <w:r w:rsidRPr="001814A5">
        <w:rPr>
          <w:rFonts w:ascii="Calibri" w:eastAsia="Calibri" w:hAnsi="Calibri" w:cs="Calibri"/>
          <w:spacing w:val="1"/>
          <w:sz w:val="22"/>
        </w:rPr>
        <w:t>ne</w:t>
      </w:r>
      <w:r w:rsidRPr="001814A5">
        <w:rPr>
          <w:rFonts w:ascii="Calibri" w:eastAsia="Calibri" w:hAnsi="Calibri" w:cs="Calibri"/>
          <w:sz w:val="22"/>
        </w:rPr>
        <w:t>w</w:t>
      </w:r>
      <w:r w:rsidRPr="001814A5">
        <w:rPr>
          <w:rFonts w:ascii="Calibri" w:eastAsia="Calibri" w:hAnsi="Calibri" w:cs="Calibri"/>
          <w:spacing w:val="-4"/>
          <w:sz w:val="22"/>
        </w:rPr>
        <w:t xml:space="preserve"> </w:t>
      </w:r>
      <w:r w:rsidRPr="001814A5">
        <w:rPr>
          <w:rFonts w:ascii="Calibri" w:eastAsia="Calibri" w:hAnsi="Calibri" w:cs="Calibri"/>
          <w:spacing w:val="1"/>
          <w:sz w:val="22"/>
        </w:rPr>
        <w:t>t</w:t>
      </w:r>
      <w:r w:rsidRPr="001814A5">
        <w:rPr>
          <w:rFonts w:ascii="Calibri" w:eastAsia="Calibri" w:hAnsi="Calibri" w:cs="Calibri"/>
          <w:sz w:val="22"/>
        </w:rPr>
        <w:t>ra</w:t>
      </w:r>
      <w:r w:rsidRPr="001814A5">
        <w:rPr>
          <w:rFonts w:ascii="Calibri" w:eastAsia="Calibri" w:hAnsi="Calibri" w:cs="Calibri"/>
          <w:spacing w:val="1"/>
          <w:sz w:val="22"/>
        </w:rPr>
        <w:t>n</w:t>
      </w:r>
      <w:r w:rsidRPr="001814A5">
        <w:rPr>
          <w:rFonts w:ascii="Calibri" w:eastAsia="Calibri" w:hAnsi="Calibri" w:cs="Calibri"/>
          <w:spacing w:val="-1"/>
          <w:sz w:val="22"/>
        </w:rPr>
        <w:t>sf</w:t>
      </w:r>
      <w:r w:rsidRPr="001814A5">
        <w:rPr>
          <w:rFonts w:ascii="Calibri" w:eastAsia="Calibri" w:hAnsi="Calibri" w:cs="Calibri"/>
          <w:sz w:val="22"/>
        </w:rPr>
        <w:t>o</w:t>
      </w:r>
      <w:r w:rsidRPr="001814A5">
        <w:rPr>
          <w:rFonts w:ascii="Calibri" w:eastAsia="Calibri" w:hAnsi="Calibri" w:cs="Calibri"/>
          <w:spacing w:val="2"/>
          <w:sz w:val="22"/>
        </w:rPr>
        <w:t>r</w:t>
      </w:r>
      <w:r w:rsidRPr="001814A5">
        <w:rPr>
          <w:rFonts w:ascii="Calibri" w:eastAsia="Calibri" w:hAnsi="Calibri" w:cs="Calibri"/>
          <w:spacing w:val="-1"/>
          <w:sz w:val="22"/>
        </w:rPr>
        <w:t>me</w:t>
      </w:r>
      <w:r w:rsidRPr="001814A5">
        <w:rPr>
          <w:rFonts w:ascii="Calibri" w:eastAsia="Calibri" w:hAnsi="Calibri" w:cs="Calibri"/>
          <w:spacing w:val="2"/>
          <w:sz w:val="22"/>
        </w:rPr>
        <w:t>r</w:t>
      </w:r>
      <w:r w:rsidRPr="001814A5">
        <w:rPr>
          <w:rFonts w:ascii="Calibri" w:eastAsia="Calibri" w:hAnsi="Calibri" w:cs="Calibri"/>
          <w:spacing w:val="-1"/>
          <w:sz w:val="22"/>
        </w:rPr>
        <w:t>s</w:t>
      </w:r>
      <w:r w:rsidRPr="001814A5">
        <w:rPr>
          <w:rFonts w:ascii="Calibri" w:eastAsia="Calibri" w:hAnsi="Calibri" w:cs="Calibri"/>
        </w:rPr>
        <w:t>.</w:t>
      </w:r>
    </w:p>
    <w:p w14:paraId="56179D9F" w14:textId="77777777" w:rsidR="00E25FB5" w:rsidRDefault="00E25FB5" w:rsidP="004B4FC1">
      <w:pPr>
        <w:spacing w:line="275" w:lineRule="auto"/>
        <w:ind w:left="997" w:right="104" w:hanging="425"/>
        <w:rPr>
          <w:rFonts w:ascii="Calibri" w:eastAsia="Calibri" w:hAnsi="Calibri" w:cs="Calibri"/>
        </w:rPr>
      </w:pPr>
    </w:p>
    <w:p w14:paraId="6306BF97" w14:textId="3C0F7224" w:rsidR="00E25FB5" w:rsidRPr="001814A5" w:rsidRDefault="00E25FB5" w:rsidP="004B4FC1">
      <w:pPr>
        <w:spacing w:line="275" w:lineRule="auto"/>
        <w:ind w:left="997" w:right="104" w:hanging="425"/>
        <w:rPr>
          <w:rFonts w:ascii="Calibri" w:eastAsia="Calibri" w:hAnsi="Calibri" w:cs="Calibri"/>
          <w:sz w:val="22"/>
        </w:rPr>
      </w:pPr>
      <w:r w:rsidRPr="001814A5">
        <w:rPr>
          <w:rFonts w:ascii="Calibri" w:eastAsia="Calibri" w:hAnsi="Calibri" w:cs="Calibri"/>
          <w:sz w:val="22"/>
        </w:rPr>
        <w:t>EFL programme of work</w:t>
      </w:r>
      <w:r w:rsidR="00785876">
        <w:rPr>
          <w:rFonts w:ascii="Calibri" w:eastAsia="Calibri" w:hAnsi="Calibri" w:cs="Calibri"/>
          <w:sz w:val="22"/>
        </w:rPr>
        <w:t xml:space="preserve">. Note that this program will be subject to change as and when required to deliver the project on time. It is however </w:t>
      </w:r>
      <w:r w:rsidR="00A56CCE">
        <w:rPr>
          <w:rFonts w:ascii="Calibri" w:eastAsia="Calibri" w:hAnsi="Calibri" w:cs="Calibri"/>
          <w:sz w:val="22"/>
        </w:rPr>
        <w:t xml:space="preserve">the </w:t>
      </w:r>
      <w:r w:rsidR="00785876">
        <w:rPr>
          <w:rFonts w:ascii="Calibri" w:eastAsia="Calibri" w:hAnsi="Calibri" w:cs="Calibri"/>
          <w:sz w:val="22"/>
        </w:rPr>
        <w:t>access road and all transformer pads and NER pads are constructed by April 30</w:t>
      </w:r>
      <w:r w:rsidR="00785876" w:rsidRPr="00785876">
        <w:rPr>
          <w:rFonts w:ascii="Calibri" w:eastAsia="Calibri" w:hAnsi="Calibri" w:cs="Calibri"/>
          <w:sz w:val="22"/>
          <w:vertAlign w:val="superscript"/>
        </w:rPr>
        <w:t>th</w:t>
      </w:r>
      <w:r w:rsidR="00785876">
        <w:rPr>
          <w:rFonts w:ascii="Calibri" w:eastAsia="Calibri" w:hAnsi="Calibri" w:cs="Calibri"/>
          <w:sz w:val="22"/>
        </w:rPr>
        <w:t xml:space="preserve"> </w:t>
      </w:r>
      <w:r w:rsidR="00A56CCE">
        <w:rPr>
          <w:rFonts w:ascii="Calibri" w:eastAsia="Calibri" w:hAnsi="Calibri" w:cs="Calibri"/>
          <w:sz w:val="22"/>
        </w:rPr>
        <w:t xml:space="preserve">2020 without any delay. </w:t>
      </w:r>
    </w:p>
    <w:p w14:paraId="14F0F41A" w14:textId="77777777" w:rsidR="000C7A5C" w:rsidRDefault="000C7A5C" w:rsidP="00CD682E">
      <w:pPr>
        <w:spacing w:line="275" w:lineRule="auto"/>
        <w:ind w:left="1145" w:right="104" w:hanging="425"/>
        <w:rPr>
          <w:rFonts w:ascii="Calibri" w:eastAsia="Calibri" w:hAnsi="Calibri" w:cs="Calibri"/>
        </w:rPr>
      </w:pPr>
    </w:p>
    <w:tbl>
      <w:tblPr>
        <w:tblStyle w:val="TableGrid"/>
        <w:tblW w:w="10336" w:type="dxa"/>
        <w:tblInd w:w="18" w:type="dxa"/>
        <w:tblLook w:val="04A0" w:firstRow="1" w:lastRow="0" w:firstColumn="1" w:lastColumn="0" w:noHBand="0" w:noVBand="1"/>
      </w:tblPr>
      <w:tblGrid>
        <w:gridCol w:w="1080"/>
        <w:gridCol w:w="1350"/>
        <w:gridCol w:w="5040"/>
        <w:gridCol w:w="2866"/>
      </w:tblGrid>
      <w:tr w:rsidR="004466CD" w14:paraId="13940FD3" w14:textId="77777777" w:rsidTr="00785876">
        <w:tc>
          <w:tcPr>
            <w:tcW w:w="1080" w:type="dxa"/>
          </w:tcPr>
          <w:p w14:paraId="7AD140AA" w14:textId="77777777" w:rsidR="004466CD" w:rsidRPr="00A56CCE" w:rsidRDefault="004466CD" w:rsidP="00E25FB5">
            <w:pPr>
              <w:spacing w:line="275" w:lineRule="auto"/>
              <w:ind w:right="104"/>
              <w:rPr>
                <w:rFonts w:ascii="Calibri" w:eastAsia="Calibri" w:hAnsi="Calibri" w:cs="Calibri"/>
                <w:b/>
                <w:sz w:val="22"/>
              </w:rPr>
            </w:pPr>
            <w:r w:rsidRPr="00A56CCE">
              <w:rPr>
                <w:rFonts w:ascii="Calibri" w:eastAsia="Calibri" w:hAnsi="Calibri" w:cs="Calibri"/>
                <w:b/>
                <w:sz w:val="22"/>
              </w:rPr>
              <w:t>Step</w:t>
            </w:r>
          </w:p>
        </w:tc>
        <w:tc>
          <w:tcPr>
            <w:tcW w:w="1350" w:type="dxa"/>
          </w:tcPr>
          <w:p w14:paraId="48AAB4F1" w14:textId="7F06C3CB" w:rsidR="004466CD" w:rsidRPr="00A56CCE" w:rsidRDefault="00785876" w:rsidP="00E25FB5">
            <w:pPr>
              <w:spacing w:line="275" w:lineRule="auto"/>
              <w:ind w:right="104"/>
              <w:rPr>
                <w:rFonts w:ascii="Calibri" w:eastAsia="Calibri" w:hAnsi="Calibri" w:cs="Calibri"/>
                <w:b/>
                <w:sz w:val="22"/>
              </w:rPr>
            </w:pPr>
            <w:r w:rsidRPr="00A56CCE">
              <w:rPr>
                <w:rFonts w:ascii="Calibri" w:eastAsia="Calibri" w:hAnsi="Calibri" w:cs="Calibri"/>
                <w:b/>
                <w:sz w:val="22"/>
              </w:rPr>
              <w:t xml:space="preserve">Scope of works </w:t>
            </w:r>
          </w:p>
        </w:tc>
        <w:tc>
          <w:tcPr>
            <w:tcW w:w="5040" w:type="dxa"/>
          </w:tcPr>
          <w:p w14:paraId="57EC4CB4" w14:textId="77777777" w:rsidR="004466CD" w:rsidRPr="00A56CCE" w:rsidRDefault="004466CD" w:rsidP="00E25FB5">
            <w:pPr>
              <w:spacing w:line="275" w:lineRule="auto"/>
              <w:ind w:right="104"/>
              <w:rPr>
                <w:rFonts w:ascii="Calibri" w:eastAsia="Calibri" w:hAnsi="Calibri" w:cs="Calibri"/>
                <w:b/>
                <w:sz w:val="22"/>
              </w:rPr>
            </w:pPr>
            <w:r w:rsidRPr="00A56CCE">
              <w:rPr>
                <w:rFonts w:ascii="Calibri" w:eastAsia="Calibri" w:hAnsi="Calibri" w:cs="Calibri"/>
                <w:b/>
                <w:sz w:val="22"/>
              </w:rPr>
              <w:t>Contractor scope</w:t>
            </w:r>
          </w:p>
        </w:tc>
        <w:tc>
          <w:tcPr>
            <w:tcW w:w="2866" w:type="dxa"/>
          </w:tcPr>
          <w:p w14:paraId="1F47765A" w14:textId="4B17FF6D" w:rsidR="004466CD" w:rsidRPr="00A56CCE" w:rsidRDefault="001814A5" w:rsidP="00E25FB5">
            <w:pPr>
              <w:spacing w:line="275" w:lineRule="auto"/>
              <w:ind w:right="104"/>
              <w:rPr>
                <w:rFonts w:ascii="Calibri" w:eastAsia="Calibri" w:hAnsi="Calibri" w:cs="Calibri"/>
                <w:b/>
                <w:sz w:val="22"/>
              </w:rPr>
            </w:pPr>
            <w:r w:rsidRPr="00A56CCE">
              <w:rPr>
                <w:rFonts w:ascii="Calibri" w:eastAsia="Calibri" w:hAnsi="Calibri" w:cs="Calibri"/>
                <w:b/>
                <w:sz w:val="22"/>
              </w:rPr>
              <w:t xml:space="preserve">Time of completion </w:t>
            </w:r>
          </w:p>
        </w:tc>
      </w:tr>
      <w:tr w:rsidR="00785876" w14:paraId="10A63C64" w14:textId="77777777" w:rsidTr="00785876">
        <w:tc>
          <w:tcPr>
            <w:tcW w:w="1080" w:type="dxa"/>
          </w:tcPr>
          <w:p w14:paraId="322FBCD0" w14:textId="77777777" w:rsidR="00785876" w:rsidRPr="00A56CCE" w:rsidRDefault="00785876" w:rsidP="00E25FB5">
            <w:pPr>
              <w:spacing w:line="275" w:lineRule="auto"/>
              <w:ind w:right="104"/>
              <w:rPr>
                <w:rFonts w:ascii="Calibri" w:eastAsia="Calibri" w:hAnsi="Calibri" w:cs="Calibri"/>
                <w:sz w:val="22"/>
              </w:rPr>
            </w:pPr>
            <w:r w:rsidRPr="00A56CCE">
              <w:rPr>
                <w:rFonts w:ascii="Calibri" w:eastAsia="Calibri" w:hAnsi="Calibri" w:cs="Calibri"/>
                <w:sz w:val="22"/>
              </w:rPr>
              <w:t>1</w:t>
            </w:r>
          </w:p>
        </w:tc>
        <w:tc>
          <w:tcPr>
            <w:tcW w:w="1350" w:type="dxa"/>
            <w:vMerge w:val="restart"/>
          </w:tcPr>
          <w:p w14:paraId="6C6B4303" w14:textId="2469C73B" w:rsidR="00785876" w:rsidRPr="00A56CCE" w:rsidRDefault="00785876" w:rsidP="00E25FB5">
            <w:pPr>
              <w:spacing w:line="275" w:lineRule="auto"/>
              <w:ind w:right="104"/>
              <w:rPr>
                <w:rFonts w:ascii="Calibri" w:eastAsia="Calibri" w:hAnsi="Calibri" w:cs="Calibri"/>
                <w:sz w:val="22"/>
              </w:rPr>
            </w:pPr>
            <w:r w:rsidRPr="00A56CCE">
              <w:rPr>
                <w:rFonts w:ascii="Calibri" w:eastAsia="Calibri" w:hAnsi="Calibri" w:cs="Calibri"/>
                <w:sz w:val="22"/>
              </w:rPr>
              <w:t xml:space="preserve">Phase 1 </w:t>
            </w:r>
          </w:p>
        </w:tc>
        <w:tc>
          <w:tcPr>
            <w:tcW w:w="5040" w:type="dxa"/>
          </w:tcPr>
          <w:p w14:paraId="3DFD81B9" w14:textId="1D63CDA0" w:rsidR="00785876" w:rsidRPr="00A56CCE" w:rsidRDefault="00785876" w:rsidP="001814A5">
            <w:pPr>
              <w:spacing w:line="275" w:lineRule="auto"/>
              <w:ind w:right="104"/>
              <w:rPr>
                <w:rFonts w:ascii="Calibri" w:eastAsia="Calibri" w:hAnsi="Calibri" w:cs="Calibri"/>
                <w:sz w:val="22"/>
              </w:rPr>
            </w:pPr>
            <w:r w:rsidRPr="00A56CCE">
              <w:rPr>
                <w:rFonts w:ascii="Calibri" w:eastAsia="Calibri" w:hAnsi="Calibri" w:cs="Calibri"/>
                <w:sz w:val="22"/>
              </w:rPr>
              <w:t xml:space="preserve"> 132kV transformer pads, NER pad, Auxiliary transformer pads, cable trench, earth and lightning protection</w:t>
            </w:r>
          </w:p>
        </w:tc>
        <w:tc>
          <w:tcPr>
            <w:tcW w:w="2866" w:type="dxa"/>
          </w:tcPr>
          <w:p w14:paraId="416667BB" w14:textId="389A4C41" w:rsidR="00785876" w:rsidRPr="00A56CCE" w:rsidRDefault="00785876" w:rsidP="00E25FB5">
            <w:pPr>
              <w:spacing w:line="275" w:lineRule="auto"/>
              <w:ind w:right="104"/>
              <w:rPr>
                <w:rFonts w:ascii="Calibri" w:eastAsia="Calibri" w:hAnsi="Calibri" w:cs="Calibri"/>
                <w:sz w:val="22"/>
              </w:rPr>
            </w:pPr>
            <w:r w:rsidRPr="00A56CCE">
              <w:rPr>
                <w:rFonts w:ascii="Calibri" w:eastAsia="Calibri" w:hAnsi="Calibri" w:cs="Calibri"/>
                <w:sz w:val="22"/>
              </w:rPr>
              <w:t>December 2019 to April 2020</w:t>
            </w:r>
          </w:p>
        </w:tc>
      </w:tr>
      <w:tr w:rsidR="00785876" w14:paraId="55EB7827" w14:textId="77777777" w:rsidTr="00785876">
        <w:tc>
          <w:tcPr>
            <w:tcW w:w="1080" w:type="dxa"/>
          </w:tcPr>
          <w:p w14:paraId="5467786E" w14:textId="77777777" w:rsidR="00785876" w:rsidRPr="00A56CCE" w:rsidRDefault="00785876" w:rsidP="00E25FB5">
            <w:pPr>
              <w:spacing w:line="275" w:lineRule="auto"/>
              <w:ind w:right="104"/>
              <w:rPr>
                <w:rFonts w:ascii="Calibri" w:eastAsia="Calibri" w:hAnsi="Calibri" w:cs="Calibri"/>
                <w:sz w:val="22"/>
              </w:rPr>
            </w:pPr>
            <w:r w:rsidRPr="00A56CCE">
              <w:rPr>
                <w:rFonts w:ascii="Calibri" w:eastAsia="Calibri" w:hAnsi="Calibri" w:cs="Calibri"/>
                <w:sz w:val="22"/>
              </w:rPr>
              <w:t>2</w:t>
            </w:r>
          </w:p>
        </w:tc>
        <w:tc>
          <w:tcPr>
            <w:tcW w:w="1350" w:type="dxa"/>
            <w:vMerge/>
          </w:tcPr>
          <w:p w14:paraId="20840554" w14:textId="77777777" w:rsidR="00785876" w:rsidRPr="00A56CCE" w:rsidRDefault="00785876" w:rsidP="00CD682E">
            <w:pPr>
              <w:spacing w:line="275" w:lineRule="auto"/>
              <w:ind w:right="104"/>
              <w:rPr>
                <w:rFonts w:ascii="Calibri" w:eastAsia="Calibri" w:hAnsi="Calibri" w:cs="Calibri"/>
                <w:sz w:val="22"/>
              </w:rPr>
            </w:pPr>
          </w:p>
        </w:tc>
        <w:tc>
          <w:tcPr>
            <w:tcW w:w="5040" w:type="dxa"/>
          </w:tcPr>
          <w:p w14:paraId="734B7D7F" w14:textId="03E08656" w:rsidR="00785876" w:rsidRPr="00A56CCE" w:rsidRDefault="00785876" w:rsidP="001814A5">
            <w:pPr>
              <w:spacing w:line="275" w:lineRule="auto"/>
              <w:ind w:right="104"/>
              <w:rPr>
                <w:rFonts w:ascii="Calibri" w:eastAsia="Calibri" w:hAnsi="Calibri" w:cs="Calibri"/>
                <w:sz w:val="22"/>
              </w:rPr>
            </w:pPr>
            <w:r w:rsidRPr="00A56CCE">
              <w:rPr>
                <w:rFonts w:ascii="Calibri" w:eastAsia="Calibri" w:hAnsi="Calibri" w:cs="Calibri"/>
                <w:sz w:val="22"/>
              </w:rPr>
              <w:t xml:space="preserve">Pulling of cables and access road works </w:t>
            </w:r>
          </w:p>
        </w:tc>
        <w:tc>
          <w:tcPr>
            <w:tcW w:w="2866" w:type="dxa"/>
          </w:tcPr>
          <w:p w14:paraId="3A1F1814" w14:textId="495D2937" w:rsidR="00785876" w:rsidRPr="00A56CCE" w:rsidRDefault="00785876" w:rsidP="001814A5">
            <w:pPr>
              <w:spacing w:line="275" w:lineRule="auto"/>
              <w:ind w:right="104"/>
              <w:rPr>
                <w:rFonts w:ascii="Calibri" w:eastAsia="Calibri" w:hAnsi="Calibri" w:cs="Calibri"/>
                <w:sz w:val="22"/>
              </w:rPr>
            </w:pPr>
            <w:r w:rsidRPr="00A56CCE">
              <w:rPr>
                <w:rFonts w:ascii="Calibri" w:eastAsia="Calibri" w:hAnsi="Calibri" w:cs="Calibri"/>
                <w:sz w:val="22"/>
              </w:rPr>
              <w:t>March 2020 to April 2020</w:t>
            </w:r>
          </w:p>
        </w:tc>
      </w:tr>
      <w:tr w:rsidR="00785876" w14:paraId="2C3BA8DE" w14:textId="77777777" w:rsidTr="00785876">
        <w:tc>
          <w:tcPr>
            <w:tcW w:w="1080" w:type="dxa"/>
          </w:tcPr>
          <w:p w14:paraId="456D558C" w14:textId="77777777" w:rsidR="00785876" w:rsidRPr="00A56CCE" w:rsidRDefault="00785876" w:rsidP="00E25FB5">
            <w:pPr>
              <w:spacing w:line="275" w:lineRule="auto"/>
              <w:ind w:right="104"/>
              <w:rPr>
                <w:rFonts w:ascii="Calibri" w:eastAsia="Calibri" w:hAnsi="Calibri" w:cs="Calibri"/>
                <w:sz w:val="22"/>
              </w:rPr>
            </w:pPr>
            <w:r w:rsidRPr="00A56CCE">
              <w:rPr>
                <w:rFonts w:ascii="Calibri" w:eastAsia="Calibri" w:hAnsi="Calibri" w:cs="Calibri"/>
                <w:sz w:val="22"/>
              </w:rPr>
              <w:t>3</w:t>
            </w:r>
          </w:p>
        </w:tc>
        <w:tc>
          <w:tcPr>
            <w:tcW w:w="1350" w:type="dxa"/>
            <w:vMerge/>
          </w:tcPr>
          <w:p w14:paraId="0E77AC7C" w14:textId="77777777" w:rsidR="00785876" w:rsidRPr="00A56CCE" w:rsidRDefault="00785876" w:rsidP="00E25FB5">
            <w:pPr>
              <w:spacing w:line="275" w:lineRule="auto"/>
              <w:ind w:right="104"/>
              <w:rPr>
                <w:rFonts w:ascii="Calibri" w:eastAsia="Calibri" w:hAnsi="Calibri" w:cs="Calibri"/>
                <w:sz w:val="22"/>
              </w:rPr>
            </w:pPr>
          </w:p>
        </w:tc>
        <w:tc>
          <w:tcPr>
            <w:tcW w:w="5040" w:type="dxa"/>
          </w:tcPr>
          <w:p w14:paraId="55267A3A" w14:textId="21F93F33" w:rsidR="00785876" w:rsidRPr="00A56CCE" w:rsidRDefault="00785876" w:rsidP="00785876">
            <w:pPr>
              <w:spacing w:line="275" w:lineRule="auto"/>
              <w:ind w:right="104"/>
              <w:rPr>
                <w:rFonts w:ascii="Calibri" w:eastAsia="Calibri" w:hAnsi="Calibri" w:cs="Calibri"/>
                <w:sz w:val="22"/>
              </w:rPr>
            </w:pPr>
            <w:r w:rsidRPr="00A56CCE">
              <w:rPr>
                <w:rFonts w:ascii="Calibri" w:eastAsia="Calibri" w:hAnsi="Calibri" w:cs="Calibri"/>
                <w:sz w:val="22"/>
              </w:rPr>
              <w:t xml:space="preserve">The 33kV cable termination works and 132kV jumper connection works will be completed in sections. Bidder must allow for the Pfisterer cable terminations to be carried out only during the commissioned for any one transformer at a time. Thus two separate visits will be made by the jointer to the site with the exception of the visit being 4 weeks apart of each other. </w:t>
            </w:r>
          </w:p>
        </w:tc>
        <w:tc>
          <w:tcPr>
            <w:tcW w:w="2866" w:type="dxa"/>
          </w:tcPr>
          <w:p w14:paraId="0A184A1A" w14:textId="537D932D" w:rsidR="00785876" w:rsidRPr="00A56CCE" w:rsidRDefault="00785876" w:rsidP="00E25FB5">
            <w:pPr>
              <w:spacing w:line="275" w:lineRule="auto"/>
              <w:ind w:right="104"/>
              <w:rPr>
                <w:rFonts w:ascii="Calibri" w:eastAsia="Calibri" w:hAnsi="Calibri" w:cs="Calibri"/>
                <w:sz w:val="22"/>
              </w:rPr>
            </w:pPr>
            <w:r w:rsidRPr="00A56CCE">
              <w:rPr>
                <w:rFonts w:ascii="Calibri" w:eastAsia="Calibri" w:hAnsi="Calibri" w:cs="Calibri"/>
                <w:sz w:val="22"/>
              </w:rPr>
              <w:t xml:space="preserve">  July 2020 – T1A</w:t>
            </w:r>
          </w:p>
          <w:p w14:paraId="1384124C" w14:textId="1E731996" w:rsidR="00785876" w:rsidRPr="00A56CCE" w:rsidRDefault="00785876" w:rsidP="00E25FB5">
            <w:pPr>
              <w:spacing w:line="275" w:lineRule="auto"/>
              <w:ind w:right="104"/>
              <w:rPr>
                <w:rFonts w:ascii="Calibri" w:eastAsia="Calibri" w:hAnsi="Calibri" w:cs="Calibri"/>
                <w:sz w:val="22"/>
              </w:rPr>
            </w:pPr>
            <w:r w:rsidRPr="00A56CCE">
              <w:rPr>
                <w:rFonts w:ascii="Calibri" w:eastAsia="Calibri" w:hAnsi="Calibri" w:cs="Calibri"/>
                <w:sz w:val="22"/>
              </w:rPr>
              <w:t>August 2020 – T2A</w:t>
            </w:r>
          </w:p>
          <w:p w14:paraId="6ECC3C8C" w14:textId="7C0294ED" w:rsidR="00785876" w:rsidRPr="00A56CCE" w:rsidRDefault="00785876" w:rsidP="00E25FB5">
            <w:pPr>
              <w:spacing w:line="275" w:lineRule="auto"/>
              <w:ind w:right="104"/>
              <w:rPr>
                <w:rFonts w:ascii="Calibri" w:eastAsia="Calibri" w:hAnsi="Calibri" w:cs="Calibri"/>
                <w:sz w:val="22"/>
              </w:rPr>
            </w:pPr>
          </w:p>
        </w:tc>
      </w:tr>
      <w:tr w:rsidR="00785876" w14:paraId="146E28EA" w14:textId="77777777" w:rsidTr="00785876">
        <w:tc>
          <w:tcPr>
            <w:tcW w:w="1080" w:type="dxa"/>
          </w:tcPr>
          <w:p w14:paraId="5711717A" w14:textId="6124625C" w:rsidR="00785876" w:rsidRPr="00A56CCE" w:rsidRDefault="00785876" w:rsidP="00E25FB5">
            <w:pPr>
              <w:spacing w:line="275" w:lineRule="auto"/>
              <w:ind w:right="104"/>
              <w:rPr>
                <w:rFonts w:ascii="Calibri" w:eastAsia="Calibri" w:hAnsi="Calibri" w:cs="Calibri"/>
                <w:sz w:val="22"/>
              </w:rPr>
            </w:pPr>
            <w:r w:rsidRPr="00A56CCE">
              <w:rPr>
                <w:rFonts w:ascii="Calibri" w:eastAsia="Calibri" w:hAnsi="Calibri" w:cs="Calibri"/>
                <w:sz w:val="22"/>
              </w:rPr>
              <w:t>4</w:t>
            </w:r>
          </w:p>
        </w:tc>
        <w:tc>
          <w:tcPr>
            <w:tcW w:w="1350" w:type="dxa"/>
            <w:vMerge/>
          </w:tcPr>
          <w:p w14:paraId="533B2CC3" w14:textId="77777777" w:rsidR="00785876" w:rsidRPr="00A56CCE" w:rsidRDefault="00785876" w:rsidP="00E25FB5">
            <w:pPr>
              <w:spacing w:line="275" w:lineRule="auto"/>
              <w:ind w:right="104"/>
              <w:rPr>
                <w:rFonts w:ascii="Calibri" w:eastAsia="Calibri" w:hAnsi="Calibri" w:cs="Calibri"/>
                <w:sz w:val="22"/>
              </w:rPr>
            </w:pPr>
          </w:p>
        </w:tc>
        <w:tc>
          <w:tcPr>
            <w:tcW w:w="5040" w:type="dxa"/>
          </w:tcPr>
          <w:p w14:paraId="20310DB5" w14:textId="4BDE5CF5" w:rsidR="00785876" w:rsidRPr="00A56CCE" w:rsidRDefault="00785876" w:rsidP="00785876">
            <w:pPr>
              <w:spacing w:line="275" w:lineRule="auto"/>
              <w:ind w:right="104"/>
              <w:rPr>
                <w:rFonts w:ascii="Calibri" w:eastAsia="Calibri" w:hAnsi="Calibri" w:cs="Calibri"/>
                <w:sz w:val="22"/>
              </w:rPr>
            </w:pPr>
            <w:r w:rsidRPr="00A56CCE">
              <w:rPr>
                <w:rFonts w:ascii="Calibri" w:eastAsia="Calibri" w:hAnsi="Calibri" w:cs="Calibri"/>
                <w:sz w:val="22"/>
              </w:rPr>
              <w:t>Transformer bund wall, oil pit</w:t>
            </w:r>
          </w:p>
        </w:tc>
        <w:tc>
          <w:tcPr>
            <w:tcW w:w="2866" w:type="dxa"/>
          </w:tcPr>
          <w:p w14:paraId="14E79C91" w14:textId="010E247D" w:rsidR="00785876" w:rsidRPr="00A56CCE" w:rsidRDefault="00785876" w:rsidP="00E25FB5">
            <w:pPr>
              <w:spacing w:line="275" w:lineRule="auto"/>
              <w:ind w:right="104"/>
              <w:rPr>
                <w:rFonts w:ascii="Calibri" w:eastAsia="Calibri" w:hAnsi="Calibri" w:cs="Calibri"/>
                <w:sz w:val="22"/>
              </w:rPr>
            </w:pPr>
            <w:r w:rsidRPr="00A56CCE">
              <w:rPr>
                <w:rFonts w:ascii="Calibri" w:eastAsia="Calibri" w:hAnsi="Calibri" w:cs="Calibri"/>
                <w:sz w:val="22"/>
              </w:rPr>
              <w:t>September - 2020</w:t>
            </w:r>
          </w:p>
        </w:tc>
      </w:tr>
      <w:tr w:rsidR="00785876" w14:paraId="3AF01C0A" w14:textId="77777777" w:rsidTr="00785876">
        <w:tc>
          <w:tcPr>
            <w:tcW w:w="1080" w:type="dxa"/>
          </w:tcPr>
          <w:p w14:paraId="0C8BD1A5" w14:textId="3618445C" w:rsidR="00785876" w:rsidRPr="00A56CCE" w:rsidRDefault="00785876" w:rsidP="00E25FB5">
            <w:pPr>
              <w:spacing w:line="275" w:lineRule="auto"/>
              <w:ind w:right="104"/>
              <w:rPr>
                <w:rFonts w:ascii="Calibri" w:eastAsia="Calibri" w:hAnsi="Calibri" w:cs="Calibri"/>
                <w:sz w:val="22"/>
              </w:rPr>
            </w:pPr>
            <w:r w:rsidRPr="00A56CCE">
              <w:rPr>
                <w:rFonts w:ascii="Calibri" w:eastAsia="Calibri" w:hAnsi="Calibri" w:cs="Calibri"/>
                <w:sz w:val="22"/>
              </w:rPr>
              <w:t>5</w:t>
            </w:r>
          </w:p>
        </w:tc>
        <w:tc>
          <w:tcPr>
            <w:tcW w:w="1350" w:type="dxa"/>
          </w:tcPr>
          <w:p w14:paraId="6AF661FC" w14:textId="30DED98D" w:rsidR="00785876" w:rsidRPr="00A56CCE" w:rsidRDefault="00785876" w:rsidP="00E25FB5">
            <w:pPr>
              <w:spacing w:line="275" w:lineRule="auto"/>
              <w:ind w:right="104"/>
              <w:rPr>
                <w:rFonts w:ascii="Calibri" w:eastAsia="Calibri" w:hAnsi="Calibri" w:cs="Calibri"/>
                <w:sz w:val="22"/>
              </w:rPr>
            </w:pPr>
            <w:r w:rsidRPr="00A56CCE">
              <w:rPr>
                <w:rFonts w:ascii="Calibri" w:eastAsia="Calibri" w:hAnsi="Calibri" w:cs="Calibri"/>
                <w:sz w:val="22"/>
              </w:rPr>
              <w:t xml:space="preserve">Phase 2 </w:t>
            </w:r>
          </w:p>
        </w:tc>
        <w:tc>
          <w:tcPr>
            <w:tcW w:w="5040" w:type="dxa"/>
          </w:tcPr>
          <w:p w14:paraId="0919DF7C" w14:textId="154C52F9" w:rsidR="00785876" w:rsidRPr="00A56CCE" w:rsidRDefault="00785876" w:rsidP="00785876">
            <w:pPr>
              <w:spacing w:line="275" w:lineRule="auto"/>
              <w:ind w:right="104"/>
              <w:rPr>
                <w:rFonts w:ascii="Calibri" w:eastAsia="Calibri" w:hAnsi="Calibri" w:cs="Calibri"/>
                <w:sz w:val="22"/>
              </w:rPr>
            </w:pPr>
            <w:r w:rsidRPr="00A56CCE">
              <w:rPr>
                <w:rFonts w:ascii="Calibri" w:eastAsia="Calibri" w:hAnsi="Calibri" w:cs="Calibri"/>
                <w:sz w:val="22"/>
              </w:rPr>
              <w:t xml:space="preserve">Fence boundary extension </w:t>
            </w:r>
          </w:p>
        </w:tc>
        <w:tc>
          <w:tcPr>
            <w:tcW w:w="2866" w:type="dxa"/>
          </w:tcPr>
          <w:p w14:paraId="409F50EB" w14:textId="5E3A1233" w:rsidR="00785876" w:rsidRPr="00A56CCE" w:rsidRDefault="00A56CCE" w:rsidP="00E25FB5">
            <w:pPr>
              <w:spacing w:line="275" w:lineRule="auto"/>
              <w:ind w:right="104"/>
              <w:rPr>
                <w:rFonts w:ascii="Calibri" w:eastAsia="Calibri" w:hAnsi="Calibri" w:cs="Calibri"/>
                <w:sz w:val="22"/>
              </w:rPr>
            </w:pPr>
            <w:r w:rsidRPr="00A56CCE">
              <w:rPr>
                <w:rFonts w:ascii="Calibri" w:eastAsia="Calibri" w:hAnsi="Calibri" w:cs="Calibri"/>
                <w:sz w:val="22"/>
              </w:rPr>
              <w:t>October -2020 to November 2020</w:t>
            </w:r>
          </w:p>
        </w:tc>
      </w:tr>
    </w:tbl>
    <w:p w14:paraId="07CA169B" w14:textId="4CBEA521" w:rsidR="00E25FB5" w:rsidRPr="003228F6" w:rsidRDefault="00E25FB5">
      <w:pPr>
        <w:spacing w:line="275" w:lineRule="auto"/>
        <w:ind w:left="1145" w:right="104" w:hanging="425"/>
        <w:rPr>
          <w:rFonts w:ascii="Calibri" w:eastAsia="Calibri" w:hAnsi="Calibri" w:cs="Calibri"/>
        </w:rPr>
        <w:sectPr w:rsidR="00E25FB5" w:rsidRPr="003228F6">
          <w:pgSz w:w="12240" w:h="15840"/>
          <w:pgMar w:top="1340" w:right="820" w:bottom="280" w:left="820" w:header="785" w:footer="795" w:gutter="0"/>
          <w:cols w:space="720"/>
        </w:sectPr>
      </w:pPr>
    </w:p>
    <w:p w14:paraId="6ED1F67F" w14:textId="77777777" w:rsidR="0076214D" w:rsidRDefault="0076214D" w:rsidP="003228F6">
      <w:pPr>
        <w:spacing w:before="11"/>
        <w:ind w:left="145"/>
        <w:rPr>
          <w:sz w:val="22"/>
          <w:szCs w:val="22"/>
        </w:rPr>
      </w:pPr>
    </w:p>
    <w:p w14:paraId="45063921" w14:textId="6533F854" w:rsidR="003228F6" w:rsidRPr="003228F6" w:rsidRDefault="003228F6" w:rsidP="000C140F">
      <w:pPr>
        <w:pStyle w:val="Heading1"/>
        <w:rPr>
          <w:rFonts w:eastAsia="Calibri"/>
        </w:rPr>
      </w:pPr>
      <w:bookmarkStart w:id="49" w:name="_Toc18667390"/>
      <w:r w:rsidRPr="003228F6">
        <w:rPr>
          <w:rFonts w:eastAsia="Calibri"/>
          <w:spacing w:val="1"/>
        </w:rPr>
        <w:t>I</w:t>
      </w:r>
      <w:r w:rsidRPr="003228F6">
        <w:rPr>
          <w:rFonts w:eastAsia="Calibri"/>
        </w:rPr>
        <w:t>NS</w:t>
      </w:r>
      <w:r w:rsidRPr="003228F6">
        <w:rPr>
          <w:rFonts w:eastAsia="Calibri"/>
          <w:spacing w:val="-1"/>
        </w:rPr>
        <w:t>UR</w:t>
      </w:r>
      <w:r w:rsidRPr="003228F6">
        <w:rPr>
          <w:rFonts w:eastAsia="Calibri"/>
          <w:spacing w:val="1"/>
        </w:rPr>
        <w:t>A</w:t>
      </w:r>
      <w:r w:rsidRPr="003228F6">
        <w:rPr>
          <w:rFonts w:eastAsia="Calibri"/>
        </w:rPr>
        <w:t>NCE</w:t>
      </w:r>
      <w:bookmarkEnd w:id="49"/>
    </w:p>
    <w:p w14:paraId="1ACA8B65" w14:textId="77777777" w:rsidR="003228F6" w:rsidRPr="003228F6" w:rsidRDefault="003228F6" w:rsidP="003228F6">
      <w:pPr>
        <w:spacing w:before="3" w:line="100" w:lineRule="exact"/>
        <w:rPr>
          <w:sz w:val="10"/>
          <w:szCs w:val="10"/>
        </w:rPr>
      </w:pPr>
    </w:p>
    <w:p w14:paraId="67526473" w14:textId="77777777" w:rsidR="003228F6" w:rsidRPr="003228F6" w:rsidRDefault="003228F6" w:rsidP="003228F6">
      <w:pPr>
        <w:ind w:left="572"/>
        <w:rPr>
          <w:rFonts w:ascii="Calibri" w:eastAsia="Calibri" w:hAnsi="Calibri" w:cs="Calibri"/>
        </w:rPr>
      </w:pPr>
      <w:r w:rsidRPr="003228F6">
        <w:rPr>
          <w:rFonts w:ascii="Calibri" w:eastAsia="Calibri" w:hAnsi="Calibri" w:cs="Calibri"/>
          <w:spacing w:val="-1"/>
        </w:rPr>
        <w:t>T</w:t>
      </w:r>
      <w:r w:rsidRPr="003228F6">
        <w:rPr>
          <w:rFonts w:ascii="Calibri" w:eastAsia="Calibri" w:hAnsi="Calibri" w:cs="Calibri"/>
          <w:spacing w:val="1"/>
        </w:rPr>
        <w:t>h</w:t>
      </w:r>
      <w:r w:rsidRPr="003228F6">
        <w:rPr>
          <w:rFonts w:ascii="Calibri" w:eastAsia="Calibri" w:hAnsi="Calibri" w:cs="Calibri"/>
        </w:rPr>
        <w:t>e</w:t>
      </w:r>
      <w:r w:rsidRPr="003228F6">
        <w:rPr>
          <w:rFonts w:ascii="Calibri" w:eastAsia="Calibri" w:hAnsi="Calibri" w:cs="Calibri"/>
          <w:spacing w:val="-4"/>
        </w:rPr>
        <w:t xml:space="preserve"> </w:t>
      </w:r>
      <w:r w:rsidRPr="003228F6">
        <w:rPr>
          <w:rFonts w:ascii="Calibri" w:eastAsia="Calibri" w:hAnsi="Calibri" w:cs="Calibri"/>
        </w:rPr>
        <w:t>Co</w:t>
      </w:r>
      <w:r w:rsidRPr="003228F6">
        <w:rPr>
          <w:rFonts w:ascii="Calibri" w:eastAsia="Calibri" w:hAnsi="Calibri" w:cs="Calibri"/>
          <w:spacing w:val="1"/>
        </w:rPr>
        <w:t>n</w:t>
      </w:r>
      <w:r w:rsidRPr="003228F6">
        <w:rPr>
          <w:rFonts w:ascii="Calibri" w:eastAsia="Calibri" w:hAnsi="Calibri" w:cs="Calibri"/>
        </w:rPr>
        <w:t>tr</w:t>
      </w:r>
      <w:r w:rsidRPr="003228F6">
        <w:rPr>
          <w:rFonts w:ascii="Calibri" w:eastAsia="Calibri" w:hAnsi="Calibri" w:cs="Calibri"/>
          <w:spacing w:val="1"/>
        </w:rPr>
        <w:t>a</w:t>
      </w:r>
      <w:r w:rsidRPr="003228F6">
        <w:rPr>
          <w:rFonts w:ascii="Calibri" w:eastAsia="Calibri" w:hAnsi="Calibri" w:cs="Calibri"/>
        </w:rPr>
        <w:t>ct</w:t>
      </w:r>
      <w:r w:rsidRPr="003228F6">
        <w:rPr>
          <w:rFonts w:ascii="Calibri" w:eastAsia="Calibri" w:hAnsi="Calibri" w:cs="Calibri"/>
          <w:spacing w:val="1"/>
        </w:rPr>
        <w:t>o</w:t>
      </w:r>
      <w:r w:rsidRPr="003228F6">
        <w:rPr>
          <w:rFonts w:ascii="Calibri" w:eastAsia="Calibri" w:hAnsi="Calibri" w:cs="Calibri"/>
        </w:rPr>
        <w:t>r</w:t>
      </w:r>
      <w:r w:rsidRPr="003228F6">
        <w:rPr>
          <w:rFonts w:ascii="Calibri" w:eastAsia="Calibri" w:hAnsi="Calibri" w:cs="Calibri"/>
          <w:spacing w:val="-9"/>
        </w:rPr>
        <w:t xml:space="preserve"> </w:t>
      </w:r>
      <w:r w:rsidRPr="003228F6">
        <w:rPr>
          <w:rFonts w:ascii="Calibri" w:eastAsia="Calibri" w:hAnsi="Calibri" w:cs="Calibri"/>
        </w:rPr>
        <w:t>is</w:t>
      </w:r>
      <w:r w:rsidRPr="003228F6">
        <w:rPr>
          <w:rFonts w:ascii="Calibri" w:eastAsia="Calibri" w:hAnsi="Calibri" w:cs="Calibri"/>
          <w:spacing w:val="-2"/>
        </w:rPr>
        <w:t xml:space="preserve"> </w:t>
      </w:r>
      <w:r w:rsidRPr="003228F6">
        <w:rPr>
          <w:rFonts w:ascii="Calibri" w:eastAsia="Calibri" w:hAnsi="Calibri" w:cs="Calibri"/>
          <w:spacing w:val="1"/>
        </w:rPr>
        <w:t>t</w:t>
      </w:r>
      <w:r w:rsidRPr="003228F6">
        <w:rPr>
          <w:rFonts w:ascii="Calibri" w:eastAsia="Calibri" w:hAnsi="Calibri" w:cs="Calibri"/>
        </w:rPr>
        <w:t>o</w:t>
      </w:r>
      <w:r w:rsidRPr="003228F6">
        <w:rPr>
          <w:rFonts w:ascii="Calibri" w:eastAsia="Calibri" w:hAnsi="Calibri" w:cs="Calibri"/>
          <w:spacing w:val="1"/>
        </w:rPr>
        <w:t xml:space="preserve"> </w:t>
      </w:r>
      <w:r w:rsidRPr="003228F6">
        <w:rPr>
          <w:rFonts w:ascii="Calibri" w:eastAsia="Calibri" w:hAnsi="Calibri" w:cs="Calibri"/>
          <w:spacing w:val="-1"/>
        </w:rPr>
        <w:t>ef</w:t>
      </w:r>
      <w:r w:rsidRPr="003228F6">
        <w:rPr>
          <w:rFonts w:ascii="Calibri" w:eastAsia="Calibri" w:hAnsi="Calibri" w:cs="Calibri"/>
          <w:spacing w:val="1"/>
        </w:rPr>
        <w:t>f</w:t>
      </w:r>
      <w:r w:rsidRPr="003228F6">
        <w:rPr>
          <w:rFonts w:ascii="Calibri" w:eastAsia="Calibri" w:hAnsi="Calibri" w:cs="Calibri"/>
          <w:spacing w:val="-1"/>
        </w:rPr>
        <w:t>e</w:t>
      </w:r>
      <w:r w:rsidRPr="003228F6">
        <w:rPr>
          <w:rFonts w:ascii="Calibri" w:eastAsia="Calibri" w:hAnsi="Calibri" w:cs="Calibri"/>
        </w:rPr>
        <w:t>ct</w:t>
      </w:r>
      <w:r w:rsidRPr="003228F6">
        <w:rPr>
          <w:rFonts w:ascii="Calibri" w:eastAsia="Calibri" w:hAnsi="Calibri" w:cs="Calibri"/>
          <w:spacing w:val="-5"/>
        </w:rPr>
        <w:t xml:space="preserve"> </w:t>
      </w:r>
      <w:r w:rsidRPr="003228F6">
        <w:rPr>
          <w:rFonts w:ascii="Calibri" w:eastAsia="Calibri" w:hAnsi="Calibri" w:cs="Calibri"/>
        </w:rPr>
        <w:t>t</w:t>
      </w:r>
      <w:r w:rsidRPr="003228F6">
        <w:rPr>
          <w:rFonts w:ascii="Calibri" w:eastAsia="Calibri" w:hAnsi="Calibri" w:cs="Calibri"/>
          <w:spacing w:val="1"/>
        </w:rPr>
        <w:t>h</w:t>
      </w:r>
      <w:r w:rsidRPr="003228F6">
        <w:rPr>
          <w:rFonts w:ascii="Calibri" w:eastAsia="Calibri" w:hAnsi="Calibri" w:cs="Calibri"/>
        </w:rPr>
        <w:t>e</w:t>
      </w:r>
      <w:r w:rsidRPr="003228F6">
        <w:rPr>
          <w:rFonts w:ascii="Calibri" w:eastAsia="Calibri" w:hAnsi="Calibri" w:cs="Calibri"/>
          <w:spacing w:val="-2"/>
        </w:rPr>
        <w:t xml:space="preserve"> </w:t>
      </w:r>
      <w:r w:rsidRPr="003228F6">
        <w:rPr>
          <w:rFonts w:ascii="Calibri" w:eastAsia="Calibri" w:hAnsi="Calibri" w:cs="Calibri"/>
        </w:rPr>
        <w:t>follo</w:t>
      </w:r>
      <w:r w:rsidRPr="003228F6">
        <w:rPr>
          <w:rFonts w:ascii="Calibri" w:eastAsia="Calibri" w:hAnsi="Calibri" w:cs="Calibri"/>
          <w:spacing w:val="-1"/>
        </w:rPr>
        <w:t>w</w:t>
      </w:r>
      <w:r w:rsidRPr="003228F6">
        <w:rPr>
          <w:rFonts w:ascii="Calibri" w:eastAsia="Calibri" w:hAnsi="Calibri" w:cs="Calibri"/>
        </w:rPr>
        <w:t>i</w:t>
      </w:r>
      <w:r w:rsidRPr="003228F6">
        <w:rPr>
          <w:rFonts w:ascii="Calibri" w:eastAsia="Calibri" w:hAnsi="Calibri" w:cs="Calibri"/>
          <w:spacing w:val="1"/>
        </w:rPr>
        <w:t>n</w:t>
      </w:r>
      <w:r w:rsidRPr="003228F6">
        <w:rPr>
          <w:rFonts w:ascii="Calibri" w:eastAsia="Calibri" w:hAnsi="Calibri" w:cs="Calibri"/>
        </w:rPr>
        <w:t>g</w:t>
      </w:r>
      <w:r w:rsidRPr="003228F6">
        <w:rPr>
          <w:rFonts w:ascii="Calibri" w:eastAsia="Calibri" w:hAnsi="Calibri" w:cs="Calibri"/>
          <w:spacing w:val="-8"/>
        </w:rPr>
        <w:t xml:space="preserve"> </w:t>
      </w:r>
      <w:r w:rsidRPr="003228F6">
        <w:rPr>
          <w:rFonts w:ascii="Calibri" w:eastAsia="Calibri" w:hAnsi="Calibri" w:cs="Calibri"/>
        </w:rPr>
        <w:t>i</w:t>
      </w:r>
      <w:r w:rsidRPr="003228F6">
        <w:rPr>
          <w:rFonts w:ascii="Calibri" w:eastAsia="Calibri" w:hAnsi="Calibri" w:cs="Calibri"/>
          <w:spacing w:val="1"/>
        </w:rPr>
        <w:t>n</w:t>
      </w:r>
      <w:r w:rsidRPr="003228F6">
        <w:rPr>
          <w:rFonts w:ascii="Calibri" w:eastAsia="Calibri" w:hAnsi="Calibri" w:cs="Calibri"/>
          <w:spacing w:val="-1"/>
        </w:rPr>
        <w:t>s</w:t>
      </w:r>
      <w:r w:rsidRPr="003228F6">
        <w:rPr>
          <w:rFonts w:ascii="Calibri" w:eastAsia="Calibri" w:hAnsi="Calibri" w:cs="Calibri"/>
          <w:spacing w:val="1"/>
        </w:rPr>
        <w:t>u</w:t>
      </w:r>
      <w:r w:rsidRPr="003228F6">
        <w:rPr>
          <w:rFonts w:ascii="Calibri" w:eastAsia="Calibri" w:hAnsi="Calibri" w:cs="Calibri"/>
        </w:rPr>
        <w:t>ra</w:t>
      </w:r>
      <w:r w:rsidRPr="003228F6">
        <w:rPr>
          <w:rFonts w:ascii="Calibri" w:eastAsia="Calibri" w:hAnsi="Calibri" w:cs="Calibri"/>
          <w:spacing w:val="1"/>
        </w:rPr>
        <w:t>n</w:t>
      </w:r>
      <w:r w:rsidRPr="003228F6">
        <w:rPr>
          <w:rFonts w:ascii="Calibri" w:eastAsia="Calibri" w:hAnsi="Calibri" w:cs="Calibri"/>
          <w:spacing w:val="2"/>
        </w:rPr>
        <w:t>c</w:t>
      </w:r>
      <w:r w:rsidRPr="003228F6">
        <w:rPr>
          <w:rFonts w:ascii="Calibri" w:eastAsia="Calibri" w:hAnsi="Calibri" w:cs="Calibri"/>
        </w:rPr>
        <w:t>e</w:t>
      </w:r>
      <w:r w:rsidRPr="003228F6">
        <w:rPr>
          <w:rFonts w:ascii="Calibri" w:eastAsia="Calibri" w:hAnsi="Calibri" w:cs="Calibri"/>
          <w:spacing w:val="-9"/>
        </w:rPr>
        <w:t xml:space="preserve"> </w:t>
      </w:r>
      <w:r w:rsidRPr="003228F6">
        <w:rPr>
          <w:rFonts w:ascii="Calibri" w:eastAsia="Calibri" w:hAnsi="Calibri" w:cs="Calibri"/>
          <w:spacing w:val="1"/>
        </w:rPr>
        <w:t>p</w:t>
      </w:r>
      <w:r w:rsidRPr="003228F6">
        <w:rPr>
          <w:rFonts w:ascii="Calibri" w:eastAsia="Calibri" w:hAnsi="Calibri" w:cs="Calibri"/>
        </w:rPr>
        <w:t>olici</w:t>
      </w:r>
      <w:r w:rsidRPr="003228F6">
        <w:rPr>
          <w:rFonts w:ascii="Calibri" w:eastAsia="Calibri" w:hAnsi="Calibri" w:cs="Calibri"/>
          <w:spacing w:val="1"/>
        </w:rPr>
        <w:t>e</w:t>
      </w:r>
      <w:r w:rsidRPr="003228F6">
        <w:rPr>
          <w:rFonts w:ascii="Calibri" w:eastAsia="Calibri" w:hAnsi="Calibri" w:cs="Calibri"/>
          <w:spacing w:val="-1"/>
        </w:rPr>
        <w:t>s</w:t>
      </w:r>
      <w:r w:rsidRPr="003228F6">
        <w:rPr>
          <w:rFonts w:ascii="Calibri" w:eastAsia="Calibri" w:hAnsi="Calibri" w:cs="Calibri"/>
        </w:rPr>
        <w:t>:</w:t>
      </w:r>
    </w:p>
    <w:p w14:paraId="5EE489E9" w14:textId="77777777" w:rsidR="003228F6" w:rsidRPr="003228F6" w:rsidRDefault="003228F6" w:rsidP="003228F6">
      <w:pPr>
        <w:spacing w:before="7" w:line="140" w:lineRule="exact"/>
        <w:rPr>
          <w:sz w:val="15"/>
          <w:szCs w:val="15"/>
        </w:rPr>
      </w:pPr>
    </w:p>
    <w:p w14:paraId="008B8C56" w14:textId="77777777" w:rsidR="003228F6" w:rsidRPr="003228F6" w:rsidRDefault="0072247A" w:rsidP="003228F6">
      <w:pPr>
        <w:ind w:left="572"/>
        <w:rPr>
          <w:rFonts w:ascii="Calibri" w:eastAsia="Calibri" w:hAnsi="Calibri" w:cs="Calibri"/>
        </w:rPr>
      </w:pPr>
      <w:r>
        <w:rPr>
          <w:rFonts w:ascii="Calibri" w:eastAsia="Calibri" w:hAnsi="Calibri" w:cs="Calibri"/>
        </w:rPr>
        <w:t>15.1</w:t>
      </w:r>
      <w:r w:rsidR="003228F6" w:rsidRPr="003228F6">
        <w:rPr>
          <w:rFonts w:ascii="Calibri" w:eastAsia="Calibri" w:hAnsi="Calibri" w:cs="Calibri"/>
          <w:spacing w:val="23"/>
        </w:rPr>
        <w:t xml:space="preserve"> </w:t>
      </w:r>
      <w:r w:rsidR="0076214D">
        <w:rPr>
          <w:rFonts w:ascii="Calibri" w:eastAsia="Calibri" w:hAnsi="Calibri" w:cs="Calibri"/>
          <w:spacing w:val="23"/>
        </w:rPr>
        <w:tab/>
      </w:r>
      <w:r w:rsidR="003228F6" w:rsidRPr="003228F6">
        <w:rPr>
          <w:rFonts w:ascii="Calibri" w:eastAsia="Calibri" w:hAnsi="Calibri" w:cs="Calibri"/>
        </w:rPr>
        <w:t>Co</w:t>
      </w:r>
      <w:r w:rsidR="003228F6" w:rsidRPr="003228F6">
        <w:rPr>
          <w:rFonts w:ascii="Calibri" w:eastAsia="Calibri" w:hAnsi="Calibri" w:cs="Calibri"/>
          <w:spacing w:val="1"/>
        </w:rPr>
        <w:t>n</w:t>
      </w:r>
      <w:r w:rsidR="003228F6" w:rsidRPr="003228F6">
        <w:rPr>
          <w:rFonts w:ascii="Calibri" w:eastAsia="Calibri" w:hAnsi="Calibri" w:cs="Calibri"/>
        </w:rPr>
        <w:t>tr</w:t>
      </w:r>
      <w:r w:rsidR="003228F6" w:rsidRPr="003228F6">
        <w:rPr>
          <w:rFonts w:ascii="Calibri" w:eastAsia="Calibri" w:hAnsi="Calibri" w:cs="Calibri"/>
          <w:spacing w:val="1"/>
        </w:rPr>
        <w:t>a</w:t>
      </w:r>
      <w:r w:rsidR="003228F6" w:rsidRPr="003228F6">
        <w:rPr>
          <w:rFonts w:ascii="Calibri" w:eastAsia="Calibri" w:hAnsi="Calibri" w:cs="Calibri"/>
        </w:rPr>
        <w:t>ct</w:t>
      </w:r>
      <w:r w:rsidR="003228F6" w:rsidRPr="003228F6">
        <w:rPr>
          <w:rFonts w:ascii="Calibri" w:eastAsia="Calibri" w:hAnsi="Calibri" w:cs="Calibri"/>
          <w:spacing w:val="1"/>
        </w:rPr>
        <w:t>o</w:t>
      </w:r>
      <w:r w:rsidR="003228F6" w:rsidRPr="003228F6">
        <w:rPr>
          <w:rFonts w:ascii="Calibri" w:eastAsia="Calibri" w:hAnsi="Calibri" w:cs="Calibri"/>
        </w:rPr>
        <w:t>r’s</w:t>
      </w:r>
      <w:r w:rsidR="003228F6" w:rsidRPr="003228F6">
        <w:rPr>
          <w:rFonts w:ascii="Calibri" w:eastAsia="Calibri" w:hAnsi="Calibri" w:cs="Calibri"/>
          <w:spacing w:val="-11"/>
        </w:rPr>
        <w:t xml:space="preserve"> </w:t>
      </w:r>
      <w:r w:rsidR="003228F6" w:rsidRPr="003228F6">
        <w:rPr>
          <w:rFonts w:ascii="Calibri" w:eastAsia="Calibri" w:hAnsi="Calibri" w:cs="Calibri"/>
        </w:rPr>
        <w:t>All</w:t>
      </w:r>
      <w:r w:rsidR="003228F6" w:rsidRPr="003228F6">
        <w:rPr>
          <w:rFonts w:ascii="Calibri" w:eastAsia="Calibri" w:hAnsi="Calibri" w:cs="Calibri"/>
          <w:spacing w:val="-2"/>
        </w:rPr>
        <w:t xml:space="preserve"> </w:t>
      </w:r>
      <w:r w:rsidR="003228F6" w:rsidRPr="003228F6">
        <w:rPr>
          <w:rFonts w:ascii="Calibri" w:eastAsia="Calibri" w:hAnsi="Calibri" w:cs="Calibri"/>
        </w:rPr>
        <w:t>R</w:t>
      </w:r>
      <w:r w:rsidR="003228F6" w:rsidRPr="003228F6">
        <w:rPr>
          <w:rFonts w:ascii="Calibri" w:eastAsia="Calibri" w:hAnsi="Calibri" w:cs="Calibri"/>
          <w:spacing w:val="2"/>
        </w:rPr>
        <w:t>i</w:t>
      </w:r>
      <w:r w:rsidR="003228F6" w:rsidRPr="003228F6">
        <w:rPr>
          <w:rFonts w:ascii="Calibri" w:eastAsia="Calibri" w:hAnsi="Calibri" w:cs="Calibri"/>
          <w:spacing w:val="-1"/>
        </w:rPr>
        <w:t>s</w:t>
      </w:r>
      <w:r w:rsidR="003228F6" w:rsidRPr="003228F6">
        <w:rPr>
          <w:rFonts w:ascii="Calibri" w:eastAsia="Calibri" w:hAnsi="Calibri" w:cs="Calibri"/>
        </w:rPr>
        <w:t>k</w:t>
      </w:r>
      <w:r w:rsidR="003228F6" w:rsidRPr="003228F6">
        <w:rPr>
          <w:rFonts w:ascii="Calibri" w:eastAsia="Calibri" w:hAnsi="Calibri" w:cs="Calibri"/>
          <w:spacing w:val="-2"/>
        </w:rPr>
        <w:t xml:space="preserve"> </w:t>
      </w:r>
      <w:r w:rsidR="003228F6" w:rsidRPr="003228F6">
        <w:rPr>
          <w:rFonts w:ascii="Calibri" w:eastAsia="Calibri" w:hAnsi="Calibri" w:cs="Calibri"/>
        </w:rPr>
        <w:t>I</w:t>
      </w:r>
      <w:r w:rsidR="003228F6" w:rsidRPr="003228F6">
        <w:rPr>
          <w:rFonts w:ascii="Calibri" w:eastAsia="Calibri" w:hAnsi="Calibri" w:cs="Calibri"/>
          <w:spacing w:val="1"/>
        </w:rPr>
        <w:t>n</w:t>
      </w:r>
      <w:r w:rsidR="003228F6" w:rsidRPr="003228F6">
        <w:rPr>
          <w:rFonts w:ascii="Calibri" w:eastAsia="Calibri" w:hAnsi="Calibri" w:cs="Calibri"/>
          <w:spacing w:val="-1"/>
        </w:rPr>
        <w:t>s</w:t>
      </w:r>
      <w:r w:rsidR="003228F6" w:rsidRPr="003228F6">
        <w:rPr>
          <w:rFonts w:ascii="Calibri" w:eastAsia="Calibri" w:hAnsi="Calibri" w:cs="Calibri"/>
          <w:spacing w:val="1"/>
        </w:rPr>
        <w:t>u</w:t>
      </w:r>
      <w:r w:rsidR="003228F6" w:rsidRPr="003228F6">
        <w:rPr>
          <w:rFonts w:ascii="Calibri" w:eastAsia="Calibri" w:hAnsi="Calibri" w:cs="Calibri"/>
        </w:rPr>
        <w:t>ra</w:t>
      </w:r>
      <w:r w:rsidR="003228F6" w:rsidRPr="003228F6">
        <w:rPr>
          <w:rFonts w:ascii="Calibri" w:eastAsia="Calibri" w:hAnsi="Calibri" w:cs="Calibri"/>
          <w:spacing w:val="1"/>
        </w:rPr>
        <w:t>n</w:t>
      </w:r>
      <w:r w:rsidR="003228F6" w:rsidRPr="003228F6">
        <w:rPr>
          <w:rFonts w:ascii="Calibri" w:eastAsia="Calibri" w:hAnsi="Calibri" w:cs="Calibri"/>
          <w:spacing w:val="2"/>
        </w:rPr>
        <w:t>c</w:t>
      </w:r>
      <w:r w:rsidR="003228F6" w:rsidRPr="003228F6">
        <w:rPr>
          <w:rFonts w:ascii="Calibri" w:eastAsia="Calibri" w:hAnsi="Calibri" w:cs="Calibri"/>
        </w:rPr>
        <w:t>e</w:t>
      </w:r>
      <w:r w:rsidR="003228F6" w:rsidRPr="003228F6">
        <w:rPr>
          <w:rFonts w:ascii="Calibri" w:eastAsia="Calibri" w:hAnsi="Calibri" w:cs="Calibri"/>
          <w:spacing w:val="-6"/>
        </w:rPr>
        <w:t xml:space="preserve"> </w:t>
      </w:r>
      <w:r w:rsidR="003228F6" w:rsidRPr="003228F6">
        <w:rPr>
          <w:rFonts w:ascii="Calibri" w:eastAsia="Calibri" w:hAnsi="Calibri" w:cs="Calibri"/>
        </w:rPr>
        <w:t>-</w:t>
      </w:r>
      <w:r w:rsidR="003228F6" w:rsidRPr="003228F6">
        <w:rPr>
          <w:rFonts w:ascii="Calibri" w:eastAsia="Calibri" w:hAnsi="Calibri" w:cs="Calibri"/>
          <w:spacing w:val="-2"/>
        </w:rPr>
        <w:t xml:space="preserve"> </w:t>
      </w:r>
      <w:r w:rsidR="003228F6" w:rsidRPr="003228F6">
        <w:rPr>
          <w:rFonts w:ascii="Calibri" w:eastAsia="Calibri" w:hAnsi="Calibri" w:cs="Calibri"/>
        </w:rPr>
        <w:t>$5</w:t>
      </w:r>
      <w:r w:rsidR="003228F6" w:rsidRPr="003228F6">
        <w:rPr>
          <w:rFonts w:ascii="Calibri" w:eastAsia="Calibri" w:hAnsi="Calibri" w:cs="Calibri"/>
          <w:spacing w:val="2"/>
        </w:rPr>
        <w:t>0</w:t>
      </w:r>
      <w:r w:rsidR="003228F6" w:rsidRPr="003228F6">
        <w:rPr>
          <w:rFonts w:ascii="Calibri" w:eastAsia="Calibri" w:hAnsi="Calibri" w:cs="Calibri"/>
        </w:rPr>
        <w:t>0,000</w:t>
      </w:r>
    </w:p>
    <w:p w14:paraId="049366CF" w14:textId="77777777" w:rsidR="003228F6" w:rsidRPr="003228F6" w:rsidRDefault="003228F6" w:rsidP="003228F6">
      <w:pPr>
        <w:spacing w:before="7" w:line="140" w:lineRule="exact"/>
        <w:rPr>
          <w:sz w:val="15"/>
          <w:szCs w:val="15"/>
        </w:rPr>
      </w:pPr>
    </w:p>
    <w:p w14:paraId="25DBC315" w14:textId="77777777" w:rsidR="003228F6" w:rsidRPr="003228F6" w:rsidRDefault="0072247A" w:rsidP="003228F6">
      <w:pPr>
        <w:ind w:left="572"/>
        <w:rPr>
          <w:rFonts w:ascii="Calibri" w:eastAsia="Calibri" w:hAnsi="Calibri" w:cs="Calibri"/>
        </w:rPr>
      </w:pPr>
      <w:r>
        <w:rPr>
          <w:rFonts w:ascii="Calibri" w:eastAsia="Calibri" w:hAnsi="Calibri" w:cs="Calibri"/>
        </w:rPr>
        <w:t>15.2</w:t>
      </w:r>
      <w:r w:rsidR="0076214D">
        <w:rPr>
          <w:rFonts w:ascii="Calibri" w:eastAsia="Calibri" w:hAnsi="Calibri" w:cs="Calibri"/>
        </w:rPr>
        <w:tab/>
      </w:r>
      <w:r w:rsidR="003228F6" w:rsidRPr="003228F6">
        <w:rPr>
          <w:rFonts w:ascii="Calibri" w:eastAsia="Calibri" w:hAnsi="Calibri" w:cs="Calibri"/>
        </w:rPr>
        <w:t>P</w:t>
      </w:r>
      <w:r w:rsidR="003228F6" w:rsidRPr="003228F6">
        <w:rPr>
          <w:rFonts w:ascii="Calibri" w:eastAsia="Calibri" w:hAnsi="Calibri" w:cs="Calibri"/>
          <w:spacing w:val="1"/>
        </w:rPr>
        <w:t>ub</w:t>
      </w:r>
      <w:r w:rsidR="003228F6" w:rsidRPr="003228F6">
        <w:rPr>
          <w:rFonts w:ascii="Calibri" w:eastAsia="Calibri" w:hAnsi="Calibri" w:cs="Calibri"/>
        </w:rPr>
        <w:t>lic</w:t>
      </w:r>
      <w:r w:rsidR="003228F6" w:rsidRPr="003228F6">
        <w:rPr>
          <w:rFonts w:ascii="Calibri" w:eastAsia="Calibri" w:hAnsi="Calibri" w:cs="Calibri"/>
          <w:spacing w:val="-6"/>
        </w:rPr>
        <w:t xml:space="preserve"> </w:t>
      </w:r>
      <w:r w:rsidR="003228F6" w:rsidRPr="003228F6">
        <w:rPr>
          <w:rFonts w:ascii="Calibri" w:eastAsia="Calibri" w:hAnsi="Calibri" w:cs="Calibri"/>
          <w:spacing w:val="1"/>
        </w:rPr>
        <w:t>L</w:t>
      </w:r>
      <w:r w:rsidR="003228F6" w:rsidRPr="003228F6">
        <w:rPr>
          <w:rFonts w:ascii="Calibri" w:eastAsia="Calibri" w:hAnsi="Calibri" w:cs="Calibri"/>
        </w:rPr>
        <w:t>ia</w:t>
      </w:r>
      <w:r w:rsidR="003228F6" w:rsidRPr="003228F6">
        <w:rPr>
          <w:rFonts w:ascii="Calibri" w:eastAsia="Calibri" w:hAnsi="Calibri" w:cs="Calibri"/>
          <w:spacing w:val="1"/>
        </w:rPr>
        <w:t>b</w:t>
      </w:r>
      <w:r w:rsidR="003228F6" w:rsidRPr="003228F6">
        <w:rPr>
          <w:rFonts w:ascii="Calibri" w:eastAsia="Calibri" w:hAnsi="Calibri" w:cs="Calibri"/>
        </w:rPr>
        <w:t>ility</w:t>
      </w:r>
      <w:r w:rsidR="003228F6" w:rsidRPr="003228F6">
        <w:rPr>
          <w:rFonts w:ascii="Calibri" w:eastAsia="Calibri" w:hAnsi="Calibri" w:cs="Calibri"/>
          <w:spacing w:val="-5"/>
        </w:rPr>
        <w:t xml:space="preserve"> </w:t>
      </w:r>
      <w:r w:rsidR="003228F6" w:rsidRPr="003228F6">
        <w:rPr>
          <w:rFonts w:ascii="Calibri" w:eastAsia="Calibri" w:hAnsi="Calibri" w:cs="Calibri"/>
          <w:spacing w:val="1"/>
        </w:rPr>
        <w:t>In</w:t>
      </w:r>
      <w:r w:rsidR="003228F6" w:rsidRPr="003228F6">
        <w:rPr>
          <w:rFonts w:ascii="Calibri" w:eastAsia="Calibri" w:hAnsi="Calibri" w:cs="Calibri"/>
          <w:spacing w:val="-1"/>
        </w:rPr>
        <w:t>s</w:t>
      </w:r>
      <w:r w:rsidR="003228F6" w:rsidRPr="003228F6">
        <w:rPr>
          <w:rFonts w:ascii="Calibri" w:eastAsia="Calibri" w:hAnsi="Calibri" w:cs="Calibri"/>
          <w:spacing w:val="1"/>
        </w:rPr>
        <w:t>u</w:t>
      </w:r>
      <w:r w:rsidR="003228F6" w:rsidRPr="003228F6">
        <w:rPr>
          <w:rFonts w:ascii="Calibri" w:eastAsia="Calibri" w:hAnsi="Calibri" w:cs="Calibri"/>
        </w:rPr>
        <w:t>ra</w:t>
      </w:r>
      <w:r w:rsidR="003228F6" w:rsidRPr="003228F6">
        <w:rPr>
          <w:rFonts w:ascii="Calibri" w:eastAsia="Calibri" w:hAnsi="Calibri" w:cs="Calibri"/>
          <w:spacing w:val="1"/>
        </w:rPr>
        <w:t>n</w:t>
      </w:r>
      <w:r w:rsidR="003228F6" w:rsidRPr="003228F6">
        <w:rPr>
          <w:rFonts w:ascii="Calibri" w:eastAsia="Calibri" w:hAnsi="Calibri" w:cs="Calibri"/>
        </w:rPr>
        <w:t>ce</w:t>
      </w:r>
      <w:r w:rsidR="003228F6" w:rsidRPr="003228F6">
        <w:rPr>
          <w:rFonts w:ascii="Calibri" w:eastAsia="Calibri" w:hAnsi="Calibri" w:cs="Calibri"/>
          <w:spacing w:val="-7"/>
        </w:rPr>
        <w:t xml:space="preserve"> </w:t>
      </w:r>
      <w:r w:rsidR="003228F6" w:rsidRPr="003228F6">
        <w:rPr>
          <w:rFonts w:ascii="Calibri" w:eastAsia="Calibri" w:hAnsi="Calibri" w:cs="Calibri"/>
        </w:rPr>
        <w:t>-</w:t>
      </w:r>
      <w:r w:rsidR="003228F6" w:rsidRPr="003228F6">
        <w:rPr>
          <w:rFonts w:ascii="Calibri" w:eastAsia="Calibri" w:hAnsi="Calibri" w:cs="Calibri"/>
          <w:spacing w:val="-2"/>
        </w:rPr>
        <w:t xml:space="preserve"> </w:t>
      </w:r>
      <w:r w:rsidR="003228F6" w:rsidRPr="003228F6">
        <w:rPr>
          <w:rFonts w:ascii="Calibri" w:eastAsia="Calibri" w:hAnsi="Calibri" w:cs="Calibri"/>
        </w:rPr>
        <w:t>$5</w:t>
      </w:r>
      <w:r w:rsidR="003228F6" w:rsidRPr="003228F6">
        <w:rPr>
          <w:rFonts w:ascii="Calibri" w:eastAsia="Calibri" w:hAnsi="Calibri" w:cs="Calibri"/>
          <w:spacing w:val="2"/>
        </w:rPr>
        <w:t>0</w:t>
      </w:r>
      <w:r w:rsidR="003228F6" w:rsidRPr="003228F6">
        <w:rPr>
          <w:rFonts w:ascii="Calibri" w:eastAsia="Calibri" w:hAnsi="Calibri" w:cs="Calibri"/>
        </w:rPr>
        <w:t>0,000</w:t>
      </w:r>
    </w:p>
    <w:p w14:paraId="7AD7BE38" w14:textId="77777777" w:rsidR="003228F6" w:rsidRPr="003228F6" w:rsidRDefault="003228F6" w:rsidP="003228F6">
      <w:pPr>
        <w:spacing w:before="7" w:line="140" w:lineRule="exact"/>
        <w:rPr>
          <w:sz w:val="15"/>
          <w:szCs w:val="15"/>
        </w:rPr>
      </w:pPr>
    </w:p>
    <w:p w14:paraId="41A97719" w14:textId="77777777" w:rsidR="003228F6" w:rsidRDefault="0072247A" w:rsidP="003228F6">
      <w:pPr>
        <w:ind w:left="572"/>
        <w:rPr>
          <w:rFonts w:ascii="Calibri" w:eastAsia="Calibri" w:hAnsi="Calibri" w:cs="Calibri"/>
        </w:rPr>
      </w:pPr>
      <w:r>
        <w:rPr>
          <w:rFonts w:ascii="Calibri" w:eastAsia="Calibri" w:hAnsi="Calibri" w:cs="Calibri"/>
        </w:rPr>
        <w:t>15</w:t>
      </w:r>
      <w:r w:rsidR="003228F6" w:rsidRPr="003228F6">
        <w:rPr>
          <w:rFonts w:ascii="Calibri" w:eastAsia="Calibri" w:hAnsi="Calibri" w:cs="Calibri"/>
        </w:rPr>
        <w:t>.3</w:t>
      </w:r>
      <w:r w:rsidR="003228F6" w:rsidRPr="003228F6">
        <w:rPr>
          <w:rFonts w:ascii="Calibri" w:eastAsia="Calibri" w:hAnsi="Calibri" w:cs="Calibri"/>
          <w:spacing w:val="23"/>
        </w:rPr>
        <w:t xml:space="preserve"> </w:t>
      </w:r>
      <w:r w:rsidR="0076214D">
        <w:rPr>
          <w:rFonts w:ascii="Calibri" w:eastAsia="Calibri" w:hAnsi="Calibri" w:cs="Calibri"/>
          <w:spacing w:val="23"/>
        </w:rPr>
        <w:tab/>
      </w:r>
      <w:r w:rsidR="003228F6" w:rsidRPr="003228F6">
        <w:rPr>
          <w:rFonts w:ascii="Calibri" w:eastAsia="Calibri" w:hAnsi="Calibri" w:cs="Calibri"/>
        </w:rPr>
        <w:t>W</w:t>
      </w:r>
      <w:r w:rsidR="003228F6" w:rsidRPr="003228F6">
        <w:rPr>
          <w:rFonts w:ascii="Calibri" w:eastAsia="Calibri" w:hAnsi="Calibri" w:cs="Calibri"/>
          <w:spacing w:val="1"/>
        </w:rPr>
        <w:t>o</w:t>
      </w:r>
      <w:r w:rsidR="003228F6" w:rsidRPr="003228F6">
        <w:rPr>
          <w:rFonts w:ascii="Calibri" w:eastAsia="Calibri" w:hAnsi="Calibri" w:cs="Calibri"/>
        </w:rPr>
        <w:t>r</w:t>
      </w:r>
      <w:r w:rsidR="003228F6" w:rsidRPr="003228F6">
        <w:rPr>
          <w:rFonts w:ascii="Calibri" w:eastAsia="Calibri" w:hAnsi="Calibri" w:cs="Calibri"/>
          <w:spacing w:val="1"/>
        </w:rPr>
        <w:t>k</w:t>
      </w:r>
      <w:r w:rsidR="003228F6" w:rsidRPr="003228F6">
        <w:rPr>
          <w:rFonts w:ascii="Calibri" w:eastAsia="Calibri" w:hAnsi="Calibri" w:cs="Calibri"/>
          <w:spacing w:val="-1"/>
        </w:rPr>
        <w:t>me</w:t>
      </w:r>
      <w:r w:rsidR="003228F6" w:rsidRPr="003228F6">
        <w:rPr>
          <w:rFonts w:ascii="Calibri" w:eastAsia="Calibri" w:hAnsi="Calibri" w:cs="Calibri"/>
          <w:spacing w:val="1"/>
        </w:rPr>
        <w:t>n</w:t>
      </w:r>
      <w:r w:rsidR="003228F6" w:rsidRPr="003228F6">
        <w:rPr>
          <w:rFonts w:ascii="Calibri" w:eastAsia="Calibri" w:hAnsi="Calibri" w:cs="Calibri"/>
        </w:rPr>
        <w:t>’s</w:t>
      </w:r>
      <w:r w:rsidR="003228F6" w:rsidRPr="003228F6">
        <w:rPr>
          <w:rFonts w:ascii="Calibri" w:eastAsia="Calibri" w:hAnsi="Calibri" w:cs="Calibri"/>
          <w:spacing w:val="-7"/>
        </w:rPr>
        <w:t xml:space="preserve"> </w:t>
      </w:r>
      <w:r w:rsidR="003228F6" w:rsidRPr="003228F6">
        <w:rPr>
          <w:rFonts w:ascii="Calibri" w:eastAsia="Calibri" w:hAnsi="Calibri" w:cs="Calibri"/>
        </w:rPr>
        <w:t>Co</w:t>
      </w:r>
      <w:r w:rsidR="003228F6" w:rsidRPr="003228F6">
        <w:rPr>
          <w:rFonts w:ascii="Calibri" w:eastAsia="Calibri" w:hAnsi="Calibri" w:cs="Calibri"/>
          <w:spacing w:val="-1"/>
        </w:rPr>
        <w:t>m</w:t>
      </w:r>
      <w:r w:rsidR="003228F6" w:rsidRPr="003228F6">
        <w:rPr>
          <w:rFonts w:ascii="Calibri" w:eastAsia="Calibri" w:hAnsi="Calibri" w:cs="Calibri"/>
          <w:spacing w:val="1"/>
        </w:rPr>
        <w:t>p</w:t>
      </w:r>
      <w:r w:rsidR="003228F6" w:rsidRPr="003228F6">
        <w:rPr>
          <w:rFonts w:ascii="Calibri" w:eastAsia="Calibri" w:hAnsi="Calibri" w:cs="Calibri"/>
          <w:spacing w:val="-1"/>
        </w:rPr>
        <w:t>e</w:t>
      </w:r>
      <w:r w:rsidR="003228F6" w:rsidRPr="003228F6">
        <w:rPr>
          <w:rFonts w:ascii="Calibri" w:eastAsia="Calibri" w:hAnsi="Calibri" w:cs="Calibri"/>
          <w:spacing w:val="3"/>
        </w:rPr>
        <w:t>n</w:t>
      </w:r>
      <w:r w:rsidR="003228F6" w:rsidRPr="003228F6">
        <w:rPr>
          <w:rFonts w:ascii="Calibri" w:eastAsia="Calibri" w:hAnsi="Calibri" w:cs="Calibri"/>
          <w:spacing w:val="-1"/>
        </w:rPr>
        <w:t>s</w:t>
      </w:r>
      <w:r w:rsidR="003228F6" w:rsidRPr="003228F6">
        <w:rPr>
          <w:rFonts w:ascii="Calibri" w:eastAsia="Calibri" w:hAnsi="Calibri" w:cs="Calibri"/>
        </w:rPr>
        <w:t>a</w:t>
      </w:r>
      <w:r w:rsidR="003228F6" w:rsidRPr="003228F6">
        <w:rPr>
          <w:rFonts w:ascii="Calibri" w:eastAsia="Calibri" w:hAnsi="Calibri" w:cs="Calibri"/>
          <w:spacing w:val="1"/>
        </w:rPr>
        <w:t>t</w:t>
      </w:r>
      <w:r w:rsidR="003228F6" w:rsidRPr="003228F6">
        <w:rPr>
          <w:rFonts w:ascii="Calibri" w:eastAsia="Calibri" w:hAnsi="Calibri" w:cs="Calibri"/>
        </w:rPr>
        <w:t>ion</w:t>
      </w:r>
      <w:r w:rsidR="003228F6" w:rsidRPr="003228F6">
        <w:rPr>
          <w:rFonts w:ascii="Calibri" w:eastAsia="Calibri" w:hAnsi="Calibri" w:cs="Calibri"/>
          <w:spacing w:val="-8"/>
        </w:rPr>
        <w:t xml:space="preserve"> </w:t>
      </w:r>
      <w:r w:rsidR="003228F6" w:rsidRPr="003228F6">
        <w:rPr>
          <w:rFonts w:ascii="Calibri" w:eastAsia="Calibri" w:hAnsi="Calibri" w:cs="Calibri"/>
        </w:rPr>
        <w:t>-</w:t>
      </w:r>
      <w:r w:rsidR="003228F6" w:rsidRPr="003228F6">
        <w:rPr>
          <w:rFonts w:ascii="Calibri" w:eastAsia="Calibri" w:hAnsi="Calibri" w:cs="Calibri"/>
          <w:spacing w:val="-2"/>
        </w:rPr>
        <w:t xml:space="preserve"> </w:t>
      </w:r>
      <w:r w:rsidR="003228F6" w:rsidRPr="003228F6">
        <w:rPr>
          <w:rFonts w:ascii="Calibri" w:eastAsia="Calibri" w:hAnsi="Calibri" w:cs="Calibri"/>
          <w:spacing w:val="2"/>
        </w:rPr>
        <w:t>$</w:t>
      </w:r>
      <w:r w:rsidR="003228F6" w:rsidRPr="003228F6">
        <w:rPr>
          <w:rFonts w:ascii="Calibri" w:eastAsia="Calibri" w:hAnsi="Calibri" w:cs="Calibri"/>
        </w:rPr>
        <w:t>250,000</w:t>
      </w:r>
    </w:p>
    <w:p w14:paraId="1D4AC8FC" w14:textId="77777777" w:rsidR="003228F6" w:rsidRPr="003228F6" w:rsidRDefault="003228F6" w:rsidP="003228F6">
      <w:pPr>
        <w:spacing w:before="17" w:line="260" w:lineRule="exact"/>
        <w:rPr>
          <w:sz w:val="26"/>
          <w:szCs w:val="26"/>
        </w:rPr>
      </w:pPr>
    </w:p>
    <w:p w14:paraId="3F5A7BC9" w14:textId="77777777" w:rsidR="003228F6" w:rsidRDefault="003228F6" w:rsidP="003228F6">
      <w:pPr>
        <w:autoSpaceDE w:val="0"/>
        <w:autoSpaceDN w:val="0"/>
        <w:adjustRightInd w:val="0"/>
        <w:rPr>
          <w:rFonts w:ascii="Calibri" w:hAnsi="Calibri" w:cs="Calibri"/>
          <w:color w:val="000000"/>
          <w:lang w:val="en-AU"/>
        </w:rPr>
      </w:pPr>
    </w:p>
    <w:p w14:paraId="0D4B9607" w14:textId="77777777" w:rsidR="009922E4" w:rsidRDefault="009922E4">
      <w:pPr>
        <w:spacing w:line="1040" w:lineRule="exact"/>
        <w:ind w:left="5716"/>
        <w:rPr>
          <w:rFonts w:asciiTheme="minorHAnsi" w:eastAsia="Arial Narrow" w:hAnsiTheme="minorHAnsi" w:cs="Arial Narrow"/>
          <w:b/>
          <w:position w:val="-1"/>
          <w:sz w:val="96"/>
          <w:szCs w:val="96"/>
        </w:rPr>
      </w:pPr>
    </w:p>
    <w:p w14:paraId="27C75360" w14:textId="77777777" w:rsidR="003228F6" w:rsidRDefault="003228F6">
      <w:pPr>
        <w:spacing w:line="1040" w:lineRule="exact"/>
        <w:ind w:left="5716"/>
        <w:rPr>
          <w:rFonts w:asciiTheme="minorHAnsi" w:eastAsia="Arial Narrow" w:hAnsiTheme="minorHAnsi" w:cs="Arial Narrow"/>
          <w:b/>
          <w:position w:val="-1"/>
          <w:sz w:val="96"/>
          <w:szCs w:val="96"/>
        </w:rPr>
      </w:pPr>
    </w:p>
    <w:p w14:paraId="24D652A2" w14:textId="77777777" w:rsidR="003228F6" w:rsidRDefault="003228F6">
      <w:pPr>
        <w:spacing w:line="1040" w:lineRule="exact"/>
        <w:ind w:left="5716"/>
        <w:rPr>
          <w:rFonts w:asciiTheme="minorHAnsi" w:eastAsia="Arial Narrow" w:hAnsiTheme="minorHAnsi" w:cs="Arial Narrow"/>
          <w:b/>
          <w:position w:val="-1"/>
          <w:sz w:val="96"/>
          <w:szCs w:val="96"/>
        </w:rPr>
      </w:pPr>
    </w:p>
    <w:p w14:paraId="4D2CD2A3" w14:textId="77777777" w:rsidR="003228F6" w:rsidRDefault="003228F6">
      <w:pPr>
        <w:spacing w:line="1040" w:lineRule="exact"/>
        <w:ind w:left="5716"/>
        <w:rPr>
          <w:rFonts w:asciiTheme="minorHAnsi" w:eastAsia="Arial Narrow" w:hAnsiTheme="minorHAnsi" w:cs="Arial Narrow"/>
          <w:b/>
          <w:position w:val="-1"/>
          <w:sz w:val="96"/>
          <w:szCs w:val="96"/>
        </w:rPr>
      </w:pPr>
    </w:p>
    <w:p w14:paraId="4B99A37C" w14:textId="77777777" w:rsidR="003228F6" w:rsidRDefault="003228F6" w:rsidP="003228F6">
      <w:pPr>
        <w:spacing w:line="1040" w:lineRule="exact"/>
        <w:ind w:left="5716"/>
        <w:rPr>
          <w:rFonts w:asciiTheme="minorHAnsi" w:eastAsia="Arial Narrow" w:hAnsiTheme="minorHAnsi" w:cs="Arial Narrow"/>
          <w:b/>
          <w:position w:val="-1"/>
          <w:sz w:val="96"/>
          <w:szCs w:val="96"/>
        </w:rPr>
      </w:pPr>
    </w:p>
    <w:p w14:paraId="6021B7F1" w14:textId="77777777" w:rsidR="003228F6" w:rsidRDefault="003228F6" w:rsidP="003228F6">
      <w:pPr>
        <w:spacing w:line="1040" w:lineRule="exact"/>
        <w:ind w:left="5716"/>
        <w:rPr>
          <w:rFonts w:asciiTheme="minorHAnsi" w:eastAsia="Arial Narrow" w:hAnsiTheme="minorHAnsi" w:cs="Arial Narrow"/>
          <w:b/>
          <w:position w:val="-1"/>
          <w:sz w:val="96"/>
          <w:szCs w:val="96"/>
        </w:rPr>
      </w:pPr>
    </w:p>
    <w:p w14:paraId="089A87F9" w14:textId="77777777" w:rsidR="003228F6" w:rsidRDefault="003228F6" w:rsidP="003228F6">
      <w:pPr>
        <w:spacing w:line="1040" w:lineRule="exact"/>
        <w:ind w:left="5716"/>
        <w:rPr>
          <w:rFonts w:asciiTheme="minorHAnsi" w:eastAsia="Arial Narrow" w:hAnsiTheme="minorHAnsi" w:cs="Arial Narrow"/>
          <w:b/>
          <w:position w:val="-1"/>
          <w:sz w:val="96"/>
          <w:szCs w:val="96"/>
        </w:rPr>
      </w:pPr>
    </w:p>
    <w:p w14:paraId="2B5F12C1" w14:textId="77777777" w:rsidR="003228F6" w:rsidRDefault="003228F6" w:rsidP="003228F6">
      <w:pPr>
        <w:spacing w:line="1040" w:lineRule="exact"/>
        <w:ind w:left="5716"/>
        <w:rPr>
          <w:rFonts w:asciiTheme="minorHAnsi" w:eastAsia="Arial Narrow" w:hAnsiTheme="minorHAnsi" w:cs="Arial Narrow"/>
          <w:b/>
          <w:position w:val="-1"/>
          <w:sz w:val="96"/>
          <w:szCs w:val="96"/>
        </w:rPr>
      </w:pPr>
    </w:p>
    <w:p w14:paraId="795F51E6" w14:textId="77777777" w:rsidR="003228F6" w:rsidRDefault="003228F6" w:rsidP="003228F6">
      <w:pPr>
        <w:spacing w:line="1040" w:lineRule="exact"/>
        <w:ind w:left="5716"/>
        <w:rPr>
          <w:rFonts w:asciiTheme="minorHAnsi" w:eastAsia="Arial Narrow" w:hAnsiTheme="minorHAnsi" w:cs="Arial Narrow"/>
          <w:b/>
          <w:position w:val="-1"/>
          <w:sz w:val="96"/>
          <w:szCs w:val="96"/>
        </w:rPr>
      </w:pPr>
    </w:p>
    <w:p w14:paraId="58D5D1F3" w14:textId="77777777" w:rsidR="003228F6" w:rsidRDefault="003228F6" w:rsidP="003228F6">
      <w:pPr>
        <w:spacing w:line="1040" w:lineRule="exact"/>
        <w:ind w:left="5716"/>
        <w:rPr>
          <w:rFonts w:asciiTheme="minorHAnsi" w:eastAsia="Arial Narrow" w:hAnsiTheme="minorHAnsi" w:cs="Arial Narrow"/>
          <w:b/>
          <w:position w:val="-1"/>
          <w:sz w:val="96"/>
          <w:szCs w:val="96"/>
        </w:rPr>
      </w:pPr>
    </w:p>
    <w:p w14:paraId="1DE4389D" w14:textId="77777777" w:rsidR="003228F6" w:rsidRDefault="003228F6" w:rsidP="003228F6">
      <w:pPr>
        <w:spacing w:line="1040" w:lineRule="exact"/>
        <w:ind w:left="5716"/>
        <w:rPr>
          <w:rFonts w:asciiTheme="minorHAnsi" w:eastAsia="Arial Narrow" w:hAnsiTheme="minorHAnsi" w:cs="Arial Narrow"/>
          <w:b/>
          <w:position w:val="-1"/>
          <w:sz w:val="96"/>
          <w:szCs w:val="96"/>
        </w:rPr>
      </w:pPr>
    </w:p>
    <w:p w14:paraId="575C90A3" w14:textId="77777777" w:rsidR="003228F6" w:rsidRDefault="003228F6" w:rsidP="003228F6">
      <w:pPr>
        <w:spacing w:line="1040" w:lineRule="exact"/>
        <w:ind w:left="5716"/>
        <w:rPr>
          <w:rFonts w:asciiTheme="minorHAnsi" w:eastAsia="Arial Narrow" w:hAnsiTheme="minorHAnsi" w:cs="Arial Narrow"/>
          <w:b/>
          <w:position w:val="-1"/>
          <w:sz w:val="96"/>
          <w:szCs w:val="96"/>
        </w:rPr>
      </w:pPr>
    </w:p>
    <w:p w14:paraId="1525A07F" w14:textId="77777777" w:rsidR="003228F6" w:rsidRDefault="003228F6" w:rsidP="003228F6">
      <w:pPr>
        <w:spacing w:line="1040" w:lineRule="exact"/>
        <w:ind w:left="5716"/>
        <w:rPr>
          <w:rFonts w:asciiTheme="minorHAnsi" w:eastAsia="Arial Narrow" w:hAnsiTheme="minorHAnsi" w:cs="Arial Narrow"/>
          <w:b/>
          <w:position w:val="-1"/>
          <w:sz w:val="96"/>
          <w:szCs w:val="96"/>
        </w:rPr>
      </w:pPr>
    </w:p>
    <w:p w14:paraId="5F8AF576" w14:textId="77777777" w:rsidR="009922E4" w:rsidRDefault="009922E4">
      <w:pPr>
        <w:spacing w:line="1040" w:lineRule="exact"/>
        <w:ind w:left="5716"/>
        <w:rPr>
          <w:rFonts w:asciiTheme="minorHAnsi" w:eastAsia="Arial Narrow" w:hAnsiTheme="minorHAnsi" w:cs="Arial Narrow"/>
          <w:b/>
          <w:position w:val="-1"/>
          <w:sz w:val="96"/>
          <w:szCs w:val="96"/>
        </w:rPr>
      </w:pPr>
    </w:p>
    <w:p w14:paraId="70F79B16" w14:textId="77777777" w:rsidR="00447039" w:rsidRPr="00350992" w:rsidRDefault="009B7D6F">
      <w:pPr>
        <w:spacing w:line="1040" w:lineRule="exact"/>
        <w:ind w:left="5716"/>
        <w:rPr>
          <w:rFonts w:asciiTheme="minorHAnsi" w:eastAsia="Arial Narrow" w:hAnsiTheme="minorHAnsi" w:cs="Arial Narrow"/>
          <w:sz w:val="96"/>
          <w:szCs w:val="96"/>
        </w:rPr>
      </w:pPr>
      <w:r w:rsidRPr="00350992">
        <w:rPr>
          <w:rFonts w:asciiTheme="minorHAnsi" w:eastAsia="Arial Narrow" w:hAnsiTheme="minorHAnsi" w:cs="Arial Narrow"/>
          <w:b/>
          <w:position w:val="-1"/>
          <w:sz w:val="96"/>
          <w:szCs w:val="96"/>
        </w:rPr>
        <w:t>S</w:t>
      </w:r>
      <w:r w:rsidRPr="00350992">
        <w:rPr>
          <w:rFonts w:asciiTheme="minorHAnsi" w:eastAsia="Arial Narrow" w:hAnsiTheme="minorHAnsi" w:cs="Arial Narrow"/>
          <w:b/>
          <w:spacing w:val="4"/>
          <w:position w:val="-1"/>
          <w:sz w:val="96"/>
          <w:szCs w:val="96"/>
        </w:rPr>
        <w:t>e</w:t>
      </w:r>
      <w:r w:rsidRPr="00350992">
        <w:rPr>
          <w:rFonts w:asciiTheme="minorHAnsi" w:eastAsia="Arial Narrow" w:hAnsiTheme="minorHAnsi" w:cs="Arial Narrow"/>
          <w:b/>
          <w:position w:val="-1"/>
          <w:sz w:val="96"/>
          <w:szCs w:val="96"/>
        </w:rPr>
        <w:t>ction</w:t>
      </w:r>
      <w:r w:rsidRPr="00350992">
        <w:rPr>
          <w:rFonts w:asciiTheme="minorHAnsi" w:eastAsia="Arial Narrow" w:hAnsiTheme="minorHAnsi" w:cs="Arial Narrow"/>
          <w:b/>
          <w:spacing w:val="-28"/>
          <w:position w:val="-1"/>
          <w:sz w:val="96"/>
          <w:szCs w:val="96"/>
        </w:rPr>
        <w:t xml:space="preserve"> </w:t>
      </w:r>
      <w:r w:rsidRPr="00350992">
        <w:rPr>
          <w:rFonts w:asciiTheme="minorHAnsi" w:eastAsia="Arial Narrow" w:hAnsiTheme="minorHAnsi" w:cs="Arial Narrow"/>
          <w:b/>
          <w:position w:val="-1"/>
          <w:sz w:val="96"/>
          <w:szCs w:val="96"/>
        </w:rPr>
        <w:t>3</w:t>
      </w:r>
    </w:p>
    <w:p w14:paraId="6605986C" w14:textId="1332F3AF" w:rsidR="00447039" w:rsidRPr="00350992" w:rsidRDefault="00980E7F" w:rsidP="009922E4">
      <w:pPr>
        <w:spacing w:before="2"/>
        <w:ind w:left="3244"/>
        <w:jc w:val="right"/>
        <w:rPr>
          <w:rFonts w:asciiTheme="minorHAnsi" w:eastAsia="Arial Narrow" w:hAnsiTheme="minorHAnsi" w:cs="Arial Narrow"/>
          <w:sz w:val="72"/>
          <w:szCs w:val="72"/>
        </w:rPr>
        <w:sectPr w:rsidR="00447039" w:rsidRPr="00350992">
          <w:headerReference w:type="default" r:id="rId14"/>
          <w:pgSz w:w="11920" w:h="16860"/>
          <w:pgMar w:top="680" w:right="1260" w:bottom="280" w:left="1280" w:header="492" w:footer="514" w:gutter="0"/>
          <w:cols w:space="720"/>
        </w:sectPr>
      </w:pPr>
      <w:r>
        <w:rPr>
          <w:rFonts w:asciiTheme="minorHAnsi" w:eastAsia="Arial Narrow" w:hAnsiTheme="minorHAnsi" w:cs="Arial Narrow"/>
          <w:sz w:val="72"/>
          <w:szCs w:val="72"/>
        </w:rPr>
        <w:t xml:space="preserve">Price Schedule </w:t>
      </w:r>
    </w:p>
    <w:p w14:paraId="7FB543C4" w14:textId="77777777" w:rsidR="00447039" w:rsidRPr="00350992" w:rsidRDefault="00447039">
      <w:pPr>
        <w:spacing w:line="200" w:lineRule="exact"/>
        <w:rPr>
          <w:rFonts w:asciiTheme="minorHAnsi" w:hAnsiTheme="minorHAnsi"/>
        </w:rPr>
      </w:pPr>
    </w:p>
    <w:p w14:paraId="67F5C2EB" w14:textId="77777777" w:rsidR="00447039" w:rsidRPr="00350992" w:rsidRDefault="00447039">
      <w:pPr>
        <w:spacing w:before="16" w:line="240" w:lineRule="exact"/>
        <w:rPr>
          <w:rFonts w:asciiTheme="minorHAnsi" w:hAnsiTheme="minorHAnsi"/>
          <w:sz w:val="24"/>
          <w:szCs w:val="24"/>
        </w:rPr>
      </w:pPr>
    </w:p>
    <w:p w14:paraId="0F883147" w14:textId="77777777" w:rsidR="00447039" w:rsidRPr="00350992" w:rsidRDefault="009B7D6F">
      <w:pPr>
        <w:spacing w:before="36" w:line="243" w:lineRule="auto"/>
        <w:ind w:left="139" w:right="115"/>
        <w:jc w:val="both"/>
        <w:rPr>
          <w:rFonts w:asciiTheme="minorHAnsi" w:eastAsia="Arial Narrow" w:hAnsiTheme="minorHAnsi" w:cs="Arial Narrow"/>
          <w:sz w:val="22"/>
          <w:szCs w:val="22"/>
        </w:rPr>
      </w:pPr>
      <w:r w:rsidRPr="00350992">
        <w:rPr>
          <w:rFonts w:asciiTheme="minorHAnsi" w:eastAsia="Arial Narrow" w:hAnsiTheme="minorHAnsi" w:cs="Arial Narrow"/>
          <w:spacing w:val="3"/>
          <w:sz w:val="22"/>
          <w:szCs w:val="22"/>
        </w:rPr>
        <w:t>T</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hed</w:t>
      </w:r>
      <w:r w:rsidRPr="00350992">
        <w:rPr>
          <w:rFonts w:asciiTheme="minorHAnsi" w:eastAsia="Arial Narrow" w:hAnsiTheme="minorHAnsi" w:cs="Arial Narrow"/>
          <w:spacing w:val="-8"/>
          <w:sz w:val="22"/>
          <w:szCs w:val="22"/>
        </w:rPr>
        <w:t>u</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11"/>
          <w:sz w:val="22"/>
          <w:szCs w:val="22"/>
        </w:rPr>
        <w:t xml:space="preserve"> </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9"/>
          <w:sz w:val="22"/>
          <w:szCs w:val="22"/>
        </w:rPr>
        <w:t xml:space="preserve"> </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9"/>
          <w:sz w:val="22"/>
          <w:szCs w:val="22"/>
        </w:rPr>
        <w:t>e</w:t>
      </w:r>
      <w:r w:rsidRPr="00350992">
        <w:rPr>
          <w:rFonts w:asciiTheme="minorHAnsi" w:eastAsia="Arial Narrow" w:hAnsiTheme="minorHAnsi" w:cs="Arial Narrow"/>
          <w:spacing w:val="-1"/>
          <w:sz w:val="22"/>
          <w:szCs w:val="22"/>
        </w:rPr>
        <w:t>nde</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13"/>
          <w:sz w:val="22"/>
          <w:szCs w:val="22"/>
        </w:rPr>
        <w:t xml:space="preserve"> </w:t>
      </w:r>
      <w:r w:rsidRPr="00350992">
        <w:rPr>
          <w:rFonts w:asciiTheme="minorHAnsi" w:eastAsia="Arial Narrow" w:hAnsiTheme="minorHAnsi" w:cs="Arial Narrow"/>
          <w:sz w:val="22"/>
          <w:szCs w:val="22"/>
        </w:rPr>
        <w:t xml:space="preserve">to </w:t>
      </w:r>
      <w:r w:rsidRPr="00350992">
        <w:rPr>
          <w:rFonts w:asciiTheme="minorHAnsi" w:eastAsia="Arial Narrow" w:hAnsiTheme="minorHAnsi" w:cs="Arial Narrow"/>
          <w:spacing w:val="-1"/>
          <w:sz w:val="22"/>
          <w:szCs w:val="22"/>
        </w:rPr>
        <w:t>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2"/>
          <w:sz w:val="22"/>
          <w:szCs w:val="22"/>
        </w:rPr>
        <w:t>vi</w:t>
      </w:r>
      <w:r w:rsidRPr="00350992">
        <w:rPr>
          <w:rFonts w:asciiTheme="minorHAnsi" w:eastAsia="Arial Narrow" w:hAnsiTheme="minorHAnsi" w:cs="Arial Narrow"/>
          <w:spacing w:val="-1"/>
          <w:sz w:val="22"/>
          <w:szCs w:val="22"/>
        </w:rPr>
        <w:t>d</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4"/>
          <w:sz w:val="22"/>
          <w:szCs w:val="22"/>
        </w:rPr>
        <w:t xml:space="preserve"> </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1"/>
          <w:sz w:val="22"/>
          <w:szCs w:val="22"/>
        </w:rPr>
        <w:t>mp</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8"/>
          <w:sz w:val="22"/>
          <w:szCs w:val="22"/>
        </w:rPr>
        <w:t>o</w:t>
      </w:r>
      <w:r w:rsidRPr="00350992">
        <w:rPr>
          <w:rFonts w:asciiTheme="minorHAnsi" w:eastAsia="Arial Narrow" w:hAnsiTheme="minorHAnsi" w:cs="Arial Narrow"/>
          <w:spacing w:val="2"/>
          <w:sz w:val="22"/>
          <w:szCs w:val="22"/>
        </w:rPr>
        <w:t>y</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11"/>
          <w:sz w:val="22"/>
          <w:szCs w:val="22"/>
        </w:rPr>
        <w:t xml:space="preserve"> </w:t>
      </w:r>
      <w:r w:rsidRPr="00350992">
        <w:rPr>
          <w:rFonts w:asciiTheme="minorHAnsi" w:eastAsia="Arial Narrow" w:hAnsiTheme="minorHAnsi" w:cs="Arial Narrow"/>
          <w:spacing w:val="-2"/>
          <w:sz w:val="22"/>
          <w:szCs w:val="22"/>
        </w:rPr>
        <w:t>w</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z w:val="22"/>
          <w:szCs w:val="22"/>
        </w:rPr>
        <w:t>h</w:t>
      </w:r>
      <w:r w:rsidRPr="00350992">
        <w:rPr>
          <w:rFonts w:asciiTheme="minorHAnsi" w:eastAsia="Arial Narrow" w:hAnsiTheme="minorHAnsi" w:cs="Arial Narrow"/>
          <w:spacing w:val="10"/>
          <w:sz w:val="22"/>
          <w:szCs w:val="22"/>
        </w:rPr>
        <w:t xml:space="preserve"> </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5"/>
          <w:sz w:val="22"/>
          <w:szCs w:val="22"/>
        </w:rPr>
        <w:t>s</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1"/>
          <w:sz w:val="22"/>
          <w:szCs w:val="22"/>
        </w:rPr>
        <w:t>en</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z w:val="22"/>
          <w:szCs w:val="22"/>
        </w:rPr>
        <w:t>l</w:t>
      </w:r>
      <w:r w:rsidRPr="00350992">
        <w:rPr>
          <w:rFonts w:asciiTheme="minorHAnsi" w:eastAsia="Arial Narrow" w:hAnsiTheme="minorHAnsi" w:cs="Arial Narrow"/>
          <w:spacing w:val="10"/>
          <w:sz w:val="22"/>
          <w:szCs w:val="22"/>
        </w:rPr>
        <w:t xml:space="preserve"> </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1"/>
          <w:sz w:val="22"/>
          <w:szCs w:val="22"/>
        </w:rPr>
        <w:t>up</w:t>
      </w:r>
      <w:r w:rsidRPr="00350992">
        <w:rPr>
          <w:rFonts w:asciiTheme="minorHAnsi" w:eastAsia="Arial Narrow" w:hAnsiTheme="minorHAnsi" w:cs="Arial Narrow"/>
          <w:spacing w:val="-8"/>
          <w:sz w:val="22"/>
          <w:szCs w:val="22"/>
        </w:rPr>
        <w:t>p</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1"/>
          <w:sz w:val="22"/>
          <w:szCs w:val="22"/>
        </w:rPr>
        <w:t>emen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a</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z w:val="22"/>
          <w:szCs w:val="22"/>
        </w:rPr>
        <w:t>y</w:t>
      </w:r>
      <w:r w:rsidRPr="00350992">
        <w:rPr>
          <w:rFonts w:asciiTheme="minorHAnsi" w:eastAsia="Arial Narrow" w:hAnsiTheme="minorHAnsi" w:cs="Arial Narrow"/>
          <w:spacing w:val="14"/>
          <w:sz w:val="22"/>
          <w:szCs w:val="22"/>
        </w:rPr>
        <w:t xml:space="preserve"> </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9"/>
          <w:sz w:val="22"/>
          <w:szCs w:val="22"/>
        </w:rPr>
        <w:t>m</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6"/>
          <w:sz w:val="22"/>
          <w:szCs w:val="22"/>
        </w:rPr>
        <w:t>t</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7"/>
          <w:sz w:val="22"/>
          <w:szCs w:val="22"/>
        </w:rPr>
        <w:t xml:space="preserve"> </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z w:val="22"/>
          <w:szCs w:val="22"/>
        </w:rPr>
        <w:t xml:space="preserve">n </w:t>
      </w:r>
      <w:r w:rsidRPr="00350992">
        <w:rPr>
          <w:rFonts w:asciiTheme="minorHAnsi" w:eastAsia="Arial Narrow" w:hAnsiTheme="minorHAnsi" w:cs="Arial Narrow"/>
          <w:spacing w:val="-1"/>
          <w:w w:val="101"/>
          <w:sz w:val="22"/>
          <w:szCs w:val="22"/>
        </w:rPr>
        <w:t>o</w:t>
      </w:r>
      <w:r w:rsidRPr="00350992">
        <w:rPr>
          <w:rFonts w:asciiTheme="minorHAnsi" w:eastAsia="Arial Narrow" w:hAnsiTheme="minorHAnsi" w:cs="Arial Narrow"/>
          <w:spacing w:val="-3"/>
          <w:w w:val="101"/>
          <w:sz w:val="22"/>
          <w:szCs w:val="22"/>
        </w:rPr>
        <w:t>r</w:t>
      </w:r>
      <w:r w:rsidRPr="00350992">
        <w:rPr>
          <w:rFonts w:asciiTheme="minorHAnsi" w:eastAsia="Arial Narrow" w:hAnsiTheme="minorHAnsi" w:cs="Arial Narrow"/>
          <w:spacing w:val="-1"/>
          <w:w w:val="101"/>
          <w:sz w:val="22"/>
          <w:szCs w:val="22"/>
        </w:rPr>
        <w:t>gan</w:t>
      </w:r>
      <w:r w:rsidRPr="00350992">
        <w:rPr>
          <w:rFonts w:asciiTheme="minorHAnsi" w:eastAsia="Arial Narrow" w:hAnsiTheme="minorHAnsi" w:cs="Arial Narrow"/>
          <w:spacing w:val="2"/>
          <w:w w:val="101"/>
          <w:sz w:val="22"/>
          <w:szCs w:val="22"/>
        </w:rPr>
        <w:t>iz</w:t>
      </w:r>
      <w:r w:rsidRPr="00350992">
        <w:rPr>
          <w:rFonts w:asciiTheme="minorHAnsi" w:eastAsia="Arial Narrow" w:hAnsiTheme="minorHAnsi" w:cs="Arial Narrow"/>
          <w:spacing w:val="-8"/>
          <w:w w:val="101"/>
          <w:sz w:val="22"/>
          <w:szCs w:val="22"/>
        </w:rPr>
        <w:t>e</w:t>
      </w:r>
      <w:r w:rsidRPr="00350992">
        <w:rPr>
          <w:rFonts w:asciiTheme="minorHAnsi" w:eastAsia="Arial Narrow" w:hAnsiTheme="minorHAnsi" w:cs="Arial Narrow"/>
          <w:w w:val="101"/>
          <w:sz w:val="22"/>
          <w:szCs w:val="22"/>
        </w:rPr>
        <w:t xml:space="preserve">d </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ma</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11"/>
          <w:sz w:val="22"/>
          <w:szCs w:val="22"/>
        </w:rPr>
        <w:t xml:space="preserve"> </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2"/>
          <w:sz w:val="22"/>
          <w:szCs w:val="22"/>
        </w:rPr>
        <w:t>x</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1"/>
          <w:sz w:val="22"/>
          <w:szCs w:val="22"/>
        </w:rPr>
        <w:t>mp</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16"/>
          <w:sz w:val="22"/>
          <w:szCs w:val="22"/>
        </w:rPr>
        <w:t xml:space="preserve"> </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 xml:space="preserve">f </w:t>
      </w:r>
      <w:r w:rsidRPr="00350992">
        <w:rPr>
          <w:rFonts w:asciiTheme="minorHAnsi" w:eastAsia="Arial Narrow" w:hAnsiTheme="minorHAnsi" w:cs="Arial Narrow"/>
          <w:spacing w:val="-1"/>
          <w:sz w:val="22"/>
          <w:szCs w:val="22"/>
        </w:rPr>
        <w:t>mo</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ommo</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z w:val="22"/>
          <w:szCs w:val="22"/>
        </w:rPr>
        <w:t>y</w:t>
      </w:r>
      <w:r w:rsidRPr="00350992">
        <w:rPr>
          <w:rFonts w:asciiTheme="minorHAnsi" w:eastAsia="Arial Narrow" w:hAnsiTheme="minorHAnsi" w:cs="Arial Narrow"/>
          <w:spacing w:val="9"/>
          <w:sz w:val="22"/>
          <w:szCs w:val="22"/>
        </w:rPr>
        <w:t xml:space="preserve"> </w:t>
      </w:r>
      <w:r w:rsidRPr="00350992">
        <w:rPr>
          <w:rFonts w:asciiTheme="minorHAnsi" w:eastAsia="Arial Narrow" w:hAnsiTheme="minorHAnsi" w:cs="Arial Narrow"/>
          <w:spacing w:val="-1"/>
          <w:sz w:val="22"/>
          <w:szCs w:val="22"/>
        </w:rPr>
        <w:t>u</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5"/>
          <w:sz w:val="22"/>
          <w:szCs w:val="22"/>
        </w:rPr>
        <w:t>c</w:t>
      </w:r>
      <w:r w:rsidRPr="00350992">
        <w:rPr>
          <w:rFonts w:asciiTheme="minorHAnsi" w:eastAsia="Arial Narrow" w:hAnsiTheme="minorHAnsi" w:cs="Arial Narrow"/>
          <w:spacing w:val="-1"/>
          <w:sz w:val="22"/>
          <w:szCs w:val="22"/>
        </w:rPr>
        <w:t>hedu</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16"/>
          <w:sz w:val="22"/>
          <w:szCs w:val="22"/>
        </w:rPr>
        <w:t xml:space="preserve"> </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1"/>
          <w:sz w:val="22"/>
          <w:szCs w:val="22"/>
        </w:rPr>
        <w:t>g</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5"/>
          <w:sz w:val="22"/>
          <w:szCs w:val="22"/>
        </w:rPr>
        <w:t>v</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10"/>
          <w:sz w:val="22"/>
          <w:szCs w:val="22"/>
        </w:rPr>
        <w:t xml:space="preserve"> </w:t>
      </w:r>
      <w:r w:rsidRPr="00350992">
        <w:rPr>
          <w:rFonts w:asciiTheme="minorHAnsi" w:eastAsia="Arial Narrow" w:hAnsiTheme="minorHAnsi" w:cs="Arial Narrow"/>
          <w:spacing w:val="-1"/>
          <w:sz w:val="22"/>
          <w:szCs w:val="22"/>
        </w:rPr>
        <w:t>he</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w:t>
      </w:r>
      <w:r w:rsidRPr="00350992">
        <w:rPr>
          <w:rFonts w:asciiTheme="minorHAnsi" w:eastAsia="Arial Narrow" w:hAnsiTheme="minorHAnsi" w:cs="Arial Narrow"/>
          <w:spacing w:val="4"/>
          <w:sz w:val="22"/>
          <w:szCs w:val="22"/>
        </w:rPr>
        <w:t xml:space="preserve"> </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h</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1"/>
          <w:sz w:val="22"/>
          <w:szCs w:val="22"/>
        </w:rPr>
        <w:t>ma</w:t>
      </w:r>
      <w:r w:rsidRPr="00350992">
        <w:rPr>
          <w:rFonts w:asciiTheme="minorHAnsi" w:eastAsia="Arial Narrow" w:hAnsiTheme="minorHAnsi" w:cs="Arial Narrow"/>
          <w:sz w:val="22"/>
          <w:szCs w:val="22"/>
        </w:rPr>
        <w:t>y</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1"/>
          <w:sz w:val="22"/>
          <w:szCs w:val="22"/>
        </w:rPr>
        <w:t>b</w:t>
      </w:r>
      <w:r w:rsidRPr="00350992">
        <w:rPr>
          <w:rFonts w:asciiTheme="minorHAnsi" w:eastAsia="Arial Narrow" w:hAnsiTheme="minorHAnsi" w:cs="Arial Narrow"/>
          <w:sz w:val="22"/>
          <w:szCs w:val="22"/>
        </w:rPr>
        <w:t xml:space="preserve">e </w:t>
      </w:r>
      <w:r w:rsidRPr="00350992">
        <w:rPr>
          <w:rFonts w:asciiTheme="minorHAnsi" w:eastAsia="Arial Narrow" w:hAnsiTheme="minorHAnsi" w:cs="Arial Narrow"/>
          <w:spacing w:val="-1"/>
          <w:sz w:val="22"/>
          <w:szCs w:val="22"/>
        </w:rPr>
        <w:t>de</w:t>
      </w:r>
      <w:r w:rsidRPr="00350992">
        <w:rPr>
          <w:rFonts w:asciiTheme="minorHAnsi" w:eastAsia="Arial Narrow" w:hAnsiTheme="minorHAnsi" w:cs="Arial Narrow"/>
          <w:spacing w:val="2"/>
          <w:sz w:val="22"/>
          <w:szCs w:val="22"/>
        </w:rPr>
        <w:t>v</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12"/>
          <w:sz w:val="22"/>
          <w:szCs w:val="22"/>
        </w:rPr>
        <w:t xml:space="preserve"> </w:t>
      </w:r>
      <w:r w:rsidRPr="00350992">
        <w:rPr>
          <w:rFonts w:asciiTheme="minorHAnsi" w:eastAsia="Arial Narrow" w:hAnsiTheme="minorHAnsi" w:cs="Arial Narrow"/>
          <w:spacing w:val="-1"/>
          <w:sz w:val="22"/>
          <w:szCs w:val="22"/>
        </w:rPr>
        <w:t>an</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1"/>
          <w:sz w:val="22"/>
          <w:szCs w:val="22"/>
        </w:rPr>
        <w:t>adde</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2"/>
          <w:w w:val="101"/>
          <w:sz w:val="22"/>
          <w:szCs w:val="22"/>
        </w:rPr>
        <w:t>i</w:t>
      </w:r>
      <w:r w:rsidRPr="00350992">
        <w:rPr>
          <w:rFonts w:asciiTheme="minorHAnsi" w:eastAsia="Arial Narrow" w:hAnsiTheme="minorHAnsi" w:cs="Arial Narrow"/>
          <w:w w:val="101"/>
          <w:sz w:val="22"/>
          <w:szCs w:val="22"/>
        </w:rPr>
        <w:t xml:space="preserve">n </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2"/>
          <w:sz w:val="22"/>
          <w:szCs w:val="22"/>
        </w:rPr>
        <w:t>cc</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dan</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3"/>
          <w:sz w:val="22"/>
          <w:szCs w:val="22"/>
        </w:rPr>
        <w:t>w</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z w:val="22"/>
          <w:szCs w:val="22"/>
        </w:rPr>
        <w:t>th</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1"/>
          <w:sz w:val="22"/>
          <w:szCs w:val="22"/>
        </w:rPr>
        <w:t>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4"/>
          <w:sz w:val="22"/>
          <w:szCs w:val="22"/>
        </w:rPr>
        <w:t>r</w:t>
      </w:r>
      <w:r w:rsidRPr="00350992">
        <w:rPr>
          <w:rFonts w:asciiTheme="minorHAnsi" w:eastAsia="Arial Narrow" w:hAnsiTheme="minorHAnsi" w:cs="Arial Narrow"/>
          <w:spacing w:val="-1"/>
          <w:sz w:val="22"/>
          <w:szCs w:val="22"/>
        </w:rPr>
        <w:t>equ</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eme</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z w:val="22"/>
          <w:szCs w:val="22"/>
        </w:rPr>
        <w:t>ts</w:t>
      </w:r>
      <w:r w:rsidRPr="00350992">
        <w:rPr>
          <w:rFonts w:asciiTheme="minorHAnsi" w:eastAsia="Arial Narrow" w:hAnsiTheme="minorHAnsi" w:cs="Arial Narrow"/>
          <w:spacing w:val="13"/>
          <w:sz w:val="22"/>
          <w:szCs w:val="22"/>
        </w:rPr>
        <w:t xml:space="preserve"> </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1"/>
          <w:sz w:val="22"/>
          <w:szCs w:val="22"/>
        </w:rPr>
        <w:t>I</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4"/>
          <w:sz w:val="22"/>
          <w:szCs w:val="22"/>
        </w:rPr>
        <w:t>r</w:t>
      </w:r>
      <w:r w:rsidRPr="00350992">
        <w:rPr>
          <w:rFonts w:asciiTheme="minorHAnsi" w:eastAsia="Arial Narrow" w:hAnsiTheme="minorHAnsi" w:cs="Arial Narrow"/>
          <w:spacing w:val="-1"/>
          <w:sz w:val="22"/>
          <w:szCs w:val="22"/>
        </w:rPr>
        <w:t>u</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on</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11"/>
          <w:sz w:val="22"/>
          <w:szCs w:val="22"/>
        </w:rPr>
        <w:t xml:space="preserve"> </w:t>
      </w:r>
      <w:r w:rsidRPr="00350992">
        <w:rPr>
          <w:rFonts w:asciiTheme="minorHAnsi" w:eastAsia="Arial Narrow" w:hAnsiTheme="minorHAnsi" w:cs="Arial Narrow"/>
          <w:spacing w:val="-1"/>
          <w:sz w:val="22"/>
          <w:szCs w:val="22"/>
        </w:rPr>
        <w:t>t</w:t>
      </w:r>
      <w:r w:rsidRPr="00350992">
        <w:rPr>
          <w:rFonts w:asciiTheme="minorHAnsi" w:eastAsia="Arial Narrow" w:hAnsiTheme="minorHAnsi" w:cs="Arial Narrow"/>
          <w:sz w:val="22"/>
          <w:szCs w:val="22"/>
        </w:rPr>
        <w:t>o</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w w:val="101"/>
          <w:sz w:val="22"/>
          <w:szCs w:val="22"/>
        </w:rPr>
        <w:t>B</w:t>
      </w:r>
      <w:r w:rsidRPr="00350992">
        <w:rPr>
          <w:rFonts w:asciiTheme="minorHAnsi" w:eastAsia="Arial Narrow" w:hAnsiTheme="minorHAnsi" w:cs="Arial Narrow"/>
          <w:spacing w:val="3"/>
          <w:w w:val="101"/>
          <w:sz w:val="22"/>
          <w:szCs w:val="22"/>
        </w:rPr>
        <w:t>i</w:t>
      </w:r>
      <w:r w:rsidRPr="00350992">
        <w:rPr>
          <w:rFonts w:asciiTheme="minorHAnsi" w:eastAsia="Arial Narrow" w:hAnsiTheme="minorHAnsi" w:cs="Arial Narrow"/>
          <w:spacing w:val="-1"/>
          <w:w w:val="101"/>
          <w:sz w:val="22"/>
          <w:szCs w:val="22"/>
        </w:rPr>
        <w:t>dde</w:t>
      </w:r>
      <w:r w:rsidRPr="00350992">
        <w:rPr>
          <w:rFonts w:asciiTheme="minorHAnsi" w:eastAsia="Arial Narrow" w:hAnsiTheme="minorHAnsi" w:cs="Arial Narrow"/>
          <w:spacing w:val="-3"/>
          <w:w w:val="101"/>
          <w:sz w:val="22"/>
          <w:szCs w:val="22"/>
        </w:rPr>
        <w:t>r</w:t>
      </w:r>
      <w:r w:rsidRPr="00350992">
        <w:rPr>
          <w:rFonts w:asciiTheme="minorHAnsi" w:eastAsia="Arial Narrow" w:hAnsiTheme="minorHAnsi" w:cs="Arial Narrow"/>
          <w:spacing w:val="2"/>
          <w:w w:val="101"/>
          <w:sz w:val="22"/>
          <w:szCs w:val="22"/>
        </w:rPr>
        <w:t>s</w:t>
      </w:r>
      <w:r w:rsidRPr="00350992">
        <w:rPr>
          <w:rFonts w:asciiTheme="minorHAnsi" w:eastAsia="Arial Narrow" w:hAnsiTheme="minorHAnsi" w:cs="Arial Narrow"/>
          <w:w w:val="101"/>
          <w:sz w:val="22"/>
          <w:szCs w:val="22"/>
        </w:rPr>
        <w:t>.</w:t>
      </w:r>
    </w:p>
    <w:p w14:paraId="76D730B4" w14:textId="77777777" w:rsidR="00447039" w:rsidRPr="00350992" w:rsidRDefault="00447039">
      <w:pPr>
        <w:spacing w:before="5" w:line="120" w:lineRule="exact"/>
        <w:rPr>
          <w:rFonts w:asciiTheme="minorHAnsi" w:hAnsiTheme="minorHAnsi"/>
          <w:sz w:val="12"/>
          <w:szCs w:val="12"/>
        </w:rPr>
      </w:pPr>
    </w:p>
    <w:p w14:paraId="38746745" w14:textId="77777777" w:rsidR="00447039" w:rsidRPr="00350992" w:rsidRDefault="00447039">
      <w:pPr>
        <w:spacing w:line="200" w:lineRule="exact"/>
        <w:rPr>
          <w:rFonts w:asciiTheme="minorHAnsi" w:hAnsiTheme="minorHAnsi"/>
        </w:rPr>
      </w:pPr>
    </w:p>
    <w:p w14:paraId="64AAA1E6" w14:textId="77777777" w:rsidR="00447039" w:rsidRPr="00350992" w:rsidRDefault="009B7D6F">
      <w:pPr>
        <w:spacing w:line="240" w:lineRule="exact"/>
        <w:ind w:left="139" w:right="118"/>
        <w:jc w:val="both"/>
        <w:rPr>
          <w:rFonts w:asciiTheme="minorHAnsi" w:eastAsia="Arial Narrow" w:hAnsiTheme="minorHAnsi" w:cs="Arial Narrow"/>
          <w:sz w:val="22"/>
          <w:szCs w:val="22"/>
        </w:rPr>
      </w:pPr>
      <w:r w:rsidRPr="00350992">
        <w:rPr>
          <w:rFonts w:asciiTheme="minorHAnsi" w:eastAsia="Arial Narrow" w:hAnsiTheme="minorHAnsi" w:cs="Arial Narrow"/>
          <w:sz w:val="22"/>
          <w:szCs w:val="22"/>
        </w:rPr>
        <w:t>A</w:t>
      </w:r>
      <w:r w:rsidRPr="00350992">
        <w:rPr>
          <w:rFonts w:asciiTheme="minorHAnsi" w:eastAsia="Arial Narrow" w:hAnsiTheme="minorHAnsi" w:cs="Arial Narrow"/>
          <w:spacing w:val="3"/>
          <w:sz w:val="22"/>
          <w:szCs w:val="22"/>
        </w:rPr>
        <w:t>l</w:t>
      </w:r>
      <w:r w:rsidRPr="00350992">
        <w:rPr>
          <w:rFonts w:asciiTheme="minorHAnsi" w:eastAsia="Arial Narrow" w:hAnsiTheme="minorHAnsi" w:cs="Arial Narrow"/>
          <w:sz w:val="22"/>
          <w:szCs w:val="22"/>
        </w:rPr>
        <w:t>l</w:t>
      </w:r>
      <w:r w:rsidRPr="00350992">
        <w:rPr>
          <w:rFonts w:asciiTheme="minorHAnsi" w:eastAsia="Arial Narrow" w:hAnsiTheme="minorHAnsi" w:cs="Arial Narrow"/>
          <w:spacing w:val="4"/>
          <w:sz w:val="22"/>
          <w:szCs w:val="22"/>
        </w:rPr>
        <w:t xml:space="preserve"> </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7"/>
          <w:sz w:val="22"/>
          <w:szCs w:val="22"/>
        </w:rPr>
        <w:t>S</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hed</w:t>
      </w:r>
      <w:r w:rsidRPr="00350992">
        <w:rPr>
          <w:rFonts w:asciiTheme="minorHAnsi" w:eastAsia="Arial Narrow" w:hAnsiTheme="minorHAnsi" w:cs="Arial Narrow"/>
          <w:spacing w:val="-8"/>
          <w:sz w:val="22"/>
          <w:szCs w:val="22"/>
        </w:rPr>
        <w:t>u</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10"/>
          <w:sz w:val="22"/>
          <w:szCs w:val="22"/>
        </w:rPr>
        <w:t xml:space="preserve"> </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9"/>
          <w:sz w:val="22"/>
          <w:szCs w:val="22"/>
        </w:rPr>
        <w:t xml:space="preserve"> </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5"/>
          <w:sz w:val="22"/>
          <w:szCs w:val="22"/>
        </w:rPr>
        <w:t>s</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1"/>
          <w:sz w:val="22"/>
          <w:szCs w:val="22"/>
        </w:rPr>
        <w:t>en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z w:val="22"/>
          <w:szCs w:val="22"/>
        </w:rPr>
        <w:t>l</w:t>
      </w:r>
      <w:r w:rsidRPr="00350992">
        <w:rPr>
          <w:rFonts w:asciiTheme="minorHAnsi" w:eastAsia="Arial Narrow" w:hAnsiTheme="minorHAnsi" w:cs="Arial Narrow"/>
          <w:spacing w:val="17"/>
          <w:sz w:val="22"/>
          <w:szCs w:val="22"/>
        </w:rPr>
        <w:t xml:space="preserve"> </w:t>
      </w:r>
      <w:r w:rsidRPr="00350992">
        <w:rPr>
          <w:rFonts w:asciiTheme="minorHAnsi" w:eastAsia="Arial Narrow" w:hAnsiTheme="minorHAnsi" w:cs="Arial Narrow"/>
          <w:spacing w:val="-8"/>
          <w:sz w:val="22"/>
          <w:szCs w:val="22"/>
        </w:rPr>
        <w:t>f</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1"/>
          <w:sz w:val="22"/>
          <w:szCs w:val="22"/>
        </w:rPr>
        <w:t>b</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2"/>
          <w:sz w:val="22"/>
          <w:szCs w:val="22"/>
        </w:rPr>
        <w:t>v</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1"/>
          <w:sz w:val="22"/>
          <w:szCs w:val="22"/>
        </w:rPr>
        <w:t>ua</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7"/>
          <w:sz w:val="22"/>
          <w:szCs w:val="22"/>
        </w:rPr>
        <w:t xml:space="preserve"> </w:t>
      </w:r>
      <w:r w:rsidRPr="00350992">
        <w:rPr>
          <w:rFonts w:asciiTheme="minorHAnsi" w:eastAsia="Arial Narrow" w:hAnsiTheme="minorHAnsi" w:cs="Arial Narrow"/>
          <w:spacing w:val="-1"/>
          <w:sz w:val="22"/>
          <w:szCs w:val="22"/>
        </w:rPr>
        <w:t>an</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1"/>
          <w:sz w:val="22"/>
          <w:szCs w:val="22"/>
        </w:rPr>
        <w:t>s</w:t>
      </w:r>
      <w:r w:rsidRPr="00350992">
        <w:rPr>
          <w:rFonts w:asciiTheme="minorHAnsi" w:eastAsia="Arial Narrow" w:hAnsiTheme="minorHAnsi" w:cs="Arial Narrow"/>
          <w:spacing w:val="-1"/>
          <w:sz w:val="22"/>
          <w:szCs w:val="22"/>
        </w:rPr>
        <w:t>om</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z w:val="22"/>
          <w:szCs w:val="22"/>
        </w:rPr>
        <w:t xml:space="preserve">n </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on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5"/>
          <w:sz w:val="22"/>
          <w:szCs w:val="22"/>
        </w:rPr>
        <w:t>x</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u</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on</w:t>
      </w:r>
      <w:r w:rsidRPr="00350992">
        <w:rPr>
          <w:rFonts w:asciiTheme="minorHAnsi" w:eastAsia="Arial Narrow" w:hAnsiTheme="minorHAnsi" w:cs="Arial Narrow"/>
          <w:sz w:val="22"/>
          <w:szCs w:val="22"/>
        </w:rPr>
        <w:t>;</w:t>
      </w:r>
      <w:r w:rsidRPr="00350992">
        <w:rPr>
          <w:rFonts w:asciiTheme="minorHAnsi" w:eastAsia="Arial Narrow" w:hAnsiTheme="minorHAnsi" w:cs="Arial Narrow"/>
          <w:spacing w:val="15"/>
          <w:sz w:val="22"/>
          <w:szCs w:val="22"/>
        </w:rPr>
        <w:t xml:space="preserve"> </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h</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z w:val="22"/>
          <w:szCs w:val="22"/>
        </w:rPr>
        <w:t>y</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1"/>
          <w:sz w:val="22"/>
          <w:szCs w:val="22"/>
        </w:rPr>
        <w:t>s</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pacing w:val="-8"/>
          <w:sz w:val="22"/>
          <w:szCs w:val="22"/>
        </w:rPr>
        <w:t>o</w:t>
      </w:r>
      <w:r w:rsidRPr="00350992">
        <w:rPr>
          <w:rFonts w:asciiTheme="minorHAnsi" w:eastAsia="Arial Narrow" w:hAnsiTheme="minorHAnsi" w:cs="Arial Narrow"/>
          <w:spacing w:val="-1"/>
          <w:sz w:val="22"/>
          <w:szCs w:val="22"/>
        </w:rPr>
        <w:t>u</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11"/>
          <w:sz w:val="22"/>
          <w:szCs w:val="22"/>
        </w:rPr>
        <w:t xml:space="preserve"> </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z w:val="22"/>
          <w:szCs w:val="22"/>
        </w:rPr>
        <w:t>l</w:t>
      </w:r>
      <w:r w:rsidRPr="00350992">
        <w:rPr>
          <w:rFonts w:asciiTheme="minorHAnsi" w:eastAsia="Arial Narrow" w:hAnsiTheme="minorHAnsi" w:cs="Arial Narrow"/>
          <w:spacing w:val="12"/>
          <w:sz w:val="22"/>
          <w:szCs w:val="22"/>
        </w:rPr>
        <w:t xml:space="preserve"> </w:t>
      </w:r>
      <w:r w:rsidRPr="00350992">
        <w:rPr>
          <w:rFonts w:asciiTheme="minorHAnsi" w:eastAsia="Arial Narrow" w:hAnsiTheme="minorHAnsi" w:cs="Arial Narrow"/>
          <w:spacing w:val="-8"/>
          <w:sz w:val="22"/>
          <w:szCs w:val="22"/>
        </w:rPr>
        <w:t>b</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2"/>
          <w:w w:val="101"/>
          <w:sz w:val="22"/>
          <w:szCs w:val="22"/>
        </w:rPr>
        <w:t>i</w:t>
      </w:r>
      <w:r w:rsidRPr="00350992">
        <w:rPr>
          <w:rFonts w:asciiTheme="minorHAnsi" w:eastAsia="Arial Narrow" w:hAnsiTheme="minorHAnsi" w:cs="Arial Narrow"/>
          <w:spacing w:val="-8"/>
          <w:w w:val="101"/>
          <w:sz w:val="22"/>
          <w:szCs w:val="22"/>
        </w:rPr>
        <w:t>n</w:t>
      </w:r>
      <w:r w:rsidRPr="00350992">
        <w:rPr>
          <w:rFonts w:asciiTheme="minorHAnsi" w:eastAsia="Arial Narrow" w:hAnsiTheme="minorHAnsi" w:cs="Arial Narrow"/>
          <w:spacing w:val="2"/>
          <w:w w:val="101"/>
          <w:sz w:val="22"/>
          <w:szCs w:val="22"/>
        </w:rPr>
        <w:t>c</w:t>
      </w:r>
      <w:r w:rsidRPr="00350992">
        <w:rPr>
          <w:rFonts w:asciiTheme="minorHAnsi" w:eastAsia="Arial Narrow" w:hAnsiTheme="minorHAnsi" w:cs="Arial Narrow"/>
          <w:spacing w:val="-1"/>
          <w:w w:val="101"/>
          <w:sz w:val="22"/>
          <w:szCs w:val="22"/>
        </w:rPr>
        <w:t>o</w:t>
      </w:r>
      <w:r w:rsidRPr="00350992">
        <w:rPr>
          <w:rFonts w:asciiTheme="minorHAnsi" w:eastAsia="Arial Narrow" w:hAnsiTheme="minorHAnsi" w:cs="Arial Narrow"/>
          <w:spacing w:val="-3"/>
          <w:w w:val="101"/>
          <w:sz w:val="22"/>
          <w:szCs w:val="22"/>
        </w:rPr>
        <w:t>r</w:t>
      </w:r>
      <w:r w:rsidRPr="00350992">
        <w:rPr>
          <w:rFonts w:asciiTheme="minorHAnsi" w:eastAsia="Arial Narrow" w:hAnsiTheme="minorHAnsi" w:cs="Arial Narrow"/>
          <w:spacing w:val="-1"/>
          <w:w w:val="101"/>
          <w:sz w:val="22"/>
          <w:szCs w:val="22"/>
        </w:rPr>
        <w:t>po</w:t>
      </w:r>
      <w:r w:rsidRPr="00350992">
        <w:rPr>
          <w:rFonts w:asciiTheme="minorHAnsi" w:eastAsia="Arial Narrow" w:hAnsiTheme="minorHAnsi" w:cs="Arial Narrow"/>
          <w:spacing w:val="-3"/>
          <w:w w:val="101"/>
          <w:sz w:val="22"/>
          <w:szCs w:val="22"/>
        </w:rPr>
        <w:t>r</w:t>
      </w:r>
      <w:r w:rsidRPr="00350992">
        <w:rPr>
          <w:rFonts w:asciiTheme="minorHAnsi" w:eastAsia="Arial Narrow" w:hAnsiTheme="minorHAnsi" w:cs="Arial Narrow"/>
          <w:spacing w:val="-1"/>
          <w:w w:val="101"/>
          <w:sz w:val="22"/>
          <w:szCs w:val="22"/>
        </w:rPr>
        <w:t>a</w:t>
      </w:r>
      <w:r w:rsidRPr="00350992">
        <w:rPr>
          <w:rFonts w:asciiTheme="minorHAnsi" w:eastAsia="Arial Narrow" w:hAnsiTheme="minorHAnsi" w:cs="Arial Narrow"/>
          <w:w w:val="101"/>
          <w:sz w:val="22"/>
          <w:szCs w:val="22"/>
        </w:rPr>
        <w:t>t</w:t>
      </w:r>
      <w:r w:rsidRPr="00350992">
        <w:rPr>
          <w:rFonts w:asciiTheme="minorHAnsi" w:eastAsia="Arial Narrow" w:hAnsiTheme="minorHAnsi" w:cs="Arial Narrow"/>
          <w:spacing w:val="-2"/>
          <w:w w:val="101"/>
          <w:sz w:val="22"/>
          <w:szCs w:val="22"/>
        </w:rPr>
        <w:t>e</w:t>
      </w:r>
      <w:r w:rsidRPr="00350992">
        <w:rPr>
          <w:rFonts w:asciiTheme="minorHAnsi" w:eastAsia="Arial Narrow" w:hAnsiTheme="minorHAnsi" w:cs="Arial Narrow"/>
          <w:w w:val="101"/>
          <w:sz w:val="22"/>
          <w:szCs w:val="22"/>
        </w:rPr>
        <w:t xml:space="preserve">d </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1"/>
          <w:sz w:val="22"/>
          <w:szCs w:val="22"/>
        </w:rPr>
        <w:t>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3"/>
          <w:sz w:val="22"/>
          <w:szCs w:val="22"/>
        </w:rPr>
        <w:t>C</w:t>
      </w:r>
      <w:r w:rsidRPr="00350992">
        <w:rPr>
          <w:rFonts w:asciiTheme="minorHAnsi" w:eastAsia="Arial Narrow" w:hAnsiTheme="minorHAnsi" w:cs="Arial Narrow"/>
          <w:spacing w:val="-1"/>
          <w:sz w:val="22"/>
          <w:szCs w:val="22"/>
        </w:rPr>
        <w:t>on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4"/>
          <w:sz w:val="22"/>
          <w:szCs w:val="22"/>
        </w:rPr>
        <w:t>r</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7"/>
          <w:sz w:val="22"/>
          <w:szCs w:val="22"/>
        </w:rPr>
        <w:t xml:space="preserve"> </w:t>
      </w:r>
      <w:r w:rsidRPr="00350992">
        <w:rPr>
          <w:rFonts w:asciiTheme="minorHAnsi" w:eastAsia="Arial Narrow" w:hAnsiTheme="minorHAnsi" w:cs="Arial Narrow"/>
          <w:spacing w:val="-2"/>
          <w:sz w:val="22"/>
          <w:szCs w:val="22"/>
        </w:rPr>
        <w:t>a</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2"/>
          <w:sz w:val="22"/>
          <w:szCs w:val="22"/>
        </w:rPr>
        <w:t>a</w:t>
      </w:r>
      <w:r w:rsidRPr="00350992">
        <w:rPr>
          <w:rFonts w:asciiTheme="minorHAnsi" w:eastAsia="Arial Narrow" w:hAnsiTheme="minorHAnsi" w:cs="Arial Narrow"/>
          <w:spacing w:val="-8"/>
          <w:sz w:val="22"/>
          <w:szCs w:val="22"/>
        </w:rPr>
        <w:t>p</w:t>
      </w:r>
      <w:r w:rsidRPr="00350992">
        <w:rPr>
          <w:rFonts w:asciiTheme="minorHAnsi" w:eastAsia="Arial Narrow" w:hAnsiTheme="minorHAnsi" w:cs="Arial Narrow"/>
          <w:spacing w:val="-1"/>
          <w:sz w:val="22"/>
          <w:szCs w:val="22"/>
        </w:rPr>
        <w:t>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op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z w:val="22"/>
          <w:szCs w:val="22"/>
        </w:rPr>
        <w:t>te</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1"/>
          <w:sz w:val="22"/>
          <w:szCs w:val="22"/>
        </w:rPr>
        <w:t>c</w:t>
      </w:r>
      <w:r w:rsidRPr="00350992">
        <w:rPr>
          <w:rFonts w:asciiTheme="minorHAnsi" w:eastAsia="Arial Narrow" w:hAnsiTheme="minorHAnsi" w:cs="Arial Narrow"/>
          <w:spacing w:val="-1"/>
          <w:sz w:val="22"/>
          <w:szCs w:val="22"/>
        </w:rPr>
        <w:t>hang</w:t>
      </w:r>
      <w:r w:rsidRPr="00350992">
        <w:rPr>
          <w:rFonts w:asciiTheme="minorHAnsi" w:eastAsia="Arial Narrow" w:hAnsiTheme="minorHAnsi" w:cs="Arial Narrow"/>
          <w:spacing w:val="-8"/>
          <w:sz w:val="22"/>
          <w:szCs w:val="22"/>
        </w:rPr>
        <w:t>e</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9"/>
          <w:sz w:val="22"/>
          <w:szCs w:val="22"/>
        </w:rPr>
        <w:t xml:space="preserve"> </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4"/>
          <w:sz w:val="22"/>
          <w:szCs w:val="22"/>
        </w:rPr>
        <w:t>r</w:t>
      </w:r>
      <w:r w:rsidRPr="00350992">
        <w:rPr>
          <w:rFonts w:asciiTheme="minorHAnsi" w:eastAsia="Arial Narrow" w:hAnsiTheme="minorHAnsi" w:cs="Arial Narrow"/>
          <w:spacing w:val="-1"/>
          <w:sz w:val="22"/>
          <w:szCs w:val="22"/>
        </w:rPr>
        <w:t>odu</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3"/>
          <w:sz w:val="22"/>
          <w:szCs w:val="22"/>
        </w:rPr>
        <w:t>w</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z w:val="22"/>
          <w:szCs w:val="22"/>
        </w:rPr>
        <w:t>th</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2"/>
          <w:sz w:val="22"/>
          <w:szCs w:val="22"/>
        </w:rPr>
        <w:t>a</w:t>
      </w:r>
      <w:r w:rsidRPr="00350992">
        <w:rPr>
          <w:rFonts w:asciiTheme="minorHAnsi" w:eastAsia="Arial Narrow" w:hAnsiTheme="minorHAnsi" w:cs="Arial Narrow"/>
          <w:spacing w:val="-1"/>
          <w:sz w:val="22"/>
          <w:szCs w:val="22"/>
        </w:rPr>
        <w:t>pp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2"/>
          <w:sz w:val="22"/>
          <w:szCs w:val="22"/>
        </w:rPr>
        <w:t>v</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z w:val="22"/>
          <w:szCs w:val="22"/>
        </w:rPr>
        <w:t>l</w:t>
      </w:r>
      <w:r w:rsidRPr="00350992">
        <w:rPr>
          <w:rFonts w:asciiTheme="minorHAnsi" w:eastAsia="Arial Narrow" w:hAnsiTheme="minorHAnsi" w:cs="Arial Narrow"/>
          <w:spacing w:val="10"/>
          <w:sz w:val="22"/>
          <w:szCs w:val="22"/>
        </w:rPr>
        <w:t xml:space="preserve"> </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1"/>
          <w:sz w:val="22"/>
          <w:szCs w:val="22"/>
        </w:rPr>
        <w:t>m</w:t>
      </w:r>
      <w:r w:rsidRPr="00350992">
        <w:rPr>
          <w:rFonts w:asciiTheme="minorHAnsi" w:eastAsia="Arial Narrow" w:hAnsiTheme="minorHAnsi" w:cs="Arial Narrow"/>
          <w:spacing w:val="-8"/>
          <w:sz w:val="22"/>
          <w:szCs w:val="22"/>
        </w:rPr>
        <w:t>p</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2"/>
          <w:sz w:val="22"/>
          <w:szCs w:val="22"/>
        </w:rPr>
        <w:t>y</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4"/>
          <w:w w:val="101"/>
          <w:sz w:val="22"/>
          <w:szCs w:val="22"/>
        </w:rPr>
        <w:t>r</w:t>
      </w:r>
      <w:r w:rsidRPr="00350992">
        <w:rPr>
          <w:rFonts w:asciiTheme="minorHAnsi" w:eastAsia="Arial Narrow" w:hAnsiTheme="minorHAnsi" w:cs="Arial Narrow"/>
          <w:spacing w:val="-1"/>
          <w:w w:val="101"/>
          <w:sz w:val="22"/>
          <w:szCs w:val="22"/>
        </w:rPr>
        <w:t>ep</w:t>
      </w:r>
      <w:r w:rsidRPr="00350992">
        <w:rPr>
          <w:rFonts w:asciiTheme="minorHAnsi" w:eastAsia="Arial Narrow" w:hAnsiTheme="minorHAnsi" w:cs="Arial Narrow"/>
          <w:spacing w:val="-3"/>
          <w:w w:val="101"/>
          <w:sz w:val="22"/>
          <w:szCs w:val="22"/>
        </w:rPr>
        <w:t>r</w:t>
      </w:r>
      <w:r w:rsidRPr="00350992">
        <w:rPr>
          <w:rFonts w:asciiTheme="minorHAnsi" w:eastAsia="Arial Narrow" w:hAnsiTheme="minorHAnsi" w:cs="Arial Narrow"/>
          <w:spacing w:val="-1"/>
          <w:w w:val="101"/>
          <w:sz w:val="22"/>
          <w:szCs w:val="22"/>
        </w:rPr>
        <w:t>e</w:t>
      </w:r>
      <w:r w:rsidRPr="00350992">
        <w:rPr>
          <w:rFonts w:asciiTheme="minorHAnsi" w:eastAsia="Arial Narrow" w:hAnsiTheme="minorHAnsi" w:cs="Arial Narrow"/>
          <w:spacing w:val="2"/>
          <w:w w:val="101"/>
          <w:sz w:val="22"/>
          <w:szCs w:val="22"/>
        </w:rPr>
        <w:t>s</w:t>
      </w:r>
      <w:r w:rsidRPr="00350992">
        <w:rPr>
          <w:rFonts w:asciiTheme="minorHAnsi" w:eastAsia="Arial Narrow" w:hAnsiTheme="minorHAnsi" w:cs="Arial Narrow"/>
          <w:spacing w:val="-1"/>
          <w:w w:val="101"/>
          <w:sz w:val="22"/>
          <w:szCs w:val="22"/>
        </w:rPr>
        <w:t>en</w:t>
      </w:r>
      <w:r w:rsidRPr="00350992">
        <w:rPr>
          <w:rFonts w:asciiTheme="minorHAnsi" w:eastAsia="Arial Narrow" w:hAnsiTheme="minorHAnsi" w:cs="Arial Narrow"/>
          <w:w w:val="101"/>
          <w:sz w:val="22"/>
          <w:szCs w:val="22"/>
        </w:rPr>
        <w:t>t</w:t>
      </w:r>
      <w:r w:rsidRPr="00350992">
        <w:rPr>
          <w:rFonts w:asciiTheme="minorHAnsi" w:eastAsia="Arial Narrow" w:hAnsiTheme="minorHAnsi" w:cs="Arial Narrow"/>
          <w:spacing w:val="-2"/>
          <w:w w:val="101"/>
          <w:sz w:val="22"/>
          <w:szCs w:val="22"/>
        </w:rPr>
        <w:t>a</w:t>
      </w:r>
      <w:r w:rsidRPr="00350992">
        <w:rPr>
          <w:rFonts w:asciiTheme="minorHAnsi" w:eastAsia="Arial Narrow" w:hAnsiTheme="minorHAnsi" w:cs="Arial Narrow"/>
          <w:w w:val="101"/>
          <w:sz w:val="22"/>
          <w:szCs w:val="22"/>
        </w:rPr>
        <w:t>t</w:t>
      </w:r>
      <w:r w:rsidRPr="00350992">
        <w:rPr>
          <w:rFonts w:asciiTheme="minorHAnsi" w:eastAsia="Arial Narrow" w:hAnsiTheme="minorHAnsi" w:cs="Arial Narrow"/>
          <w:spacing w:val="2"/>
          <w:w w:val="101"/>
          <w:sz w:val="22"/>
          <w:szCs w:val="22"/>
        </w:rPr>
        <w:t>iv</w:t>
      </w:r>
      <w:r w:rsidRPr="00350992">
        <w:rPr>
          <w:rFonts w:asciiTheme="minorHAnsi" w:eastAsia="Arial Narrow" w:hAnsiTheme="minorHAnsi" w:cs="Arial Narrow"/>
          <w:spacing w:val="-1"/>
          <w:w w:val="101"/>
          <w:sz w:val="22"/>
          <w:szCs w:val="22"/>
        </w:rPr>
        <w:t>e</w:t>
      </w:r>
      <w:r w:rsidRPr="00350992">
        <w:rPr>
          <w:rFonts w:asciiTheme="minorHAnsi" w:eastAsia="Arial Narrow" w:hAnsiTheme="minorHAnsi" w:cs="Arial Narrow"/>
          <w:w w:val="101"/>
          <w:sz w:val="22"/>
          <w:szCs w:val="22"/>
        </w:rPr>
        <w:t>.</w:t>
      </w:r>
    </w:p>
    <w:p w14:paraId="0111DA9C" w14:textId="77777777" w:rsidR="00447039" w:rsidRPr="00350992" w:rsidRDefault="00447039">
      <w:pPr>
        <w:spacing w:before="12" w:line="240" w:lineRule="exact"/>
        <w:rPr>
          <w:rFonts w:asciiTheme="minorHAnsi" w:hAnsiTheme="minorHAnsi"/>
          <w:sz w:val="24"/>
          <w:szCs w:val="24"/>
        </w:rPr>
      </w:pPr>
    </w:p>
    <w:p w14:paraId="24FC5549" w14:textId="77777777" w:rsidR="00447039" w:rsidRPr="00350992" w:rsidRDefault="009B7D6F">
      <w:pPr>
        <w:spacing w:line="240" w:lineRule="exact"/>
        <w:ind w:left="139" w:right="114"/>
        <w:jc w:val="both"/>
        <w:rPr>
          <w:rFonts w:asciiTheme="minorHAnsi" w:eastAsia="Arial Narrow" w:hAnsiTheme="minorHAnsi" w:cs="Arial Narrow"/>
          <w:sz w:val="22"/>
          <w:szCs w:val="22"/>
        </w:rPr>
      </w:pPr>
      <w:r w:rsidRPr="00350992">
        <w:rPr>
          <w:rFonts w:asciiTheme="minorHAnsi" w:eastAsia="Arial Narrow" w:hAnsiTheme="minorHAnsi" w:cs="Arial Narrow"/>
          <w:spacing w:val="3"/>
          <w:sz w:val="22"/>
          <w:szCs w:val="22"/>
        </w:rPr>
        <w:t>T</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5"/>
          <w:sz w:val="22"/>
          <w:szCs w:val="22"/>
        </w:rPr>
        <w:t>s</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hedu</w:t>
      </w:r>
      <w:r w:rsidRPr="00350992">
        <w:rPr>
          <w:rFonts w:asciiTheme="minorHAnsi" w:eastAsia="Arial Narrow" w:hAnsiTheme="minorHAnsi" w:cs="Arial Narrow"/>
          <w:spacing w:val="-5"/>
          <w:sz w:val="22"/>
          <w:szCs w:val="22"/>
        </w:rPr>
        <w:t>l</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16"/>
          <w:sz w:val="22"/>
          <w:szCs w:val="22"/>
        </w:rPr>
        <w:t xml:space="preserve"> </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z w:val="22"/>
          <w:szCs w:val="22"/>
        </w:rPr>
        <w:t>to</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1"/>
          <w:sz w:val="22"/>
          <w:szCs w:val="22"/>
        </w:rPr>
        <w:t>b</w:t>
      </w:r>
      <w:r w:rsidRPr="00350992">
        <w:rPr>
          <w:rFonts w:asciiTheme="minorHAnsi" w:eastAsia="Arial Narrow" w:hAnsiTheme="minorHAnsi" w:cs="Arial Narrow"/>
          <w:sz w:val="22"/>
          <w:szCs w:val="22"/>
        </w:rPr>
        <w:t xml:space="preserve">e </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omp</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e</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1"/>
          <w:sz w:val="22"/>
          <w:szCs w:val="22"/>
        </w:rPr>
        <w:t>an</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1"/>
          <w:sz w:val="22"/>
          <w:szCs w:val="22"/>
        </w:rPr>
        <w:t>ub</w:t>
      </w:r>
      <w:r w:rsidRPr="00350992">
        <w:rPr>
          <w:rFonts w:asciiTheme="minorHAnsi" w:eastAsia="Arial Narrow" w:hAnsiTheme="minorHAnsi" w:cs="Arial Narrow"/>
          <w:spacing w:val="-9"/>
          <w:sz w:val="22"/>
          <w:szCs w:val="22"/>
        </w:rPr>
        <w:t>m</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1"/>
          <w:sz w:val="22"/>
          <w:szCs w:val="22"/>
        </w:rPr>
        <w:t>te</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13"/>
          <w:sz w:val="22"/>
          <w:szCs w:val="22"/>
        </w:rPr>
        <w:t xml:space="preserve"> </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10"/>
          <w:sz w:val="22"/>
          <w:szCs w:val="22"/>
        </w:rPr>
        <w:t xml:space="preserve"> </w:t>
      </w:r>
      <w:r w:rsidRPr="00350992">
        <w:rPr>
          <w:rFonts w:asciiTheme="minorHAnsi" w:eastAsia="Arial Narrow" w:hAnsiTheme="minorHAnsi" w:cs="Arial Narrow"/>
          <w:spacing w:val="-1"/>
          <w:sz w:val="22"/>
          <w:szCs w:val="22"/>
        </w:rPr>
        <w:t>pa</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7"/>
          <w:sz w:val="22"/>
          <w:szCs w:val="22"/>
        </w:rPr>
        <w:t xml:space="preserve"> </w:t>
      </w:r>
      <w:r w:rsidRPr="00350992">
        <w:rPr>
          <w:rFonts w:asciiTheme="minorHAnsi" w:eastAsia="Arial Narrow" w:hAnsiTheme="minorHAnsi" w:cs="Arial Narrow"/>
          <w:spacing w:val="-4"/>
          <w:sz w:val="22"/>
          <w:szCs w:val="22"/>
        </w:rPr>
        <w:t>T</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pacing w:val="2"/>
          <w:sz w:val="22"/>
          <w:szCs w:val="22"/>
        </w:rPr>
        <w:t>ic</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z w:val="22"/>
          <w:szCs w:val="22"/>
        </w:rPr>
        <w:t>l</w:t>
      </w:r>
      <w:r w:rsidRPr="00350992">
        <w:rPr>
          <w:rFonts w:asciiTheme="minorHAnsi" w:eastAsia="Arial Narrow" w:hAnsiTheme="minorHAnsi" w:cs="Arial Narrow"/>
          <w:spacing w:val="16"/>
          <w:sz w:val="22"/>
          <w:szCs w:val="22"/>
        </w:rPr>
        <w:t xml:space="preserve"> </w:t>
      </w:r>
      <w:r w:rsidRPr="00350992">
        <w:rPr>
          <w:rFonts w:asciiTheme="minorHAnsi" w:eastAsia="Arial Narrow" w:hAnsiTheme="minorHAnsi" w:cs="Arial Narrow"/>
          <w:sz w:val="22"/>
          <w:szCs w:val="22"/>
        </w:rPr>
        <w:t>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opo</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z w:val="22"/>
          <w:szCs w:val="22"/>
        </w:rPr>
        <w:t>l</w:t>
      </w:r>
      <w:r w:rsidRPr="00350992">
        <w:rPr>
          <w:rFonts w:asciiTheme="minorHAnsi" w:eastAsia="Arial Narrow" w:hAnsiTheme="minorHAnsi" w:cs="Arial Narrow"/>
          <w:spacing w:val="15"/>
          <w:sz w:val="22"/>
          <w:szCs w:val="22"/>
        </w:rPr>
        <w:t xml:space="preserve"> </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z w:val="22"/>
          <w:szCs w:val="22"/>
        </w:rPr>
        <w:t>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2"/>
          <w:sz w:val="22"/>
          <w:szCs w:val="22"/>
        </w:rPr>
        <w:t>ic</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9"/>
          <w:sz w:val="22"/>
          <w:szCs w:val="22"/>
        </w:rPr>
        <w:t xml:space="preserve"> </w:t>
      </w:r>
      <w:r w:rsidRPr="00350992">
        <w:rPr>
          <w:rFonts w:asciiTheme="minorHAnsi" w:eastAsia="Arial Narrow" w:hAnsiTheme="minorHAnsi" w:cs="Arial Narrow"/>
          <w:sz w:val="22"/>
          <w:szCs w:val="22"/>
        </w:rPr>
        <w:t>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op</w:t>
      </w:r>
      <w:r w:rsidRPr="00350992">
        <w:rPr>
          <w:rFonts w:asciiTheme="minorHAnsi" w:eastAsia="Arial Narrow" w:hAnsiTheme="minorHAnsi" w:cs="Arial Narrow"/>
          <w:spacing w:val="-8"/>
          <w:sz w:val="22"/>
          <w:szCs w:val="22"/>
        </w:rPr>
        <w:t>o</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10"/>
          <w:sz w:val="22"/>
          <w:szCs w:val="22"/>
        </w:rPr>
        <w:t>a</w:t>
      </w:r>
      <w:r w:rsidRPr="00350992">
        <w:rPr>
          <w:rFonts w:asciiTheme="minorHAnsi" w:eastAsia="Arial Narrow" w:hAnsiTheme="minorHAnsi" w:cs="Arial Narrow"/>
          <w:sz w:val="22"/>
          <w:szCs w:val="22"/>
        </w:rPr>
        <w:t>l</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2"/>
          <w:w w:val="101"/>
          <w:sz w:val="22"/>
          <w:szCs w:val="22"/>
        </w:rPr>
        <w:t>i</w:t>
      </w:r>
      <w:r w:rsidRPr="00350992">
        <w:rPr>
          <w:rFonts w:asciiTheme="minorHAnsi" w:eastAsia="Arial Narrow" w:hAnsiTheme="minorHAnsi" w:cs="Arial Narrow"/>
          <w:w w:val="101"/>
          <w:sz w:val="22"/>
          <w:szCs w:val="22"/>
        </w:rPr>
        <w:t xml:space="preserve">n </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2"/>
          <w:sz w:val="22"/>
          <w:szCs w:val="22"/>
        </w:rPr>
        <w:t>cc</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dan</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2"/>
          <w:sz w:val="22"/>
          <w:szCs w:val="22"/>
        </w:rPr>
        <w:t>w</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z w:val="22"/>
          <w:szCs w:val="22"/>
        </w:rPr>
        <w:t>th</w:t>
      </w:r>
      <w:r w:rsidRPr="00350992">
        <w:rPr>
          <w:rFonts w:asciiTheme="minorHAnsi" w:eastAsia="Arial Narrow" w:hAnsiTheme="minorHAnsi" w:cs="Arial Narrow"/>
          <w:spacing w:val="9"/>
          <w:sz w:val="22"/>
          <w:szCs w:val="22"/>
        </w:rPr>
        <w:t xml:space="preserve"> </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z w:val="22"/>
          <w:szCs w:val="22"/>
        </w:rPr>
        <w:t>I</w:t>
      </w:r>
      <w:r w:rsidRPr="00350992">
        <w:rPr>
          <w:rFonts w:asciiTheme="minorHAnsi" w:eastAsia="Arial Narrow" w:hAnsiTheme="minorHAnsi" w:cs="Arial Narrow"/>
          <w:spacing w:val="-2"/>
          <w:sz w:val="22"/>
          <w:szCs w:val="22"/>
        </w:rPr>
        <w:t>n</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4"/>
          <w:sz w:val="22"/>
          <w:szCs w:val="22"/>
        </w:rPr>
        <w:t>r</w:t>
      </w:r>
      <w:r w:rsidRPr="00350992">
        <w:rPr>
          <w:rFonts w:asciiTheme="minorHAnsi" w:eastAsia="Arial Narrow" w:hAnsiTheme="minorHAnsi" w:cs="Arial Narrow"/>
          <w:spacing w:val="-8"/>
          <w:sz w:val="22"/>
          <w:szCs w:val="22"/>
        </w:rPr>
        <w:t>u</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18"/>
          <w:sz w:val="22"/>
          <w:szCs w:val="22"/>
        </w:rPr>
        <w:t xml:space="preserve"> </w:t>
      </w:r>
      <w:r w:rsidRPr="00350992">
        <w:rPr>
          <w:rFonts w:asciiTheme="minorHAnsi" w:eastAsia="Arial Narrow" w:hAnsiTheme="minorHAnsi" w:cs="Arial Narrow"/>
          <w:sz w:val="22"/>
          <w:szCs w:val="22"/>
        </w:rPr>
        <w:t>to B</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dde</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8"/>
          <w:sz w:val="22"/>
          <w:szCs w:val="22"/>
        </w:rPr>
        <w:t>u</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11"/>
          <w:sz w:val="22"/>
          <w:szCs w:val="22"/>
        </w:rPr>
        <w:t xml:space="preserve"> </w:t>
      </w:r>
      <w:r w:rsidRPr="00350992">
        <w:rPr>
          <w:rFonts w:asciiTheme="minorHAnsi" w:eastAsia="Arial Narrow" w:hAnsiTheme="minorHAnsi" w:cs="Arial Narrow"/>
          <w:spacing w:val="-1"/>
          <w:sz w:val="22"/>
          <w:szCs w:val="22"/>
        </w:rPr>
        <w:t>13</w:t>
      </w:r>
      <w:r w:rsidRPr="00350992">
        <w:rPr>
          <w:rFonts w:asciiTheme="minorHAnsi" w:eastAsia="Arial Narrow" w:hAnsiTheme="minorHAnsi" w:cs="Arial Narrow"/>
          <w:sz w:val="22"/>
          <w:szCs w:val="22"/>
        </w:rPr>
        <w:t>,</w:t>
      </w:r>
      <w:r w:rsidRPr="00350992">
        <w:rPr>
          <w:rFonts w:asciiTheme="minorHAnsi" w:eastAsia="Arial Narrow" w:hAnsiTheme="minorHAnsi" w:cs="Arial Narrow"/>
          <w:spacing w:val="9"/>
          <w:sz w:val="22"/>
          <w:szCs w:val="22"/>
        </w:rPr>
        <w:t xml:space="preserve"> </w:t>
      </w:r>
      <w:r w:rsidRPr="00350992">
        <w:rPr>
          <w:rFonts w:asciiTheme="minorHAnsi" w:eastAsia="Arial Narrow" w:hAnsiTheme="minorHAnsi" w:cs="Arial Narrow"/>
          <w:spacing w:val="-2"/>
          <w:sz w:val="22"/>
          <w:szCs w:val="22"/>
        </w:rPr>
        <w:t>D</w:t>
      </w:r>
      <w:r w:rsidRPr="00350992">
        <w:rPr>
          <w:rFonts w:asciiTheme="minorHAnsi" w:eastAsia="Arial Narrow" w:hAnsiTheme="minorHAnsi" w:cs="Arial Narrow"/>
          <w:spacing w:val="-8"/>
          <w:sz w:val="22"/>
          <w:szCs w:val="22"/>
        </w:rPr>
        <w:t>o</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umen</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18"/>
          <w:sz w:val="22"/>
          <w:szCs w:val="22"/>
        </w:rPr>
        <w:t xml:space="preserve"> </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omp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2"/>
          <w:sz w:val="22"/>
          <w:szCs w:val="22"/>
        </w:rPr>
        <w:t>si</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g</w:t>
      </w:r>
      <w:r w:rsidRPr="00350992">
        <w:rPr>
          <w:rFonts w:asciiTheme="minorHAnsi" w:eastAsia="Arial Narrow" w:hAnsiTheme="minorHAnsi" w:cs="Arial Narrow"/>
          <w:spacing w:val="15"/>
          <w:sz w:val="22"/>
          <w:szCs w:val="22"/>
        </w:rPr>
        <w:t xml:space="preserve"> </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9"/>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7"/>
          <w:sz w:val="22"/>
          <w:szCs w:val="22"/>
        </w:rPr>
        <w:t>B</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d</w:t>
      </w:r>
      <w:r w:rsidRPr="00350992">
        <w:rPr>
          <w:rFonts w:asciiTheme="minorHAnsi" w:eastAsia="Arial Narrow" w:hAnsiTheme="minorHAnsi" w:cs="Arial Narrow"/>
          <w:sz w:val="22"/>
          <w:szCs w:val="22"/>
        </w:rPr>
        <w:t>.</w:t>
      </w:r>
      <w:r w:rsidRPr="00350992">
        <w:rPr>
          <w:rFonts w:asciiTheme="minorHAnsi" w:eastAsia="Arial Narrow" w:hAnsiTheme="minorHAnsi" w:cs="Arial Narrow"/>
          <w:spacing w:val="19"/>
          <w:sz w:val="22"/>
          <w:szCs w:val="22"/>
        </w:rPr>
        <w:t xml:space="preserve"> </w:t>
      </w:r>
      <w:r w:rsidRPr="00350992">
        <w:rPr>
          <w:rFonts w:asciiTheme="minorHAnsi" w:eastAsia="Arial Narrow" w:hAnsiTheme="minorHAnsi" w:cs="Arial Narrow"/>
          <w:b/>
          <w:spacing w:val="-2"/>
          <w:sz w:val="22"/>
          <w:szCs w:val="22"/>
        </w:rPr>
        <w:t>B</w:t>
      </w:r>
      <w:r w:rsidRPr="00350992">
        <w:rPr>
          <w:rFonts w:asciiTheme="minorHAnsi" w:eastAsia="Arial Narrow" w:hAnsiTheme="minorHAnsi" w:cs="Arial Narrow"/>
          <w:b/>
          <w:spacing w:val="-8"/>
          <w:sz w:val="22"/>
          <w:szCs w:val="22"/>
        </w:rPr>
        <w:t>i</w:t>
      </w:r>
      <w:r w:rsidRPr="00350992">
        <w:rPr>
          <w:rFonts w:asciiTheme="minorHAnsi" w:eastAsia="Arial Narrow" w:hAnsiTheme="minorHAnsi" w:cs="Arial Narrow"/>
          <w:b/>
          <w:spacing w:val="-4"/>
          <w:sz w:val="22"/>
          <w:szCs w:val="22"/>
        </w:rPr>
        <w:t>d</w:t>
      </w:r>
      <w:r w:rsidRPr="00350992">
        <w:rPr>
          <w:rFonts w:asciiTheme="minorHAnsi" w:eastAsia="Arial Narrow" w:hAnsiTheme="minorHAnsi" w:cs="Arial Narrow"/>
          <w:b/>
          <w:spacing w:val="3"/>
          <w:sz w:val="22"/>
          <w:szCs w:val="22"/>
        </w:rPr>
        <w:t>d</w:t>
      </w:r>
      <w:r w:rsidRPr="00350992">
        <w:rPr>
          <w:rFonts w:asciiTheme="minorHAnsi" w:eastAsia="Arial Narrow" w:hAnsiTheme="minorHAnsi" w:cs="Arial Narrow"/>
          <w:b/>
          <w:spacing w:val="-1"/>
          <w:sz w:val="22"/>
          <w:szCs w:val="22"/>
        </w:rPr>
        <w:t>e</w:t>
      </w:r>
      <w:r w:rsidRPr="00350992">
        <w:rPr>
          <w:rFonts w:asciiTheme="minorHAnsi" w:eastAsia="Arial Narrow" w:hAnsiTheme="minorHAnsi" w:cs="Arial Narrow"/>
          <w:b/>
          <w:spacing w:val="1"/>
          <w:sz w:val="22"/>
          <w:szCs w:val="22"/>
        </w:rPr>
        <w:t>r</w:t>
      </w:r>
      <w:r w:rsidRPr="00350992">
        <w:rPr>
          <w:rFonts w:asciiTheme="minorHAnsi" w:eastAsia="Arial Narrow" w:hAnsiTheme="minorHAnsi" w:cs="Arial Narrow"/>
          <w:b/>
          <w:sz w:val="22"/>
          <w:szCs w:val="22"/>
        </w:rPr>
        <w:t>s</w:t>
      </w:r>
      <w:r w:rsidRPr="00350992">
        <w:rPr>
          <w:rFonts w:asciiTheme="minorHAnsi" w:eastAsia="Arial Narrow" w:hAnsiTheme="minorHAnsi" w:cs="Arial Narrow"/>
          <w:b/>
          <w:spacing w:val="6"/>
          <w:sz w:val="22"/>
          <w:szCs w:val="22"/>
        </w:rPr>
        <w:t xml:space="preserve"> </w:t>
      </w:r>
      <w:r w:rsidRPr="00350992">
        <w:rPr>
          <w:rFonts w:asciiTheme="minorHAnsi" w:eastAsia="Arial Narrow" w:hAnsiTheme="minorHAnsi" w:cs="Arial Narrow"/>
          <w:b/>
          <w:spacing w:val="-6"/>
          <w:sz w:val="22"/>
          <w:szCs w:val="22"/>
        </w:rPr>
        <w:t>w</w:t>
      </w:r>
      <w:r w:rsidRPr="00350992">
        <w:rPr>
          <w:rFonts w:asciiTheme="minorHAnsi" w:eastAsia="Arial Narrow" w:hAnsiTheme="minorHAnsi" w:cs="Arial Narrow"/>
          <w:b/>
          <w:spacing w:val="3"/>
          <w:sz w:val="22"/>
          <w:szCs w:val="22"/>
        </w:rPr>
        <w:t>ho</w:t>
      </w:r>
      <w:r w:rsidRPr="00350992">
        <w:rPr>
          <w:rFonts w:asciiTheme="minorHAnsi" w:eastAsia="Arial Narrow" w:hAnsiTheme="minorHAnsi" w:cs="Arial Narrow"/>
          <w:b/>
          <w:spacing w:val="-1"/>
          <w:sz w:val="22"/>
          <w:szCs w:val="22"/>
        </w:rPr>
        <w:t>s</w:t>
      </w:r>
      <w:r w:rsidRPr="00350992">
        <w:rPr>
          <w:rFonts w:asciiTheme="minorHAnsi" w:eastAsia="Arial Narrow" w:hAnsiTheme="minorHAnsi" w:cs="Arial Narrow"/>
          <w:b/>
          <w:sz w:val="22"/>
          <w:szCs w:val="22"/>
        </w:rPr>
        <w:t>e</w:t>
      </w:r>
      <w:r w:rsidRPr="00350992">
        <w:rPr>
          <w:rFonts w:asciiTheme="minorHAnsi" w:eastAsia="Arial Narrow" w:hAnsiTheme="minorHAnsi" w:cs="Arial Narrow"/>
          <w:b/>
          <w:spacing w:val="4"/>
          <w:sz w:val="22"/>
          <w:szCs w:val="22"/>
        </w:rPr>
        <w:t xml:space="preserve"> </w:t>
      </w:r>
      <w:r w:rsidRPr="00350992">
        <w:rPr>
          <w:rFonts w:asciiTheme="minorHAnsi" w:eastAsia="Arial Narrow" w:hAnsiTheme="minorHAnsi" w:cs="Arial Narrow"/>
          <w:b/>
          <w:spacing w:val="-2"/>
          <w:sz w:val="22"/>
          <w:szCs w:val="22"/>
        </w:rPr>
        <w:t>B</w:t>
      </w:r>
      <w:r w:rsidRPr="00350992">
        <w:rPr>
          <w:rFonts w:asciiTheme="minorHAnsi" w:eastAsia="Arial Narrow" w:hAnsiTheme="minorHAnsi" w:cs="Arial Narrow"/>
          <w:b/>
          <w:sz w:val="22"/>
          <w:szCs w:val="22"/>
        </w:rPr>
        <w:t>i</w:t>
      </w:r>
      <w:r w:rsidRPr="00350992">
        <w:rPr>
          <w:rFonts w:asciiTheme="minorHAnsi" w:eastAsia="Arial Narrow" w:hAnsiTheme="minorHAnsi" w:cs="Arial Narrow"/>
          <w:b/>
          <w:spacing w:val="3"/>
          <w:sz w:val="22"/>
          <w:szCs w:val="22"/>
        </w:rPr>
        <w:t>d</w:t>
      </w:r>
      <w:r w:rsidRPr="00350992">
        <w:rPr>
          <w:rFonts w:asciiTheme="minorHAnsi" w:eastAsia="Arial Narrow" w:hAnsiTheme="minorHAnsi" w:cs="Arial Narrow"/>
          <w:b/>
          <w:sz w:val="22"/>
          <w:szCs w:val="22"/>
        </w:rPr>
        <w:t>s</w:t>
      </w:r>
      <w:r w:rsidRPr="00350992">
        <w:rPr>
          <w:rFonts w:asciiTheme="minorHAnsi" w:eastAsia="Arial Narrow" w:hAnsiTheme="minorHAnsi" w:cs="Arial Narrow"/>
          <w:b/>
          <w:spacing w:val="2"/>
          <w:sz w:val="22"/>
          <w:szCs w:val="22"/>
        </w:rPr>
        <w:t xml:space="preserve"> </w:t>
      </w:r>
      <w:r w:rsidRPr="00350992">
        <w:rPr>
          <w:rFonts w:asciiTheme="minorHAnsi" w:eastAsia="Arial Narrow" w:hAnsiTheme="minorHAnsi" w:cs="Arial Narrow"/>
          <w:b/>
          <w:spacing w:val="-4"/>
          <w:w w:val="101"/>
          <w:sz w:val="22"/>
          <w:szCs w:val="22"/>
        </w:rPr>
        <w:t>d</w:t>
      </w:r>
      <w:r w:rsidRPr="00350992">
        <w:rPr>
          <w:rFonts w:asciiTheme="minorHAnsi" w:eastAsia="Arial Narrow" w:hAnsiTheme="minorHAnsi" w:cs="Arial Narrow"/>
          <w:b/>
          <w:w w:val="101"/>
          <w:sz w:val="22"/>
          <w:szCs w:val="22"/>
        </w:rPr>
        <w:t xml:space="preserve">o </w:t>
      </w:r>
      <w:r w:rsidRPr="00350992">
        <w:rPr>
          <w:rFonts w:asciiTheme="minorHAnsi" w:eastAsia="Arial Narrow" w:hAnsiTheme="minorHAnsi" w:cs="Arial Narrow"/>
          <w:b/>
          <w:spacing w:val="3"/>
          <w:sz w:val="22"/>
          <w:szCs w:val="22"/>
        </w:rPr>
        <w:t>no</w:t>
      </w:r>
      <w:r w:rsidRPr="00350992">
        <w:rPr>
          <w:rFonts w:asciiTheme="minorHAnsi" w:eastAsia="Arial Narrow" w:hAnsiTheme="minorHAnsi" w:cs="Arial Narrow"/>
          <w:b/>
          <w:sz w:val="22"/>
          <w:szCs w:val="22"/>
        </w:rPr>
        <w:t xml:space="preserve">t </w:t>
      </w:r>
      <w:r w:rsidRPr="00350992">
        <w:rPr>
          <w:rFonts w:asciiTheme="minorHAnsi" w:eastAsia="Arial Narrow" w:hAnsiTheme="minorHAnsi" w:cs="Arial Narrow"/>
          <w:b/>
          <w:spacing w:val="-9"/>
          <w:sz w:val="22"/>
          <w:szCs w:val="22"/>
        </w:rPr>
        <w:t>c</w:t>
      </w:r>
      <w:r w:rsidRPr="00350992">
        <w:rPr>
          <w:rFonts w:asciiTheme="minorHAnsi" w:eastAsia="Arial Narrow" w:hAnsiTheme="minorHAnsi" w:cs="Arial Narrow"/>
          <w:b/>
          <w:spacing w:val="-4"/>
          <w:sz w:val="22"/>
          <w:szCs w:val="22"/>
        </w:rPr>
        <w:t>o</w:t>
      </w:r>
      <w:r w:rsidRPr="00350992">
        <w:rPr>
          <w:rFonts w:asciiTheme="minorHAnsi" w:eastAsia="Arial Narrow" w:hAnsiTheme="minorHAnsi" w:cs="Arial Narrow"/>
          <w:b/>
          <w:spacing w:val="3"/>
          <w:sz w:val="22"/>
          <w:szCs w:val="22"/>
        </w:rPr>
        <w:t>n</w:t>
      </w:r>
      <w:r w:rsidRPr="00350992">
        <w:rPr>
          <w:rFonts w:asciiTheme="minorHAnsi" w:eastAsia="Arial Narrow" w:hAnsiTheme="minorHAnsi" w:cs="Arial Narrow"/>
          <w:b/>
          <w:spacing w:val="-3"/>
          <w:sz w:val="22"/>
          <w:szCs w:val="22"/>
        </w:rPr>
        <w:t>t</w:t>
      </w:r>
      <w:r w:rsidRPr="00350992">
        <w:rPr>
          <w:rFonts w:asciiTheme="minorHAnsi" w:eastAsia="Arial Narrow" w:hAnsiTheme="minorHAnsi" w:cs="Arial Narrow"/>
          <w:b/>
          <w:spacing w:val="-1"/>
          <w:sz w:val="22"/>
          <w:szCs w:val="22"/>
        </w:rPr>
        <w:t>ac</w:t>
      </w:r>
      <w:r w:rsidRPr="00350992">
        <w:rPr>
          <w:rFonts w:asciiTheme="minorHAnsi" w:eastAsia="Arial Narrow" w:hAnsiTheme="minorHAnsi" w:cs="Arial Narrow"/>
          <w:b/>
          <w:sz w:val="22"/>
          <w:szCs w:val="22"/>
        </w:rPr>
        <w:t>t</w:t>
      </w:r>
      <w:r w:rsidRPr="00350992">
        <w:rPr>
          <w:rFonts w:asciiTheme="minorHAnsi" w:eastAsia="Arial Narrow" w:hAnsiTheme="minorHAnsi" w:cs="Arial Narrow"/>
          <w:b/>
          <w:spacing w:val="3"/>
          <w:sz w:val="22"/>
          <w:szCs w:val="22"/>
        </w:rPr>
        <w:t xml:space="preserve"> </w:t>
      </w:r>
      <w:r w:rsidRPr="00350992">
        <w:rPr>
          <w:rFonts w:asciiTheme="minorHAnsi" w:eastAsia="Arial Narrow" w:hAnsiTheme="minorHAnsi" w:cs="Arial Narrow"/>
          <w:b/>
          <w:spacing w:val="-4"/>
          <w:sz w:val="22"/>
          <w:szCs w:val="22"/>
        </w:rPr>
        <w:t>t</w:t>
      </w:r>
      <w:r w:rsidRPr="00350992">
        <w:rPr>
          <w:rFonts w:asciiTheme="minorHAnsi" w:eastAsia="Arial Narrow" w:hAnsiTheme="minorHAnsi" w:cs="Arial Narrow"/>
          <w:b/>
          <w:spacing w:val="3"/>
          <w:sz w:val="22"/>
          <w:szCs w:val="22"/>
        </w:rPr>
        <w:t>h</w:t>
      </w:r>
      <w:r w:rsidRPr="00350992">
        <w:rPr>
          <w:rFonts w:asciiTheme="minorHAnsi" w:eastAsia="Arial Narrow" w:hAnsiTheme="minorHAnsi" w:cs="Arial Narrow"/>
          <w:b/>
          <w:sz w:val="22"/>
          <w:szCs w:val="22"/>
        </w:rPr>
        <w:t>e</w:t>
      </w:r>
      <w:r w:rsidRPr="00350992">
        <w:rPr>
          <w:rFonts w:asciiTheme="minorHAnsi" w:eastAsia="Arial Narrow" w:hAnsiTheme="minorHAnsi" w:cs="Arial Narrow"/>
          <w:b/>
          <w:spacing w:val="3"/>
          <w:sz w:val="22"/>
          <w:szCs w:val="22"/>
        </w:rPr>
        <w:t xml:space="preserve"> d</w:t>
      </w:r>
      <w:r w:rsidRPr="00350992">
        <w:rPr>
          <w:rFonts w:asciiTheme="minorHAnsi" w:eastAsia="Arial Narrow" w:hAnsiTheme="minorHAnsi" w:cs="Arial Narrow"/>
          <w:b/>
          <w:spacing w:val="-1"/>
          <w:sz w:val="22"/>
          <w:szCs w:val="22"/>
        </w:rPr>
        <w:t>a</w:t>
      </w:r>
      <w:r w:rsidRPr="00350992">
        <w:rPr>
          <w:rFonts w:asciiTheme="minorHAnsi" w:eastAsia="Arial Narrow" w:hAnsiTheme="minorHAnsi" w:cs="Arial Narrow"/>
          <w:b/>
          <w:spacing w:val="-3"/>
          <w:sz w:val="22"/>
          <w:szCs w:val="22"/>
        </w:rPr>
        <w:t>t</w:t>
      </w:r>
      <w:r w:rsidRPr="00350992">
        <w:rPr>
          <w:rFonts w:asciiTheme="minorHAnsi" w:eastAsia="Arial Narrow" w:hAnsiTheme="minorHAnsi" w:cs="Arial Narrow"/>
          <w:b/>
          <w:sz w:val="22"/>
          <w:szCs w:val="22"/>
        </w:rPr>
        <w:t>a</w:t>
      </w:r>
      <w:r w:rsidRPr="00350992">
        <w:rPr>
          <w:rFonts w:asciiTheme="minorHAnsi" w:eastAsia="Arial Narrow" w:hAnsiTheme="minorHAnsi" w:cs="Arial Narrow"/>
          <w:b/>
          <w:spacing w:val="4"/>
          <w:sz w:val="22"/>
          <w:szCs w:val="22"/>
        </w:rPr>
        <w:t xml:space="preserve"> </w:t>
      </w:r>
      <w:r w:rsidRPr="00350992">
        <w:rPr>
          <w:rFonts w:asciiTheme="minorHAnsi" w:eastAsia="Arial Narrow" w:hAnsiTheme="minorHAnsi" w:cs="Arial Narrow"/>
          <w:b/>
          <w:spacing w:val="-8"/>
          <w:sz w:val="22"/>
          <w:szCs w:val="22"/>
        </w:rPr>
        <w:t>i</w:t>
      </w:r>
      <w:r w:rsidRPr="00350992">
        <w:rPr>
          <w:rFonts w:asciiTheme="minorHAnsi" w:eastAsia="Arial Narrow" w:hAnsiTheme="minorHAnsi" w:cs="Arial Narrow"/>
          <w:b/>
          <w:sz w:val="22"/>
          <w:szCs w:val="22"/>
        </w:rPr>
        <w:t>n</w:t>
      </w:r>
      <w:r w:rsidRPr="00350992">
        <w:rPr>
          <w:rFonts w:asciiTheme="minorHAnsi" w:eastAsia="Arial Narrow" w:hAnsiTheme="minorHAnsi" w:cs="Arial Narrow"/>
          <w:b/>
          <w:spacing w:val="6"/>
          <w:sz w:val="22"/>
          <w:szCs w:val="22"/>
        </w:rPr>
        <w:t xml:space="preserve"> </w:t>
      </w:r>
      <w:r w:rsidRPr="00350992">
        <w:rPr>
          <w:rFonts w:asciiTheme="minorHAnsi" w:eastAsia="Arial Narrow" w:hAnsiTheme="minorHAnsi" w:cs="Arial Narrow"/>
          <w:b/>
          <w:spacing w:val="-4"/>
          <w:sz w:val="22"/>
          <w:szCs w:val="22"/>
        </w:rPr>
        <w:t>t</w:t>
      </w:r>
      <w:r w:rsidRPr="00350992">
        <w:rPr>
          <w:rFonts w:asciiTheme="minorHAnsi" w:eastAsia="Arial Narrow" w:hAnsiTheme="minorHAnsi" w:cs="Arial Narrow"/>
          <w:b/>
          <w:spacing w:val="3"/>
          <w:sz w:val="22"/>
          <w:szCs w:val="22"/>
        </w:rPr>
        <w:t>h</w:t>
      </w:r>
      <w:r w:rsidRPr="00350992">
        <w:rPr>
          <w:rFonts w:asciiTheme="minorHAnsi" w:eastAsia="Arial Narrow" w:hAnsiTheme="minorHAnsi" w:cs="Arial Narrow"/>
          <w:b/>
          <w:sz w:val="22"/>
          <w:szCs w:val="22"/>
        </w:rPr>
        <w:t>e</w:t>
      </w:r>
      <w:r w:rsidRPr="00350992">
        <w:rPr>
          <w:rFonts w:asciiTheme="minorHAnsi" w:eastAsia="Arial Narrow" w:hAnsiTheme="minorHAnsi" w:cs="Arial Narrow"/>
          <w:b/>
          <w:spacing w:val="3"/>
          <w:sz w:val="22"/>
          <w:szCs w:val="22"/>
        </w:rPr>
        <w:t xml:space="preserve"> </w:t>
      </w:r>
      <w:r w:rsidRPr="00350992">
        <w:rPr>
          <w:rFonts w:asciiTheme="minorHAnsi" w:eastAsia="Arial Narrow" w:hAnsiTheme="minorHAnsi" w:cs="Arial Narrow"/>
          <w:b/>
          <w:spacing w:val="-7"/>
          <w:sz w:val="22"/>
          <w:szCs w:val="22"/>
        </w:rPr>
        <w:t>r</w:t>
      </w:r>
      <w:r w:rsidRPr="00350992">
        <w:rPr>
          <w:rFonts w:asciiTheme="minorHAnsi" w:eastAsia="Arial Narrow" w:hAnsiTheme="minorHAnsi" w:cs="Arial Narrow"/>
          <w:b/>
          <w:spacing w:val="-1"/>
          <w:sz w:val="22"/>
          <w:szCs w:val="22"/>
        </w:rPr>
        <w:t>e</w:t>
      </w:r>
      <w:r w:rsidRPr="00350992">
        <w:rPr>
          <w:rFonts w:asciiTheme="minorHAnsi" w:eastAsia="Arial Narrow" w:hAnsiTheme="minorHAnsi" w:cs="Arial Narrow"/>
          <w:b/>
          <w:spacing w:val="-4"/>
          <w:sz w:val="22"/>
          <w:szCs w:val="22"/>
        </w:rPr>
        <w:t>q</w:t>
      </w:r>
      <w:r w:rsidRPr="00350992">
        <w:rPr>
          <w:rFonts w:asciiTheme="minorHAnsi" w:eastAsia="Arial Narrow" w:hAnsiTheme="minorHAnsi" w:cs="Arial Narrow"/>
          <w:b/>
          <w:spacing w:val="3"/>
          <w:sz w:val="22"/>
          <w:szCs w:val="22"/>
        </w:rPr>
        <w:t>u</w:t>
      </w:r>
      <w:r w:rsidRPr="00350992">
        <w:rPr>
          <w:rFonts w:asciiTheme="minorHAnsi" w:eastAsia="Arial Narrow" w:hAnsiTheme="minorHAnsi" w:cs="Arial Narrow"/>
          <w:b/>
          <w:sz w:val="22"/>
          <w:szCs w:val="22"/>
        </w:rPr>
        <w:t>ir</w:t>
      </w:r>
      <w:r w:rsidRPr="00350992">
        <w:rPr>
          <w:rFonts w:asciiTheme="minorHAnsi" w:eastAsia="Arial Narrow" w:hAnsiTheme="minorHAnsi" w:cs="Arial Narrow"/>
          <w:b/>
          <w:spacing w:val="-8"/>
          <w:sz w:val="22"/>
          <w:szCs w:val="22"/>
        </w:rPr>
        <w:t>e</w:t>
      </w:r>
      <w:r w:rsidRPr="00350992">
        <w:rPr>
          <w:rFonts w:asciiTheme="minorHAnsi" w:eastAsia="Arial Narrow" w:hAnsiTheme="minorHAnsi" w:cs="Arial Narrow"/>
          <w:b/>
          <w:sz w:val="22"/>
          <w:szCs w:val="22"/>
        </w:rPr>
        <w:t>d</w:t>
      </w:r>
      <w:r w:rsidRPr="00350992">
        <w:rPr>
          <w:rFonts w:asciiTheme="minorHAnsi" w:eastAsia="Arial Narrow" w:hAnsiTheme="minorHAnsi" w:cs="Arial Narrow"/>
          <w:b/>
          <w:spacing w:val="11"/>
          <w:sz w:val="22"/>
          <w:szCs w:val="22"/>
        </w:rPr>
        <w:t xml:space="preserve"> </w:t>
      </w:r>
      <w:r w:rsidRPr="00350992">
        <w:rPr>
          <w:rFonts w:asciiTheme="minorHAnsi" w:eastAsia="Arial Narrow" w:hAnsiTheme="minorHAnsi" w:cs="Arial Narrow"/>
          <w:b/>
          <w:spacing w:val="-4"/>
          <w:sz w:val="22"/>
          <w:szCs w:val="22"/>
        </w:rPr>
        <w:t>fo</w:t>
      </w:r>
      <w:r w:rsidRPr="00350992">
        <w:rPr>
          <w:rFonts w:asciiTheme="minorHAnsi" w:eastAsia="Arial Narrow" w:hAnsiTheme="minorHAnsi" w:cs="Arial Narrow"/>
          <w:b/>
          <w:spacing w:val="1"/>
          <w:sz w:val="22"/>
          <w:szCs w:val="22"/>
        </w:rPr>
        <w:t>r</w:t>
      </w:r>
      <w:r w:rsidRPr="00350992">
        <w:rPr>
          <w:rFonts w:asciiTheme="minorHAnsi" w:eastAsia="Arial Narrow" w:hAnsiTheme="minorHAnsi" w:cs="Arial Narrow"/>
          <w:b/>
          <w:spacing w:val="3"/>
          <w:sz w:val="22"/>
          <w:szCs w:val="22"/>
        </w:rPr>
        <w:t>m</w:t>
      </w:r>
      <w:r w:rsidRPr="00350992">
        <w:rPr>
          <w:rFonts w:asciiTheme="minorHAnsi" w:eastAsia="Arial Narrow" w:hAnsiTheme="minorHAnsi" w:cs="Arial Narrow"/>
          <w:b/>
          <w:spacing w:val="-1"/>
          <w:sz w:val="22"/>
          <w:szCs w:val="22"/>
        </w:rPr>
        <w:t>a</w:t>
      </w:r>
      <w:r w:rsidRPr="00350992">
        <w:rPr>
          <w:rFonts w:asciiTheme="minorHAnsi" w:eastAsia="Arial Narrow" w:hAnsiTheme="minorHAnsi" w:cs="Arial Narrow"/>
          <w:b/>
          <w:sz w:val="22"/>
          <w:szCs w:val="22"/>
        </w:rPr>
        <w:t>t</w:t>
      </w:r>
      <w:r w:rsidRPr="00350992">
        <w:rPr>
          <w:rFonts w:asciiTheme="minorHAnsi" w:eastAsia="Arial Narrow" w:hAnsiTheme="minorHAnsi" w:cs="Arial Narrow"/>
          <w:b/>
          <w:spacing w:val="-4"/>
          <w:sz w:val="22"/>
          <w:szCs w:val="22"/>
        </w:rPr>
        <w:t xml:space="preserve"> </w:t>
      </w:r>
      <w:r w:rsidRPr="00350992">
        <w:rPr>
          <w:rFonts w:asciiTheme="minorHAnsi" w:eastAsia="Arial Narrow" w:hAnsiTheme="minorHAnsi" w:cs="Arial Narrow"/>
          <w:b/>
          <w:spacing w:val="1"/>
          <w:sz w:val="22"/>
          <w:szCs w:val="22"/>
        </w:rPr>
        <w:t>w</w:t>
      </w:r>
      <w:r w:rsidRPr="00350992">
        <w:rPr>
          <w:rFonts w:asciiTheme="minorHAnsi" w:eastAsia="Arial Narrow" w:hAnsiTheme="minorHAnsi" w:cs="Arial Narrow"/>
          <w:b/>
          <w:sz w:val="22"/>
          <w:szCs w:val="22"/>
        </w:rPr>
        <w:t>i</w:t>
      </w:r>
      <w:r w:rsidRPr="00350992">
        <w:rPr>
          <w:rFonts w:asciiTheme="minorHAnsi" w:eastAsia="Arial Narrow" w:hAnsiTheme="minorHAnsi" w:cs="Arial Narrow"/>
          <w:b/>
          <w:spacing w:val="-1"/>
          <w:sz w:val="22"/>
          <w:szCs w:val="22"/>
        </w:rPr>
        <w:t>l</w:t>
      </w:r>
      <w:r w:rsidRPr="00350992">
        <w:rPr>
          <w:rFonts w:asciiTheme="minorHAnsi" w:eastAsia="Arial Narrow" w:hAnsiTheme="minorHAnsi" w:cs="Arial Narrow"/>
          <w:b/>
          <w:sz w:val="22"/>
          <w:szCs w:val="22"/>
        </w:rPr>
        <w:t>l</w:t>
      </w:r>
      <w:r w:rsidRPr="00350992">
        <w:rPr>
          <w:rFonts w:asciiTheme="minorHAnsi" w:eastAsia="Arial Narrow" w:hAnsiTheme="minorHAnsi" w:cs="Arial Narrow"/>
          <w:b/>
          <w:spacing w:val="3"/>
          <w:sz w:val="22"/>
          <w:szCs w:val="22"/>
        </w:rPr>
        <w:t xml:space="preserve"> </w:t>
      </w:r>
      <w:r w:rsidRPr="00350992">
        <w:rPr>
          <w:rFonts w:asciiTheme="minorHAnsi" w:eastAsia="Arial Narrow" w:hAnsiTheme="minorHAnsi" w:cs="Arial Narrow"/>
          <w:b/>
          <w:spacing w:val="-4"/>
          <w:sz w:val="22"/>
          <w:szCs w:val="22"/>
        </w:rPr>
        <w:t>b</w:t>
      </w:r>
      <w:r w:rsidRPr="00350992">
        <w:rPr>
          <w:rFonts w:asciiTheme="minorHAnsi" w:eastAsia="Arial Narrow" w:hAnsiTheme="minorHAnsi" w:cs="Arial Narrow"/>
          <w:b/>
          <w:sz w:val="22"/>
          <w:szCs w:val="22"/>
        </w:rPr>
        <w:t>e</w:t>
      </w:r>
      <w:r w:rsidRPr="00350992">
        <w:rPr>
          <w:rFonts w:asciiTheme="minorHAnsi" w:eastAsia="Arial Narrow" w:hAnsiTheme="minorHAnsi" w:cs="Arial Narrow"/>
          <w:b/>
          <w:spacing w:val="2"/>
          <w:sz w:val="22"/>
          <w:szCs w:val="22"/>
        </w:rPr>
        <w:t xml:space="preserve"> </w:t>
      </w:r>
      <w:r w:rsidRPr="00350992">
        <w:rPr>
          <w:rFonts w:asciiTheme="minorHAnsi" w:eastAsia="Arial Narrow" w:hAnsiTheme="minorHAnsi" w:cs="Arial Narrow"/>
          <w:b/>
          <w:spacing w:val="-4"/>
          <w:sz w:val="22"/>
          <w:szCs w:val="22"/>
        </w:rPr>
        <w:t>t</w:t>
      </w:r>
      <w:r w:rsidRPr="00350992">
        <w:rPr>
          <w:rFonts w:asciiTheme="minorHAnsi" w:eastAsia="Arial Narrow" w:hAnsiTheme="minorHAnsi" w:cs="Arial Narrow"/>
          <w:b/>
          <w:spacing w:val="1"/>
          <w:sz w:val="22"/>
          <w:szCs w:val="22"/>
        </w:rPr>
        <w:t>r</w:t>
      </w:r>
      <w:r w:rsidRPr="00350992">
        <w:rPr>
          <w:rFonts w:asciiTheme="minorHAnsi" w:eastAsia="Arial Narrow" w:hAnsiTheme="minorHAnsi" w:cs="Arial Narrow"/>
          <w:b/>
          <w:spacing w:val="-1"/>
          <w:sz w:val="22"/>
          <w:szCs w:val="22"/>
        </w:rPr>
        <w:t>ea</w:t>
      </w:r>
      <w:r w:rsidRPr="00350992">
        <w:rPr>
          <w:rFonts w:asciiTheme="minorHAnsi" w:eastAsia="Arial Narrow" w:hAnsiTheme="minorHAnsi" w:cs="Arial Narrow"/>
          <w:b/>
          <w:spacing w:val="-3"/>
          <w:sz w:val="22"/>
          <w:szCs w:val="22"/>
        </w:rPr>
        <w:t>t</w:t>
      </w:r>
      <w:r w:rsidRPr="00350992">
        <w:rPr>
          <w:rFonts w:asciiTheme="minorHAnsi" w:eastAsia="Arial Narrow" w:hAnsiTheme="minorHAnsi" w:cs="Arial Narrow"/>
          <w:b/>
          <w:spacing w:val="-1"/>
          <w:sz w:val="22"/>
          <w:szCs w:val="22"/>
        </w:rPr>
        <w:t>e</w:t>
      </w:r>
      <w:r w:rsidRPr="00350992">
        <w:rPr>
          <w:rFonts w:asciiTheme="minorHAnsi" w:eastAsia="Arial Narrow" w:hAnsiTheme="minorHAnsi" w:cs="Arial Narrow"/>
          <w:b/>
          <w:sz w:val="22"/>
          <w:szCs w:val="22"/>
        </w:rPr>
        <w:t>d</w:t>
      </w:r>
      <w:r w:rsidRPr="00350992">
        <w:rPr>
          <w:rFonts w:asciiTheme="minorHAnsi" w:eastAsia="Arial Narrow" w:hAnsiTheme="minorHAnsi" w:cs="Arial Narrow"/>
          <w:b/>
          <w:spacing w:val="10"/>
          <w:sz w:val="22"/>
          <w:szCs w:val="22"/>
        </w:rPr>
        <w:t xml:space="preserve"> </w:t>
      </w:r>
      <w:r w:rsidRPr="00350992">
        <w:rPr>
          <w:rFonts w:asciiTheme="minorHAnsi" w:eastAsia="Arial Narrow" w:hAnsiTheme="minorHAnsi" w:cs="Arial Narrow"/>
          <w:b/>
          <w:spacing w:val="-2"/>
          <w:sz w:val="22"/>
          <w:szCs w:val="22"/>
        </w:rPr>
        <w:t>a</w:t>
      </w:r>
      <w:r w:rsidRPr="00350992">
        <w:rPr>
          <w:rFonts w:asciiTheme="minorHAnsi" w:eastAsia="Arial Narrow" w:hAnsiTheme="minorHAnsi" w:cs="Arial Narrow"/>
          <w:b/>
          <w:sz w:val="22"/>
          <w:szCs w:val="22"/>
        </w:rPr>
        <w:t>s</w:t>
      </w:r>
      <w:r w:rsidRPr="00350992">
        <w:rPr>
          <w:rFonts w:asciiTheme="minorHAnsi" w:eastAsia="Arial Narrow" w:hAnsiTheme="minorHAnsi" w:cs="Arial Narrow"/>
          <w:b/>
          <w:spacing w:val="-6"/>
          <w:sz w:val="22"/>
          <w:szCs w:val="22"/>
        </w:rPr>
        <w:t xml:space="preserve"> </w:t>
      </w:r>
      <w:r w:rsidRPr="00350992">
        <w:rPr>
          <w:rFonts w:asciiTheme="minorHAnsi" w:eastAsia="Arial Narrow" w:hAnsiTheme="minorHAnsi" w:cs="Arial Narrow"/>
          <w:b/>
          <w:spacing w:val="-4"/>
          <w:w w:val="101"/>
          <w:sz w:val="22"/>
          <w:szCs w:val="22"/>
        </w:rPr>
        <w:t>n</w:t>
      </w:r>
      <w:r w:rsidRPr="00350992">
        <w:rPr>
          <w:rFonts w:asciiTheme="minorHAnsi" w:eastAsia="Arial Narrow" w:hAnsiTheme="minorHAnsi" w:cs="Arial Narrow"/>
          <w:b/>
          <w:spacing w:val="3"/>
          <w:w w:val="101"/>
          <w:sz w:val="22"/>
          <w:szCs w:val="22"/>
        </w:rPr>
        <w:t>o</w:t>
      </w:r>
      <w:r w:rsidRPr="00350992">
        <w:rPr>
          <w:rFonts w:asciiTheme="minorHAnsi" w:eastAsia="Arial Narrow" w:hAnsiTheme="minorHAnsi" w:cs="Arial Narrow"/>
          <w:b/>
          <w:spacing w:val="9"/>
          <w:w w:val="101"/>
          <w:sz w:val="22"/>
          <w:szCs w:val="22"/>
        </w:rPr>
        <w:t>n</w:t>
      </w:r>
      <w:r w:rsidRPr="00350992">
        <w:rPr>
          <w:rFonts w:asciiTheme="minorHAnsi" w:eastAsia="Arial Narrow" w:hAnsiTheme="minorHAnsi" w:cs="Arial Narrow"/>
          <w:b/>
          <w:spacing w:val="-3"/>
          <w:w w:val="101"/>
          <w:sz w:val="22"/>
          <w:szCs w:val="22"/>
        </w:rPr>
        <w:t>-</w:t>
      </w:r>
      <w:r w:rsidRPr="00350992">
        <w:rPr>
          <w:rFonts w:asciiTheme="minorHAnsi" w:eastAsia="Arial Narrow" w:hAnsiTheme="minorHAnsi" w:cs="Arial Narrow"/>
          <w:b/>
          <w:spacing w:val="1"/>
          <w:w w:val="101"/>
          <w:sz w:val="22"/>
          <w:szCs w:val="22"/>
        </w:rPr>
        <w:t>r</w:t>
      </w:r>
      <w:r w:rsidRPr="00350992">
        <w:rPr>
          <w:rFonts w:asciiTheme="minorHAnsi" w:eastAsia="Arial Narrow" w:hAnsiTheme="minorHAnsi" w:cs="Arial Narrow"/>
          <w:b/>
          <w:spacing w:val="-1"/>
          <w:w w:val="101"/>
          <w:sz w:val="22"/>
          <w:szCs w:val="22"/>
        </w:rPr>
        <w:t>e</w:t>
      </w:r>
      <w:r w:rsidRPr="00350992">
        <w:rPr>
          <w:rFonts w:asciiTheme="minorHAnsi" w:eastAsia="Arial Narrow" w:hAnsiTheme="minorHAnsi" w:cs="Arial Narrow"/>
          <w:b/>
          <w:spacing w:val="-8"/>
          <w:w w:val="101"/>
          <w:sz w:val="22"/>
          <w:szCs w:val="22"/>
        </w:rPr>
        <w:t>s</w:t>
      </w:r>
      <w:r w:rsidRPr="00350992">
        <w:rPr>
          <w:rFonts w:asciiTheme="minorHAnsi" w:eastAsia="Arial Narrow" w:hAnsiTheme="minorHAnsi" w:cs="Arial Narrow"/>
          <w:b/>
          <w:spacing w:val="-4"/>
          <w:w w:val="101"/>
          <w:sz w:val="22"/>
          <w:szCs w:val="22"/>
        </w:rPr>
        <w:t>p</w:t>
      </w:r>
      <w:r w:rsidRPr="00350992">
        <w:rPr>
          <w:rFonts w:asciiTheme="minorHAnsi" w:eastAsia="Arial Narrow" w:hAnsiTheme="minorHAnsi" w:cs="Arial Narrow"/>
          <w:b/>
          <w:spacing w:val="3"/>
          <w:w w:val="101"/>
          <w:sz w:val="22"/>
          <w:szCs w:val="22"/>
        </w:rPr>
        <w:t>o</w:t>
      </w:r>
      <w:r w:rsidRPr="00350992">
        <w:rPr>
          <w:rFonts w:asciiTheme="minorHAnsi" w:eastAsia="Arial Narrow" w:hAnsiTheme="minorHAnsi" w:cs="Arial Narrow"/>
          <w:b/>
          <w:spacing w:val="-4"/>
          <w:w w:val="101"/>
          <w:sz w:val="22"/>
          <w:szCs w:val="22"/>
        </w:rPr>
        <w:t>n</w:t>
      </w:r>
      <w:r w:rsidRPr="00350992">
        <w:rPr>
          <w:rFonts w:asciiTheme="minorHAnsi" w:eastAsia="Arial Narrow" w:hAnsiTheme="minorHAnsi" w:cs="Arial Narrow"/>
          <w:b/>
          <w:spacing w:val="-1"/>
          <w:w w:val="101"/>
          <w:sz w:val="22"/>
          <w:szCs w:val="22"/>
        </w:rPr>
        <w:t>s</w:t>
      </w:r>
      <w:r w:rsidRPr="00350992">
        <w:rPr>
          <w:rFonts w:asciiTheme="minorHAnsi" w:eastAsia="Arial Narrow" w:hAnsiTheme="minorHAnsi" w:cs="Arial Narrow"/>
          <w:b/>
          <w:w w:val="101"/>
          <w:sz w:val="22"/>
          <w:szCs w:val="22"/>
        </w:rPr>
        <w:t>i</w:t>
      </w:r>
      <w:r w:rsidRPr="00350992">
        <w:rPr>
          <w:rFonts w:asciiTheme="minorHAnsi" w:eastAsia="Arial Narrow" w:hAnsiTheme="minorHAnsi" w:cs="Arial Narrow"/>
          <w:b/>
          <w:spacing w:val="-2"/>
          <w:w w:val="101"/>
          <w:sz w:val="22"/>
          <w:szCs w:val="22"/>
        </w:rPr>
        <w:t>v</w:t>
      </w:r>
      <w:r w:rsidRPr="00350992">
        <w:rPr>
          <w:rFonts w:asciiTheme="minorHAnsi" w:eastAsia="Arial Narrow" w:hAnsiTheme="minorHAnsi" w:cs="Arial Narrow"/>
          <w:b/>
          <w:spacing w:val="-1"/>
          <w:w w:val="101"/>
          <w:sz w:val="22"/>
          <w:szCs w:val="22"/>
        </w:rPr>
        <w:t>e</w:t>
      </w:r>
      <w:r w:rsidRPr="00350992">
        <w:rPr>
          <w:rFonts w:asciiTheme="minorHAnsi" w:eastAsia="Arial Narrow" w:hAnsiTheme="minorHAnsi" w:cs="Arial Narrow"/>
          <w:b/>
          <w:w w:val="101"/>
          <w:sz w:val="22"/>
          <w:szCs w:val="22"/>
        </w:rPr>
        <w:t>.</w:t>
      </w:r>
    </w:p>
    <w:p w14:paraId="7F60975A" w14:textId="77777777" w:rsidR="00447039" w:rsidRPr="00350992" w:rsidRDefault="00447039">
      <w:pPr>
        <w:spacing w:before="17" w:line="240" w:lineRule="exact"/>
        <w:rPr>
          <w:rFonts w:asciiTheme="minorHAnsi" w:hAnsiTheme="minorHAnsi"/>
          <w:sz w:val="24"/>
          <w:szCs w:val="24"/>
        </w:rPr>
      </w:pPr>
    </w:p>
    <w:p w14:paraId="379B4820" w14:textId="77777777" w:rsidR="00447039" w:rsidRPr="00350992" w:rsidRDefault="009B7D6F">
      <w:pPr>
        <w:ind w:left="139" w:right="2171"/>
        <w:jc w:val="both"/>
        <w:rPr>
          <w:rFonts w:asciiTheme="minorHAnsi" w:eastAsia="Arial Narrow" w:hAnsiTheme="minorHAnsi" w:cs="Arial Narrow"/>
          <w:sz w:val="31"/>
          <w:szCs w:val="31"/>
        </w:rPr>
      </w:pPr>
      <w:r w:rsidRPr="00350992">
        <w:rPr>
          <w:rFonts w:asciiTheme="minorHAnsi" w:eastAsia="Arial Narrow" w:hAnsiTheme="minorHAnsi" w:cs="Arial Narrow"/>
          <w:b/>
          <w:sz w:val="31"/>
          <w:szCs w:val="31"/>
        </w:rPr>
        <w:t xml:space="preserve">1  </w:t>
      </w:r>
      <w:r w:rsidRPr="00350992">
        <w:rPr>
          <w:rFonts w:asciiTheme="minorHAnsi" w:eastAsia="Arial Narrow" w:hAnsiTheme="minorHAnsi" w:cs="Arial Narrow"/>
          <w:b/>
          <w:spacing w:val="6"/>
          <w:sz w:val="31"/>
          <w:szCs w:val="31"/>
        </w:rPr>
        <w:t xml:space="preserve"> </w:t>
      </w:r>
      <w:r w:rsidRPr="00350992">
        <w:rPr>
          <w:rFonts w:asciiTheme="minorHAnsi" w:eastAsia="Arial Narrow" w:hAnsiTheme="minorHAnsi" w:cs="Arial Narrow"/>
          <w:b/>
          <w:sz w:val="31"/>
          <w:szCs w:val="31"/>
        </w:rPr>
        <w:t>SC</w:t>
      </w:r>
      <w:r w:rsidRPr="00350992">
        <w:rPr>
          <w:rFonts w:asciiTheme="minorHAnsi" w:eastAsia="Arial Narrow" w:hAnsiTheme="minorHAnsi" w:cs="Arial Narrow"/>
          <w:b/>
          <w:spacing w:val="-1"/>
          <w:sz w:val="31"/>
          <w:szCs w:val="31"/>
        </w:rPr>
        <w:t>H</w:t>
      </w:r>
      <w:r w:rsidRPr="00350992">
        <w:rPr>
          <w:rFonts w:asciiTheme="minorHAnsi" w:eastAsia="Arial Narrow" w:hAnsiTheme="minorHAnsi" w:cs="Arial Narrow"/>
          <w:b/>
          <w:sz w:val="31"/>
          <w:szCs w:val="31"/>
        </w:rPr>
        <w:t>E</w:t>
      </w:r>
      <w:r w:rsidRPr="00350992">
        <w:rPr>
          <w:rFonts w:asciiTheme="minorHAnsi" w:eastAsia="Arial Narrow" w:hAnsiTheme="minorHAnsi" w:cs="Arial Narrow"/>
          <w:b/>
          <w:spacing w:val="6"/>
          <w:sz w:val="31"/>
          <w:szCs w:val="31"/>
        </w:rPr>
        <w:t>D</w:t>
      </w:r>
      <w:r w:rsidRPr="00350992">
        <w:rPr>
          <w:rFonts w:asciiTheme="minorHAnsi" w:eastAsia="Arial Narrow" w:hAnsiTheme="minorHAnsi" w:cs="Arial Narrow"/>
          <w:b/>
          <w:sz w:val="31"/>
          <w:szCs w:val="31"/>
        </w:rPr>
        <w:t>ULE</w:t>
      </w:r>
      <w:r w:rsidRPr="00350992">
        <w:rPr>
          <w:rFonts w:asciiTheme="minorHAnsi" w:eastAsia="Arial Narrow" w:hAnsiTheme="minorHAnsi" w:cs="Arial Narrow"/>
          <w:b/>
          <w:spacing w:val="35"/>
          <w:sz w:val="31"/>
          <w:szCs w:val="31"/>
        </w:rPr>
        <w:t xml:space="preserve"> </w:t>
      </w:r>
      <w:r w:rsidRPr="00350992">
        <w:rPr>
          <w:rFonts w:asciiTheme="minorHAnsi" w:eastAsia="Arial Narrow" w:hAnsiTheme="minorHAnsi" w:cs="Arial Narrow"/>
          <w:b/>
          <w:sz w:val="31"/>
          <w:szCs w:val="31"/>
        </w:rPr>
        <w:t>OF</w:t>
      </w:r>
      <w:r w:rsidRPr="00350992">
        <w:rPr>
          <w:rFonts w:asciiTheme="minorHAnsi" w:eastAsia="Arial Narrow" w:hAnsiTheme="minorHAnsi" w:cs="Arial Narrow"/>
          <w:b/>
          <w:spacing w:val="14"/>
          <w:sz w:val="31"/>
          <w:szCs w:val="31"/>
        </w:rPr>
        <w:t xml:space="preserve"> </w:t>
      </w:r>
      <w:r w:rsidRPr="00350992">
        <w:rPr>
          <w:rFonts w:asciiTheme="minorHAnsi" w:eastAsia="Arial Narrow" w:hAnsiTheme="minorHAnsi" w:cs="Arial Narrow"/>
          <w:b/>
          <w:sz w:val="31"/>
          <w:szCs w:val="31"/>
        </w:rPr>
        <w:t>PR</w:t>
      </w:r>
      <w:r w:rsidRPr="00350992">
        <w:rPr>
          <w:rFonts w:asciiTheme="minorHAnsi" w:eastAsia="Arial Narrow" w:hAnsiTheme="minorHAnsi" w:cs="Arial Narrow"/>
          <w:b/>
          <w:spacing w:val="-1"/>
          <w:sz w:val="31"/>
          <w:szCs w:val="31"/>
        </w:rPr>
        <w:t>I</w:t>
      </w:r>
      <w:r w:rsidRPr="00350992">
        <w:rPr>
          <w:rFonts w:asciiTheme="minorHAnsi" w:eastAsia="Arial Narrow" w:hAnsiTheme="minorHAnsi" w:cs="Arial Narrow"/>
          <w:b/>
          <w:spacing w:val="7"/>
          <w:sz w:val="31"/>
          <w:szCs w:val="31"/>
        </w:rPr>
        <w:t>C</w:t>
      </w:r>
      <w:r w:rsidRPr="00350992">
        <w:rPr>
          <w:rFonts w:asciiTheme="minorHAnsi" w:eastAsia="Arial Narrow" w:hAnsiTheme="minorHAnsi" w:cs="Arial Narrow"/>
          <w:b/>
          <w:sz w:val="31"/>
          <w:szCs w:val="31"/>
        </w:rPr>
        <w:t>ES</w:t>
      </w:r>
      <w:r w:rsidRPr="00350992">
        <w:rPr>
          <w:rFonts w:asciiTheme="minorHAnsi" w:eastAsia="Arial Narrow" w:hAnsiTheme="minorHAnsi" w:cs="Arial Narrow"/>
          <w:b/>
          <w:spacing w:val="19"/>
          <w:sz w:val="31"/>
          <w:szCs w:val="31"/>
        </w:rPr>
        <w:t xml:space="preserve"> </w:t>
      </w:r>
      <w:r w:rsidRPr="00350992">
        <w:rPr>
          <w:rFonts w:asciiTheme="minorHAnsi" w:eastAsia="Arial Narrow" w:hAnsiTheme="minorHAnsi" w:cs="Arial Narrow"/>
          <w:b/>
          <w:sz w:val="31"/>
          <w:szCs w:val="31"/>
        </w:rPr>
        <w:t>&amp;</w:t>
      </w:r>
      <w:r w:rsidRPr="00350992">
        <w:rPr>
          <w:rFonts w:asciiTheme="minorHAnsi" w:eastAsia="Arial Narrow" w:hAnsiTheme="minorHAnsi" w:cs="Arial Narrow"/>
          <w:b/>
          <w:spacing w:val="12"/>
          <w:sz w:val="31"/>
          <w:szCs w:val="31"/>
        </w:rPr>
        <w:t xml:space="preserve"> </w:t>
      </w:r>
      <w:r w:rsidRPr="00350992">
        <w:rPr>
          <w:rFonts w:asciiTheme="minorHAnsi" w:eastAsia="Arial Narrow" w:hAnsiTheme="minorHAnsi" w:cs="Arial Narrow"/>
          <w:b/>
          <w:sz w:val="31"/>
          <w:szCs w:val="31"/>
        </w:rPr>
        <w:t>CO</w:t>
      </w:r>
      <w:r w:rsidRPr="00350992">
        <w:rPr>
          <w:rFonts w:asciiTheme="minorHAnsi" w:eastAsia="Arial Narrow" w:hAnsiTheme="minorHAnsi" w:cs="Arial Narrow"/>
          <w:b/>
          <w:spacing w:val="6"/>
          <w:sz w:val="31"/>
          <w:szCs w:val="31"/>
        </w:rPr>
        <w:t>N</w:t>
      </w:r>
      <w:r w:rsidRPr="00350992">
        <w:rPr>
          <w:rFonts w:asciiTheme="minorHAnsi" w:eastAsia="Arial Narrow" w:hAnsiTheme="minorHAnsi" w:cs="Arial Narrow"/>
          <w:b/>
          <w:sz w:val="31"/>
          <w:szCs w:val="31"/>
        </w:rPr>
        <w:t>DIT</w:t>
      </w:r>
      <w:r w:rsidRPr="00350992">
        <w:rPr>
          <w:rFonts w:asciiTheme="minorHAnsi" w:eastAsia="Arial Narrow" w:hAnsiTheme="minorHAnsi" w:cs="Arial Narrow"/>
          <w:b/>
          <w:spacing w:val="6"/>
          <w:sz w:val="31"/>
          <w:szCs w:val="31"/>
        </w:rPr>
        <w:t>I</w:t>
      </w:r>
      <w:r w:rsidRPr="00350992">
        <w:rPr>
          <w:rFonts w:asciiTheme="minorHAnsi" w:eastAsia="Arial Narrow" w:hAnsiTheme="minorHAnsi" w:cs="Arial Narrow"/>
          <w:b/>
          <w:sz w:val="31"/>
          <w:szCs w:val="31"/>
        </w:rPr>
        <w:t>ONS</w:t>
      </w:r>
      <w:r w:rsidRPr="00350992">
        <w:rPr>
          <w:rFonts w:asciiTheme="minorHAnsi" w:eastAsia="Arial Narrow" w:hAnsiTheme="minorHAnsi" w:cs="Arial Narrow"/>
          <w:b/>
          <w:spacing w:val="39"/>
          <w:sz w:val="31"/>
          <w:szCs w:val="31"/>
        </w:rPr>
        <w:t xml:space="preserve"> </w:t>
      </w:r>
      <w:r w:rsidRPr="00350992">
        <w:rPr>
          <w:rFonts w:asciiTheme="minorHAnsi" w:eastAsia="Arial Narrow" w:hAnsiTheme="minorHAnsi" w:cs="Arial Narrow"/>
          <w:b/>
          <w:sz w:val="31"/>
          <w:szCs w:val="31"/>
        </w:rPr>
        <w:t>OF</w:t>
      </w:r>
      <w:r w:rsidRPr="00350992">
        <w:rPr>
          <w:rFonts w:asciiTheme="minorHAnsi" w:eastAsia="Arial Narrow" w:hAnsiTheme="minorHAnsi" w:cs="Arial Narrow"/>
          <w:b/>
          <w:spacing w:val="14"/>
          <w:sz w:val="31"/>
          <w:szCs w:val="31"/>
        </w:rPr>
        <w:t xml:space="preserve"> </w:t>
      </w:r>
      <w:r w:rsidRPr="00350992">
        <w:rPr>
          <w:rFonts w:asciiTheme="minorHAnsi" w:eastAsia="Arial Narrow" w:hAnsiTheme="minorHAnsi" w:cs="Arial Narrow"/>
          <w:b/>
          <w:spacing w:val="-22"/>
          <w:w w:val="102"/>
          <w:sz w:val="31"/>
          <w:szCs w:val="31"/>
        </w:rPr>
        <w:t>PA</w:t>
      </w:r>
      <w:r w:rsidRPr="00350992">
        <w:rPr>
          <w:rFonts w:asciiTheme="minorHAnsi" w:eastAsia="Arial Narrow" w:hAnsiTheme="minorHAnsi" w:cs="Arial Narrow"/>
          <w:b/>
          <w:w w:val="102"/>
          <w:sz w:val="31"/>
          <w:szCs w:val="31"/>
        </w:rPr>
        <w:t>Y</w:t>
      </w:r>
      <w:r w:rsidRPr="00350992">
        <w:rPr>
          <w:rFonts w:asciiTheme="minorHAnsi" w:eastAsia="Arial Narrow" w:hAnsiTheme="minorHAnsi" w:cs="Arial Narrow"/>
          <w:b/>
          <w:spacing w:val="6"/>
          <w:w w:val="102"/>
          <w:sz w:val="31"/>
          <w:szCs w:val="31"/>
        </w:rPr>
        <w:t>M</w:t>
      </w:r>
      <w:r w:rsidRPr="00350992">
        <w:rPr>
          <w:rFonts w:asciiTheme="minorHAnsi" w:eastAsia="Arial Narrow" w:hAnsiTheme="minorHAnsi" w:cs="Arial Narrow"/>
          <w:b/>
          <w:w w:val="102"/>
          <w:sz w:val="31"/>
          <w:szCs w:val="31"/>
        </w:rPr>
        <w:t>ENT</w:t>
      </w:r>
    </w:p>
    <w:p w14:paraId="5B2ACF90" w14:textId="77777777" w:rsidR="00447039" w:rsidRPr="00350992" w:rsidRDefault="00447039">
      <w:pPr>
        <w:spacing w:before="6" w:line="140" w:lineRule="exact"/>
        <w:rPr>
          <w:rFonts w:asciiTheme="minorHAnsi" w:hAnsiTheme="minorHAnsi"/>
          <w:sz w:val="14"/>
          <w:szCs w:val="14"/>
        </w:rPr>
      </w:pPr>
    </w:p>
    <w:p w14:paraId="14699C49" w14:textId="77777777" w:rsidR="00447039" w:rsidRPr="00350992" w:rsidRDefault="00447039">
      <w:pPr>
        <w:spacing w:line="200" w:lineRule="exact"/>
        <w:rPr>
          <w:rFonts w:asciiTheme="minorHAnsi" w:hAnsiTheme="minorHAnsi"/>
        </w:rPr>
      </w:pPr>
    </w:p>
    <w:p w14:paraId="329D4F3F" w14:textId="77777777" w:rsidR="00447039" w:rsidRPr="00350992" w:rsidRDefault="009B7D6F">
      <w:pPr>
        <w:ind w:left="139" w:right="6933"/>
        <w:jc w:val="both"/>
        <w:rPr>
          <w:rFonts w:asciiTheme="minorHAnsi" w:eastAsia="Arial Narrow" w:hAnsiTheme="minorHAnsi" w:cs="Arial Narrow"/>
          <w:sz w:val="26"/>
          <w:szCs w:val="26"/>
        </w:rPr>
      </w:pPr>
      <w:r w:rsidRPr="00350992">
        <w:rPr>
          <w:rFonts w:asciiTheme="minorHAnsi" w:eastAsia="Arial Narrow" w:hAnsiTheme="minorHAnsi" w:cs="Arial Narrow"/>
          <w:b/>
          <w:spacing w:val="-3"/>
          <w:sz w:val="26"/>
          <w:szCs w:val="26"/>
        </w:rPr>
        <w:t>1</w:t>
      </w:r>
      <w:r w:rsidRPr="00350992">
        <w:rPr>
          <w:rFonts w:asciiTheme="minorHAnsi" w:eastAsia="Arial Narrow" w:hAnsiTheme="minorHAnsi" w:cs="Arial Narrow"/>
          <w:b/>
          <w:spacing w:val="-2"/>
          <w:sz w:val="26"/>
          <w:szCs w:val="26"/>
        </w:rPr>
        <w:t>.</w:t>
      </w:r>
      <w:r w:rsidRPr="00350992">
        <w:rPr>
          <w:rFonts w:asciiTheme="minorHAnsi" w:eastAsia="Arial Narrow" w:hAnsiTheme="minorHAnsi" w:cs="Arial Narrow"/>
          <w:b/>
          <w:sz w:val="26"/>
          <w:szCs w:val="26"/>
        </w:rPr>
        <w:t>1</w:t>
      </w:r>
      <w:r w:rsidRPr="00350992">
        <w:rPr>
          <w:rFonts w:asciiTheme="minorHAnsi" w:eastAsia="Arial Narrow" w:hAnsiTheme="minorHAnsi" w:cs="Arial Narrow"/>
          <w:b/>
          <w:spacing w:val="7"/>
          <w:sz w:val="26"/>
          <w:szCs w:val="26"/>
        </w:rPr>
        <w:t xml:space="preserve"> </w:t>
      </w:r>
      <w:r w:rsidRPr="00350992">
        <w:rPr>
          <w:rFonts w:asciiTheme="minorHAnsi" w:eastAsia="Arial Narrow" w:hAnsiTheme="minorHAnsi" w:cs="Arial Narrow"/>
          <w:b/>
          <w:i/>
          <w:spacing w:val="-2"/>
          <w:sz w:val="26"/>
          <w:szCs w:val="26"/>
        </w:rPr>
        <w:t>C</w:t>
      </w:r>
      <w:r w:rsidRPr="00350992">
        <w:rPr>
          <w:rFonts w:asciiTheme="minorHAnsi" w:eastAsia="Arial Narrow" w:hAnsiTheme="minorHAnsi" w:cs="Arial Narrow"/>
          <w:b/>
          <w:i/>
          <w:sz w:val="26"/>
          <w:szCs w:val="26"/>
        </w:rPr>
        <w:t>O</w:t>
      </w:r>
      <w:r w:rsidRPr="00350992">
        <w:rPr>
          <w:rFonts w:asciiTheme="minorHAnsi" w:eastAsia="Arial Narrow" w:hAnsiTheme="minorHAnsi" w:cs="Arial Narrow"/>
          <w:b/>
          <w:i/>
          <w:spacing w:val="-2"/>
          <w:sz w:val="26"/>
          <w:szCs w:val="26"/>
        </w:rPr>
        <w:t>N</w:t>
      </w:r>
      <w:r w:rsidRPr="00350992">
        <w:rPr>
          <w:rFonts w:asciiTheme="minorHAnsi" w:eastAsia="Arial Narrow" w:hAnsiTheme="minorHAnsi" w:cs="Arial Narrow"/>
          <w:b/>
          <w:i/>
          <w:sz w:val="26"/>
          <w:szCs w:val="26"/>
        </w:rPr>
        <w:t>T</w:t>
      </w:r>
      <w:r w:rsidRPr="00350992">
        <w:rPr>
          <w:rFonts w:asciiTheme="minorHAnsi" w:eastAsia="Arial Narrow" w:hAnsiTheme="minorHAnsi" w:cs="Arial Narrow"/>
          <w:b/>
          <w:i/>
          <w:spacing w:val="4"/>
          <w:sz w:val="26"/>
          <w:szCs w:val="26"/>
        </w:rPr>
        <w:t>R</w:t>
      </w:r>
      <w:r w:rsidRPr="00350992">
        <w:rPr>
          <w:rFonts w:asciiTheme="minorHAnsi" w:eastAsia="Arial Narrow" w:hAnsiTheme="minorHAnsi" w:cs="Arial Narrow"/>
          <w:b/>
          <w:i/>
          <w:spacing w:val="-2"/>
          <w:sz w:val="26"/>
          <w:szCs w:val="26"/>
        </w:rPr>
        <w:t>AC</w:t>
      </w:r>
      <w:r w:rsidRPr="00350992">
        <w:rPr>
          <w:rFonts w:asciiTheme="minorHAnsi" w:eastAsia="Arial Narrow" w:hAnsiTheme="minorHAnsi" w:cs="Arial Narrow"/>
          <w:b/>
          <w:i/>
          <w:sz w:val="26"/>
          <w:szCs w:val="26"/>
        </w:rPr>
        <w:t>T</w:t>
      </w:r>
      <w:r w:rsidRPr="00350992">
        <w:rPr>
          <w:rFonts w:asciiTheme="minorHAnsi" w:eastAsia="Arial Narrow" w:hAnsiTheme="minorHAnsi" w:cs="Arial Narrow"/>
          <w:b/>
          <w:i/>
          <w:spacing w:val="-14"/>
          <w:sz w:val="26"/>
          <w:szCs w:val="26"/>
        </w:rPr>
        <w:t xml:space="preserve"> </w:t>
      </w:r>
      <w:r w:rsidRPr="00350992">
        <w:rPr>
          <w:rFonts w:asciiTheme="minorHAnsi" w:eastAsia="Arial Narrow" w:hAnsiTheme="minorHAnsi" w:cs="Arial Narrow"/>
          <w:b/>
          <w:i/>
          <w:spacing w:val="2"/>
          <w:sz w:val="26"/>
          <w:szCs w:val="26"/>
        </w:rPr>
        <w:t>P</w:t>
      </w:r>
      <w:r w:rsidRPr="00350992">
        <w:rPr>
          <w:rFonts w:asciiTheme="minorHAnsi" w:eastAsia="Arial Narrow" w:hAnsiTheme="minorHAnsi" w:cs="Arial Narrow"/>
          <w:b/>
          <w:i/>
          <w:spacing w:val="5"/>
          <w:sz w:val="26"/>
          <w:szCs w:val="26"/>
        </w:rPr>
        <w:t>R</w:t>
      </w:r>
      <w:r w:rsidRPr="00350992">
        <w:rPr>
          <w:rFonts w:asciiTheme="minorHAnsi" w:eastAsia="Arial Narrow" w:hAnsiTheme="minorHAnsi" w:cs="Arial Narrow"/>
          <w:b/>
          <w:i/>
          <w:spacing w:val="-2"/>
          <w:sz w:val="26"/>
          <w:szCs w:val="26"/>
        </w:rPr>
        <w:t>IC</w:t>
      </w:r>
      <w:r w:rsidRPr="00350992">
        <w:rPr>
          <w:rFonts w:asciiTheme="minorHAnsi" w:eastAsia="Arial Narrow" w:hAnsiTheme="minorHAnsi" w:cs="Arial Narrow"/>
          <w:b/>
          <w:i/>
          <w:sz w:val="26"/>
          <w:szCs w:val="26"/>
        </w:rPr>
        <w:t>E</w:t>
      </w:r>
      <w:r w:rsidR="009922E4">
        <w:rPr>
          <w:rFonts w:asciiTheme="minorHAnsi" w:eastAsia="Arial Narrow" w:hAnsiTheme="minorHAnsi" w:cs="Arial Narrow"/>
          <w:b/>
          <w:i/>
          <w:sz w:val="26"/>
          <w:szCs w:val="26"/>
        </w:rPr>
        <w:t xml:space="preserve"> </w:t>
      </w:r>
    </w:p>
    <w:p w14:paraId="57F5FC9A" w14:textId="77777777" w:rsidR="00447039" w:rsidRPr="00350992" w:rsidRDefault="00447039">
      <w:pPr>
        <w:spacing w:before="1" w:line="160" w:lineRule="exact"/>
        <w:rPr>
          <w:rFonts w:asciiTheme="minorHAnsi" w:hAnsiTheme="minorHAnsi"/>
          <w:sz w:val="16"/>
          <w:szCs w:val="16"/>
        </w:rPr>
      </w:pPr>
    </w:p>
    <w:p w14:paraId="12E87C2F" w14:textId="77777777" w:rsidR="00447039" w:rsidRDefault="009B7D6F">
      <w:pPr>
        <w:spacing w:line="240" w:lineRule="exact"/>
        <w:ind w:left="139" w:right="120"/>
        <w:jc w:val="both"/>
        <w:rPr>
          <w:rFonts w:asciiTheme="minorHAnsi" w:eastAsia="Arial Narrow" w:hAnsiTheme="minorHAnsi" w:cs="Arial Narrow"/>
          <w:w w:val="101"/>
          <w:sz w:val="22"/>
          <w:szCs w:val="22"/>
        </w:rPr>
      </w:pPr>
      <w:r w:rsidRPr="00350992">
        <w:rPr>
          <w:rFonts w:asciiTheme="minorHAnsi" w:eastAsia="Arial Narrow" w:hAnsiTheme="minorHAnsi" w:cs="Arial Narrow"/>
          <w:spacing w:val="3"/>
          <w:sz w:val="22"/>
          <w:szCs w:val="22"/>
        </w:rPr>
        <w:t>T</w:t>
      </w:r>
      <w:r w:rsidRPr="00350992">
        <w:rPr>
          <w:rFonts w:asciiTheme="minorHAnsi" w:eastAsia="Arial Narrow" w:hAnsiTheme="minorHAnsi" w:cs="Arial Narrow"/>
          <w:spacing w:val="-1"/>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9"/>
          <w:sz w:val="22"/>
          <w:szCs w:val="22"/>
        </w:rPr>
        <w:t xml:space="preserve"> </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on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4"/>
          <w:sz w:val="22"/>
          <w:szCs w:val="22"/>
        </w:rPr>
        <w:t>r</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14"/>
          <w:sz w:val="22"/>
          <w:szCs w:val="22"/>
        </w:rPr>
        <w:t xml:space="preserve"> </w:t>
      </w:r>
      <w:r w:rsidRPr="00350992">
        <w:rPr>
          <w:rFonts w:asciiTheme="minorHAnsi" w:eastAsia="Arial Narrow" w:hAnsiTheme="minorHAnsi" w:cs="Arial Narrow"/>
          <w:sz w:val="22"/>
          <w:szCs w:val="22"/>
        </w:rPr>
        <w:t>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4"/>
          <w:sz w:val="22"/>
          <w:szCs w:val="22"/>
        </w:rPr>
        <w:t xml:space="preserve"> </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omp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ehe</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2"/>
          <w:sz w:val="22"/>
          <w:szCs w:val="22"/>
        </w:rPr>
        <w:t>v</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12"/>
          <w:sz w:val="22"/>
          <w:szCs w:val="22"/>
        </w:rPr>
        <w:t xml:space="preserve"> </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7"/>
          <w:sz w:val="22"/>
          <w:szCs w:val="22"/>
        </w:rPr>
        <w:t xml:space="preserve"> </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h</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z w:val="22"/>
          <w:szCs w:val="22"/>
        </w:rPr>
        <w:t xml:space="preserve">n </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pacing w:val="2"/>
          <w:sz w:val="22"/>
          <w:szCs w:val="22"/>
        </w:rPr>
        <w:t>si</w:t>
      </w:r>
      <w:r w:rsidRPr="00350992">
        <w:rPr>
          <w:rFonts w:asciiTheme="minorHAnsi" w:eastAsia="Arial Narrow" w:hAnsiTheme="minorHAnsi" w:cs="Arial Narrow"/>
          <w:spacing w:val="-8"/>
          <w:sz w:val="22"/>
          <w:szCs w:val="22"/>
        </w:rPr>
        <w:t>d</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17"/>
          <w:sz w:val="22"/>
          <w:szCs w:val="22"/>
        </w:rPr>
        <w:t xml:space="preserve"> </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4"/>
          <w:sz w:val="22"/>
          <w:szCs w:val="22"/>
        </w:rPr>
        <w:t>r</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12"/>
          <w:sz w:val="22"/>
          <w:szCs w:val="22"/>
        </w:rPr>
        <w:t xml:space="preserve"> </w:t>
      </w:r>
      <w:r w:rsidRPr="00350992">
        <w:rPr>
          <w:rFonts w:asciiTheme="minorHAnsi" w:eastAsia="Arial Narrow" w:hAnsiTheme="minorHAnsi" w:cs="Arial Narrow"/>
          <w:spacing w:val="-1"/>
          <w:sz w:val="22"/>
          <w:szCs w:val="22"/>
        </w:rPr>
        <w:t>mee</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g</w:t>
      </w:r>
      <w:r w:rsidRPr="00350992">
        <w:rPr>
          <w:rFonts w:asciiTheme="minorHAnsi" w:eastAsia="Arial Narrow" w:hAnsiTheme="minorHAnsi" w:cs="Arial Narrow"/>
          <w:spacing w:val="12"/>
          <w:sz w:val="22"/>
          <w:szCs w:val="22"/>
        </w:rPr>
        <w:t xml:space="preserve"> </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z w:val="22"/>
          <w:szCs w:val="22"/>
        </w:rPr>
        <w:t>l</w:t>
      </w:r>
      <w:r w:rsidRPr="00350992">
        <w:rPr>
          <w:rFonts w:asciiTheme="minorHAnsi" w:eastAsia="Arial Narrow" w:hAnsiTheme="minorHAnsi" w:cs="Arial Narrow"/>
          <w:spacing w:val="-2"/>
          <w:sz w:val="22"/>
          <w:szCs w:val="22"/>
        </w:rPr>
        <w:t xml:space="preserve"> o</w:t>
      </w:r>
      <w:r w:rsidRPr="00350992">
        <w:rPr>
          <w:rFonts w:asciiTheme="minorHAnsi" w:eastAsia="Arial Narrow" w:hAnsiTheme="minorHAnsi" w:cs="Arial Narrow"/>
          <w:spacing w:val="-1"/>
          <w:sz w:val="22"/>
          <w:szCs w:val="22"/>
        </w:rPr>
        <w:t>b</w:t>
      </w:r>
      <w:r w:rsidRPr="00350992">
        <w:rPr>
          <w:rFonts w:asciiTheme="minorHAnsi" w:eastAsia="Arial Narrow" w:hAnsiTheme="minorHAnsi" w:cs="Arial Narrow"/>
          <w:spacing w:val="2"/>
          <w:sz w:val="22"/>
          <w:szCs w:val="22"/>
        </w:rPr>
        <w:t>li</w:t>
      </w:r>
      <w:r w:rsidRPr="00350992">
        <w:rPr>
          <w:rFonts w:asciiTheme="minorHAnsi" w:eastAsia="Arial Narrow" w:hAnsiTheme="minorHAnsi" w:cs="Arial Narrow"/>
          <w:spacing w:val="-1"/>
          <w:sz w:val="22"/>
          <w:szCs w:val="22"/>
        </w:rPr>
        <w:t>ga</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on</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z w:val="22"/>
          <w:szCs w:val="22"/>
        </w:rPr>
        <w:t>,</w:t>
      </w:r>
      <w:r w:rsidRPr="00350992">
        <w:rPr>
          <w:rFonts w:asciiTheme="minorHAnsi" w:eastAsia="Arial Narrow" w:hAnsiTheme="minorHAnsi" w:cs="Arial Narrow"/>
          <w:spacing w:val="9"/>
          <w:sz w:val="22"/>
          <w:szCs w:val="22"/>
        </w:rPr>
        <w:t xml:space="preserve"> </w:t>
      </w:r>
      <w:r w:rsidRPr="00350992">
        <w:rPr>
          <w:rFonts w:asciiTheme="minorHAnsi" w:eastAsia="Arial Narrow" w:hAnsiTheme="minorHAnsi" w:cs="Arial Narrow"/>
          <w:spacing w:val="2"/>
          <w:w w:val="101"/>
          <w:sz w:val="22"/>
          <w:szCs w:val="22"/>
        </w:rPr>
        <w:t>c</w:t>
      </w:r>
      <w:r w:rsidRPr="00350992">
        <w:rPr>
          <w:rFonts w:asciiTheme="minorHAnsi" w:eastAsia="Arial Narrow" w:hAnsiTheme="minorHAnsi" w:cs="Arial Narrow"/>
          <w:spacing w:val="-1"/>
          <w:w w:val="101"/>
          <w:sz w:val="22"/>
          <w:szCs w:val="22"/>
        </w:rPr>
        <w:t>on</w:t>
      </w:r>
      <w:r w:rsidRPr="00350992">
        <w:rPr>
          <w:rFonts w:asciiTheme="minorHAnsi" w:eastAsia="Arial Narrow" w:hAnsiTheme="minorHAnsi" w:cs="Arial Narrow"/>
          <w:spacing w:val="-8"/>
          <w:w w:val="101"/>
          <w:sz w:val="22"/>
          <w:szCs w:val="22"/>
        </w:rPr>
        <w:t>d</w:t>
      </w:r>
      <w:r w:rsidRPr="00350992">
        <w:rPr>
          <w:rFonts w:asciiTheme="minorHAnsi" w:eastAsia="Arial Narrow" w:hAnsiTheme="minorHAnsi" w:cs="Arial Narrow"/>
          <w:spacing w:val="2"/>
          <w:w w:val="101"/>
          <w:sz w:val="22"/>
          <w:szCs w:val="22"/>
        </w:rPr>
        <w:t>i</w:t>
      </w:r>
      <w:r w:rsidRPr="00350992">
        <w:rPr>
          <w:rFonts w:asciiTheme="minorHAnsi" w:eastAsia="Arial Narrow" w:hAnsiTheme="minorHAnsi" w:cs="Arial Narrow"/>
          <w:w w:val="101"/>
          <w:sz w:val="22"/>
          <w:szCs w:val="22"/>
        </w:rPr>
        <w:t>t</w:t>
      </w:r>
      <w:r w:rsidRPr="00350992">
        <w:rPr>
          <w:rFonts w:asciiTheme="minorHAnsi" w:eastAsia="Arial Narrow" w:hAnsiTheme="minorHAnsi" w:cs="Arial Narrow"/>
          <w:spacing w:val="2"/>
          <w:w w:val="101"/>
          <w:sz w:val="22"/>
          <w:szCs w:val="22"/>
        </w:rPr>
        <w:t>i</w:t>
      </w:r>
      <w:r w:rsidRPr="00350992">
        <w:rPr>
          <w:rFonts w:asciiTheme="minorHAnsi" w:eastAsia="Arial Narrow" w:hAnsiTheme="minorHAnsi" w:cs="Arial Narrow"/>
          <w:spacing w:val="-1"/>
          <w:w w:val="101"/>
          <w:sz w:val="22"/>
          <w:szCs w:val="22"/>
        </w:rPr>
        <w:t>o</w:t>
      </w:r>
      <w:r w:rsidRPr="00350992">
        <w:rPr>
          <w:rFonts w:asciiTheme="minorHAnsi" w:eastAsia="Arial Narrow" w:hAnsiTheme="minorHAnsi" w:cs="Arial Narrow"/>
          <w:spacing w:val="-8"/>
          <w:w w:val="101"/>
          <w:sz w:val="22"/>
          <w:szCs w:val="22"/>
        </w:rPr>
        <w:t>n</w:t>
      </w:r>
      <w:r w:rsidRPr="00350992">
        <w:rPr>
          <w:rFonts w:asciiTheme="minorHAnsi" w:eastAsia="Arial Narrow" w:hAnsiTheme="minorHAnsi" w:cs="Arial Narrow"/>
          <w:w w:val="101"/>
          <w:sz w:val="22"/>
          <w:szCs w:val="22"/>
        </w:rPr>
        <w:t xml:space="preserve">s </w:t>
      </w:r>
      <w:r w:rsidRPr="00350992">
        <w:rPr>
          <w:rFonts w:asciiTheme="minorHAnsi" w:eastAsia="Arial Narrow" w:hAnsiTheme="minorHAnsi" w:cs="Arial Narrow"/>
          <w:spacing w:val="-1"/>
          <w:sz w:val="22"/>
          <w:szCs w:val="22"/>
        </w:rPr>
        <w:t>an</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2"/>
          <w:sz w:val="22"/>
          <w:szCs w:val="22"/>
        </w:rPr>
        <w:t>li</w:t>
      </w:r>
      <w:r w:rsidRPr="00350992">
        <w:rPr>
          <w:rFonts w:asciiTheme="minorHAnsi" w:eastAsia="Arial Narrow" w:hAnsiTheme="minorHAnsi" w:cs="Arial Narrow"/>
          <w:spacing w:val="-1"/>
          <w:sz w:val="22"/>
          <w:szCs w:val="22"/>
        </w:rPr>
        <w:t>ab</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2"/>
          <w:sz w:val="22"/>
          <w:szCs w:val="22"/>
        </w:rPr>
        <w:t>li</w:t>
      </w:r>
      <w:r w:rsidRPr="00350992">
        <w:rPr>
          <w:rFonts w:asciiTheme="minorHAnsi" w:eastAsia="Arial Narrow" w:hAnsiTheme="minorHAnsi" w:cs="Arial Narrow"/>
          <w:spacing w:val="-8"/>
          <w:sz w:val="22"/>
          <w:szCs w:val="22"/>
        </w:rPr>
        <w:t>t</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1"/>
          <w:sz w:val="22"/>
          <w:szCs w:val="22"/>
        </w:rPr>
        <w:t>unde</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on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4"/>
          <w:sz w:val="22"/>
          <w:szCs w:val="22"/>
        </w:rPr>
        <w:t>r</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pacing w:val="-5"/>
          <w:sz w:val="22"/>
          <w:szCs w:val="22"/>
        </w:rPr>
        <w:t>c</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1"/>
          <w:sz w:val="22"/>
          <w:szCs w:val="22"/>
        </w:rPr>
        <w:t>ud</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g</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on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4"/>
          <w:sz w:val="22"/>
          <w:szCs w:val="22"/>
        </w:rPr>
        <w:t>r</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5"/>
          <w:sz w:val="22"/>
          <w:szCs w:val="22"/>
        </w:rPr>
        <w:t>’</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2"/>
          <w:sz w:val="22"/>
          <w:szCs w:val="22"/>
        </w:rPr>
        <w:t>ll</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2"/>
          <w:sz w:val="22"/>
          <w:szCs w:val="22"/>
        </w:rPr>
        <w:t>w</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e f</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8"/>
          <w:sz w:val="22"/>
          <w:szCs w:val="22"/>
        </w:rPr>
        <w:t xml:space="preserve"> </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5"/>
          <w:sz w:val="22"/>
          <w:szCs w:val="22"/>
        </w:rPr>
        <w:t xml:space="preserve"> </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1"/>
          <w:sz w:val="22"/>
          <w:szCs w:val="22"/>
        </w:rPr>
        <w:t>up</w:t>
      </w:r>
      <w:r w:rsidRPr="00350992">
        <w:rPr>
          <w:rFonts w:asciiTheme="minorHAnsi" w:eastAsia="Arial Narrow" w:hAnsiTheme="minorHAnsi" w:cs="Arial Narrow"/>
          <w:spacing w:val="-8"/>
          <w:sz w:val="22"/>
          <w:szCs w:val="22"/>
        </w:rPr>
        <w:t>p</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z w:val="22"/>
          <w:szCs w:val="22"/>
        </w:rPr>
        <w:t xml:space="preserve">y </w:t>
      </w:r>
      <w:r w:rsidRPr="00350992">
        <w:rPr>
          <w:rFonts w:asciiTheme="minorHAnsi" w:eastAsia="Arial Narrow" w:hAnsiTheme="minorHAnsi" w:cs="Arial Narrow"/>
          <w:spacing w:val="-8"/>
          <w:sz w:val="22"/>
          <w:szCs w:val="22"/>
        </w:rPr>
        <w:t>o</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1"/>
          <w:sz w:val="22"/>
          <w:szCs w:val="22"/>
        </w:rPr>
        <w:t>a</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z w:val="22"/>
          <w:szCs w:val="22"/>
        </w:rPr>
        <w:t>l</w:t>
      </w:r>
      <w:r w:rsidRPr="00350992">
        <w:rPr>
          <w:rFonts w:asciiTheme="minorHAnsi" w:eastAsia="Arial Narrow" w:hAnsiTheme="minorHAnsi" w:cs="Arial Narrow"/>
          <w:spacing w:val="-2"/>
          <w:sz w:val="22"/>
          <w:szCs w:val="22"/>
        </w:rPr>
        <w:t xml:space="preserve"> </w:t>
      </w:r>
      <w:r w:rsidR="00350992" w:rsidRPr="00350992">
        <w:rPr>
          <w:rFonts w:asciiTheme="minorHAnsi" w:eastAsia="Arial Narrow" w:hAnsiTheme="minorHAnsi" w:cs="Arial Narrow"/>
          <w:spacing w:val="2"/>
          <w:sz w:val="22"/>
          <w:szCs w:val="22"/>
        </w:rPr>
        <w:t>l</w:t>
      </w:r>
      <w:r w:rsidR="00350992" w:rsidRPr="00350992">
        <w:rPr>
          <w:rFonts w:asciiTheme="minorHAnsi" w:eastAsia="Arial Narrow" w:hAnsiTheme="minorHAnsi" w:cs="Arial Narrow"/>
          <w:spacing w:val="-1"/>
          <w:sz w:val="22"/>
          <w:szCs w:val="22"/>
        </w:rPr>
        <w:t>abor</w:t>
      </w:r>
      <w:r w:rsidRPr="00350992">
        <w:rPr>
          <w:rFonts w:asciiTheme="minorHAnsi" w:eastAsia="Arial Narrow" w:hAnsiTheme="minorHAnsi" w:cs="Arial Narrow"/>
          <w:sz w:val="22"/>
          <w:szCs w:val="22"/>
        </w:rPr>
        <w:t>,</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1"/>
          <w:w w:val="101"/>
          <w:sz w:val="22"/>
          <w:szCs w:val="22"/>
        </w:rPr>
        <w:t>ma</w:t>
      </w:r>
      <w:r w:rsidRPr="00350992">
        <w:rPr>
          <w:rFonts w:asciiTheme="minorHAnsi" w:eastAsia="Arial Narrow" w:hAnsiTheme="minorHAnsi" w:cs="Arial Narrow"/>
          <w:w w:val="101"/>
          <w:sz w:val="22"/>
          <w:szCs w:val="22"/>
        </w:rPr>
        <w:t>t</w:t>
      </w:r>
      <w:r w:rsidRPr="00350992">
        <w:rPr>
          <w:rFonts w:asciiTheme="minorHAnsi" w:eastAsia="Arial Narrow" w:hAnsiTheme="minorHAnsi" w:cs="Arial Narrow"/>
          <w:spacing w:val="-2"/>
          <w:w w:val="101"/>
          <w:sz w:val="22"/>
          <w:szCs w:val="22"/>
        </w:rPr>
        <w:t>e</w:t>
      </w:r>
      <w:r w:rsidRPr="00350992">
        <w:rPr>
          <w:rFonts w:asciiTheme="minorHAnsi" w:eastAsia="Arial Narrow" w:hAnsiTheme="minorHAnsi" w:cs="Arial Narrow"/>
          <w:spacing w:val="-3"/>
          <w:w w:val="101"/>
          <w:sz w:val="22"/>
          <w:szCs w:val="22"/>
        </w:rPr>
        <w:t>r</w:t>
      </w:r>
      <w:r w:rsidRPr="00350992">
        <w:rPr>
          <w:rFonts w:asciiTheme="minorHAnsi" w:eastAsia="Arial Narrow" w:hAnsiTheme="minorHAnsi" w:cs="Arial Narrow"/>
          <w:spacing w:val="2"/>
          <w:w w:val="101"/>
          <w:sz w:val="22"/>
          <w:szCs w:val="22"/>
        </w:rPr>
        <w:t>i</w:t>
      </w:r>
      <w:r w:rsidRPr="00350992">
        <w:rPr>
          <w:rFonts w:asciiTheme="minorHAnsi" w:eastAsia="Arial Narrow" w:hAnsiTheme="minorHAnsi" w:cs="Arial Narrow"/>
          <w:spacing w:val="-1"/>
          <w:w w:val="101"/>
          <w:sz w:val="22"/>
          <w:szCs w:val="22"/>
        </w:rPr>
        <w:t>a</w:t>
      </w:r>
      <w:r w:rsidRPr="00350992">
        <w:rPr>
          <w:rFonts w:asciiTheme="minorHAnsi" w:eastAsia="Arial Narrow" w:hAnsiTheme="minorHAnsi" w:cs="Arial Narrow"/>
          <w:spacing w:val="-5"/>
          <w:w w:val="101"/>
          <w:sz w:val="22"/>
          <w:szCs w:val="22"/>
        </w:rPr>
        <w:t>l</w:t>
      </w:r>
      <w:r w:rsidRPr="00350992">
        <w:rPr>
          <w:rFonts w:asciiTheme="minorHAnsi" w:eastAsia="Arial Narrow" w:hAnsiTheme="minorHAnsi" w:cs="Arial Narrow"/>
          <w:spacing w:val="2"/>
          <w:w w:val="101"/>
          <w:sz w:val="22"/>
          <w:szCs w:val="22"/>
        </w:rPr>
        <w:t>s</w:t>
      </w:r>
      <w:r w:rsidRPr="00350992">
        <w:rPr>
          <w:rFonts w:asciiTheme="minorHAnsi" w:eastAsia="Arial Narrow" w:hAnsiTheme="minorHAnsi" w:cs="Arial Narrow"/>
          <w:w w:val="101"/>
          <w:sz w:val="22"/>
          <w:szCs w:val="22"/>
        </w:rPr>
        <w:t xml:space="preserve">, </w:t>
      </w:r>
      <w:r w:rsidRPr="00350992">
        <w:rPr>
          <w:rFonts w:asciiTheme="minorHAnsi" w:eastAsia="Arial Narrow" w:hAnsiTheme="minorHAnsi" w:cs="Arial Narrow"/>
          <w:spacing w:val="-1"/>
          <w:sz w:val="22"/>
          <w:szCs w:val="22"/>
        </w:rPr>
        <w:t>p</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pacing w:val="-1"/>
          <w:sz w:val="22"/>
          <w:szCs w:val="22"/>
        </w:rPr>
        <w:t>an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4"/>
          <w:sz w:val="22"/>
          <w:szCs w:val="22"/>
        </w:rPr>
        <w:t xml:space="preserve"> </w:t>
      </w:r>
      <w:r w:rsidRPr="00350992">
        <w:rPr>
          <w:rFonts w:asciiTheme="minorHAnsi" w:eastAsia="Arial Narrow" w:hAnsiTheme="minorHAnsi" w:cs="Arial Narrow"/>
          <w:spacing w:val="-6"/>
          <w:sz w:val="22"/>
          <w:szCs w:val="22"/>
        </w:rPr>
        <w:t>s</w:t>
      </w:r>
      <w:r w:rsidRPr="00350992">
        <w:rPr>
          <w:rFonts w:asciiTheme="minorHAnsi" w:eastAsia="Arial Narrow" w:hAnsiTheme="minorHAnsi" w:cs="Arial Narrow"/>
          <w:spacing w:val="-1"/>
          <w:sz w:val="22"/>
          <w:szCs w:val="22"/>
        </w:rPr>
        <w:t>upe</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2"/>
          <w:sz w:val="22"/>
          <w:szCs w:val="22"/>
        </w:rPr>
        <w:t>v</w:t>
      </w:r>
      <w:r w:rsidRPr="00350992">
        <w:rPr>
          <w:rFonts w:asciiTheme="minorHAnsi" w:eastAsia="Arial Narrow" w:hAnsiTheme="minorHAnsi" w:cs="Arial Narrow"/>
          <w:spacing w:val="-5"/>
          <w:sz w:val="22"/>
          <w:szCs w:val="22"/>
        </w:rPr>
        <w:t>i</w:t>
      </w:r>
      <w:r w:rsidRPr="00350992">
        <w:rPr>
          <w:rFonts w:asciiTheme="minorHAnsi" w:eastAsia="Arial Narrow" w:hAnsiTheme="minorHAnsi" w:cs="Arial Narrow"/>
          <w:spacing w:val="2"/>
          <w:sz w:val="22"/>
          <w:szCs w:val="22"/>
        </w:rPr>
        <w:t>si</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n</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4"/>
          <w:sz w:val="22"/>
          <w:szCs w:val="22"/>
        </w:rPr>
        <w:t>r</w:t>
      </w:r>
      <w:r w:rsidRPr="00350992">
        <w:rPr>
          <w:rFonts w:asciiTheme="minorHAnsi" w:eastAsia="Arial Narrow" w:hAnsiTheme="minorHAnsi" w:cs="Arial Narrow"/>
          <w:spacing w:val="-1"/>
          <w:sz w:val="22"/>
          <w:szCs w:val="22"/>
        </w:rPr>
        <w:t>equ</w:t>
      </w:r>
      <w:r w:rsidRPr="00350992">
        <w:rPr>
          <w:rFonts w:asciiTheme="minorHAnsi" w:eastAsia="Arial Narrow" w:hAnsiTheme="minorHAnsi" w:cs="Arial Narrow"/>
          <w:spacing w:val="4"/>
          <w:sz w:val="22"/>
          <w:szCs w:val="22"/>
        </w:rPr>
        <w:t>i</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7"/>
          <w:sz w:val="22"/>
          <w:szCs w:val="22"/>
        </w:rPr>
        <w:t xml:space="preserve"> </w:t>
      </w:r>
      <w:r w:rsidRPr="00350992">
        <w:rPr>
          <w:rFonts w:asciiTheme="minorHAnsi" w:eastAsia="Arial Narrow" w:hAnsiTheme="minorHAnsi" w:cs="Arial Narrow"/>
          <w:spacing w:val="-1"/>
          <w:sz w:val="22"/>
          <w:szCs w:val="22"/>
        </w:rPr>
        <w:t>t</w:t>
      </w:r>
      <w:r w:rsidRPr="00350992">
        <w:rPr>
          <w:rFonts w:asciiTheme="minorHAnsi" w:eastAsia="Arial Narrow" w:hAnsiTheme="minorHAnsi" w:cs="Arial Narrow"/>
          <w:sz w:val="22"/>
          <w:szCs w:val="22"/>
        </w:rPr>
        <w:t>o</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pacing w:val="-1"/>
          <w:sz w:val="22"/>
          <w:szCs w:val="22"/>
        </w:rPr>
        <w:t>omp</w:t>
      </w:r>
      <w:r w:rsidRPr="00350992">
        <w:rPr>
          <w:rFonts w:asciiTheme="minorHAnsi" w:eastAsia="Arial Narrow" w:hAnsiTheme="minorHAnsi" w:cs="Arial Narrow"/>
          <w:spacing w:val="-5"/>
          <w:sz w:val="22"/>
          <w:szCs w:val="22"/>
        </w:rPr>
        <w:t>l</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z w:val="22"/>
          <w:szCs w:val="22"/>
        </w:rPr>
        <w:t>te</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1"/>
          <w:sz w:val="22"/>
          <w:szCs w:val="22"/>
        </w:rPr>
        <w:t>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3"/>
          <w:sz w:val="22"/>
          <w:szCs w:val="22"/>
        </w:rPr>
        <w:t>C</w:t>
      </w:r>
      <w:r w:rsidRPr="00350992">
        <w:rPr>
          <w:rFonts w:asciiTheme="minorHAnsi" w:eastAsia="Arial Narrow" w:hAnsiTheme="minorHAnsi" w:cs="Arial Narrow"/>
          <w:spacing w:val="-1"/>
          <w:sz w:val="22"/>
          <w:szCs w:val="22"/>
        </w:rPr>
        <w:t>on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4"/>
          <w:sz w:val="22"/>
          <w:szCs w:val="22"/>
        </w:rPr>
        <w:t>r</w:t>
      </w:r>
      <w:r w:rsidRPr="00350992">
        <w:rPr>
          <w:rFonts w:asciiTheme="minorHAnsi" w:eastAsia="Arial Narrow" w:hAnsiTheme="minorHAnsi" w:cs="Arial Narrow"/>
          <w:spacing w:val="-8"/>
          <w:sz w:val="22"/>
          <w:szCs w:val="22"/>
        </w:rPr>
        <w:t>a</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7"/>
          <w:sz w:val="22"/>
          <w:szCs w:val="22"/>
        </w:rPr>
        <w:t xml:space="preserve"> </w:t>
      </w:r>
      <w:r w:rsidRPr="00350992">
        <w:rPr>
          <w:rFonts w:asciiTheme="minorHAnsi" w:eastAsia="Arial Narrow" w:hAnsiTheme="minorHAnsi" w:cs="Arial Narrow"/>
          <w:sz w:val="22"/>
          <w:szCs w:val="22"/>
        </w:rPr>
        <w:t>W</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10"/>
          <w:sz w:val="22"/>
          <w:szCs w:val="22"/>
        </w:rPr>
        <w:t>r</w:t>
      </w:r>
      <w:r w:rsidRPr="00350992">
        <w:rPr>
          <w:rFonts w:asciiTheme="minorHAnsi" w:eastAsia="Arial Narrow" w:hAnsiTheme="minorHAnsi" w:cs="Arial Narrow"/>
          <w:spacing w:val="2"/>
          <w:sz w:val="22"/>
          <w:szCs w:val="22"/>
        </w:rPr>
        <w:t>ks</w:t>
      </w:r>
      <w:r w:rsidRPr="00350992">
        <w:rPr>
          <w:rFonts w:asciiTheme="minorHAnsi" w:eastAsia="Arial Narrow" w:hAnsiTheme="minorHAnsi" w:cs="Arial Narrow"/>
          <w:sz w:val="22"/>
          <w:szCs w:val="22"/>
        </w:rPr>
        <w:t>,</w:t>
      </w:r>
      <w:r w:rsidRPr="00350992">
        <w:rPr>
          <w:rFonts w:asciiTheme="minorHAnsi" w:eastAsia="Arial Narrow" w:hAnsiTheme="minorHAnsi" w:cs="Arial Narrow"/>
          <w:spacing w:val="6"/>
          <w:sz w:val="22"/>
          <w:szCs w:val="22"/>
        </w:rPr>
        <w:t xml:space="preserve"> </w:t>
      </w:r>
      <w:r w:rsidRPr="00350992">
        <w:rPr>
          <w:rFonts w:asciiTheme="minorHAnsi" w:eastAsia="Arial Narrow" w:hAnsiTheme="minorHAnsi" w:cs="Arial Narrow"/>
          <w:spacing w:val="-8"/>
          <w:sz w:val="22"/>
          <w:szCs w:val="22"/>
        </w:rPr>
        <w:t>o</w:t>
      </w:r>
      <w:r w:rsidRPr="00350992">
        <w:rPr>
          <w:rFonts w:asciiTheme="minorHAnsi" w:eastAsia="Arial Narrow" w:hAnsiTheme="minorHAnsi" w:cs="Arial Narrow"/>
          <w:spacing w:val="2"/>
          <w:sz w:val="22"/>
          <w:szCs w:val="22"/>
        </w:rPr>
        <w:t>v</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head</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4"/>
          <w:sz w:val="22"/>
          <w:szCs w:val="22"/>
        </w:rPr>
        <w:t xml:space="preserve"> </w:t>
      </w:r>
      <w:r w:rsidRPr="00350992">
        <w:rPr>
          <w:rFonts w:asciiTheme="minorHAnsi" w:eastAsia="Arial Narrow" w:hAnsiTheme="minorHAnsi" w:cs="Arial Narrow"/>
          <w:spacing w:val="-2"/>
          <w:sz w:val="22"/>
          <w:szCs w:val="22"/>
        </w:rPr>
        <w:t>a</w:t>
      </w:r>
      <w:r w:rsidRPr="00350992">
        <w:rPr>
          <w:rFonts w:asciiTheme="minorHAnsi" w:eastAsia="Arial Narrow" w:hAnsiTheme="minorHAnsi" w:cs="Arial Narrow"/>
          <w:spacing w:val="-1"/>
          <w:sz w:val="22"/>
          <w:szCs w:val="22"/>
        </w:rPr>
        <w:t>n</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2"/>
          <w:sz w:val="22"/>
          <w:szCs w:val="22"/>
        </w:rPr>
        <w:t>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z w:val="22"/>
          <w:szCs w:val="22"/>
        </w:rPr>
        <w:t>f</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1"/>
          <w:sz w:val="22"/>
          <w:szCs w:val="22"/>
        </w:rPr>
        <w:t>s</w:t>
      </w:r>
      <w:r w:rsidRPr="00350992">
        <w:rPr>
          <w:rFonts w:asciiTheme="minorHAnsi" w:eastAsia="Arial Narrow" w:hAnsiTheme="minorHAnsi" w:cs="Arial Narrow"/>
          <w:spacing w:val="-1"/>
          <w:sz w:val="22"/>
          <w:szCs w:val="22"/>
        </w:rPr>
        <w:t>u</w:t>
      </w:r>
      <w:r w:rsidRPr="00350992">
        <w:rPr>
          <w:rFonts w:asciiTheme="minorHAnsi" w:eastAsia="Arial Narrow" w:hAnsiTheme="minorHAnsi" w:cs="Arial Narrow"/>
          <w:spacing w:val="-8"/>
          <w:sz w:val="22"/>
          <w:szCs w:val="22"/>
        </w:rPr>
        <w:t>b</w:t>
      </w:r>
      <w:r w:rsidRPr="00350992">
        <w:rPr>
          <w:rFonts w:asciiTheme="minorHAnsi" w:eastAsia="Arial Narrow" w:hAnsiTheme="minorHAnsi" w:cs="Arial Narrow"/>
          <w:spacing w:val="2"/>
          <w:sz w:val="22"/>
          <w:szCs w:val="22"/>
        </w:rPr>
        <w:t>j</w:t>
      </w:r>
      <w:r w:rsidRPr="00350992">
        <w:rPr>
          <w:rFonts w:asciiTheme="minorHAnsi" w:eastAsia="Arial Narrow" w:hAnsiTheme="minorHAnsi" w:cs="Arial Narrow"/>
          <w:spacing w:val="-1"/>
          <w:sz w:val="22"/>
          <w:szCs w:val="22"/>
        </w:rPr>
        <w:t>e</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1"/>
          <w:sz w:val="22"/>
          <w:szCs w:val="22"/>
        </w:rPr>
        <w:t xml:space="preserve"> </w:t>
      </w:r>
      <w:r w:rsidRPr="00350992">
        <w:rPr>
          <w:rFonts w:asciiTheme="minorHAnsi" w:eastAsia="Arial Narrow" w:hAnsiTheme="minorHAnsi" w:cs="Arial Narrow"/>
          <w:spacing w:val="-2"/>
          <w:sz w:val="22"/>
          <w:szCs w:val="22"/>
        </w:rPr>
        <w:t>o</w:t>
      </w:r>
      <w:r w:rsidRPr="00350992">
        <w:rPr>
          <w:rFonts w:asciiTheme="minorHAnsi" w:eastAsia="Arial Narrow" w:hAnsiTheme="minorHAnsi" w:cs="Arial Narrow"/>
          <w:spacing w:val="-8"/>
          <w:sz w:val="22"/>
          <w:szCs w:val="22"/>
        </w:rPr>
        <w:t>n</w:t>
      </w:r>
      <w:r w:rsidRPr="00350992">
        <w:rPr>
          <w:rFonts w:asciiTheme="minorHAnsi" w:eastAsia="Arial Narrow" w:hAnsiTheme="minorHAnsi" w:cs="Arial Narrow"/>
          <w:spacing w:val="2"/>
          <w:sz w:val="22"/>
          <w:szCs w:val="22"/>
        </w:rPr>
        <w:t>l</w:t>
      </w:r>
      <w:r w:rsidRPr="00350992">
        <w:rPr>
          <w:rFonts w:asciiTheme="minorHAnsi" w:eastAsia="Arial Narrow" w:hAnsiTheme="minorHAnsi" w:cs="Arial Narrow"/>
          <w:sz w:val="22"/>
          <w:szCs w:val="22"/>
        </w:rPr>
        <w:t>y</w:t>
      </w:r>
      <w:r w:rsidRPr="00350992">
        <w:rPr>
          <w:rFonts w:asciiTheme="minorHAnsi" w:eastAsia="Arial Narrow" w:hAnsiTheme="minorHAnsi" w:cs="Arial Narrow"/>
          <w:spacing w:val="-2"/>
          <w:sz w:val="22"/>
          <w:szCs w:val="22"/>
        </w:rPr>
        <w:t xml:space="preserve"> </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pacing w:val="-1"/>
          <w:sz w:val="22"/>
          <w:szCs w:val="22"/>
        </w:rPr>
        <w:t>u</w:t>
      </w:r>
      <w:r w:rsidRPr="00350992">
        <w:rPr>
          <w:rFonts w:asciiTheme="minorHAnsi" w:eastAsia="Arial Narrow" w:hAnsiTheme="minorHAnsi" w:cs="Arial Narrow"/>
          <w:spacing w:val="2"/>
          <w:sz w:val="22"/>
          <w:szCs w:val="22"/>
        </w:rPr>
        <w:t>c</w:t>
      </w:r>
      <w:r w:rsidRPr="00350992">
        <w:rPr>
          <w:rFonts w:asciiTheme="minorHAnsi" w:eastAsia="Arial Narrow" w:hAnsiTheme="minorHAnsi" w:cs="Arial Narrow"/>
          <w:sz w:val="22"/>
          <w:szCs w:val="22"/>
        </w:rPr>
        <w:t>h</w:t>
      </w:r>
      <w:r w:rsidRPr="00350992">
        <w:rPr>
          <w:rFonts w:asciiTheme="minorHAnsi" w:eastAsia="Arial Narrow" w:hAnsiTheme="minorHAnsi" w:cs="Arial Narrow"/>
          <w:spacing w:val="-4"/>
          <w:sz w:val="22"/>
          <w:szCs w:val="22"/>
        </w:rPr>
        <w:t xml:space="preserve"> </w:t>
      </w:r>
      <w:r w:rsidRPr="00350992">
        <w:rPr>
          <w:rFonts w:asciiTheme="minorHAnsi" w:eastAsia="Arial Narrow" w:hAnsiTheme="minorHAnsi" w:cs="Arial Narrow"/>
          <w:spacing w:val="-2"/>
          <w:sz w:val="22"/>
          <w:szCs w:val="22"/>
        </w:rPr>
        <w:t>a</w:t>
      </w:r>
      <w:r w:rsidRPr="00350992">
        <w:rPr>
          <w:rFonts w:asciiTheme="minorHAnsi" w:eastAsia="Arial Narrow" w:hAnsiTheme="minorHAnsi" w:cs="Arial Narrow"/>
          <w:spacing w:val="-1"/>
          <w:sz w:val="22"/>
          <w:szCs w:val="22"/>
        </w:rPr>
        <w:t>d</w:t>
      </w:r>
      <w:r w:rsidRPr="00350992">
        <w:rPr>
          <w:rFonts w:asciiTheme="minorHAnsi" w:eastAsia="Arial Narrow" w:hAnsiTheme="minorHAnsi" w:cs="Arial Narrow"/>
          <w:spacing w:val="2"/>
          <w:sz w:val="22"/>
          <w:szCs w:val="22"/>
        </w:rPr>
        <w:t>j</w:t>
      </w:r>
      <w:r w:rsidRPr="00350992">
        <w:rPr>
          <w:rFonts w:asciiTheme="minorHAnsi" w:eastAsia="Arial Narrow" w:hAnsiTheme="minorHAnsi" w:cs="Arial Narrow"/>
          <w:spacing w:val="-8"/>
          <w:sz w:val="22"/>
          <w:szCs w:val="22"/>
        </w:rPr>
        <w:t>u</w:t>
      </w:r>
      <w:r w:rsidRPr="00350992">
        <w:rPr>
          <w:rFonts w:asciiTheme="minorHAnsi" w:eastAsia="Arial Narrow" w:hAnsiTheme="minorHAnsi" w:cs="Arial Narrow"/>
          <w:spacing w:val="2"/>
          <w:sz w:val="22"/>
          <w:szCs w:val="22"/>
        </w:rPr>
        <w:t>s</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2"/>
          <w:sz w:val="22"/>
          <w:szCs w:val="22"/>
        </w:rPr>
        <w:t>m</w:t>
      </w:r>
      <w:r w:rsidRPr="00350992">
        <w:rPr>
          <w:rFonts w:asciiTheme="minorHAnsi" w:eastAsia="Arial Narrow" w:hAnsiTheme="minorHAnsi" w:cs="Arial Narrow"/>
          <w:spacing w:val="-1"/>
          <w:sz w:val="22"/>
          <w:szCs w:val="22"/>
        </w:rPr>
        <w:t>en</w:t>
      </w:r>
      <w:r w:rsidRPr="00350992">
        <w:rPr>
          <w:rFonts w:asciiTheme="minorHAnsi" w:eastAsia="Arial Narrow" w:hAnsiTheme="minorHAnsi" w:cs="Arial Narrow"/>
          <w:sz w:val="22"/>
          <w:szCs w:val="22"/>
        </w:rPr>
        <w:t>t</w:t>
      </w:r>
      <w:r w:rsidRPr="00350992">
        <w:rPr>
          <w:rFonts w:asciiTheme="minorHAnsi" w:eastAsia="Arial Narrow" w:hAnsiTheme="minorHAnsi" w:cs="Arial Narrow"/>
          <w:spacing w:val="9"/>
          <w:sz w:val="22"/>
          <w:szCs w:val="22"/>
        </w:rPr>
        <w:t xml:space="preserve"> </w:t>
      </w:r>
      <w:r w:rsidRPr="00350992">
        <w:rPr>
          <w:rFonts w:asciiTheme="minorHAnsi" w:eastAsia="Arial Narrow" w:hAnsiTheme="minorHAnsi" w:cs="Arial Narrow"/>
          <w:spacing w:val="-8"/>
          <w:w w:val="101"/>
          <w:sz w:val="22"/>
          <w:szCs w:val="22"/>
        </w:rPr>
        <w:t>a</w:t>
      </w:r>
      <w:r w:rsidRPr="00350992">
        <w:rPr>
          <w:rFonts w:asciiTheme="minorHAnsi" w:eastAsia="Arial Narrow" w:hAnsiTheme="minorHAnsi" w:cs="Arial Narrow"/>
          <w:w w:val="101"/>
          <w:sz w:val="22"/>
          <w:szCs w:val="22"/>
        </w:rPr>
        <w:t xml:space="preserve">s </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z w:val="22"/>
          <w:szCs w:val="22"/>
        </w:rPr>
        <w:t>s</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2"/>
          <w:sz w:val="22"/>
          <w:szCs w:val="22"/>
        </w:rPr>
        <w:t>p</w:t>
      </w:r>
      <w:r w:rsidRPr="00350992">
        <w:rPr>
          <w:rFonts w:asciiTheme="minorHAnsi" w:eastAsia="Arial Narrow" w:hAnsiTheme="minorHAnsi" w:cs="Arial Narrow"/>
          <w:spacing w:val="-3"/>
          <w:sz w:val="22"/>
          <w:szCs w:val="22"/>
        </w:rPr>
        <w:t>r</w:t>
      </w:r>
      <w:r w:rsidRPr="00350992">
        <w:rPr>
          <w:rFonts w:asciiTheme="minorHAnsi" w:eastAsia="Arial Narrow" w:hAnsiTheme="minorHAnsi" w:cs="Arial Narrow"/>
          <w:spacing w:val="-1"/>
          <w:sz w:val="22"/>
          <w:szCs w:val="22"/>
        </w:rPr>
        <w:t>o</w:t>
      </w:r>
      <w:r w:rsidRPr="00350992">
        <w:rPr>
          <w:rFonts w:asciiTheme="minorHAnsi" w:eastAsia="Arial Narrow" w:hAnsiTheme="minorHAnsi" w:cs="Arial Narrow"/>
          <w:spacing w:val="-5"/>
          <w:sz w:val="22"/>
          <w:szCs w:val="22"/>
        </w:rPr>
        <w:t>v</w:t>
      </w:r>
      <w:r w:rsidRPr="00350992">
        <w:rPr>
          <w:rFonts w:asciiTheme="minorHAnsi" w:eastAsia="Arial Narrow" w:hAnsiTheme="minorHAnsi" w:cs="Arial Narrow"/>
          <w:spacing w:val="2"/>
          <w:sz w:val="22"/>
          <w:szCs w:val="22"/>
        </w:rPr>
        <w:t>i</w:t>
      </w:r>
      <w:r w:rsidRPr="00350992">
        <w:rPr>
          <w:rFonts w:asciiTheme="minorHAnsi" w:eastAsia="Arial Narrow" w:hAnsiTheme="minorHAnsi" w:cs="Arial Narrow"/>
          <w:spacing w:val="-1"/>
          <w:sz w:val="22"/>
          <w:szCs w:val="22"/>
        </w:rPr>
        <w:t>de</w:t>
      </w:r>
      <w:r w:rsidRPr="00350992">
        <w:rPr>
          <w:rFonts w:asciiTheme="minorHAnsi" w:eastAsia="Arial Narrow" w:hAnsiTheme="minorHAnsi" w:cs="Arial Narrow"/>
          <w:sz w:val="22"/>
          <w:szCs w:val="22"/>
        </w:rPr>
        <w:t>d</w:t>
      </w:r>
      <w:r w:rsidRPr="00350992">
        <w:rPr>
          <w:rFonts w:asciiTheme="minorHAnsi" w:eastAsia="Arial Narrow" w:hAnsiTheme="minorHAnsi" w:cs="Arial Narrow"/>
          <w:spacing w:val="7"/>
          <w:sz w:val="22"/>
          <w:szCs w:val="22"/>
        </w:rPr>
        <w:t xml:space="preserve"> </w:t>
      </w:r>
      <w:r w:rsidRPr="00350992">
        <w:rPr>
          <w:rFonts w:asciiTheme="minorHAnsi" w:eastAsia="Arial Narrow" w:hAnsiTheme="minorHAnsi" w:cs="Arial Narrow"/>
          <w:spacing w:val="-1"/>
          <w:sz w:val="22"/>
          <w:szCs w:val="22"/>
        </w:rPr>
        <w:t>fo</w:t>
      </w:r>
      <w:r w:rsidRPr="00350992">
        <w:rPr>
          <w:rFonts w:asciiTheme="minorHAnsi" w:eastAsia="Arial Narrow" w:hAnsiTheme="minorHAnsi" w:cs="Arial Narrow"/>
          <w:sz w:val="22"/>
          <w:szCs w:val="22"/>
        </w:rPr>
        <w:t>r</w:t>
      </w:r>
      <w:r w:rsidRPr="00350992">
        <w:rPr>
          <w:rFonts w:asciiTheme="minorHAnsi" w:eastAsia="Arial Narrow" w:hAnsiTheme="minorHAnsi" w:cs="Arial Narrow"/>
          <w:spacing w:val="-1"/>
          <w:sz w:val="22"/>
          <w:szCs w:val="22"/>
        </w:rPr>
        <w:t xml:space="preserve"> th</w:t>
      </w:r>
      <w:r w:rsidRPr="00350992">
        <w:rPr>
          <w:rFonts w:asciiTheme="minorHAnsi" w:eastAsia="Arial Narrow" w:hAnsiTheme="minorHAnsi" w:cs="Arial Narrow"/>
          <w:sz w:val="22"/>
          <w:szCs w:val="22"/>
        </w:rPr>
        <w:t>e</w:t>
      </w:r>
      <w:r w:rsidRPr="00350992">
        <w:rPr>
          <w:rFonts w:asciiTheme="minorHAnsi" w:eastAsia="Arial Narrow" w:hAnsiTheme="minorHAnsi" w:cs="Arial Narrow"/>
          <w:spacing w:val="3"/>
          <w:sz w:val="22"/>
          <w:szCs w:val="22"/>
        </w:rPr>
        <w:t xml:space="preserve"> </w:t>
      </w:r>
      <w:r w:rsidRPr="00350992">
        <w:rPr>
          <w:rFonts w:asciiTheme="minorHAnsi" w:eastAsia="Arial Narrow" w:hAnsiTheme="minorHAnsi" w:cs="Arial Narrow"/>
          <w:spacing w:val="-3"/>
          <w:w w:val="101"/>
          <w:sz w:val="22"/>
          <w:szCs w:val="22"/>
        </w:rPr>
        <w:t>C</w:t>
      </w:r>
      <w:r w:rsidRPr="00350992">
        <w:rPr>
          <w:rFonts w:asciiTheme="minorHAnsi" w:eastAsia="Arial Narrow" w:hAnsiTheme="minorHAnsi" w:cs="Arial Narrow"/>
          <w:spacing w:val="-1"/>
          <w:w w:val="101"/>
          <w:sz w:val="22"/>
          <w:szCs w:val="22"/>
        </w:rPr>
        <w:t>on</w:t>
      </w:r>
      <w:r w:rsidRPr="00350992">
        <w:rPr>
          <w:rFonts w:asciiTheme="minorHAnsi" w:eastAsia="Arial Narrow" w:hAnsiTheme="minorHAnsi" w:cs="Arial Narrow"/>
          <w:w w:val="101"/>
          <w:sz w:val="22"/>
          <w:szCs w:val="22"/>
        </w:rPr>
        <w:t>t</w:t>
      </w:r>
      <w:r w:rsidRPr="00350992">
        <w:rPr>
          <w:rFonts w:asciiTheme="minorHAnsi" w:eastAsia="Arial Narrow" w:hAnsiTheme="minorHAnsi" w:cs="Arial Narrow"/>
          <w:spacing w:val="-4"/>
          <w:w w:val="101"/>
          <w:sz w:val="22"/>
          <w:szCs w:val="22"/>
        </w:rPr>
        <w:t>r</w:t>
      </w:r>
      <w:r w:rsidRPr="00350992">
        <w:rPr>
          <w:rFonts w:asciiTheme="minorHAnsi" w:eastAsia="Arial Narrow" w:hAnsiTheme="minorHAnsi" w:cs="Arial Narrow"/>
          <w:spacing w:val="-1"/>
          <w:w w:val="101"/>
          <w:sz w:val="22"/>
          <w:szCs w:val="22"/>
        </w:rPr>
        <w:t>a</w:t>
      </w:r>
      <w:r w:rsidRPr="00350992">
        <w:rPr>
          <w:rFonts w:asciiTheme="minorHAnsi" w:eastAsia="Arial Narrow" w:hAnsiTheme="minorHAnsi" w:cs="Arial Narrow"/>
          <w:spacing w:val="2"/>
          <w:w w:val="101"/>
          <w:sz w:val="22"/>
          <w:szCs w:val="22"/>
        </w:rPr>
        <w:t>c</w:t>
      </w:r>
      <w:r w:rsidRPr="00350992">
        <w:rPr>
          <w:rFonts w:asciiTheme="minorHAnsi" w:eastAsia="Arial Narrow" w:hAnsiTheme="minorHAnsi" w:cs="Arial Narrow"/>
          <w:w w:val="101"/>
          <w:sz w:val="22"/>
          <w:szCs w:val="22"/>
        </w:rPr>
        <w:t>t.</w:t>
      </w:r>
      <w:r w:rsidR="00350992">
        <w:rPr>
          <w:rFonts w:asciiTheme="minorHAnsi" w:eastAsia="Arial Narrow" w:hAnsiTheme="minorHAnsi" w:cs="Arial Narrow"/>
          <w:w w:val="101"/>
          <w:sz w:val="22"/>
          <w:szCs w:val="22"/>
        </w:rPr>
        <w:t xml:space="preserve"> </w:t>
      </w:r>
    </w:p>
    <w:p w14:paraId="7BF0E18D" w14:textId="77777777" w:rsidR="00350992" w:rsidRDefault="00350992">
      <w:pPr>
        <w:spacing w:line="240" w:lineRule="exact"/>
        <w:ind w:left="139" w:right="120"/>
        <w:jc w:val="both"/>
        <w:rPr>
          <w:rFonts w:asciiTheme="minorHAnsi" w:eastAsia="Arial Narrow" w:hAnsiTheme="minorHAnsi" w:cs="Arial Narrow"/>
          <w:w w:val="101"/>
          <w:sz w:val="22"/>
          <w:szCs w:val="22"/>
        </w:rPr>
      </w:pPr>
    </w:p>
    <w:p w14:paraId="6309CD31" w14:textId="16ED6684" w:rsidR="00350992" w:rsidRDefault="00350992">
      <w:pPr>
        <w:spacing w:line="240" w:lineRule="exact"/>
        <w:ind w:left="139" w:right="120"/>
        <w:jc w:val="both"/>
        <w:rPr>
          <w:rFonts w:asciiTheme="minorHAnsi" w:eastAsia="Arial Narrow" w:hAnsiTheme="minorHAnsi" w:cs="Arial Narrow"/>
          <w:w w:val="101"/>
          <w:sz w:val="22"/>
          <w:szCs w:val="22"/>
        </w:rPr>
      </w:pPr>
      <w:r>
        <w:rPr>
          <w:rFonts w:asciiTheme="minorHAnsi" w:eastAsia="Arial Narrow" w:hAnsiTheme="minorHAnsi" w:cs="Arial Narrow"/>
          <w:w w:val="101"/>
          <w:sz w:val="22"/>
          <w:szCs w:val="22"/>
        </w:rPr>
        <w:t>The contractor shall fill in the table below for the pricing of the below scope of work.</w:t>
      </w:r>
      <w:r w:rsidR="00980E7F">
        <w:rPr>
          <w:rFonts w:asciiTheme="minorHAnsi" w:eastAsia="Arial Narrow" w:hAnsiTheme="minorHAnsi" w:cs="Arial Narrow"/>
          <w:w w:val="101"/>
          <w:sz w:val="22"/>
          <w:szCs w:val="22"/>
        </w:rPr>
        <w:t xml:space="preserve"> Note That phase One will be done firs followed by phase 2. Places must be given separately for the two phases. </w:t>
      </w:r>
    </w:p>
    <w:p w14:paraId="2AE97983" w14:textId="77777777" w:rsidR="00D87125" w:rsidRDefault="00D87125">
      <w:pPr>
        <w:spacing w:line="240" w:lineRule="exact"/>
        <w:ind w:left="139" w:right="120"/>
        <w:jc w:val="both"/>
        <w:rPr>
          <w:rFonts w:asciiTheme="minorHAnsi" w:eastAsia="Arial Narrow" w:hAnsiTheme="minorHAnsi" w:cs="Arial Narrow"/>
          <w:w w:val="101"/>
          <w:sz w:val="22"/>
          <w:szCs w:val="22"/>
        </w:rPr>
      </w:pPr>
    </w:p>
    <w:p w14:paraId="59E7729A" w14:textId="77777777" w:rsidR="00D87125" w:rsidRDefault="00D87125">
      <w:pPr>
        <w:spacing w:line="240" w:lineRule="exact"/>
        <w:ind w:left="139" w:right="120"/>
        <w:jc w:val="both"/>
        <w:rPr>
          <w:rFonts w:asciiTheme="minorHAnsi" w:eastAsia="Arial Narrow" w:hAnsiTheme="minorHAnsi" w:cs="Arial Narrow"/>
          <w:w w:val="101"/>
          <w:sz w:val="22"/>
          <w:szCs w:val="22"/>
        </w:rPr>
      </w:pPr>
    </w:p>
    <w:tbl>
      <w:tblPr>
        <w:tblW w:w="968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0"/>
        <w:gridCol w:w="767"/>
        <w:gridCol w:w="4308"/>
        <w:gridCol w:w="1487"/>
        <w:gridCol w:w="1768"/>
      </w:tblGrid>
      <w:tr w:rsidR="00372227" w:rsidRPr="00423101" w14:paraId="0146278C" w14:textId="77777777" w:rsidTr="0085426E">
        <w:trPr>
          <w:trHeight w:val="849"/>
        </w:trPr>
        <w:tc>
          <w:tcPr>
            <w:tcW w:w="1350" w:type="dxa"/>
          </w:tcPr>
          <w:p w14:paraId="483480E0" w14:textId="36B3C979"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 xml:space="preserve">Phase </w:t>
            </w:r>
          </w:p>
        </w:tc>
        <w:tc>
          <w:tcPr>
            <w:tcW w:w="767" w:type="dxa"/>
            <w:shd w:val="clear" w:color="auto" w:fill="auto"/>
          </w:tcPr>
          <w:p w14:paraId="50990812" w14:textId="2D3AEA1F"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No.</w:t>
            </w:r>
          </w:p>
        </w:tc>
        <w:tc>
          <w:tcPr>
            <w:tcW w:w="4308" w:type="dxa"/>
            <w:shd w:val="clear" w:color="auto" w:fill="auto"/>
          </w:tcPr>
          <w:p w14:paraId="19D773A2" w14:textId="50A7B1D1"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 xml:space="preserve">Item </w:t>
            </w:r>
          </w:p>
        </w:tc>
        <w:tc>
          <w:tcPr>
            <w:tcW w:w="1487" w:type="dxa"/>
            <w:shd w:val="clear" w:color="auto" w:fill="auto"/>
          </w:tcPr>
          <w:p w14:paraId="797BC033" w14:textId="704D60AA" w:rsidR="00372227" w:rsidRPr="00372227" w:rsidRDefault="00372227" w:rsidP="00372227">
            <w:pPr>
              <w:tabs>
                <w:tab w:val="left" w:pos="851"/>
              </w:tabs>
              <w:jc w:val="both"/>
              <w:rPr>
                <w:rFonts w:asciiTheme="minorHAnsi" w:hAnsiTheme="minorHAnsi"/>
                <w:sz w:val="22"/>
                <w:szCs w:val="22"/>
              </w:rPr>
            </w:pPr>
            <w:r w:rsidRPr="00372227">
              <w:rPr>
                <w:rFonts w:asciiTheme="minorHAnsi" w:eastAsia="Arial Narrow" w:hAnsiTheme="minorHAnsi" w:cs="Arial Narrow"/>
                <w:sz w:val="22"/>
                <w:szCs w:val="22"/>
              </w:rPr>
              <w:t>Overseas Currency DDU CIF Suva port</w:t>
            </w:r>
          </w:p>
        </w:tc>
        <w:tc>
          <w:tcPr>
            <w:tcW w:w="1768" w:type="dxa"/>
            <w:shd w:val="clear" w:color="auto" w:fill="auto"/>
          </w:tcPr>
          <w:p w14:paraId="1B896721" w14:textId="63823B8A"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TOTAL PRICE (VIP) ( FJD)</w:t>
            </w:r>
          </w:p>
        </w:tc>
      </w:tr>
      <w:tr w:rsidR="00372227" w:rsidRPr="00423101" w14:paraId="46DD3369" w14:textId="77777777" w:rsidTr="00372227">
        <w:tc>
          <w:tcPr>
            <w:tcW w:w="1350" w:type="dxa"/>
            <w:vMerge w:val="restart"/>
          </w:tcPr>
          <w:p w14:paraId="53F0DE9D" w14:textId="6CA37C71" w:rsidR="00372227" w:rsidRPr="0085426E" w:rsidRDefault="00372227" w:rsidP="0085426E">
            <w:pPr>
              <w:rPr>
                <w:rFonts w:asciiTheme="minorHAnsi" w:hAnsiTheme="minorHAnsi"/>
              </w:rPr>
            </w:pPr>
            <w:r w:rsidRPr="0085426E">
              <w:rPr>
                <w:rFonts w:asciiTheme="minorHAnsi" w:hAnsiTheme="minorHAnsi"/>
                <w:sz w:val="22"/>
              </w:rPr>
              <w:t xml:space="preserve">One </w:t>
            </w:r>
          </w:p>
        </w:tc>
        <w:tc>
          <w:tcPr>
            <w:tcW w:w="767" w:type="dxa"/>
            <w:shd w:val="clear" w:color="auto" w:fill="auto"/>
          </w:tcPr>
          <w:p w14:paraId="7B67CF11" w14:textId="2140F482"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1</w:t>
            </w:r>
          </w:p>
        </w:tc>
        <w:tc>
          <w:tcPr>
            <w:tcW w:w="4308" w:type="dxa"/>
            <w:shd w:val="clear" w:color="auto" w:fill="auto"/>
          </w:tcPr>
          <w:p w14:paraId="587FBBA2" w14:textId="77777777" w:rsidR="00372227" w:rsidRPr="00372227" w:rsidRDefault="00372227" w:rsidP="0085426E">
            <w:pPr>
              <w:tabs>
                <w:tab w:val="left" w:pos="851"/>
              </w:tabs>
              <w:jc w:val="both"/>
              <w:rPr>
                <w:rFonts w:asciiTheme="minorHAnsi" w:hAnsiTheme="minorHAnsi"/>
                <w:b/>
                <w:sz w:val="22"/>
                <w:szCs w:val="22"/>
                <w:u w:val="single"/>
              </w:rPr>
            </w:pPr>
            <w:r w:rsidRPr="00372227">
              <w:rPr>
                <w:rFonts w:asciiTheme="minorHAnsi" w:hAnsiTheme="minorHAnsi"/>
                <w:sz w:val="22"/>
                <w:szCs w:val="22"/>
              </w:rPr>
              <w:t xml:space="preserve">Design </w:t>
            </w:r>
          </w:p>
        </w:tc>
        <w:tc>
          <w:tcPr>
            <w:tcW w:w="1487" w:type="dxa"/>
            <w:shd w:val="clear" w:color="auto" w:fill="auto"/>
          </w:tcPr>
          <w:p w14:paraId="374E0FFE" w14:textId="77777777" w:rsidR="00372227" w:rsidRPr="00372227" w:rsidRDefault="00372227" w:rsidP="0085426E">
            <w:pPr>
              <w:tabs>
                <w:tab w:val="left" w:pos="851"/>
              </w:tabs>
              <w:jc w:val="both"/>
              <w:rPr>
                <w:rFonts w:asciiTheme="minorHAnsi" w:hAnsiTheme="minorHAnsi"/>
                <w:sz w:val="22"/>
                <w:szCs w:val="22"/>
              </w:rPr>
            </w:pPr>
          </w:p>
        </w:tc>
        <w:tc>
          <w:tcPr>
            <w:tcW w:w="1768" w:type="dxa"/>
            <w:shd w:val="clear" w:color="auto" w:fill="auto"/>
          </w:tcPr>
          <w:p w14:paraId="48C84A75" w14:textId="77777777" w:rsidR="00372227" w:rsidRPr="00372227" w:rsidRDefault="00372227" w:rsidP="0085426E">
            <w:pPr>
              <w:tabs>
                <w:tab w:val="left" w:pos="851"/>
              </w:tabs>
              <w:jc w:val="both"/>
              <w:rPr>
                <w:rFonts w:asciiTheme="minorHAnsi" w:hAnsiTheme="minorHAnsi"/>
                <w:sz w:val="22"/>
                <w:szCs w:val="22"/>
              </w:rPr>
            </w:pPr>
          </w:p>
        </w:tc>
      </w:tr>
      <w:tr w:rsidR="00372227" w:rsidRPr="00423101" w14:paraId="57EDC99E" w14:textId="77777777" w:rsidTr="00372227">
        <w:tc>
          <w:tcPr>
            <w:tcW w:w="1350" w:type="dxa"/>
            <w:vMerge/>
          </w:tcPr>
          <w:p w14:paraId="3F80A4D1" w14:textId="77777777" w:rsidR="00372227" w:rsidRPr="00372227" w:rsidRDefault="00372227" w:rsidP="0085426E">
            <w:pPr>
              <w:tabs>
                <w:tab w:val="left" w:pos="851"/>
              </w:tabs>
              <w:jc w:val="both"/>
              <w:rPr>
                <w:rFonts w:asciiTheme="minorHAnsi" w:hAnsiTheme="minorHAnsi"/>
                <w:sz w:val="22"/>
                <w:szCs w:val="22"/>
              </w:rPr>
            </w:pPr>
          </w:p>
        </w:tc>
        <w:tc>
          <w:tcPr>
            <w:tcW w:w="767" w:type="dxa"/>
            <w:shd w:val="clear" w:color="auto" w:fill="auto"/>
          </w:tcPr>
          <w:p w14:paraId="2F0A12DF" w14:textId="5A992080"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2</w:t>
            </w:r>
          </w:p>
        </w:tc>
        <w:tc>
          <w:tcPr>
            <w:tcW w:w="4308" w:type="dxa"/>
            <w:shd w:val="clear" w:color="auto" w:fill="auto"/>
          </w:tcPr>
          <w:p w14:paraId="3082B2AE" w14:textId="77777777"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Geo Technical Studies</w:t>
            </w:r>
          </w:p>
        </w:tc>
        <w:tc>
          <w:tcPr>
            <w:tcW w:w="1487" w:type="dxa"/>
            <w:shd w:val="clear" w:color="auto" w:fill="auto"/>
          </w:tcPr>
          <w:p w14:paraId="210D837F" w14:textId="77777777" w:rsidR="00372227" w:rsidRPr="00372227" w:rsidRDefault="00372227" w:rsidP="0085426E">
            <w:pPr>
              <w:tabs>
                <w:tab w:val="left" w:pos="851"/>
              </w:tabs>
              <w:jc w:val="both"/>
              <w:rPr>
                <w:rFonts w:asciiTheme="minorHAnsi" w:hAnsiTheme="minorHAnsi"/>
                <w:sz w:val="22"/>
                <w:szCs w:val="22"/>
              </w:rPr>
            </w:pPr>
          </w:p>
        </w:tc>
        <w:tc>
          <w:tcPr>
            <w:tcW w:w="1768" w:type="dxa"/>
            <w:shd w:val="clear" w:color="auto" w:fill="auto"/>
          </w:tcPr>
          <w:p w14:paraId="1E7A6127" w14:textId="77777777" w:rsidR="00372227" w:rsidRPr="00372227" w:rsidRDefault="00372227" w:rsidP="0085426E">
            <w:pPr>
              <w:tabs>
                <w:tab w:val="left" w:pos="851"/>
              </w:tabs>
              <w:jc w:val="both"/>
              <w:rPr>
                <w:rFonts w:asciiTheme="minorHAnsi" w:hAnsiTheme="minorHAnsi"/>
                <w:sz w:val="22"/>
                <w:szCs w:val="22"/>
              </w:rPr>
            </w:pPr>
          </w:p>
        </w:tc>
      </w:tr>
      <w:tr w:rsidR="00372227" w:rsidRPr="00423101" w14:paraId="56322769" w14:textId="77777777" w:rsidTr="00372227">
        <w:tc>
          <w:tcPr>
            <w:tcW w:w="1350" w:type="dxa"/>
            <w:vMerge/>
          </w:tcPr>
          <w:p w14:paraId="3B1C8352" w14:textId="77777777" w:rsidR="00372227" w:rsidRPr="00372227" w:rsidRDefault="00372227" w:rsidP="0085426E">
            <w:pPr>
              <w:tabs>
                <w:tab w:val="left" w:pos="851"/>
              </w:tabs>
              <w:jc w:val="both"/>
              <w:rPr>
                <w:rFonts w:asciiTheme="minorHAnsi" w:hAnsiTheme="minorHAnsi"/>
                <w:sz w:val="22"/>
                <w:szCs w:val="22"/>
              </w:rPr>
            </w:pPr>
          </w:p>
        </w:tc>
        <w:tc>
          <w:tcPr>
            <w:tcW w:w="767" w:type="dxa"/>
            <w:shd w:val="clear" w:color="auto" w:fill="auto"/>
          </w:tcPr>
          <w:p w14:paraId="585C91EE" w14:textId="453FC95B"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3</w:t>
            </w:r>
          </w:p>
        </w:tc>
        <w:tc>
          <w:tcPr>
            <w:tcW w:w="4308" w:type="dxa"/>
            <w:shd w:val="clear" w:color="auto" w:fill="auto"/>
          </w:tcPr>
          <w:p w14:paraId="72574800" w14:textId="77777777"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 xml:space="preserve">Backfilling and Compaction </w:t>
            </w:r>
          </w:p>
        </w:tc>
        <w:tc>
          <w:tcPr>
            <w:tcW w:w="1487" w:type="dxa"/>
            <w:shd w:val="clear" w:color="auto" w:fill="auto"/>
          </w:tcPr>
          <w:p w14:paraId="19722176" w14:textId="77777777" w:rsidR="00372227" w:rsidRPr="00372227" w:rsidRDefault="00372227" w:rsidP="0085426E">
            <w:pPr>
              <w:tabs>
                <w:tab w:val="left" w:pos="851"/>
              </w:tabs>
              <w:jc w:val="both"/>
              <w:rPr>
                <w:rFonts w:asciiTheme="minorHAnsi" w:hAnsiTheme="minorHAnsi"/>
                <w:sz w:val="22"/>
                <w:szCs w:val="22"/>
              </w:rPr>
            </w:pPr>
          </w:p>
        </w:tc>
        <w:tc>
          <w:tcPr>
            <w:tcW w:w="1768" w:type="dxa"/>
            <w:shd w:val="clear" w:color="auto" w:fill="auto"/>
          </w:tcPr>
          <w:p w14:paraId="4A7A7047" w14:textId="77777777" w:rsidR="00372227" w:rsidRPr="00372227" w:rsidRDefault="00372227" w:rsidP="0085426E">
            <w:pPr>
              <w:tabs>
                <w:tab w:val="left" w:pos="851"/>
              </w:tabs>
              <w:jc w:val="both"/>
              <w:rPr>
                <w:rFonts w:asciiTheme="minorHAnsi" w:hAnsiTheme="minorHAnsi"/>
                <w:sz w:val="22"/>
                <w:szCs w:val="22"/>
              </w:rPr>
            </w:pPr>
          </w:p>
        </w:tc>
      </w:tr>
      <w:tr w:rsidR="00372227" w:rsidRPr="00423101" w14:paraId="30477ABF" w14:textId="77777777" w:rsidTr="00372227">
        <w:tc>
          <w:tcPr>
            <w:tcW w:w="1350" w:type="dxa"/>
            <w:vMerge/>
          </w:tcPr>
          <w:p w14:paraId="62F13461" w14:textId="77777777" w:rsidR="00372227" w:rsidRPr="00372227" w:rsidRDefault="00372227" w:rsidP="0085426E">
            <w:pPr>
              <w:tabs>
                <w:tab w:val="left" w:pos="851"/>
              </w:tabs>
              <w:jc w:val="both"/>
              <w:rPr>
                <w:rFonts w:asciiTheme="minorHAnsi" w:hAnsiTheme="minorHAnsi"/>
                <w:sz w:val="22"/>
                <w:szCs w:val="22"/>
              </w:rPr>
            </w:pPr>
          </w:p>
        </w:tc>
        <w:tc>
          <w:tcPr>
            <w:tcW w:w="767" w:type="dxa"/>
            <w:shd w:val="clear" w:color="auto" w:fill="auto"/>
          </w:tcPr>
          <w:p w14:paraId="5D1EDC42" w14:textId="4FE6C3C5"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4</w:t>
            </w:r>
          </w:p>
        </w:tc>
        <w:tc>
          <w:tcPr>
            <w:tcW w:w="4308" w:type="dxa"/>
            <w:shd w:val="clear" w:color="auto" w:fill="auto"/>
          </w:tcPr>
          <w:p w14:paraId="03F4A626" w14:textId="7F0264F8" w:rsidR="00372227" w:rsidRPr="00372227" w:rsidRDefault="00372227" w:rsidP="0085426E">
            <w:pPr>
              <w:tabs>
                <w:tab w:val="left" w:pos="851"/>
              </w:tabs>
              <w:jc w:val="both"/>
              <w:rPr>
                <w:rFonts w:asciiTheme="minorHAnsi" w:hAnsiTheme="minorHAnsi"/>
                <w:sz w:val="22"/>
                <w:szCs w:val="22"/>
              </w:rPr>
            </w:pPr>
            <w:r w:rsidRPr="00372227">
              <w:rPr>
                <w:rFonts w:asciiTheme="minorHAnsi" w:eastAsia="Arial Narrow" w:hAnsiTheme="minorHAnsi" w:cs="Arial Narrow"/>
                <w:sz w:val="22"/>
                <w:szCs w:val="22"/>
              </w:rPr>
              <w:t xml:space="preserve">Construct 2 x 132kV/33kV transformer Pad, 2 x 33kV /415V auxiliary Transformer Foundation Pad, 2 x NER pad complete with bud wall, 132kV support insulator installation and oil pit, </w:t>
            </w:r>
          </w:p>
        </w:tc>
        <w:tc>
          <w:tcPr>
            <w:tcW w:w="1487" w:type="dxa"/>
            <w:shd w:val="clear" w:color="auto" w:fill="auto"/>
          </w:tcPr>
          <w:p w14:paraId="5B96AEEF" w14:textId="77777777" w:rsidR="00372227" w:rsidRPr="00372227" w:rsidRDefault="00372227" w:rsidP="0085426E">
            <w:pPr>
              <w:tabs>
                <w:tab w:val="left" w:pos="851"/>
              </w:tabs>
              <w:jc w:val="both"/>
              <w:rPr>
                <w:rFonts w:asciiTheme="minorHAnsi" w:hAnsiTheme="minorHAnsi"/>
                <w:sz w:val="22"/>
                <w:szCs w:val="22"/>
              </w:rPr>
            </w:pPr>
          </w:p>
        </w:tc>
        <w:tc>
          <w:tcPr>
            <w:tcW w:w="1768" w:type="dxa"/>
            <w:shd w:val="clear" w:color="auto" w:fill="auto"/>
          </w:tcPr>
          <w:p w14:paraId="3EC1EA54" w14:textId="77777777" w:rsidR="00372227" w:rsidRPr="00372227" w:rsidRDefault="00372227" w:rsidP="0085426E">
            <w:pPr>
              <w:tabs>
                <w:tab w:val="left" w:pos="851"/>
              </w:tabs>
              <w:jc w:val="both"/>
              <w:rPr>
                <w:rFonts w:asciiTheme="minorHAnsi" w:hAnsiTheme="minorHAnsi"/>
                <w:sz w:val="22"/>
                <w:szCs w:val="22"/>
              </w:rPr>
            </w:pPr>
          </w:p>
        </w:tc>
      </w:tr>
      <w:tr w:rsidR="00372227" w:rsidRPr="00423101" w14:paraId="407792E6" w14:textId="77777777" w:rsidTr="00372227">
        <w:tc>
          <w:tcPr>
            <w:tcW w:w="1350" w:type="dxa"/>
            <w:vMerge/>
          </w:tcPr>
          <w:p w14:paraId="188DE17C" w14:textId="77777777" w:rsidR="00372227" w:rsidRPr="00372227" w:rsidRDefault="00372227" w:rsidP="0085426E">
            <w:pPr>
              <w:tabs>
                <w:tab w:val="left" w:pos="851"/>
              </w:tabs>
              <w:jc w:val="both"/>
              <w:rPr>
                <w:rFonts w:asciiTheme="minorHAnsi" w:hAnsiTheme="minorHAnsi"/>
                <w:sz w:val="22"/>
                <w:szCs w:val="22"/>
              </w:rPr>
            </w:pPr>
          </w:p>
        </w:tc>
        <w:tc>
          <w:tcPr>
            <w:tcW w:w="767" w:type="dxa"/>
            <w:shd w:val="clear" w:color="auto" w:fill="auto"/>
          </w:tcPr>
          <w:p w14:paraId="40EEDACD" w14:textId="6B29CDBD"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5</w:t>
            </w:r>
          </w:p>
        </w:tc>
        <w:tc>
          <w:tcPr>
            <w:tcW w:w="4308" w:type="dxa"/>
            <w:shd w:val="clear" w:color="auto" w:fill="auto"/>
          </w:tcPr>
          <w:p w14:paraId="264CD0C0" w14:textId="599BF092"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 xml:space="preserve">Access road works </w:t>
            </w:r>
          </w:p>
        </w:tc>
        <w:tc>
          <w:tcPr>
            <w:tcW w:w="1487" w:type="dxa"/>
            <w:shd w:val="clear" w:color="auto" w:fill="auto"/>
          </w:tcPr>
          <w:p w14:paraId="6BF12D44" w14:textId="77777777" w:rsidR="00372227" w:rsidRPr="00372227" w:rsidRDefault="00372227" w:rsidP="0085426E">
            <w:pPr>
              <w:tabs>
                <w:tab w:val="left" w:pos="851"/>
              </w:tabs>
              <w:jc w:val="both"/>
              <w:rPr>
                <w:rFonts w:asciiTheme="minorHAnsi" w:hAnsiTheme="minorHAnsi"/>
                <w:sz w:val="22"/>
                <w:szCs w:val="22"/>
              </w:rPr>
            </w:pPr>
          </w:p>
        </w:tc>
        <w:tc>
          <w:tcPr>
            <w:tcW w:w="1768" w:type="dxa"/>
            <w:shd w:val="clear" w:color="auto" w:fill="auto"/>
          </w:tcPr>
          <w:p w14:paraId="1E62698A" w14:textId="77777777" w:rsidR="00372227" w:rsidRPr="00372227" w:rsidRDefault="00372227" w:rsidP="0085426E">
            <w:pPr>
              <w:tabs>
                <w:tab w:val="left" w:pos="851"/>
              </w:tabs>
              <w:jc w:val="both"/>
              <w:rPr>
                <w:rFonts w:asciiTheme="minorHAnsi" w:hAnsiTheme="minorHAnsi"/>
                <w:sz w:val="22"/>
                <w:szCs w:val="22"/>
              </w:rPr>
            </w:pPr>
          </w:p>
        </w:tc>
      </w:tr>
      <w:tr w:rsidR="00372227" w:rsidRPr="00423101" w14:paraId="0912ECC7" w14:textId="77777777" w:rsidTr="00372227">
        <w:tc>
          <w:tcPr>
            <w:tcW w:w="1350" w:type="dxa"/>
            <w:vMerge/>
          </w:tcPr>
          <w:p w14:paraId="022EDAA5" w14:textId="77777777" w:rsidR="00372227" w:rsidRPr="00372227" w:rsidRDefault="00372227" w:rsidP="0085426E">
            <w:pPr>
              <w:tabs>
                <w:tab w:val="left" w:pos="851"/>
              </w:tabs>
              <w:jc w:val="both"/>
              <w:rPr>
                <w:rFonts w:asciiTheme="minorHAnsi" w:hAnsiTheme="minorHAnsi"/>
                <w:sz w:val="22"/>
                <w:szCs w:val="22"/>
              </w:rPr>
            </w:pPr>
          </w:p>
        </w:tc>
        <w:tc>
          <w:tcPr>
            <w:tcW w:w="767" w:type="dxa"/>
            <w:shd w:val="clear" w:color="auto" w:fill="auto"/>
          </w:tcPr>
          <w:p w14:paraId="413CD03F" w14:textId="0D489D51"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6</w:t>
            </w:r>
          </w:p>
        </w:tc>
        <w:tc>
          <w:tcPr>
            <w:tcW w:w="4308" w:type="dxa"/>
            <w:shd w:val="clear" w:color="auto" w:fill="auto"/>
          </w:tcPr>
          <w:p w14:paraId="550DD914" w14:textId="26F6F536" w:rsidR="00372227" w:rsidRPr="00372227" w:rsidRDefault="00372227" w:rsidP="00372227">
            <w:pPr>
              <w:tabs>
                <w:tab w:val="left" w:pos="851"/>
              </w:tabs>
              <w:jc w:val="both"/>
              <w:rPr>
                <w:rFonts w:asciiTheme="minorHAnsi" w:hAnsiTheme="minorHAnsi"/>
                <w:sz w:val="22"/>
                <w:szCs w:val="22"/>
              </w:rPr>
            </w:pPr>
            <w:r w:rsidRPr="00372227">
              <w:rPr>
                <w:rFonts w:asciiTheme="minorHAnsi" w:eastAsia="Arial Narrow" w:hAnsiTheme="minorHAnsi" w:cs="Arial Narrow"/>
                <w:sz w:val="22"/>
                <w:szCs w:val="22"/>
              </w:rPr>
              <w:t>Supply 132kV OH conductor support insulators, supply of Ursula conductor palms and associated hardware’s, Supply of DC control cable</w:t>
            </w:r>
          </w:p>
        </w:tc>
        <w:tc>
          <w:tcPr>
            <w:tcW w:w="1487" w:type="dxa"/>
            <w:shd w:val="clear" w:color="auto" w:fill="auto"/>
          </w:tcPr>
          <w:p w14:paraId="0F4DA617" w14:textId="77777777" w:rsidR="00372227" w:rsidRPr="00372227" w:rsidRDefault="00372227" w:rsidP="0085426E">
            <w:pPr>
              <w:tabs>
                <w:tab w:val="left" w:pos="851"/>
              </w:tabs>
              <w:jc w:val="both"/>
              <w:rPr>
                <w:rFonts w:asciiTheme="minorHAnsi" w:hAnsiTheme="minorHAnsi"/>
                <w:sz w:val="22"/>
                <w:szCs w:val="22"/>
              </w:rPr>
            </w:pPr>
          </w:p>
        </w:tc>
        <w:tc>
          <w:tcPr>
            <w:tcW w:w="1768" w:type="dxa"/>
            <w:shd w:val="clear" w:color="auto" w:fill="auto"/>
          </w:tcPr>
          <w:p w14:paraId="30E98152" w14:textId="77777777" w:rsidR="00372227" w:rsidRPr="00372227" w:rsidRDefault="00372227" w:rsidP="0085426E">
            <w:pPr>
              <w:tabs>
                <w:tab w:val="left" w:pos="851"/>
              </w:tabs>
              <w:jc w:val="both"/>
              <w:rPr>
                <w:rFonts w:asciiTheme="minorHAnsi" w:hAnsiTheme="minorHAnsi"/>
                <w:sz w:val="22"/>
                <w:szCs w:val="22"/>
              </w:rPr>
            </w:pPr>
          </w:p>
        </w:tc>
      </w:tr>
      <w:tr w:rsidR="00372227" w:rsidRPr="00423101" w14:paraId="14FF63B9" w14:textId="77777777" w:rsidTr="00372227">
        <w:tc>
          <w:tcPr>
            <w:tcW w:w="1350" w:type="dxa"/>
            <w:vMerge/>
          </w:tcPr>
          <w:p w14:paraId="7A6D943B" w14:textId="77777777" w:rsidR="00372227" w:rsidRPr="00372227" w:rsidRDefault="00372227" w:rsidP="0085426E">
            <w:pPr>
              <w:tabs>
                <w:tab w:val="left" w:pos="851"/>
              </w:tabs>
              <w:jc w:val="both"/>
              <w:rPr>
                <w:rFonts w:asciiTheme="minorHAnsi" w:hAnsiTheme="minorHAnsi"/>
                <w:sz w:val="22"/>
                <w:szCs w:val="22"/>
              </w:rPr>
            </w:pPr>
          </w:p>
        </w:tc>
        <w:tc>
          <w:tcPr>
            <w:tcW w:w="767" w:type="dxa"/>
            <w:shd w:val="clear" w:color="auto" w:fill="auto"/>
          </w:tcPr>
          <w:p w14:paraId="3612346F" w14:textId="4F641869"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7</w:t>
            </w:r>
          </w:p>
        </w:tc>
        <w:tc>
          <w:tcPr>
            <w:tcW w:w="4308" w:type="dxa"/>
            <w:shd w:val="clear" w:color="auto" w:fill="auto"/>
          </w:tcPr>
          <w:p w14:paraId="73724B41" w14:textId="2D4102C0" w:rsidR="00372227" w:rsidRPr="00372227" w:rsidRDefault="00372227" w:rsidP="0085426E">
            <w:pPr>
              <w:tabs>
                <w:tab w:val="left" w:pos="851"/>
              </w:tabs>
              <w:jc w:val="both"/>
              <w:rPr>
                <w:rFonts w:asciiTheme="minorHAnsi" w:hAnsiTheme="minorHAnsi"/>
                <w:sz w:val="22"/>
                <w:szCs w:val="22"/>
              </w:rPr>
            </w:pPr>
            <w:r w:rsidRPr="00372227">
              <w:rPr>
                <w:rFonts w:asciiTheme="minorHAnsi" w:eastAsia="Arial Narrow" w:hAnsiTheme="minorHAnsi" w:cs="Arial Narrow"/>
                <w:sz w:val="22"/>
                <w:szCs w:val="22"/>
              </w:rPr>
              <w:t>Carry out cable pulling works, HV cable termination works and 132kV OH  jumper connection works</w:t>
            </w:r>
          </w:p>
        </w:tc>
        <w:tc>
          <w:tcPr>
            <w:tcW w:w="1487" w:type="dxa"/>
            <w:shd w:val="clear" w:color="auto" w:fill="auto"/>
          </w:tcPr>
          <w:p w14:paraId="02BE0104" w14:textId="77777777" w:rsidR="00372227" w:rsidRPr="00372227" w:rsidRDefault="00372227" w:rsidP="0085426E">
            <w:pPr>
              <w:tabs>
                <w:tab w:val="left" w:pos="851"/>
              </w:tabs>
              <w:jc w:val="both"/>
              <w:rPr>
                <w:rFonts w:asciiTheme="minorHAnsi" w:hAnsiTheme="minorHAnsi"/>
                <w:sz w:val="22"/>
                <w:szCs w:val="22"/>
              </w:rPr>
            </w:pPr>
          </w:p>
        </w:tc>
        <w:tc>
          <w:tcPr>
            <w:tcW w:w="1768" w:type="dxa"/>
            <w:shd w:val="clear" w:color="auto" w:fill="auto"/>
          </w:tcPr>
          <w:p w14:paraId="4E39A86E" w14:textId="77777777" w:rsidR="00372227" w:rsidRPr="00372227" w:rsidRDefault="00372227" w:rsidP="0085426E">
            <w:pPr>
              <w:tabs>
                <w:tab w:val="left" w:pos="851"/>
              </w:tabs>
              <w:jc w:val="both"/>
              <w:rPr>
                <w:rFonts w:asciiTheme="minorHAnsi" w:hAnsiTheme="minorHAnsi"/>
                <w:sz w:val="22"/>
                <w:szCs w:val="22"/>
              </w:rPr>
            </w:pPr>
          </w:p>
        </w:tc>
      </w:tr>
      <w:tr w:rsidR="00372227" w:rsidRPr="00423101" w14:paraId="6F6F43C1" w14:textId="77777777" w:rsidTr="00372227">
        <w:tc>
          <w:tcPr>
            <w:tcW w:w="1350" w:type="dxa"/>
            <w:vMerge/>
          </w:tcPr>
          <w:p w14:paraId="2173F797" w14:textId="77777777" w:rsidR="00372227" w:rsidRPr="00372227" w:rsidRDefault="00372227" w:rsidP="0085426E">
            <w:pPr>
              <w:tabs>
                <w:tab w:val="left" w:pos="851"/>
              </w:tabs>
              <w:jc w:val="both"/>
              <w:rPr>
                <w:rFonts w:asciiTheme="minorHAnsi" w:hAnsiTheme="minorHAnsi"/>
                <w:sz w:val="22"/>
                <w:szCs w:val="22"/>
              </w:rPr>
            </w:pPr>
          </w:p>
        </w:tc>
        <w:tc>
          <w:tcPr>
            <w:tcW w:w="767" w:type="dxa"/>
            <w:shd w:val="clear" w:color="auto" w:fill="auto"/>
          </w:tcPr>
          <w:p w14:paraId="24A17FEF" w14:textId="54FBF9FD"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8</w:t>
            </w:r>
          </w:p>
        </w:tc>
        <w:tc>
          <w:tcPr>
            <w:tcW w:w="4308" w:type="dxa"/>
            <w:shd w:val="clear" w:color="auto" w:fill="auto"/>
          </w:tcPr>
          <w:p w14:paraId="62B5B17D" w14:textId="77777777"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Construct procure and install lightning Mast, Earthing and Earth Grid</w:t>
            </w:r>
          </w:p>
        </w:tc>
        <w:tc>
          <w:tcPr>
            <w:tcW w:w="1487" w:type="dxa"/>
            <w:shd w:val="clear" w:color="auto" w:fill="auto"/>
          </w:tcPr>
          <w:p w14:paraId="6F66F50E" w14:textId="77777777" w:rsidR="00372227" w:rsidRPr="00372227" w:rsidRDefault="00372227" w:rsidP="0085426E">
            <w:pPr>
              <w:tabs>
                <w:tab w:val="left" w:pos="851"/>
              </w:tabs>
              <w:jc w:val="both"/>
              <w:rPr>
                <w:rFonts w:asciiTheme="minorHAnsi" w:hAnsiTheme="minorHAnsi"/>
                <w:sz w:val="22"/>
                <w:szCs w:val="22"/>
              </w:rPr>
            </w:pPr>
          </w:p>
        </w:tc>
        <w:tc>
          <w:tcPr>
            <w:tcW w:w="1768" w:type="dxa"/>
            <w:shd w:val="clear" w:color="auto" w:fill="auto"/>
          </w:tcPr>
          <w:p w14:paraId="5BD40276" w14:textId="77777777" w:rsidR="00372227" w:rsidRPr="00372227" w:rsidRDefault="00372227" w:rsidP="0085426E">
            <w:pPr>
              <w:tabs>
                <w:tab w:val="left" w:pos="851"/>
              </w:tabs>
              <w:jc w:val="both"/>
              <w:rPr>
                <w:rFonts w:asciiTheme="minorHAnsi" w:hAnsiTheme="minorHAnsi"/>
                <w:sz w:val="22"/>
                <w:szCs w:val="22"/>
              </w:rPr>
            </w:pPr>
          </w:p>
        </w:tc>
      </w:tr>
      <w:tr w:rsidR="00372227" w:rsidRPr="00423101" w14:paraId="542AA45D" w14:textId="77777777" w:rsidTr="00372227">
        <w:tc>
          <w:tcPr>
            <w:tcW w:w="1350" w:type="dxa"/>
            <w:vMerge/>
          </w:tcPr>
          <w:p w14:paraId="60111E93" w14:textId="77777777" w:rsidR="00372227" w:rsidRPr="00372227" w:rsidRDefault="00372227" w:rsidP="0085426E">
            <w:pPr>
              <w:tabs>
                <w:tab w:val="left" w:pos="851"/>
              </w:tabs>
              <w:jc w:val="both"/>
              <w:rPr>
                <w:rFonts w:asciiTheme="minorHAnsi" w:hAnsiTheme="minorHAnsi"/>
                <w:sz w:val="22"/>
                <w:szCs w:val="22"/>
              </w:rPr>
            </w:pPr>
          </w:p>
        </w:tc>
        <w:tc>
          <w:tcPr>
            <w:tcW w:w="767" w:type="dxa"/>
            <w:shd w:val="clear" w:color="auto" w:fill="auto"/>
          </w:tcPr>
          <w:p w14:paraId="130F1E16" w14:textId="78EE110D"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9</w:t>
            </w:r>
          </w:p>
        </w:tc>
        <w:tc>
          <w:tcPr>
            <w:tcW w:w="4308" w:type="dxa"/>
            <w:shd w:val="clear" w:color="auto" w:fill="auto"/>
          </w:tcPr>
          <w:p w14:paraId="4601F640" w14:textId="77777777"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 xml:space="preserve">HV/LV Cable and Trench works </w:t>
            </w:r>
          </w:p>
        </w:tc>
        <w:tc>
          <w:tcPr>
            <w:tcW w:w="1487" w:type="dxa"/>
            <w:shd w:val="clear" w:color="auto" w:fill="auto"/>
          </w:tcPr>
          <w:p w14:paraId="5450E14C" w14:textId="77777777" w:rsidR="00372227" w:rsidRPr="00372227" w:rsidRDefault="00372227" w:rsidP="0085426E">
            <w:pPr>
              <w:tabs>
                <w:tab w:val="left" w:pos="851"/>
              </w:tabs>
              <w:jc w:val="both"/>
              <w:rPr>
                <w:rFonts w:asciiTheme="minorHAnsi" w:hAnsiTheme="minorHAnsi"/>
                <w:sz w:val="22"/>
                <w:szCs w:val="22"/>
              </w:rPr>
            </w:pPr>
          </w:p>
        </w:tc>
        <w:tc>
          <w:tcPr>
            <w:tcW w:w="1768" w:type="dxa"/>
            <w:shd w:val="clear" w:color="auto" w:fill="auto"/>
          </w:tcPr>
          <w:p w14:paraId="3DDFF79A" w14:textId="77777777" w:rsidR="00372227" w:rsidRPr="00372227" w:rsidRDefault="00372227" w:rsidP="0085426E">
            <w:pPr>
              <w:tabs>
                <w:tab w:val="left" w:pos="851"/>
              </w:tabs>
              <w:jc w:val="both"/>
              <w:rPr>
                <w:rFonts w:asciiTheme="minorHAnsi" w:hAnsiTheme="minorHAnsi"/>
                <w:sz w:val="22"/>
                <w:szCs w:val="22"/>
              </w:rPr>
            </w:pPr>
          </w:p>
        </w:tc>
      </w:tr>
      <w:tr w:rsidR="00372227" w:rsidRPr="00423101" w14:paraId="094218C2" w14:textId="77777777" w:rsidTr="00372227">
        <w:tc>
          <w:tcPr>
            <w:tcW w:w="1350" w:type="dxa"/>
          </w:tcPr>
          <w:p w14:paraId="19BB04CC" w14:textId="56E9DDF4"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Two</w:t>
            </w:r>
          </w:p>
        </w:tc>
        <w:tc>
          <w:tcPr>
            <w:tcW w:w="767" w:type="dxa"/>
            <w:shd w:val="clear" w:color="auto" w:fill="auto"/>
          </w:tcPr>
          <w:p w14:paraId="6B5C2801" w14:textId="0BCEDB2D" w:rsidR="00372227" w:rsidRPr="00372227" w:rsidRDefault="00372227" w:rsidP="0085426E">
            <w:pPr>
              <w:tabs>
                <w:tab w:val="left" w:pos="851"/>
              </w:tabs>
              <w:jc w:val="both"/>
              <w:rPr>
                <w:rFonts w:asciiTheme="minorHAnsi" w:hAnsiTheme="minorHAnsi"/>
                <w:sz w:val="22"/>
                <w:szCs w:val="22"/>
              </w:rPr>
            </w:pPr>
            <w:r w:rsidRPr="00372227">
              <w:rPr>
                <w:rFonts w:asciiTheme="minorHAnsi" w:hAnsiTheme="minorHAnsi"/>
                <w:sz w:val="22"/>
                <w:szCs w:val="22"/>
              </w:rPr>
              <w:t xml:space="preserve">10 </w:t>
            </w:r>
          </w:p>
        </w:tc>
        <w:tc>
          <w:tcPr>
            <w:tcW w:w="4308" w:type="dxa"/>
            <w:shd w:val="clear" w:color="auto" w:fill="auto"/>
          </w:tcPr>
          <w:p w14:paraId="4977AF77" w14:textId="1CE4E534" w:rsidR="00372227" w:rsidRPr="00372227" w:rsidRDefault="00372227" w:rsidP="0085426E">
            <w:pPr>
              <w:tabs>
                <w:tab w:val="left" w:pos="851"/>
              </w:tabs>
              <w:jc w:val="both"/>
              <w:rPr>
                <w:rFonts w:asciiTheme="minorHAnsi" w:hAnsiTheme="minorHAnsi"/>
                <w:sz w:val="22"/>
                <w:szCs w:val="22"/>
              </w:rPr>
            </w:pPr>
            <w:r w:rsidRPr="00372227">
              <w:rPr>
                <w:rFonts w:asciiTheme="minorHAnsi" w:eastAsia="Arial Narrow" w:hAnsiTheme="minorHAnsi" w:cs="Arial Narrow"/>
                <w:sz w:val="22"/>
                <w:szCs w:val="22"/>
              </w:rPr>
              <w:t>Extension  of boundary fence</w:t>
            </w:r>
          </w:p>
        </w:tc>
        <w:tc>
          <w:tcPr>
            <w:tcW w:w="1487" w:type="dxa"/>
            <w:shd w:val="clear" w:color="auto" w:fill="auto"/>
          </w:tcPr>
          <w:p w14:paraId="0F9340E0" w14:textId="77777777" w:rsidR="00372227" w:rsidRPr="00372227" w:rsidRDefault="00372227" w:rsidP="0085426E">
            <w:pPr>
              <w:tabs>
                <w:tab w:val="left" w:pos="851"/>
              </w:tabs>
              <w:jc w:val="both"/>
              <w:rPr>
                <w:rFonts w:asciiTheme="minorHAnsi" w:hAnsiTheme="minorHAnsi"/>
                <w:sz w:val="22"/>
                <w:szCs w:val="22"/>
              </w:rPr>
            </w:pPr>
          </w:p>
        </w:tc>
        <w:tc>
          <w:tcPr>
            <w:tcW w:w="1768" w:type="dxa"/>
            <w:shd w:val="clear" w:color="auto" w:fill="auto"/>
          </w:tcPr>
          <w:p w14:paraId="1F2C8048" w14:textId="77777777" w:rsidR="00372227" w:rsidRPr="00372227" w:rsidRDefault="00372227" w:rsidP="0085426E">
            <w:pPr>
              <w:tabs>
                <w:tab w:val="left" w:pos="851"/>
              </w:tabs>
              <w:jc w:val="both"/>
              <w:rPr>
                <w:rFonts w:asciiTheme="minorHAnsi" w:hAnsiTheme="minorHAnsi"/>
                <w:sz w:val="22"/>
                <w:szCs w:val="22"/>
              </w:rPr>
            </w:pPr>
          </w:p>
        </w:tc>
      </w:tr>
      <w:tr w:rsidR="00980E7F" w:rsidRPr="00423101" w14:paraId="44855CCD" w14:textId="77777777" w:rsidTr="00372227">
        <w:tc>
          <w:tcPr>
            <w:tcW w:w="1350" w:type="dxa"/>
          </w:tcPr>
          <w:p w14:paraId="3BF1C0CB" w14:textId="77777777" w:rsidR="00980E7F" w:rsidRPr="00372227" w:rsidRDefault="00980E7F" w:rsidP="0085426E">
            <w:pPr>
              <w:tabs>
                <w:tab w:val="left" w:pos="851"/>
              </w:tabs>
              <w:jc w:val="both"/>
              <w:rPr>
                <w:rFonts w:asciiTheme="minorHAnsi" w:hAnsiTheme="minorHAnsi"/>
                <w:sz w:val="22"/>
                <w:szCs w:val="22"/>
              </w:rPr>
            </w:pPr>
          </w:p>
        </w:tc>
        <w:tc>
          <w:tcPr>
            <w:tcW w:w="767" w:type="dxa"/>
            <w:shd w:val="clear" w:color="auto" w:fill="auto"/>
          </w:tcPr>
          <w:p w14:paraId="447E06EF" w14:textId="77777777" w:rsidR="00980E7F" w:rsidRPr="00980E7F" w:rsidRDefault="00980E7F" w:rsidP="0085426E">
            <w:pPr>
              <w:tabs>
                <w:tab w:val="left" w:pos="851"/>
              </w:tabs>
              <w:jc w:val="both"/>
              <w:rPr>
                <w:rFonts w:asciiTheme="minorHAnsi" w:hAnsiTheme="minorHAnsi"/>
                <w:b/>
                <w:sz w:val="22"/>
                <w:szCs w:val="22"/>
              </w:rPr>
            </w:pPr>
          </w:p>
        </w:tc>
        <w:tc>
          <w:tcPr>
            <w:tcW w:w="4308" w:type="dxa"/>
            <w:shd w:val="clear" w:color="auto" w:fill="auto"/>
          </w:tcPr>
          <w:p w14:paraId="31DCDAD6" w14:textId="4B4608CD" w:rsidR="00980E7F" w:rsidRPr="00980E7F" w:rsidRDefault="00980E7F" w:rsidP="0085426E">
            <w:pPr>
              <w:tabs>
                <w:tab w:val="left" w:pos="851"/>
              </w:tabs>
              <w:jc w:val="both"/>
              <w:rPr>
                <w:rFonts w:asciiTheme="minorHAnsi" w:eastAsia="Arial Narrow" w:hAnsiTheme="minorHAnsi" w:cs="Arial Narrow"/>
                <w:b/>
                <w:sz w:val="22"/>
                <w:szCs w:val="22"/>
              </w:rPr>
            </w:pPr>
            <w:r w:rsidRPr="00980E7F">
              <w:rPr>
                <w:rFonts w:asciiTheme="minorHAnsi" w:eastAsia="Arial Narrow" w:hAnsiTheme="minorHAnsi" w:cs="Arial Narrow"/>
                <w:b/>
                <w:sz w:val="22"/>
                <w:szCs w:val="22"/>
              </w:rPr>
              <w:t xml:space="preserve">Total </w:t>
            </w:r>
          </w:p>
        </w:tc>
        <w:tc>
          <w:tcPr>
            <w:tcW w:w="1487" w:type="dxa"/>
            <w:shd w:val="clear" w:color="auto" w:fill="auto"/>
          </w:tcPr>
          <w:p w14:paraId="00C41FAF" w14:textId="77777777" w:rsidR="00980E7F" w:rsidRPr="00372227" w:rsidRDefault="00980E7F" w:rsidP="0085426E">
            <w:pPr>
              <w:tabs>
                <w:tab w:val="left" w:pos="851"/>
              </w:tabs>
              <w:jc w:val="both"/>
              <w:rPr>
                <w:rFonts w:asciiTheme="minorHAnsi" w:hAnsiTheme="minorHAnsi"/>
                <w:sz w:val="22"/>
                <w:szCs w:val="22"/>
              </w:rPr>
            </w:pPr>
          </w:p>
        </w:tc>
        <w:tc>
          <w:tcPr>
            <w:tcW w:w="1768" w:type="dxa"/>
            <w:shd w:val="clear" w:color="auto" w:fill="auto"/>
          </w:tcPr>
          <w:p w14:paraId="7F002B2D" w14:textId="77777777" w:rsidR="00980E7F" w:rsidRPr="00372227" w:rsidRDefault="00980E7F" w:rsidP="0085426E">
            <w:pPr>
              <w:tabs>
                <w:tab w:val="left" w:pos="851"/>
              </w:tabs>
              <w:jc w:val="both"/>
              <w:rPr>
                <w:rFonts w:asciiTheme="minorHAnsi" w:hAnsiTheme="minorHAnsi"/>
                <w:sz w:val="22"/>
                <w:szCs w:val="22"/>
              </w:rPr>
            </w:pPr>
          </w:p>
        </w:tc>
      </w:tr>
    </w:tbl>
    <w:p w14:paraId="1F2459E2" w14:textId="77777777" w:rsidR="00D87125" w:rsidRDefault="00D87125">
      <w:pPr>
        <w:spacing w:line="240" w:lineRule="exact"/>
        <w:ind w:left="139" w:right="120"/>
        <w:jc w:val="both"/>
        <w:rPr>
          <w:rFonts w:asciiTheme="minorHAnsi" w:eastAsia="Arial Narrow" w:hAnsiTheme="minorHAnsi" w:cs="Arial Narrow"/>
          <w:w w:val="101"/>
          <w:sz w:val="22"/>
          <w:szCs w:val="22"/>
        </w:rPr>
      </w:pPr>
    </w:p>
    <w:p w14:paraId="0A11AB18" w14:textId="77777777" w:rsidR="00B961AB" w:rsidRDefault="00B961AB">
      <w:pPr>
        <w:spacing w:line="240" w:lineRule="exact"/>
        <w:ind w:left="139" w:right="120"/>
        <w:jc w:val="both"/>
        <w:rPr>
          <w:rFonts w:asciiTheme="minorHAnsi" w:eastAsia="Arial Narrow" w:hAnsiTheme="minorHAnsi" w:cs="Arial Narrow"/>
          <w:w w:val="101"/>
          <w:sz w:val="22"/>
          <w:szCs w:val="22"/>
        </w:rPr>
      </w:pPr>
    </w:p>
    <w:p w14:paraId="7DE11B18" w14:textId="77777777" w:rsidR="00350992" w:rsidRPr="00350992" w:rsidRDefault="00350992">
      <w:pPr>
        <w:spacing w:line="240" w:lineRule="exact"/>
        <w:ind w:left="139" w:right="120"/>
        <w:jc w:val="both"/>
        <w:rPr>
          <w:rFonts w:asciiTheme="minorHAnsi" w:eastAsia="Arial Narrow" w:hAnsiTheme="minorHAnsi" w:cs="Arial Narrow"/>
          <w:sz w:val="22"/>
          <w:szCs w:val="22"/>
        </w:rPr>
      </w:pPr>
    </w:p>
    <w:p w14:paraId="3FD96094" w14:textId="77777777" w:rsidR="009922E4" w:rsidRDefault="009922E4">
      <w:pPr>
        <w:spacing w:before="4" w:line="140" w:lineRule="exact"/>
        <w:rPr>
          <w:rFonts w:asciiTheme="minorHAnsi" w:hAnsiTheme="minorHAnsi"/>
          <w:sz w:val="15"/>
          <w:szCs w:val="15"/>
        </w:rPr>
      </w:pPr>
    </w:p>
    <w:p w14:paraId="115AE729" w14:textId="77777777" w:rsidR="009922E4" w:rsidRDefault="009922E4">
      <w:pPr>
        <w:spacing w:before="4" w:line="140" w:lineRule="exact"/>
        <w:rPr>
          <w:rFonts w:asciiTheme="minorHAnsi" w:hAnsiTheme="minorHAnsi"/>
          <w:sz w:val="15"/>
          <w:szCs w:val="15"/>
        </w:rPr>
      </w:pPr>
    </w:p>
    <w:p w14:paraId="6762B7C1" w14:textId="77777777" w:rsidR="009922E4" w:rsidRDefault="009922E4">
      <w:pPr>
        <w:spacing w:before="4" w:line="140" w:lineRule="exact"/>
        <w:rPr>
          <w:rFonts w:asciiTheme="minorHAnsi" w:hAnsiTheme="minorHAnsi"/>
          <w:sz w:val="15"/>
          <w:szCs w:val="15"/>
        </w:rPr>
      </w:pPr>
    </w:p>
    <w:p w14:paraId="5130593A" w14:textId="77777777" w:rsidR="009922E4" w:rsidRDefault="009922E4">
      <w:pPr>
        <w:spacing w:before="4" w:line="140" w:lineRule="exact"/>
        <w:rPr>
          <w:rFonts w:asciiTheme="minorHAnsi" w:hAnsiTheme="minorHAnsi"/>
          <w:sz w:val="15"/>
          <w:szCs w:val="15"/>
        </w:rPr>
      </w:pPr>
    </w:p>
    <w:p w14:paraId="46DBF869" w14:textId="77777777" w:rsidR="009922E4" w:rsidRDefault="009922E4" w:rsidP="009922E4">
      <w:pPr>
        <w:spacing w:line="1040" w:lineRule="exact"/>
        <w:ind w:left="5716"/>
        <w:rPr>
          <w:rFonts w:asciiTheme="minorHAnsi" w:eastAsia="Arial Narrow" w:hAnsiTheme="minorHAnsi" w:cs="Arial Narrow"/>
          <w:b/>
          <w:position w:val="-1"/>
          <w:sz w:val="96"/>
          <w:szCs w:val="96"/>
        </w:rPr>
      </w:pPr>
    </w:p>
    <w:p w14:paraId="7FD5B506" w14:textId="77777777" w:rsidR="0093216C" w:rsidRDefault="0093216C" w:rsidP="009922E4">
      <w:pPr>
        <w:spacing w:line="1040" w:lineRule="exact"/>
        <w:ind w:left="5716"/>
        <w:rPr>
          <w:rFonts w:asciiTheme="minorHAnsi" w:eastAsia="Arial Narrow" w:hAnsiTheme="minorHAnsi" w:cs="Arial Narrow"/>
          <w:b/>
          <w:position w:val="-1"/>
          <w:sz w:val="96"/>
          <w:szCs w:val="96"/>
        </w:rPr>
      </w:pPr>
    </w:p>
    <w:p w14:paraId="448EA210" w14:textId="77777777" w:rsidR="009922E4" w:rsidRDefault="009922E4" w:rsidP="009922E4">
      <w:pPr>
        <w:spacing w:line="1040" w:lineRule="exact"/>
        <w:ind w:left="5716"/>
        <w:rPr>
          <w:rFonts w:asciiTheme="minorHAnsi" w:eastAsia="Arial Narrow" w:hAnsiTheme="minorHAnsi" w:cs="Arial Narrow"/>
          <w:b/>
          <w:position w:val="-1"/>
          <w:sz w:val="96"/>
          <w:szCs w:val="96"/>
        </w:rPr>
      </w:pPr>
    </w:p>
    <w:p w14:paraId="2EEC1575" w14:textId="77777777" w:rsidR="00686D40" w:rsidRDefault="00686D40" w:rsidP="009922E4">
      <w:pPr>
        <w:spacing w:line="1040" w:lineRule="exact"/>
        <w:ind w:left="5716"/>
        <w:rPr>
          <w:rFonts w:asciiTheme="minorHAnsi" w:eastAsia="Arial Narrow" w:hAnsiTheme="minorHAnsi" w:cs="Arial Narrow"/>
          <w:b/>
          <w:position w:val="-1"/>
          <w:sz w:val="96"/>
          <w:szCs w:val="96"/>
        </w:rPr>
      </w:pPr>
    </w:p>
    <w:p w14:paraId="31FFF495" w14:textId="77777777" w:rsidR="00686D40" w:rsidRDefault="00686D40" w:rsidP="009922E4">
      <w:pPr>
        <w:spacing w:line="1040" w:lineRule="exact"/>
        <w:ind w:left="5716"/>
        <w:rPr>
          <w:rFonts w:asciiTheme="minorHAnsi" w:eastAsia="Arial Narrow" w:hAnsiTheme="minorHAnsi" w:cs="Arial Narrow"/>
          <w:b/>
          <w:position w:val="-1"/>
          <w:sz w:val="96"/>
          <w:szCs w:val="96"/>
        </w:rPr>
      </w:pPr>
    </w:p>
    <w:p w14:paraId="4356D21E" w14:textId="77777777" w:rsidR="00686D40" w:rsidRDefault="00686D40" w:rsidP="009922E4">
      <w:pPr>
        <w:spacing w:line="1040" w:lineRule="exact"/>
        <w:ind w:left="5716"/>
        <w:rPr>
          <w:rFonts w:asciiTheme="minorHAnsi" w:eastAsia="Arial Narrow" w:hAnsiTheme="minorHAnsi" w:cs="Arial Narrow"/>
          <w:b/>
          <w:position w:val="-1"/>
          <w:sz w:val="96"/>
          <w:szCs w:val="96"/>
        </w:rPr>
      </w:pPr>
    </w:p>
    <w:p w14:paraId="74C7A881" w14:textId="77777777" w:rsidR="00686D40" w:rsidRDefault="00686D40" w:rsidP="009922E4">
      <w:pPr>
        <w:spacing w:line="1040" w:lineRule="exact"/>
        <w:ind w:left="5716"/>
        <w:rPr>
          <w:rFonts w:asciiTheme="minorHAnsi" w:eastAsia="Arial Narrow" w:hAnsiTheme="minorHAnsi" w:cs="Arial Narrow"/>
          <w:b/>
          <w:position w:val="-1"/>
          <w:sz w:val="96"/>
          <w:szCs w:val="96"/>
        </w:rPr>
      </w:pPr>
    </w:p>
    <w:p w14:paraId="2A985460" w14:textId="77777777" w:rsidR="00686D40" w:rsidRDefault="00686D40" w:rsidP="009922E4">
      <w:pPr>
        <w:spacing w:line="1040" w:lineRule="exact"/>
        <w:ind w:left="5716"/>
        <w:rPr>
          <w:rFonts w:asciiTheme="minorHAnsi" w:eastAsia="Arial Narrow" w:hAnsiTheme="minorHAnsi" w:cs="Arial Narrow"/>
          <w:b/>
          <w:position w:val="-1"/>
          <w:sz w:val="96"/>
          <w:szCs w:val="96"/>
        </w:rPr>
      </w:pPr>
    </w:p>
    <w:p w14:paraId="30E9B5ED" w14:textId="187E7E79" w:rsidR="009922E4" w:rsidRPr="00350992" w:rsidRDefault="009922E4" w:rsidP="009922E4">
      <w:pPr>
        <w:spacing w:line="1040" w:lineRule="exact"/>
        <w:ind w:left="5716"/>
        <w:rPr>
          <w:rFonts w:asciiTheme="minorHAnsi" w:eastAsia="Arial Narrow" w:hAnsiTheme="minorHAnsi" w:cs="Arial Narrow"/>
          <w:sz w:val="96"/>
          <w:szCs w:val="96"/>
        </w:rPr>
      </w:pPr>
      <w:r w:rsidRPr="00350992">
        <w:rPr>
          <w:rFonts w:asciiTheme="minorHAnsi" w:eastAsia="Arial Narrow" w:hAnsiTheme="minorHAnsi" w:cs="Arial Narrow"/>
          <w:b/>
          <w:position w:val="-1"/>
          <w:sz w:val="96"/>
          <w:szCs w:val="96"/>
        </w:rPr>
        <w:t>S</w:t>
      </w:r>
      <w:r w:rsidRPr="00350992">
        <w:rPr>
          <w:rFonts w:asciiTheme="minorHAnsi" w:eastAsia="Arial Narrow" w:hAnsiTheme="minorHAnsi" w:cs="Arial Narrow"/>
          <w:b/>
          <w:spacing w:val="4"/>
          <w:position w:val="-1"/>
          <w:sz w:val="96"/>
          <w:szCs w:val="96"/>
        </w:rPr>
        <w:t>e</w:t>
      </w:r>
      <w:r w:rsidRPr="00350992">
        <w:rPr>
          <w:rFonts w:asciiTheme="minorHAnsi" w:eastAsia="Arial Narrow" w:hAnsiTheme="minorHAnsi" w:cs="Arial Narrow"/>
          <w:b/>
          <w:position w:val="-1"/>
          <w:sz w:val="96"/>
          <w:szCs w:val="96"/>
        </w:rPr>
        <w:t>ction</w:t>
      </w:r>
      <w:r w:rsidRPr="00350992">
        <w:rPr>
          <w:rFonts w:asciiTheme="minorHAnsi" w:eastAsia="Arial Narrow" w:hAnsiTheme="minorHAnsi" w:cs="Arial Narrow"/>
          <w:b/>
          <w:spacing w:val="-28"/>
          <w:position w:val="-1"/>
          <w:sz w:val="96"/>
          <w:szCs w:val="96"/>
        </w:rPr>
        <w:t xml:space="preserve"> </w:t>
      </w:r>
      <w:r w:rsidR="006A10CB">
        <w:rPr>
          <w:rFonts w:asciiTheme="minorHAnsi" w:eastAsia="Arial Narrow" w:hAnsiTheme="minorHAnsi" w:cs="Arial Narrow"/>
          <w:b/>
          <w:position w:val="-1"/>
          <w:sz w:val="96"/>
          <w:szCs w:val="96"/>
        </w:rPr>
        <w:t>4</w:t>
      </w:r>
    </w:p>
    <w:p w14:paraId="10F510C7" w14:textId="6756DACB" w:rsidR="009922E4" w:rsidRPr="00350992" w:rsidRDefault="008E606D" w:rsidP="009922E4">
      <w:pPr>
        <w:spacing w:before="2"/>
        <w:ind w:left="3244"/>
        <w:jc w:val="right"/>
        <w:rPr>
          <w:rFonts w:asciiTheme="minorHAnsi" w:eastAsia="Arial Narrow" w:hAnsiTheme="minorHAnsi" w:cs="Arial Narrow"/>
          <w:sz w:val="72"/>
          <w:szCs w:val="72"/>
        </w:rPr>
        <w:sectPr w:rsidR="009922E4" w:rsidRPr="00350992">
          <w:headerReference w:type="default" r:id="rId15"/>
          <w:footerReference w:type="default" r:id="rId16"/>
          <w:pgSz w:w="11920" w:h="16860"/>
          <w:pgMar w:top="680" w:right="1260" w:bottom="280" w:left="1280" w:header="492" w:footer="514" w:gutter="0"/>
          <w:cols w:space="720"/>
        </w:sectPr>
      </w:pPr>
      <w:r>
        <w:rPr>
          <w:rFonts w:asciiTheme="minorHAnsi" w:eastAsia="Arial Narrow" w:hAnsiTheme="minorHAnsi" w:cs="Arial Narrow"/>
          <w:sz w:val="72"/>
          <w:szCs w:val="72"/>
        </w:rPr>
        <w:t>Drawings and Literature</w:t>
      </w:r>
    </w:p>
    <w:p w14:paraId="7B9B1FF6" w14:textId="77777777" w:rsidR="00640871" w:rsidRDefault="00640871">
      <w:pPr>
        <w:spacing w:before="28"/>
        <w:ind w:left="139"/>
        <w:rPr>
          <w:noProof/>
          <w:lang w:val="en-AU" w:eastAsia="en-AU"/>
        </w:rPr>
      </w:pPr>
    </w:p>
    <w:p w14:paraId="3E9D182D" w14:textId="77777777" w:rsidR="00447039" w:rsidRPr="00350992" w:rsidRDefault="009B7D6F" w:rsidP="0050583D">
      <w:pPr>
        <w:rPr>
          <w:rFonts w:asciiTheme="minorHAnsi" w:eastAsia="Arial Narrow" w:hAnsiTheme="minorHAnsi" w:cs="Arial Narrow"/>
          <w:sz w:val="31"/>
          <w:szCs w:val="31"/>
        </w:rPr>
      </w:pPr>
      <w:r w:rsidRPr="00350992">
        <w:rPr>
          <w:rFonts w:asciiTheme="minorHAnsi" w:eastAsia="Arial Narrow" w:hAnsiTheme="minorHAnsi" w:cs="Arial Narrow"/>
          <w:b/>
          <w:sz w:val="31"/>
          <w:szCs w:val="31"/>
        </w:rPr>
        <w:t xml:space="preserve">1   </w:t>
      </w:r>
      <w:r w:rsidRPr="00350992">
        <w:rPr>
          <w:rFonts w:asciiTheme="minorHAnsi" w:eastAsia="Arial Narrow" w:hAnsiTheme="minorHAnsi" w:cs="Arial Narrow"/>
          <w:b/>
          <w:spacing w:val="43"/>
          <w:sz w:val="31"/>
          <w:szCs w:val="31"/>
        </w:rPr>
        <w:t xml:space="preserve"> </w:t>
      </w:r>
      <w:r w:rsidRPr="00350992">
        <w:rPr>
          <w:rFonts w:asciiTheme="minorHAnsi" w:eastAsia="Arial Narrow" w:hAnsiTheme="minorHAnsi" w:cs="Arial Narrow"/>
          <w:b/>
          <w:sz w:val="31"/>
          <w:szCs w:val="31"/>
        </w:rPr>
        <w:t>OT</w:t>
      </w:r>
      <w:r w:rsidRPr="00350992">
        <w:rPr>
          <w:rFonts w:asciiTheme="minorHAnsi" w:eastAsia="Arial Narrow" w:hAnsiTheme="minorHAnsi" w:cs="Arial Narrow"/>
          <w:b/>
          <w:spacing w:val="-1"/>
          <w:sz w:val="31"/>
          <w:szCs w:val="31"/>
        </w:rPr>
        <w:t>H</w:t>
      </w:r>
      <w:r w:rsidRPr="00350992">
        <w:rPr>
          <w:rFonts w:asciiTheme="minorHAnsi" w:eastAsia="Arial Narrow" w:hAnsiTheme="minorHAnsi" w:cs="Arial Narrow"/>
          <w:b/>
          <w:spacing w:val="6"/>
          <w:sz w:val="31"/>
          <w:szCs w:val="31"/>
        </w:rPr>
        <w:t>E</w:t>
      </w:r>
      <w:r w:rsidRPr="00350992">
        <w:rPr>
          <w:rFonts w:asciiTheme="minorHAnsi" w:eastAsia="Arial Narrow" w:hAnsiTheme="minorHAnsi" w:cs="Arial Narrow"/>
          <w:b/>
          <w:sz w:val="31"/>
          <w:szCs w:val="31"/>
        </w:rPr>
        <w:t>R</w:t>
      </w:r>
      <w:r w:rsidRPr="00350992">
        <w:rPr>
          <w:rFonts w:asciiTheme="minorHAnsi" w:eastAsia="Arial Narrow" w:hAnsiTheme="minorHAnsi" w:cs="Arial Narrow"/>
          <w:b/>
          <w:spacing w:val="20"/>
          <w:sz w:val="31"/>
          <w:szCs w:val="31"/>
        </w:rPr>
        <w:t xml:space="preserve"> </w:t>
      </w:r>
      <w:r w:rsidRPr="00350992">
        <w:rPr>
          <w:rFonts w:asciiTheme="minorHAnsi" w:eastAsia="Arial Narrow" w:hAnsiTheme="minorHAnsi" w:cs="Arial Narrow"/>
          <w:b/>
          <w:sz w:val="31"/>
          <w:szCs w:val="31"/>
        </w:rPr>
        <w:t>D</w:t>
      </w:r>
      <w:r w:rsidRPr="00350992">
        <w:rPr>
          <w:rFonts w:asciiTheme="minorHAnsi" w:eastAsia="Arial Narrow" w:hAnsiTheme="minorHAnsi" w:cs="Arial Narrow"/>
          <w:b/>
          <w:spacing w:val="5"/>
          <w:sz w:val="31"/>
          <w:szCs w:val="31"/>
        </w:rPr>
        <w:t>O</w:t>
      </w:r>
      <w:r w:rsidRPr="00350992">
        <w:rPr>
          <w:rFonts w:asciiTheme="minorHAnsi" w:eastAsia="Arial Narrow" w:hAnsiTheme="minorHAnsi" w:cs="Arial Narrow"/>
          <w:b/>
          <w:sz w:val="31"/>
          <w:szCs w:val="31"/>
        </w:rPr>
        <w:t>CU</w:t>
      </w:r>
      <w:r w:rsidRPr="00350992">
        <w:rPr>
          <w:rFonts w:asciiTheme="minorHAnsi" w:eastAsia="Arial Narrow" w:hAnsiTheme="minorHAnsi" w:cs="Arial Narrow"/>
          <w:b/>
          <w:spacing w:val="6"/>
          <w:sz w:val="31"/>
          <w:szCs w:val="31"/>
        </w:rPr>
        <w:t>M</w:t>
      </w:r>
      <w:r w:rsidRPr="00350992">
        <w:rPr>
          <w:rFonts w:asciiTheme="minorHAnsi" w:eastAsia="Arial Narrow" w:hAnsiTheme="minorHAnsi" w:cs="Arial Narrow"/>
          <w:b/>
          <w:sz w:val="31"/>
          <w:szCs w:val="31"/>
        </w:rPr>
        <w:t>EN</w:t>
      </w:r>
      <w:r w:rsidRPr="00350992">
        <w:rPr>
          <w:rFonts w:asciiTheme="minorHAnsi" w:eastAsia="Arial Narrow" w:hAnsiTheme="minorHAnsi" w:cs="Arial Narrow"/>
          <w:b/>
          <w:spacing w:val="-1"/>
          <w:sz w:val="31"/>
          <w:szCs w:val="31"/>
        </w:rPr>
        <w:t>T</w:t>
      </w:r>
      <w:r w:rsidRPr="00350992">
        <w:rPr>
          <w:rFonts w:asciiTheme="minorHAnsi" w:eastAsia="Arial Narrow" w:hAnsiTheme="minorHAnsi" w:cs="Arial Narrow"/>
          <w:b/>
          <w:sz w:val="31"/>
          <w:szCs w:val="31"/>
        </w:rPr>
        <w:t>S</w:t>
      </w:r>
      <w:r w:rsidRPr="00350992">
        <w:rPr>
          <w:rFonts w:asciiTheme="minorHAnsi" w:eastAsia="Arial Narrow" w:hAnsiTheme="minorHAnsi" w:cs="Arial Narrow"/>
          <w:b/>
          <w:spacing w:val="41"/>
          <w:sz w:val="31"/>
          <w:szCs w:val="31"/>
        </w:rPr>
        <w:t xml:space="preserve"> </w:t>
      </w:r>
      <w:r w:rsidRPr="00350992">
        <w:rPr>
          <w:rFonts w:asciiTheme="minorHAnsi" w:eastAsia="Arial Narrow" w:hAnsiTheme="minorHAnsi" w:cs="Arial Narrow"/>
          <w:b/>
          <w:sz w:val="31"/>
          <w:szCs w:val="31"/>
        </w:rPr>
        <w:t>&amp;</w:t>
      </w:r>
      <w:r w:rsidRPr="00350992">
        <w:rPr>
          <w:rFonts w:asciiTheme="minorHAnsi" w:eastAsia="Arial Narrow" w:hAnsiTheme="minorHAnsi" w:cs="Arial Narrow"/>
          <w:b/>
          <w:spacing w:val="6"/>
          <w:sz w:val="31"/>
          <w:szCs w:val="31"/>
        </w:rPr>
        <w:t xml:space="preserve"> D</w:t>
      </w:r>
      <w:r w:rsidRPr="00350992">
        <w:rPr>
          <w:rFonts w:asciiTheme="minorHAnsi" w:eastAsia="Arial Narrow" w:hAnsiTheme="minorHAnsi" w:cs="Arial Narrow"/>
          <w:b/>
          <w:sz w:val="31"/>
          <w:szCs w:val="31"/>
        </w:rPr>
        <w:t>R</w:t>
      </w:r>
      <w:r w:rsidRPr="00350992">
        <w:rPr>
          <w:rFonts w:asciiTheme="minorHAnsi" w:eastAsia="Arial Narrow" w:hAnsiTheme="minorHAnsi" w:cs="Arial Narrow"/>
          <w:b/>
          <w:spacing w:val="-15"/>
          <w:sz w:val="31"/>
          <w:szCs w:val="31"/>
        </w:rPr>
        <w:t>A</w:t>
      </w:r>
      <w:r w:rsidRPr="00350992">
        <w:rPr>
          <w:rFonts w:asciiTheme="minorHAnsi" w:eastAsia="Arial Narrow" w:hAnsiTheme="minorHAnsi" w:cs="Arial Narrow"/>
          <w:b/>
          <w:sz w:val="31"/>
          <w:szCs w:val="31"/>
        </w:rPr>
        <w:t>W</w:t>
      </w:r>
      <w:r w:rsidRPr="00350992">
        <w:rPr>
          <w:rFonts w:asciiTheme="minorHAnsi" w:eastAsia="Arial Narrow" w:hAnsiTheme="minorHAnsi" w:cs="Arial Narrow"/>
          <w:b/>
          <w:spacing w:val="6"/>
          <w:sz w:val="31"/>
          <w:szCs w:val="31"/>
        </w:rPr>
        <w:t>I</w:t>
      </w:r>
      <w:r w:rsidRPr="00350992">
        <w:rPr>
          <w:rFonts w:asciiTheme="minorHAnsi" w:eastAsia="Arial Narrow" w:hAnsiTheme="minorHAnsi" w:cs="Arial Narrow"/>
          <w:b/>
          <w:sz w:val="31"/>
          <w:szCs w:val="31"/>
        </w:rPr>
        <w:t>NGS</w:t>
      </w:r>
      <w:r w:rsidRPr="00350992">
        <w:rPr>
          <w:rFonts w:asciiTheme="minorHAnsi" w:eastAsia="Arial Narrow" w:hAnsiTheme="minorHAnsi" w:cs="Arial Narrow"/>
          <w:b/>
          <w:spacing w:val="35"/>
          <w:sz w:val="31"/>
          <w:szCs w:val="31"/>
        </w:rPr>
        <w:t xml:space="preserve"> </w:t>
      </w:r>
      <w:r w:rsidRPr="00350992">
        <w:rPr>
          <w:rFonts w:asciiTheme="minorHAnsi" w:eastAsia="Arial Narrow" w:hAnsiTheme="minorHAnsi" w:cs="Arial Narrow"/>
          <w:b/>
          <w:spacing w:val="-8"/>
          <w:sz w:val="31"/>
          <w:szCs w:val="31"/>
        </w:rPr>
        <w:t>T</w:t>
      </w:r>
      <w:r w:rsidRPr="00350992">
        <w:rPr>
          <w:rFonts w:asciiTheme="minorHAnsi" w:eastAsia="Arial Narrow" w:hAnsiTheme="minorHAnsi" w:cs="Arial Narrow"/>
          <w:b/>
          <w:sz w:val="31"/>
          <w:szCs w:val="31"/>
        </w:rPr>
        <w:t>O</w:t>
      </w:r>
      <w:r w:rsidRPr="00350992">
        <w:rPr>
          <w:rFonts w:asciiTheme="minorHAnsi" w:eastAsia="Arial Narrow" w:hAnsiTheme="minorHAnsi" w:cs="Arial Narrow"/>
          <w:b/>
          <w:spacing w:val="15"/>
          <w:sz w:val="31"/>
          <w:szCs w:val="31"/>
        </w:rPr>
        <w:t xml:space="preserve"> </w:t>
      </w:r>
      <w:r w:rsidRPr="00350992">
        <w:rPr>
          <w:rFonts w:asciiTheme="minorHAnsi" w:eastAsia="Arial Narrow" w:hAnsiTheme="minorHAnsi" w:cs="Arial Narrow"/>
          <w:b/>
          <w:sz w:val="31"/>
          <w:szCs w:val="31"/>
        </w:rPr>
        <w:t>BE</w:t>
      </w:r>
      <w:r w:rsidRPr="00350992">
        <w:rPr>
          <w:rFonts w:asciiTheme="minorHAnsi" w:eastAsia="Arial Narrow" w:hAnsiTheme="minorHAnsi" w:cs="Arial Narrow"/>
          <w:b/>
          <w:spacing w:val="14"/>
          <w:sz w:val="31"/>
          <w:szCs w:val="31"/>
        </w:rPr>
        <w:t xml:space="preserve"> </w:t>
      </w:r>
      <w:r w:rsidRPr="00350992">
        <w:rPr>
          <w:rFonts w:asciiTheme="minorHAnsi" w:eastAsia="Arial Narrow" w:hAnsiTheme="minorHAnsi" w:cs="Arial Narrow"/>
          <w:b/>
          <w:sz w:val="31"/>
          <w:szCs w:val="31"/>
        </w:rPr>
        <w:t>SU</w:t>
      </w:r>
      <w:r w:rsidRPr="00350992">
        <w:rPr>
          <w:rFonts w:asciiTheme="minorHAnsi" w:eastAsia="Arial Narrow" w:hAnsiTheme="minorHAnsi" w:cs="Arial Narrow"/>
          <w:b/>
          <w:spacing w:val="6"/>
          <w:sz w:val="31"/>
          <w:szCs w:val="31"/>
        </w:rPr>
        <w:t>B</w:t>
      </w:r>
      <w:r w:rsidRPr="00350992">
        <w:rPr>
          <w:rFonts w:asciiTheme="minorHAnsi" w:eastAsia="Arial Narrow" w:hAnsiTheme="minorHAnsi" w:cs="Arial Narrow"/>
          <w:b/>
          <w:sz w:val="31"/>
          <w:szCs w:val="31"/>
        </w:rPr>
        <w:t>MIT</w:t>
      </w:r>
      <w:r w:rsidRPr="00350992">
        <w:rPr>
          <w:rFonts w:asciiTheme="minorHAnsi" w:eastAsia="Arial Narrow" w:hAnsiTheme="minorHAnsi" w:cs="Arial Narrow"/>
          <w:b/>
          <w:spacing w:val="6"/>
          <w:sz w:val="31"/>
          <w:szCs w:val="31"/>
        </w:rPr>
        <w:t>T</w:t>
      </w:r>
      <w:r w:rsidRPr="00350992">
        <w:rPr>
          <w:rFonts w:asciiTheme="minorHAnsi" w:eastAsia="Arial Narrow" w:hAnsiTheme="minorHAnsi" w:cs="Arial Narrow"/>
          <w:b/>
          <w:sz w:val="31"/>
          <w:szCs w:val="31"/>
        </w:rPr>
        <w:t>ED</w:t>
      </w:r>
      <w:r w:rsidRPr="00350992">
        <w:rPr>
          <w:rFonts w:asciiTheme="minorHAnsi" w:eastAsia="Arial Narrow" w:hAnsiTheme="minorHAnsi" w:cs="Arial Narrow"/>
          <w:b/>
          <w:spacing w:val="30"/>
          <w:sz w:val="31"/>
          <w:szCs w:val="31"/>
        </w:rPr>
        <w:t xml:space="preserve"> </w:t>
      </w:r>
      <w:r w:rsidRPr="00350992">
        <w:rPr>
          <w:rFonts w:asciiTheme="minorHAnsi" w:eastAsia="Arial Narrow" w:hAnsiTheme="minorHAnsi" w:cs="Arial Narrow"/>
          <w:b/>
          <w:spacing w:val="6"/>
          <w:sz w:val="31"/>
          <w:szCs w:val="31"/>
        </w:rPr>
        <w:t>W</w:t>
      </w:r>
      <w:r w:rsidRPr="00350992">
        <w:rPr>
          <w:rFonts w:asciiTheme="minorHAnsi" w:eastAsia="Arial Narrow" w:hAnsiTheme="minorHAnsi" w:cs="Arial Narrow"/>
          <w:b/>
          <w:spacing w:val="7"/>
          <w:sz w:val="31"/>
          <w:szCs w:val="31"/>
        </w:rPr>
        <w:t>I</w:t>
      </w:r>
      <w:r w:rsidRPr="00350992">
        <w:rPr>
          <w:rFonts w:asciiTheme="minorHAnsi" w:eastAsia="Arial Narrow" w:hAnsiTheme="minorHAnsi" w:cs="Arial Narrow"/>
          <w:b/>
          <w:sz w:val="31"/>
          <w:szCs w:val="31"/>
        </w:rPr>
        <w:t>TH</w:t>
      </w:r>
      <w:r w:rsidRPr="00350992">
        <w:rPr>
          <w:rFonts w:asciiTheme="minorHAnsi" w:eastAsia="Arial Narrow" w:hAnsiTheme="minorHAnsi" w:cs="Arial Narrow"/>
          <w:b/>
          <w:spacing w:val="15"/>
          <w:sz w:val="31"/>
          <w:szCs w:val="31"/>
        </w:rPr>
        <w:t xml:space="preserve"> </w:t>
      </w:r>
      <w:r w:rsidRPr="00350992">
        <w:rPr>
          <w:rFonts w:asciiTheme="minorHAnsi" w:eastAsia="Arial Narrow" w:hAnsiTheme="minorHAnsi" w:cs="Arial Narrow"/>
          <w:b/>
          <w:spacing w:val="-1"/>
          <w:w w:val="102"/>
          <w:sz w:val="31"/>
          <w:szCs w:val="31"/>
        </w:rPr>
        <w:t>B</w:t>
      </w:r>
      <w:r w:rsidRPr="00350992">
        <w:rPr>
          <w:rFonts w:asciiTheme="minorHAnsi" w:eastAsia="Arial Narrow" w:hAnsiTheme="minorHAnsi" w:cs="Arial Narrow"/>
          <w:b/>
          <w:w w:val="102"/>
          <w:sz w:val="31"/>
          <w:szCs w:val="31"/>
        </w:rPr>
        <w:t>ID</w:t>
      </w:r>
    </w:p>
    <w:p w14:paraId="2BB54027" w14:textId="77777777" w:rsidR="00447039" w:rsidRPr="009922E4" w:rsidRDefault="009B7D6F">
      <w:pPr>
        <w:spacing w:before="60"/>
        <w:ind w:left="139"/>
        <w:rPr>
          <w:rFonts w:asciiTheme="minorHAnsi" w:eastAsia="Arial Narrow" w:hAnsiTheme="minorHAnsi" w:cs="Arial Narrow"/>
          <w:sz w:val="24"/>
          <w:szCs w:val="24"/>
        </w:rPr>
      </w:pPr>
      <w:r w:rsidRPr="009922E4">
        <w:rPr>
          <w:rFonts w:asciiTheme="minorHAnsi" w:eastAsia="Arial Narrow" w:hAnsiTheme="minorHAnsi" w:cs="Arial Narrow"/>
          <w:sz w:val="24"/>
          <w:szCs w:val="24"/>
        </w:rPr>
        <w:t>As</w:t>
      </w:r>
      <w:r w:rsidRPr="009922E4">
        <w:rPr>
          <w:rFonts w:asciiTheme="minorHAnsi" w:eastAsia="Arial Narrow" w:hAnsiTheme="minorHAnsi" w:cs="Arial Narrow"/>
          <w:spacing w:val="5"/>
          <w:sz w:val="24"/>
          <w:szCs w:val="24"/>
        </w:rPr>
        <w:t xml:space="preserve"> </w:t>
      </w:r>
      <w:r w:rsidRPr="009922E4">
        <w:rPr>
          <w:rFonts w:asciiTheme="minorHAnsi" w:eastAsia="Arial Narrow" w:hAnsiTheme="minorHAnsi" w:cs="Arial Narrow"/>
          <w:sz w:val="24"/>
          <w:szCs w:val="24"/>
        </w:rPr>
        <w:t xml:space="preserve">a </w:t>
      </w:r>
      <w:r w:rsidRPr="009922E4">
        <w:rPr>
          <w:rFonts w:asciiTheme="minorHAnsi" w:eastAsia="Arial Narrow" w:hAnsiTheme="minorHAnsi" w:cs="Arial Narrow"/>
          <w:spacing w:val="-1"/>
          <w:sz w:val="24"/>
          <w:szCs w:val="24"/>
        </w:rPr>
        <w:t>m</w:t>
      </w:r>
      <w:r w:rsidRPr="009922E4">
        <w:rPr>
          <w:rFonts w:asciiTheme="minorHAnsi" w:eastAsia="Arial Narrow" w:hAnsiTheme="minorHAnsi" w:cs="Arial Narrow"/>
          <w:spacing w:val="-5"/>
          <w:sz w:val="24"/>
          <w:szCs w:val="24"/>
        </w:rPr>
        <w:t>i</w:t>
      </w:r>
      <w:r w:rsidRPr="009922E4">
        <w:rPr>
          <w:rFonts w:asciiTheme="minorHAnsi" w:eastAsia="Arial Narrow" w:hAnsiTheme="minorHAnsi" w:cs="Arial Narrow"/>
          <w:spacing w:val="-1"/>
          <w:sz w:val="24"/>
          <w:szCs w:val="24"/>
        </w:rPr>
        <w:t>n</w:t>
      </w:r>
      <w:r w:rsidRPr="009922E4">
        <w:rPr>
          <w:rFonts w:asciiTheme="minorHAnsi" w:eastAsia="Arial Narrow" w:hAnsiTheme="minorHAnsi" w:cs="Arial Narrow"/>
          <w:spacing w:val="2"/>
          <w:sz w:val="24"/>
          <w:szCs w:val="24"/>
        </w:rPr>
        <w:t>i</w:t>
      </w:r>
      <w:r w:rsidRPr="009922E4">
        <w:rPr>
          <w:rFonts w:asciiTheme="minorHAnsi" w:eastAsia="Arial Narrow" w:hAnsiTheme="minorHAnsi" w:cs="Arial Narrow"/>
          <w:spacing w:val="-1"/>
          <w:sz w:val="24"/>
          <w:szCs w:val="24"/>
        </w:rPr>
        <w:t>mum</w:t>
      </w:r>
      <w:r w:rsidR="009922E4" w:rsidRPr="009922E4">
        <w:rPr>
          <w:rFonts w:asciiTheme="minorHAnsi" w:eastAsia="Arial Narrow" w:hAnsiTheme="minorHAnsi" w:cs="Arial Narrow"/>
          <w:spacing w:val="-1"/>
          <w:sz w:val="24"/>
          <w:szCs w:val="24"/>
        </w:rPr>
        <w:t xml:space="preserve"> and mandatory</w:t>
      </w:r>
      <w:r w:rsidRPr="009922E4">
        <w:rPr>
          <w:rFonts w:asciiTheme="minorHAnsi" w:eastAsia="Arial Narrow" w:hAnsiTheme="minorHAnsi" w:cs="Arial Narrow"/>
          <w:sz w:val="24"/>
          <w:szCs w:val="24"/>
        </w:rPr>
        <w:t>,</w:t>
      </w:r>
      <w:r w:rsidRPr="009922E4">
        <w:rPr>
          <w:rFonts w:asciiTheme="minorHAnsi" w:eastAsia="Arial Narrow" w:hAnsiTheme="minorHAnsi" w:cs="Arial Narrow"/>
          <w:spacing w:val="8"/>
          <w:sz w:val="24"/>
          <w:szCs w:val="24"/>
        </w:rPr>
        <w:t xml:space="preserve"> </w:t>
      </w:r>
      <w:r w:rsidRPr="009922E4">
        <w:rPr>
          <w:rFonts w:asciiTheme="minorHAnsi" w:eastAsia="Arial Narrow" w:hAnsiTheme="minorHAnsi" w:cs="Arial Narrow"/>
          <w:sz w:val="24"/>
          <w:szCs w:val="24"/>
        </w:rPr>
        <w:t>t</w:t>
      </w:r>
      <w:r w:rsidRPr="009922E4">
        <w:rPr>
          <w:rFonts w:asciiTheme="minorHAnsi" w:eastAsia="Arial Narrow" w:hAnsiTheme="minorHAnsi" w:cs="Arial Narrow"/>
          <w:spacing w:val="-9"/>
          <w:sz w:val="24"/>
          <w:szCs w:val="24"/>
        </w:rPr>
        <w:t>h</w:t>
      </w:r>
      <w:r w:rsidRPr="009922E4">
        <w:rPr>
          <w:rFonts w:asciiTheme="minorHAnsi" w:eastAsia="Arial Narrow" w:hAnsiTheme="minorHAnsi" w:cs="Arial Narrow"/>
          <w:sz w:val="24"/>
          <w:szCs w:val="24"/>
        </w:rPr>
        <w:t>e</w:t>
      </w:r>
      <w:r w:rsidRPr="009922E4">
        <w:rPr>
          <w:rFonts w:asciiTheme="minorHAnsi" w:eastAsia="Arial Narrow" w:hAnsiTheme="minorHAnsi" w:cs="Arial Narrow"/>
          <w:spacing w:val="3"/>
          <w:sz w:val="24"/>
          <w:szCs w:val="24"/>
        </w:rPr>
        <w:t xml:space="preserve"> </w:t>
      </w:r>
      <w:r w:rsidRPr="009922E4">
        <w:rPr>
          <w:rFonts w:asciiTheme="minorHAnsi" w:eastAsia="Arial Narrow" w:hAnsiTheme="minorHAnsi" w:cs="Arial Narrow"/>
          <w:spacing w:val="-1"/>
          <w:sz w:val="24"/>
          <w:szCs w:val="24"/>
        </w:rPr>
        <w:t>fo</w:t>
      </w:r>
      <w:r w:rsidRPr="009922E4">
        <w:rPr>
          <w:rFonts w:asciiTheme="minorHAnsi" w:eastAsia="Arial Narrow" w:hAnsiTheme="minorHAnsi" w:cs="Arial Narrow"/>
          <w:spacing w:val="-5"/>
          <w:sz w:val="24"/>
          <w:szCs w:val="24"/>
        </w:rPr>
        <w:t>l</w:t>
      </w:r>
      <w:r w:rsidRPr="009922E4">
        <w:rPr>
          <w:rFonts w:asciiTheme="minorHAnsi" w:eastAsia="Arial Narrow" w:hAnsiTheme="minorHAnsi" w:cs="Arial Narrow"/>
          <w:spacing w:val="2"/>
          <w:sz w:val="24"/>
          <w:szCs w:val="24"/>
        </w:rPr>
        <w:t>l</w:t>
      </w:r>
      <w:r w:rsidRPr="009922E4">
        <w:rPr>
          <w:rFonts w:asciiTheme="minorHAnsi" w:eastAsia="Arial Narrow" w:hAnsiTheme="minorHAnsi" w:cs="Arial Narrow"/>
          <w:spacing w:val="-1"/>
          <w:sz w:val="24"/>
          <w:szCs w:val="24"/>
        </w:rPr>
        <w:t>o</w:t>
      </w:r>
      <w:r w:rsidRPr="009922E4">
        <w:rPr>
          <w:rFonts w:asciiTheme="minorHAnsi" w:eastAsia="Arial Narrow" w:hAnsiTheme="minorHAnsi" w:cs="Arial Narrow"/>
          <w:spacing w:val="-2"/>
          <w:sz w:val="24"/>
          <w:szCs w:val="24"/>
        </w:rPr>
        <w:t>w</w:t>
      </w:r>
      <w:r w:rsidRPr="009922E4">
        <w:rPr>
          <w:rFonts w:asciiTheme="minorHAnsi" w:eastAsia="Arial Narrow" w:hAnsiTheme="minorHAnsi" w:cs="Arial Narrow"/>
          <w:spacing w:val="2"/>
          <w:sz w:val="24"/>
          <w:szCs w:val="24"/>
        </w:rPr>
        <w:t>i</w:t>
      </w:r>
      <w:r w:rsidRPr="009922E4">
        <w:rPr>
          <w:rFonts w:asciiTheme="minorHAnsi" w:eastAsia="Arial Narrow" w:hAnsiTheme="minorHAnsi" w:cs="Arial Narrow"/>
          <w:spacing w:val="-1"/>
          <w:sz w:val="24"/>
          <w:szCs w:val="24"/>
        </w:rPr>
        <w:t>n</w:t>
      </w:r>
      <w:r w:rsidRPr="009922E4">
        <w:rPr>
          <w:rFonts w:asciiTheme="minorHAnsi" w:eastAsia="Arial Narrow" w:hAnsiTheme="minorHAnsi" w:cs="Arial Narrow"/>
          <w:sz w:val="24"/>
          <w:szCs w:val="24"/>
        </w:rPr>
        <w:t>g</w:t>
      </w:r>
      <w:r w:rsidRPr="009922E4">
        <w:rPr>
          <w:rFonts w:asciiTheme="minorHAnsi" w:eastAsia="Arial Narrow" w:hAnsiTheme="minorHAnsi" w:cs="Arial Narrow"/>
          <w:spacing w:val="7"/>
          <w:sz w:val="24"/>
          <w:szCs w:val="24"/>
        </w:rPr>
        <w:t xml:space="preserve"> </w:t>
      </w:r>
      <w:r w:rsidRPr="009922E4">
        <w:rPr>
          <w:rFonts w:asciiTheme="minorHAnsi" w:eastAsia="Arial Narrow" w:hAnsiTheme="minorHAnsi" w:cs="Arial Narrow"/>
          <w:spacing w:val="-2"/>
          <w:sz w:val="24"/>
          <w:szCs w:val="24"/>
        </w:rPr>
        <w:t>d</w:t>
      </w:r>
      <w:r w:rsidRPr="009922E4">
        <w:rPr>
          <w:rFonts w:asciiTheme="minorHAnsi" w:eastAsia="Arial Narrow" w:hAnsiTheme="minorHAnsi" w:cs="Arial Narrow"/>
          <w:spacing w:val="-8"/>
          <w:sz w:val="24"/>
          <w:szCs w:val="24"/>
        </w:rPr>
        <w:t>o</w:t>
      </w:r>
      <w:r w:rsidRPr="009922E4">
        <w:rPr>
          <w:rFonts w:asciiTheme="minorHAnsi" w:eastAsia="Arial Narrow" w:hAnsiTheme="minorHAnsi" w:cs="Arial Narrow"/>
          <w:spacing w:val="2"/>
          <w:sz w:val="24"/>
          <w:szCs w:val="24"/>
        </w:rPr>
        <w:t>c</w:t>
      </w:r>
      <w:r w:rsidRPr="009922E4">
        <w:rPr>
          <w:rFonts w:asciiTheme="minorHAnsi" w:eastAsia="Arial Narrow" w:hAnsiTheme="minorHAnsi" w:cs="Arial Narrow"/>
          <w:spacing w:val="-1"/>
          <w:sz w:val="24"/>
          <w:szCs w:val="24"/>
        </w:rPr>
        <w:t>umen</w:t>
      </w:r>
      <w:r w:rsidRPr="009922E4">
        <w:rPr>
          <w:rFonts w:asciiTheme="minorHAnsi" w:eastAsia="Arial Narrow" w:hAnsiTheme="minorHAnsi" w:cs="Arial Narrow"/>
          <w:spacing w:val="-8"/>
          <w:sz w:val="24"/>
          <w:szCs w:val="24"/>
        </w:rPr>
        <w:t>t</w:t>
      </w:r>
      <w:r w:rsidRPr="009922E4">
        <w:rPr>
          <w:rFonts w:asciiTheme="minorHAnsi" w:eastAsia="Arial Narrow" w:hAnsiTheme="minorHAnsi" w:cs="Arial Narrow"/>
          <w:sz w:val="24"/>
          <w:szCs w:val="24"/>
        </w:rPr>
        <w:t>s</w:t>
      </w:r>
      <w:r w:rsidRPr="009922E4">
        <w:rPr>
          <w:rFonts w:asciiTheme="minorHAnsi" w:eastAsia="Arial Narrow" w:hAnsiTheme="minorHAnsi" w:cs="Arial Narrow"/>
          <w:spacing w:val="11"/>
          <w:sz w:val="24"/>
          <w:szCs w:val="24"/>
        </w:rPr>
        <w:t xml:space="preserve"> </w:t>
      </w:r>
      <w:r w:rsidRPr="009922E4">
        <w:rPr>
          <w:rFonts w:asciiTheme="minorHAnsi" w:eastAsia="Arial Narrow" w:hAnsiTheme="minorHAnsi" w:cs="Arial Narrow"/>
          <w:sz w:val="24"/>
          <w:szCs w:val="24"/>
        </w:rPr>
        <w:t>&amp;</w:t>
      </w:r>
      <w:r w:rsidRPr="009922E4">
        <w:rPr>
          <w:rFonts w:asciiTheme="minorHAnsi" w:eastAsia="Arial Narrow" w:hAnsiTheme="minorHAnsi" w:cs="Arial Narrow"/>
          <w:spacing w:val="1"/>
          <w:sz w:val="24"/>
          <w:szCs w:val="24"/>
        </w:rPr>
        <w:t xml:space="preserve"> </w:t>
      </w:r>
      <w:r w:rsidRPr="009922E4">
        <w:rPr>
          <w:rFonts w:asciiTheme="minorHAnsi" w:eastAsia="Arial Narrow" w:hAnsiTheme="minorHAnsi" w:cs="Arial Narrow"/>
          <w:spacing w:val="-1"/>
          <w:sz w:val="24"/>
          <w:szCs w:val="24"/>
        </w:rPr>
        <w:t>d</w:t>
      </w:r>
      <w:r w:rsidRPr="009922E4">
        <w:rPr>
          <w:rFonts w:asciiTheme="minorHAnsi" w:eastAsia="Arial Narrow" w:hAnsiTheme="minorHAnsi" w:cs="Arial Narrow"/>
          <w:spacing w:val="-3"/>
          <w:sz w:val="24"/>
          <w:szCs w:val="24"/>
        </w:rPr>
        <w:t>r</w:t>
      </w:r>
      <w:r w:rsidRPr="009922E4">
        <w:rPr>
          <w:rFonts w:asciiTheme="minorHAnsi" w:eastAsia="Arial Narrow" w:hAnsiTheme="minorHAnsi" w:cs="Arial Narrow"/>
          <w:spacing w:val="-1"/>
          <w:sz w:val="24"/>
          <w:szCs w:val="24"/>
        </w:rPr>
        <w:t>a</w:t>
      </w:r>
      <w:r w:rsidRPr="009922E4">
        <w:rPr>
          <w:rFonts w:asciiTheme="minorHAnsi" w:eastAsia="Arial Narrow" w:hAnsiTheme="minorHAnsi" w:cs="Arial Narrow"/>
          <w:spacing w:val="-2"/>
          <w:sz w:val="24"/>
          <w:szCs w:val="24"/>
        </w:rPr>
        <w:t>w</w:t>
      </w:r>
      <w:r w:rsidRPr="009922E4">
        <w:rPr>
          <w:rFonts w:asciiTheme="minorHAnsi" w:eastAsia="Arial Narrow" w:hAnsiTheme="minorHAnsi" w:cs="Arial Narrow"/>
          <w:spacing w:val="2"/>
          <w:sz w:val="24"/>
          <w:szCs w:val="24"/>
        </w:rPr>
        <w:t>i</w:t>
      </w:r>
      <w:r w:rsidRPr="009922E4">
        <w:rPr>
          <w:rFonts w:asciiTheme="minorHAnsi" w:eastAsia="Arial Narrow" w:hAnsiTheme="minorHAnsi" w:cs="Arial Narrow"/>
          <w:spacing w:val="-1"/>
          <w:sz w:val="24"/>
          <w:szCs w:val="24"/>
        </w:rPr>
        <w:t>n</w:t>
      </w:r>
      <w:r w:rsidRPr="009922E4">
        <w:rPr>
          <w:rFonts w:asciiTheme="minorHAnsi" w:eastAsia="Arial Narrow" w:hAnsiTheme="minorHAnsi" w:cs="Arial Narrow"/>
          <w:spacing w:val="-8"/>
          <w:sz w:val="24"/>
          <w:szCs w:val="24"/>
        </w:rPr>
        <w:t>g</w:t>
      </w:r>
      <w:r w:rsidRPr="009922E4">
        <w:rPr>
          <w:rFonts w:asciiTheme="minorHAnsi" w:eastAsia="Arial Narrow" w:hAnsiTheme="minorHAnsi" w:cs="Arial Narrow"/>
          <w:sz w:val="24"/>
          <w:szCs w:val="24"/>
        </w:rPr>
        <w:t>s</w:t>
      </w:r>
      <w:r w:rsidRPr="009922E4">
        <w:rPr>
          <w:rFonts w:asciiTheme="minorHAnsi" w:eastAsia="Arial Narrow" w:hAnsiTheme="minorHAnsi" w:cs="Arial Narrow"/>
          <w:spacing w:val="9"/>
          <w:sz w:val="24"/>
          <w:szCs w:val="24"/>
        </w:rPr>
        <w:t xml:space="preserve"> </w:t>
      </w:r>
      <w:r w:rsidRPr="009922E4">
        <w:rPr>
          <w:rFonts w:asciiTheme="minorHAnsi" w:eastAsia="Arial Narrow" w:hAnsiTheme="minorHAnsi" w:cs="Arial Narrow"/>
          <w:spacing w:val="1"/>
          <w:sz w:val="24"/>
          <w:szCs w:val="24"/>
        </w:rPr>
        <w:t>s</w:t>
      </w:r>
      <w:r w:rsidRPr="009922E4">
        <w:rPr>
          <w:rFonts w:asciiTheme="minorHAnsi" w:eastAsia="Arial Narrow" w:hAnsiTheme="minorHAnsi" w:cs="Arial Narrow"/>
          <w:spacing w:val="-1"/>
          <w:sz w:val="24"/>
          <w:szCs w:val="24"/>
        </w:rPr>
        <w:t>h</w:t>
      </w:r>
      <w:r w:rsidRPr="009922E4">
        <w:rPr>
          <w:rFonts w:asciiTheme="minorHAnsi" w:eastAsia="Arial Narrow" w:hAnsiTheme="minorHAnsi" w:cs="Arial Narrow"/>
          <w:spacing w:val="-8"/>
          <w:sz w:val="24"/>
          <w:szCs w:val="24"/>
        </w:rPr>
        <w:t>a</w:t>
      </w:r>
      <w:r w:rsidRPr="009922E4">
        <w:rPr>
          <w:rFonts w:asciiTheme="minorHAnsi" w:eastAsia="Arial Narrow" w:hAnsiTheme="minorHAnsi" w:cs="Arial Narrow"/>
          <w:spacing w:val="2"/>
          <w:sz w:val="24"/>
          <w:szCs w:val="24"/>
        </w:rPr>
        <w:t>l</w:t>
      </w:r>
      <w:r w:rsidRPr="009922E4">
        <w:rPr>
          <w:rFonts w:asciiTheme="minorHAnsi" w:eastAsia="Arial Narrow" w:hAnsiTheme="minorHAnsi" w:cs="Arial Narrow"/>
          <w:sz w:val="24"/>
          <w:szCs w:val="24"/>
        </w:rPr>
        <w:t>l</w:t>
      </w:r>
      <w:r w:rsidRPr="009922E4">
        <w:rPr>
          <w:rFonts w:asciiTheme="minorHAnsi" w:eastAsia="Arial Narrow" w:hAnsiTheme="minorHAnsi" w:cs="Arial Narrow"/>
          <w:spacing w:val="7"/>
          <w:sz w:val="24"/>
          <w:szCs w:val="24"/>
        </w:rPr>
        <w:t xml:space="preserve"> </w:t>
      </w:r>
      <w:r w:rsidRPr="009922E4">
        <w:rPr>
          <w:rFonts w:asciiTheme="minorHAnsi" w:eastAsia="Arial Narrow" w:hAnsiTheme="minorHAnsi" w:cs="Arial Narrow"/>
          <w:spacing w:val="-2"/>
          <w:sz w:val="24"/>
          <w:szCs w:val="24"/>
        </w:rPr>
        <w:t>b</w:t>
      </w:r>
      <w:r w:rsidRPr="009922E4">
        <w:rPr>
          <w:rFonts w:asciiTheme="minorHAnsi" w:eastAsia="Arial Narrow" w:hAnsiTheme="minorHAnsi" w:cs="Arial Narrow"/>
          <w:sz w:val="24"/>
          <w:szCs w:val="24"/>
        </w:rPr>
        <w:t>e</w:t>
      </w:r>
      <w:r w:rsidRPr="009922E4">
        <w:rPr>
          <w:rFonts w:asciiTheme="minorHAnsi" w:eastAsia="Arial Narrow" w:hAnsiTheme="minorHAnsi" w:cs="Arial Narrow"/>
          <w:spacing w:val="-6"/>
          <w:sz w:val="24"/>
          <w:szCs w:val="24"/>
        </w:rPr>
        <w:t xml:space="preserve"> </w:t>
      </w:r>
      <w:r w:rsidRPr="009922E4">
        <w:rPr>
          <w:rFonts w:asciiTheme="minorHAnsi" w:eastAsia="Arial Narrow" w:hAnsiTheme="minorHAnsi" w:cs="Arial Narrow"/>
          <w:spacing w:val="2"/>
          <w:sz w:val="24"/>
          <w:szCs w:val="24"/>
        </w:rPr>
        <w:t>s</w:t>
      </w:r>
      <w:r w:rsidRPr="009922E4">
        <w:rPr>
          <w:rFonts w:asciiTheme="minorHAnsi" w:eastAsia="Arial Narrow" w:hAnsiTheme="minorHAnsi" w:cs="Arial Narrow"/>
          <w:spacing w:val="-1"/>
          <w:sz w:val="24"/>
          <w:szCs w:val="24"/>
        </w:rPr>
        <w:t>ub</w:t>
      </w:r>
      <w:r w:rsidRPr="009922E4">
        <w:rPr>
          <w:rFonts w:asciiTheme="minorHAnsi" w:eastAsia="Arial Narrow" w:hAnsiTheme="minorHAnsi" w:cs="Arial Narrow"/>
          <w:spacing w:val="-9"/>
          <w:sz w:val="24"/>
          <w:szCs w:val="24"/>
        </w:rPr>
        <w:t>m</w:t>
      </w:r>
      <w:r w:rsidRPr="009922E4">
        <w:rPr>
          <w:rFonts w:asciiTheme="minorHAnsi" w:eastAsia="Arial Narrow" w:hAnsiTheme="minorHAnsi" w:cs="Arial Narrow"/>
          <w:spacing w:val="2"/>
          <w:sz w:val="24"/>
          <w:szCs w:val="24"/>
        </w:rPr>
        <w:t>i</w:t>
      </w:r>
      <w:r w:rsidRPr="009922E4">
        <w:rPr>
          <w:rFonts w:asciiTheme="minorHAnsi" w:eastAsia="Arial Narrow" w:hAnsiTheme="minorHAnsi" w:cs="Arial Narrow"/>
          <w:sz w:val="24"/>
          <w:szCs w:val="24"/>
        </w:rPr>
        <w:t>t</w:t>
      </w:r>
      <w:r w:rsidRPr="009922E4">
        <w:rPr>
          <w:rFonts w:asciiTheme="minorHAnsi" w:eastAsia="Arial Narrow" w:hAnsiTheme="minorHAnsi" w:cs="Arial Narrow"/>
          <w:spacing w:val="-1"/>
          <w:sz w:val="24"/>
          <w:szCs w:val="24"/>
        </w:rPr>
        <w:t>te</w:t>
      </w:r>
      <w:r w:rsidRPr="009922E4">
        <w:rPr>
          <w:rFonts w:asciiTheme="minorHAnsi" w:eastAsia="Arial Narrow" w:hAnsiTheme="minorHAnsi" w:cs="Arial Narrow"/>
          <w:sz w:val="24"/>
          <w:szCs w:val="24"/>
        </w:rPr>
        <w:t>d</w:t>
      </w:r>
      <w:r w:rsidRPr="009922E4">
        <w:rPr>
          <w:rFonts w:asciiTheme="minorHAnsi" w:eastAsia="Arial Narrow" w:hAnsiTheme="minorHAnsi" w:cs="Arial Narrow"/>
          <w:spacing w:val="8"/>
          <w:sz w:val="24"/>
          <w:szCs w:val="24"/>
        </w:rPr>
        <w:t xml:space="preserve"> </w:t>
      </w:r>
      <w:r w:rsidRPr="009922E4">
        <w:rPr>
          <w:rFonts w:asciiTheme="minorHAnsi" w:eastAsia="Arial Narrow" w:hAnsiTheme="minorHAnsi" w:cs="Arial Narrow"/>
          <w:spacing w:val="-3"/>
          <w:sz w:val="24"/>
          <w:szCs w:val="24"/>
        </w:rPr>
        <w:t>w</w:t>
      </w:r>
      <w:r w:rsidRPr="009922E4">
        <w:rPr>
          <w:rFonts w:asciiTheme="minorHAnsi" w:eastAsia="Arial Narrow" w:hAnsiTheme="minorHAnsi" w:cs="Arial Narrow"/>
          <w:spacing w:val="2"/>
          <w:sz w:val="24"/>
          <w:szCs w:val="24"/>
        </w:rPr>
        <w:t>i</w:t>
      </w:r>
      <w:r w:rsidRPr="009922E4">
        <w:rPr>
          <w:rFonts w:asciiTheme="minorHAnsi" w:eastAsia="Arial Narrow" w:hAnsiTheme="minorHAnsi" w:cs="Arial Narrow"/>
          <w:sz w:val="24"/>
          <w:szCs w:val="24"/>
        </w:rPr>
        <w:t>th</w:t>
      </w:r>
      <w:r w:rsidRPr="009922E4">
        <w:rPr>
          <w:rFonts w:asciiTheme="minorHAnsi" w:eastAsia="Arial Narrow" w:hAnsiTheme="minorHAnsi" w:cs="Arial Narrow"/>
          <w:spacing w:val="2"/>
          <w:sz w:val="24"/>
          <w:szCs w:val="24"/>
        </w:rPr>
        <w:t xml:space="preserve"> </w:t>
      </w:r>
      <w:r w:rsidRPr="009922E4">
        <w:rPr>
          <w:rFonts w:asciiTheme="minorHAnsi" w:eastAsia="Arial Narrow" w:hAnsiTheme="minorHAnsi" w:cs="Arial Narrow"/>
          <w:spacing w:val="-1"/>
          <w:sz w:val="24"/>
          <w:szCs w:val="24"/>
        </w:rPr>
        <w:t>th</w:t>
      </w:r>
      <w:r w:rsidRPr="009922E4">
        <w:rPr>
          <w:rFonts w:asciiTheme="minorHAnsi" w:eastAsia="Arial Narrow" w:hAnsiTheme="minorHAnsi" w:cs="Arial Narrow"/>
          <w:sz w:val="24"/>
          <w:szCs w:val="24"/>
        </w:rPr>
        <w:t>e</w:t>
      </w:r>
      <w:r w:rsidRPr="009922E4">
        <w:rPr>
          <w:rFonts w:asciiTheme="minorHAnsi" w:eastAsia="Arial Narrow" w:hAnsiTheme="minorHAnsi" w:cs="Arial Narrow"/>
          <w:spacing w:val="-5"/>
          <w:sz w:val="24"/>
          <w:szCs w:val="24"/>
        </w:rPr>
        <w:t xml:space="preserve"> </w:t>
      </w:r>
      <w:r w:rsidRPr="009922E4">
        <w:rPr>
          <w:rFonts w:asciiTheme="minorHAnsi" w:eastAsia="Arial Narrow" w:hAnsiTheme="minorHAnsi" w:cs="Arial Narrow"/>
          <w:w w:val="101"/>
          <w:sz w:val="24"/>
          <w:szCs w:val="24"/>
        </w:rPr>
        <w:t>B</w:t>
      </w:r>
      <w:r w:rsidRPr="009922E4">
        <w:rPr>
          <w:rFonts w:asciiTheme="minorHAnsi" w:eastAsia="Arial Narrow" w:hAnsiTheme="minorHAnsi" w:cs="Arial Narrow"/>
          <w:spacing w:val="3"/>
          <w:w w:val="101"/>
          <w:sz w:val="24"/>
          <w:szCs w:val="24"/>
        </w:rPr>
        <w:t>i</w:t>
      </w:r>
      <w:r w:rsidRPr="009922E4">
        <w:rPr>
          <w:rFonts w:asciiTheme="minorHAnsi" w:eastAsia="Arial Narrow" w:hAnsiTheme="minorHAnsi" w:cs="Arial Narrow"/>
          <w:spacing w:val="-1"/>
          <w:w w:val="101"/>
          <w:sz w:val="24"/>
          <w:szCs w:val="24"/>
        </w:rPr>
        <w:t>d</w:t>
      </w:r>
      <w:r w:rsidR="009922E4" w:rsidRPr="009922E4">
        <w:rPr>
          <w:rFonts w:asciiTheme="minorHAnsi" w:eastAsia="Arial Narrow" w:hAnsiTheme="minorHAnsi" w:cs="Arial Narrow"/>
          <w:spacing w:val="-1"/>
          <w:w w:val="101"/>
          <w:sz w:val="24"/>
          <w:szCs w:val="24"/>
        </w:rPr>
        <w:t xml:space="preserve"> for Evaluation</w:t>
      </w:r>
      <w:r w:rsidRPr="009922E4">
        <w:rPr>
          <w:rFonts w:asciiTheme="minorHAnsi" w:eastAsia="Arial Narrow" w:hAnsiTheme="minorHAnsi" w:cs="Arial Narrow"/>
          <w:w w:val="101"/>
          <w:sz w:val="24"/>
          <w:szCs w:val="24"/>
        </w:rPr>
        <w:t>.</w:t>
      </w:r>
    </w:p>
    <w:p w14:paraId="18576DF6" w14:textId="77777777" w:rsidR="00447039" w:rsidRPr="009922E4" w:rsidRDefault="00447039">
      <w:pPr>
        <w:spacing w:line="200" w:lineRule="exact"/>
        <w:rPr>
          <w:rFonts w:asciiTheme="minorHAnsi" w:hAnsiTheme="minorHAnsi"/>
          <w:sz w:val="24"/>
          <w:szCs w:val="24"/>
        </w:rPr>
      </w:pPr>
    </w:p>
    <w:p w14:paraId="563F5F66" w14:textId="77777777" w:rsidR="00A56CCE" w:rsidRPr="00A56CCE" w:rsidRDefault="00A56CCE" w:rsidP="00A56CCE">
      <w:pPr>
        <w:jc w:val="both"/>
        <w:rPr>
          <w:rFonts w:asciiTheme="minorHAnsi" w:hAnsiTheme="minorHAnsi"/>
          <w:sz w:val="22"/>
        </w:rPr>
      </w:pPr>
      <w:r w:rsidRPr="00A56CCE">
        <w:rPr>
          <w:rFonts w:asciiTheme="minorHAnsi" w:hAnsiTheme="minorHAnsi"/>
          <w:sz w:val="22"/>
        </w:rPr>
        <w:t xml:space="preserve">As a </w:t>
      </w:r>
      <w:r w:rsidRPr="00A56CCE">
        <w:rPr>
          <w:rFonts w:asciiTheme="minorHAnsi" w:hAnsiTheme="minorHAnsi"/>
          <w:sz w:val="22"/>
          <w:u w:val="single"/>
        </w:rPr>
        <w:t>Mandatory</w:t>
      </w:r>
      <w:r w:rsidRPr="00A56CCE">
        <w:rPr>
          <w:rFonts w:asciiTheme="minorHAnsi" w:hAnsiTheme="minorHAnsi"/>
          <w:sz w:val="22"/>
        </w:rPr>
        <w:t xml:space="preserve"> requirement to be considered for technical evaluation, the following documents &amp; drawings shall be submitted with the Bid:</w:t>
      </w:r>
    </w:p>
    <w:p w14:paraId="583BBCE5" w14:textId="77777777" w:rsidR="00A56CCE" w:rsidRPr="00A56CCE" w:rsidRDefault="00A56CCE" w:rsidP="00A56CCE">
      <w:pPr>
        <w:pStyle w:val="Ch3heading2"/>
        <w:numPr>
          <w:ilvl w:val="1"/>
          <w:numId w:val="8"/>
        </w:numPr>
        <w:spacing w:line="240" w:lineRule="auto"/>
        <w:rPr>
          <w:rFonts w:asciiTheme="minorHAnsi" w:hAnsiTheme="minorHAnsi"/>
          <w:b w:val="0"/>
          <w:sz w:val="22"/>
          <w:szCs w:val="20"/>
        </w:rPr>
      </w:pPr>
      <w:r w:rsidRPr="00A56CCE">
        <w:rPr>
          <w:rFonts w:asciiTheme="minorHAnsi" w:hAnsiTheme="minorHAnsi"/>
          <w:b w:val="0"/>
          <w:sz w:val="22"/>
          <w:szCs w:val="20"/>
        </w:rPr>
        <w:t>Typical plan and section drawings of transformer pad</w:t>
      </w:r>
    </w:p>
    <w:p w14:paraId="06CA8C2A" w14:textId="77777777" w:rsidR="00A56CCE" w:rsidRPr="00A56CCE" w:rsidRDefault="00A56CCE" w:rsidP="00A56CCE">
      <w:pPr>
        <w:pStyle w:val="Ch3heading2"/>
        <w:numPr>
          <w:ilvl w:val="1"/>
          <w:numId w:val="8"/>
        </w:numPr>
        <w:spacing w:line="240" w:lineRule="auto"/>
        <w:rPr>
          <w:rFonts w:asciiTheme="minorHAnsi" w:hAnsiTheme="minorHAnsi"/>
          <w:b w:val="0"/>
          <w:sz w:val="22"/>
          <w:szCs w:val="20"/>
        </w:rPr>
      </w:pPr>
      <w:r w:rsidRPr="00A56CCE">
        <w:rPr>
          <w:rFonts w:asciiTheme="minorHAnsi" w:hAnsiTheme="minorHAnsi"/>
          <w:b w:val="0"/>
          <w:sz w:val="22"/>
          <w:szCs w:val="20"/>
        </w:rPr>
        <w:t>Typical Foundation drawings of transformer pad</w:t>
      </w:r>
    </w:p>
    <w:p w14:paraId="1EA6D1E1" w14:textId="77777777" w:rsidR="008E606D" w:rsidRDefault="008E606D" w:rsidP="008E606D">
      <w:pPr>
        <w:pStyle w:val="ListParagraph"/>
        <w:numPr>
          <w:ilvl w:val="1"/>
          <w:numId w:val="8"/>
        </w:numPr>
        <w:rPr>
          <w:rFonts w:asciiTheme="minorHAnsi" w:hAnsiTheme="minorHAnsi"/>
          <w:sz w:val="22"/>
          <w:szCs w:val="20"/>
        </w:rPr>
      </w:pPr>
      <w:r w:rsidRPr="00A56CCE">
        <w:rPr>
          <w:rFonts w:asciiTheme="minorHAnsi" w:hAnsiTheme="minorHAnsi"/>
          <w:sz w:val="22"/>
          <w:szCs w:val="20"/>
        </w:rPr>
        <w:t>Derails</w:t>
      </w:r>
      <w:r w:rsidR="00A56CCE" w:rsidRPr="00A56CCE">
        <w:rPr>
          <w:rFonts w:asciiTheme="minorHAnsi" w:hAnsiTheme="minorHAnsi"/>
          <w:sz w:val="22"/>
          <w:szCs w:val="20"/>
        </w:rPr>
        <w:t xml:space="preserve"> of all electrical plant supplied with bill of material. </w:t>
      </w:r>
    </w:p>
    <w:p w14:paraId="42C827F0" w14:textId="00CE77FD" w:rsidR="00A56CCE" w:rsidRPr="008E606D" w:rsidRDefault="00A56CCE" w:rsidP="008E606D">
      <w:pPr>
        <w:pStyle w:val="ListParagraph"/>
        <w:numPr>
          <w:ilvl w:val="1"/>
          <w:numId w:val="8"/>
        </w:numPr>
        <w:rPr>
          <w:rFonts w:asciiTheme="minorHAnsi" w:hAnsiTheme="minorHAnsi"/>
          <w:sz w:val="22"/>
          <w:szCs w:val="20"/>
        </w:rPr>
      </w:pPr>
      <w:r w:rsidRPr="008E606D">
        <w:rPr>
          <w:rFonts w:asciiTheme="minorHAnsi" w:hAnsiTheme="minorHAnsi"/>
          <w:sz w:val="22"/>
          <w:szCs w:val="20"/>
        </w:rPr>
        <w:t xml:space="preserve">General chart of the design and Construction schedule </w:t>
      </w:r>
    </w:p>
    <w:p w14:paraId="13B0F24A" w14:textId="57A0CCB3" w:rsidR="00A56CCE" w:rsidRPr="00A56CCE" w:rsidRDefault="00A56CCE" w:rsidP="00A56CCE">
      <w:pPr>
        <w:numPr>
          <w:ilvl w:val="1"/>
          <w:numId w:val="8"/>
        </w:numPr>
        <w:jc w:val="both"/>
        <w:rPr>
          <w:rFonts w:asciiTheme="minorHAnsi" w:hAnsiTheme="minorHAnsi"/>
          <w:sz w:val="22"/>
        </w:rPr>
      </w:pPr>
      <w:r w:rsidRPr="00A56CCE">
        <w:rPr>
          <w:rFonts w:asciiTheme="minorHAnsi" w:hAnsiTheme="minorHAnsi"/>
          <w:sz w:val="22"/>
        </w:rPr>
        <w:t xml:space="preserve">Proposed design for the bund </w:t>
      </w:r>
      <w:r w:rsidR="008E606D">
        <w:rPr>
          <w:rFonts w:asciiTheme="minorHAnsi" w:hAnsiTheme="minorHAnsi"/>
          <w:sz w:val="22"/>
        </w:rPr>
        <w:t>walls</w:t>
      </w:r>
    </w:p>
    <w:p w14:paraId="064BBB08" w14:textId="77777777" w:rsidR="00A56CCE" w:rsidRPr="00A56CCE" w:rsidRDefault="00A56CCE" w:rsidP="00A56CCE">
      <w:pPr>
        <w:numPr>
          <w:ilvl w:val="1"/>
          <w:numId w:val="8"/>
        </w:numPr>
        <w:jc w:val="both"/>
        <w:rPr>
          <w:rFonts w:asciiTheme="minorHAnsi" w:hAnsiTheme="minorHAnsi"/>
          <w:sz w:val="22"/>
        </w:rPr>
      </w:pPr>
      <w:r w:rsidRPr="00A56CCE">
        <w:rPr>
          <w:rFonts w:asciiTheme="minorHAnsi" w:hAnsiTheme="minorHAnsi"/>
          <w:sz w:val="22"/>
        </w:rPr>
        <w:t xml:space="preserve">Design Works for the proposed Road </w:t>
      </w:r>
    </w:p>
    <w:p w14:paraId="2252D396" w14:textId="77777777" w:rsidR="00A56CCE" w:rsidRPr="00A56CCE" w:rsidRDefault="00A56CCE" w:rsidP="00A56CCE">
      <w:pPr>
        <w:numPr>
          <w:ilvl w:val="1"/>
          <w:numId w:val="8"/>
        </w:numPr>
        <w:jc w:val="both"/>
        <w:rPr>
          <w:rFonts w:asciiTheme="minorHAnsi" w:hAnsiTheme="minorHAnsi"/>
          <w:sz w:val="22"/>
        </w:rPr>
      </w:pPr>
      <w:r w:rsidRPr="00A56CCE">
        <w:rPr>
          <w:rFonts w:asciiTheme="minorHAnsi" w:hAnsiTheme="minorHAnsi"/>
          <w:sz w:val="22"/>
        </w:rPr>
        <w:t xml:space="preserve">Design Works  and design to provide sufficient fall for water drainage </w:t>
      </w:r>
    </w:p>
    <w:p w14:paraId="5E8BE560" w14:textId="77777777" w:rsidR="00A56CCE" w:rsidRPr="00A56CCE" w:rsidRDefault="00A56CCE" w:rsidP="00A56CCE">
      <w:pPr>
        <w:pStyle w:val="Ch3heading2"/>
        <w:numPr>
          <w:ilvl w:val="1"/>
          <w:numId w:val="8"/>
        </w:numPr>
        <w:spacing w:line="240" w:lineRule="auto"/>
        <w:rPr>
          <w:rFonts w:asciiTheme="minorHAnsi" w:hAnsiTheme="minorHAnsi"/>
          <w:b w:val="0"/>
          <w:sz w:val="22"/>
          <w:szCs w:val="20"/>
        </w:rPr>
      </w:pPr>
      <w:r w:rsidRPr="00A56CCE">
        <w:rPr>
          <w:rFonts w:asciiTheme="minorHAnsi" w:hAnsiTheme="minorHAnsi"/>
          <w:b w:val="0"/>
          <w:sz w:val="22"/>
          <w:szCs w:val="20"/>
        </w:rPr>
        <w:t>Evidence of Bidder’s experience in works similar to this.</w:t>
      </w:r>
    </w:p>
    <w:p w14:paraId="37EB8372" w14:textId="77777777" w:rsidR="00A56CCE" w:rsidRPr="00A56CCE" w:rsidRDefault="00A56CCE" w:rsidP="00A56CCE">
      <w:pPr>
        <w:pStyle w:val="Ch3heading2"/>
        <w:numPr>
          <w:ilvl w:val="1"/>
          <w:numId w:val="8"/>
        </w:numPr>
        <w:spacing w:line="240" w:lineRule="auto"/>
        <w:rPr>
          <w:rFonts w:asciiTheme="minorHAnsi" w:hAnsiTheme="minorHAnsi"/>
          <w:b w:val="0"/>
          <w:sz w:val="22"/>
          <w:szCs w:val="20"/>
        </w:rPr>
      </w:pPr>
      <w:r w:rsidRPr="00A56CCE">
        <w:rPr>
          <w:rFonts w:asciiTheme="minorHAnsi" w:hAnsiTheme="minorHAnsi"/>
          <w:b w:val="0"/>
          <w:sz w:val="22"/>
          <w:szCs w:val="20"/>
        </w:rPr>
        <w:t xml:space="preserve">Evidence of Bidder’s subcontractor’s experience in works similar to those </w:t>
      </w:r>
      <w:r w:rsidRPr="00A56CCE">
        <w:rPr>
          <w:rFonts w:asciiTheme="minorHAnsi" w:hAnsiTheme="minorHAnsi"/>
          <w:b w:val="0"/>
          <w:sz w:val="22"/>
          <w:szCs w:val="20"/>
        </w:rPr>
        <w:tab/>
        <w:t>subcontracted.</w:t>
      </w:r>
    </w:p>
    <w:p w14:paraId="611E71A5" w14:textId="51052A87" w:rsidR="00A56CCE" w:rsidRPr="00A56CCE" w:rsidRDefault="00A56CCE" w:rsidP="00A56CCE">
      <w:pPr>
        <w:pStyle w:val="Ch3heading2"/>
        <w:numPr>
          <w:ilvl w:val="1"/>
          <w:numId w:val="8"/>
        </w:numPr>
        <w:spacing w:line="240" w:lineRule="auto"/>
        <w:rPr>
          <w:rFonts w:asciiTheme="minorHAnsi" w:hAnsiTheme="minorHAnsi"/>
          <w:b w:val="0"/>
          <w:sz w:val="22"/>
          <w:szCs w:val="20"/>
        </w:rPr>
      </w:pPr>
      <w:r w:rsidRPr="00A56CCE">
        <w:rPr>
          <w:rFonts w:asciiTheme="minorHAnsi" w:hAnsiTheme="minorHAnsi"/>
          <w:b w:val="0"/>
          <w:sz w:val="22"/>
          <w:szCs w:val="20"/>
        </w:rPr>
        <w:t xml:space="preserve">List of standards the Bidder intends to follow for the </w:t>
      </w:r>
      <w:r w:rsidR="008E606D" w:rsidRPr="00A56CCE">
        <w:rPr>
          <w:rFonts w:asciiTheme="minorHAnsi" w:hAnsiTheme="minorHAnsi"/>
          <w:b w:val="0"/>
          <w:sz w:val="22"/>
          <w:szCs w:val="20"/>
        </w:rPr>
        <w:t xml:space="preserve">electrical </w:t>
      </w:r>
      <w:r w:rsidR="008E606D">
        <w:rPr>
          <w:rFonts w:asciiTheme="minorHAnsi" w:hAnsiTheme="minorHAnsi"/>
          <w:b w:val="0"/>
          <w:sz w:val="22"/>
          <w:szCs w:val="20"/>
        </w:rPr>
        <w:t xml:space="preserve">and Civil </w:t>
      </w:r>
      <w:r w:rsidRPr="00A56CCE">
        <w:rPr>
          <w:rFonts w:asciiTheme="minorHAnsi" w:hAnsiTheme="minorHAnsi"/>
          <w:b w:val="0"/>
          <w:sz w:val="22"/>
          <w:szCs w:val="20"/>
        </w:rPr>
        <w:t xml:space="preserve">works. </w:t>
      </w:r>
    </w:p>
    <w:p w14:paraId="67FAC0D9" w14:textId="77777777" w:rsidR="00A56CCE" w:rsidRPr="00A56CCE" w:rsidRDefault="00A56CCE" w:rsidP="00A56CCE">
      <w:pPr>
        <w:numPr>
          <w:ilvl w:val="1"/>
          <w:numId w:val="8"/>
        </w:numPr>
        <w:jc w:val="both"/>
        <w:rPr>
          <w:rFonts w:asciiTheme="minorHAnsi" w:hAnsiTheme="minorHAnsi"/>
          <w:sz w:val="22"/>
        </w:rPr>
      </w:pPr>
      <w:r w:rsidRPr="00A56CCE">
        <w:rPr>
          <w:rFonts w:asciiTheme="minorHAnsi" w:hAnsiTheme="minorHAnsi"/>
          <w:sz w:val="22"/>
        </w:rPr>
        <w:t xml:space="preserve">Geo Technical Contractor and experience </w:t>
      </w:r>
    </w:p>
    <w:p w14:paraId="19C532FB" w14:textId="77777777" w:rsidR="00A56CCE" w:rsidRDefault="00A56CCE" w:rsidP="00A56CCE">
      <w:pPr>
        <w:numPr>
          <w:ilvl w:val="1"/>
          <w:numId w:val="8"/>
        </w:numPr>
        <w:jc w:val="both"/>
        <w:rPr>
          <w:rFonts w:asciiTheme="minorHAnsi" w:hAnsiTheme="minorHAnsi"/>
          <w:sz w:val="22"/>
        </w:rPr>
      </w:pPr>
      <w:r w:rsidRPr="00A56CCE">
        <w:rPr>
          <w:rFonts w:asciiTheme="minorHAnsi" w:hAnsiTheme="minorHAnsi"/>
          <w:sz w:val="22"/>
        </w:rPr>
        <w:t xml:space="preserve">Earthing design sub-contractor and experience </w:t>
      </w:r>
    </w:p>
    <w:p w14:paraId="14C6652B" w14:textId="1E3AF3D3" w:rsidR="008E606D" w:rsidRPr="00A56CCE" w:rsidRDefault="008E606D" w:rsidP="00A56CCE">
      <w:pPr>
        <w:numPr>
          <w:ilvl w:val="1"/>
          <w:numId w:val="8"/>
        </w:numPr>
        <w:jc w:val="both"/>
        <w:rPr>
          <w:rFonts w:asciiTheme="minorHAnsi" w:hAnsiTheme="minorHAnsi"/>
          <w:sz w:val="22"/>
        </w:rPr>
      </w:pPr>
      <w:r>
        <w:rPr>
          <w:rFonts w:asciiTheme="minorHAnsi" w:hAnsiTheme="minorHAnsi"/>
          <w:sz w:val="22"/>
        </w:rPr>
        <w:t>Electrical Design engineers experience</w:t>
      </w:r>
    </w:p>
    <w:p w14:paraId="3D417B1C" w14:textId="77777777" w:rsidR="00A56CCE" w:rsidRPr="00A56CCE" w:rsidRDefault="00A56CCE" w:rsidP="00A56CCE">
      <w:pPr>
        <w:numPr>
          <w:ilvl w:val="1"/>
          <w:numId w:val="8"/>
        </w:numPr>
        <w:jc w:val="both"/>
        <w:rPr>
          <w:rFonts w:asciiTheme="minorHAnsi" w:hAnsiTheme="minorHAnsi"/>
          <w:sz w:val="22"/>
        </w:rPr>
      </w:pPr>
      <w:r w:rsidRPr="00A56CCE">
        <w:rPr>
          <w:rFonts w:asciiTheme="minorHAnsi" w:hAnsiTheme="minorHAnsi"/>
          <w:sz w:val="22"/>
        </w:rPr>
        <w:t>Structural designer and experience profile approved by Suva City Council</w:t>
      </w:r>
    </w:p>
    <w:p w14:paraId="141CB64B" w14:textId="77777777" w:rsidR="00A56CCE" w:rsidRPr="00A56CCE" w:rsidRDefault="00A56CCE" w:rsidP="00A56CCE">
      <w:pPr>
        <w:numPr>
          <w:ilvl w:val="1"/>
          <w:numId w:val="8"/>
        </w:numPr>
        <w:jc w:val="both"/>
        <w:rPr>
          <w:rFonts w:asciiTheme="minorHAnsi" w:hAnsiTheme="minorHAnsi"/>
          <w:sz w:val="22"/>
        </w:rPr>
      </w:pPr>
      <w:r w:rsidRPr="00A56CCE">
        <w:rPr>
          <w:rFonts w:asciiTheme="minorHAnsi" w:hAnsiTheme="minorHAnsi"/>
          <w:sz w:val="22"/>
        </w:rPr>
        <w:t xml:space="preserve">Civil designer and experience profile and approved by Suva city Council </w:t>
      </w:r>
    </w:p>
    <w:p w14:paraId="2C8A1BE9" w14:textId="77777777" w:rsidR="00A56CCE" w:rsidRPr="00A56CCE" w:rsidRDefault="00A56CCE" w:rsidP="00A56CCE">
      <w:pPr>
        <w:numPr>
          <w:ilvl w:val="1"/>
          <w:numId w:val="8"/>
        </w:numPr>
        <w:jc w:val="both"/>
        <w:rPr>
          <w:rFonts w:asciiTheme="minorHAnsi" w:hAnsiTheme="minorHAnsi"/>
          <w:sz w:val="22"/>
        </w:rPr>
      </w:pPr>
      <w:r w:rsidRPr="00A56CCE">
        <w:rPr>
          <w:rFonts w:asciiTheme="minorHAnsi" w:hAnsiTheme="minorHAnsi"/>
          <w:sz w:val="22"/>
        </w:rPr>
        <w:t xml:space="preserve">Inspection engineer </w:t>
      </w:r>
    </w:p>
    <w:p w14:paraId="495D8A1E" w14:textId="77777777" w:rsidR="00A56CCE" w:rsidRPr="00A56CCE" w:rsidRDefault="00A56CCE" w:rsidP="00A56CCE">
      <w:pPr>
        <w:numPr>
          <w:ilvl w:val="1"/>
          <w:numId w:val="8"/>
        </w:numPr>
        <w:jc w:val="both"/>
        <w:rPr>
          <w:rFonts w:asciiTheme="minorHAnsi" w:hAnsiTheme="minorHAnsi"/>
          <w:sz w:val="22"/>
        </w:rPr>
      </w:pPr>
      <w:r w:rsidRPr="00A56CCE">
        <w:rPr>
          <w:rFonts w:asciiTheme="minorHAnsi" w:hAnsiTheme="minorHAnsi"/>
          <w:sz w:val="22"/>
        </w:rPr>
        <w:t xml:space="preserve">Contractors contract organization structure </w:t>
      </w:r>
    </w:p>
    <w:p w14:paraId="24887DE3" w14:textId="77777777" w:rsidR="00A56CCE" w:rsidRPr="00A56CCE" w:rsidRDefault="00A56CCE" w:rsidP="00A56CCE">
      <w:pPr>
        <w:numPr>
          <w:ilvl w:val="1"/>
          <w:numId w:val="8"/>
        </w:numPr>
        <w:jc w:val="both"/>
        <w:rPr>
          <w:rFonts w:asciiTheme="minorHAnsi" w:hAnsiTheme="minorHAnsi"/>
          <w:sz w:val="22"/>
        </w:rPr>
      </w:pPr>
      <w:r w:rsidRPr="00A56CCE">
        <w:rPr>
          <w:rFonts w:asciiTheme="minorHAnsi" w:hAnsiTheme="minorHAnsi"/>
          <w:sz w:val="22"/>
        </w:rPr>
        <w:t xml:space="preserve">Professional Indemnity Insurance cover in Fiji by Designer </w:t>
      </w:r>
    </w:p>
    <w:p w14:paraId="232AD3AE" w14:textId="77777777" w:rsidR="00A56CCE" w:rsidRPr="00A56CCE" w:rsidRDefault="00A56CCE" w:rsidP="00A56CCE">
      <w:pPr>
        <w:numPr>
          <w:ilvl w:val="1"/>
          <w:numId w:val="8"/>
        </w:numPr>
        <w:jc w:val="both"/>
        <w:rPr>
          <w:rFonts w:asciiTheme="minorHAnsi" w:hAnsiTheme="minorHAnsi"/>
          <w:sz w:val="22"/>
        </w:rPr>
      </w:pPr>
      <w:r w:rsidRPr="00A56CCE">
        <w:rPr>
          <w:rFonts w:asciiTheme="minorHAnsi" w:hAnsiTheme="minorHAnsi"/>
          <w:sz w:val="22"/>
        </w:rPr>
        <w:t xml:space="preserve">Lightning proposed design and type of pole </w:t>
      </w:r>
    </w:p>
    <w:p w14:paraId="3D0771CF" w14:textId="77777777" w:rsidR="00A56CCE" w:rsidRPr="00A56CCE" w:rsidRDefault="00A56CCE" w:rsidP="00A56CCE">
      <w:pPr>
        <w:numPr>
          <w:ilvl w:val="1"/>
          <w:numId w:val="8"/>
        </w:numPr>
        <w:jc w:val="both"/>
        <w:rPr>
          <w:rFonts w:asciiTheme="minorHAnsi" w:hAnsiTheme="minorHAnsi"/>
          <w:sz w:val="22"/>
        </w:rPr>
      </w:pPr>
      <w:r w:rsidRPr="00A56CCE">
        <w:rPr>
          <w:rFonts w:asciiTheme="minorHAnsi" w:hAnsiTheme="minorHAnsi"/>
          <w:sz w:val="22"/>
        </w:rPr>
        <w:t xml:space="preserve">Deviation list </w:t>
      </w:r>
    </w:p>
    <w:p w14:paraId="61A5E37F" w14:textId="77777777" w:rsidR="00A56CCE" w:rsidRPr="00A56CCE" w:rsidRDefault="00A56CCE" w:rsidP="00A56CCE">
      <w:pPr>
        <w:numPr>
          <w:ilvl w:val="1"/>
          <w:numId w:val="8"/>
        </w:numPr>
        <w:jc w:val="both"/>
        <w:rPr>
          <w:rFonts w:asciiTheme="minorHAnsi" w:hAnsiTheme="minorHAnsi"/>
          <w:sz w:val="22"/>
        </w:rPr>
      </w:pPr>
      <w:r w:rsidRPr="00A56CCE">
        <w:rPr>
          <w:rFonts w:asciiTheme="minorHAnsi" w:hAnsiTheme="minorHAnsi"/>
          <w:sz w:val="22"/>
        </w:rPr>
        <w:t xml:space="preserve">Variation rates </w:t>
      </w:r>
    </w:p>
    <w:p w14:paraId="34155C0D" w14:textId="77777777" w:rsidR="00A56CCE" w:rsidRPr="00A56CCE" w:rsidRDefault="00A56CCE" w:rsidP="00A56CCE">
      <w:pPr>
        <w:numPr>
          <w:ilvl w:val="1"/>
          <w:numId w:val="8"/>
        </w:numPr>
        <w:jc w:val="both"/>
        <w:rPr>
          <w:rFonts w:asciiTheme="minorHAnsi" w:hAnsiTheme="minorHAnsi"/>
          <w:sz w:val="22"/>
        </w:rPr>
      </w:pPr>
      <w:r w:rsidRPr="00A56CCE">
        <w:rPr>
          <w:rFonts w:asciiTheme="minorHAnsi" w:hAnsiTheme="minorHAnsi"/>
          <w:sz w:val="22"/>
        </w:rPr>
        <w:t xml:space="preserve">Contractors Health and Safety Plan  </w:t>
      </w:r>
    </w:p>
    <w:p w14:paraId="32791B31" w14:textId="77777777" w:rsidR="00A56CCE" w:rsidRPr="00A56CCE" w:rsidRDefault="00A56CCE" w:rsidP="00A56CCE">
      <w:pPr>
        <w:numPr>
          <w:ilvl w:val="1"/>
          <w:numId w:val="8"/>
        </w:numPr>
        <w:jc w:val="both"/>
        <w:rPr>
          <w:rFonts w:asciiTheme="minorHAnsi" w:hAnsiTheme="minorHAnsi"/>
          <w:sz w:val="22"/>
        </w:rPr>
      </w:pPr>
      <w:r w:rsidRPr="00A56CCE">
        <w:rPr>
          <w:rFonts w:asciiTheme="minorHAnsi" w:hAnsiTheme="minorHAnsi"/>
          <w:sz w:val="22"/>
        </w:rPr>
        <w:t xml:space="preserve">Cable trench, conduits and LV AC / DC cables </w:t>
      </w:r>
    </w:p>
    <w:p w14:paraId="562A0CEB" w14:textId="77777777" w:rsidR="00FB7652" w:rsidRPr="00A56CCE" w:rsidRDefault="00FB7652">
      <w:pPr>
        <w:ind w:left="139"/>
        <w:rPr>
          <w:rFonts w:asciiTheme="minorHAnsi" w:eastAsia="Arial Narrow" w:hAnsiTheme="minorHAnsi" w:cs="Arial Narrow"/>
          <w:b/>
          <w:w w:val="101"/>
          <w:sz w:val="28"/>
          <w:szCs w:val="24"/>
        </w:rPr>
      </w:pPr>
    </w:p>
    <w:p w14:paraId="263E838A" w14:textId="77777777" w:rsidR="004E763D" w:rsidRDefault="004E763D">
      <w:pPr>
        <w:ind w:left="139"/>
        <w:rPr>
          <w:rFonts w:asciiTheme="minorHAnsi" w:eastAsia="Arial Narrow" w:hAnsiTheme="minorHAnsi" w:cs="Arial Narrow"/>
          <w:b/>
          <w:w w:val="101"/>
          <w:sz w:val="24"/>
          <w:szCs w:val="24"/>
        </w:rPr>
      </w:pPr>
    </w:p>
    <w:p w14:paraId="47491BC0" w14:textId="77777777" w:rsidR="004E763D" w:rsidRDefault="004E763D">
      <w:pPr>
        <w:rPr>
          <w:rFonts w:asciiTheme="minorHAnsi" w:eastAsia="Arial Narrow" w:hAnsiTheme="minorHAnsi" w:cs="Arial Narrow"/>
          <w:b/>
          <w:w w:val="101"/>
          <w:sz w:val="24"/>
          <w:szCs w:val="24"/>
        </w:rPr>
      </w:pPr>
      <w:r>
        <w:rPr>
          <w:rFonts w:asciiTheme="minorHAnsi" w:eastAsia="Arial Narrow" w:hAnsiTheme="minorHAnsi" w:cs="Arial Narrow"/>
          <w:b/>
          <w:w w:val="101"/>
          <w:sz w:val="24"/>
          <w:szCs w:val="24"/>
        </w:rPr>
        <w:br w:type="page"/>
      </w:r>
    </w:p>
    <w:p w14:paraId="5ABA6DB0" w14:textId="77777777" w:rsidR="004E763D" w:rsidRPr="003D3F91" w:rsidRDefault="004E763D" w:rsidP="003D3F91">
      <w:pPr>
        <w:rPr>
          <w:rFonts w:eastAsia="Arial Narrow"/>
          <w:b/>
          <w:w w:val="101"/>
          <w:sz w:val="24"/>
        </w:rPr>
      </w:pPr>
    </w:p>
    <w:p w14:paraId="3D0EEA14" w14:textId="77777777" w:rsidR="004E763D" w:rsidRPr="003D3F91" w:rsidRDefault="004E763D" w:rsidP="003D3F91">
      <w:pPr>
        <w:rPr>
          <w:rFonts w:ascii="Calibri" w:eastAsia="Calibri" w:hAnsi="Calibri" w:cs="Tahoma"/>
          <w:b/>
          <w:sz w:val="24"/>
          <w:szCs w:val="22"/>
          <w:u w:val="single"/>
        </w:rPr>
      </w:pPr>
      <w:r w:rsidRPr="003D3F91">
        <w:rPr>
          <w:rFonts w:ascii="Calibri" w:eastAsia="Calibri" w:hAnsi="Calibri" w:cs="Tahoma"/>
          <w:b/>
          <w:sz w:val="24"/>
          <w:szCs w:val="22"/>
          <w:u w:val="single"/>
        </w:rPr>
        <w:t>COMPLIANCE CHECKLIST</w:t>
      </w:r>
    </w:p>
    <w:p w14:paraId="0036E5C0" w14:textId="77777777" w:rsidR="004E763D" w:rsidRPr="004E763D" w:rsidRDefault="004E763D" w:rsidP="003D3F91">
      <w:pPr>
        <w:rPr>
          <w:rFonts w:ascii="Calibri" w:eastAsia="Calibri" w:hAnsi="Calibri" w:cs="Tahoma"/>
          <w:szCs w:val="22"/>
        </w:rPr>
      </w:pPr>
      <w:r w:rsidRPr="004E763D">
        <w:rPr>
          <w:rFonts w:ascii="Calibri" w:eastAsia="Calibri" w:hAnsi="Calibri" w:cs="Tahoma"/>
          <w:szCs w:val="22"/>
        </w:rPr>
        <w:t>Compliance – the following documents are to be provided with the tender bid:</w:t>
      </w:r>
    </w:p>
    <w:tbl>
      <w:tblPr>
        <w:tblStyle w:val="TableGrid1"/>
        <w:tblW w:w="9699" w:type="dxa"/>
        <w:tblLook w:val="04A0" w:firstRow="1" w:lastRow="0" w:firstColumn="1" w:lastColumn="0" w:noHBand="0" w:noVBand="1"/>
      </w:tblPr>
      <w:tblGrid>
        <w:gridCol w:w="732"/>
        <w:gridCol w:w="7407"/>
        <w:gridCol w:w="1560"/>
      </w:tblGrid>
      <w:tr w:rsidR="004E763D" w:rsidRPr="004E763D" w14:paraId="5AFA1ABF" w14:textId="77777777" w:rsidTr="006617C7">
        <w:tc>
          <w:tcPr>
            <w:tcW w:w="732" w:type="dxa"/>
          </w:tcPr>
          <w:p w14:paraId="55189A1D"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 xml:space="preserve">No. </w:t>
            </w:r>
          </w:p>
        </w:tc>
        <w:tc>
          <w:tcPr>
            <w:tcW w:w="7407" w:type="dxa"/>
          </w:tcPr>
          <w:p w14:paraId="2BDD408D"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Compliance</w:t>
            </w:r>
          </w:p>
        </w:tc>
        <w:tc>
          <w:tcPr>
            <w:tcW w:w="1560" w:type="dxa"/>
          </w:tcPr>
          <w:tbl>
            <w:tblPr>
              <w:tblW w:w="0" w:type="auto"/>
              <w:tblBorders>
                <w:top w:val="nil"/>
                <w:left w:val="nil"/>
                <w:bottom w:val="nil"/>
                <w:right w:val="nil"/>
              </w:tblBorders>
              <w:tblLook w:val="0000" w:firstRow="0" w:lastRow="0" w:firstColumn="0" w:lastColumn="0" w:noHBand="0" w:noVBand="0"/>
            </w:tblPr>
            <w:tblGrid>
              <w:gridCol w:w="1066"/>
            </w:tblGrid>
            <w:tr w:rsidR="004E763D" w:rsidRPr="003D3F91" w14:paraId="07846A50" w14:textId="77777777" w:rsidTr="006617C7">
              <w:trPr>
                <w:trHeight w:val="120"/>
              </w:trPr>
              <w:tc>
                <w:tcPr>
                  <w:tcW w:w="0" w:type="auto"/>
                </w:tcPr>
                <w:p w14:paraId="6202264E" w14:textId="77777777" w:rsidR="004E763D" w:rsidRPr="003D3F91" w:rsidRDefault="004E763D" w:rsidP="003D3F91">
                  <w:pPr>
                    <w:rPr>
                      <w:rFonts w:asciiTheme="minorHAnsi" w:hAnsiTheme="minorHAnsi" w:cs="Calibri"/>
                      <w:sz w:val="24"/>
                      <w:szCs w:val="24"/>
                      <w:lang w:val="en-AU"/>
                    </w:rPr>
                  </w:pPr>
                  <w:r w:rsidRPr="003D3F91">
                    <w:rPr>
                      <w:rFonts w:asciiTheme="minorHAnsi" w:hAnsiTheme="minorHAnsi"/>
                      <w:sz w:val="24"/>
                      <w:szCs w:val="24"/>
                    </w:rPr>
                    <w:t>Check(</w:t>
                  </w:r>
                  <w:r w:rsidRPr="003D3F91">
                    <w:rPr>
                      <w:rFonts w:asciiTheme="minorHAnsi" w:hAnsiTheme="minorHAnsi" w:cs="Calibri"/>
                      <w:bCs/>
                      <w:sz w:val="24"/>
                      <w:szCs w:val="24"/>
                      <w:lang w:val="en-AU"/>
                    </w:rPr>
                    <w:t xml:space="preserve">√) </w:t>
                  </w:r>
                </w:p>
              </w:tc>
            </w:tr>
          </w:tbl>
          <w:p w14:paraId="7DEF28B8" w14:textId="77777777" w:rsidR="004E763D" w:rsidRPr="003D3F91" w:rsidRDefault="004E763D" w:rsidP="003D3F91">
            <w:pPr>
              <w:rPr>
                <w:rFonts w:asciiTheme="minorHAnsi" w:hAnsiTheme="minorHAnsi"/>
                <w:sz w:val="24"/>
                <w:szCs w:val="24"/>
              </w:rPr>
            </w:pPr>
          </w:p>
        </w:tc>
      </w:tr>
      <w:tr w:rsidR="004E763D" w:rsidRPr="004E763D" w14:paraId="77AF2A38" w14:textId="77777777" w:rsidTr="006617C7">
        <w:trPr>
          <w:trHeight w:val="150"/>
        </w:trPr>
        <w:tc>
          <w:tcPr>
            <w:tcW w:w="732" w:type="dxa"/>
          </w:tcPr>
          <w:p w14:paraId="47E0EDA0"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1</w:t>
            </w:r>
          </w:p>
        </w:tc>
        <w:tc>
          <w:tcPr>
            <w:tcW w:w="7407" w:type="dxa"/>
          </w:tcPr>
          <w:p w14:paraId="1B08DD9B"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Valid FRCS tax compliance certificate.</w:t>
            </w:r>
          </w:p>
        </w:tc>
        <w:tc>
          <w:tcPr>
            <w:tcW w:w="1560" w:type="dxa"/>
          </w:tcPr>
          <w:p w14:paraId="3E2A4BEA" w14:textId="77777777" w:rsidR="004E763D" w:rsidRPr="003D3F91" w:rsidRDefault="004E763D" w:rsidP="003D3F91">
            <w:pPr>
              <w:rPr>
                <w:rFonts w:asciiTheme="minorHAnsi" w:hAnsiTheme="minorHAnsi"/>
                <w:sz w:val="24"/>
                <w:szCs w:val="24"/>
              </w:rPr>
            </w:pPr>
          </w:p>
        </w:tc>
      </w:tr>
      <w:tr w:rsidR="004E763D" w:rsidRPr="004E763D" w14:paraId="5F366698" w14:textId="77777777" w:rsidTr="006617C7">
        <w:tc>
          <w:tcPr>
            <w:tcW w:w="732" w:type="dxa"/>
          </w:tcPr>
          <w:p w14:paraId="15F39ADC"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2</w:t>
            </w:r>
          </w:p>
        </w:tc>
        <w:tc>
          <w:tcPr>
            <w:tcW w:w="7407" w:type="dxa"/>
          </w:tcPr>
          <w:p w14:paraId="3D88AEC8"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Valid FNPF certificate of Compliance.</w:t>
            </w:r>
          </w:p>
        </w:tc>
        <w:tc>
          <w:tcPr>
            <w:tcW w:w="1560" w:type="dxa"/>
          </w:tcPr>
          <w:p w14:paraId="3FA605B9" w14:textId="77777777" w:rsidR="004E763D" w:rsidRPr="003D3F91" w:rsidRDefault="004E763D" w:rsidP="003D3F91">
            <w:pPr>
              <w:rPr>
                <w:rFonts w:asciiTheme="minorHAnsi" w:hAnsiTheme="minorHAnsi"/>
                <w:sz w:val="24"/>
                <w:szCs w:val="24"/>
              </w:rPr>
            </w:pPr>
          </w:p>
        </w:tc>
      </w:tr>
      <w:tr w:rsidR="004E763D" w:rsidRPr="004E763D" w14:paraId="46D96B0A" w14:textId="77777777" w:rsidTr="006617C7">
        <w:tc>
          <w:tcPr>
            <w:tcW w:w="732" w:type="dxa"/>
          </w:tcPr>
          <w:p w14:paraId="450AADA2"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3</w:t>
            </w:r>
          </w:p>
        </w:tc>
        <w:tc>
          <w:tcPr>
            <w:tcW w:w="7407" w:type="dxa"/>
          </w:tcPr>
          <w:p w14:paraId="45B40694"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Previous list of similar work experience.</w:t>
            </w:r>
          </w:p>
        </w:tc>
        <w:tc>
          <w:tcPr>
            <w:tcW w:w="1560" w:type="dxa"/>
          </w:tcPr>
          <w:p w14:paraId="266D36BB" w14:textId="77777777" w:rsidR="004E763D" w:rsidRPr="003D3F91" w:rsidRDefault="004E763D" w:rsidP="003D3F91">
            <w:pPr>
              <w:rPr>
                <w:rFonts w:asciiTheme="minorHAnsi" w:hAnsiTheme="minorHAnsi"/>
                <w:sz w:val="24"/>
                <w:szCs w:val="24"/>
              </w:rPr>
            </w:pPr>
          </w:p>
        </w:tc>
      </w:tr>
      <w:tr w:rsidR="004E763D" w:rsidRPr="004E763D" w14:paraId="2C2C5519" w14:textId="77777777" w:rsidTr="006617C7">
        <w:tc>
          <w:tcPr>
            <w:tcW w:w="732" w:type="dxa"/>
          </w:tcPr>
          <w:p w14:paraId="1DEC46EF"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4</w:t>
            </w:r>
          </w:p>
        </w:tc>
        <w:tc>
          <w:tcPr>
            <w:tcW w:w="7407" w:type="dxa"/>
          </w:tcPr>
          <w:p w14:paraId="0C6A12AC"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Work procedure for working at heights and use of scaffolding.</w:t>
            </w:r>
          </w:p>
        </w:tc>
        <w:tc>
          <w:tcPr>
            <w:tcW w:w="1560" w:type="dxa"/>
          </w:tcPr>
          <w:p w14:paraId="5C5B0DC6" w14:textId="77777777" w:rsidR="004E763D" w:rsidRPr="003D3F91" w:rsidRDefault="004E763D" w:rsidP="003D3F91">
            <w:pPr>
              <w:rPr>
                <w:rFonts w:asciiTheme="minorHAnsi" w:hAnsiTheme="minorHAnsi"/>
                <w:sz w:val="24"/>
                <w:szCs w:val="24"/>
              </w:rPr>
            </w:pPr>
          </w:p>
        </w:tc>
      </w:tr>
      <w:tr w:rsidR="004E763D" w:rsidRPr="004E763D" w14:paraId="680F847D" w14:textId="77777777" w:rsidTr="006617C7">
        <w:tc>
          <w:tcPr>
            <w:tcW w:w="732" w:type="dxa"/>
          </w:tcPr>
          <w:p w14:paraId="3BC976B3"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5</w:t>
            </w:r>
          </w:p>
        </w:tc>
        <w:tc>
          <w:tcPr>
            <w:tcW w:w="7407" w:type="dxa"/>
          </w:tcPr>
          <w:p w14:paraId="3ADB89F8"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Gantt chart.</w:t>
            </w:r>
          </w:p>
        </w:tc>
        <w:tc>
          <w:tcPr>
            <w:tcW w:w="1560" w:type="dxa"/>
          </w:tcPr>
          <w:p w14:paraId="1348B9E0" w14:textId="77777777" w:rsidR="004E763D" w:rsidRPr="003D3F91" w:rsidRDefault="004E763D" w:rsidP="003D3F91">
            <w:pPr>
              <w:rPr>
                <w:rFonts w:asciiTheme="minorHAnsi" w:hAnsiTheme="minorHAnsi"/>
                <w:sz w:val="24"/>
                <w:szCs w:val="24"/>
              </w:rPr>
            </w:pPr>
          </w:p>
        </w:tc>
      </w:tr>
      <w:tr w:rsidR="004E763D" w:rsidRPr="004E763D" w14:paraId="1474F613" w14:textId="77777777" w:rsidTr="006617C7">
        <w:tc>
          <w:tcPr>
            <w:tcW w:w="732" w:type="dxa"/>
          </w:tcPr>
          <w:p w14:paraId="365A9F81"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6</w:t>
            </w:r>
          </w:p>
        </w:tc>
        <w:tc>
          <w:tcPr>
            <w:tcW w:w="7407" w:type="dxa"/>
          </w:tcPr>
          <w:p w14:paraId="4DA5E783"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Business registration details.</w:t>
            </w:r>
          </w:p>
        </w:tc>
        <w:tc>
          <w:tcPr>
            <w:tcW w:w="1560" w:type="dxa"/>
          </w:tcPr>
          <w:p w14:paraId="70AF69A6" w14:textId="77777777" w:rsidR="004E763D" w:rsidRPr="003D3F91" w:rsidRDefault="004E763D" w:rsidP="003D3F91">
            <w:pPr>
              <w:rPr>
                <w:rFonts w:asciiTheme="minorHAnsi" w:hAnsiTheme="minorHAnsi"/>
                <w:sz w:val="24"/>
                <w:szCs w:val="24"/>
              </w:rPr>
            </w:pPr>
          </w:p>
        </w:tc>
      </w:tr>
      <w:tr w:rsidR="004E763D" w:rsidRPr="004E763D" w14:paraId="71F7D507" w14:textId="77777777" w:rsidTr="006617C7">
        <w:tc>
          <w:tcPr>
            <w:tcW w:w="732" w:type="dxa"/>
          </w:tcPr>
          <w:p w14:paraId="6610F89D"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7</w:t>
            </w:r>
          </w:p>
        </w:tc>
        <w:tc>
          <w:tcPr>
            <w:tcW w:w="7407" w:type="dxa"/>
          </w:tcPr>
          <w:tbl>
            <w:tblPr>
              <w:tblW w:w="0" w:type="auto"/>
              <w:tblBorders>
                <w:top w:val="nil"/>
                <w:left w:val="nil"/>
                <w:bottom w:val="nil"/>
                <w:right w:val="nil"/>
              </w:tblBorders>
              <w:tblLook w:val="0000" w:firstRow="0" w:lastRow="0" w:firstColumn="0" w:lastColumn="0" w:noHBand="0" w:noVBand="0"/>
            </w:tblPr>
            <w:tblGrid>
              <w:gridCol w:w="7191"/>
            </w:tblGrid>
            <w:tr w:rsidR="004E763D" w:rsidRPr="003D3F91" w14:paraId="11C7C743" w14:textId="77777777" w:rsidTr="006617C7">
              <w:trPr>
                <w:trHeight w:val="287"/>
              </w:trPr>
              <w:tc>
                <w:tcPr>
                  <w:tcW w:w="0" w:type="auto"/>
                </w:tcPr>
                <w:p w14:paraId="341E8457" w14:textId="77777777" w:rsidR="004E763D" w:rsidRPr="003D3F91" w:rsidRDefault="004E763D" w:rsidP="003D3F91">
                  <w:pPr>
                    <w:rPr>
                      <w:rFonts w:asciiTheme="minorHAnsi" w:hAnsiTheme="minorHAnsi"/>
                      <w:sz w:val="24"/>
                      <w:szCs w:val="24"/>
                    </w:rPr>
                  </w:pPr>
                  <w:r w:rsidRPr="003D3F91">
                    <w:rPr>
                      <w:rFonts w:asciiTheme="minorHAnsi" w:hAnsiTheme="minorHAnsi"/>
                      <w:sz w:val="24"/>
                      <w:szCs w:val="24"/>
                    </w:rPr>
                    <w:t xml:space="preserve">Insurance cover details – Public Liability, Workers Compensation, Contractor’s all risk </w:t>
                  </w:r>
                </w:p>
              </w:tc>
            </w:tr>
          </w:tbl>
          <w:p w14:paraId="38341E05" w14:textId="77777777" w:rsidR="004E763D" w:rsidRPr="003D3F91" w:rsidRDefault="004E763D" w:rsidP="003D3F91">
            <w:pPr>
              <w:rPr>
                <w:rFonts w:asciiTheme="minorHAnsi" w:hAnsiTheme="minorHAnsi"/>
                <w:sz w:val="24"/>
                <w:szCs w:val="24"/>
              </w:rPr>
            </w:pPr>
          </w:p>
        </w:tc>
        <w:tc>
          <w:tcPr>
            <w:tcW w:w="1560" w:type="dxa"/>
          </w:tcPr>
          <w:p w14:paraId="42708700" w14:textId="77777777" w:rsidR="004E763D" w:rsidRPr="003D3F91" w:rsidRDefault="004E763D" w:rsidP="003D3F91">
            <w:pPr>
              <w:rPr>
                <w:rFonts w:asciiTheme="minorHAnsi" w:hAnsiTheme="minorHAnsi"/>
                <w:sz w:val="24"/>
                <w:szCs w:val="24"/>
              </w:rPr>
            </w:pPr>
          </w:p>
        </w:tc>
      </w:tr>
    </w:tbl>
    <w:p w14:paraId="4BB45911" w14:textId="77777777" w:rsidR="004E763D" w:rsidRPr="004E763D" w:rsidRDefault="004E763D" w:rsidP="004E763D">
      <w:pPr>
        <w:spacing w:after="160" w:line="259" w:lineRule="auto"/>
        <w:rPr>
          <w:rFonts w:ascii="Calibri" w:eastAsia="Calibri" w:hAnsi="Calibri" w:cs="Tahoma"/>
          <w:sz w:val="24"/>
          <w:szCs w:val="22"/>
        </w:rPr>
      </w:pPr>
    </w:p>
    <w:p w14:paraId="60C9ADD3" w14:textId="77777777" w:rsidR="004E763D" w:rsidRPr="004E763D" w:rsidRDefault="004E763D" w:rsidP="004E763D">
      <w:pPr>
        <w:spacing w:after="160" w:line="259" w:lineRule="auto"/>
        <w:rPr>
          <w:rFonts w:ascii="Calibri" w:eastAsia="Calibri" w:hAnsi="Calibri" w:cs="Tahoma"/>
          <w:sz w:val="24"/>
          <w:szCs w:val="22"/>
        </w:rPr>
      </w:pPr>
    </w:p>
    <w:p w14:paraId="341E70E3" w14:textId="77777777" w:rsidR="004E763D" w:rsidRPr="004E763D" w:rsidRDefault="004E763D" w:rsidP="004E763D">
      <w:pPr>
        <w:spacing w:after="160" w:line="259" w:lineRule="auto"/>
        <w:rPr>
          <w:rFonts w:ascii="Calibri" w:eastAsia="Calibri" w:hAnsi="Calibri" w:cs="Tahoma"/>
          <w:sz w:val="24"/>
          <w:szCs w:val="22"/>
        </w:rPr>
      </w:pPr>
      <w:r w:rsidRPr="004E763D">
        <w:rPr>
          <w:rFonts w:ascii="Calibri" w:eastAsia="Calibri" w:hAnsi="Calibri"/>
          <w:b/>
          <w:bCs/>
          <w:sz w:val="23"/>
          <w:szCs w:val="23"/>
        </w:rPr>
        <w:t>Bidders are to ensure that the above item are included as part of their bid. Failure to provide documentation for the above will disqualify the bid.</w:t>
      </w:r>
    </w:p>
    <w:p w14:paraId="0EDD8A43" w14:textId="77777777" w:rsidR="004E763D" w:rsidRPr="004E763D" w:rsidRDefault="004E763D" w:rsidP="004E763D">
      <w:pPr>
        <w:spacing w:after="160" w:line="259" w:lineRule="auto"/>
        <w:rPr>
          <w:rFonts w:ascii="Calibri" w:eastAsia="Calibri" w:hAnsi="Calibri" w:cs="Tahoma"/>
          <w:sz w:val="24"/>
          <w:szCs w:val="22"/>
        </w:rPr>
      </w:pPr>
    </w:p>
    <w:tbl>
      <w:tblPr>
        <w:tblStyle w:val="TableGrid1"/>
        <w:tblW w:w="0" w:type="auto"/>
        <w:tblLook w:val="04A0" w:firstRow="1" w:lastRow="0" w:firstColumn="1" w:lastColumn="0" w:noHBand="0" w:noVBand="1"/>
      </w:tblPr>
      <w:tblGrid>
        <w:gridCol w:w="4690"/>
        <w:gridCol w:w="4660"/>
      </w:tblGrid>
      <w:tr w:rsidR="004E763D" w:rsidRPr="004E763D" w14:paraId="77DF082C" w14:textId="77777777" w:rsidTr="006617C7">
        <w:tc>
          <w:tcPr>
            <w:tcW w:w="4690" w:type="dxa"/>
          </w:tcPr>
          <w:p w14:paraId="640DDEFD" w14:textId="77777777" w:rsidR="004E763D" w:rsidRPr="004E763D" w:rsidRDefault="004E763D" w:rsidP="004E763D">
            <w:pPr>
              <w:rPr>
                <w:rFonts w:cs="Tahoma"/>
                <w:sz w:val="24"/>
              </w:rPr>
            </w:pPr>
            <w:r w:rsidRPr="004E763D">
              <w:rPr>
                <w:rFonts w:cs="Tahoma"/>
                <w:sz w:val="24"/>
              </w:rPr>
              <w:t xml:space="preserve">Name of Authorized Person </w:t>
            </w:r>
          </w:p>
        </w:tc>
        <w:tc>
          <w:tcPr>
            <w:tcW w:w="4660" w:type="dxa"/>
          </w:tcPr>
          <w:p w14:paraId="03308806" w14:textId="77777777" w:rsidR="004E763D" w:rsidRPr="004E763D" w:rsidRDefault="004E763D" w:rsidP="004E763D">
            <w:pPr>
              <w:rPr>
                <w:rFonts w:cs="Tahoma"/>
                <w:sz w:val="24"/>
              </w:rPr>
            </w:pPr>
          </w:p>
        </w:tc>
      </w:tr>
      <w:tr w:rsidR="004E763D" w:rsidRPr="004E763D" w14:paraId="46AD3DD2" w14:textId="77777777" w:rsidTr="006617C7">
        <w:trPr>
          <w:trHeight w:val="369"/>
        </w:trPr>
        <w:tc>
          <w:tcPr>
            <w:tcW w:w="4690" w:type="dxa"/>
          </w:tcPr>
          <w:p w14:paraId="42497074" w14:textId="77777777" w:rsidR="004E763D" w:rsidRPr="004E763D" w:rsidRDefault="004E763D" w:rsidP="004E763D">
            <w:pPr>
              <w:rPr>
                <w:rFonts w:cs="Tahoma"/>
                <w:sz w:val="24"/>
              </w:rPr>
            </w:pPr>
            <w:r w:rsidRPr="004E763D">
              <w:rPr>
                <w:rFonts w:cs="Tahoma"/>
                <w:sz w:val="24"/>
              </w:rPr>
              <w:t>Signature of the Bidder</w:t>
            </w:r>
          </w:p>
        </w:tc>
        <w:tc>
          <w:tcPr>
            <w:tcW w:w="4660" w:type="dxa"/>
          </w:tcPr>
          <w:p w14:paraId="166BF546" w14:textId="77777777" w:rsidR="004E763D" w:rsidRPr="004E763D" w:rsidRDefault="004E763D" w:rsidP="004E763D">
            <w:pPr>
              <w:rPr>
                <w:rFonts w:cs="Tahoma"/>
                <w:sz w:val="24"/>
              </w:rPr>
            </w:pPr>
          </w:p>
        </w:tc>
      </w:tr>
      <w:tr w:rsidR="004E763D" w:rsidRPr="004E763D" w14:paraId="11B428DA" w14:textId="77777777" w:rsidTr="006617C7">
        <w:trPr>
          <w:trHeight w:val="2623"/>
        </w:trPr>
        <w:tc>
          <w:tcPr>
            <w:tcW w:w="4690" w:type="dxa"/>
          </w:tcPr>
          <w:p w14:paraId="7F296E63" w14:textId="77777777" w:rsidR="004E763D" w:rsidRPr="004E763D" w:rsidRDefault="004E763D" w:rsidP="004E763D">
            <w:pPr>
              <w:rPr>
                <w:rFonts w:cs="Tahoma"/>
                <w:sz w:val="24"/>
              </w:rPr>
            </w:pPr>
            <w:r w:rsidRPr="004E763D">
              <w:rPr>
                <w:rFonts w:cs="Tahoma"/>
                <w:sz w:val="24"/>
              </w:rPr>
              <w:t xml:space="preserve">Company Stamp </w:t>
            </w:r>
          </w:p>
          <w:p w14:paraId="737CC8A5" w14:textId="77777777" w:rsidR="004E763D" w:rsidRPr="004E763D" w:rsidRDefault="004E763D" w:rsidP="004E763D">
            <w:pPr>
              <w:rPr>
                <w:rFonts w:cs="Tahoma"/>
                <w:sz w:val="24"/>
              </w:rPr>
            </w:pPr>
          </w:p>
        </w:tc>
        <w:tc>
          <w:tcPr>
            <w:tcW w:w="4660" w:type="dxa"/>
          </w:tcPr>
          <w:p w14:paraId="152A4560" w14:textId="77777777" w:rsidR="004E763D" w:rsidRPr="004E763D" w:rsidRDefault="004E763D" w:rsidP="004E763D">
            <w:pPr>
              <w:rPr>
                <w:rFonts w:cs="Tahoma"/>
                <w:sz w:val="24"/>
              </w:rPr>
            </w:pPr>
          </w:p>
        </w:tc>
      </w:tr>
      <w:tr w:rsidR="004E763D" w:rsidRPr="004E763D" w14:paraId="5694946A" w14:textId="77777777" w:rsidTr="006617C7">
        <w:tc>
          <w:tcPr>
            <w:tcW w:w="4690" w:type="dxa"/>
          </w:tcPr>
          <w:p w14:paraId="478FF6C8" w14:textId="77777777" w:rsidR="004E763D" w:rsidRPr="004E763D" w:rsidRDefault="004E763D" w:rsidP="004E763D">
            <w:pPr>
              <w:rPr>
                <w:rFonts w:cs="Tahoma"/>
                <w:sz w:val="24"/>
              </w:rPr>
            </w:pPr>
            <w:r w:rsidRPr="004E763D">
              <w:rPr>
                <w:rFonts w:cs="Tahoma"/>
                <w:sz w:val="24"/>
              </w:rPr>
              <w:t>Date</w:t>
            </w:r>
          </w:p>
        </w:tc>
        <w:tc>
          <w:tcPr>
            <w:tcW w:w="4660" w:type="dxa"/>
          </w:tcPr>
          <w:p w14:paraId="78FB2A59" w14:textId="77777777" w:rsidR="004E763D" w:rsidRPr="004E763D" w:rsidRDefault="004E763D" w:rsidP="004E763D">
            <w:pPr>
              <w:rPr>
                <w:rFonts w:cs="Tahoma"/>
                <w:sz w:val="24"/>
              </w:rPr>
            </w:pPr>
          </w:p>
        </w:tc>
      </w:tr>
    </w:tbl>
    <w:p w14:paraId="1D0E788F" w14:textId="77777777" w:rsidR="004E763D" w:rsidRDefault="004E763D">
      <w:pPr>
        <w:rPr>
          <w:rFonts w:asciiTheme="minorHAnsi" w:eastAsia="Arial Narrow" w:hAnsiTheme="minorHAnsi" w:cs="Arial Narrow"/>
          <w:b/>
          <w:w w:val="101"/>
          <w:sz w:val="24"/>
          <w:szCs w:val="24"/>
        </w:rPr>
      </w:pPr>
      <w:r>
        <w:rPr>
          <w:rFonts w:asciiTheme="minorHAnsi" w:eastAsia="Arial Narrow" w:hAnsiTheme="minorHAnsi" w:cs="Arial Narrow"/>
          <w:b/>
          <w:w w:val="101"/>
          <w:sz w:val="24"/>
          <w:szCs w:val="24"/>
        </w:rPr>
        <w:br w:type="page"/>
      </w:r>
    </w:p>
    <w:p w14:paraId="4F33B574" w14:textId="77777777" w:rsidR="00FB7652" w:rsidRPr="009922E4" w:rsidRDefault="00FB7652">
      <w:pPr>
        <w:ind w:left="139"/>
        <w:rPr>
          <w:rFonts w:asciiTheme="minorHAnsi" w:eastAsia="Arial Narrow" w:hAnsiTheme="minorHAnsi" w:cs="Arial Narrow"/>
          <w:b/>
          <w:w w:val="101"/>
          <w:sz w:val="24"/>
          <w:szCs w:val="24"/>
        </w:rPr>
        <w:sectPr w:rsidR="00FB7652" w:rsidRPr="009922E4" w:rsidSect="006309E6">
          <w:pgSz w:w="11907" w:h="16840" w:code="9"/>
          <w:pgMar w:top="680" w:right="1259" w:bottom="278" w:left="1281" w:header="493" w:footer="505" w:gutter="0"/>
          <w:cols w:space="720"/>
        </w:sectPr>
      </w:pPr>
    </w:p>
    <w:p w14:paraId="0DC50321" w14:textId="77777777" w:rsidR="006309E6" w:rsidRDefault="006309E6" w:rsidP="006309E6">
      <w:pPr>
        <w:spacing w:before="39"/>
        <w:ind w:left="148"/>
        <w:rPr>
          <w:rFonts w:asciiTheme="minorHAnsi" w:eastAsia="Arial" w:hAnsiTheme="minorHAnsi" w:cs="Arial"/>
          <w:b/>
          <w:spacing w:val="1"/>
          <w:position w:val="-1"/>
          <w:sz w:val="28"/>
          <w:szCs w:val="28"/>
          <w:u w:val="thick" w:color="000000"/>
        </w:rPr>
      </w:pPr>
    </w:p>
    <w:p w14:paraId="5A15B040" w14:textId="77777777" w:rsidR="00447039" w:rsidRPr="00350992" w:rsidRDefault="00CC3843" w:rsidP="006309E6">
      <w:pPr>
        <w:spacing w:before="39"/>
        <w:ind w:left="148"/>
        <w:rPr>
          <w:rFonts w:asciiTheme="minorHAnsi" w:eastAsia="Arial" w:hAnsiTheme="minorHAnsi" w:cs="Arial"/>
          <w:sz w:val="28"/>
          <w:szCs w:val="28"/>
        </w:rPr>
      </w:pPr>
      <w:r>
        <w:rPr>
          <w:rFonts w:asciiTheme="minorHAnsi" w:hAnsiTheme="minorHAnsi"/>
          <w:noProof/>
        </w:rPr>
        <w:pict w14:anchorId="73E38A78">
          <v:group id="Group 24" o:spid="_x0000_s1033" style="position:absolute;left:0;text-align:left;margin-left:58pt;margin-top:.8pt;width:726.05pt;height:0;z-index:-251655680;mso-position-horizontal-relative:page" coordorigin="1160,16" coordsize="145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">
            <v:shape id="Freeform 25" o:spid="_x0000_s1034" style="position:absolute;left:1160;top:16;width:14521;height:0;visibility:visible;mso-wrap-style:square;v-text-anchor:top" coordsize="145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Woe8UA&#10;AADbAAAADwAAAGRycy9kb3ducmV2LnhtbESPQWvCQBSE70L/w/IKvUjdWERLmo3UQoMHPcT20tsj&#10;+0xCs29Ddhu3/npXEDwOM/MNk62D6cRIg2stK5jPEhDEldUt1wq+vz6fX0E4j6yxs0wK/snBOn+Y&#10;ZJhqe+KSxoOvRYSwS1FB432fSumqhgy6me2Jo3e0g0Ef5VBLPeApwk0nX5JkKQ22HBca7Omjoer3&#10;8GcUnHfb408pi7GQ+2nAvgyLotoo9fQY3t9AeAr+Hr61t1rBagXXL/EHy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Fah7xQAAANsAAAAPAAAAAAAAAAAAAAAAAJgCAABkcnMv&#10;ZG93bnJldi54bWxQSwUGAAAAAAQABAD1AAAAigMAAAAA&#10;" path="m,l14521,e" filled="f" strokeweight=".82pt">
              <v:path arrowok="t" o:connecttype="custom" o:connectlocs="0,0;14521,0" o:connectangles="0,0"/>
            </v:shape>
            <w10:wrap anchorx="page"/>
          </v:group>
        </w:pict>
      </w:r>
      <w:r w:rsidR="006309E6">
        <w:rPr>
          <w:rFonts w:asciiTheme="minorHAnsi" w:eastAsia="Arial" w:hAnsiTheme="minorHAnsi" w:cs="Arial"/>
          <w:b/>
          <w:spacing w:val="1"/>
          <w:position w:val="-1"/>
          <w:sz w:val="28"/>
          <w:szCs w:val="28"/>
          <w:u w:val="thick" w:color="000000"/>
        </w:rPr>
        <w:t>Te</w:t>
      </w:r>
      <w:r w:rsidR="009B7D6F" w:rsidRPr="00350992">
        <w:rPr>
          <w:rFonts w:asciiTheme="minorHAnsi" w:eastAsia="Arial" w:hAnsiTheme="minorHAnsi" w:cs="Arial"/>
          <w:b/>
          <w:spacing w:val="1"/>
          <w:position w:val="-1"/>
          <w:sz w:val="28"/>
          <w:szCs w:val="28"/>
          <w:u w:val="thick" w:color="000000"/>
        </w:rPr>
        <w:t>nd</w:t>
      </w:r>
      <w:r w:rsidR="009B7D6F" w:rsidRPr="00350992">
        <w:rPr>
          <w:rFonts w:asciiTheme="minorHAnsi" w:eastAsia="Arial" w:hAnsiTheme="minorHAnsi" w:cs="Arial"/>
          <w:b/>
          <w:spacing w:val="2"/>
          <w:position w:val="-1"/>
          <w:sz w:val="28"/>
          <w:szCs w:val="28"/>
          <w:u w:val="thick" w:color="000000"/>
        </w:rPr>
        <w:t>e</w:t>
      </w:r>
      <w:r w:rsidR="009B7D6F" w:rsidRPr="00350992">
        <w:rPr>
          <w:rFonts w:asciiTheme="minorHAnsi" w:eastAsia="Arial" w:hAnsiTheme="minorHAnsi" w:cs="Arial"/>
          <w:b/>
          <w:position w:val="-1"/>
          <w:sz w:val="28"/>
          <w:szCs w:val="28"/>
          <w:u w:val="thick" w:color="000000"/>
        </w:rPr>
        <w:t>r S</w:t>
      </w:r>
      <w:r w:rsidR="009B7D6F" w:rsidRPr="00350992">
        <w:rPr>
          <w:rFonts w:asciiTheme="minorHAnsi" w:eastAsia="Arial" w:hAnsiTheme="minorHAnsi" w:cs="Arial"/>
          <w:b/>
          <w:spacing w:val="1"/>
          <w:position w:val="-1"/>
          <w:sz w:val="28"/>
          <w:szCs w:val="28"/>
          <w:u w:val="thick" w:color="000000"/>
        </w:rPr>
        <w:t>u</w:t>
      </w:r>
      <w:r w:rsidR="009B7D6F" w:rsidRPr="00350992">
        <w:rPr>
          <w:rFonts w:asciiTheme="minorHAnsi" w:eastAsia="Arial" w:hAnsiTheme="minorHAnsi" w:cs="Arial"/>
          <w:b/>
          <w:spacing w:val="-6"/>
          <w:position w:val="-1"/>
          <w:sz w:val="28"/>
          <w:szCs w:val="28"/>
          <w:u w:val="thick" w:color="000000"/>
        </w:rPr>
        <w:t>b</w:t>
      </w:r>
      <w:r w:rsidR="009B7D6F" w:rsidRPr="00350992">
        <w:rPr>
          <w:rFonts w:asciiTheme="minorHAnsi" w:eastAsia="Arial" w:hAnsiTheme="minorHAnsi" w:cs="Arial"/>
          <w:b/>
          <w:spacing w:val="2"/>
          <w:position w:val="-1"/>
          <w:sz w:val="28"/>
          <w:szCs w:val="28"/>
          <w:u w:val="thick" w:color="000000"/>
        </w:rPr>
        <w:t>m</w:t>
      </w:r>
      <w:r w:rsidR="009B7D6F" w:rsidRPr="00350992">
        <w:rPr>
          <w:rFonts w:asciiTheme="minorHAnsi" w:eastAsia="Arial" w:hAnsiTheme="minorHAnsi" w:cs="Arial"/>
          <w:b/>
          <w:spacing w:val="1"/>
          <w:position w:val="-1"/>
          <w:sz w:val="28"/>
          <w:szCs w:val="28"/>
          <w:u w:val="thick" w:color="000000"/>
        </w:rPr>
        <w:t>i</w:t>
      </w:r>
      <w:r w:rsidR="009B7D6F" w:rsidRPr="00350992">
        <w:rPr>
          <w:rFonts w:asciiTheme="minorHAnsi" w:eastAsia="Arial" w:hAnsiTheme="minorHAnsi" w:cs="Arial"/>
          <w:b/>
          <w:spacing w:val="-5"/>
          <w:position w:val="-1"/>
          <w:sz w:val="28"/>
          <w:szCs w:val="28"/>
          <w:u w:val="thick" w:color="000000"/>
        </w:rPr>
        <w:t>s</w:t>
      </w:r>
      <w:r w:rsidR="009B7D6F" w:rsidRPr="00350992">
        <w:rPr>
          <w:rFonts w:asciiTheme="minorHAnsi" w:eastAsia="Arial" w:hAnsiTheme="minorHAnsi" w:cs="Arial"/>
          <w:b/>
          <w:spacing w:val="2"/>
          <w:position w:val="-1"/>
          <w:sz w:val="28"/>
          <w:szCs w:val="28"/>
          <w:u w:val="thick" w:color="000000"/>
        </w:rPr>
        <w:t>s</w:t>
      </w:r>
      <w:r w:rsidR="009B7D6F" w:rsidRPr="00350992">
        <w:rPr>
          <w:rFonts w:asciiTheme="minorHAnsi" w:eastAsia="Arial" w:hAnsiTheme="minorHAnsi" w:cs="Arial"/>
          <w:b/>
          <w:spacing w:val="1"/>
          <w:position w:val="-1"/>
          <w:sz w:val="28"/>
          <w:szCs w:val="28"/>
          <w:u w:val="thick" w:color="000000"/>
        </w:rPr>
        <w:t>io</w:t>
      </w:r>
      <w:r w:rsidR="009B7D6F" w:rsidRPr="00350992">
        <w:rPr>
          <w:rFonts w:asciiTheme="minorHAnsi" w:eastAsia="Arial" w:hAnsiTheme="minorHAnsi" w:cs="Arial"/>
          <w:b/>
          <w:position w:val="-1"/>
          <w:sz w:val="28"/>
          <w:szCs w:val="28"/>
          <w:u w:val="thick" w:color="000000"/>
        </w:rPr>
        <w:t>n</w:t>
      </w:r>
      <w:r w:rsidR="009B7D6F" w:rsidRPr="00350992">
        <w:rPr>
          <w:rFonts w:asciiTheme="minorHAnsi" w:eastAsia="Arial" w:hAnsiTheme="minorHAnsi" w:cs="Arial"/>
          <w:b/>
          <w:spacing w:val="7"/>
          <w:position w:val="-1"/>
          <w:sz w:val="28"/>
          <w:szCs w:val="28"/>
          <w:u w:val="thick" w:color="000000"/>
        </w:rPr>
        <w:t xml:space="preserve"> </w:t>
      </w:r>
      <w:r w:rsidR="009B7D6F" w:rsidRPr="00350992">
        <w:rPr>
          <w:rFonts w:asciiTheme="minorHAnsi" w:eastAsia="Arial" w:hAnsiTheme="minorHAnsi" w:cs="Arial"/>
          <w:b/>
          <w:position w:val="-1"/>
          <w:sz w:val="28"/>
          <w:szCs w:val="28"/>
          <w:u w:val="thick" w:color="000000"/>
        </w:rPr>
        <w:t>-</w:t>
      </w:r>
      <w:r w:rsidR="009B7D6F" w:rsidRPr="00350992">
        <w:rPr>
          <w:rFonts w:asciiTheme="minorHAnsi" w:eastAsia="Arial" w:hAnsiTheme="minorHAnsi" w:cs="Arial"/>
          <w:b/>
          <w:spacing w:val="-6"/>
          <w:position w:val="-1"/>
          <w:sz w:val="28"/>
          <w:szCs w:val="28"/>
          <w:u w:val="thick" w:color="000000"/>
        </w:rPr>
        <w:t xml:space="preserve"> </w:t>
      </w:r>
      <w:r w:rsidR="009B7D6F" w:rsidRPr="00350992">
        <w:rPr>
          <w:rFonts w:asciiTheme="minorHAnsi" w:eastAsia="Arial" w:hAnsiTheme="minorHAnsi" w:cs="Arial"/>
          <w:b/>
          <w:spacing w:val="1"/>
          <w:position w:val="-1"/>
          <w:sz w:val="28"/>
          <w:szCs w:val="28"/>
          <w:u w:val="thick" w:color="000000"/>
        </w:rPr>
        <w:t>In</w:t>
      </w:r>
      <w:r w:rsidR="009B7D6F" w:rsidRPr="00350992">
        <w:rPr>
          <w:rFonts w:asciiTheme="minorHAnsi" w:eastAsia="Arial" w:hAnsiTheme="minorHAnsi" w:cs="Arial"/>
          <w:b/>
          <w:spacing w:val="-5"/>
          <w:position w:val="-1"/>
          <w:sz w:val="28"/>
          <w:szCs w:val="28"/>
          <w:u w:val="thick" w:color="000000"/>
        </w:rPr>
        <w:t>s</w:t>
      </w:r>
      <w:r w:rsidR="009B7D6F" w:rsidRPr="00350992">
        <w:rPr>
          <w:rFonts w:asciiTheme="minorHAnsi" w:eastAsia="Arial" w:hAnsiTheme="minorHAnsi" w:cs="Arial"/>
          <w:b/>
          <w:position w:val="-1"/>
          <w:sz w:val="28"/>
          <w:szCs w:val="28"/>
          <w:u w:val="thick" w:color="000000"/>
        </w:rPr>
        <w:t>t</w:t>
      </w:r>
      <w:r w:rsidR="009B7D6F" w:rsidRPr="00350992">
        <w:rPr>
          <w:rFonts w:asciiTheme="minorHAnsi" w:eastAsia="Arial" w:hAnsiTheme="minorHAnsi" w:cs="Arial"/>
          <w:b/>
          <w:spacing w:val="-1"/>
          <w:position w:val="-1"/>
          <w:sz w:val="28"/>
          <w:szCs w:val="28"/>
          <w:u w:val="thick" w:color="000000"/>
        </w:rPr>
        <w:t>r</w:t>
      </w:r>
      <w:r w:rsidR="009B7D6F" w:rsidRPr="00350992">
        <w:rPr>
          <w:rFonts w:asciiTheme="minorHAnsi" w:eastAsia="Arial" w:hAnsiTheme="minorHAnsi" w:cs="Arial"/>
          <w:b/>
          <w:spacing w:val="1"/>
          <w:position w:val="-1"/>
          <w:sz w:val="28"/>
          <w:szCs w:val="28"/>
          <w:u w:val="thick" w:color="000000"/>
        </w:rPr>
        <w:t>u</w:t>
      </w:r>
      <w:r w:rsidR="009B7D6F" w:rsidRPr="00350992">
        <w:rPr>
          <w:rFonts w:asciiTheme="minorHAnsi" w:eastAsia="Arial" w:hAnsiTheme="minorHAnsi" w:cs="Arial"/>
          <w:b/>
          <w:spacing w:val="2"/>
          <w:position w:val="-1"/>
          <w:sz w:val="28"/>
          <w:szCs w:val="28"/>
          <w:u w:val="thick" w:color="000000"/>
        </w:rPr>
        <w:t>c</w:t>
      </w:r>
      <w:r w:rsidR="009B7D6F" w:rsidRPr="00350992">
        <w:rPr>
          <w:rFonts w:asciiTheme="minorHAnsi" w:eastAsia="Arial" w:hAnsiTheme="minorHAnsi" w:cs="Arial"/>
          <w:b/>
          <w:position w:val="-1"/>
          <w:sz w:val="28"/>
          <w:szCs w:val="28"/>
          <w:u w:val="thick" w:color="000000"/>
        </w:rPr>
        <w:t>t</w:t>
      </w:r>
      <w:r w:rsidR="009B7D6F" w:rsidRPr="00350992">
        <w:rPr>
          <w:rFonts w:asciiTheme="minorHAnsi" w:eastAsia="Arial" w:hAnsiTheme="minorHAnsi" w:cs="Arial"/>
          <w:b/>
          <w:spacing w:val="-6"/>
          <w:position w:val="-1"/>
          <w:sz w:val="28"/>
          <w:szCs w:val="28"/>
          <w:u w:val="thick" w:color="000000"/>
        </w:rPr>
        <w:t>i</w:t>
      </w:r>
      <w:r w:rsidR="009B7D6F" w:rsidRPr="00350992">
        <w:rPr>
          <w:rFonts w:asciiTheme="minorHAnsi" w:eastAsia="Arial" w:hAnsiTheme="minorHAnsi" w:cs="Arial"/>
          <w:b/>
          <w:spacing w:val="1"/>
          <w:position w:val="-1"/>
          <w:sz w:val="28"/>
          <w:szCs w:val="28"/>
          <w:u w:val="thick" w:color="000000"/>
        </w:rPr>
        <w:t>o</w:t>
      </w:r>
      <w:r w:rsidR="009B7D6F" w:rsidRPr="00350992">
        <w:rPr>
          <w:rFonts w:asciiTheme="minorHAnsi" w:eastAsia="Arial" w:hAnsiTheme="minorHAnsi" w:cs="Arial"/>
          <w:b/>
          <w:position w:val="-1"/>
          <w:sz w:val="28"/>
          <w:szCs w:val="28"/>
          <w:u w:val="thick" w:color="000000"/>
        </w:rPr>
        <w:t>n</w:t>
      </w:r>
      <w:r w:rsidR="009B7D6F" w:rsidRPr="00350992">
        <w:rPr>
          <w:rFonts w:asciiTheme="minorHAnsi" w:eastAsia="Arial" w:hAnsiTheme="minorHAnsi" w:cs="Arial"/>
          <w:b/>
          <w:spacing w:val="2"/>
          <w:position w:val="-1"/>
          <w:sz w:val="28"/>
          <w:szCs w:val="28"/>
          <w:u w:val="thick" w:color="000000"/>
        </w:rPr>
        <w:t xml:space="preserve"> </w:t>
      </w:r>
      <w:r w:rsidR="009B7D6F" w:rsidRPr="00350992">
        <w:rPr>
          <w:rFonts w:asciiTheme="minorHAnsi" w:eastAsia="Arial" w:hAnsiTheme="minorHAnsi" w:cs="Arial"/>
          <w:b/>
          <w:position w:val="-1"/>
          <w:sz w:val="28"/>
          <w:szCs w:val="28"/>
          <w:u w:val="thick" w:color="000000"/>
        </w:rPr>
        <w:t>to</w:t>
      </w:r>
      <w:r w:rsidR="009B7D6F" w:rsidRPr="00350992">
        <w:rPr>
          <w:rFonts w:asciiTheme="minorHAnsi" w:eastAsia="Arial" w:hAnsiTheme="minorHAnsi" w:cs="Arial"/>
          <w:b/>
          <w:spacing w:val="-5"/>
          <w:position w:val="-1"/>
          <w:sz w:val="28"/>
          <w:szCs w:val="28"/>
          <w:u w:val="thick" w:color="000000"/>
        </w:rPr>
        <w:t xml:space="preserve"> </w:t>
      </w:r>
      <w:r w:rsidR="009B7D6F" w:rsidRPr="00350992">
        <w:rPr>
          <w:rFonts w:asciiTheme="minorHAnsi" w:eastAsia="Arial" w:hAnsiTheme="minorHAnsi" w:cs="Arial"/>
          <w:b/>
          <w:spacing w:val="1"/>
          <w:position w:val="-1"/>
          <w:sz w:val="28"/>
          <w:szCs w:val="28"/>
          <w:u w:val="thick" w:color="000000"/>
        </w:rPr>
        <w:t>bid</w:t>
      </w:r>
      <w:r w:rsidR="009B7D6F" w:rsidRPr="00350992">
        <w:rPr>
          <w:rFonts w:asciiTheme="minorHAnsi" w:eastAsia="Arial" w:hAnsiTheme="minorHAnsi" w:cs="Arial"/>
          <w:b/>
          <w:spacing w:val="-6"/>
          <w:position w:val="-1"/>
          <w:sz w:val="28"/>
          <w:szCs w:val="28"/>
          <w:u w:val="thick" w:color="000000"/>
        </w:rPr>
        <w:t>d</w:t>
      </w:r>
      <w:r w:rsidR="009B7D6F" w:rsidRPr="00350992">
        <w:rPr>
          <w:rFonts w:asciiTheme="minorHAnsi" w:eastAsia="Arial" w:hAnsiTheme="minorHAnsi" w:cs="Arial"/>
          <w:b/>
          <w:spacing w:val="2"/>
          <w:position w:val="-1"/>
          <w:sz w:val="28"/>
          <w:szCs w:val="28"/>
          <w:u w:val="thick" w:color="000000"/>
        </w:rPr>
        <w:t>e</w:t>
      </w:r>
      <w:r w:rsidR="009B7D6F" w:rsidRPr="00350992">
        <w:rPr>
          <w:rFonts w:asciiTheme="minorHAnsi" w:eastAsia="Arial" w:hAnsiTheme="minorHAnsi" w:cs="Arial"/>
          <w:b/>
          <w:spacing w:val="-1"/>
          <w:position w:val="-1"/>
          <w:sz w:val="28"/>
          <w:szCs w:val="28"/>
          <w:u w:val="thick" w:color="000000"/>
        </w:rPr>
        <w:t>r</w:t>
      </w:r>
      <w:r w:rsidR="009B7D6F" w:rsidRPr="00350992">
        <w:rPr>
          <w:rFonts w:asciiTheme="minorHAnsi" w:eastAsia="Arial" w:hAnsiTheme="minorHAnsi" w:cs="Arial"/>
          <w:b/>
          <w:position w:val="-1"/>
          <w:sz w:val="28"/>
          <w:szCs w:val="28"/>
          <w:u w:val="thick" w:color="000000"/>
        </w:rPr>
        <w:t>s</w:t>
      </w:r>
    </w:p>
    <w:p w14:paraId="0D1767FC" w14:textId="77777777" w:rsidR="00447039" w:rsidRPr="00350992" w:rsidRDefault="00447039">
      <w:pPr>
        <w:spacing w:before="4" w:line="140" w:lineRule="exact"/>
        <w:rPr>
          <w:rFonts w:asciiTheme="minorHAnsi" w:hAnsiTheme="minorHAnsi"/>
          <w:sz w:val="14"/>
          <w:szCs w:val="14"/>
        </w:rPr>
      </w:pPr>
    </w:p>
    <w:p w14:paraId="55FCF521" w14:textId="77777777" w:rsidR="00447039" w:rsidRPr="00350992" w:rsidRDefault="00447039">
      <w:pPr>
        <w:spacing w:line="200" w:lineRule="exact"/>
        <w:rPr>
          <w:rFonts w:asciiTheme="minorHAnsi" w:hAnsiTheme="minorHAnsi"/>
        </w:rPr>
      </w:pPr>
    </w:p>
    <w:p w14:paraId="01D8636D"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 w:val="24"/>
          <w:szCs w:val="24"/>
          <w:lang w:val="en-AU"/>
        </w:rPr>
      </w:pPr>
      <w:r w:rsidRPr="00767848">
        <w:rPr>
          <w:rFonts w:ascii="Trebuchet MS" w:hAnsi="Trebuchet MS"/>
          <w:b/>
          <w:sz w:val="24"/>
          <w:szCs w:val="24"/>
          <w:u w:val="single"/>
          <w:lang w:val="en-AU"/>
        </w:rPr>
        <w:t>Two (2) hard copies</w:t>
      </w:r>
      <w:r w:rsidRPr="00767848">
        <w:rPr>
          <w:rFonts w:ascii="Trebuchet MS" w:hAnsi="Trebuchet MS"/>
          <w:b/>
          <w:sz w:val="24"/>
          <w:szCs w:val="24"/>
          <w:lang w:val="en-AU"/>
        </w:rPr>
        <w:t xml:space="preserve"> </w:t>
      </w:r>
      <w:r w:rsidRPr="00767848">
        <w:rPr>
          <w:rFonts w:ascii="Trebuchet MS" w:hAnsi="Trebuchet MS"/>
          <w:sz w:val="24"/>
          <w:szCs w:val="24"/>
          <w:lang w:val="en-AU"/>
        </w:rPr>
        <w:t>of the tender bids in sealed envelope shall be deposited in the tender box located at the Supply Chain Office at the EFL Head Office, 2 Marlow Street, Suva, Fiji.</w:t>
      </w:r>
    </w:p>
    <w:p w14:paraId="656AFE6C"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 w:val="24"/>
          <w:szCs w:val="24"/>
          <w:lang w:val="en-AU"/>
        </w:rPr>
      </w:pPr>
    </w:p>
    <w:p w14:paraId="54AF6D6C"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b/>
          <w:sz w:val="24"/>
          <w:szCs w:val="24"/>
          <w:lang w:val="en-AU"/>
        </w:rPr>
      </w:pPr>
      <w:r w:rsidRPr="00767848">
        <w:rPr>
          <w:rFonts w:ascii="Trebuchet MS" w:hAnsi="Trebuchet MS"/>
          <w:b/>
          <w:sz w:val="24"/>
          <w:szCs w:val="24"/>
          <w:lang w:val="en-AU"/>
        </w:rPr>
        <w:t>Courier charges for delivery of Tender Document must be paid by the bidders.</w:t>
      </w:r>
    </w:p>
    <w:p w14:paraId="6905A033"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b/>
          <w:sz w:val="24"/>
          <w:szCs w:val="24"/>
          <w:lang w:val="en-AU"/>
        </w:rPr>
      </w:pPr>
    </w:p>
    <w:p w14:paraId="17DFA7CF" w14:textId="08BF1E8A"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cs="Arial"/>
          <w:b/>
          <w:sz w:val="24"/>
          <w:szCs w:val="24"/>
        </w:rPr>
      </w:pPr>
      <w:r w:rsidRPr="00767848">
        <w:rPr>
          <w:rFonts w:ascii="Trebuchet MS" w:hAnsi="Trebuchet MS" w:cs="Arial"/>
          <w:b/>
          <w:sz w:val="24"/>
          <w:szCs w:val="24"/>
        </w:rPr>
        <w:t>This tender closes at 4:00 p.m. (16.</w:t>
      </w:r>
      <w:r>
        <w:rPr>
          <w:rFonts w:ascii="Trebuchet MS" w:hAnsi="Trebuchet MS" w:cs="Arial"/>
          <w:b/>
          <w:sz w:val="24"/>
          <w:szCs w:val="24"/>
        </w:rPr>
        <w:t>00hrs Fiji time) on Wednesday 2</w:t>
      </w:r>
      <w:r w:rsidRPr="00CC3843">
        <w:rPr>
          <w:rFonts w:ascii="Trebuchet MS" w:hAnsi="Trebuchet MS" w:cs="Arial"/>
          <w:b/>
          <w:sz w:val="24"/>
          <w:szCs w:val="24"/>
          <w:vertAlign w:val="superscript"/>
        </w:rPr>
        <w:t>nd</w:t>
      </w:r>
      <w:r>
        <w:rPr>
          <w:rFonts w:ascii="Trebuchet MS" w:hAnsi="Trebuchet MS" w:cs="Arial"/>
          <w:b/>
          <w:sz w:val="24"/>
          <w:szCs w:val="24"/>
        </w:rPr>
        <w:t xml:space="preserve"> October,</w:t>
      </w:r>
      <w:r w:rsidRPr="00767848">
        <w:rPr>
          <w:rFonts w:ascii="Trebuchet MS" w:hAnsi="Trebuchet MS" w:cs="Arial"/>
          <w:b/>
          <w:sz w:val="24"/>
          <w:szCs w:val="24"/>
        </w:rPr>
        <w:t xml:space="preserve"> 2019.</w:t>
      </w:r>
      <w:r w:rsidRPr="00767848">
        <w:rPr>
          <w:rFonts w:ascii="Trebuchet MS" w:hAnsi="Trebuchet MS" w:cs="Arial"/>
          <w:b/>
          <w:sz w:val="24"/>
          <w:szCs w:val="24"/>
        </w:rPr>
        <w:tab/>
      </w:r>
    </w:p>
    <w:p w14:paraId="7A357D86"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cs="Arial"/>
          <w:b/>
          <w:sz w:val="24"/>
          <w:szCs w:val="24"/>
        </w:rPr>
      </w:pPr>
    </w:p>
    <w:p w14:paraId="711D68E6"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 w:val="24"/>
          <w:szCs w:val="24"/>
          <w:lang w:val="en-AU"/>
        </w:rPr>
      </w:pPr>
      <w:r w:rsidRPr="00767848">
        <w:rPr>
          <w:rFonts w:ascii="Trebuchet MS" w:hAnsi="Trebuchet MS"/>
          <w:sz w:val="24"/>
          <w:szCs w:val="24"/>
          <w:lang w:val="en-AU"/>
        </w:rPr>
        <w:t>Each tender shall be sealed in an envelope with the envelope bearing only the following marking:</w:t>
      </w:r>
    </w:p>
    <w:p w14:paraId="104E3D10"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ind w:left="709"/>
        <w:jc w:val="both"/>
        <w:rPr>
          <w:rFonts w:ascii="Trebuchet MS" w:hAnsi="Trebuchet MS"/>
          <w:sz w:val="24"/>
          <w:szCs w:val="24"/>
          <w:lang w:val="en-AU"/>
        </w:rPr>
      </w:pPr>
    </w:p>
    <w:p w14:paraId="24894BE2" w14:textId="41863860" w:rsidR="00CC3843" w:rsidRPr="00CC3843" w:rsidRDefault="00CC3843" w:rsidP="00CC3843">
      <w:pPr>
        <w:jc w:val="center"/>
        <w:rPr>
          <w:rStyle w:val="Strong"/>
          <w:rFonts w:ascii="Trebuchet MS" w:eastAsiaTheme="majorEastAsia" w:hAnsi="Trebuchet MS" w:cs="Arial"/>
          <w:sz w:val="24"/>
          <w:szCs w:val="24"/>
          <w:u w:val="single"/>
        </w:rPr>
      </w:pPr>
      <w:r w:rsidRPr="00CC3843">
        <w:rPr>
          <w:rStyle w:val="Strong"/>
          <w:rFonts w:ascii="Trebuchet MS" w:eastAsiaTheme="majorEastAsia" w:hAnsi="Trebuchet MS" w:cs="Arial"/>
          <w:sz w:val="24"/>
          <w:szCs w:val="24"/>
          <w:u w:val="single"/>
        </w:rPr>
        <w:t>MR 277/2019</w:t>
      </w:r>
    </w:p>
    <w:p w14:paraId="4230D200" w14:textId="16492B58" w:rsidR="00CC3843" w:rsidRPr="00CC3843"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jc w:val="center"/>
        <w:rPr>
          <w:rStyle w:val="Strong"/>
          <w:rFonts w:ascii="Trebuchet MS" w:eastAsiaTheme="majorEastAsia" w:hAnsi="Trebuchet MS" w:cs="Arial"/>
          <w:sz w:val="24"/>
          <w:szCs w:val="24"/>
          <w:u w:val="single"/>
        </w:rPr>
      </w:pPr>
      <w:r w:rsidRPr="00CC3843">
        <w:rPr>
          <w:rStyle w:val="Strong"/>
          <w:rFonts w:ascii="Trebuchet MS" w:eastAsiaTheme="majorEastAsia" w:hAnsi="Trebuchet MS" w:cs="Arial"/>
          <w:sz w:val="24"/>
          <w:szCs w:val="24"/>
          <w:u w:val="single"/>
        </w:rPr>
        <w:t>Design &amp; Construct Transformer Foundation Pad, Oil Separator Pit, Carry Out Electrical &amp; Civil Works at the Cunningham Road Substation</w:t>
      </w:r>
    </w:p>
    <w:p w14:paraId="65F52CFA"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rPr>
          <w:rStyle w:val="Strong"/>
          <w:rFonts w:ascii="Trebuchet MS" w:eastAsiaTheme="majorEastAsia" w:hAnsi="Trebuchet MS" w:cs="Arial"/>
          <w:szCs w:val="24"/>
          <w:u w:val="single"/>
        </w:rPr>
      </w:pPr>
    </w:p>
    <w:p w14:paraId="09CB7101"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rPr>
          <w:rFonts w:ascii="Trebuchet MS" w:hAnsi="Trebuchet MS"/>
          <w:sz w:val="24"/>
          <w:szCs w:val="24"/>
          <w:lang w:val="en-AU"/>
        </w:rPr>
      </w:pPr>
      <w:r w:rsidRPr="00767848">
        <w:rPr>
          <w:rFonts w:ascii="Trebuchet MS" w:hAnsi="Trebuchet MS"/>
          <w:sz w:val="24"/>
          <w:szCs w:val="24"/>
          <w:lang w:val="en-AU"/>
        </w:rPr>
        <w:t>The Secretary, Tender Committee</w:t>
      </w:r>
    </w:p>
    <w:p w14:paraId="5CBAE258"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 w:val="24"/>
          <w:szCs w:val="24"/>
          <w:lang w:val="en-AU"/>
        </w:rPr>
      </w:pPr>
      <w:r w:rsidRPr="00767848">
        <w:rPr>
          <w:rFonts w:ascii="Trebuchet MS" w:hAnsi="Trebuchet MS"/>
          <w:sz w:val="24"/>
          <w:szCs w:val="24"/>
          <w:lang w:val="en-AU"/>
        </w:rPr>
        <w:t>Energy Fiji Limited</w:t>
      </w:r>
    </w:p>
    <w:p w14:paraId="088A1F8A"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 w:val="24"/>
          <w:szCs w:val="24"/>
          <w:lang w:val="en-AU"/>
        </w:rPr>
      </w:pPr>
      <w:r w:rsidRPr="00767848">
        <w:rPr>
          <w:rFonts w:ascii="Trebuchet MS" w:hAnsi="Trebuchet MS"/>
          <w:sz w:val="24"/>
          <w:szCs w:val="24"/>
          <w:lang w:val="en-AU"/>
        </w:rPr>
        <w:t>Supply Chain Office</w:t>
      </w:r>
    </w:p>
    <w:p w14:paraId="35E8B53E"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 w:val="24"/>
          <w:szCs w:val="24"/>
          <w:lang w:val="en-AU"/>
        </w:rPr>
      </w:pPr>
      <w:r w:rsidRPr="00767848">
        <w:rPr>
          <w:rFonts w:ascii="Trebuchet MS" w:hAnsi="Trebuchet MS"/>
          <w:sz w:val="24"/>
          <w:szCs w:val="24"/>
          <w:lang w:val="en-AU"/>
        </w:rPr>
        <w:t xml:space="preserve">Private Mail Bag, </w:t>
      </w:r>
    </w:p>
    <w:p w14:paraId="3B7DE9A2"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 w:val="24"/>
          <w:szCs w:val="24"/>
          <w:lang w:val="en-AU"/>
        </w:rPr>
      </w:pPr>
      <w:r w:rsidRPr="00767848">
        <w:rPr>
          <w:rFonts w:ascii="Trebuchet MS" w:hAnsi="Trebuchet MS"/>
          <w:sz w:val="24"/>
          <w:szCs w:val="24"/>
          <w:lang w:val="en-AU"/>
        </w:rPr>
        <w:t>Suva</w:t>
      </w:r>
    </w:p>
    <w:p w14:paraId="6878CB15" w14:textId="77777777" w:rsidR="00CC3843" w:rsidRPr="00767848" w:rsidRDefault="00CC3843" w:rsidP="00CC3843">
      <w:pPr>
        <w:tabs>
          <w:tab w:val="left" w:pos="-720"/>
          <w:tab w:val="left" w:pos="0"/>
          <w:tab w:val="left" w:pos="1165"/>
        </w:tabs>
        <w:ind w:left="709"/>
        <w:jc w:val="both"/>
        <w:rPr>
          <w:rFonts w:ascii="Trebuchet MS" w:hAnsi="Trebuchet MS"/>
          <w:sz w:val="24"/>
          <w:szCs w:val="24"/>
          <w:lang w:val="en-AU"/>
        </w:rPr>
      </w:pPr>
      <w:r w:rsidRPr="00767848">
        <w:rPr>
          <w:rFonts w:ascii="Trebuchet MS" w:hAnsi="Trebuchet MS"/>
          <w:sz w:val="24"/>
          <w:szCs w:val="24"/>
          <w:lang w:val="en-AU"/>
        </w:rPr>
        <w:tab/>
      </w:r>
    </w:p>
    <w:p w14:paraId="7D13DFA8"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b/>
          <w:sz w:val="24"/>
          <w:szCs w:val="24"/>
          <w:lang w:val="en-AU"/>
        </w:rPr>
      </w:pPr>
      <w:r w:rsidRPr="00767848">
        <w:rPr>
          <w:rFonts w:ascii="Trebuchet MS" w:hAnsi="Trebuchet MS"/>
          <w:b/>
          <w:sz w:val="24"/>
          <w:szCs w:val="24"/>
          <w:lang w:val="en-AU"/>
        </w:rPr>
        <w:t>It must also indicate the name and address of the tenderer on the reverse of the envelope.</w:t>
      </w:r>
    </w:p>
    <w:p w14:paraId="7E7839F9"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ind w:left="709"/>
        <w:jc w:val="both"/>
        <w:rPr>
          <w:rFonts w:ascii="Trebuchet MS" w:hAnsi="Trebuchet MS"/>
          <w:b/>
          <w:sz w:val="24"/>
          <w:szCs w:val="24"/>
          <w:lang w:val="en-AU"/>
        </w:rPr>
      </w:pPr>
    </w:p>
    <w:p w14:paraId="6554EEBB" w14:textId="77777777" w:rsidR="00CC3843" w:rsidRPr="00767848" w:rsidRDefault="00CC3843" w:rsidP="00CC3843">
      <w:pPr>
        <w:jc w:val="both"/>
        <w:rPr>
          <w:rFonts w:ascii="Trebuchet MS" w:eastAsia="Calibri" w:hAnsi="Trebuchet MS" w:cs="Calibri"/>
          <w:b/>
          <w:sz w:val="24"/>
          <w:szCs w:val="24"/>
        </w:rPr>
      </w:pPr>
      <w:r w:rsidRPr="00767848">
        <w:rPr>
          <w:rFonts w:ascii="Trebuchet MS" w:hAnsi="Trebuchet MS"/>
          <w:b/>
          <w:sz w:val="24"/>
          <w:szCs w:val="24"/>
          <w:lang w:val="en-AU"/>
        </w:rPr>
        <w:t xml:space="preserve">All late tenders, unmarked Envelopes and envelopes without bidder’s name and address on the </w:t>
      </w:r>
      <w:r w:rsidRPr="00767848">
        <w:rPr>
          <w:rFonts w:ascii="Trebuchet MS" w:hAnsi="Trebuchet MS" w:cs="Calibri"/>
          <w:b/>
          <w:sz w:val="24"/>
          <w:szCs w:val="24"/>
        </w:rPr>
        <w:t>reverse on the envelope will be returned to the Tenderers unopened</w:t>
      </w:r>
      <w:r w:rsidRPr="00767848">
        <w:rPr>
          <w:rFonts w:ascii="Trebuchet MS" w:hAnsi="Trebuchet MS"/>
          <w:b/>
          <w:sz w:val="24"/>
          <w:szCs w:val="24"/>
          <w:lang w:val="en-AU"/>
        </w:rPr>
        <w:t xml:space="preserve">. </w:t>
      </w:r>
      <w:r w:rsidRPr="00767848">
        <w:rPr>
          <w:rFonts w:ascii="Trebuchet MS" w:eastAsia="Calibri" w:hAnsi="Trebuchet MS" w:cs="Calibri"/>
          <w:b/>
          <w:sz w:val="24"/>
          <w:szCs w:val="24"/>
        </w:rPr>
        <w:t>(Bids via e-mail or fax will not be considered).</w:t>
      </w:r>
    </w:p>
    <w:p w14:paraId="06575DB8" w14:textId="77777777" w:rsidR="00CC3843" w:rsidRPr="00767848" w:rsidRDefault="00CC3843" w:rsidP="00CC3843">
      <w:pPr>
        <w:jc w:val="both"/>
        <w:rPr>
          <w:rFonts w:ascii="Trebuchet MS" w:eastAsia="Calibri" w:hAnsi="Trebuchet MS" w:cs="Calibri"/>
          <w:b/>
          <w:sz w:val="24"/>
          <w:szCs w:val="24"/>
        </w:rPr>
      </w:pPr>
    </w:p>
    <w:p w14:paraId="60B310E4" w14:textId="77777777" w:rsidR="00CC3843" w:rsidRPr="00767848" w:rsidRDefault="00CC3843" w:rsidP="00CC3843">
      <w:pPr>
        <w:jc w:val="both"/>
        <w:rPr>
          <w:rFonts w:ascii="Trebuchet MS" w:eastAsia="Calibri" w:hAnsi="Trebuchet MS" w:cs="Calibri"/>
          <w:b/>
          <w:sz w:val="24"/>
          <w:szCs w:val="24"/>
        </w:rPr>
      </w:pPr>
      <w:r w:rsidRPr="00767848">
        <w:rPr>
          <w:rFonts w:ascii="Trebuchet MS" w:eastAsia="Calibri" w:hAnsi="Trebuchet MS" w:cs="Calibri"/>
          <w:b/>
          <w:sz w:val="24"/>
          <w:szCs w:val="24"/>
        </w:rPr>
        <w:t xml:space="preserve">The bidders must ensure that their bid is inclusive of all Taxes payable under Fiji Income Tax Act and must have the most current Tax Compliance Certificate. </w:t>
      </w:r>
    </w:p>
    <w:p w14:paraId="509BEBBF" w14:textId="77777777" w:rsidR="00CC3843" w:rsidRPr="00767848" w:rsidRDefault="00CC3843" w:rsidP="00CC3843">
      <w:pPr>
        <w:jc w:val="both"/>
        <w:rPr>
          <w:rFonts w:ascii="Trebuchet MS" w:eastAsia="Calibri" w:hAnsi="Trebuchet MS" w:cs="Calibri"/>
          <w:b/>
          <w:sz w:val="24"/>
          <w:szCs w:val="24"/>
        </w:rPr>
      </w:pPr>
    </w:p>
    <w:p w14:paraId="08AFCDF7" w14:textId="77777777" w:rsidR="00CC3843" w:rsidRPr="00767848" w:rsidRDefault="00CC3843" w:rsidP="00CC3843">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b/>
          <w:sz w:val="24"/>
          <w:szCs w:val="24"/>
          <w:lang w:val="en-AU"/>
        </w:rPr>
      </w:pPr>
      <w:r w:rsidRPr="00767848">
        <w:rPr>
          <w:rFonts w:ascii="Trebuchet MS" w:hAnsi="Trebuchet MS"/>
          <w:sz w:val="24"/>
          <w:szCs w:val="24"/>
          <w:lang w:val="en-AU"/>
        </w:rPr>
        <w:t xml:space="preserve">For further information or clarification please contact our Supply Chain Office on phone </w:t>
      </w:r>
      <w:r w:rsidRPr="00767848">
        <w:rPr>
          <w:rFonts w:ascii="Trebuchet MS" w:hAnsi="Trebuchet MS"/>
          <w:b/>
          <w:sz w:val="24"/>
          <w:szCs w:val="24"/>
          <w:lang w:val="en-AU"/>
        </w:rPr>
        <w:t>(+679) 3224360 or (+679) 9991587.</w:t>
      </w:r>
    </w:p>
    <w:p w14:paraId="5B7D2C75" w14:textId="77777777" w:rsidR="00CC3843" w:rsidRPr="00767848" w:rsidRDefault="00CC3843" w:rsidP="00CC3843">
      <w:pPr>
        <w:autoSpaceDE w:val="0"/>
        <w:autoSpaceDN w:val="0"/>
        <w:adjustRightInd w:val="0"/>
        <w:ind w:right="410"/>
        <w:rPr>
          <w:rFonts w:ascii="Trebuchet MS" w:hAnsi="Trebuchet MS"/>
          <w:b/>
          <w:color w:val="002060"/>
          <w:sz w:val="24"/>
          <w:szCs w:val="24"/>
        </w:rPr>
      </w:pPr>
    </w:p>
    <w:p w14:paraId="6C1F7964" w14:textId="77777777" w:rsidR="00CC3843" w:rsidRPr="00767848" w:rsidRDefault="00CC3843" w:rsidP="00CC3843">
      <w:pPr>
        <w:autoSpaceDE w:val="0"/>
        <w:autoSpaceDN w:val="0"/>
        <w:adjustRightInd w:val="0"/>
        <w:ind w:right="410"/>
        <w:rPr>
          <w:rFonts w:ascii="Trebuchet MS" w:eastAsia="Calibri" w:hAnsi="Trebuchet MS" w:cs="Calibri"/>
          <w:b/>
          <w:sz w:val="24"/>
          <w:szCs w:val="24"/>
        </w:rPr>
      </w:pPr>
      <w:r w:rsidRPr="00767848">
        <w:rPr>
          <w:rFonts w:ascii="Trebuchet MS" w:eastAsia="Calibri" w:hAnsi="Trebuchet MS" w:cs="Calibri"/>
          <w:b/>
          <w:sz w:val="24"/>
          <w:szCs w:val="24"/>
        </w:rPr>
        <w:t>Bidders are requested to submit a:</w:t>
      </w:r>
    </w:p>
    <w:p w14:paraId="0E80D8F5" w14:textId="77777777" w:rsidR="00CC3843" w:rsidRPr="007706E2" w:rsidRDefault="00CC3843" w:rsidP="00CC3843">
      <w:pPr>
        <w:autoSpaceDE w:val="0"/>
        <w:autoSpaceDN w:val="0"/>
        <w:adjustRightInd w:val="0"/>
        <w:ind w:right="410"/>
        <w:rPr>
          <w:rFonts w:ascii="Trebuchet MS" w:eastAsia="Calibri" w:hAnsi="Trebuchet MS" w:cs="Calibri"/>
          <w:b/>
          <w:szCs w:val="24"/>
        </w:rPr>
      </w:pPr>
    </w:p>
    <w:p w14:paraId="02FBDAA5" w14:textId="77777777" w:rsidR="00CC3843" w:rsidRDefault="00CC3843" w:rsidP="00CC3843">
      <w:pPr>
        <w:pStyle w:val="ListParagraph"/>
        <w:numPr>
          <w:ilvl w:val="0"/>
          <w:numId w:val="40"/>
        </w:numPr>
        <w:snapToGrid w:val="0"/>
        <w:rPr>
          <w:rFonts w:ascii="Trebuchet MS" w:eastAsia="Calibri" w:hAnsi="Trebuchet MS" w:cs="Calibri"/>
          <w:b/>
        </w:rPr>
      </w:pPr>
      <w:r w:rsidRPr="007706E2">
        <w:rPr>
          <w:rFonts w:ascii="Trebuchet MS" w:eastAsia="Calibri" w:hAnsi="Trebuchet MS" w:cs="Calibri"/>
          <w:b/>
        </w:rPr>
        <w:t>Valid Tax Compliance Certificate</w:t>
      </w:r>
    </w:p>
    <w:p w14:paraId="6454D0DF" w14:textId="2E53D8A1" w:rsidR="00447039" w:rsidRPr="00CC3843" w:rsidRDefault="00CC3843" w:rsidP="00CC3843">
      <w:pPr>
        <w:pStyle w:val="ListParagraph"/>
        <w:numPr>
          <w:ilvl w:val="0"/>
          <w:numId w:val="40"/>
        </w:numPr>
        <w:snapToGrid w:val="0"/>
        <w:rPr>
          <w:rFonts w:ascii="Trebuchet MS" w:eastAsia="Calibri" w:hAnsi="Trebuchet MS" w:cs="Calibri"/>
          <w:b/>
        </w:rPr>
      </w:pPr>
      <w:r w:rsidRPr="007706E2">
        <w:rPr>
          <w:rFonts w:ascii="Trebuchet MS" w:eastAsia="Calibri" w:hAnsi="Trebuchet MS" w:cs="Calibri"/>
          <w:b/>
        </w:rPr>
        <w:t xml:space="preserve"> </w:t>
      </w:r>
      <w:r w:rsidRPr="00CC3843">
        <w:rPr>
          <w:rFonts w:ascii="Trebuchet MS" w:eastAsia="Calibri" w:hAnsi="Trebuchet MS" w:cs="Calibri"/>
          <w:b/>
        </w:rPr>
        <w:t>FNPF Compliance Certificat</w:t>
      </w:r>
    </w:p>
    <w:p w14:paraId="4AFB78D4" w14:textId="77777777" w:rsidR="00F827DF" w:rsidRDefault="00F827DF" w:rsidP="00F827DF">
      <w:pPr>
        <w:spacing w:line="252" w:lineRule="auto"/>
        <w:ind w:right="539"/>
        <w:rPr>
          <w:rFonts w:asciiTheme="minorHAnsi" w:eastAsia="Calibri" w:hAnsiTheme="minorHAnsi" w:cs="Calibri"/>
          <w:sz w:val="23"/>
          <w:szCs w:val="23"/>
        </w:rPr>
      </w:pPr>
    </w:p>
    <w:p w14:paraId="2D13A570" w14:textId="77777777" w:rsidR="00CC3843" w:rsidRDefault="00CC3843" w:rsidP="00F827DF">
      <w:pPr>
        <w:spacing w:line="252" w:lineRule="auto"/>
        <w:ind w:right="539"/>
        <w:rPr>
          <w:rFonts w:asciiTheme="minorHAnsi" w:eastAsia="Calibri" w:hAnsiTheme="minorHAnsi" w:cs="Calibri"/>
          <w:sz w:val="23"/>
          <w:szCs w:val="23"/>
        </w:rPr>
      </w:pPr>
    </w:p>
    <w:p w14:paraId="65BE85AA" w14:textId="77777777" w:rsidR="00CC3843" w:rsidRDefault="00CC3843" w:rsidP="00F827DF">
      <w:pPr>
        <w:spacing w:line="252" w:lineRule="auto"/>
        <w:ind w:right="539"/>
        <w:rPr>
          <w:rFonts w:asciiTheme="minorHAnsi" w:eastAsia="Calibri" w:hAnsiTheme="minorHAnsi" w:cs="Calibri"/>
          <w:sz w:val="23"/>
          <w:szCs w:val="23"/>
        </w:rPr>
      </w:pPr>
    </w:p>
    <w:p w14:paraId="591AABA4" w14:textId="77777777" w:rsidR="00CC3843" w:rsidRDefault="00CC3843" w:rsidP="00F827DF">
      <w:pPr>
        <w:spacing w:line="252" w:lineRule="auto"/>
        <w:ind w:right="539"/>
        <w:rPr>
          <w:rFonts w:asciiTheme="minorHAnsi" w:eastAsia="Calibri" w:hAnsiTheme="minorHAnsi" w:cs="Calibri"/>
          <w:sz w:val="23"/>
          <w:szCs w:val="23"/>
        </w:rPr>
      </w:pPr>
    </w:p>
    <w:p w14:paraId="6F378718" w14:textId="77777777" w:rsidR="00CC3843" w:rsidRDefault="00CC3843" w:rsidP="00F827DF">
      <w:pPr>
        <w:spacing w:line="252" w:lineRule="auto"/>
        <w:ind w:right="539"/>
        <w:rPr>
          <w:rFonts w:asciiTheme="minorHAnsi" w:eastAsia="Calibri" w:hAnsiTheme="minorHAnsi" w:cs="Calibri"/>
          <w:sz w:val="23"/>
          <w:szCs w:val="23"/>
        </w:rPr>
      </w:pPr>
    </w:p>
    <w:p w14:paraId="40469FBA" w14:textId="77777777" w:rsidR="00CC3843" w:rsidRDefault="00CC3843" w:rsidP="00F827DF">
      <w:pPr>
        <w:spacing w:line="252" w:lineRule="auto"/>
        <w:ind w:right="539"/>
        <w:rPr>
          <w:rFonts w:asciiTheme="minorHAnsi" w:eastAsia="Calibri" w:hAnsiTheme="minorHAnsi" w:cs="Calibri"/>
          <w:sz w:val="23"/>
          <w:szCs w:val="23"/>
        </w:rPr>
      </w:pPr>
    </w:p>
    <w:p w14:paraId="706A6DB9" w14:textId="77777777" w:rsidR="00CC3843" w:rsidRDefault="00CC3843" w:rsidP="00F827DF">
      <w:pPr>
        <w:spacing w:line="252" w:lineRule="auto"/>
        <w:ind w:right="539"/>
        <w:rPr>
          <w:rFonts w:asciiTheme="minorHAnsi" w:eastAsia="Calibri" w:hAnsiTheme="minorHAnsi" w:cs="Calibri"/>
          <w:sz w:val="23"/>
          <w:szCs w:val="23"/>
        </w:rPr>
      </w:pPr>
    </w:p>
    <w:p w14:paraId="3E00332A" w14:textId="77777777" w:rsidR="00CC3843" w:rsidRDefault="00CC3843" w:rsidP="00F827DF">
      <w:pPr>
        <w:spacing w:line="252" w:lineRule="auto"/>
        <w:ind w:right="539"/>
        <w:rPr>
          <w:rFonts w:asciiTheme="minorHAnsi" w:eastAsia="Calibri" w:hAnsiTheme="minorHAnsi" w:cs="Calibri"/>
          <w:sz w:val="23"/>
          <w:szCs w:val="23"/>
        </w:rPr>
      </w:pPr>
    </w:p>
    <w:p w14:paraId="28B7ADE6" w14:textId="77777777" w:rsidR="00CC3843" w:rsidRDefault="00CC3843" w:rsidP="00F827DF">
      <w:pPr>
        <w:spacing w:line="252" w:lineRule="auto"/>
        <w:ind w:right="539"/>
        <w:rPr>
          <w:rFonts w:asciiTheme="minorHAnsi" w:eastAsia="Calibri" w:hAnsiTheme="minorHAnsi" w:cs="Calibri"/>
          <w:sz w:val="23"/>
          <w:szCs w:val="23"/>
        </w:rPr>
      </w:pPr>
    </w:p>
    <w:p w14:paraId="299709A7" w14:textId="77777777" w:rsidR="00CC3843" w:rsidRDefault="00CC3843" w:rsidP="00F827DF">
      <w:pPr>
        <w:spacing w:line="252" w:lineRule="auto"/>
        <w:ind w:right="539"/>
        <w:rPr>
          <w:rFonts w:asciiTheme="minorHAnsi" w:eastAsia="Calibri" w:hAnsiTheme="minorHAnsi" w:cs="Calibri"/>
          <w:sz w:val="23"/>
          <w:szCs w:val="23"/>
        </w:rPr>
      </w:pPr>
    </w:p>
    <w:p w14:paraId="225A0EE1" w14:textId="77777777" w:rsidR="00CC3843" w:rsidRDefault="00CC3843" w:rsidP="00F827DF">
      <w:pPr>
        <w:spacing w:line="252" w:lineRule="auto"/>
        <w:ind w:right="539"/>
        <w:rPr>
          <w:rFonts w:asciiTheme="minorHAnsi" w:eastAsia="Calibri" w:hAnsiTheme="minorHAnsi" w:cs="Calibri"/>
          <w:sz w:val="23"/>
          <w:szCs w:val="23"/>
        </w:rPr>
      </w:pPr>
    </w:p>
    <w:p w14:paraId="73F9A4F4" w14:textId="77777777" w:rsidR="00CC3843" w:rsidRDefault="00CC3843" w:rsidP="00F827DF">
      <w:pPr>
        <w:spacing w:line="252" w:lineRule="auto"/>
        <w:ind w:right="539"/>
        <w:rPr>
          <w:rFonts w:asciiTheme="minorHAnsi" w:eastAsia="Calibri" w:hAnsiTheme="minorHAnsi" w:cs="Calibri"/>
          <w:sz w:val="23"/>
          <w:szCs w:val="23"/>
        </w:rPr>
      </w:pPr>
    </w:p>
    <w:p w14:paraId="4B3A0EF7" w14:textId="77777777" w:rsidR="00CC3843" w:rsidRDefault="00CC3843" w:rsidP="00F827DF">
      <w:pPr>
        <w:spacing w:line="252" w:lineRule="auto"/>
        <w:ind w:right="539"/>
        <w:rPr>
          <w:rFonts w:asciiTheme="minorHAnsi" w:eastAsia="Calibri" w:hAnsiTheme="minorHAnsi" w:cs="Calibri"/>
          <w:sz w:val="23"/>
          <w:szCs w:val="23"/>
        </w:rPr>
      </w:pPr>
    </w:p>
    <w:p w14:paraId="5EDCB036" w14:textId="77777777" w:rsidR="00CC3843" w:rsidRPr="00B405CD" w:rsidRDefault="00CC3843" w:rsidP="00CC3843">
      <w:pPr>
        <w:spacing w:line="0" w:lineRule="atLeast"/>
        <w:ind w:right="20"/>
        <w:rPr>
          <w:rFonts w:ascii="Trebuchet MS" w:hAnsi="Trebuchet MS"/>
          <w:b/>
          <w:sz w:val="28"/>
          <w:u w:val="single"/>
        </w:rPr>
      </w:pPr>
      <w:r w:rsidRPr="00B405CD">
        <w:rPr>
          <w:rFonts w:ascii="Trebuchet MS" w:hAnsi="Trebuchet MS"/>
          <w:b/>
          <w:sz w:val="28"/>
          <w:u w:val="single"/>
        </w:rPr>
        <w:t>TENDER SUBMISSION CHECK LIST</w:t>
      </w:r>
    </w:p>
    <w:p w14:paraId="5361008E" w14:textId="77777777" w:rsidR="00CC3843" w:rsidRPr="00B405CD" w:rsidRDefault="00CC3843" w:rsidP="00CC3843">
      <w:pPr>
        <w:spacing w:line="163" w:lineRule="exact"/>
        <w:jc w:val="center"/>
        <w:rPr>
          <w:rFonts w:ascii="Trebuchet MS" w:hAnsi="Trebuchet MS"/>
        </w:rPr>
      </w:pPr>
    </w:p>
    <w:p w14:paraId="4B5F1882" w14:textId="77777777" w:rsidR="00CC3843" w:rsidRPr="00B405CD" w:rsidRDefault="00CC3843" w:rsidP="00CC3843">
      <w:pPr>
        <w:spacing w:line="0" w:lineRule="atLeast"/>
        <w:rPr>
          <w:rFonts w:ascii="Trebuchet MS" w:hAnsi="Trebuchet MS"/>
          <w:b/>
          <w:i/>
          <w:sz w:val="24"/>
        </w:rPr>
      </w:pPr>
      <w:r w:rsidRPr="00B405CD">
        <w:rPr>
          <w:rFonts w:ascii="Trebuchet MS" w:hAnsi="Trebuchet MS"/>
          <w:b/>
          <w:i/>
          <w:sz w:val="24"/>
        </w:rPr>
        <w:t>The Bidders must ensure tha</w:t>
      </w:r>
      <w:r>
        <w:rPr>
          <w:rFonts w:ascii="Trebuchet MS" w:hAnsi="Trebuchet MS"/>
          <w:b/>
          <w:i/>
          <w:sz w:val="24"/>
        </w:rPr>
        <w:t xml:space="preserve">t the details and documentation mention </w:t>
      </w:r>
      <w:r w:rsidRPr="00B405CD">
        <w:rPr>
          <w:rFonts w:ascii="Trebuchet MS" w:hAnsi="Trebuchet MS"/>
          <w:b/>
          <w:i/>
          <w:sz w:val="24"/>
        </w:rPr>
        <w:t>below must submitted as part of their tender Bid</w:t>
      </w:r>
    </w:p>
    <w:p w14:paraId="1A3C13A9" w14:textId="77777777" w:rsidR="00CC3843" w:rsidRPr="00B405CD" w:rsidRDefault="00CC3843" w:rsidP="00CC3843">
      <w:pPr>
        <w:spacing w:line="169" w:lineRule="exact"/>
        <w:rPr>
          <w:rFonts w:ascii="Trebuchet MS" w:hAnsi="Trebuchet MS"/>
        </w:rPr>
      </w:pPr>
    </w:p>
    <w:p w14:paraId="0DCB0B78" w14:textId="77777777" w:rsidR="00CC3843" w:rsidRPr="00B405CD" w:rsidRDefault="00CC3843" w:rsidP="00CC3843">
      <w:pPr>
        <w:spacing w:line="0" w:lineRule="atLeast"/>
        <w:rPr>
          <w:rFonts w:ascii="Trebuchet MS" w:hAnsi="Trebuchet MS"/>
          <w:sz w:val="24"/>
        </w:rPr>
      </w:pPr>
      <w:r w:rsidRPr="00B405CD">
        <w:rPr>
          <w:rFonts w:ascii="Trebuchet MS" w:hAnsi="Trebuchet MS"/>
          <w:sz w:val="24"/>
        </w:rPr>
        <w:t>Tender Number ______________</w:t>
      </w:r>
    </w:p>
    <w:p w14:paraId="4183C29A" w14:textId="77777777" w:rsidR="00CC3843" w:rsidRPr="00B405CD" w:rsidRDefault="00CC3843" w:rsidP="00CC3843">
      <w:pPr>
        <w:spacing w:line="168" w:lineRule="exact"/>
        <w:rPr>
          <w:rFonts w:ascii="Trebuchet MS" w:hAnsi="Trebuchet MS"/>
        </w:rPr>
      </w:pPr>
    </w:p>
    <w:p w14:paraId="76CD56C6" w14:textId="77777777" w:rsidR="00CC3843" w:rsidRPr="00B405CD" w:rsidRDefault="00CC3843" w:rsidP="00CC3843">
      <w:pPr>
        <w:tabs>
          <w:tab w:val="left" w:pos="1600"/>
        </w:tabs>
        <w:spacing w:line="0" w:lineRule="atLeast"/>
        <w:rPr>
          <w:rFonts w:ascii="Trebuchet MS" w:hAnsi="Trebuchet MS"/>
          <w:sz w:val="24"/>
        </w:rPr>
      </w:pPr>
      <w:r w:rsidRPr="00B405CD">
        <w:rPr>
          <w:rFonts w:ascii="Trebuchet MS" w:hAnsi="Trebuchet MS"/>
          <w:sz w:val="24"/>
        </w:rPr>
        <w:t>Tender Name</w:t>
      </w:r>
      <w:r w:rsidRPr="00B405CD">
        <w:rPr>
          <w:rFonts w:ascii="Trebuchet MS" w:hAnsi="Trebuchet MS"/>
          <w:sz w:val="24"/>
        </w:rPr>
        <w:tab/>
        <w:t>_______________________________________________</w:t>
      </w:r>
    </w:p>
    <w:p w14:paraId="3E86D90C" w14:textId="77777777" w:rsidR="00CC3843" w:rsidRPr="00B405CD" w:rsidRDefault="00CC3843" w:rsidP="00CC3843">
      <w:pPr>
        <w:spacing w:line="168" w:lineRule="exact"/>
        <w:rPr>
          <w:rFonts w:ascii="Trebuchet MS" w:hAnsi="Trebuchet MS"/>
        </w:rPr>
      </w:pPr>
    </w:p>
    <w:p w14:paraId="56418995" w14:textId="77777777" w:rsidR="00CC3843" w:rsidRPr="00B405CD" w:rsidRDefault="00CC3843" w:rsidP="00CC3843">
      <w:pPr>
        <w:numPr>
          <w:ilvl w:val="0"/>
          <w:numId w:val="41"/>
        </w:numPr>
        <w:tabs>
          <w:tab w:val="left" w:pos="720"/>
        </w:tabs>
        <w:spacing w:line="0" w:lineRule="atLeast"/>
        <w:ind w:left="720" w:hanging="359"/>
        <w:rPr>
          <w:rFonts w:ascii="Trebuchet MS" w:eastAsia="Arial" w:hAnsi="Trebuchet MS"/>
        </w:rPr>
      </w:pPr>
      <w:r w:rsidRPr="00B405CD">
        <w:rPr>
          <w:rFonts w:ascii="Trebuchet MS" w:hAnsi="Trebuchet MS"/>
          <w:sz w:val="24"/>
        </w:rPr>
        <w:t>Full Company Name: _____________________________________</w:t>
      </w:r>
    </w:p>
    <w:p w14:paraId="2B480C5F" w14:textId="77777777" w:rsidR="00CC3843" w:rsidRPr="00B405CD" w:rsidRDefault="00CC3843" w:rsidP="00CC3843">
      <w:pPr>
        <w:spacing w:line="163" w:lineRule="exact"/>
        <w:rPr>
          <w:rFonts w:ascii="Trebuchet MS" w:hAnsi="Trebuchet MS"/>
        </w:rPr>
      </w:pPr>
    </w:p>
    <w:p w14:paraId="060F59EE" w14:textId="77777777" w:rsidR="00CC3843" w:rsidRPr="00B405CD" w:rsidRDefault="00CC3843" w:rsidP="00CC3843">
      <w:pPr>
        <w:spacing w:line="0" w:lineRule="atLeast"/>
        <w:ind w:left="480"/>
        <w:rPr>
          <w:rFonts w:ascii="Trebuchet MS" w:hAnsi="Trebuchet MS"/>
          <w:b/>
          <w:sz w:val="24"/>
        </w:rPr>
      </w:pPr>
      <w:r w:rsidRPr="00B405CD">
        <w:rPr>
          <w:rFonts w:ascii="Trebuchet MS" w:hAnsi="Trebuchet MS"/>
          <w:b/>
          <w:sz w:val="24"/>
        </w:rPr>
        <w:t>(Attach copy of Registration Certificate)</w:t>
      </w:r>
    </w:p>
    <w:p w14:paraId="15F9A288" w14:textId="77777777" w:rsidR="00CC3843" w:rsidRPr="00B405CD" w:rsidRDefault="00CC3843" w:rsidP="00CC3843">
      <w:pPr>
        <w:spacing w:line="163" w:lineRule="exact"/>
        <w:rPr>
          <w:rFonts w:ascii="Trebuchet MS" w:hAnsi="Trebuchet MS"/>
        </w:rPr>
      </w:pPr>
    </w:p>
    <w:p w14:paraId="24DCEF2F" w14:textId="77777777" w:rsidR="00CC3843" w:rsidRPr="00B405CD" w:rsidRDefault="00CC3843" w:rsidP="00CC3843">
      <w:pPr>
        <w:numPr>
          <w:ilvl w:val="0"/>
          <w:numId w:val="42"/>
        </w:numPr>
        <w:tabs>
          <w:tab w:val="left" w:pos="720"/>
        </w:tabs>
        <w:spacing w:line="0" w:lineRule="atLeast"/>
        <w:ind w:left="720" w:hanging="359"/>
        <w:rPr>
          <w:rFonts w:ascii="Trebuchet MS" w:eastAsia="Arial" w:hAnsi="Trebuchet MS"/>
        </w:rPr>
      </w:pPr>
      <w:r w:rsidRPr="00B405CD">
        <w:rPr>
          <w:rFonts w:ascii="Trebuchet MS" w:hAnsi="Trebuchet MS"/>
          <w:sz w:val="24"/>
        </w:rPr>
        <w:t>Director/Owner(s): _______________________________________</w:t>
      </w:r>
    </w:p>
    <w:p w14:paraId="4AD0A541" w14:textId="77777777" w:rsidR="00CC3843" w:rsidRPr="00B405CD" w:rsidRDefault="00CC3843" w:rsidP="00CC3843">
      <w:pPr>
        <w:spacing w:line="163" w:lineRule="exact"/>
        <w:rPr>
          <w:rFonts w:ascii="Trebuchet MS" w:eastAsia="Arial" w:hAnsi="Trebuchet MS"/>
        </w:rPr>
      </w:pPr>
    </w:p>
    <w:p w14:paraId="41609DE2" w14:textId="77777777" w:rsidR="00CC3843" w:rsidRPr="00B405CD" w:rsidRDefault="00CC3843" w:rsidP="00CC3843">
      <w:pPr>
        <w:numPr>
          <w:ilvl w:val="0"/>
          <w:numId w:val="42"/>
        </w:numPr>
        <w:tabs>
          <w:tab w:val="left" w:pos="720"/>
        </w:tabs>
        <w:spacing w:line="0" w:lineRule="atLeast"/>
        <w:ind w:left="720" w:hanging="359"/>
        <w:rPr>
          <w:rFonts w:ascii="Trebuchet MS" w:eastAsia="Arial" w:hAnsi="Trebuchet MS"/>
        </w:rPr>
      </w:pPr>
      <w:r w:rsidRPr="00B405CD">
        <w:rPr>
          <w:rFonts w:ascii="Trebuchet MS" w:hAnsi="Trebuchet MS"/>
          <w:sz w:val="24"/>
        </w:rPr>
        <w:t>Postal Address: _________________________________________</w:t>
      </w:r>
    </w:p>
    <w:p w14:paraId="3295B6D4" w14:textId="77777777" w:rsidR="00CC3843" w:rsidRPr="00B405CD" w:rsidRDefault="00CC3843" w:rsidP="00CC3843">
      <w:pPr>
        <w:spacing w:line="163" w:lineRule="exact"/>
        <w:rPr>
          <w:rFonts w:ascii="Trebuchet MS" w:eastAsia="Arial" w:hAnsi="Trebuchet MS"/>
        </w:rPr>
      </w:pPr>
    </w:p>
    <w:p w14:paraId="3493A0AF" w14:textId="77777777" w:rsidR="00CC3843" w:rsidRPr="00B405CD" w:rsidRDefault="00CC3843" w:rsidP="00CC3843">
      <w:pPr>
        <w:numPr>
          <w:ilvl w:val="0"/>
          <w:numId w:val="42"/>
        </w:numPr>
        <w:tabs>
          <w:tab w:val="left" w:pos="720"/>
        </w:tabs>
        <w:spacing w:line="0" w:lineRule="atLeast"/>
        <w:ind w:left="720" w:hanging="359"/>
        <w:rPr>
          <w:rFonts w:ascii="Trebuchet MS" w:eastAsia="Arial" w:hAnsi="Trebuchet MS"/>
        </w:rPr>
      </w:pPr>
      <w:r w:rsidRPr="00B405CD">
        <w:rPr>
          <w:rFonts w:ascii="Trebuchet MS" w:hAnsi="Trebuchet MS"/>
          <w:sz w:val="24"/>
        </w:rPr>
        <w:t>Phone Contact: _________________________________________</w:t>
      </w:r>
    </w:p>
    <w:p w14:paraId="1E881FDC" w14:textId="77777777" w:rsidR="00CC3843" w:rsidRPr="00B405CD" w:rsidRDefault="00CC3843" w:rsidP="00CC3843">
      <w:pPr>
        <w:spacing w:line="163" w:lineRule="exact"/>
        <w:rPr>
          <w:rFonts w:ascii="Trebuchet MS" w:eastAsia="Arial" w:hAnsi="Trebuchet MS"/>
        </w:rPr>
      </w:pPr>
    </w:p>
    <w:p w14:paraId="673AFCEE" w14:textId="77777777" w:rsidR="00CC3843" w:rsidRPr="00B405CD" w:rsidRDefault="00CC3843" w:rsidP="00CC3843">
      <w:pPr>
        <w:numPr>
          <w:ilvl w:val="0"/>
          <w:numId w:val="42"/>
        </w:numPr>
        <w:tabs>
          <w:tab w:val="left" w:pos="720"/>
        </w:tabs>
        <w:spacing w:line="0" w:lineRule="atLeast"/>
        <w:ind w:left="720" w:hanging="359"/>
        <w:rPr>
          <w:rFonts w:ascii="Trebuchet MS" w:eastAsia="Arial" w:hAnsi="Trebuchet MS"/>
        </w:rPr>
      </w:pPr>
      <w:r w:rsidRPr="00B405CD">
        <w:rPr>
          <w:rFonts w:ascii="Trebuchet MS" w:hAnsi="Trebuchet MS"/>
          <w:sz w:val="24"/>
        </w:rPr>
        <w:t>Fax Number:  _________________________________________</w:t>
      </w:r>
    </w:p>
    <w:p w14:paraId="5D0637A3" w14:textId="77777777" w:rsidR="00CC3843" w:rsidRPr="00B405CD" w:rsidRDefault="00CC3843" w:rsidP="00CC3843">
      <w:pPr>
        <w:spacing w:line="163" w:lineRule="exact"/>
        <w:rPr>
          <w:rFonts w:ascii="Trebuchet MS" w:eastAsia="Arial" w:hAnsi="Trebuchet MS"/>
        </w:rPr>
      </w:pPr>
    </w:p>
    <w:p w14:paraId="529147BF" w14:textId="77777777" w:rsidR="00CC3843" w:rsidRPr="00B405CD" w:rsidRDefault="00CC3843" w:rsidP="00CC3843">
      <w:pPr>
        <w:numPr>
          <w:ilvl w:val="0"/>
          <w:numId w:val="42"/>
        </w:numPr>
        <w:tabs>
          <w:tab w:val="left" w:pos="720"/>
        </w:tabs>
        <w:spacing w:line="0" w:lineRule="atLeast"/>
        <w:ind w:left="720" w:hanging="359"/>
        <w:rPr>
          <w:rFonts w:ascii="Trebuchet MS" w:eastAsia="Arial" w:hAnsi="Trebuchet MS"/>
        </w:rPr>
      </w:pPr>
      <w:r w:rsidRPr="00B405CD">
        <w:rPr>
          <w:rFonts w:ascii="Trebuchet MS" w:hAnsi="Trebuchet MS"/>
          <w:sz w:val="24"/>
        </w:rPr>
        <w:t>Email address: __________________________________________</w:t>
      </w:r>
    </w:p>
    <w:p w14:paraId="2A7A5AEE" w14:textId="77777777" w:rsidR="00CC3843" w:rsidRPr="00B405CD" w:rsidRDefault="00CC3843" w:rsidP="00CC3843">
      <w:pPr>
        <w:spacing w:line="163" w:lineRule="exact"/>
        <w:rPr>
          <w:rFonts w:ascii="Trebuchet MS" w:eastAsia="Arial" w:hAnsi="Trebuchet MS"/>
        </w:rPr>
      </w:pPr>
    </w:p>
    <w:p w14:paraId="32FF2F8F" w14:textId="77777777" w:rsidR="00CC3843" w:rsidRPr="00B405CD" w:rsidRDefault="00CC3843" w:rsidP="00CC3843">
      <w:pPr>
        <w:numPr>
          <w:ilvl w:val="0"/>
          <w:numId w:val="42"/>
        </w:numPr>
        <w:tabs>
          <w:tab w:val="left" w:pos="720"/>
        </w:tabs>
        <w:spacing w:line="0" w:lineRule="atLeast"/>
        <w:ind w:left="720" w:hanging="359"/>
        <w:rPr>
          <w:rFonts w:ascii="Trebuchet MS" w:eastAsia="Arial" w:hAnsi="Trebuchet MS"/>
        </w:rPr>
      </w:pPr>
      <w:r w:rsidRPr="00B405CD">
        <w:rPr>
          <w:rFonts w:ascii="Trebuchet MS" w:hAnsi="Trebuchet MS"/>
          <w:sz w:val="24"/>
        </w:rPr>
        <w:t>Office Location: _________________________________________</w:t>
      </w:r>
    </w:p>
    <w:p w14:paraId="02D0454A" w14:textId="77777777" w:rsidR="00CC3843" w:rsidRPr="00B405CD" w:rsidRDefault="00CC3843" w:rsidP="00CC3843">
      <w:pPr>
        <w:spacing w:line="163" w:lineRule="exact"/>
        <w:rPr>
          <w:rFonts w:ascii="Trebuchet MS" w:eastAsia="Arial" w:hAnsi="Trebuchet MS"/>
        </w:rPr>
      </w:pPr>
    </w:p>
    <w:p w14:paraId="0AFECE2D" w14:textId="77777777" w:rsidR="00CC3843" w:rsidRPr="00B405CD" w:rsidRDefault="00CC3843" w:rsidP="00CC3843">
      <w:pPr>
        <w:numPr>
          <w:ilvl w:val="0"/>
          <w:numId w:val="42"/>
        </w:numPr>
        <w:tabs>
          <w:tab w:val="left" w:pos="720"/>
        </w:tabs>
        <w:spacing w:line="0" w:lineRule="atLeast"/>
        <w:ind w:left="720" w:hanging="359"/>
        <w:rPr>
          <w:rFonts w:ascii="Trebuchet MS" w:eastAsia="Arial" w:hAnsi="Trebuchet MS"/>
        </w:rPr>
      </w:pPr>
      <w:r w:rsidRPr="00B405CD">
        <w:rPr>
          <w:rFonts w:ascii="Trebuchet MS" w:hAnsi="Trebuchet MS"/>
          <w:sz w:val="24"/>
        </w:rPr>
        <w:t>TIN Number:  _________________________________________</w:t>
      </w:r>
    </w:p>
    <w:p w14:paraId="6C3840DB" w14:textId="77777777" w:rsidR="00CC3843" w:rsidRPr="00B405CD" w:rsidRDefault="00CC3843" w:rsidP="00CC3843">
      <w:pPr>
        <w:spacing w:line="224" w:lineRule="auto"/>
        <w:ind w:left="480"/>
        <w:rPr>
          <w:rFonts w:ascii="Trebuchet MS" w:hAnsi="Trebuchet MS"/>
          <w:b/>
          <w:sz w:val="24"/>
        </w:rPr>
      </w:pPr>
      <w:r w:rsidRPr="00B405CD">
        <w:rPr>
          <w:rFonts w:ascii="Trebuchet MS" w:hAnsi="Trebuchet MS"/>
          <w:b/>
          <w:sz w:val="24"/>
        </w:rPr>
        <w:t>(Attach copy of the VAT/TIN Registration Certificate - Local Bidders Only)</w:t>
      </w:r>
    </w:p>
    <w:p w14:paraId="451CFE58" w14:textId="77777777" w:rsidR="00CC3843" w:rsidRPr="00B405CD" w:rsidRDefault="00CC3843" w:rsidP="00CC3843">
      <w:pPr>
        <w:spacing w:line="153" w:lineRule="exact"/>
        <w:rPr>
          <w:rFonts w:ascii="Trebuchet MS" w:eastAsia="Arial" w:hAnsi="Trebuchet MS"/>
        </w:rPr>
      </w:pPr>
    </w:p>
    <w:p w14:paraId="04565D26" w14:textId="77777777" w:rsidR="00CC3843" w:rsidRPr="00B405CD" w:rsidRDefault="00CC3843" w:rsidP="00CC3843">
      <w:pPr>
        <w:numPr>
          <w:ilvl w:val="0"/>
          <w:numId w:val="42"/>
        </w:numPr>
        <w:tabs>
          <w:tab w:val="left" w:pos="720"/>
        </w:tabs>
        <w:spacing w:line="0" w:lineRule="atLeast"/>
        <w:ind w:left="720" w:hanging="359"/>
        <w:rPr>
          <w:rFonts w:ascii="Trebuchet MS" w:eastAsia="Arial" w:hAnsi="Trebuchet MS"/>
        </w:rPr>
      </w:pPr>
      <w:r w:rsidRPr="00B405CD">
        <w:rPr>
          <w:rFonts w:ascii="Trebuchet MS" w:hAnsi="Trebuchet MS"/>
          <w:sz w:val="24"/>
        </w:rPr>
        <w:t>Company Registration Number: _____________________________</w:t>
      </w:r>
    </w:p>
    <w:p w14:paraId="004032DB" w14:textId="77777777" w:rsidR="00CC3843" w:rsidRPr="00B405CD" w:rsidRDefault="00CC3843" w:rsidP="00CC3843">
      <w:pPr>
        <w:spacing w:line="204" w:lineRule="auto"/>
        <w:ind w:left="760"/>
        <w:rPr>
          <w:rFonts w:ascii="Trebuchet MS" w:hAnsi="Trebuchet MS"/>
          <w:b/>
          <w:sz w:val="24"/>
        </w:rPr>
      </w:pPr>
      <w:r w:rsidRPr="00B405CD">
        <w:rPr>
          <w:rFonts w:ascii="Trebuchet MS" w:hAnsi="Trebuchet MS"/>
          <w:b/>
          <w:sz w:val="24"/>
        </w:rPr>
        <w:t>(Attach copy of the Business License)</w:t>
      </w:r>
    </w:p>
    <w:p w14:paraId="39EBA9F1" w14:textId="77777777" w:rsidR="00CC3843" w:rsidRPr="00B405CD" w:rsidRDefault="00CC3843" w:rsidP="00CC3843">
      <w:pPr>
        <w:spacing w:line="161" w:lineRule="exact"/>
        <w:rPr>
          <w:rFonts w:ascii="Trebuchet MS" w:eastAsia="Arial" w:hAnsi="Trebuchet MS"/>
        </w:rPr>
      </w:pPr>
    </w:p>
    <w:p w14:paraId="20E346BD" w14:textId="77777777" w:rsidR="00CC3843" w:rsidRPr="00B405CD" w:rsidRDefault="00CC3843" w:rsidP="00CC3843">
      <w:pPr>
        <w:numPr>
          <w:ilvl w:val="0"/>
          <w:numId w:val="42"/>
        </w:numPr>
        <w:tabs>
          <w:tab w:val="left" w:pos="720"/>
        </w:tabs>
        <w:spacing w:line="0" w:lineRule="atLeast"/>
        <w:ind w:left="720" w:hanging="359"/>
        <w:rPr>
          <w:rFonts w:ascii="Trebuchet MS" w:eastAsia="Arial" w:hAnsi="Trebuchet MS"/>
        </w:rPr>
      </w:pPr>
      <w:r w:rsidRPr="00B405CD">
        <w:rPr>
          <w:rFonts w:ascii="Trebuchet MS" w:hAnsi="Trebuchet MS"/>
          <w:sz w:val="24"/>
        </w:rPr>
        <w:t>FNPF Employer Registration Number: _______________________</w:t>
      </w:r>
    </w:p>
    <w:p w14:paraId="4A1D8DC3" w14:textId="77777777" w:rsidR="00CC3843" w:rsidRPr="00B405CD" w:rsidRDefault="00CC3843" w:rsidP="00CC3843">
      <w:pPr>
        <w:spacing w:line="117" w:lineRule="exact"/>
        <w:rPr>
          <w:rFonts w:ascii="Trebuchet MS" w:hAnsi="Trebuchet MS"/>
        </w:rPr>
      </w:pPr>
    </w:p>
    <w:p w14:paraId="6AD44828" w14:textId="77777777" w:rsidR="00CC3843" w:rsidRPr="00B405CD" w:rsidRDefault="00CC3843" w:rsidP="00CC3843">
      <w:pPr>
        <w:spacing w:line="0" w:lineRule="atLeast"/>
        <w:ind w:left="760"/>
        <w:rPr>
          <w:rFonts w:ascii="Trebuchet MS" w:hAnsi="Trebuchet MS"/>
          <w:b/>
          <w:sz w:val="24"/>
        </w:rPr>
      </w:pPr>
      <w:r w:rsidRPr="00B405CD">
        <w:rPr>
          <w:rFonts w:ascii="Trebuchet MS" w:hAnsi="Trebuchet MS"/>
          <w:b/>
          <w:sz w:val="24"/>
        </w:rPr>
        <w:t>(For Local Bidders only)</w:t>
      </w:r>
    </w:p>
    <w:p w14:paraId="6CE109F5" w14:textId="77777777" w:rsidR="00CC3843" w:rsidRPr="00B405CD" w:rsidRDefault="00CC3843" w:rsidP="00CC3843">
      <w:pPr>
        <w:spacing w:line="168" w:lineRule="exact"/>
        <w:rPr>
          <w:rFonts w:ascii="Trebuchet MS" w:hAnsi="Trebuchet MS"/>
        </w:rPr>
      </w:pPr>
    </w:p>
    <w:p w14:paraId="1047FDB5" w14:textId="77777777" w:rsidR="00CC3843" w:rsidRPr="00B405CD" w:rsidRDefault="00CC3843" w:rsidP="00CC3843">
      <w:pPr>
        <w:numPr>
          <w:ilvl w:val="0"/>
          <w:numId w:val="43"/>
        </w:numPr>
        <w:tabs>
          <w:tab w:val="left" w:pos="720"/>
        </w:tabs>
        <w:spacing w:line="0" w:lineRule="atLeast"/>
        <w:ind w:left="720" w:hanging="359"/>
        <w:rPr>
          <w:rFonts w:ascii="Trebuchet MS" w:eastAsia="Arial" w:hAnsi="Trebuchet MS"/>
        </w:rPr>
      </w:pPr>
      <w:r w:rsidRPr="00B405CD">
        <w:rPr>
          <w:rFonts w:ascii="Trebuchet MS" w:hAnsi="Trebuchet MS"/>
          <w:sz w:val="24"/>
        </w:rPr>
        <w:t>Contact Person: ___________________________________</w:t>
      </w:r>
    </w:p>
    <w:p w14:paraId="34DCCC6A" w14:textId="77777777" w:rsidR="00CC3843" w:rsidRPr="00B405CD" w:rsidRDefault="00CC3843" w:rsidP="00CC3843">
      <w:pPr>
        <w:spacing w:line="220" w:lineRule="exact"/>
        <w:rPr>
          <w:rFonts w:ascii="Trebuchet MS" w:eastAsia="Arial" w:hAnsi="Trebuchet MS"/>
        </w:rPr>
      </w:pPr>
    </w:p>
    <w:p w14:paraId="159AD92D" w14:textId="77777777" w:rsidR="00CC3843" w:rsidRPr="00B405CD" w:rsidRDefault="00CC3843" w:rsidP="00CC3843">
      <w:pPr>
        <w:spacing w:line="410" w:lineRule="auto"/>
        <w:ind w:left="400" w:right="3920"/>
        <w:rPr>
          <w:rFonts w:ascii="Trebuchet MS" w:hAnsi="Trebuchet MS"/>
          <w:sz w:val="23"/>
        </w:rPr>
      </w:pPr>
      <w:r w:rsidRPr="00B405CD">
        <w:rPr>
          <w:rFonts w:ascii="Trebuchet MS" w:hAnsi="Trebuchet MS"/>
          <w:sz w:val="23"/>
        </w:rPr>
        <w:t>I declare that all the above information is correct. Name: ____________________________</w:t>
      </w:r>
    </w:p>
    <w:p w14:paraId="708A3E94" w14:textId="77777777" w:rsidR="00CC3843" w:rsidRPr="00B405CD" w:rsidRDefault="00CC3843" w:rsidP="00CC3843">
      <w:pPr>
        <w:spacing w:line="181" w:lineRule="exact"/>
        <w:rPr>
          <w:rFonts w:ascii="Trebuchet MS" w:hAnsi="Trebuchet MS"/>
        </w:rPr>
      </w:pPr>
    </w:p>
    <w:p w14:paraId="028FAC8E" w14:textId="77777777" w:rsidR="00CC3843" w:rsidRPr="00B405CD" w:rsidRDefault="00CC3843" w:rsidP="00CC3843">
      <w:pPr>
        <w:spacing w:line="0" w:lineRule="atLeast"/>
        <w:ind w:left="400"/>
        <w:rPr>
          <w:rFonts w:ascii="Trebuchet MS" w:hAnsi="Trebuchet MS"/>
          <w:sz w:val="24"/>
        </w:rPr>
      </w:pPr>
      <w:r w:rsidRPr="00B405CD">
        <w:rPr>
          <w:rFonts w:ascii="Trebuchet MS" w:hAnsi="Trebuchet MS"/>
          <w:sz w:val="24"/>
        </w:rPr>
        <w:t>Position: ____________________________</w:t>
      </w:r>
    </w:p>
    <w:p w14:paraId="5CDB6F91" w14:textId="77777777" w:rsidR="00CC3843" w:rsidRPr="00B405CD" w:rsidRDefault="00CC3843" w:rsidP="00CC3843">
      <w:pPr>
        <w:spacing w:line="379" w:lineRule="exact"/>
        <w:rPr>
          <w:rFonts w:ascii="Trebuchet MS" w:hAnsi="Trebuchet MS"/>
        </w:rPr>
      </w:pPr>
    </w:p>
    <w:p w14:paraId="6953FF6B" w14:textId="77777777" w:rsidR="00CC3843" w:rsidRDefault="00CC3843" w:rsidP="00CC3843">
      <w:pPr>
        <w:tabs>
          <w:tab w:val="left" w:pos="1320"/>
          <w:tab w:val="left" w:pos="4680"/>
        </w:tabs>
        <w:spacing w:line="0" w:lineRule="atLeast"/>
        <w:ind w:left="400"/>
        <w:rPr>
          <w:rFonts w:ascii="Trebuchet MS" w:hAnsi="Trebuchet MS"/>
          <w:sz w:val="24"/>
        </w:rPr>
      </w:pPr>
      <w:r w:rsidRPr="00B405CD">
        <w:rPr>
          <w:rFonts w:ascii="Trebuchet MS" w:hAnsi="Trebuchet MS"/>
          <w:sz w:val="24"/>
        </w:rPr>
        <w:t>Sign:</w:t>
      </w:r>
      <w:r w:rsidRPr="00B405CD">
        <w:rPr>
          <w:rFonts w:ascii="Trebuchet MS" w:hAnsi="Trebuchet MS"/>
        </w:rPr>
        <w:tab/>
      </w:r>
      <w:r w:rsidRPr="00B405CD">
        <w:rPr>
          <w:rFonts w:ascii="Trebuchet MS" w:hAnsi="Trebuchet MS"/>
          <w:sz w:val="24"/>
        </w:rPr>
        <w:t>_________________________</w:t>
      </w:r>
      <w:r w:rsidRPr="00B405CD">
        <w:rPr>
          <w:rFonts w:ascii="Trebuchet MS" w:hAnsi="Trebuchet MS"/>
        </w:rPr>
        <w:tab/>
      </w:r>
      <w:r>
        <w:rPr>
          <w:rFonts w:ascii="Trebuchet MS" w:hAnsi="Trebuchet MS"/>
          <w:sz w:val="24"/>
        </w:rPr>
        <w:t>Date: ______________________</w:t>
      </w:r>
      <w:bookmarkStart w:id="50" w:name="page10"/>
      <w:bookmarkEnd w:id="50"/>
    </w:p>
    <w:p w14:paraId="567A925F" w14:textId="77777777" w:rsidR="00CC3843" w:rsidRDefault="00CC3843" w:rsidP="00CC3843"/>
    <w:p w14:paraId="0D5CE9FB" w14:textId="77777777" w:rsidR="00CC3843" w:rsidRDefault="00CC3843" w:rsidP="00F827DF">
      <w:pPr>
        <w:spacing w:line="252" w:lineRule="auto"/>
        <w:ind w:right="539"/>
        <w:rPr>
          <w:rFonts w:asciiTheme="minorHAnsi" w:eastAsia="Calibri" w:hAnsiTheme="minorHAnsi" w:cs="Calibri"/>
          <w:sz w:val="23"/>
          <w:szCs w:val="23"/>
        </w:rPr>
      </w:pPr>
    </w:p>
    <w:p w14:paraId="40890A44" w14:textId="77777777" w:rsidR="00CC3843" w:rsidRDefault="00CC3843" w:rsidP="00F827DF">
      <w:pPr>
        <w:spacing w:line="252" w:lineRule="auto"/>
        <w:ind w:right="539"/>
        <w:rPr>
          <w:rFonts w:asciiTheme="minorHAnsi" w:eastAsia="Calibri" w:hAnsiTheme="minorHAnsi" w:cs="Calibri"/>
          <w:sz w:val="23"/>
          <w:szCs w:val="23"/>
        </w:rPr>
      </w:pPr>
    </w:p>
    <w:p w14:paraId="645BA280" w14:textId="77777777" w:rsidR="00CC3843" w:rsidRDefault="00CC3843" w:rsidP="00F827DF">
      <w:pPr>
        <w:spacing w:line="252" w:lineRule="auto"/>
        <w:ind w:right="539"/>
        <w:rPr>
          <w:rFonts w:asciiTheme="minorHAnsi" w:eastAsia="Calibri" w:hAnsiTheme="minorHAnsi" w:cs="Calibri"/>
          <w:sz w:val="23"/>
          <w:szCs w:val="23"/>
        </w:rPr>
      </w:pPr>
    </w:p>
    <w:p w14:paraId="2A75F380" w14:textId="77777777" w:rsidR="00CC3843" w:rsidRDefault="00CC3843" w:rsidP="00F827DF">
      <w:pPr>
        <w:spacing w:line="252" w:lineRule="auto"/>
        <w:ind w:right="539"/>
        <w:rPr>
          <w:rFonts w:asciiTheme="minorHAnsi" w:eastAsia="Calibri" w:hAnsiTheme="minorHAnsi" w:cs="Calibri"/>
          <w:sz w:val="23"/>
          <w:szCs w:val="23"/>
        </w:rPr>
      </w:pPr>
    </w:p>
    <w:p w14:paraId="0A0B37AA" w14:textId="77777777" w:rsidR="00CC3843" w:rsidRDefault="00CC3843" w:rsidP="00F827DF">
      <w:pPr>
        <w:spacing w:line="252" w:lineRule="auto"/>
        <w:ind w:right="539"/>
        <w:rPr>
          <w:rFonts w:asciiTheme="minorHAnsi" w:eastAsia="Calibri" w:hAnsiTheme="minorHAnsi" w:cs="Calibri"/>
          <w:sz w:val="23"/>
          <w:szCs w:val="23"/>
        </w:rPr>
      </w:pPr>
    </w:p>
    <w:p w14:paraId="6B633724" w14:textId="77777777" w:rsidR="00CC3843" w:rsidRDefault="00CC3843" w:rsidP="00F827DF">
      <w:pPr>
        <w:spacing w:line="252" w:lineRule="auto"/>
        <w:ind w:right="539"/>
        <w:rPr>
          <w:rFonts w:asciiTheme="minorHAnsi" w:eastAsia="Calibri" w:hAnsiTheme="minorHAnsi" w:cs="Calibri"/>
          <w:sz w:val="23"/>
          <w:szCs w:val="23"/>
        </w:rPr>
      </w:pPr>
    </w:p>
    <w:p w14:paraId="58475DBB" w14:textId="77777777" w:rsidR="00CC3843" w:rsidRDefault="00CC3843" w:rsidP="00F827DF">
      <w:pPr>
        <w:spacing w:line="252" w:lineRule="auto"/>
        <w:ind w:right="539"/>
        <w:rPr>
          <w:rFonts w:asciiTheme="minorHAnsi" w:eastAsia="Calibri" w:hAnsiTheme="minorHAnsi" w:cs="Calibri"/>
          <w:sz w:val="23"/>
          <w:szCs w:val="23"/>
        </w:rPr>
      </w:pPr>
    </w:p>
    <w:p w14:paraId="44E3C04D" w14:textId="77777777" w:rsidR="00CC3843" w:rsidRDefault="00CC3843" w:rsidP="00F827DF">
      <w:pPr>
        <w:spacing w:line="252" w:lineRule="auto"/>
        <w:ind w:right="539"/>
        <w:rPr>
          <w:rFonts w:asciiTheme="minorHAnsi" w:eastAsia="Calibri" w:hAnsiTheme="minorHAnsi" w:cs="Calibri"/>
          <w:sz w:val="23"/>
          <w:szCs w:val="23"/>
        </w:rPr>
      </w:pPr>
    </w:p>
    <w:p w14:paraId="70551CFE" w14:textId="77777777" w:rsidR="00CC3843" w:rsidRDefault="00CC3843" w:rsidP="00F827DF">
      <w:pPr>
        <w:spacing w:line="252" w:lineRule="auto"/>
        <w:ind w:right="539"/>
        <w:rPr>
          <w:rFonts w:asciiTheme="minorHAnsi" w:eastAsia="Calibri" w:hAnsiTheme="minorHAnsi" w:cs="Calibri"/>
          <w:sz w:val="23"/>
          <w:szCs w:val="23"/>
        </w:rPr>
      </w:pPr>
    </w:p>
    <w:p w14:paraId="0C462002" w14:textId="77777777" w:rsidR="00CC3843" w:rsidRDefault="00CC3843" w:rsidP="00F827DF">
      <w:pPr>
        <w:spacing w:line="252" w:lineRule="auto"/>
        <w:ind w:right="539"/>
        <w:rPr>
          <w:rFonts w:asciiTheme="minorHAnsi" w:eastAsia="Calibri" w:hAnsiTheme="minorHAnsi" w:cs="Calibri"/>
          <w:sz w:val="23"/>
          <w:szCs w:val="23"/>
        </w:rPr>
      </w:pPr>
    </w:p>
    <w:p w14:paraId="79469735" w14:textId="77777777" w:rsidR="00CC3843" w:rsidRDefault="00CC3843" w:rsidP="00F827DF">
      <w:pPr>
        <w:spacing w:line="252" w:lineRule="auto"/>
        <w:ind w:right="539"/>
        <w:rPr>
          <w:rFonts w:asciiTheme="minorHAnsi" w:eastAsia="Calibri" w:hAnsiTheme="minorHAnsi" w:cs="Calibri"/>
          <w:sz w:val="23"/>
          <w:szCs w:val="23"/>
        </w:rPr>
      </w:pPr>
    </w:p>
    <w:p w14:paraId="2423CC15" w14:textId="77777777" w:rsidR="00CC3843" w:rsidRDefault="00CC3843" w:rsidP="00F827DF">
      <w:pPr>
        <w:spacing w:line="252" w:lineRule="auto"/>
        <w:ind w:right="539"/>
        <w:rPr>
          <w:rFonts w:asciiTheme="minorHAnsi" w:eastAsia="Calibri" w:hAnsiTheme="minorHAnsi" w:cs="Calibri"/>
          <w:sz w:val="23"/>
          <w:szCs w:val="23"/>
        </w:rPr>
      </w:pPr>
    </w:p>
    <w:p w14:paraId="0C5916FA" w14:textId="77777777" w:rsidR="00CC3843" w:rsidRDefault="00CC3843" w:rsidP="00F827DF">
      <w:pPr>
        <w:spacing w:line="252" w:lineRule="auto"/>
        <w:ind w:right="539"/>
        <w:rPr>
          <w:rFonts w:asciiTheme="minorHAnsi" w:eastAsia="Calibri" w:hAnsiTheme="minorHAnsi" w:cs="Calibri"/>
          <w:sz w:val="23"/>
          <w:szCs w:val="23"/>
        </w:rPr>
      </w:pPr>
    </w:p>
    <w:p w14:paraId="50D32406" w14:textId="77777777" w:rsidR="00CC3843" w:rsidRDefault="00CC3843" w:rsidP="00F827DF">
      <w:pPr>
        <w:spacing w:line="252" w:lineRule="auto"/>
        <w:ind w:right="539"/>
        <w:rPr>
          <w:rFonts w:asciiTheme="minorHAnsi" w:eastAsia="Calibri" w:hAnsiTheme="minorHAnsi" w:cs="Calibri"/>
          <w:sz w:val="23"/>
          <w:szCs w:val="23"/>
        </w:rPr>
      </w:pPr>
    </w:p>
    <w:p w14:paraId="4F19E4A7" w14:textId="77777777" w:rsidR="00CC3843" w:rsidRDefault="00CC3843" w:rsidP="00F827DF">
      <w:pPr>
        <w:spacing w:line="252" w:lineRule="auto"/>
        <w:ind w:right="539"/>
        <w:rPr>
          <w:rFonts w:asciiTheme="minorHAnsi" w:eastAsia="Calibri" w:hAnsiTheme="minorHAnsi" w:cs="Calibri"/>
          <w:sz w:val="23"/>
          <w:szCs w:val="23"/>
        </w:rPr>
      </w:pPr>
    </w:p>
    <w:p w14:paraId="7591A5E5" w14:textId="4DACAC52" w:rsidR="00F827DF" w:rsidRPr="00F827DF" w:rsidRDefault="00F827DF" w:rsidP="00F827DF">
      <w:pPr>
        <w:rPr>
          <w:rFonts w:asciiTheme="minorHAnsi" w:eastAsia="Calibri" w:hAnsiTheme="minorHAnsi"/>
          <w:sz w:val="36"/>
        </w:rPr>
      </w:pPr>
      <w:bookmarkStart w:id="51" w:name="_GoBack"/>
      <w:bookmarkEnd w:id="51"/>
      <w:r w:rsidRPr="00F827DF">
        <w:rPr>
          <w:rFonts w:asciiTheme="minorHAnsi" w:eastAsia="Calibri" w:hAnsiTheme="minorHAnsi"/>
          <w:sz w:val="36"/>
        </w:rPr>
        <w:t>Appendix- Attached as separate sheets</w:t>
      </w:r>
    </w:p>
    <w:p w14:paraId="44982240" w14:textId="7A862F77" w:rsidR="00F827DF" w:rsidRDefault="00F827DF" w:rsidP="00F827DF">
      <w:pPr>
        <w:rPr>
          <w:rFonts w:asciiTheme="minorHAnsi" w:eastAsia="Calibri" w:hAnsiTheme="minorHAnsi"/>
          <w:sz w:val="24"/>
        </w:rPr>
      </w:pPr>
      <w:r w:rsidRPr="00F827DF">
        <w:rPr>
          <w:rFonts w:asciiTheme="minorHAnsi" w:eastAsia="Calibri" w:hAnsiTheme="minorHAnsi"/>
          <w:sz w:val="24"/>
        </w:rPr>
        <w:t>Appendix 1 - Cunningham layout Model - Transformer pads and cable trench</w:t>
      </w:r>
    </w:p>
    <w:p w14:paraId="08D7F2A0" w14:textId="7ACA43B8" w:rsidR="00F827DF" w:rsidRDefault="00F827DF" w:rsidP="00F827DF">
      <w:pPr>
        <w:rPr>
          <w:rFonts w:asciiTheme="minorHAnsi" w:eastAsia="Calibri" w:hAnsiTheme="minorHAnsi"/>
          <w:sz w:val="24"/>
        </w:rPr>
      </w:pPr>
      <w:r>
        <w:rPr>
          <w:rFonts w:asciiTheme="minorHAnsi" w:eastAsia="Calibri" w:hAnsiTheme="minorHAnsi"/>
          <w:sz w:val="24"/>
        </w:rPr>
        <w:t xml:space="preserve">Appendix </w:t>
      </w:r>
      <w:r w:rsidR="003D3F91">
        <w:rPr>
          <w:rFonts w:asciiTheme="minorHAnsi" w:eastAsia="Calibri" w:hAnsiTheme="minorHAnsi"/>
          <w:sz w:val="24"/>
        </w:rPr>
        <w:t>2 -</w:t>
      </w:r>
      <w:r>
        <w:rPr>
          <w:rFonts w:asciiTheme="minorHAnsi" w:eastAsia="Calibri" w:hAnsiTheme="minorHAnsi"/>
          <w:sz w:val="24"/>
        </w:rPr>
        <w:t xml:space="preserve"> </w:t>
      </w:r>
      <w:r w:rsidRPr="00F827DF">
        <w:rPr>
          <w:rFonts w:asciiTheme="minorHAnsi" w:eastAsia="Calibri" w:hAnsiTheme="minorHAnsi"/>
          <w:sz w:val="24"/>
        </w:rPr>
        <w:t>Cunningham Substation Concept Drawing - Access road and fence boundary extension</w:t>
      </w:r>
    </w:p>
    <w:p w14:paraId="3C94EFBE" w14:textId="7441063E" w:rsidR="003D3F91" w:rsidRPr="00F827DF" w:rsidRDefault="003D3F91" w:rsidP="00F827DF">
      <w:pPr>
        <w:rPr>
          <w:rFonts w:asciiTheme="minorHAnsi" w:eastAsia="Calibri" w:hAnsiTheme="minorHAnsi"/>
          <w:sz w:val="24"/>
        </w:rPr>
      </w:pPr>
      <w:r>
        <w:rPr>
          <w:rFonts w:asciiTheme="minorHAnsi" w:eastAsia="Calibri" w:hAnsiTheme="minorHAnsi"/>
          <w:sz w:val="24"/>
        </w:rPr>
        <w:t xml:space="preserve">Appendix 3 – 132kV/33kV Transformer Drawings. </w:t>
      </w:r>
    </w:p>
    <w:sectPr w:rsidR="003D3F91" w:rsidRPr="00F827DF" w:rsidSect="006309E6">
      <w:headerReference w:type="default" r:id="rId17"/>
      <w:footerReference w:type="default" r:id="rId18"/>
      <w:pgSz w:w="11920" w:h="16860"/>
      <w:pgMar w:top="680" w:right="1260" w:bottom="280" w:left="1260" w:header="492" w:footer="5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DB01F" w14:textId="77777777" w:rsidR="00CC3843" w:rsidRDefault="00CC3843">
      <w:r>
        <w:separator/>
      </w:r>
    </w:p>
  </w:endnote>
  <w:endnote w:type="continuationSeparator" w:id="0">
    <w:p w14:paraId="50850A1E" w14:textId="77777777" w:rsidR="00CC3843" w:rsidRDefault="00CC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C4EA0" w14:textId="77777777" w:rsidR="00CC3843" w:rsidRDefault="00CC3843">
    <w:pPr>
      <w:spacing w:line="200" w:lineRule="exact"/>
    </w:pPr>
    <w:r>
      <w:rPr>
        <w:noProof/>
      </w:rPr>
      <w:pict w14:anchorId="6D5486FF">
        <v:group id="Group 47" o:spid="_x0000_s2061" style="position:absolute;margin-left:75.3pt;margin-top:796.1pt;width:445.2pt;height:0;z-index:-3052;mso-position-horizontal-relative:page;mso-position-vertical-relative:page" coordorigin="1506,15922" coordsize="89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">
          <v:shape id="Freeform 48" o:spid="_x0000_s2062" style="position:absolute;left:1506;top:15922;width:8904;height:0;visibility:visible;mso-wrap-style:square;v-text-anchor:top" coordsize="89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86rwA&#10;AADbAAAADwAAAGRycy9kb3ducmV2LnhtbERPSwrCMBDdC94hjOBOU0VEqlFUENwIaj3A0IxtsZnU&#10;JNp6e7MQXD7ef7XpTC3e5HxlWcFknIAgzq2uuFBwyw6jBQgfkDXWlknBhzxs1v3eClNtW77Q+xoK&#10;EUPYp6igDKFJpfR5SQb92DbEkbtbZzBE6AqpHbYx3NRymiRzabDi2FBiQ/uS8sf1ZRToxSnLut2t&#10;9edm/5x5Z4rJcarUcNBtlyACdeEv/rmPWsEsjo1f4g+Q6y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4XbzqvAAAANsAAAAPAAAAAAAAAAAAAAAAAJgCAABkcnMvZG93bnJldi54&#10;bWxQSwUGAAAAAAQABAD1AAAAgQMAAAAA&#10;" path="m,l8904,e" filled="f" strokeweight=".46pt">
            <v:path arrowok="t" o:connecttype="custom" o:connectlocs="0,0;8904,0" o:connectangles="0,0"/>
          </v:shape>
          <w10:wrap anchorx="page" anchory="page"/>
        </v:group>
      </w:pict>
    </w:r>
    <w:r>
      <w:rPr>
        <w:noProof/>
      </w:rPr>
      <w:pict w14:anchorId="5ECBDED8">
        <v:shapetype id="_x0000_t202" coordsize="21600,21600" o:spt="202" path="m,l,21600r21600,l21600,xe">
          <v:stroke joinstyle="miter"/>
          <v:path gradientshapeok="t" o:connecttype="rect"/>
        </v:shapetype>
        <v:shape id="Text Box 46" o:spid="_x0000_s2060" type="#_x0000_t202" style="position:absolute;margin-left:75.75pt;margin-top:797.1pt;width:97.8pt;height:9.9pt;z-index:-305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7V1rwIAAKs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" filled="f" stroked="f">
          <v:textbox inset="0,0,0,0">
            <w:txbxContent>
              <w:p w14:paraId="3CF43801" w14:textId="77777777" w:rsidR="00CC3843" w:rsidRDefault="00CC3843">
                <w:pPr>
                  <w:spacing w:line="180" w:lineRule="exact"/>
                  <w:ind w:left="20" w:right="-24"/>
                  <w:rPr>
                    <w:rFonts w:ascii="Arial Narrow" w:eastAsia="Arial Narrow" w:hAnsi="Arial Narrow" w:cs="Arial Narrow"/>
                    <w:sz w:val="16"/>
                    <w:szCs w:val="16"/>
                  </w:rPr>
                </w:pPr>
                <w:r>
                  <w:rPr>
                    <w:rFonts w:ascii="Arial Narrow" w:eastAsia="Arial Narrow" w:hAnsi="Arial Narrow" w:cs="Arial Narrow"/>
                    <w:sz w:val="16"/>
                    <w:szCs w:val="16"/>
                  </w:rPr>
                  <w:t>Secti</w:t>
                </w:r>
                <w:r>
                  <w:rPr>
                    <w:rFonts w:ascii="Arial Narrow" w:eastAsia="Arial Narrow" w:hAnsi="Arial Narrow" w:cs="Arial Narrow"/>
                    <w:spacing w:val="-1"/>
                    <w:sz w:val="16"/>
                    <w:szCs w:val="16"/>
                  </w:rPr>
                  <w:t>o</w:t>
                </w:r>
                <w:r>
                  <w:rPr>
                    <w:rFonts w:ascii="Arial Narrow" w:eastAsia="Arial Narrow" w:hAnsi="Arial Narrow" w:cs="Arial Narrow"/>
                    <w:sz w:val="16"/>
                    <w:szCs w:val="16"/>
                  </w:rPr>
                  <w:t>n</w:t>
                </w:r>
                <w:r>
                  <w:rPr>
                    <w:rFonts w:ascii="Arial Narrow" w:eastAsia="Arial Narrow" w:hAnsi="Arial Narrow" w:cs="Arial Narrow"/>
                    <w:spacing w:val="-4"/>
                    <w:sz w:val="16"/>
                    <w:szCs w:val="16"/>
                  </w:rPr>
                  <w:t xml:space="preserve"> </w:t>
                </w:r>
                <w:r>
                  <w:rPr>
                    <w:rFonts w:ascii="Arial Narrow" w:eastAsia="Arial Narrow" w:hAnsi="Arial Narrow" w:cs="Arial Narrow"/>
                    <w:sz w:val="16"/>
                    <w:szCs w:val="16"/>
                  </w:rPr>
                  <w:t>1</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w:t>
                </w:r>
                <w:r>
                  <w:rPr>
                    <w:rFonts w:ascii="Arial Narrow" w:eastAsia="Arial Narrow" w:hAnsi="Arial Narrow" w:cs="Arial Narrow"/>
                    <w:spacing w:val="5"/>
                    <w:sz w:val="16"/>
                    <w:szCs w:val="16"/>
                  </w:rPr>
                  <w:t xml:space="preserve"> </w:t>
                </w:r>
                <w:r>
                  <w:rPr>
                    <w:rFonts w:ascii="Arial Narrow" w:eastAsia="Arial Narrow" w:hAnsi="Arial Narrow" w:cs="Arial Narrow"/>
                    <w:spacing w:val="-7"/>
                    <w:sz w:val="16"/>
                    <w:szCs w:val="16"/>
                  </w:rPr>
                  <w:t>I</w:t>
                </w:r>
                <w:r>
                  <w:rPr>
                    <w:rFonts w:ascii="Arial Narrow" w:eastAsia="Arial Narrow" w:hAnsi="Arial Narrow" w:cs="Arial Narrow"/>
                    <w:spacing w:val="7"/>
                    <w:sz w:val="16"/>
                    <w:szCs w:val="16"/>
                  </w:rPr>
                  <w:t>n</w:t>
                </w:r>
                <w:r>
                  <w:rPr>
                    <w:rFonts w:ascii="Arial Narrow" w:eastAsia="Arial Narrow" w:hAnsi="Arial Narrow" w:cs="Arial Narrow"/>
                    <w:sz w:val="16"/>
                    <w:szCs w:val="16"/>
                  </w:rPr>
                  <w:t>str</w:t>
                </w:r>
                <w:r>
                  <w:rPr>
                    <w:rFonts w:ascii="Arial Narrow" w:eastAsia="Arial Narrow" w:hAnsi="Arial Narrow" w:cs="Arial Narrow"/>
                    <w:spacing w:val="-1"/>
                    <w:sz w:val="16"/>
                    <w:szCs w:val="16"/>
                  </w:rPr>
                  <w:t>u</w:t>
                </w:r>
                <w:r>
                  <w:rPr>
                    <w:rFonts w:ascii="Arial Narrow" w:eastAsia="Arial Narrow" w:hAnsi="Arial Narrow" w:cs="Arial Narrow"/>
                    <w:sz w:val="16"/>
                    <w:szCs w:val="16"/>
                  </w:rPr>
                  <w:t>cti</w:t>
                </w:r>
                <w:r>
                  <w:rPr>
                    <w:rFonts w:ascii="Arial Narrow" w:eastAsia="Arial Narrow" w:hAnsi="Arial Narrow" w:cs="Arial Narrow"/>
                    <w:spacing w:val="-1"/>
                    <w:sz w:val="16"/>
                    <w:szCs w:val="16"/>
                  </w:rPr>
                  <w:t>o</w:t>
                </w:r>
                <w:r>
                  <w:rPr>
                    <w:rFonts w:ascii="Arial Narrow" w:eastAsia="Arial Narrow" w:hAnsi="Arial Narrow" w:cs="Arial Narrow"/>
                    <w:sz w:val="16"/>
                    <w:szCs w:val="16"/>
                  </w:rPr>
                  <w:t>n</w:t>
                </w:r>
                <w:r>
                  <w:rPr>
                    <w:rFonts w:ascii="Arial Narrow" w:eastAsia="Arial Narrow" w:hAnsi="Arial Narrow" w:cs="Arial Narrow"/>
                    <w:spacing w:val="-6"/>
                    <w:sz w:val="16"/>
                    <w:szCs w:val="16"/>
                  </w:rPr>
                  <w:t xml:space="preserve"> </w:t>
                </w:r>
                <w:r>
                  <w:rPr>
                    <w:rFonts w:ascii="Arial Narrow" w:eastAsia="Arial Narrow" w:hAnsi="Arial Narrow" w:cs="Arial Narrow"/>
                    <w:spacing w:val="7"/>
                    <w:sz w:val="16"/>
                    <w:szCs w:val="16"/>
                  </w:rPr>
                  <w:t>t</w:t>
                </w:r>
                <w:r>
                  <w:rPr>
                    <w:rFonts w:ascii="Arial Narrow" w:eastAsia="Arial Narrow" w:hAnsi="Arial Narrow" w:cs="Arial Narrow"/>
                    <w:sz w:val="16"/>
                    <w:szCs w:val="16"/>
                  </w:rPr>
                  <w:t>o</w:t>
                </w:r>
                <w:r>
                  <w:rPr>
                    <w:rFonts w:ascii="Arial Narrow" w:eastAsia="Arial Narrow" w:hAnsi="Arial Narrow" w:cs="Arial Narrow"/>
                    <w:spacing w:val="-1"/>
                    <w:sz w:val="16"/>
                    <w:szCs w:val="16"/>
                  </w:rPr>
                  <w:t xml:space="preserve"> B</w:t>
                </w:r>
                <w:r>
                  <w:rPr>
                    <w:rFonts w:ascii="Arial Narrow" w:eastAsia="Arial Narrow" w:hAnsi="Arial Narrow" w:cs="Arial Narrow"/>
                    <w:sz w:val="16"/>
                    <w:szCs w:val="16"/>
                  </w:rPr>
                  <w:t>id</w:t>
                </w:r>
                <w:r>
                  <w:rPr>
                    <w:rFonts w:ascii="Arial Narrow" w:eastAsia="Arial Narrow" w:hAnsi="Arial Narrow" w:cs="Arial Narrow"/>
                    <w:spacing w:val="-1"/>
                    <w:sz w:val="16"/>
                    <w:szCs w:val="16"/>
                  </w:rPr>
                  <w:t>d</w:t>
                </w:r>
                <w:r>
                  <w:rPr>
                    <w:rFonts w:ascii="Arial Narrow" w:eastAsia="Arial Narrow" w:hAnsi="Arial Narrow" w:cs="Arial Narrow"/>
                    <w:sz w:val="16"/>
                    <w:szCs w:val="16"/>
                  </w:rPr>
                  <w:t>ers</w:t>
                </w:r>
              </w:p>
            </w:txbxContent>
          </v:textbox>
          <w10:wrap anchorx="page" anchory="page"/>
        </v:shape>
      </w:pict>
    </w:r>
    <w:r>
      <w:rPr>
        <w:noProof/>
      </w:rPr>
      <w:pict w14:anchorId="4E30E833">
        <v:shape id="Text Box 45" o:spid="_x0000_s2059" type="#_x0000_t202" style="position:absolute;margin-left:486.8pt;margin-top:797.1pt;width:7.6pt;height:9.9pt;z-index:-305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" filled="f" stroked="f">
          <v:textbox inset="0,0,0,0">
            <w:txbxContent>
              <w:p w14:paraId="4E52CFA6" w14:textId="77777777" w:rsidR="00CC3843" w:rsidRDefault="00CC3843">
                <w:pPr>
                  <w:spacing w:line="180" w:lineRule="exact"/>
                  <w:ind w:left="40"/>
                  <w:rPr>
                    <w:rFonts w:ascii="Arial Narrow" w:eastAsia="Arial Narrow" w:hAnsi="Arial Narrow" w:cs="Arial Narrow"/>
                    <w:sz w:val="16"/>
                    <w:szCs w:val="16"/>
                  </w:rPr>
                </w:pPr>
                <w:r>
                  <w:fldChar w:fldCharType="begin"/>
                </w:r>
                <w:r>
                  <w:rPr>
                    <w:rFonts w:ascii="Arial Narrow" w:eastAsia="Arial Narrow" w:hAnsi="Arial Narrow" w:cs="Arial Narrow"/>
                    <w:sz w:val="16"/>
                    <w:szCs w:val="16"/>
                  </w:rPr>
                  <w:instrText xml:space="preserve"> PAGE </w:instrText>
                </w:r>
                <w:r>
                  <w:fldChar w:fldCharType="separate"/>
                </w:r>
                <w:r w:rsidR="0091395E">
                  <w:rPr>
                    <w:rFonts w:ascii="Arial Narrow" w:eastAsia="Arial Narrow" w:hAnsi="Arial Narrow" w:cs="Arial Narrow"/>
                    <w:noProof/>
                    <w:sz w:val="16"/>
                    <w:szCs w:val="16"/>
                  </w:rPr>
                  <w:t>1</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5266704"/>
      <w:docPartObj>
        <w:docPartGallery w:val="Page Numbers (Bottom of Page)"/>
        <w:docPartUnique/>
      </w:docPartObj>
    </w:sdtPr>
    <w:sdtEndPr>
      <w:rPr>
        <w:noProof/>
      </w:rPr>
    </w:sdtEndPr>
    <w:sdtContent>
      <w:p w14:paraId="04672AED" w14:textId="19FF3090" w:rsidR="00CC3843" w:rsidRDefault="00CC3843">
        <w:pPr>
          <w:pStyle w:val="Footer"/>
          <w:jc w:val="right"/>
        </w:pPr>
        <w:r>
          <w:fldChar w:fldCharType="begin"/>
        </w:r>
        <w:r>
          <w:instrText xml:space="preserve"> PAGE   \* MERGEFORMAT </w:instrText>
        </w:r>
        <w:r>
          <w:fldChar w:fldCharType="separate"/>
        </w:r>
        <w:r w:rsidR="0091395E">
          <w:rPr>
            <w:noProof/>
          </w:rPr>
          <w:t>14</w:t>
        </w:r>
        <w:r>
          <w:rPr>
            <w:noProof/>
          </w:rPr>
          <w:fldChar w:fldCharType="end"/>
        </w:r>
      </w:p>
    </w:sdtContent>
  </w:sdt>
  <w:p w14:paraId="37AE770A" w14:textId="77777777" w:rsidR="00CC3843" w:rsidRDefault="00CC3843">
    <w:pPr>
      <w:spacing w:line="20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7248266"/>
      <w:docPartObj>
        <w:docPartGallery w:val="Page Numbers (Bottom of Page)"/>
        <w:docPartUnique/>
      </w:docPartObj>
    </w:sdtPr>
    <w:sdtEndPr>
      <w:rPr>
        <w:noProof/>
      </w:rPr>
    </w:sdtEndPr>
    <w:sdtContent>
      <w:p w14:paraId="30075B36" w14:textId="132DFFF1" w:rsidR="00CC3843" w:rsidRDefault="00CC3843">
        <w:pPr>
          <w:pStyle w:val="Footer"/>
          <w:jc w:val="right"/>
        </w:pPr>
        <w:r>
          <w:fldChar w:fldCharType="begin"/>
        </w:r>
        <w:r>
          <w:instrText xml:space="preserve"> PAGE   \* MERGEFORMAT </w:instrText>
        </w:r>
        <w:r>
          <w:fldChar w:fldCharType="separate"/>
        </w:r>
        <w:r w:rsidR="0091395E">
          <w:rPr>
            <w:noProof/>
          </w:rPr>
          <w:t>23</w:t>
        </w:r>
        <w:r>
          <w:rPr>
            <w:noProof/>
          </w:rPr>
          <w:fldChar w:fldCharType="end"/>
        </w:r>
      </w:p>
    </w:sdtContent>
  </w:sdt>
  <w:p w14:paraId="60812AB2" w14:textId="6D9CB637" w:rsidR="00CC3843" w:rsidRDefault="00CC3843">
    <w:pPr>
      <w:spacing w:line="200"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A3EA5" w14:textId="77777777" w:rsidR="00CC3843" w:rsidRDefault="00CC3843">
    <w:pPr>
      <w:spacing w:line="200" w:lineRule="exac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F374F" w14:textId="77777777" w:rsidR="00CC3843" w:rsidRDefault="00CC3843">
    <w:pPr>
      <w:spacing w:line="20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0002D9" w14:textId="77777777" w:rsidR="00CC3843" w:rsidRDefault="00CC3843">
      <w:r>
        <w:separator/>
      </w:r>
    </w:p>
  </w:footnote>
  <w:footnote w:type="continuationSeparator" w:id="0">
    <w:p w14:paraId="0758D5E8" w14:textId="77777777" w:rsidR="00CC3843" w:rsidRDefault="00CC38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A9859" w14:textId="5875B3D7" w:rsidR="00CC3843" w:rsidRDefault="00CC3843">
    <w:pPr>
      <w:spacing w:line="200" w:lineRule="exact"/>
    </w:pPr>
    <w:r>
      <w:t>Tender Document - Cunningham Substation Transformer Upgrade – Civil works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46DB4" w14:textId="77777777" w:rsidR="00CC3843" w:rsidRDefault="00CC3843" w:rsidP="002F5198">
    <w:pPr>
      <w:spacing w:line="200" w:lineRule="exact"/>
    </w:pPr>
    <w:r>
      <w:t>Tender Document - Cunningham Substation Transformer Upgrade – Civil works</w:t>
    </w:r>
  </w:p>
  <w:p w14:paraId="4F35FE3D" w14:textId="47E18807" w:rsidR="00CC3843" w:rsidRDefault="00CC3843">
    <w:pPr>
      <w:spacing w:line="20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6E6AC" w14:textId="380B45ED" w:rsidR="00CC3843" w:rsidRDefault="00CC3843" w:rsidP="002F5198">
    <w:pPr>
      <w:spacing w:line="200" w:lineRule="exact"/>
    </w:pPr>
    <w:r>
      <w:t>Tender Document - Cunningham Substation Transformer Upgrade – Civil and Electrical works</w:t>
    </w:r>
  </w:p>
  <w:p w14:paraId="484367AB" w14:textId="3BC2173A" w:rsidR="00CC3843" w:rsidRDefault="00CC3843">
    <w:pPr>
      <w:spacing w:line="20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A7BD1" w14:textId="424699B6" w:rsidR="00CC3843" w:rsidRDefault="00CC3843" w:rsidP="002F5198">
    <w:pPr>
      <w:spacing w:line="200" w:lineRule="exact"/>
    </w:pPr>
    <w:r>
      <w:t>Tender Document - Cunningham Substation Transformer Upgrade – Civil and Electrical works</w:t>
    </w:r>
  </w:p>
  <w:p w14:paraId="68928B4C" w14:textId="046EADA2" w:rsidR="00CC3843" w:rsidRDefault="00CC3843">
    <w:pPr>
      <w:spacing w:line="20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E"/>
    <w:multiLevelType w:val="hybridMultilevel"/>
    <w:tmpl w:val="41A7C4C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F"/>
    <w:multiLevelType w:val="hybridMultilevel"/>
    <w:tmpl w:val="6B68079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0"/>
    <w:multiLevelType w:val="hybridMultilevel"/>
    <w:tmpl w:val="4E6AFB6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multilevel"/>
    <w:tmpl w:val="0000001E"/>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4">
    <w:nsid w:val="00000035"/>
    <w:multiLevelType w:val="multilevel"/>
    <w:tmpl w:val="00000034"/>
    <w:lvl w:ilvl="0">
      <w:start w:val="1"/>
      <w:numFmt w:val="decimal"/>
      <w:lvlText w:val="3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low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5">
    <w:nsid w:val="03AF7E30"/>
    <w:multiLevelType w:val="hybridMultilevel"/>
    <w:tmpl w:val="37925C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680956"/>
    <w:multiLevelType w:val="multilevel"/>
    <w:tmpl w:val="D0280D3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62D0957"/>
    <w:multiLevelType w:val="hybridMultilevel"/>
    <w:tmpl w:val="29B8E286"/>
    <w:lvl w:ilvl="0" w:tplc="494A2FD8">
      <w:start w:val="1"/>
      <w:numFmt w:val="decimal"/>
      <w:lvlText w:val="%1"/>
      <w:lvlJc w:val="left"/>
      <w:pPr>
        <w:ind w:left="720" w:hanging="360"/>
      </w:pPr>
      <w:rPr>
        <w:rFonts w:asciiTheme="minorHAnsi" w:eastAsiaTheme="minorHAnsi" w:hAnsiTheme="minorHAnsi"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77951FA"/>
    <w:multiLevelType w:val="multilevel"/>
    <w:tmpl w:val="C3FE6DEE"/>
    <w:lvl w:ilvl="0">
      <w:start w:val="1"/>
      <w:numFmt w:val="decimal"/>
      <w:lvlText w:val="%1."/>
      <w:lvlJc w:val="left"/>
      <w:pPr>
        <w:ind w:left="720" w:hanging="360"/>
      </w:pPr>
      <w:rPr>
        <w:rFonts w:hint="default"/>
        <w:b/>
        <w:sz w:val="28"/>
        <w:szCs w:val="24"/>
      </w:rPr>
    </w:lvl>
    <w:lvl w:ilvl="1">
      <w:start w:val="1"/>
      <w:numFmt w:val="decimal"/>
      <w:isLgl/>
      <w:lvlText w:val="%1.%2"/>
      <w:lvlJc w:val="left"/>
      <w:pPr>
        <w:ind w:left="720" w:hanging="360"/>
      </w:pPr>
      <w:rPr>
        <w:rFonts w:hint="default"/>
        <w:b/>
        <w:sz w:val="24"/>
      </w:rPr>
    </w:lvl>
    <w:lvl w:ilvl="2">
      <w:start w:val="1"/>
      <w:numFmt w:val="decimal"/>
      <w:isLgl/>
      <w:lvlText w:val="%1.%2.%3"/>
      <w:lvlJc w:val="left"/>
      <w:pPr>
        <w:ind w:left="1146" w:hanging="720"/>
      </w:pPr>
      <w:rPr>
        <w:rFonts w:hint="default"/>
        <w:b/>
        <w:sz w:val="22"/>
        <w:szCs w:val="24"/>
      </w:rPr>
    </w:lvl>
    <w:lvl w:ilvl="3">
      <w:start w:val="1"/>
      <w:numFmt w:val="lowerLetter"/>
      <w:lvlText w:val="%4)"/>
      <w:lvlJc w:val="left"/>
      <w:pPr>
        <w:ind w:left="1080" w:hanging="720"/>
      </w:pPr>
      <w:rPr>
        <w:rFonts w:hint="default"/>
        <w:b w:val="0"/>
      </w:rPr>
    </w:lvl>
    <w:lvl w:ilvl="4">
      <w:start w:val="31"/>
      <w:numFmt w:val="bullet"/>
      <w:lvlText w:val="-"/>
      <w:lvlJc w:val="left"/>
      <w:pPr>
        <w:ind w:left="1080" w:hanging="720"/>
      </w:pPr>
      <w:rPr>
        <w:rFonts w:ascii="Calibri" w:eastAsia="Calibri" w:hAnsi="Calibri" w:cs="Calibri" w:hint="default"/>
        <w:b w:val="0"/>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07F908B3"/>
    <w:multiLevelType w:val="hybridMultilevel"/>
    <w:tmpl w:val="B3C29A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085E332F"/>
    <w:multiLevelType w:val="hybridMultilevel"/>
    <w:tmpl w:val="E88A97EA"/>
    <w:lvl w:ilvl="0" w:tplc="89F05234">
      <w:start w:val="1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B42202D"/>
    <w:multiLevelType w:val="multilevel"/>
    <w:tmpl w:val="0AA6FF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BCC3CFA"/>
    <w:multiLevelType w:val="hybridMultilevel"/>
    <w:tmpl w:val="415CD0E0"/>
    <w:lvl w:ilvl="0" w:tplc="0409000F">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9100C36">
      <w:start w:val="2"/>
      <w:numFmt w:val="decimal"/>
      <w:lvlText w:val="%4"/>
      <w:lvlJc w:val="left"/>
      <w:pPr>
        <w:ind w:left="2910" w:hanging="39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CC7202"/>
    <w:multiLevelType w:val="hybridMultilevel"/>
    <w:tmpl w:val="9A068176"/>
    <w:lvl w:ilvl="0" w:tplc="232CA3C8">
      <w:start w:val="1"/>
      <w:numFmt w:val="lowerLetter"/>
      <w:lvlText w:val="%1."/>
      <w:lvlJc w:val="left"/>
      <w:pPr>
        <w:ind w:left="865" w:hanging="360"/>
      </w:pPr>
      <w:rPr>
        <w:rFonts w:hint="default"/>
        <w:sz w:val="20"/>
      </w:r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4">
    <w:nsid w:val="0DE70501"/>
    <w:multiLevelType w:val="hybridMultilevel"/>
    <w:tmpl w:val="0096C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F63724C"/>
    <w:multiLevelType w:val="hybridMultilevel"/>
    <w:tmpl w:val="EBB88500"/>
    <w:lvl w:ilvl="0" w:tplc="14E028C8">
      <w:start w:val="1"/>
      <w:numFmt w:val="lowerLetter"/>
      <w:lvlText w:val="%1."/>
      <w:lvlJc w:val="left"/>
      <w:pPr>
        <w:ind w:left="932" w:hanging="360"/>
      </w:pPr>
      <w:rPr>
        <w:rFonts w:hint="default"/>
      </w:rPr>
    </w:lvl>
    <w:lvl w:ilvl="1" w:tplc="04090019" w:tentative="1">
      <w:start w:val="1"/>
      <w:numFmt w:val="lowerLetter"/>
      <w:lvlText w:val="%2."/>
      <w:lvlJc w:val="left"/>
      <w:pPr>
        <w:ind w:left="1652" w:hanging="360"/>
      </w:pPr>
    </w:lvl>
    <w:lvl w:ilvl="2" w:tplc="0409001B" w:tentative="1">
      <w:start w:val="1"/>
      <w:numFmt w:val="lowerRoman"/>
      <w:lvlText w:val="%3."/>
      <w:lvlJc w:val="right"/>
      <w:pPr>
        <w:ind w:left="2372" w:hanging="180"/>
      </w:pPr>
    </w:lvl>
    <w:lvl w:ilvl="3" w:tplc="0409000F" w:tentative="1">
      <w:start w:val="1"/>
      <w:numFmt w:val="decimal"/>
      <w:lvlText w:val="%4."/>
      <w:lvlJc w:val="left"/>
      <w:pPr>
        <w:ind w:left="3092" w:hanging="360"/>
      </w:pPr>
    </w:lvl>
    <w:lvl w:ilvl="4" w:tplc="04090019" w:tentative="1">
      <w:start w:val="1"/>
      <w:numFmt w:val="lowerLetter"/>
      <w:lvlText w:val="%5."/>
      <w:lvlJc w:val="left"/>
      <w:pPr>
        <w:ind w:left="3812" w:hanging="360"/>
      </w:pPr>
    </w:lvl>
    <w:lvl w:ilvl="5" w:tplc="0409001B" w:tentative="1">
      <w:start w:val="1"/>
      <w:numFmt w:val="lowerRoman"/>
      <w:lvlText w:val="%6."/>
      <w:lvlJc w:val="right"/>
      <w:pPr>
        <w:ind w:left="4532" w:hanging="180"/>
      </w:pPr>
    </w:lvl>
    <w:lvl w:ilvl="6" w:tplc="0409000F" w:tentative="1">
      <w:start w:val="1"/>
      <w:numFmt w:val="decimal"/>
      <w:lvlText w:val="%7."/>
      <w:lvlJc w:val="left"/>
      <w:pPr>
        <w:ind w:left="5252" w:hanging="360"/>
      </w:pPr>
    </w:lvl>
    <w:lvl w:ilvl="7" w:tplc="04090019" w:tentative="1">
      <w:start w:val="1"/>
      <w:numFmt w:val="lowerLetter"/>
      <w:lvlText w:val="%8."/>
      <w:lvlJc w:val="left"/>
      <w:pPr>
        <w:ind w:left="5972" w:hanging="360"/>
      </w:pPr>
    </w:lvl>
    <w:lvl w:ilvl="8" w:tplc="0409001B" w:tentative="1">
      <w:start w:val="1"/>
      <w:numFmt w:val="lowerRoman"/>
      <w:lvlText w:val="%9."/>
      <w:lvlJc w:val="right"/>
      <w:pPr>
        <w:ind w:left="6692" w:hanging="180"/>
      </w:pPr>
    </w:lvl>
  </w:abstractNum>
  <w:abstractNum w:abstractNumId="16">
    <w:nsid w:val="125C7E02"/>
    <w:multiLevelType w:val="multilevel"/>
    <w:tmpl w:val="D0FCCA58"/>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794"/>
        </w:tabs>
        <w:ind w:left="576" w:hanging="576"/>
      </w:pPr>
      <w:rPr>
        <w:rFonts w:ascii="Calibri" w:eastAsia="Times New Roman" w:hAnsi="Calibri" w:cs="Times New Roman"/>
      </w:rPr>
    </w:lvl>
    <w:lvl w:ilvl="2">
      <w:start w:val="1"/>
      <w:numFmt w:val="decimal"/>
      <w:lvlText w:val="%1.%2.%3"/>
      <w:lvlJc w:val="left"/>
      <w:pPr>
        <w:tabs>
          <w:tab w:val="num" w:pos="851"/>
        </w:tabs>
        <w:ind w:left="720" w:hanging="720"/>
      </w:pPr>
      <w:rPr>
        <w:rFonts w:hint="default"/>
      </w:rPr>
    </w:lvl>
    <w:lvl w:ilvl="3">
      <w:start w:val="1"/>
      <w:numFmt w:val="decimal"/>
      <w:lvlText w:val="%1.%2.%3.%4"/>
      <w:lvlJc w:val="left"/>
      <w:pPr>
        <w:tabs>
          <w:tab w:val="num" w:pos="9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1620110B"/>
    <w:multiLevelType w:val="hybridMultilevel"/>
    <w:tmpl w:val="50066F08"/>
    <w:lvl w:ilvl="0" w:tplc="F410A6B2">
      <w:start w:val="1"/>
      <w:numFmt w:val="decimal"/>
      <w:lvlText w:val="%1."/>
      <w:lvlJc w:val="left"/>
      <w:pPr>
        <w:ind w:left="720" w:hanging="360"/>
      </w:pPr>
      <w:rPr>
        <w:rFonts w:hint="default"/>
      </w:rPr>
    </w:lvl>
    <w:lvl w:ilvl="1" w:tplc="184A0F2E">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AB0114F"/>
    <w:multiLevelType w:val="hybridMultilevel"/>
    <w:tmpl w:val="415CD0E0"/>
    <w:lvl w:ilvl="0" w:tplc="0409000F">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9100C36">
      <w:start w:val="2"/>
      <w:numFmt w:val="decimal"/>
      <w:lvlText w:val="%4"/>
      <w:lvlJc w:val="left"/>
      <w:pPr>
        <w:ind w:left="2910" w:hanging="39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C641B3"/>
    <w:multiLevelType w:val="multilevel"/>
    <w:tmpl w:val="78D05DB2"/>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0">
    <w:nsid w:val="1DB43948"/>
    <w:multiLevelType w:val="hybridMultilevel"/>
    <w:tmpl w:val="C56E834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nsid w:val="24190C8C"/>
    <w:multiLevelType w:val="hybridMultilevel"/>
    <w:tmpl w:val="CBA409E0"/>
    <w:lvl w:ilvl="0" w:tplc="5FC6C88A">
      <w:start w:val="1"/>
      <w:numFmt w:val="lowerLetter"/>
      <w:lvlText w:val="%1."/>
      <w:lvlJc w:val="left"/>
      <w:pPr>
        <w:ind w:left="865" w:hanging="360"/>
      </w:pPr>
      <w:rPr>
        <w:rFonts w:hint="default"/>
        <w:sz w:val="20"/>
      </w:r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22">
    <w:nsid w:val="2524060F"/>
    <w:multiLevelType w:val="hybridMultilevel"/>
    <w:tmpl w:val="D032B3C8"/>
    <w:lvl w:ilvl="0" w:tplc="75C81332">
      <w:start w:val="1"/>
      <w:numFmt w:val="lowerLetter"/>
      <w:lvlText w:val="%1."/>
      <w:lvlJc w:val="left"/>
      <w:pPr>
        <w:ind w:left="932" w:hanging="360"/>
      </w:pPr>
      <w:rPr>
        <w:rFonts w:hint="default"/>
        <w:sz w:val="20"/>
      </w:rPr>
    </w:lvl>
    <w:lvl w:ilvl="1" w:tplc="04090019" w:tentative="1">
      <w:start w:val="1"/>
      <w:numFmt w:val="lowerLetter"/>
      <w:lvlText w:val="%2."/>
      <w:lvlJc w:val="left"/>
      <w:pPr>
        <w:ind w:left="1652" w:hanging="360"/>
      </w:pPr>
    </w:lvl>
    <w:lvl w:ilvl="2" w:tplc="0409001B" w:tentative="1">
      <w:start w:val="1"/>
      <w:numFmt w:val="lowerRoman"/>
      <w:lvlText w:val="%3."/>
      <w:lvlJc w:val="right"/>
      <w:pPr>
        <w:ind w:left="2372" w:hanging="180"/>
      </w:pPr>
    </w:lvl>
    <w:lvl w:ilvl="3" w:tplc="0409000F" w:tentative="1">
      <w:start w:val="1"/>
      <w:numFmt w:val="decimal"/>
      <w:lvlText w:val="%4."/>
      <w:lvlJc w:val="left"/>
      <w:pPr>
        <w:ind w:left="3092" w:hanging="360"/>
      </w:pPr>
    </w:lvl>
    <w:lvl w:ilvl="4" w:tplc="04090019" w:tentative="1">
      <w:start w:val="1"/>
      <w:numFmt w:val="lowerLetter"/>
      <w:lvlText w:val="%5."/>
      <w:lvlJc w:val="left"/>
      <w:pPr>
        <w:ind w:left="3812" w:hanging="360"/>
      </w:pPr>
    </w:lvl>
    <w:lvl w:ilvl="5" w:tplc="0409001B" w:tentative="1">
      <w:start w:val="1"/>
      <w:numFmt w:val="lowerRoman"/>
      <w:lvlText w:val="%6."/>
      <w:lvlJc w:val="right"/>
      <w:pPr>
        <w:ind w:left="4532" w:hanging="180"/>
      </w:pPr>
    </w:lvl>
    <w:lvl w:ilvl="6" w:tplc="0409000F" w:tentative="1">
      <w:start w:val="1"/>
      <w:numFmt w:val="decimal"/>
      <w:lvlText w:val="%7."/>
      <w:lvlJc w:val="left"/>
      <w:pPr>
        <w:ind w:left="5252" w:hanging="360"/>
      </w:pPr>
    </w:lvl>
    <w:lvl w:ilvl="7" w:tplc="04090019" w:tentative="1">
      <w:start w:val="1"/>
      <w:numFmt w:val="lowerLetter"/>
      <w:lvlText w:val="%8."/>
      <w:lvlJc w:val="left"/>
      <w:pPr>
        <w:ind w:left="5972" w:hanging="360"/>
      </w:pPr>
    </w:lvl>
    <w:lvl w:ilvl="8" w:tplc="0409001B" w:tentative="1">
      <w:start w:val="1"/>
      <w:numFmt w:val="lowerRoman"/>
      <w:lvlText w:val="%9."/>
      <w:lvlJc w:val="right"/>
      <w:pPr>
        <w:ind w:left="6692" w:hanging="180"/>
      </w:pPr>
    </w:lvl>
  </w:abstractNum>
  <w:abstractNum w:abstractNumId="23">
    <w:nsid w:val="2A331130"/>
    <w:multiLevelType w:val="hybridMultilevel"/>
    <w:tmpl w:val="7BDAEFEE"/>
    <w:lvl w:ilvl="0" w:tplc="AA4E0CD4">
      <w:start w:val="1"/>
      <w:numFmt w:val="lowerLetter"/>
      <w:lvlText w:val="%1."/>
      <w:lvlJc w:val="left"/>
      <w:pPr>
        <w:ind w:left="932" w:hanging="360"/>
      </w:pPr>
      <w:rPr>
        <w:rFonts w:hint="default"/>
        <w:sz w:val="20"/>
      </w:rPr>
    </w:lvl>
    <w:lvl w:ilvl="1" w:tplc="04090019" w:tentative="1">
      <w:start w:val="1"/>
      <w:numFmt w:val="lowerLetter"/>
      <w:lvlText w:val="%2."/>
      <w:lvlJc w:val="left"/>
      <w:pPr>
        <w:ind w:left="1652" w:hanging="360"/>
      </w:pPr>
    </w:lvl>
    <w:lvl w:ilvl="2" w:tplc="0409001B" w:tentative="1">
      <w:start w:val="1"/>
      <w:numFmt w:val="lowerRoman"/>
      <w:lvlText w:val="%3."/>
      <w:lvlJc w:val="right"/>
      <w:pPr>
        <w:ind w:left="2372" w:hanging="180"/>
      </w:pPr>
    </w:lvl>
    <w:lvl w:ilvl="3" w:tplc="0409000F" w:tentative="1">
      <w:start w:val="1"/>
      <w:numFmt w:val="decimal"/>
      <w:lvlText w:val="%4."/>
      <w:lvlJc w:val="left"/>
      <w:pPr>
        <w:ind w:left="3092" w:hanging="360"/>
      </w:pPr>
    </w:lvl>
    <w:lvl w:ilvl="4" w:tplc="04090019" w:tentative="1">
      <w:start w:val="1"/>
      <w:numFmt w:val="lowerLetter"/>
      <w:lvlText w:val="%5."/>
      <w:lvlJc w:val="left"/>
      <w:pPr>
        <w:ind w:left="3812" w:hanging="360"/>
      </w:pPr>
    </w:lvl>
    <w:lvl w:ilvl="5" w:tplc="0409001B" w:tentative="1">
      <w:start w:val="1"/>
      <w:numFmt w:val="lowerRoman"/>
      <w:lvlText w:val="%6."/>
      <w:lvlJc w:val="right"/>
      <w:pPr>
        <w:ind w:left="4532" w:hanging="180"/>
      </w:pPr>
    </w:lvl>
    <w:lvl w:ilvl="6" w:tplc="0409000F" w:tentative="1">
      <w:start w:val="1"/>
      <w:numFmt w:val="decimal"/>
      <w:lvlText w:val="%7."/>
      <w:lvlJc w:val="left"/>
      <w:pPr>
        <w:ind w:left="5252" w:hanging="360"/>
      </w:pPr>
    </w:lvl>
    <w:lvl w:ilvl="7" w:tplc="04090019" w:tentative="1">
      <w:start w:val="1"/>
      <w:numFmt w:val="lowerLetter"/>
      <w:lvlText w:val="%8."/>
      <w:lvlJc w:val="left"/>
      <w:pPr>
        <w:ind w:left="5972" w:hanging="360"/>
      </w:pPr>
    </w:lvl>
    <w:lvl w:ilvl="8" w:tplc="0409001B" w:tentative="1">
      <w:start w:val="1"/>
      <w:numFmt w:val="lowerRoman"/>
      <w:lvlText w:val="%9."/>
      <w:lvlJc w:val="right"/>
      <w:pPr>
        <w:ind w:left="6692" w:hanging="180"/>
      </w:pPr>
    </w:lvl>
  </w:abstractNum>
  <w:abstractNum w:abstractNumId="24">
    <w:nsid w:val="2CD82416"/>
    <w:multiLevelType w:val="multilevel"/>
    <w:tmpl w:val="51D6FE62"/>
    <w:lvl w:ilvl="0">
      <w:start w:val="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46C52B67"/>
    <w:multiLevelType w:val="hybridMultilevel"/>
    <w:tmpl w:val="5DAE4B76"/>
    <w:lvl w:ilvl="0" w:tplc="7506E824">
      <w:start w:val="1"/>
      <w:numFmt w:val="lowerLetter"/>
      <w:lvlText w:val="%1."/>
      <w:lvlJc w:val="left"/>
      <w:pPr>
        <w:ind w:left="932" w:hanging="360"/>
      </w:pPr>
      <w:rPr>
        <w:rFonts w:hint="default"/>
      </w:rPr>
    </w:lvl>
    <w:lvl w:ilvl="1" w:tplc="04090019" w:tentative="1">
      <w:start w:val="1"/>
      <w:numFmt w:val="lowerLetter"/>
      <w:lvlText w:val="%2."/>
      <w:lvlJc w:val="left"/>
      <w:pPr>
        <w:ind w:left="1652" w:hanging="360"/>
      </w:pPr>
    </w:lvl>
    <w:lvl w:ilvl="2" w:tplc="0409001B" w:tentative="1">
      <w:start w:val="1"/>
      <w:numFmt w:val="lowerRoman"/>
      <w:lvlText w:val="%3."/>
      <w:lvlJc w:val="right"/>
      <w:pPr>
        <w:ind w:left="2372" w:hanging="180"/>
      </w:pPr>
    </w:lvl>
    <w:lvl w:ilvl="3" w:tplc="0409000F" w:tentative="1">
      <w:start w:val="1"/>
      <w:numFmt w:val="decimal"/>
      <w:lvlText w:val="%4."/>
      <w:lvlJc w:val="left"/>
      <w:pPr>
        <w:ind w:left="3092" w:hanging="360"/>
      </w:pPr>
    </w:lvl>
    <w:lvl w:ilvl="4" w:tplc="04090019" w:tentative="1">
      <w:start w:val="1"/>
      <w:numFmt w:val="lowerLetter"/>
      <w:lvlText w:val="%5."/>
      <w:lvlJc w:val="left"/>
      <w:pPr>
        <w:ind w:left="3812" w:hanging="360"/>
      </w:pPr>
    </w:lvl>
    <w:lvl w:ilvl="5" w:tplc="0409001B" w:tentative="1">
      <w:start w:val="1"/>
      <w:numFmt w:val="lowerRoman"/>
      <w:lvlText w:val="%6."/>
      <w:lvlJc w:val="right"/>
      <w:pPr>
        <w:ind w:left="4532" w:hanging="180"/>
      </w:pPr>
    </w:lvl>
    <w:lvl w:ilvl="6" w:tplc="0409000F" w:tentative="1">
      <w:start w:val="1"/>
      <w:numFmt w:val="decimal"/>
      <w:lvlText w:val="%7."/>
      <w:lvlJc w:val="left"/>
      <w:pPr>
        <w:ind w:left="5252" w:hanging="360"/>
      </w:pPr>
    </w:lvl>
    <w:lvl w:ilvl="7" w:tplc="04090019" w:tentative="1">
      <w:start w:val="1"/>
      <w:numFmt w:val="lowerLetter"/>
      <w:lvlText w:val="%8."/>
      <w:lvlJc w:val="left"/>
      <w:pPr>
        <w:ind w:left="5972" w:hanging="360"/>
      </w:pPr>
    </w:lvl>
    <w:lvl w:ilvl="8" w:tplc="0409001B" w:tentative="1">
      <w:start w:val="1"/>
      <w:numFmt w:val="lowerRoman"/>
      <w:lvlText w:val="%9."/>
      <w:lvlJc w:val="right"/>
      <w:pPr>
        <w:ind w:left="6692" w:hanging="180"/>
      </w:pPr>
    </w:lvl>
  </w:abstractNum>
  <w:abstractNum w:abstractNumId="26">
    <w:nsid w:val="479318ED"/>
    <w:multiLevelType w:val="hybridMultilevel"/>
    <w:tmpl w:val="B78E4854"/>
    <w:lvl w:ilvl="0" w:tplc="4398691C">
      <w:start w:val="1"/>
      <w:numFmt w:val="lowerLetter"/>
      <w:lvlText w:val="%1."/>
      <w:lvlJc w:val="left"/>
      <w:pPr>
        <w:ind w:left="865" w:hanging="360"/>
      </w:pPr>
      <w:rPr>
        <w:rFonts w:hint="default"/>
      </w:r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27">
    <w:nsid w:val="4F4547A3"/>
    <w:multiLevelType w:val="hybridMultilevel"/>
    <w:tmpl w:val="C374D98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625BCB"/>
    <w:multiLevelType w:val="multilevel"/>
    <w:tmpl w:val="6BDAF91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51783771"/>
    <w:multiLevelType w:val="hybridMultilevel"/>
    <w:tmpl w:val="BD329770"/>
    <w:lvl w:ilvl="0" w:tplc="0AB41E50">
      <w:start w:val="1"/>
      <w:numFmt w:val="lowerLetter"/>
      <w:lvlText w:val="%1."/>
      <w:lvlJc w:val="left"/>
      <w:pPr>
        <w:ind w:left="180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31C2FA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83409FC"/>
    <w:multiLevelType w:val="hybridMultilevel"/>
    <w:tmpl w:val="DB9223B0"/>
    <w:lvl w:ilvl="0" w:tplc="BAA83774">
      <w:start w:val="1"/>
      <w:numFmt w:val="lowerLetter"/>
      <w:lvlText w:val="%1."/>
      <w:lvlJc w:val="left"/>
      <w:pPr>
        <w:ind w:left="932" w:hanging="360"/>
      </w:pPr>
      <w:rPr>
        <w:rFonts w:hint="default"/>
      </w:rPr>
    </w:lvl>
    <w:lvl w:ilvl="1" w:tplc="04090019" w:tentative="1">
      <w:start w:val="1"/>
      <w:numFmt w:val="lowerLetter"/>
      <w:lvlText w:val="%2."/>
      <w:lvlJc w:val="left"/>
      <w:pPr>
        <w:ind w:left="1652" w:hanging="360"/>
      </w:pPr>
    </w:lvl>
    <w:lvl w:ilvl="2" w:tplc="0409001B" w:tentative="1">
      <w:start w:val="1"/>
      <w:numFmt w:val="lowerRoman"/>
      <w:lvlText w:val="%3."/>
      <w:lvlJc w:val="right"/>
      <w:pPr>
        <w:ind w:left="2372" w:hanging="180"/>
      </w:pPr>
    </w:lvl>
    <w:lvl w:ilvl="3" w:tplc="0409000F" w:tentative="1">
      <w:start w:val="1"/>
      <w:numFmt w:val="decimal"/>
      <w:lvlText w:val="%4."/>
      <w:lvlJc w:val="left"/>
      <w:pPr>
        <w:ind w:left="3092" w:hanging="360"/>
      </w:pPr>
    </w:lvl>
    <w:lvl w:ilvl="4" w:tplc="04090019" w:tentative="1">
      <w:start w:val="1"/>
      <w:numFmt w:val="lowerLetter"/>
      <w:lvlText w:val="%5."/>
      <w:lvlJc w:val="left"/>
      <w:pPr>
        <w:ind w:left="3812" w:hanging="360"/>
      </w:pPr>
    </w:lvl>
    <w:lvl w:ilvl="5" w:tplc="0409001B" w:tentative="1">
      <w:start w:val="1"/>
      <w:numFmt w:val="lowerRoman"/>
      <w:lvlText w:val="%6."/>
      <w:lvlJc w:val="right"/>
      <w:pPr>
        <w:ind w:left="4532" w:hanging="180"/>
      </w:pPr>
    </w:lvl>
    <w:lvl w:ilvl="6" w:tplc="0409000F" w:tentative="1">
      <w:start w:val="1"/>
      <w:numFmt w:val="decimal"/>
      <w:lvlText w:val="%7."/>
      <w:lvlJc w:val="left"/>
      <w:pPr>
        <w:ind w:left="5252" w:hanging="360"/>
      </w:pPr>
    </w:lvl>
    <w:lvl w:ilvl="7" w:tplc="04090019" w:tentative="1">
      <w:start w:val="1"/>
      <w:numFmt w:val="lowerLetter"/>
      <w:lvlText w:val="%8."/>
      <w:lvlJc w:val="left"/>
      <w:pPr>
        <w:ind w:left="5972" w:hanging="360"/>
      </w:pPr>
    </w:lvl>
    <w:lvl w:ilvl="8" w:tplc="0409001B" w:tentative="1">
      <w:start w:val="1"/>
      <w:numFmt w:val="lowerRoman"/>
      <w:lvlText w:val="%9."/>
      <w:lvlJc w:val="right"/>
      <w:pPr>
        <w:ind w:left="6692" w:hanging="180"/>
      </w:pPr>
    </w:lvl>
  </w:abstractNum>
  <w:abstractNum w:abstractNumId="32">
    <w:nsid w:val="58FE5479"/>
    <w:multiLevelType w:val="hybridMultilevel"/>
    <w:tmpl w:val="B7665F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F20205F"/>
    <w:multiLevelType w:val="multilevel"/>
    <w:tmpl w:val="59163B7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right"/>
      <w:pPr>
        <w:ind w:left="1440" w:hanging="180"/>
      </w:pPr>
    </w:lvl>
    <w:lvl w:ilvl="3" w:tentative="1">
      <w:start w:val="1"/>
      <w:numFmt w:val="decimal"/>
      <w:lvlText w:val="%4."/>
      <w:lvlJc w:val="left"/>
      <w:pPr>
        <w:ind w:left="2160" w:hanging="360"/>
      </w:pPr>
    </w:lvl>
    <w:lvl w:ilvl="4" w:tentative="1">
      <w:start w:val="1"/>
      <w:numFmt w:val="lowerLetter"/>
      <w:lvlText w:val="%5."/>
      <w:lvlJc w:val="left"/>
      <w:pPr>
        <w:ind w:left="2880" w:hanging="360"/>
      </w:pPr>
    </w:lvl>
    <w:lvl w:ilvl="5" w:tentative="1">
      <w:start w:val="1"/>
      <w:numFmt w:val="lowerRoman"/>
      <w:lvlText w:val="%6."/>
      <w:lvlJc w:val="right"/>
      <w:pPr>
        <w:ind w:left="3600" w:hanging="180"/>
      </w:pPr>
    </w:lvl>
    <w:lvl w:ilvl="6" w:tentative="1">
      <w:start w:val="1"/>
      <w:numFmt w:val="decimal"/>
      <w:lvlText w:val="%7."/>
      <w:lvlJc w:val="left"/>
      <w:pPr>
        <w:ind w:left="4320" w:hanging="360"/>
      </w:pPr>
    </w:lvl>
    <w:lvl w:ilvl="7" w:tentative="1">
      <w:start w:val="1"/>
      <w:numFmt w:val="lowerLetter"/>
      <w:lvlText w:val="%8."/>
      <w:lvlJc w:val="left"/>
      <w:pPr>
        <w:ind w:left="5040" w:hanging="360"/>
      </w:pPr>
    </w:lvl>
    <w:lvl w:ilvl="8" w:tentative="1">
      <w:start w:val="1"/>
      <w:numFmt w:val="lowerRoman"/>
      <w:lvlText w:val="%9."/>
      <w:lvlJc w:val="right"/>
      <w:pPr>
        <w:ind w:left="5760" w:hanging="180"/>
      </w:pPr>
    </w:lvl>
  </w:abstractNum>
  <w:abstractNum w:abstractNumId="34">
    <w:nsid w:val="61164623"/>
    <w:multiLevelType w:val="multilevel"/>
    <w:tmpl w:val="70422ADC"/>
    <w:lvl w:ilvl="0">
      <w:start w:val="2"/>
      <w:numFmt w:val="decimal"/>
      <w:pStyle w:val="Heading1"/>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nsid w:val="62CA35FD"/>
    <w:multiLevelType w:val="hybridMultilevel"/>
    <w:tmpl w:val="2DA0CEDE"/>
    <w:lvl w:ilvl="0" w:tplc="E9447D2A">
      <w:start w:val="1"/>
      <w:numFmt w:val="lowerLetter"/>
      <w:lvlText w:val="%1."/>
      <w:lvlJc w:val="left"/>
      <w:pPr>
        <w:ind w:left="865" w:hanging="360"/>
      </w:pPr>
      <w:rPr>
        <w:rFonts w:hint="default"/>
      </w:rPr>
    </w:lvl>
    <w:lvl w:ilvl="1" w:tplc="14090019" w:tentative="1">
      <w:start w:val="1"/>
      <w:numFmt w:val="lowerLetter"/>
      <w:lvlText w:val="%2."/>
      <w:lvlJc w:val="left"/>
      <w:pPr>
        <w:ind w:left="1585" w:hanging="360"/>
      </w:pPr>
    </w:lvl>
    <w:lvl w:ilvl="2" w:tplc="1409001B" w:tentative="1">
      <w:start w:val="1"/>
      <w:numFmt w:val="lowerRoman"/>
      <w:lvlText w:val="%3."/>
      <w:lvlJc w:val="right"/>
      <w:pPr>
        <w:ind w:left="2305" w:hanging="180"/>
      </w:pPr>
    </w:lvl>
    <w:lvl w:ilvl="3" w:tplc="1409000F" w:tentative="1">
      <w:start w:val="1"/>
      <w:numFmt w:val="decimal"/>
      <w:lvlText w:val="%4."/>
      <w:lvlJc w:val="left"/>
      <w:pPr>
        <w:ind w:left="3025" w:hanging="360"/>
      </w:pPr>
    </w:lvl>
    <w:lvl w:ilvl="4" w:tplc="14090019" w:tentative="1">
      <w:start w:val="1"/>
      <w:numFmt w:val="lowerLetter"/>
      <w:lvlText w:val="%5."/>
      <w:lvlJc w:val="left"/>
      <w:pPr>
        <w:ind w:left="3745" w:hanging="360"/>
      </w:pPr>
    </w:lvl>
    <w:lvl w:ilvl="5" w:tplc="1409001B" w:tentative="1">
      <w:start w:val="1"/>
      <w:numFmt w:val="lowerRoman"/>
      <w:lvlText w:val="%6."/>
      <w:lvlJc w:val="right"/>
      <w:pPr>
        <w:ind w:left="4465" w:hanging="180"/>
      </w:pPr>
    </w:lvl>
    <w:lvl w:ilvl="6" w:tplc="1409000F" w:tentative="1">
      <w:start w:val="1"/>
      <w:numFmt w:val="decimal"/>
      <w:lvlText w:val="%7."/>
      <w:lvlJc w:val="left"/>
      <w:pPr>
        <w:ind w:left="5185" w:hanging="360"/>
      </w:pPr>
    </w:lvl>
    <w:lvl w:ilvl="7" w:tplc="14090019" w:tentative="1">
      <w:start w:val="1"/>
      <w:numFmt w:val="lowerLetter"/>
      <w:lvlText w:val="%8."/>
      <w:lvlJc w:val="left"/>
      <w:pPr>
        <w:ind w:left="5905" w:hanging="360"/>
      </w:pPr>
    </w:lvl>
    <w:lvl w:ilvl="8" w:tplc="1409001B" w:tentative="1">
      <w:start w:val="1"/>
      <w:numFmt w:val="lowerRoman"/>
      <w:lvlText w:val="%9."/>
      <w:lvlJc w:val="right"/>
      <w:pPr>
        <w:ind w:left="6625" w:hanging="180"/>
      </w:pPr>
    </w:lvl>
  </w:abstractNum>
  <w:abstractNum w:abstractNumId="36">
    <w:nsid w:val="67A31C9C"/>
    <w:multiLevelType w:val="multilevel"/>
    <w:tmpl w:val="C3FE6DEE"/>
    <w:lvl w:ilvl="0">
      <w:start w:val="1"/>
      <w:numFmt w:val="decimal"/>
      <w:lvlText w:val="%1."/>
      <w:lvlJc w:val="left"/>
      <w:pPr>
        <w:ind w:left="720" w:hanging="360"/>
      </w:pPr>
      <w:rPr>
        <w:rFonts w:hint="default"/>
        <w:b/>
        <w:sz w:val="28"/>
        <w:szCs w:val="24"/>
      </w:rPr>
    </w:lvl>
    <w:lvl w:ilvl="1">
      <w:start w:val="1"/>
      <w:numFmt w:val="decimal"/>
      <w:isLgl/>
      <w:lvlText w:val="%1.%2"/>
      <w:lvlJc w:val="left"/>
      <w:pPr>
        <w:ind w:left="720" w:hanging="360"/>
      </w:pPr>
      <w:rPr>
        <w:rFonts w:hint="default"/>
        <w:b/>
        <w:sz w:val="24"/>
      </w:rPr>
    </w:lvl>
    <w:lvl w:ilvl="2">
      <w:start w:val="1"/>
      <w:numFmt w:val="decimal"/>
      <w:isLgl/>
      <w:lvlText w:val="%1.%2.%3"/>
      <w:lvlJc w:val="left"/>
      <w:pPr>
        <w:ind w:left="1146" w:hanging="720"/>
      </w:pPr>
      <w:rPr>
        <w:rFonts w:hint="default"/>
        <w:b/>
        <w:sz w:val="22"/>
        <w:szCs w:val="24"/>
      </w:rPr>
    </w:lvl>
    <w:lvl w:ilvl="3">
      <w:start w:val="1"/>
      <w:numFmt w:val="lowerLetter"/>
      <w:lvlText w:val="%4)"/>
      <w:lvlJc w:val="left"/>
      <w:pPr>
        <w:ind w:left="1080" w:hanging="720"/>
      </w:pPr>
      <w:rPr>
        <w:rFonts w:hint="default"/>
        <w:b w:val="0"/>
      </w:rPr>
    </w:lvl>
    <w:lvl w:ilvl="4">
      <w:start w:val="31"/>
      <w:numFmt w:val="bullet"/>
      <w:lvlText w:val="-"/>
      <w:lvlJc w:val="left"/>
      <w:pPr>
        <w:ind w:left="1080" w:hanging="720"/>
      </w:pPr>
      <w:rPr>
        <w:rFonts w:ascii="Calibri" w:eastAsia="Calibri" w:hAnsi="Calibri" w:cs="Calibri" w:hint="default"/>
        <w:b w:val="0"/>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nsid w:val="693A2324"/>
    <w:multiLevelType w:val="hybridMultilevel"/>
    <w:tmpl w:val="8532537E"/>
    <w:lvl w:ilvl="0" w:tplc="20D014C2">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8">
    <w:nsid w:val="714B2075"/>
    <w:multiLevelType w:val="multilevel"/>
    <w:tmpl w:val="78D05DB2"/>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9">
    <w:nsid w:val="72661164"/>
    <w:multiLevelType w:val="multilevel"/>
    <w:tmpl w:val="B4522144"/>
    <w:lvl w:ilvl="0">
      <w:start w:val="1"/>
      <w:numFmt w:val="decimal"/>
      <w:lvlText w:val="%1."/>
      <w:lvlJc w:val="left"/>
      <w:pPr>
        <w:ind w:left="1080" w:hanging="360"/>
      </w:pPr>
      <w:rPr>
        <w:rFonts w:hint="default"/>
      </w:rPr>
    </w:lvl>
    <w:lvl w:ilvl="1">
      <w:start w:val="4"/>
      <w:numFmt w:val="decimal"/>
      <w:isLgl/>
      <w:lvlText w:val="%1.%2"/>
      <w:lvlJc w:val="left"/>
      <w:pPr>
        <w:ind w:left="1200" w:hanging="48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440" w:hanging="72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1800" w:hanging="108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160" w:hanging="1440"/>
      </w:pPr>
      <w:rPr>
        <w:rFonts w:hint="default"/>
        <w:b/>
      </w:rPr>
    </w:lvl>
  </w:abstractNum>
  <w:abstractNum w:abstractNumId="40">
    <w:nsid w:val="74827E33"/>
    <w:multiLevelType w:val="multilevel"/>
    <w:tmpl w:val="A6CC6E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85E7D89"/>
    <w:multiLevelType w:val="hybridMultilevel"/>
    <w:tmpl w:val="09D69566"/>
    <w:lvl w:ilvl="0" w:tplc="D362EC12">
      <w:start w:val="1"/>
      <w:numFmt w:val="lowerLetter"/>
      <w:lvlText w:val="%1."/>
      <w:lvlJc w:val="left"/>
      <w:pPr>
        <w:ind w:left="932" w:hanging="360"/>
      </w:pPr>
      <w:rPr>
        <w:rFonts w:hint="default"/>
      </w:rPr>
    </w:lvl>
    <w:lvl w:ilvl="1" w:tplc="04090019" w:tentative="1">
      <w:start w:val="1"/>
      <w:numFmt w:val="lowerLetter"/>
      <w:lvlText w:val="%2."/>
      <w:lvlJc w:val="left"/>
      <w:pPr>
        <w:ind w:left="1652" w:hanging="360"/>
      </w:pPr>
    </w:lvl>
    <w:lvl w:ilvl="2" w:tplc="0409001B" w:tentative="1">
      <w:start w:val="1"/>
      <w:numFmt w:val="lowerRoman"/>
      <w:lvlText w:val="%3."/>
      <w:lvlJc w:val="right"/>
      <w:pPr>
        <w:ind w:left="2372" w:hanging="180"/>
      </w:pPr>
    </w:lvl>
    <w:lvl w:ilvl="3" w:tplc="0409000F" w:tentative="1">
      <w:start w:val="1"/>
      <w:numFmt w:val="decimal"/>
      <w:lvlText w:val="%4."/>
      <w:lvlJc w:val="left"/>
      <w:pPr>
        <w:ind w:left="3092" w:hanging="360"/>
      </w:pPr>
    </w:lvl>
    <w:lvl w:ilvl="4" w:tplc="04090019" w:tentative="1">
      <w:start w:val="1"/>
      <w:numFmt w:val="lowerLetter"/>
      <w:lvlText w:val="%5."/>
      <w:lvlJc w:val="left"/>
      <w:pPr>
        <w:ind w:left="3812" w:hanging="360"/>
      </w:pPr>
    </w:lvl>
    <w:lvl w:ilvl="5" w:tplc="0409001B" w:tentative="1">
      <w:start w:val="1"/>
      <w:numFmt w:val="lowerRoman"/>
      <w:lvlText w:val="%6."/>
      <w:lvlJc w:val="right"/>
      <w:pPr>
        <w:ind w:left="4532" w:hanging="180"/>
      </w:pPr>
    </w:lvl>
    <w:lvl w:ilvl="6" w:tplc="0409000F" w:tentative="1">
      <w:start w:val="1"/>
      <w:numFmt w:val="decimal"/>
      <w:lvlText w:val="%7."/>
      <w:lvlJc w:val="left"/>
      <w:pPr>
        <w:ind w:left="5252" w:hanging="360"/>
      </w:pPr>
    </w:lvl>
    <w:lvl w:ilvl="7" w:tplc="04090019" w:tentative="1">
      <w:start w:val="1"/>
      <w:numFmt w:val="lowerLetter"/>
      <w:lvlText w:val="%8."/>
      <w:lvlJc w:val="left"/>
      <w:pPr>
        <w:ind w:left="5972" w:hanging="360"/>
      </w:pPr>
    </w:lvl>
    <w:lvl w:ilvl="8" w:tplc="0409001B" w:tentative="1">
      <w:start w:val="1"/>
      <w:numFmt w:val="lowerRoman"/>
      <w:lvlText w:val="%9."/>
      <w:lvlJc w:val="right"/>
      <w:pPr>
        <w:ind w:left="6692" w:hanging="180"/>
      </w:pPr>
    </w:lvl>
  </w:abstractNum>
  <w:num w:numId="1">
    <w:abstractNumId w:val="30"/>
  </w:num>
  <w:num w:numId="2">
    <w:abstractNumId w:val="14"/>
  </w:num>
  <w:num w:numId="3">
    <w:abstractNumId w:val="3"/>
  </w:num>
  <w:num w:numId="4">
    <w:abstractNumId w:val="4"/>
  </w:num>
  <w:num w:numId="5">
    <w:abstractNumId w:val="6"/>
  </w:num>
  <w:num w:numId="6">
    <w:abstractNumId w:val="32"/>
  </w:num>
  <w:num w:numId="7">
    <w:abstractNumId w:val="12"/>
  </w:num>
  <w:num w:numId="8">
    <w:abstractNumId w:val="16"/>
  </w:num>
  <w:num w:numId="9">
    <w:abstractNumId w:val="10"/>
  </w:num>
  <w:num w:numId="10">
    <w:abstractNumId w:val="8"/>
  </w:num>
  <w:num w:numId="11">
    <w:abstractNumId w:val="17"/>
  </w:num>
  <w:num w:numId="12">
    <w:abstractNumId w:val="27"/>
  </w:num>
  <w:num w:numId="13">
    <w:abstractNumId w:val="39"/>
  </w:num>
  <w:num w:numId="14">
    <w:abstractNumId w:val="7"/>
  </w:num>
  <w:num w:numId="15">
    <w:abstractNumId w:val="24"/>
  </w:num>
  <w:num w:numId="16">
    <w:abstractNumId w:val="40"/>
  </w:num>
  <w:num w:numId="17">
    <w:abstractNumId w:val="9"/>
  </w:num>
  <w:num w:numId="18">
    <w:abstractNumId w:val="35"/>
  </w:num>
  <w:num w:numId="19">
    <w:abstractNumId w:val="33"/>
  </w:num>
  <w:num w:numId="20">
    <w:abstractNumId w:val="36"/>
  </w:num>
  <w:num w:numId="21">
    <w:abstractNumId w:val="19"/>
  </w:num>
  <w:num w:numId="22">
    <w:abstractNumId w:val="34"/>
  </w:num>
  <w:num w:numId="23">
    <w:abstractNumId w:val="38"/>
  </w:num>
  <w:num w:numId="24">
    <w:abstractNumId w:val="34"/>
  </w:num>
  <w:num w:numId="25">
    <w:abstractNumId w:val="28"/>
  </w:num>
  <w:num w:numId="26">
    <w:abstractNumId w:val="11"/>
  </w:num>
  <w:num w:numId="27">
    <w:abstractNumId w:val="29"/>
  </w:num>
  <w:num w:numId="28">
    <w:abstractNumId w:val="37"/>
  </w:num>
  <w:num w:numId="29">
    <w:abstractNumId w:val="18"/>
  </w:num>
  <w:num w:numId="30">
    <w:abstractNumId w:val="13"/>
  </w:num>
  <w:num w:numId="31">
    <w:abstractNumId w:val="26"/>
  </w:num>
  <w:num w:numId="32">
    <w:abstractNumId w:val="23"/>
  </w:num>
  <w:num w:numId="33">
    <w:abstractNumId w:val="21"/>
  </w:num>
  <w:num w:numId="34">
    <w:abstractNumId w:val="22"/>
  </w:num>
  <w:num w:numId="35">
    <w:abstractNumId w:val="41"/>
  </w:num>
  <w:num w:numId="36">
    <w:abstractNumId w:val="5"/>
  </w:num>
  <w:num w:numId="37">
    <w:abstractNumId w:val="25"/>
  </w:num>
  <w:num w:numId="38">
    <w:abstractNumId w:val="15"/>
  </w:num>
  <w:num w:numId="39">
    <w:abstractNumId w:val="31"/>
  </w:num>
  <w:num w:numId="40">
    <w:abstractNumId w:val="20"/>
  </w:num>
  <w:num w:numId="41">
    <w:abstractNumId w:val="0"/>
  </w:num>
  <w:num w:numId="42">
    <w:abstractNumId w:val="1"/>
  </w:num>
  <w:num w:numId="43">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47039"/>
    <w:rsid w:val="00000D31"/>
    <w:rsid w:val="00004840"/>
    <w:rsid w:val="00010AEB"/>
    <w:rsid w:val="00033217"/>
    <w:rsid w:val="000334C0"/>
    <w:rsid w:val="000354EE"/>
    <w:rsid w:val="0003742C"/>
    <w:rsid w:val="0005798D"/>
    <w:rsid w:val="000625D8"/>
    <w:rsid w:val="000851D5"/>
    <w:rsid w:val="000937DB"/>
    <w:rsid w:val="000A0061"/>
    <w:rsid w:val="000A1503"/>
    <w:rsid w:val="000A47A3"/>
    <w:rsid w:val="000A49CC"/>
    <w:rsid w:val="000B2491"/>
    <w:rsid w:val="000B6294"/>
    <w:rsid w:val="000B6C0E"/>
    <w:rsid w:val="000B7F06"/>
    <w:rsid w:val="000C140F"/>
    <w:rsid w:val="000C5570"/>
    <w:rsid w:val="000C6E7A"/>
    <w:rsid w:val="000C7A5C"/>
    <w:rsid w:val="000D2BA1"/>
    <w:rsid w:val="000D36F2"/>
    <w:rsid w:val="000E69CD"/>
    <w:rsid w:val="000F1E73"/>
    <w:rsid w:val="001056AB"/>
    <w:rsid w:val="001234EF"/>
    <w:rsid w:val="00135BA5"/>
    <w:rsid w:val="00136FF8"/>
    <w:rsid w:val="001379AD"/>
    <w:rsid w:val="00141809"/>
    <w:rsid w:val="00152B02"/>
    <w:rsid w:val="00165FB4"/>
    <w:rsid w:val="00167656"/>
    <w:rsid w:val="00170F2A"/>
    <w:rsid w:val="00172616"/>
    <w:rsid w:val="001814A5"/>
    <w:rsid w:val="00181DA9"/>
    <w:rsid w:val="00183C43"/>
    <w:rsid w:val="0018600C"/>
    <w:rsid w:val="00186BBF"/>
    <w:rsid w:val="001A0D68"/>
    <w:rsid w:val="001A6FDD"/>
    <w:rsid w:val="001B4429"/>
    <w:rsid w:val="001C1186"/>
    <w:rsid w:val="001C6CD4"/>
    <w:rsid w:val="001C7C3D"/>
    <w:rsid w:val="001D005C"/>
    <w:rsid w:val="001D28BC"/>
    <w:rsid w:val="001D5927"/>
    <w:rsid w:val="001E2B3A"/>
    <w:rsid w:val="001E36C9"/>
    <w:rsid w:val="001E479C"/>
    <w:rsid w:val="001F29B9"/>
    <w:rsid w:val="001F7F43"/>
    <w:rsid w:val="00201319"/>
    <w:rsid w:val="002025DA"/>
    <w:rsid w:val="00205D23"/>
    <w:rsid w:val="002063E7"/>
    <w:rsid w:val="002103F3"/>
    <w:rsid w:val="002124D4"/>
    <w:rsid w:val="002144CE"/>
    <w:rsid w:val="0021478A"/>
    <w:rsid w:val="00215ACC"/>
    <w:rsid w:val="00226380"/>
    <w:rsid w:val="002274F8"/>
    <w:rsid w:val="002275B3"/>
    <w:rsid w:val="002330A5"/>
    <w:rsid w:val="00237237"/>
    <w:rsid w:val="002415B8"/>
    <w:rsid w:val="00241C5D"/>
    <w:rsid w:val="0024520A"/>
    <w:rsid w:val="002615F4"/>
    <w:rsid w:val="00266906"/>
    <w:rsid w:val="002671E4"/>
    <w:rsid w:val="00272309"/>
    <w:rsid w:val="002812ED"/>
    <w:rsid w:val="00286045"/>
    <w:rsid w:val="00291F11"/>
    <w:rsid w:val="002A31C4"/>
    <w:rsid w:val="002B144F"/>
    <w:rsid w:val="002B4FAB"/>
    <w:rsid w:val="002B54E4"/>
    <w:rsid w:val="002B592E"/>
    <w:rsid w:val="002C1AAE"/>
    <w:rsid w:val="002D0068"/>
    <w:rsid w:val="002D1C1B"/>
    <w:rsid w:val="002D2081"/>
    <w:rsid w:val="002E5CAD"/>
    <w:rsid w:val="002F5198"/>
    <w:rsid w:val="0031012A"/>
    <w:rsid w:val="00312192"/>
    <w:rsid w:val="003228F6"/>
    <w:rsid w:val="00343621"/>
    <w:rsid w:val="003455FC"/>
    <w:rsid w:val="00347796"/>
    <w:rsid w:val="00350992"/>
    <w:rsid w:val="00351A2A"/>
    <w:rsid w:val="00353FBA"/>
    <w:rsid w:val="0036397A"/>
    <w:rsid w:val="003701C5"/>
    <w:rsid w:val="00372227"/>
    <w:rsid w:val="003845DD"/>
    <w:rsid w:val="00385E8C"/>
    <w:rsid w:val="00397EE0"/>
    <w:rsid w:val="003A757D"/>
    <w:rsid w:val="003B4ED3"/>
    <w:rsid w:val="003D1B5A"/>
    <w:rsid w:val="003D3F91"/>
    <w:rsid w:val="003E2E68"/>
    <w:rsid w:val="003E646E"/>
    <w:rsid w:val="003E658C"/>
    <w:rsid w:val="003F1D35"/>
    <w:rsid w:val="003F1E74"/>
    <w:rsid w:val="003F45C0"/>
    <w:rsid w:val="003F5EF3"/>
    <w:rsid w:val="00401ED4"/>
    <w:rsid w:val="0040340E"/>
    <w:rsid w:val="00405BF0"/>
    <w:rsid w:val="004121C1"/>
    <w:rsid w:val="00417DA4"/>
    <w:rsid w:val="00423F74"/>
    <w:rsid w:val="004241F4"/>
    <w:rsid w:val="00427C2E"/>
    <w:rsid w:val="004421F7"/>
    <w:rsid w:val="004466CD"/>
    <w:rsid w:val="00447039"/>
    <w:rsid w:val="00452B64"/>
    <w:rsid w:val="00453A02"/>
    <w:rsid w:val="0045417E"/>
    <w:rsid w:val="0047742E"/>
    <w:rsid w:val="00486EC2"/>
    <w:rsid w:val="004A2F1E"/>
    <w:rsid w:val="004B2749"/>
    <w:rsid w:val="004B38AA"/>
    <w:rsid w:val="004B4FC1"/>
    <w:rsid w:val="004B66A6"/>
    <w:rsid w:val="004D1557"/>
    <w:rsid w:val="004D3713"/>
    <w:rsid w:val="004D37D6"/>
    <w:rsid w:val="004E763D"/>
    <w:rsid w:val="005011A6"/>
    <w:rsid w:val="0050583D"/>
    <w:rsid w:val="00505C58"/>
    <w:rsid w:val="005203D8"/>
    <w:rsid w:val="00522431"/>
    <w:rsid w:val="005232E2"/>
    <w:rsid w:val="0053247E"/>
    <w:rsid w:val="0059192A"/>
    <w:rsid w:val="005A0E06"/>
    <w:rsid w:val="005A5EFB"/>
    <w:rsid w:val="005C1169"/>
    <w:rsid w:val="005D1B37"/>
    <w:rsid w:val="005D26DC"/>
    <w:rsid w:val="005D30CD"/>
    <w:rsid w:val="005D657D"/>
    <w:rsid w:val="005D73D3"/>
    <w:rsid w:val="005F59D6"/>
    <w:rsid w:val="005F6BEE"/>
    <w:rsid w:val="006309E6"/>
    <w:rsid w:val="006315BA"/>
    <w:rsid w:val="00636B9F"/>
    <w:rsid w:val="00640871"/>
    <w:rsid w:val="00640DB4"/>
    <w:rsid w:val="00641B9A"/>
    <w:rsid w:val="00642883"/>
    <w:rsid w:val="0064520C"/>
    <w:rsid w:val="006617C7"/>
    <w:rsid w:val="00663392"/>
    <w:rsid w:val="00666811"/>
    <w:rsid w:val="0067219D"/>
    <w:rsid w:val="006862F9"/>
    <w:rsid w:val="00686D40"/>
    <w:rsid w:val="006A0815"/>
    <w:rsid w:val="006A1014"/>
    <w:rsid w:val="006A10CB"/>
    <w:rsid w:val="006C47B3"/>
    <w:rsid w:val="006C6A22"/>
    <w:rsid w:val="006D30E7"/>
    <w:rsid w:val="006E2DEA"/>
    <w:rsid w:val="006F2AB6"/>
    <w:rsid w:val="00701E06"/>
    <w:rsid w:val="00716607"/>
    <w:rsid w:val="007172AB"/>
    <w:rsid w:val="0072247A"/>
    <w:rsid w:val="00732E03"/>
    <w:rsid w:val="0074155F"/>
    <w:rsid w:val="0075185E"/>
    <w:rsid w:val="0076214D"/>
    <w:rsid w:val="00763C93"/>
    <w:rsid w:val="00765A04"/>
    <w:rsid w:val="007738D0"/>
    <w:rsid w:val="0077448B"/>
    <w:rsid w:val="0077633A"/>
    <w:rsid w:val="00780BE8"/>
    <w:rsid w:val="0078144E"/>
    <w:rsid w:val="00785876"/>
    <w:rsid w:val="007955FB"/>
    <w:rsid w:val="0079755A"/>
    <w:rsid w:val="007B0C07"/>
    <w:rsid w:val="007B69D8"/>
    <w:rsid w:val="007B6E33"/>
    <w:rsid w:val="007E281A"/>
    <w:rsid w:val="007E3BF2"/>
    <w:rsid w:val="007E50CA"/>
    <w:rsid w:val="007E75E6"/>
    <w:rsid w:val="00803083"/>
    <w:rsid w:val="00807826"/>
    <w:rsid w:val="00813173"/>
    <w:rsid w:val="008359A2"/>
    <w:rsid w:val="008404B7"/>
    <w:rsid w:val="00841BCD"/>
    <w:rsid w:val="008517A1"/>
    <w:rsid w:val="0085426E"/>
    <w:rsid w:val="00855823"/>
    <w:rsid w:val="00855BF3"/>
    <w:rsid w:val="00855DB9"/>
    <w:rsid w:val="0085607A"/>
    <w:rsid w:val="00863E20"/>
    <w:rsid w:val="0087595D"/>
    <w:rsid w:val="00884554"/>
    <w:rsid w:val="00895B47"/>
    <w:rsid w:val="00896936"/>
    <w:rsid w:val="008A2664"/>
    <w:rsid w:val="008D0FED"/>
    <w:rsid w:val="008D1001"/>
    <w:rsid w:val="008D6160"/>
    <w:rsid w:val="008D6A64"/>
    <w:rsid w:val="008D75A2"/>
    <w:rsid w:val="008E3EAE"/>
    <w:rsid w:val="008E606D"/>
    <w:rsid w:val="008F0322"/>
    <w:rsid w:val="008F792D"/>
    <w:rsid w:val="00902AF3"/>
    <w:rsid w:val="00906DE7"/>
    <w:rsid w:val="0091395E"/>
    <w:rsid w:val="00914AAE"/>
    <w:rsid w:val="00930666"/>
    <w:rsid w:val="0093216C"/>
    <w:rsid w:val="00932809"/>
    <w:rsid w:val="00942496"/>
    <w:rsid w:val="0094410C"/>
    <w:rsid w:val="00944AD9"/>
    <w:rsid w:val="009577F4"/>
    <w:rsid w:val="0096488E"/>
    <w:rsid w:val="00970AF4"/>
    <w:rsid w:val="0097604F"/>
    <w:rsid w:val="0098091C"/>
    <w:rsid w:val="0098098B"/>
    <w:rsid w:val="00980E7F"/>
    <w:rsid w:val="00982107"/>
    <w:rsid w:val="00984D83"/>
    <w:rsid w:val="009922E4"/>
    <w:rsid w:val="009A7D7D"/>
    <w:rsid w:val="009B540D"/>
    <w:rsid w:val="009B7D6F"/>
    <w:rsid w:val="009C00EE"/>
    <w:rsid w:val="009C27D5"/>
    <w:rsid w:val="009C7171"/>
    <w:rsid w:val="009D004F"/>
    <w:rsid w:val="009D2EEE"/>
    <w:rsid w:val="009D4800"/>
    <w:rsid w:val="009E3FAD"/>
    <w:rsid w:val="009E6C73"/>
    <w:rsid w:val="00A007DB"/>
    <w:rsid w:val="00A02A6D"/>
    <w:rsid w:val="00A05AD7"/>
    <w:rsid w:val="00A167B0"/>
    <w:rsid w:val="00A25A27"/>
    <w:rsid w:val="00A35093"/>
    <w:rsid w:val="00A41BD2"/>
    <w:rsid w:val="00A420F1"/>
    <w:rsid w:val="00A439E1"/>
    <w:rsid w:val="00A52933"/>
    <w:rsid w:val="00A55711"/>
    <w:rsid w:val="00A56BB0"/>
    <w:rsid w:val="00A56CCE"/>
    <w:rsid w:val="00A57FDB"/>
    <w:rsid w:val="00A72EBB"/>
    <w:rsid w:val="00A90F81"/>
    <w:rsid w:val="00AA174B"/>
    <w:rsid w:val="00AA7728"/>
    <w:rsid w:val="00AB0845"/>
    <w:rsid w:val="00AB7EF9"/>
    <w:rsid w:val="00AC4ABE"/>
    <w:rsid w:val="00AD7B4F"/>
    <w:rsid w:val="00AE2284"/>
    <w:rsid w:val="00AE2638"/>
    <w:rsid w:val="00AF3EA1"/>
    <w:rsid w:val="00AF6415"/>
    <w:rsid w:val="00B012F4"/>
    <w:rsid w:val="00B20101"/>
    <w:rsid w:val="00B55E52"/>
    <w:rsid w:val="00B57BDA"/>
    <w:rsid w:val="00B6012C"/>
    <w:rsid w:val="00B8145B"/>
    <w:rsid w:val="00B83FCB"/>
    <w:rsid w:val="00B86B15"/>
    <w:rsid w:val="00B874AC"/>
    <w:rsid w:val="00B961AB"/>
    <w:rsid w:val="00BB782E"/>
    <w:rsid w:val="00BC0FC7"/>
    <w:rsid w:val="00BC15B7"/>
    <w:rsid w:val="00BC6C76"/>
    <w:rsid w:val="00BE6791"/>
    <w:rsid w:val="00BF527C"/>
    <w:rsid w:val="00C000C5"/>
    <w:rsid w:val="00C10B02"/>
    <w:rsid w:val="00C51FF5"/>
    <w:rsid w:val="00C7262B"/>
    <w:rsid w:val="00C75D05"/>
    <w:rsid w:val="00C76446"/>
    <w:rsid w:val="00C8027D"/>
    <w:rsid w:val="00C85785"/>
    <w:rsid w:val="00C914E5"/>
    <w:rsid w:val="00CB0927"/>
    <w:rsid w:val="00CC3843"/>
    <w:rsid w:val="00CC4582"/>
    <w:rsid w:val="00CD682E"/>
    <w:rsid w:val="00CE1AA9"/>
    <w:rsid w:val="00CE22AF"/>
    <w:rsid w:val="00CE698A"/>
    <w:rsid w:val="00D07554"/>
    <w:rsid w:val="00D076A9"/>
    <w:rsid w:val="00D12F42"/>
    <w:rsid w:val="00D14132"/>
    <w:rsid w:val="00D266A2"/>
    <w:rsid w:val="00D3118C"/>
    <w:rsid w:val="00D417F2"/>
    <w:rsid w:val="00D4455D"/>
    <w:rsid w:val="00D45A06"/>
    <w:rsid w:val="00D467B5"/>
    <w:rsid w:val="00D84230"/>
    <w:rsid w:val="00D87125"/>
    <w:rsid w:val="00D925CA"/>
    <w:rsid w:val="00DA605B"/>
    <w:rsid w:val="00DA6802"/>
    <w:rsid w:val="00DB1234"/>
    <w:rsid w:val="00DB1C04"/>
    <w:rsid w:val="00DB7FE2"/>
    <w:rsid w:val="00DC021C"/>
    <w:rsid w:val="00DC2228"/>
    <w:rsid w:val="00DC3A56"/>
    <w:rsid w:val="00DD2B4A"/>
    <w:rsid w:val="00DE52A0"/>
    <w:rsid w:val="00DE7A9D"/>
    <w:rsid w:val="00DF4590"/>
    <w:rsid w:val="00E06A11"/>
    <w:rsid w:val="00E06C4D"/>
    <w:rsid w:val="00E12291"/>
    <w:rsid w:val="00E25FB5"/>
    <w:rsid w:val="00E3611F"/>
    <w:rsid w:val="00E43792"/>
    <w:rsid w:val="00E54045"/>
    <w:rsid w:val="00E60C7E"/>
    <w:rsid w:val="00E71546"/>
    <w:rsid w:val="00E80D9A"/>
    <w:rsid w:val="00E859BB"/>
    <w:rsid w:val="00E8799F"/>
    <w:rsid w:val="00E91F8F"/>
    <w:rsid w:val="00E9466A"/>
    <w:rsid w:val="00E9543A"/>
    <w:rsid w:val="00E964E0"/>
    <w:rsid w:val="00EB3408"/>
    <w:rsid w:val="00EB6C2D"/>
    <w:rsid w:val="00EC3483"/>
    <w:rsid w:val="00EC76B7"/>
    <w:rsid w:val="00ED07A1"/>
    <w:rsid w:val="00ED4C8A"/>
    <w:rsid w:val="00EF1B31"/>
    <w:rsid w:val="00EF673E"/>
    <w:rsid w:val="00F00D19"/>
    <w:rsid w:val="00F07E66"/>
    <w:rsid w:val="00F10426"/>
    <w:rsid w:val="00F12437"/>
    <w:rsid w:val="00F20E11"/>
    <w:rsid w:val="00F44A90"/>
    <w:rsid w:val="00F52C4F"/>
    <w:rsid w:val="00F5364A"/>
    <w:rsid w:val="00F6240E"/>
    <w:rsid w:val="00F64566"/>
    <w:rsid w:val="00F658E3"/>
    <w:rsid w:val="00F741DC"/>
    <w:rsid w:val="00F80540"/>
    <w:rsid w:val="00F82600"/>
    <w:rsid w:val="00F827DF"/>
    <w:rsid w:val="00F83155"/>
    <w:rsid w:val="00FA4749"/>
    <w:rsid w:val="00FA4D90"/>
    <w:rsid w:val="00FB72A5"/>
    <w:rsid w:val="00FB7652"/>
    <w:rsid w:val="00FE6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3563D48A"/>
  <w15:docId w15:val="{EFDBFFD5-A3C5-4995-AA33-E4B848DEC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autoRedefine/>
    <w:uiPriority w:val="9"/>
    <w:qFormat/>
    <w:rsid w:val="000C140F"/>
    <w:pPr>
      <w:keepNext/>
      <w:numPr>
        <w:numId w:val="24"/>
      </w:numPr>
      <w:spacing w:before="240" w:after="60"/>
      <w:jc w:val="both"/>
      <w:outlineLvl w:val="0"/>
    </w:pPr>
    <w:rPr>
      <w:rFonts w:asciiTheme="majorHAnsi" w:eastAsiaTheme="majorEastAsia" w:hAnsiTheme="majorHAnsi" w:cstheme="majorBidi"/>
      <w:b/>
      <w:bCs/>
      <w:kern w:val="32"/>
      <w:sz w:val="28"/>
      <w:szCs w:val="32"/>
    </w:rPr>
  </w:style>
  <w:style w:type="paragraph" w:styleId="Heading2">
    <w:name w:val="heading 2"/>
    <w:basedOn w:val="Normal"/>
    <w:next w:val="Normal"/>
    <w:link w:val="Heading2Char"/>
    <w:uiPriority w:val="9"/>
    <w:unhideWhenUsed/>
    <w:qFormat/>
    <w:rsid w:val="00803083"/>
    <w:pPr>
      <w:keepNext/>
      <w:spacing w:before="240" w:after="60"/>
      <w:outlineLvl w:val="1"/>
    </w:pPr>
    <w:rPr>
      <w:rFonts w:asciiTheme="majorHAnsi" w:eastAsiaTheme="majorEastAsia" w:hAnsiTheme="majorHAnsi" w:cstheme="majorBidi"/>
      <w:b/>
      <w:bCs/>
      <w:iCs/>
      <w:sz w:val="24"/>
      <w:szCs w:val="28"/>
    </w:rPr>
  </w:style>
  <w:style w:type="paragraph" w:styleId="Heading3">
    <w:name w:val="heading 3"/>
    <w:basedOn w:val="Normal"/>
    <w:next w:val="Normal"/>
    <w:link w:val="Heading3Char"/>
    <w:uiPriority w:val="9"/>
    <w:unhideWhenUsed/>
    <w:qFormat/>
    <w:rsid w:val="00405BF0"/>
    <w:pPr>
      <w:keepNext/>
      <w:spacing w:before="240" w:after="60"/>
      <w:outlineLvl w:val="2"/>
    </w:pPr>
    <w:rPr>
      <w:rFonts w:asciiTheme="majorHAnsi" w:eastAsiaTheme="majorEastAsia" w:hAnsiTheme="majorHAnsi" w:cstheme="majorBidi"/>
      <w:b/>
      <w:bCs/>
      <w:sz w:val="24"/>
      <w:szCs w:val="26"/>
    </w:rPr>
  </w:style>
  <w:style w:type="paragraph" w:styleId="Heading4">
    <w:name w:val="heading 4"/>
    <w:basedOn w:val="Normal"/>
    <w:next w:val="Normal"/>
    <w:link w:val="Heading4Char"/>
    <w:uiPriority w:val="9"/>
    <w:semiHidden/>
    <w:unhideWhenUsed/>
    <w:qFormat/>
    <w:rsid w:val="001B3490"/>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140F"/>
    <w:rPr>
      <w:rFonts w:asciiTheme="majorHAnsi" w:eastAsiaTheme="majorEastAsia" w:hAnsiTheme="majorHAnsi" w:cstheme="majorBidi"/>
      <w:b/>
      <w:bCs/>
      <w:kern w:val="32"/>
      <w:sz w:val="28"/>
      <w:szCs w:val="32"/>
    </w:rPr>
  </w:style>
  <w:style w:type="character" w:customStyle="1" w:styleId="Heading2Char">
    <w:name w:val="Heading 2 Char"/>
    <w:basedOn w:val="DefaultParagraphFont"/>
    <w:link w:val="Heading2"/>
    <w:uiPriority w:val="9"/>
    <w:rsid w:val="00803083"/>
    <w:rPr>
      <w:rFonts w:asciiTheme="majorHAnsi" w:eastAsiaTheme="majorEastAsia" w:hAnsiTheme="majorHAnsi" w:cstheme="majorBidi"/>
      <w:b/>
      <w:bCs/>
      <w:iCs/>
      <w:sz w:val="24"/>
      <w:szCs w:val="28"/>
    </w:rPr>
  </w:style>
  <w:style w:type="character" w:customStyle="1" w:styleId="Heading3Char">
    <w:name w:val="Heading 3 Char"/>
    <w:basedOn w:val="DefaultParagraphFont"/>
    <w:link w:val="Heading3"/>
    <w:uiPriority w:val="9"/>
    <w:rsid w:val="00405BF0"/>
    <w:rPr>
      <w:rFonts w:asciiTheme="majorHAnsi" w:eastAsiaTheme="majorEastAsia" w:hAnsiTheme="majorHAnsi" w:cstheme="majorBidi"/>
      <w:b/>
      <w:bCs/>
      <w:sz w:val="24"/>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NoSpacing">
    <w:name w:val="No Spacing"/>
    <w:uiPriority w:val="1"/>
    <w:qFormat/>
    <w:rsid w:val="00CE1AA9"/>
  </w:style>
  <w:style w:type="paragraph" w:customStyle="1" w:styleId="Default">
    <w:name w:val="Default"/>
    <w:rsid w:val="000334C0"/>
    <w:pPr>
      <w:autoSpaceDE w:val="0"/>
      <w:autoSpaceDN w:val="0"/>
      <w:adjustRightInd w:val="0"/>
    </w:pPr>
    <w:rPr>
      <w:rFonts w:ascii="Arial" w:hAnsi="Arial" w:cs="Arial"/>
      <w:color w:val="000000"/>
      <w:sz w:val="24"/>
      <w:szCs w:val="24"/>
      <w:lang w:val="en-AU"/>
    </w:rPr>
  </w:style>
  <w:style w:type="paragraph" w:styleId="ListParagraph">
    <w:name w:val="List Paragraph"/>
    <w:basedOn w:val="Normal"/>
    <w:uiPriority w:val="34"/>
    <w:qFormat/>
    <w:rsid w:val="000334C0"/>
    <w:pPr>
      <w:ind w:left="720"/>
    </w:pPr>
    <w:rPr>
      <w:rFonts w:eastAsiaTheme="minorHAnsi"/>
      <w:sz w:val="24"/>
      <w:szCs w:val="24"/>
      <w:lang w:val="en-AU" w:eastAsia="en-AU"/>
    </w:rPr>
  </w:style>
  <w:style w:type="table" w:styleId="TableGrid">
    <w:name w:val="Table Grid"/>
    <w:basedOn w:val="TableNormal"/>
    <w:uiPriority w:val="59"/>
    <w:rsid w:val="003509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1">
    <w:name w:val="Body Text Char1"/>
    <w:basedOn w:val="DefaultParagraphFont"/>
    <w:link w:val="BodyText"/>
    <w:uiPriority w:val="99"/>
    <w:locked/>
    <w:rsid w:val="00D07554"/>
    <w:rPr>
      <w:sz w:val="21"/>
      <w:szCs w:val="21"/>
      <w:shd w:val="clear" w:color="auto" w:fill="FFFFFF"/>
    </w:rPr>
  </w:style>
  <w:style w:type="paragraph" w:styleId="BodyText">
    <w:name w:val="Body Text"/>
    <w:basedOn w:val="Normal"/>
    <w:link w:val="BodyTextChar1"/>
    <w:uiPriority w:val="99"/>
    <w:rsid w:val="00D07554"/>
    <w:pPr>
      <w:shd w:val="clear" w:color="auto" w:fill="FFFFFF"/>
      <w:spacing w:before="480" w:after="180" w:line="259" w:lineRule="exact"/>
      <w:ind w:hanging="1420"/>
      <w:jc w:val="both"/>
    </w:pPr>
    <w:rPr>
      <w:sz w:val="21"/>
      <w:szCs w:val="21"/>
    </w:rPr>
  </w:style>
  <w:style w:type="character" w:customStyle="1" w:styleId="BodyTextChar">
    <w:name w:val="Body Text Char"/>
    <w:basedOn w:val="DefaultParagraphFont"/>
    <w:uiPriority w:val="99"/>
    <w:semiHidden/>
    <w:rsid w:val="00D07554"/>
  </w:style>
  <w:style w:type="character" w:customStyle="1" w:styleId="Bodytext6">
    <w:name w:val="Body text (6)_"/>
    <w:basedOn w:val="DefaultParagraphFont"/>
    <w:link w:val="Bodytext61"/>
    <w:uiPriority w:val="99"/>
    <w:locked/>
    <w:rsid w:val="00D07554"/>
    <w:rPr>
      <w:rFonts w:ascii="Palatino Linotype" w:hAnsi="Palatino Linotype" w:cs="Palatino Linotype"/>
      <w:b/>
      <w:bCs/>
      <w:sz w:val="25"/>
      <w:szCs w:val="25"/>
      <w:shd w:val="clear" w:color="auto" w:fill="FFFFFF"/>
    </w:rPr>
  </w:style>
  <w:style w:type="paragraph" w:customStyle="1" w:styleId="Bodytext61">
    <w:name w:val="Body text (6)1"/>
    <w:basedOn w:val="Normal"/>
    <w:link w:val="Bodytext6"/>
    <w:uiPriority w:val="99"/>
    <w:rsid w:val="00D07554"/>
    <w:pPr>
      <w:shd w:val="clear" w:color="auto" w:fill="FFFFFF"/>
      <w:spacing w:before="300" w:line="302" w:lineRule="exact"/>
      <w:ind w:hanging="1340"/>
      <w:jc w:val="center"/>
    </w:pPr>
    <w:rPr>
      <w:rFonts w:ascii="Palatino Linotype" w:hAnsi="Palatino Linotype" w:cs="Palatino Linotype"/>
      <w:b/>
      <w:bCs/>
      <w:sz w:val="25"/>
      <w:szCs w:val="25"/>
    </w:rPr>
  </w:style>
  <w:style w:type="character" w:styleId="Hyperlink">
    <w:name w:val="Hyperlink"/>
    <w:basedOn w:val="DefaultParagraphFont"/>
    <w:uiPriority w:val="99"/>
    <w:rsid w:val="00D07554"/>
    <w:rPr>
      <w:rFonts w:cs="Times New Roman"/>
      <w:color w:val="0066CC"/>
      <w:u w:val="single"/>
    </w:rPr>
  </w:style>
  <w:style w:type="character" w:customStyle="1" w:styleId="Bodytext9">
    <w:name w:val="Body text (9)_"/>
    <w:basedOn w:val="DefaultParagraphFont"/>
    <w:link w:val="Bodytext91"/>
    <w:uiPriority w:val="99"/>
    <w:locked/>
    <w:rsid w:val="00D07554"/>
    <w:rPr>
      <w:b/>
      <w:bCs/>
      <w:sz w:val="21"/>
      <w:szCs w:val="21"/>
      <w:shd w:val="clear" w:color="auto" w:fill="FFFFFF"/>
    </w:rPr>
  </w:style>
  <w:style w:type="paragraph" w:customStyle="1" w:styleId="Bodytext91">
    <w:name w:val="Body text (9)1"/>
    <w:basedOn w:val="Normal"/>
    <w:link w:val="Bodytext9"/>
    <w:uiPriority w:val="99"/>
    <w:rsid w:val="00D07554"/>
    <w:pPr>
      <w:shd w:val="clear" w:color="auto" w:fill="FFFFFF"/>
      <w:spacing w:before="480" w:after="480" w:line="254" w:lineRule="exact"/>
      <w:ind w:hanging="840"/>
    </w:pPr>
    <w:rPr>
      <w:b/>
      <w:bCs/>
      <w:sz w:val="21"/>
      <w:szCs w:val="21"/>
    </w:rPr>
  </w:style>
  <w:style w:type="paragraph" w:styleId="Header">
    <w:name w:val="header"/>
    <w:basedOn w:val="Normal"/>
    <w:link w:val="HeaderChar"/>
    <w:uiPriority w:val="99"/>
    <w:unhideWhenUsed/>
    <w:rsid w:val="00D07554"/>
    <w:pPr>
      <w:tabs>
        <w:tab w:val="center" w:pos="4680"/>
        <w:tab w:val="right" w:pos="9360"/>
      </w:tabs>
    </w:pPr>
  </w:style>
  <w:style w:type="character" w:customStyle="1" w:styleId="HeaderChar">
    <w:name w:val="Header Char"/>
    <w:basedOn w:val="DefaultParagraphFont"/>
    <w:link w:val="Header"/>
    <w:uiPriority w:val="99"/>
    <w:rsid w:val="00D07554"/>
  </w:style>
  <w:style w:type="paragraph" w:styleId="Footer">
    <w:name w:val="footer"/>
    <w:basedOn w:val="Normal"/>
    <w:link w:val="FooterChar"/>
    <w:uiPriority w:val="99"/>
    <w:unhideWhenUsed/>
    <w:rsid w:val="00D07554"/>
    <w:pPr>
      <w:tabs>
        <w:tab w:val="center" w:pos="4680"/>
        <w:tab w:val="right" w:pos="9360"/>
      </w:tabs>
    </w:pPr>
  </w:style>
  <w:style w:type="character" w:customStyle="1" w:styleId="FooterChar">
    <w:name w:val="Footer Char"/>
    <w:basedOn w:val="DefaultParagraphFont"/>
    <w:link w:val="Footer"/>
    <w:uiPriority w:val="99"/>
    <w:rsid w:val="00D07554"/>
  </w:style>
  <w:style w:type="paragraph" w:styleId="BalloonText">
    <w:name w:val="Balloon Text"/>
    <w:basedOn w:val="Normal"/>
    <w:link w:val="BalloonTextChar"/>
    <w:uiPriority w:val="99"/>
    <w:semiHidden/>
    <w:unhideWhenUsed/>
    <w:rsid w:val="00F64566"/>
    <w:rPr>
      <w:rFonts w:ascii="Tahoma" w:hAnsi="Tahoma" w:cs="Tahoma"/>
      <w:sz w:val="16"/>
      <w:szCs w:val="16"/>
    </w:rPr>
  </w:style>
  <w:style w:type="character" w:customStyle="1" w:styleId="BalloonTextChar">
    <w:name w:val="Balloon Text Char"/>
    <w:basedOn w:val="DefaultParagraphFont"/>
    <w:link w:val="BalloonText"/>
    <w:uiPriority w:val="99"/>
    <w:semiHidden/>
    <w:rsid w:val="00F64566"/>
    <w:rPr>
      <w:rFonts w:ascii="Tahoma" w:hAnsi="Tahoma" w:cs="Tahoma"/>
      <w:sz w:val="16"/>
      <w:szCs w:val="16"/>
    </w:rPr>
  </w:style>
  <w:style w:type="table" w:customStyle="1" w:styleId="TableGrid1">
    <w:name w:val="Table Grid1"/>
    <w:basedOn w:val="TableNormal"/>
    <w:next w:val="TableGrid"/>
    <w:uiPriority w:val="39"/>
    <w:rsid w:val="004E763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4520A"/>
    <w:rPr>
      <w:sz w:val="16"/>
      <w:szCs w:val="16"/>
    </w:rPr>
  </w:style>
  <w:style w:type="paragraph" w:styleId="CommentText">
    <w:name w:val="annotation text"/>
    <w:basedOn w:val="Normal"/>
    <w:link w:val="CommentTextChar"/>
    <w:uiPriority w:val="99"/>
    <w:semiHidden/>
    <w:unhideWhenUsed/>
    <w:rsid w:val="0024520A"/>
  </w:style>
  <w:style w:type="character" w:customStyle="1" w:styleId="CommentTextChar">
    <w:name w:val="Comment Text Char"/>
    <w:basedOn w:val="DefaultParagraphFont"/>
    <w:link w:val="CommentText"/>
    <w:uiPriority w:val="99"/>
    <w:semiHidden/>
    <w:rsid w:val="0024520A"/>
  </w:style>
  <w:style w:type="paragraph" w:styleId="CommentSubject">
    <w:name w:val="annotation subject"/>
    <w:basedOn w:val="CommentText"/>
    <w:next w:val="CommentText"/>
    <w:link w:val="CommentSubjectChar"/>
    <w:uiPriority w:val="99"/>
    <w:semiHidden/>
    <w:unhideWhenUsed/>
    <w:rsid w:val="0024520A"/>
    <w:rPr>
      <w:b/>
      <w:bCs/>
    </w:rPr>
  </w:style>
  <w:style w:type="character" w:customStyle="1" w:styleId="CommentSubjectChar">
    <w:name w:val="Comment Subject Char"/>
    <w:basedOn w:val="CommentTextChar"/>
    <w:link w:val="CommentSubject"/>
    <w:uiPriority w:val="99"/>
    <w:semiHidden/>
    <w:rsid w:val="0024520A"/>
    <w:rPr>
      <w:b/>
      <w:bCs/>
    </w:rPr>
  </w:style>
  <w:style w:type="paragraph" w:customStyle="1" w:styleId="Ch3heading2">
    <w:name w:val="Ch 3 heading 2"/>
    <w:basedOn w:val="Normal"/>
    <w:next w:val="Normal"/>
    <w:rsid w:val="005F6BEE"/>
    <w:pPr>
      <w:tabs>
        <w:tab w:val="num" w:pos="794"/>
      </w:tabs>
      <w:spacing w:line="360" w:lineRule="auto"/>
      <w:ind w:left="576" w:hanging="576"/>
      <w:jc w:val="both"/>
    </w:pPr>
    <w:rPr>
      <w:rFonts w:ascii="Book Antiqua" w:hAnsi="Book Antiqua"/>
      <w:b/>
      <w:sz w:val="28"/>
      <w:szCs w:val="24"/>
      <w:lang w:val="en-AU" w:eastAsia="en-AU"/>
    </w:rPr>
  </w:style>
  <w:style w:type="paragraph" w:customStyle="1" w:styleId="nORMALMOD">
    <w:name w:val="nORMAL MOD"/>
    <w:basedOn w:val="Normal"/>
    <w:link w:val="nORMALMODChar"/>
    <w:qFormat/>
    <w:rsid w:val="00186BBF"/>
    <w:pPr>
      <w:ind w:left="720"/>
      <w:jc w:val="both"/>
    </w:pPr>
    <w:rPr>
      <w:rFonts w:ascii="Calibri" w:eastAsia="Calibri" w:hAnsi="Calibri"/>
      <w:sz w:val="22"/>
      <w:szCs w:val="22"/>
    </w:rPr>
  </w:style>
  <w:style w:type="character" w:customStyle="1" w:styleId="nORMALMODChar">
    <w:name w:val="nORMAL MOD Char"/>
    <w:link w:val="nORMALMOD"/>
    <w:rsid w:val="00186BBF"/>
    <w:rPr>
      <w:rFonts w:ascii="Calibri" w:eastAsia="Calibri" w:hAnsi="Calibri"/>
      <w:sz w:val="22"/>
      <w:szCs w:val="22"/>
    </w:rPr>
  </w:style>
  <w:style w:type="character" w:styleId="PlaceholderText">
    <w:name w:val="Placeholder Text"/>
    <w:basedOn w:val="DefaultParagraphFont"/>
    <w:uiPriority w:val="99"/>
    <w:semiHidden/>
    <w:rsid w:val="00BE6791"/>
    <w:rPr>
      <w:color w:val="808080"/>
    </w:rPr>
  </w:style>
  <w:style w:type="paragraph" w:styleId="TOCHeading">
    <w:name w:val="TOC Heading"/>
    <w:basedOn w:val="Heading1"/>
    <w:next w:val="Normal"/>
    <w:uiPriority w:val="39"/>
    <w:unhideWhenUsed/>
    <w:qFormat/>
    <w:rsid w:val="00F827DF"/>
    <w:pPr>
      <w:keepLines/>
      <w:numPr>
        <w:numId w:val="0"/>
      </w:numPr>
      <w:spacing w:after="0" w:line="259" w:lineRule="auto"/>
      <w:jc w:val="left"/>
      <w:outlineLvl w:val="9"/>
    </w:pPr>
    <w:rPr>
      <w:b w:val="0"/>
      <w:bCs w:val="0"/>
      <w:color w:val="365F91" w:themeColor="accent1" w:themeShade="BF"/>
      <w:kern w:val="0"/>
      <w:sz w:val="32"/>
    </w:rPr>
  </w:style>
  <w:style w:type="paragraph" w:styleId="TOC2">
    <w:name w:val="toc 2"/>
    <w:basedOn w:val="Normal"/>
    <w:next w:val="Normal"/>
    <w:autoRedefine/>
    <w:uiPriority w:val="39"/>
    <w:unhideWhenUsed/>
    <w:rsid w:val="00F827DF"/>
    <w:pPr>
      <w:spacing w:after="100" w:line="259" w:lineRule="auto"/>
      <w:ind w:left="220"/>
    </w:pPr>
    <w:rPr>
      <w:rFonts w:asciiTheme="minorHAnsi" w:eastAsiaTheme="minorEastAsia" w:hAnsiTheme="minorHAnsi"/>
      <w:sz w:val="22"/>
      <w:szCs w:val="22"/>
    </w:rPr>
  </w:style>
  <w:style w:type="paragraph" w:styleId="TOC1">
    <w:name w:val="toc 1"/>
    <w:basedOn w:val="Normal"/>
    <w:next w:val="Normal"/>
    <w:autoRedefine/>
    <w:uiPriority w:val="39"/>
    <w:unhideWhenUsed/>
    <w:rsid w:val="00F827DF"/>
    <w:pPr>
      <w:spacing w:after="100" w:line="259" w:lineRule="auto"/>
    </w:pPr>
    <w:rPr>
      <w:rFonts w:asciiTheme="minorHAnsi" w:eastAsiaTheme="minorEastAsia" w:hAnsiTheme="minorHAnsi"/>
      <w:sz w:val="22"/>
      <w:szCs w:val="22"/>
    </w:rPr>
  </w:style>
  <w:style w:type="paragraph" w:styleId="TOC3">
    <w:name w:val="toc 3"/>
    <w:basedOn w:val="Normal"/>
    <w:next w:val="Normal"/>
    <w:autoRedefine/>
    <w:uiPriority w:val="39"/>
    <w:unhideWhenUsed/>
    <w:rsid w:val="00F827DF"/>
    <w:pPr>
      <w:spacing w:after="100" w:line="259" w:lineRule="auto"/>
      <w:ind w:left="440"/>
    </w:pPr>
    <w:rPr>
      <w:rFonts w:asciiTheme="minorHAnsi" w:eastAsiaTheme="minorEastAsia" w:hAnsiTheme="minorHAnsi"/>
      <w:sz w:val="22"/>
      <w:szCs w:val="22"/>
    </w:rPr>
  </w:style>
  <w:style w:type="paragraph" w:styleId="TOC4">
    <w:name w:val="toc 4"/>
    <w:basedOn w:val="Normal"/>
    <w:next w:val="Normal"/>
    <w:autoRedefine/>
    <w:uiPriority w:val="39"/>
    <w:unhideWhenUsed/>
    <w:rsid w:val="00F827DF"/>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F827DF"/>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F827DF"/>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F827DF"/>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F827DF"/>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F827DF"/>
    <w:pPr>
      <w:spacing w:after="100" w:line="259" w:lineRule="auto"/>
      <w:ind w:left="1760"/>
    </w:pPr>
    <w:rPr>
      <w:rFonts w:asciiTheme="minorHAnsi" w:eastAsiaTheme="minorEastAsia" w:hAnsiTheme="minorHAnsi" w:cstheme="minorBidi"/>
      <w:sz w:val="22"/>
      <w:szCs w:val="22"/>
    </w:rPr>
  </w:style>
  <w:style w:type="character" w:styleId="FootnoteReference">
    <w:name w:val="footnote reference"/>
    <w:semiHidden/>
    <w:rsid w:val="00980E7F"/>
    <w:rPr>
      <w:vertAlign w:val="superscript"/>
    </w:rPr>
  </w:style>
  <w:style w:type="character" w:styleId="Strong">
    <w:name w:val="Strong"/>
    <w:basedOn w:val="DefaultParagraphFont"/>
    <w:qFormat/>
    <w:rsid w:val="00CC38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273421">
      <w:bodyDiv w:val="1"/>
      <w:marLeft w:val="0"/>
      <w:marRight w:val="0"/>
      <w:marTop w:val="0"/>
      <w:marBottom w:val="0"/>
      <w:divBdr>
        <w:top w:val="none" w:sz="0" w:space="0" w:color="auto"/>
        <w:left w:val="none" w:sz="0" w:space="0" w:color="auto"/>
        <w:bottom w:val="none" w:sz="0" w:space="0" w:color="auto"/>
        <w:right w:val="none" w:sz="0" w:space="0" w:color="auto"/>
      </w:divBdr>
    </w:div>
    <w:div w:id="2083673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uvituD@fea.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6105D-D9F6-4277-A86C-36ED064E7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3356</TotalTime>
  <Pages>35</Pages>
  <Words>9885</Words>
  <Characters>56345</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Ashneel Kumar</dc:creator>
  <cp:lastModifiedBy>Anaseini Duvaga</cp:lastModifiedBy>
  <cp:revision>147</cp:revision>
  <cp:lastPrinted>2019-09-06T02:45:00Z</cp:lastPrinted>
  <dcterms:created xsi:type="dcterms:W3CDTF">2017-06-07T21:28:00Z</dcterms:created>
  <dcterms:modified xsi:type="dcterms:W3CDTF">2019-09-06T02:47:00Z</dcterms:modified>
</cp:coreProperties>
</file>